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F21AE"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81A6FD6" w14:textId="77777777">
        <w:tc>
          <w:tcPr>
            <w:tcW w:w="10419" w:type="dxa"/>
            <w:shd w:val="clear" w:color="auto" w:fill="auto"/>
          </w:tcPr>
          <w:p w14:paraId="7CAC1E59" w14:textId="5BAFE88E" w:rsidR="00472B25" w:rsidRDefault="004742D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330CEA1" wp14:editId="4E59877F">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72152C32" w14:textId="77777777" w:rsidR="00472B25" w:rsidRDefault="00472B25">
            <w:pPr>
              <w:pStyle w:val="Pieddepage"/>
              <w:tabs>
                <w:tab w:val="clear" w:pos="4536"/>
                <w:tab w:val="clear" w:pos="9072"/>
              </w:tabs>
              <w:jc w:val="center"/>
              <w:rPr>
                <w:rFonts w:ascii="Arial" w:hAnsi="Arial" w:cs="Arial"/>
              </w:rPr>
            </w:pPr>
          </w:p>
          <w:p w14:paraId="314D81B6" w14:textId="77777777" w:rsidR="00472B25" w:rsidRDefault="00194B03" w:rsidP="007837A9">
            <w:pPr>
              <w:pStyle w:val="Pieddepage"/>
              <w:tabs>
                <w:tab w:val="clear" w:pos="4536"/>
                <w:tab w:val="clear" w:pos="9072"/>
              </w:tabs>
              <w:jc w:val="center"/>
              <w:rPr>
                <w:rFonts w:ascii="Arial" w:hAnsi="Arial" w:cs="Arial"/>
                <w:b/>
                <w:sz w:val="16"/>
                <w:szCs w:val="16"/>
              </w:rPr>
            </w:pPr>
            <w:r w:rsidRPr="00194B03">
              <w:rPr>
                <w:rFonts w:ascii="Arial" w:hAnsi="Arial" w:cs="Arial"/>
                <w:b/>
                <w:sz w:val="16"/>
                <w:szCs w:val="16"/>
              </w:rPr>
              <w:t>MINISTERE DES ARMÉES</w:t>
            </w:r>
          </w:p>
          <w:p w14:paraId="0575ED3A" w14:textId="77777777" w:rsidR="007837A9" w:rsidRPr="007837A9" w:rsidRDefault="007837A9" w:rsidP="007837A9">
            <w:pPr>
              <w:jc w:val="center"/>
              <w:rPr>
                <w:rFonts w:ascii="Arial" w:hAnsi="Arial" w:cs="Arial"/>
                <w:b/>
                <w:sz w:val="16"/>
                <w:szCs w:val="16"/>
              </w:rPr>
            </w:pPr>
          </w:p>
        </w:tc>
      </w:tr>
    </w:tbl>
    <w:p w14:paraId="49412D33"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Ind w:w="37" w:type="dxa"/>
        <w:tblLayout w:type="fixed"/>
        <w:tblCellMar>
          <w:left w:w="71" w:type="dxa"/>
          <w:right w:w="71" w:type="dxa"/>
        </w:tblCellMar>
        <w:tblLook w:val="0000" w:firstRow="0" w:lastRow="0" w:firstColumn="0" w:lastColumn="0" w:noHBand="0" w:noVBand="0"/>
      </w:tblPr>
      <w:tblGrid>
        <w:gridCol w:w="1064"/>
        <w:gridCol w:w="8363"/>
        <w:gridCol w:w="850"/>
      </w:tblGrid>
      <w:tr w:rsidR="00194B03" w:rsidRPr="00194B03" w14:paraId="5A51AEA7" w14:textId="77777777" w:rsidTr="00C44540">
        <w:tc>
          <w:tcPr>
            <w:tcW w:w="1064" w:type="dxa"/>
            <w:shd w:val="clear" w:color="auto" w:fill="66CCFF"/>
          </w:tcPr>
          <w:p w14:paraId="646FC9CD" w14:textId="539C3C07" w:rsidR="00194B03" w:rsidRPr="00194B03" w:rsidRDefault="004742D9" w:rsidP="00194B03">
            <w:pPr>
              <w:tabs>
                <w:tab w:val="left" w:pos="851"/>
              </w:tabs>
              <w:spacing w:before="120" w:after="120"/>
              <w:rPr>
                <w:rFonts w:ascii="Univers" w:hAnsi="Univers" w:cs="Univers"/>
                <w:caps/>
                <w:sz w:val="28"/>
                <w:szCs w:val="28"/>
              </w:rPr>
            </w:pPr>
            <w:r w:rsidRPr="00194B03">
              <w:rPr>
                <w:rFonts w:ascii="Univers" w:hAnsi="Univers" w:cs="Univers"/>
                <w:caps/>
                <w:noProof/>
                <w:sz w:val="28"/>
                <w:szCs w:val="28"/>
                <w:lang w:eastAsia="fr-FR"/>
              </w:rPr>
              <w:drawing>
                <wp:inline distT="0" distB="0" distL="0" distR="0" wp14:anchorId="6273D904" wp14:editId="6416A3F1">
                  <wp:extent cx="482600" cy="570865"/>
                  <wp:effectExtent l="0" t="0" r="0" b="0"/>
                  <wp:docPr id="2" name="Image 2"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2600" cy="570865"/>
                          </a:xfrm>
                          <a:prstGeom prst="rect">
                            <a:avLst/>
                          </a:prstGeom>
                          <a:noFill/>
                          <a:ln>
                            <a:noFill/>
                          </a:ln>
                        </pic:spPr>
                      </pic:pic>
                    </a:graphicData>
                  </a:graphic>
                </wp:inline>
              </w:drawing>
            </w:r>
          </w:p>
        </w:tc>
        <w:tc>
          <w:tcPr>
            <w:tcW w:w="8363" w:type="dxa"/>
            <w:shd w:val="clear" w:color="auto" w:fill="66CCFF"/>
          </w:tcPr>
          <w:p w14:paraId="2F9DBA3B" w14:textId="77777777" w:rsidR="00194B03" w:rsidRPr="00194B03" w:rsidRDefault="00194B03" w:rsidP="00194B03">
            <w:pPr>
              <w:tabs>
                <w:tab w:val="left" w:pos="851"/>
              </w:tabs>
              <w:spacing w:before="120" w:after="120"/>
              <w:rPr>
                <w:rFonts w:ascii="Univers" w:hAnsi="Univers" w:cs="Univers"/>
                <w:caps/>
                <w:sz w:val="24"/>
                <w:szCs w:val="24"/>
              </w:rPr>
            </w:pPr>
            <w:r w:rsidRPr="00194B03">
              <w:rPr>
                <w:rFonts w:ascii="Univers" w:hAnsi="Univers" w:cs="Univers"/>
                <w:caps/>
                <w:sz w:val="28"/>
                <w:szCs w:val="28"/>
              </w:rPr>
              <w:t xml:space="preserve">                                     </w:t>
            </w:r>
            <w:r w:rsidRPr="00194B03">
              <w:rPr>
                <w:rFonts w:ascii="Univers" w:hAnsi="Univers" w:cs="Univers"/>
                <w:caps/>
                <w:sz w:val="24"/>
                <w:szCs w:val="24"/>
              </w:rPr>
              <w:t>MARCHES PUBLICS</w:t>
            </w:r>
          </w:p>
          <w:p w14:paraId="50FE2D78" w14:textId="77777777" w:rsidR="00194B03" w:rsidRPr="00194B03" w:rsidRDefault="00194B03" w:rsidP="00C44540">
            <w:pPr>
              <w:tabs>
                <w:tab w:val="left" w:pos="851"/>
              </w:tabs>
              <w:spacing w:before="120" w:after="120"/>
              <w:jc w:val="center"/>
              <w:rPr>
                <w:rFonts w:ascii="Univers" w:hAnsi="Univers" w:cs="Univers"/>
                <w:b/>
                <w:caps/>
                <w:sz w:val="28"/>
                <w:szCs w:val="28"/>
              </w:rPr>
            </w:pPr>
            <w:r>
              <w:rPr>
                <w:rFonts w:ascii="Univers" w:hAnsi="Univers" w:cs="Univers"/>
                <w:b/>
                <w:caps/>
                <w:sz w:val="28"/>
                <w:szCs w:val="28"/>
              </w:rPr>
              <w:t>DECLARATION DU CANDIDAT INDIVIDUEL OU DU MEMBRE DU GROUPEMENT</w:t>
            </w:r>
          </w:p>
        </w:tc>
        <w:tc>
          <w:tcPr>
            <w:tcW w:w="850" w:type="dxa"/>
            <w:shd w:val="clear" w:color="auto" w:fill="66CCFF"/>
          </w:tcPr>
          <w:p w14:paraId="42232BBC" w14:textId="77777777" w:rsidR="00194B03" w:rsidRPr="00194B03" w:rsidRDefault="00194B03" w:rsidP="00194B03">
            <w:pPr>
              <w:keepNext/>
              <w:numPr>
                <w:ilvl w:val="7"/>
                <w:numId w:val="1"/>
              </w:numPr>
              <w:tabs>
                <w:tab w:val="left" w:pos="851"/>
                <w:tab w:val="right" w:pos="9639"/>
              </w:tabs>
              <w:spacing w:before="120" w:after="120"/>
              <w:ind w:left="1440" w:hanging="1440"/>
              <w:jc w:val="center"/>
              <w:outlineLvl w:val="7"/>
              <w:rPr>
                <w:rFonts w:ascii="Arial" w:hAnsi="Arial" w:cs="Arial"/>
                <w:b/>
                <w:bCs/>
                <w:sz w:val="24"/>
              </w:rPr>
            </w:pPr>
            <w:r>
              <w:rPr>
                <w:rFonts w:ascii="Arial" w:hAnsi="Arial" w:cs="Arial"/>
                <w:b/>
                <w:bCs/>
                <w:caps/>
                <w:sz w:val="28"/>
                <w:szCs w:val="28"/>
              </w:rPr>
              <w:t>DC 2</w:t>
            </w:r>
          </w:p>
        </w:tc>
      </w:tr>
    </w:tbl>
    <w:p w14:paraId="0AA610F7" w14:textId="77777777" w:rsidR="00472B25" w:rsidRDefault="00472B25">
      <w:pPr>
        <w:jc w:val="both"/>
        <w:rPr>
          <w:rFonts w:ascii="Arial" w:hAnsi="Arial" w:cs="Arial"/>
        </w:rPr>
      </w:pPr>
    </w:p>
    <w:p w14:paraId="1FE59479"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57D9709"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E180D22" w14:textId="77777777" w:rsidR="00614AE6" w:rsidRPr="00614AE6" w:rsidRDefault="00614AE6" w:rsidP="00614AE6"/>
    <w:p w14:paraId="7BBCBB8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272EC5C" w14:textId="77777777" w:rsidR="00614AE6" w:rsidRPr="00614AE6" w:rsidRDefault="00614AE6" w:rsidP="00614AE6"/>
    <w:p w14:paraId="5DE22F7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49437185" w14:textId="77777777" w:rsidR="00614AE6" w:rsidRPr="0025478A" w:rsidRDefault="00614AE6">
      <w:pPr>
        <w:jc w:val="both"/>
        <w:rPr>
          <w:rFonts w:ascii="Arial" w:hAnsi="Arial" w:cs="Arial"/>
          <w:i/>
          <w:iCs/>
        </w:rPr>
      </w:pPr>
    </w:p>
    <w:p w14:paraId="3B66E93D"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1"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0"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60E8E8A" w14:textId="77777777" w:rsidR="003C025D" w:rsidRPr="001C7D87" w:rsidRDefault="003C025D" w:rsidP="003C025D">
      <w:pPr>
        <w:jc w:val="both"/>
        <w:rPr>
          <w:rFonts w:ascii="Arial" w:hAnsi="Arial" w:cs="Arial"/>
          <w:i/>
          <w:sz w:val="18"/>
          <w:szCs w:val="18"/>
        </w:rPr>
      </w:pPr>
    </w:p>
    <w:p w14:paraId="277F4BFB"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86FC31D" w14:textId="77777777">
        <w:tc>
          <w:tcPr>
            <w:tcW w:w="10331" w:type="dxa"/>
            <w:shd w:val="clear" w:color="auto" w:fill="66CCFF"/>
          </w:tcPr>
          <w:p w14:paraId="59929BCC"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29D1FDB" w14:textId="77777777" w:rsidR="004742D9" w:rsidRDefault="004742D9" w:rsidP="004742D9">
      <w:pPr>
        <w:rPr>
          <w:rFonts w:ascii="Arial" w:hAnsi="Arial" w:cs="Arial"/>
          <w:iCs/>
          <w:sz w:val="18"/>
          <w:szCs w:val="18"/>
        </w:rPr>
      </w:pPr>
    </w:p>
    <w:p w14:paraId="00DBD2C1" w14:textId="77777777" w:rsidR="004742D9" w:rsidRPr="001563D0" w:rsidRDefault="004742D9" w:rsidP="004742D9">
      <w:pPr>
        <w:rPr>
          <w:rFonts w:ascii="Arial" w:hAnsi="Arial" w:cs="Arial"/>
          <w:iCs/>
          <w:sz w:val="18"/>
          <w:szCs w:val="18"/>
        </w:rPr>
      </w:pPr>
      <w:r w:rsidRPr="001563D0">
        <w:rPr>
          <w:rFonts w:ascii="Arial" w:hAnsi="Arial" w:cs="Arial"/>
          <w:iCs/>
          <w:sz w:val="18"/>
          <w:szCs w:val="18"/>
        </w:rPr>
        <w:t>MIN</w:t>
      </w:r>
      <w:r>
        <w:rPr>
          <w:rFonts w:ascii="Arial" w:hAnsi="Arial" w:cs="Arial"/>
          <w:iCs/>
          <w:sz w:val="18"/>
          <w:szCs w:val="18"/>
        </w:rPr>
        <w:t>ARM / EMA / PFAT</w:t>
      </w:r>
    </w:p>
    <w:p w14:paraId="0C30E074" w14:textId="77777777" w:rsidR="004742D9" w:rsidRPr="001563D0" w:rsidRDefault="004742D9" w:rsidP="004742D9">
      <w:pPr>
        <w:rPr>
          <w:rFonts w:ascii="Arial" w:hAnsi="Arial" w:cs="Arial"/>
          <w:iCs/>
          <w:sz w:val="18"/>
          <w:szCs w:val="18"/>
        </w:rPr>
      </w:pPr>
    </w:p>
    <w:p w14:paraId="4A1F674E" w14:textId="77777777" w:rsidR="004742D9" w:rsidRDefault="004742D9" w:rsidP="004742D9">
      <w:pPr>
        <w:pStyle w:val="En-tte"/>
        <w:tabs>
          <w:tab w:val="clear" w:pos="4536"/>
          <w:tab w:val="clear" w:pos="9072"/>
        </w:tabs>
        <w:rPr>
          <w:rFonts w:ascii="Arial" w:hAnsi="Arial" w:cs="Arial"/>
          <w:iCs/>
          <w:sz w:val="18"/>
          <w:szCs w:val="18"/>
        </w:rPr>
      </w:pPr>
      <w:r>
        <w:rPr>
          <w:rFonts w:ascii="Arial" w:hAnsi="Arial" w:cs="Arial"/>
          <w:iCs/>
          <w:sz w:val="18"/>
          <w:szCs w:val="18"/>
        </w:rPr>
        <w:t>Plate-Forme Affrètement et Transport</w:t>
      </w:r>
    </w:p>
    <w:p w14:paraId="31CB0446" w14:textId="77777777" w:rsidR="004742D9" w:rsidRDefault="004742D9" w:rsidP="004742D9">
      <w:pPr>
        <w:pStyle w:val="En-tte"/>
        <w:tabs>
          <w:tab w:val="clear" w:pos="4536"/>
          <w:tab w:val="clear" w:pos="9072"/>
        </w:tabs>
        <w:rPr>
          <w:rFonts w:ascii="Arial" w:hAnsi="Arial" w:cs="Arial"/>
          <w:iCs/>
          <w:sz w:val="18"/>
          <w:szCs w:val="18"/>
        </w:rPr>
      </w:pPr>
      <w:r>
        <w:rPr>
          <w:rFonts w:ascii="Arial" w:hAnsi="Arial" w:cs="Arial"/>
          <w:iCs/>
          <w:sz w:val="18"/>
          <w:szCs w:val="18"/>
        </w:rPr>
        <w:t>Division Achats</w:t>
      </w:r>
    </w:p>
    <w:p w14:paraId="546FC6FF" w14:textId="77777777" w:rsidR="004742D9" w:rsidRPr="001563D0" w:rsidRDefault="004742D9" w:rsidP="004742D9">
      <w:pPr>
        <w:pStyle w:val="En-tte"/>
        <w:tabs>
          <w:tab w:val="clear" w:pos="4536"/>
          <w:tab w:val="clear" w:pos="9072"/>
        </w:tabs>
        <w:rPr>
          <w:rFonts w:ascii="Arial" w:hAnsi="Arial" w:cs="Arial"/>
          <w:iCs/>
          <w:sz w:val="18"/>
          <w:szCs w:val="18"/>
        </w:rPr>
      </w:pPr>
      <w:r>
        <w:rPr>
          <w:rFonts w:ascii="Arial" w:hAnsi="Arial" w:cs="Arial"/>
          <w:iCs/>
          <w:sz w:val="18"/>
          <w:szCs w:val="18"/>
        </w:rPr>
        <w:t>Bureau Achats Transport</w:t>
      </w:r>
    </w:p>
    <w:p w14:paraId="5F320F1C" w14:textId="77777777" w:rsidR="004742D9" w:rsidRPr="001563D0" w:rsidRDefault="004742D9" w:rsidP="004742D9">
      <w:pPr>
        <w:pStyle w:val="En-tte"/>
        <w:tabs>
          <w:tab w:val="clear" w:pos="4536"/>
          <w:tab w:val="clear" w:pos="9072"/>
        </w:tabs>
        <w:rPr>
          <w:rFonts w:ascii="Arial" w:hAnsi="Arial" w:cs="Arial"/>
          <w:iCs/>
          <w:sz w:val="18"/>
          <w:szCs w:val="18"/>
        </w:rPr>
      </w:pPr>
      <w:r w:rsidRPr="001563D0">
        <w:rPr>
          <w:rFonts w:ascii="Arial" w:hAnsi="Arial" w:cs="Arial"/>
          <w:iCs/>
          <w:sz w:val="18"/>
          <w:szCs w:val="18"/>
        </w:rPr>
        <w:t>Base Aérienne 107</w:t>
      </w:r>
    </w:p>
    <w:p w14:paraId="1E7A8349" w14:textId="77777777" w:rsidR="004742D9" w:rsidRPr="001563D0" w:rsidRDefault="004742D9" w:rsidP="004742D9">
      <w:pPr>
        <w:pStyle w:val="En-tte"/>
        <w:tabs>
          <w:tab w:val="clear" w:pos="4536"/>
          <w:tab w:val="clear" w:pos="9072"/>
        </w:tabs>
        <w:rPr>
          <w:rFonts w:ascii="Arial" w:hAnsi="Arial" w:cs="Arial"/>
          <w:iCs/>
          <w:sz w:val="18"/>
          <w:szCs w:val="18"/>
        </w:rPr>
      </w:pPr>
      <w:r w:rsidRPr="001563D0">
        <w:rPr>
          <w:rFonts w:ascii="Arial" w:hAnsi="Arial" w:cs="Arial"/>
          <w:iCs/>
          <w:sz w:val="18"/>
          <w:szCs w:val="18"/>
        </w:rPr>
        <w:t>Zone Aéronautique</w:t>
      </w:r>
    </w:p>
    <w:p w14:paraId="5D0B4063" w14:textId="77777777" w:rsidR="004742D9" w:rsidRPr="008A0DD0" w:rsidRDefault="004742D9" w:rsidP="004742D9">
      <w:pPr>
        <w:pStyle w:val="En-tte"/>
        <w:tabs>
          <w:tab w:val="clear" w:pos="4536"/>
          <w:tab w:val="clear" w:pos="9072"/>
        </w:tabs>
        <w:rPr>
          <w:rFonts w:ascii="Arial" w:hAnsi="Arial" w:cs="Arial"/>
          <w:iCs/>
          <w:sz w:val="18"/>
          <w:szCs w:val="18"/>
        </w:rPr>
      </w:pPr>
      <w:r w:rsidRPr="008A0DD0">
        <w:rPr>
          <w:rFonts w:ascii="Arial" w:hAnsi="Arial" w:cs="Arial"/>
          <w:iCs/>
          <w:sz w:val="18"/>
          <w:szCs w:val="18"/>
        </w:rPr>
        <w:t>78140 VELIZY VILLACOUBLAY</w:t>
      </w:r>
    </w:p>
    <w:p w14:paraId="13B21100" w14:textId="77777777" w:rsidR="004742D9" w:rsidRPr="001563D0" w:rsidRDefault="004742D9" w:rsidP="004742D9">
      <w:pPr>
        <w:pStyle w:val="En-tte"/>
        <w:tabs>
          <w:tab w:val="clear" w:pos="4536"/>
          <w:tab w:val="clear" w:pos="9072"/>
        </w:tabs>
        <w:rPr>
          <w:rFonts w:ascii="Arial" w:hAnsi="Arial" w:cs="Arial"/>
          <w:iCs/>
          <w:sz w:val="18"/>
          <w:szCs w:val="18"/>
        </w:rPr>
      </w:pPr>
    </w:p>
    <w:p w14:paraId="3142EA38" w14:textId="77777777" w:rsidR="004742D9" w:rsidRPr="004E7718" w:rsidRDefault="004742D9" w:rsidP="004742D9">
      <w:pPr>
        <w:rPr>
          <w:rFonts w:ascii="Arial" w:hAnsi="Arial" w:cs="Arial"/>
          <w:iCs/>
          <w:sz w:val="18"/>
          <w:szCs w:val="18"/>
        </w:rPr>
      </w:pPr>
      <w:r w:rsidRPr="004E7718">
        <w:rPr>
          <w:rFonts w:ascii="Arial" w:hAnsi="Arial" w:cs="Arial"/>
          <w:iCs/>
          <w:sz w:val="18"/>
          <w:szCs w:val="18"/>
        </w:rPr>
        <w:t>Tél.</w:t>
      </w:r>
      <w:r>
        <w:rPr>
          <w:rFonts w:ascii="Arial" w:hAnsi="Arial" w:cs="Arial"/>
          <w:iCs/>
          <w:sz w:val="18"/>
          <w:szCs w:val="18"/>
        </w:rPr>
        <w:t> : 01 73 95 18 90</w:t>
      </w:r>
    </w:p>
    <w:p w14:paraId="6F20292D" w14:textId="46819CD9" w:rsidR="004742D9" w:rsidRDefault="004742D9" w:rsidP="004742D9">
      <w:pPr>
        <w:pStyle w:val="En-tte"/>
        <w:tabs>
          <w:tab w:val="clear" w:pos="4536"/>
          <w:tab w:val="clear" w:pos="9072"/>
        </w:tabs>
        <w:rPr>
          <w:rStyle w:val="Lienhypertexte"/>
          <w:rFonts w:ascii="Arial" w:hAnsi="Arial" w:cs="Arial"/>
          <w:sz w:val="18"/>
          <w:szCs w:val="22"/>
        </w:rPr>
      </w:pPr>
      <w:r w:rsidRPr="001563D0">
        <w:rPr>
          <w:rFonts w:ascii="Arial" w:hAnsi="Arial" w:cs="Arial"/>
          <w:iCs/>
          <w:sz w:val="18"/>
          <w:szCs w:val="18"/>
        </w:rPr>
        <w:t xml:space="preserve">Mèl : </w:t>
      </w:r>
      <w:hyperlink r:id="rId21" w:history="1">
        <w:r w:rsidRPr="00E80136">
          <w:rPr>
            <w:rStyle w:val="Lienhypertexte"/>
            <w:rFonts w:ascii="Arial" w:hAnsi="Arial" w:cs="Arial"/>
            <w:sz w:val="18"/>
            <w:szCs w:val="22"/>
          </w:rPr>
          <w:t>pfat-bat.redac.fct@intradef.gouv.fr</w:t>
        </w:r>
      </w:hyperlink>
    </w:p>
    <w:p w14:paraId="756B1276" w14:textId="694DCFB9" w:rsidR="005F0220" w:rsidRDefault="005F0220" w:rsidP="004742D9">
      <w:pPr>
        <w:pStyle w:val="En-tte"/>
        <w:tabs>
          <w:tab w:val="clear" w:pos="4536"/>
          <w:tab w:val="clear" w:pos="9072"/>
        </w:tabs>
        <w:rPr>
          <w:rStyle w:val="Lienhypertexte"/>
          <w:rFonts w:ascii="Arial" w:hAnsi="Arial" w:cs="Arial"/>
          <w:sz w:val="18"/>
          <w:szCs w:val="22"/>
        </w:rPr>
      </w:pPr>
    </w:p>
    <w:p w14:paraId="6926E72A" w14:textId="06FAE69B" w:rsidR="005F0220" w:rsidRDefault="005F0220" w:rsidP="004742D9">
      <w:pPr>
        <w:pStyle w:val="En-tte"/>
        <w:tabs>
          <w:tab w:val="clear" w:pos="4536"/>
          <w:tab w:val="clear" w:pos="9072"/>
        </w:tabs>
        <w:rPr>
          <w:rStyle w:val="Lienhypertexte"/>
          <w:rFonts w:ascii="Arial" w:hAnsi="Arial" w:cs="Arial"/>
          <w:sz w:val="18"/>
          <w:szCs w:val="22"/>
        </w:rPr>
      </w:pPr>
    </w:p>
    <w:p w14:paraId="626D6AB3" w14:textId="77777777" w:rsidR="005F0220" w:rsidRDefault="005F0220" w:rsidP="004742D9">
      <w:pPr>
        <w:pStyle w:val="En-tte"/>
        <w:tabs>
          <w:tab w:val="clear" w:pos="4536"/>
          <w:tab w:val="clear" w:pos="9072"/>
        </w:tabs>
        <w:rPr>
          <w:sz w:val="22"/>
          <w:szCs w:val="22"/>
        </w:rPr>
      </w:pPr>
    </w:p>
    <w:p w14:paraId="3FD8A473"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A2EE623" w14:textId="77777777">
        <w:tc>
          <w:tcPr>
            <w:tcW w:w="10331" w:type="dxa"/>
            <w:shd w:val="clear" w:color="auto" w:fill="66CCFF"/>
          </w:tcPr>
          <w:p w14:paraId="7529A86A"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43FC1D4" w14:textId="652007F7" w:rsidR="004742D9" w:rsidRDefault="004742D9" w:rsidP="004742D9">
      <w:pPr>
        <w:pStyle w:val="En-tte"/>
        <w:tabs>
          <w:tab w:val="clear" w:pos="4536"/>
          <w:tab w:val="clear" w:pos="9072"/>
        </w:tabs>
        <w:jc w:val="both"/>
        <w:rPr>
          <w:rFonts w:ascii="Arial" w:hAnsi="Arial" w:cs="Arial"/>
          <w:iCs/>
          <w:sz w:val="18"/>
          <w:szCs w:val="18"/>
        </w:rPr>
      </w:pPr>
    </w:p>
    <w:p w14:paraId="18DE74B6" w14:textId="77777777" w:rsidR="00A70F36" w:rsidRDefault="00A70F36" w:rsidP="004742D9">
      <w:pPr>
        <w:pStyle w:val="En-tte"/>
        <w:tabs>
          <w:tab w:val="clear" w:pos="4536"/>
          <w:tab w:val="clear" w:pos="9072"/>
        </w:tabs>
        <w:jc w:val="both"/>
        <w:rPr>
          <w:rFonts w:ascii="Arial" w:hAnsi="Arial" w:cs="Arial"/>
          <w:iCs/>
          <w:sz w:val="18"/>
          <w:szCs w:val="18"/>
        </w:rPr>
      </w:pPr>
      <w:bookmarkStart w:id="0" w:name="_GoBack"/>
      <w:bookmarkEnd w:id="0"/>
    </w:p>
    <w:p w14:paraId="011A700C" w14:textId="77777777" w:rsidR="00A70F36" w:rsidRPr="001C45F7" w:rsidRDefault="00A70F36" w:rsidP="00A70F36">
      <w:pPr>
        <w:pStyle w:val="En-tte"/>
        <w:tabs>
          <w:tab w:val="clear" w:pos="4536"/>
          <w:tab w:val="clear" w:pos="9072"/>
        </w:tabs>
        <w:rPr>
          <w:rFonts w:ascii="Arial" w:hAnsi="Arial" w:cs="Arial"/>
          <w:b/>
          <w:iCs/>
          <w:sz w:val="18"/>
          <w:szCs w:val="18"/>
        </w:rPr>
      </w:pPr>
      <w:r w:rsidRPr="001C45F7">
        <w:rPr>
          <w:rFonts w:ascii="Arial" w:hAnsi="Arial" w:cs="Arial"/>
          <w:b/>
          <w:iCs/>
          <w:sz w:val="18"/>
          <w:szCs w:val="18"/>
        </w:rPr>
        <w:t>Transport de fret par voie maritime commerciale, comprenant le pré et le post acheminement en métropole, sur l’ensemble des mers et des océans mondiaux au profit ou sous couvert du MINARM.</w:t>
      </w:r>
    </w:p>
    <w:p w14:paraId="4FD5B891" w14:textId="618483F7" w:rsidR="00472B25" w:rsidRDefault="00472B25">
      <w:pPr>
        <w:rPr>
          <w:rFonts w:ascii="Arial" w:hAnsi="Arial" w:cs="Arial"/>
          <w:bCs/>
          <w:sz w:val="16"/>
          <w:szCs w:val="16"/>
        </w:rPr>
      </w:pPr>
    </w:p>
    <w:p w14:paraId="33C7789E" w14:textId="79A97700" w:rsidR="00A70F36" w:rsidRDefault="00A70F36">
      <w:pPr>
        <w:rPr>
          <w:rFonts w:ascii="Arial" w:hAnsi="Arial" w:cs="Arial"/>
          <w:bCs/>
          <w:sz w:val="16"/>
          <w:szCs w:val="16"/>
        </w:rPr>
      </w:pPr>
    </w:p>
    <w:p w14:paraId="75472D0A" w14:textId="77777777" w:rsidR="00A70F36" w:rsidRPr="008C2177" w:rsidRDefault="00A70F36">
      <w:pPr>
        <w:rPr>
          <w:rFonts w:ascii="Arial" w:hAnsi="Arial" w:cs="Arial"/>
          <w:bCs/>
          <w:sz w:val="16"/>
          <w:szCs w:val="16"/>
        </w:rPr>
      </w:pPr>
    </w:p>
    <w:p w14:paraId="5516762E" w14:textId="77777777" w:rsidR="00472B25" w:rsidRDefault="00472B25">
      <w:pPr>
        <w:rPr>
          <w:rFonts w:ascii="Arial" w:hAnsi="Arial" w:cs="Arial"/>
          <w:bCs/>
        </w:rPr>
      </w:pPr>
    </w:p>
    <w:p w14:paraId="7929F350" w14:textId="588F09F8" w:rsidR="009A394A" w:rsidRDefault="009A394A">
      <w:pPr>
        <w:jc w:val="both"/>
        <w:rPr>
          <w:rFonts w:ascii="Arial" w:hAnsi="Arial" w:cs="Arial"/>
          <w:bCs/>
        </w:rPr>
      </w:pPr>
    </w:p>
    <w:p w14:paraId="59682F5C" w14:textId="77777777" w:rsidR="003C1C59" w:rsidRDefault="003C1C5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6F2C6" w14:textId="77777777">
        <w:tc>
          <w:tcPr>
            <w:tcW w:w="10331" w:type="dxa"/>
            <w:shd w:val="clear" w:color="auto" w:fill="66CCFF"/>
          </w:tcPr>
          <w:p w14:paraId="0CEDBA76"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66C485B" w14:textId="77777777" w:rsidR="00472B25" w:rsidRDefault="00472B25">
      <w:pPr>
        <w:pStyle w:val="Titre9"/>
        <w:numPr>
          <w:ilvl w:val="0"/>
          <w:numId w:val="0"/>
        </w:numPr>
        <w:rPr>
          <w:i w:val="0"/>
          <w:sz w:val="20"/>
        </w:rPr>
      </w:pPr>
    </w:p>
    <w:p w14:paraId="6320AE4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7CA2D0F" w14:textId="77777777" w:rsidR="00472B25" w:rsidRDefault="00472B25">
      <w:pPr>
        <w:pStyle w:val="Titre9"/>
        <w:tabs>
          <w:tab w:val="num" w:pos="0"/>
        </w:tabs>
        <w:ind w:left="0"/>
        <w:jc w:val="both"/>
        <w:rPr>
          <w:i w:val="0"/>
          <w:iCs w:val="0"/>
          <w:sz w:val="20"/>
          <w:szCs w:val="20"/>
        </w:rPr>
      </w:pPr>
    </w:p>
    <w:p w14:paraId="222F87C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2"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794D97" w14:textId="77777777" w:rsidR="00472B25" w:rsidRDefault="00472B25">
      <w:pPr>
        <w:jc w:val="both"/>
        <w:rPr>
          <w:rFonts w:ascii="Arial" w:hAnsi="Arial" w:cs="Arial"/>
          <w:b/>
          <w:bCs/>
        </w:rPr>
      </w:pPr>
    </w:p>
    <w:p w14:paraId="0CA2615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C7D0505" w14:textId="77777777" w:rsidR="003C025D" w:rsidRDefault="003C025D" w:rsidP="003C025D"/>
    <w:p w14:paraId="7336766B" w14:textId="77777777" w:rsidR="003C025D" w:rsidRPr="00025EC9" w:rsidRDefault="003C025D" w:rsidP="003C025D"/>
    <w:p w14:paraId="0B69CC6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4D343B0" w14:textId="77777777" w:rsidR="003C025D" w:rsidRDefault="003C025D" w:rsidP="003C025D"/>
    <w:p w14:paraId="67D8A096" w14:textId="77777777" w:rsidR="003C025D" w:rsidRPr="00025EC9" w:rsidRDefault="003C025D" w:rsidP="003C025D"/>
    <w:p w14:paraId="7C9578D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D492ACB" w14:textId="77777777" w:rsidR="003C025D" w:rsidRDefault="003C025D" w:rsidP="003C025D"/>
    <w:p w14:paraId="4AFB7634" w14:textId="77777777" w:rsidR="003C025D" w:rsidRPr="00025EC9" w:rsidRDefault="003C025D" w:rsidP="003C025D"/>
    <w:p w14:paraId="2BF2752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0F85C904" w14:textId="77777777" w:rsidR="003C025D" w:rsidRDefault="003C025D" w:rsidP="003C025D"/>
    <w:p w14:paraId="1A7D627E" w14:textId="77777777" w:rsidR="003C025D" w:rsidRDefault="003C025D" w:rsidP="003C025D"/>
    <w:p w14:paraId="57382C8D"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3" w:history="1">
        <w:r w:rsidRPr="002347A4">
          <w:rPr>
            <w:rStyle w:val="Lienhypertexte"/>
            <w:sz w:val="20"/>
            <w:szCs w:val="20"/>
          </w:rPr>
          <w:t>ICD</w:t>
        </w:r>
      </w:hyperlink>
      <w:r>
        <w:rPr>
          <w:sz w:val="20"/>
          <w:szCs w:val="20"/>
        </w:rPr>
        <w:t> </w:t>
      </w:r>
      <w:r w:rsidRPr="000E2FF3">
        <w:rPr>
          <w:sz w:val="20"/>
          <w:szCs w:val="20"/>
        </w:rPr>
        <w:t>:</w:t>
      </w:r>
    </w:p>
    <w:p w14:paraId="21120094" w14:textId="77777777" w:rsidR="003C025D" w:rsidRDefault="003C025D" w:rsidP="003C025D"/>
    <w:p w14:paraId="4AAD020F" w14:textId="77777777" w:rsidR="003C025D" w:rsidRPr="00025EC9" w:rsidRDefault="003C025D" w:rsidP="003C025D"/>
    <w:p w14:paraId="6A34E08C"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99758AB" w14:textId="77777777" w:rsidR="00472B25" w:rsidRDefault="00472B25">
      <w:pPr>
        <w:jc w:val="both"/>
        <w:rPr>
          <w:rFonts w:ascii="Arial" w:hAnsi="Arial" w:cs="Arial"/>
          <w:b/>
          <w:bCs/>
        </w:rPr>
      </w:pPr>
    </w:p>
    <w:p w14:paraId="0E314AA0" w14:textId="77777777" w:rsidR="00472B25" w:rsidRDefault="00472B25">
      <w:pPr>
        <w:jc w:val="both"/>
        <w:rPr>
          <w:rFonts w:ascii="Arial" w:hAnsi="Arial" w:cs="Arial"/>
          <w:b/>
          <w:bCs/>
        </w:rPr>
      </w:pPr>
    </w:p>
    <w:p w14:paraId="14089FF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6" w:history="1">
        <w:r w:rsidRPr="00025EC9">
          <w:rPr>
            <w:rStyle w:val="Lienhypertexte"/>
            <w:rFonts w:ascii="Arial" w:hAnsi="Arial" w:cs="Arial"/>
            <w:color w:val="0070C0"/>
          </w:rPr>
          <w:t>Art. R. 2151-13</w:t>
        </w:r>
      </w:hyperlink>
      <w:r>
        <w:rPr>
          <w:rFonts w:ascii="Arial" w:hAnsi="Arial" w:cs="Arial"/>
        </w:rPr>
        <w:t xml:space="preserve"> et </w:t>
      </w:r>
      <w:hyperlink r:id="rId27" w:history="1">
        <w:r w:rsidRPr="00052C0B">
          <w:rPr>
            <w:rStyle w:val="Lienhypertexte"/>
            <w:rFonts w:ascii="Arial" w:hAnsi="Arial" w:cs="Arial"/>
          </w:rPr>
          <w:t>R. 2351-12</w:t>
        </w:r>
      </w:hyperlink>
      <w:r>
        <w:rPr>
          <w:rFonts w:ascii="Arial" w:hAnsi="Arial" w:cs="Arial"/>
        </w:rPr>
        <w:t xml:space="preserve"> du code de la commande publique) ?</w:t>
      </w:r>
    </w:p>
    <w:p w14:paraId="29EC7C6D" w14:textId="77777777" w:rsidR="00472B25" w:rsidRDefault="00472B25">
      <w:pPr>
        <w:jc w:val="both"/>
        <w:rPr>
          <w:rFonts w:ascii="Arial" w:hAnsi="Arial" w:cs="Arial"/>
        </w:rPr>
      </w:pPr>
    </w:p>
    <w:p w14:paraId="706E2AF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70F36">
        <w:fldChar w:fldCharType="separate"/>
      </w:r>
      <w:r>
        <w:fldChar w:fldCharType="end"/>
      </w:r>
      <w:r>
        <w:rPr>
          <w:rFonts w:ascii="Arial" w:hAnsi="Arial" w:cs="Arial"/>
          <w:bCs/>
        </w:rPr>
        <w:t xml:space="preserve"> </w:t>
      </w:r>
      <w:r>
        <w:rPr>
          <w:rFonts w:ascii="Arial" w:hAnsi="Arial" w:cs="Arial"/>
        </w:rPr>
        <w:t>Oui</w:t>
      </w:r>
    </w:p>
    <w:p w14:paraId="4D72A5D0" w14:textId="77777777" w:rsidR="00427375" w:rsidRDefault="00427375" w:rsidP="00427375">
      <w:pPr>
        <w:ind w:left="567"/>
        <w:jc w:val="both"/>
        <w:rPr>
          <w:rFonts w:ascii="Arial" w:hAnsi="Arial" w:cs="Arial"/>
        </w:rPr>
      </w:pPr>
    </w:p>
    <w:p w14:paraId="424FE80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70F36">
        <w:fldChar w:fldCharType="separate"/>
      </w:r>
      <w:r>
        <w:fldChar w:fldCharType="end"/>
      </w:r>
      <w:r>
        <w:rPr>
          <w:rFonts w:ascii="Arial" w:hAnsi="Arial" w:cs="Arial"/>
          <w:bCs/>
        </w:rPr>
        <w:t xml:space="preserve"> </w:t>
      </w:r>
      <w:r>
        <w:rPr>
          <w:rFonts w:ascii="Arial" w:hAnsi="Arial" w:cs="Arial"/>
        </w:rPr>
        <w:t>Non.</w:t>
      </w:r>
    </w:p>
    <w:p w14:paraId="0E84B7EC"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1490A3BE"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8"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9"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BE65CAF"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1"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1F7E62F1"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5E477B9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EA68853"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5C8AAA5"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710A7363" w14:textId="77777777" w:rsidTr="003C1C59">
        <w:tblPrEx>
          <w:tblCellMar>
            <w:left w:w="108" w:type="dxa"/>
            <w:right w:w="108" w:type="dxa"/>
          </w:tblCellMar>
        </w:tblPrEx>
        <w:trPr>
          <w:trHeight w:val="2552"/>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75E4A04"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70F36">
              <w:fldChar w:fldCharType="separate"/>
            </w:r>
            <w:r>
              <w:fldChar w:fldCharType="end"/>
            </w:r>
            <w:r>
              <w:rPr>
                <w:rFonts w:ascii="Arial" w:hAnsi="Arial" w:cs="Arial"/>
                <w:bCs/>
              </w:rPr>
              <w:t xml:space="preserve"> </w:t>
            </w:r>
            <w:r>
              <w:rPr>
                <w:rFonts w:ascii="Arial" w:hAnsi="Arial" w:cs="Arial"/>
              </w:rPr>
              <w:t>Entreprise adaptée</w:t>
            </w:r>
          </w:p>
          <w:p w14:paraId="774A71B0"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2"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DF85F0D"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636824"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C9EEEA4"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835E0F3" w14:textId="77777777" w:rsidR="006F6740" w:rsidRDefault="006F6740">
            <w:pPr>
              <w:ind w:left="170" w:right="170"/>
              <w:jc w:val="both"/>
              <w:rPr>
                <w:rFonts w:ascii="Arial" w:hAnsi="Arial" w:cs="Arial"/>
                <w:sz w:val="16"/>
                <w:szCs w:val="16"/>
              </w:rPr>
            </w:pPr>
          </w:p>
          <w:p w14:paraId="160375D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DCB747F" w14:textId="77777777" w:rsidR="006F6740" w:rsidRDefault="006F6740">
            <w:pPr>
              <w:ind w:left="170" w:right="170"/>
              <w:jc w:val="both"/>
              <w:rPr>
                <w:rFonts w:ascii="Arial" w:hAnsi="Arial" w:cs="Arial"/>
                <w:sz w:val="12"/>
                <w:szCs w:val="16"/>
              </w:rPr>
            </w:pPr>
          </w:p>
          <w:p w14:paraId="2140EE00" w14:textId="77777777" w:rsidR="00872C42" w:rsidRDefault="00872C42">
            <w:pPr>
              <w:ind w:left="170" w:right="170"/>
              <w:jc w:val="both"/>
              <w:rPr>
                <w:rFonts w:ascii="Arial" w:hAnsi="Arial" w:cs="Arial"/>
                <w:sz w:val="12"/>
                <w:szCs w:val="16"/>
              </w:rPr>
            </w:pPr>
          </w:p>
          <w:p w14:paraId="52F742E0" w14:textId="77777777" w:rsidR="00872C42" w:rsidRPr="00A70756" w:rsidRDefault="00872C42">
            <w:pPr>
              <w:ind w:left="170" w:right="170"/>
              <w:jc w:val="both"/>
              <w:rPr>
                <w:rFonts w:ascii="Arial" w:hAnsi="Arial" w:cs="Arial"/>
                <w:sz w:val="12"/>
                <w:szCs w:val="16"/>
              </w:rPr>
            </w:pPr>
          </w:p>
          <w:p w14:paraId="72CD732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C76899" w14:textId="77777777" w:rsidR="006F6740" w:rsidRDefault="006F6740" w:rsidP="003C1C59">
            <w:pPr>
              <w:ind w:right="170"/>
              <w:jc w:val="both"/>
              <w:rPr>
                <w:rFonts w:ascii="Arial" w:hAnsi="Arial" w:cs="Arial"/>
                <w:sz w:val="16"/>
                <w:szCs w:val="16"/>
              </w:rPr>
            </w:pPr>
          </w:p>
          <w:p w14:paraId="53048FB8" w14:textId="77777777" w:rsidR="006F6740" w:rsidRDefault="006F6740">
            <w:pPr>
              <w:snapToGrid w:val="0"/>
              <w:jc w:val="both"/>
              <w:rPr>
                <w:rFonts w:ascii="Arial" w:hAnsi="Arial" w:cs="Arial"/>
                <w:b/>
                <w:bCs/>
              </w:rPr>
            </w:pPr>
          </w:p>
        </w:tc>
      </w:tr>
      <w:tr w:rsidR="006F6740" w14:paraId="22F4B86D"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8F98C3C"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70F3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3"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885A998"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AC81738"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92F8182" w14:textId="77777777" w:rsidR="006F6740" w:rsidRDefault="006F6740">
            <w:pPr>
              <w:ind w:left="170" w:right="170"/>
              <w:jc w:val="both"/>
              <w:rPr>
                <w:rFonts w:ascii="Arial" w:hAnsi="Arial" w:cs="Arial"/>
                <w:sz w:val="16"/>
                <w:szCs w:val="16"/>
              </w:rPr>
            </w:pPr>
          </w:p>
          <w:p w14:paraId="7E881A9C"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671D054"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751F186" w14:textId="77777777" w:rsidR="006F6740" w:rsidRPr="006F6740" w:rsidRDefault="006F6740" w:rsidP="006F6740">
            <w:pPr>
              <w:ind w:left="170" w:right="170"/>
              <w:jc w:val="both"/>
              <w:rPr>
                <w:rFonts w:ascii="Arial" w:hAnsi="Arial" w:cs="Arial"/>
                <w:sz w:val="16"/>
                <w:szCs w:val="16"/>
              </w:rPr>
            </w:pPr>
          </w:p>
          <w:p w14:paraId="3DAB4E5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FE91CF8" w14:textId="77777777" w:rsidR="006F6740" w:rsidRDefault="006F6740" w:rsidP="006F6740">
            <w:pPr>
              <w:ind w:left="170" w:right="170"/>
              <w:jc w:val="both"/>
              <w:rPr>
                <w:rFonts w:ascii="Arial" w:hAnsi="Arial" w:cs="Arial"/>
                <w:sz w:val="12"/>
                <w:szCs w:val="16"/>
              </w:rPr>
            </w:pPr>
          </w:p>
          <w:p w14:paraId="5D094D3A" w14:textId="77777777" w:rsidR="00872C42" w:rsidRDefault="00872C42" w:rsidP="006F6740">
            <w:pPr>
              <w:ind w:left="170" w:right="170"/>
              <w:jc w:val="both"/>
              <w:rPr>
                <w:rFonts w:ascii="Arial" w:hAnsi="Arial" w:cs="Arial"/>
                <w:sz w:val="12"/>
                <w:szCs w:val="16"/>
              </w:rPr>
            </w:pPr>
          </w:p>
          <w:p w14:paraId="48E4A314" w14:textId="77777777" w:rsidR="00872C42" w:rsidRPr="00A70756" w:rsidRDefault="00872C42" w:rsidP="006F6740">
            <w:pPr>
              <w:ind w:left="170" w:right="170"/>
              <w:jc w:val="both"/>
              <w:rPr>
                <w:rFonts w:ascii="Arial" w:hAnsi="Arial" w:cs="Arial"/>
                <w:sz w:val="12"/>
                <w:szCs w:val="16"/>
              </w:rPr>
            </w:pPr>
          </w:p>
          <w:p w14:paraId="06511D8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0E63654" w14:textId="77777777" w:rsidR="006F6740" w:rsidRDefault="006F6740" w:rsidP="006F6740">
            <w:pPr>
              <w:ind w:left="170" w:right="170"/>
              <w:jc w:val="both"/>
              <w:rPr>
                <w:rFonts w:ascii="Arial" w:hAnsi="Arial" w:cs="Arial"/>
                <w:sz w:val="16"/>
                <w:szCs w:val="16"/>
              </w:rPr>
            </w:pPr>
          </w:p>
          <w:p w14:paraId="4ABF2B80" w14:textId="77777777" w:rsidR="006F6740" w:rsidRDefault="006F6740">
            <w:pPr>
              <w:snapToGrid w:val="0"/>
              <w:jc w:val="both"/>
              <w:rPr>
                <w:rFonts w:ascii="Arial" w:hAnsi="Arial" w:cs="Arial"/>
                <w:b/>
                <w:bCs/>
              </w:rPr>
            </w:pPr>
          </w:p>
        </w:tc>
      </w:tr>
      <w:tr w:rsidR="006F6740" w14:paraId="0DC75E3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153E8CB"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70F36">
              <w:fldChar w:fldCharType="separate"/>
            </w:r>
            <w:r>
              <w:fldChar w:fldCharType="end"/>
            </w:r>
            <w:r>
              <w:t xml:space="preserve"> </w:t>
            </w:r>
            <w:r>
              <w:rPr>
                <w:rFonts w:ascii="Arial" w:hAnsi="Arial" w:cs="Arial"/>
              </w:rPr>
              <w:t>Structures d’insertion par l’activité économique (</w:t>
            </w:r>
            <w:hyperlink r:id="rId3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B167A4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85CE688"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F04BDDB"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3F45B38" w14:textId="77777777" w:rsidR="006F6740" w:rsidRDefault="006F6740" w:rsidP="00A70756">
            <w:pPr>
              <w:ind w:left="170" w:right="170"/>
              <w:jc w:val="both"/>
              <w:rPr>
                <w:rFonts w:ascii="Arial" w:hAnsi="Arial" w:cs="Arial"/>
                <w:sz w:val="16"/>
                <w:szCs w:val="16"/>
              </w:rPr>
            </w:pPr>
          </w:p>
          <w:p w14:paraId="405C32F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C1BC303" w14:textId="77777777" w:rsidR="006F6740" w:rsidRDefault="006F6740" w:rsidP="00A70756">
            <w:pPr>
              <w:ind w:left="170" w:right="170"/>
              <w:jc w:val="both"/>
              <w:rPr>
                <w:rFonts w:ascii="Arial" w:hAnsi="Arial" w:cs="Arial"/>
                <w:sz w:val="12"/>
                <w:szCs w:val="16"/>
              </w:rPr>
            </w:pPr>
          </w:p>
          <w:p w14:paraId="4015140B" w14:textId="77777777" w:rsidR="00872C42" w:rsidRDefault="00872C42" w:rsidP="00A70756">
            <w:pPr>
              <w:ind w:left="170" w:right="170"/>
              <w:jc w:val="both"/>
              <w:rPr>
                <w:rFonts w:ascii="Arial" w:hAnsi="Arial" w:cs="Arial"/>
                <w:sz w:val="12"/>
                <w:szCs w:val="16"/>
              </w:rPr>
            </w:pPr>
          </w:p>
          <w:p w14:paraId="03AECE8E" w14:textId="77777777" w:rsidR="00872C42" w:rsidRPr="00A70756" w:rsidRDefault="00872C42" w:rsidP="00A70756">
            <w:pPr>
              <w:ind w:left="170" w:right="170"/>
              <w:jc w:val="both"/>
              <w:rPr>
                <w:rFonts w:ascii="Arial" w:hAnsi="Arial" w:cs="Arial"/>
                <w:sz w:val="12"/>
                <w:szCs w:val="16"/>
              </w:rPr>
            </w:pPr>
          </w:p>
          <w:p w14:paraId="6436C7E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4A07444" w14:textId="77777777" w:rsidR="006F6740" w:rsidRPr="00A70756" w:rsidRDefault="006F6740" w:rsidP="006F6740">
            <w:pPr>
              <w:ind w:left="170" w:right="170"/>
              <w:jc w:val="both"/>
              <w:rPr>
                <w:rFonts w:ascii="Arial" w:hAnsi="Arial" w:cs="Arial"/>
                <w:sz w:val="12"/>
                <w:szCs w:val="16"/>
              </w:rPr>
            </w:pPr>
          </w:p>
          <w:p w14:paraId="3A990BC7" w14:textId="77777777" w:rsidR="006F6740" w:rsidRDefault="006F6740" w:rsidP="006F6740">
            <w:pPr>
              <w:ind w:left="170" w:right="170"/>
              <w:jc w:val="both"/>
              <w:rPr>
                <w:rFonts w:ascii="Arial" w:hAnsi="Arial" w:cs="Arial"/>
                <w:sz w:val="16"/>
                <w:szCs w:val="16"/>
              </w:rPr>
            </w:pPr>
          </w:p>
          <w:p w14:paraId="1C65982D" w14:textId="77777777" w:rsidR="006F6740" w:rsidRDefault="006F6740" w:rsidP="00224E9C">
            <w:pPr>
              <w:snapToGrid w:val="0"/>
              <w:jc w:val="both"/>
              <w:rPr>
                <w:rFonts w:ascii="Arial" w:hAnsi="Arial" w:cs="Arial"/>
                <w:sz w:val="16"/>
                <w:szCs w:val="16"/>
              </w:rPr>
            </w:pPr>
          </w:p>
          <w:p w14:paraId="008BC9BF" w14:textId="77777777" w:rsidR="00872C42" w:rsidRDefault="00872C42" w:rsidP="00224E9C">
            <w:pPr>
              <w:snapToGrid w:val="0"/>
              <w:jc w:val="both"/>
              <w:rPr>
                <w:rFonts w:ascii="Arial" w:hAnsi="Arial" w:cs="Arial"/>
                <w:b/>
                <w:bCs/>
              </w:rPr>
            </w:pPr>
          </w:p>
        </w:tc>
      </w:tr>
      <w:tr w:rsidR="006F6740" w14:paraId="1B4618E1" w14:textId="77777777" w:rsidTr="00C44540">
        <w:tblPrEx>
          <w:tblCellMar>
            <w:left w:w="108" w:type="dxa"/>
            <w:right w:w="108" w:type="dxa"/>
          </w:tblCellMar>
        </w:tblPrEx>
        <w:trPr>
          <w:trHeight w:val="1431"/>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476DFF7"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70F3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4F7AE69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8ED784D"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092CF5BF"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CDC56B6" w14:textId="77777777" w:rsidR="006F6740" w:rsidRDefault="006F6740" w:rsidP="006F6740">
            <w:pPr>
              <w:ind w:left="170" w:right="170"/>
              <w:jc w:val="both"/>
              <w:rPr>
                <w:rFonts w:ascii="Arial" w:hAnsi="Arial" w:cs="Arial"/>
                <w:sz w:val="16"/>
                <w:szCs w:val="16"/>
              </w:rPr>
            </w:pPr>
          </w:p>
          <w:p w14:paraId="4BF7520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A13463C" w14:textId="77777777" w:rsidR="006F6740" w:rsidRDefault="006F6740" w:rsidP="006F6740">
            <w:pPr>
              <w:ind w:left="170" w:right="170"/>
              <w:jc w:val="both"/>
              <w:rPr>
                <w:rFonts w:ascii="Arial" w:hAnsi="Arial" w:cs="Arial"/>
                <w:sz w:val="12"/>
                <w:szCs w:val="16"/>
              </w:rPr>
            </w:pPr>
          </w:p>
          <w:p w14:paraId="007A6EA0" w14:textId="77777777" w:rsidR="00872C42" w:rsidRDefault="00872C42" w:rsidP="006F6740">
            <w:pPr>
              <w:ind w:left="170" w:right="170"/>
              <w:jc w:val="both"/>
              <w:rPr>
                <w:rFonts w:ascii="Arial" w:hAnsi="Arial" w:cs="Arial"/>
                <w:sz w:val="12"/>
                <w:szCs w:val="16"/>
              </w:rPr>
            </w:pPr>
          </w:p>
          <w:p w14:paraId="73F2A925" w14:textId="77777777" w:rsidR="00872C42" w:rsidRPr="00A70756" w:rsidRDefault="00872C42" w:rsidP="006F6740">
            <w:pPr>
              <w:ind w:left="170" w:right="170"/>
              <w:jc w:val="both"/>
              <w:rPr>
                <w:rFonts w:ascii="Arial" w:hAnsi="Arial" w:cs="Arial"/>
                <w:sz w:val="12"/>
                <w:szCs w:val="16"/>
              </w:rPr>
            </w:pPr>
          </w:p>
          <w:p w14:paraId="3F4FD30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4605A3C" w14:textId="77777777" w:rsidR="006F6740" w:rsidRPr="00A70756" w:rsidRDefault="006F6740" w:rsidP="006F6740">
            <w:pPr>
              <w:ind w:left="170" w:right="170"/>
              <w:jc w:val="both"/>
              <w:rPr>
                <w:rFonts w:ascii="Arial" w:hAnsi="Arial" w:cs="Arial"/>
                <w:sz w:val="12"/>
                <w:szCs w:val="16"/>
              </w:rPr>
            </w:pPr>
          </w:p>
          <w:p w14:paraId="2F7298B3" w14:textId="77777777" w:rsidR="006F6740" w:rsidRDefault="006F6740" w:rsidP="006F6740">
            <w:pPr>
              <w:ind w:left="170" w:right="170"/>
              <w:jc w:val="both"/>
              <w:rPr>
                <w:rFonts w:ascii="Arial" w:hAnsi="Arial" w:cs="Arial"/>
                <w:sz w:val="16"/>
                <w:szCs w:val="16"/>
              </w:rPr>
            </w:pPr>
          </w:p>
          <w:p w14:paraId="5A58C9E4" w14:textId="77777777" w:rsidR="006F6740" w:rsidRDefault="006F6740">
            <w:pPr>
              <w:snapToGrid w:val="0"/>
              <w:jc w:val="both"/>
              <w:rPr>
                <w:rFonts w:ascii="Arial" w:hAnsi="Arial" w:cs="Arial"/>
                <w:b/>
                <w:bCs/>
              </w:rPr>
            </w:pPr>
          </w:p>
        </w:tc>
      </w:tr>
    </w:tbl>
    <w:p w14:paraId="6B353C8A" w14:textId="77777777" w:rsidR="002D13A0" w:rsidRDefault="002D13A0" w:rsidP="00D21AD8">
      <w:pPr>
        <w:tabs>
          <w:tab w:val="left" w:pos="-142"/>
          <w:tab w:val="left" w:pos="4111"/>
        </w:tabs>
        <w:rPr>
          <w:rFonts w:ascii="Arial" w:hAnsi="Arial" w:cs="Arial"/>
          <w:b/>
          <w:bCs/>
          <w:sz w:val="22"/>
          <w:szCs w:val="22"/>
        </w:rPr>
      </w:pPr>
    </w:p>
    <w:p w14:paraId="74605AF0" w14:textId="77777777" w:rsidR="002D13A0" w:rsidRDefault="002D13A0" w:rsidP="00D21AD8">
      <w:pPr>
        <w:tabs>
          <w:tab w:val="left" w:pos="-142"/>
          <w:tab w:val="left" w:pos="4111"/>
        </w:tabs>
        <w:rPr>
          <w:rFonts w:ascii="Arial" w:hAnsi="Arial" w:cs="Arial"/>
          <w:b/>
          <w:bCs/>
          <w:sz w:val="22"/>
          <w:szCs w:val="22"/>
        </w:rPr>
      </w:pPr>
    </w:p>
    <w:p w14:paraId="2F8D9D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D0C848" w14:textId="77777777" w:rsidR="00427375" w:rsidRDefault="00427375" w:rsidP="008C2177">
      <w:pPr>
        <w:tabs>
          <w:tab w:val="left" w:pos="-142"/>
          <w:tab w:val="left" w:pos="4111"/>
        </w:tabs>
        <w:jc w:val="both"/>
        <w:rPr>
          <w:rFonts w:ascii="Arial" w:hAnsi="Arial" w:cs="Arial"/>
          <w:b/>
          <w:bCs/>
          <w:sz w:val="22"/>
          <w:szCs w:val="22"/>
        </w:rPr>
      </w:pPr>
    </w:p>
    <w:p w14:paraId="72A06A30"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0F16B33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4E52D19"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700112B"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789F667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62B3795"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2FFF9E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12354FD"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3800C4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263091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C6140E7"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A03AD91"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0A2670BE" w14:textId="77777777" w:rsidR="00BD1236" w:rsidRPr="008C2177" w:rsidRDefault="00BD1236" w:rsidP="00171BF1">
      <w:pPr>
        <w:pStyle w:val="En-tte"/>
        <w:tabs>
          <w:tab w:val="left" w:pos="2160"/>
        </w:tabs>
        <w:ind w:left="284"/>
        <w:jc w:val="both"/>
        <w:rPr>
          <w:rFonts w:ascii="Arial" w:hAnsi="Arial" w:cs="Arial"/>
          <w:iCs/>
          <w:sz w:val="16"/>
          <w:szCs w:val="18"/>
        </w:rPr>
      </w:pPr>
    </w:p>
    <w:p w14:paraId="7FBFCD0F"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C2AC6CF" w14:textId="77777777" w:rsidR="00BD1236" w:rsidRPr="00171BF1" w:rsidRDefault="00BD1236" w:rsidP="00171BF1">
      <w:pPr>
        <w:pStyle w:val="En-tte"/>
        <w:ind w:left="993"/>
        <w:jc w:val="both"/>
        <w:rPr>
          <w:rFonts w:ascii="Arial" w:hAnsi="Arial" w:cs="Arial"/>
          <w:iCs/>
          <w:sz w:val="16"/>
          <w:szCs w:val="18"/>
        </w:rPr>
      </w:pPr>
    </w:p>
    <w:p w14:paraId="1019F7E7" w14:textId="77777777" w:rsidR="00BD1236" w:rsidRPr="00171BF1" w:rsidRDefault="00BD1236" w:rsidP="00171BF1">
      <w:pPr>
        <w:pStyle w:val="En-tte"/>
        <w:ind w:left="993"/>
        <w:jc w:val="both"/>
        <w:rPr>
          <w:rFonts w:ascii="Arial" w:hAnsi="Arial" w:cs="Arial"/>
          <w:iCs/>
          <w:sz w:val="16"/>
          <w:szCs w:val="18"/>
        </w:rPr>
      </w:pPr>
    </w:p>
    <w:p w14:paraId="4F48006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844650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2E5AAA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FD1412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9BC751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DE5C979"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6F3565"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C604913"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70F3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64E0083C"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1A8D7B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5675860"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E39EE55" w14:textId="77777777" w:rsidTr="005C765E">
        <w:tc>
          <w:tcPr>
            <w:tcW w:w="10344" w:type="dxa"/>
            <w:shd w:val="clear" w:color="auto" w:fill="66CCFF"/>
          </w:tcPr>
          <w:p w14:paraId="28B621C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F79316F" w14:textId="77777777" w:rsidR="00D21AD8" w:rsidRDefault="00D21AD8" w:rsidP="00D21AD8">
      <w:pPr>
        <w:tabs>
          <w:tab w:val="left" w:pos="-142"/>
          <w:tab w:val="left" w:pos="4111"/>
        </w:tabs>
        <w:rPr>
          <w:rFonts w:ascii="Arial" w:hAnsi="Arial" w:cs="Arial"/>
          <w:b/>
          <w:bCs/>
          <w:sz w:val="22"/>
          <w:szCs w:val="22"/>
        </w:rPr>
      </w:pPr>
    </w:p>
    <w:p w14:paraId="276A4139"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254EFA4"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F7A2870" w14:textId="77777777" w:rsidR="00472B25" w:rsidRDefault="00472B25">
      <w:pPr>
        <w:rPr>
          <w:rFonts w:ascii="Arial" w:hAnsi="Arial" w:cs="Arial"/>
        </w:rPr>
      </w:pPr>
    </w:p>
    <w:p w14:paraId="0C6E43EE"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D30C305" w14:textId="77777777" w:rsidR="00555AC1" w:rsidRDefault="00555AC1" w:rsidP="00171BF1">
      <w:pPr>
        <w:jc w:val="both"/>
        <w:rPr>
          <w:rFonts w:ascii="Arial" w:hAnsi="Arial" w:cs="Arial"/>
          <w:i/>
          <w:sz w:val="18"/>
        </w:rPr>
      </w:pPr>
    </w:p>
    <w:p w14:paraId="52B6948C" w14:textId="77777777" w:rsidR="00555AC1" w:rsidRDefault="00555AC1" w:rsidP="00171BF1">
      <w:pPr>
        <w:jc w:val="both"/>
        <w:rPr>
          <w:rFonts w:ascii="Arial" w:hAnsi="Arial" w:cs="Arial"/>
          <w:i/>
          <w:sz w:val="18"/>
        </w:rPr>
      </w:pPr>
    </w:p>
    <w:p w14:paraId="416D90E8" w14:textId="77777777" w:rsidR="00555AC1" w:rsidRDefault="00555AC1" w:rsidP="00171BF1">
      <w:pPr>
        <w:jc w:val="both"/>
        <w:rPr>
          <w:rFonts w:ascii="Arial" w:hAnsi="Arial" w:cs="Arial"/>
          <w:i/>
          <w:sz w:val="18"/>
        </w:rPr>
      </w:pPr>
    </w:p>
    <w:p w14:paraId="235CEA27" w14:textId="77777777" w:rsidR="00555AC1" w:rsidRDefault="00555AC1" w:rsidP="00171BF1">
      <w:pPr>
        <w:jc w:val="both"/>
        <w:rPr>
          <w:rFonts w:ascii="Arial" w:hAnsi="Arial" w:cs="Arial"/>
          <w:i/>
          <w:sz w:val="18"/>
        </w:rPr>
      </w:pPr>
    </w:p>
    <w:p w14:paraId="3E8F93CA" w14:textId="77777777" w:rsidR="00555AC1" w:rsidRDefault="00555AC1" w:rsidP="00171BF1">
      <w:pPr>
        <w:jc w:val="both"/>
        <w:rPr>
          <w:rFonts w:ascii="Arial" w:hAnsi="Arial" w:cs="Arial"/>
          <w:i/>
          <w:sz w:val="18"/>
        </w:rPr>
      </w:pPr>
    </w:p>
    <w:p w14:paraId="25257A03" w14:textId="77777777" w:rsidR="00555AC1" w:rsidRDefault="00555AC1" w:rsidP="00171BF1">
      <w:pPr>
        <w:jc w:val="both"/>
        <w:rPr>
          <w:rFonts w:ascii="Arial" w:hAnsi="Arial" w:cs="Arial"/>
          <w:i/>
          <w:sz w:val="18"/>
        </w:rPr>
      </w:pPr>
    </w:p>
    <w:p w14:paraId="29C67F76" w14:textId="77777777" w:rsidR="00555AC1" w:rsidRDefault="00555AC1" w:rsidP="00171BF1">
      <w:pPr>
        <w:jc w:val="both"/>
        <w:rPr>
          <w:rFonts w:ascii="Arial" w:hAnsi="Arial" w:cs="Arial"/>
          <w:i/>
          <w:sz w:val="18"/>
        </w:rPr>
      </w:pPr>
    </w:p>
    <w:p w14:paraId="3F149873"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42951AA" w14:textId="77777777" w:rsidR="00555AC1" w:rsidRDefault="00555AC1" w:rsidP="00171BF1">
      <w:pPr>
        <w:jc w:val="both"/>
        <w:rPr>
          <w:rFonts w:ascii="Arial" w:hAnsi="Arial" w:cs="Arial"/>
          <w:i/>
          <w:sz w:val="18"/>
        </w:rPr>
      </w:pPr>
    </w:p>
    <w:p w14:paraId="102EB117" w14:textId="77777777" w:rsidR="00555AC1" w:rsidRDefault="00555AC1" w:rsidP="00171BF1">
      <w:pPr>
        <w:jc w:val="both"/>
        <w:rPr>
          <w:rFonts w:ascii="Arial" w:hAnsi="Arial" w:cs="Arial"/>
          <w:i/>
          <w:sz w:val="18"/>
        </w:rPr>
      </w:pPr>
    </w:p>
    <w:p w14:paraId="6A4C7A06" w14:textId="77777777" w:rsidR="00555AC1" w:rsidRDefault="00555AC1" w:rsidP="00171BF1">
      <w:pPr>
        <w:jc w:val="both"/>
        <w:rPr>
          <w:rFonts w:ascii="Arial" w:hAnsi="Arial" w:cs="Arial"/>
          <w:i/>
          <w:sz w:val="18"/>
        </w:rPr>
      </w:pPr>
    </w:p>
    <w:p w14:paraId="12F21AA3" w14:textId="14501601" w:rsidR="00555AC1" w:rsidRDefault="00555AC1" w:rsidP="00171BF1">
      <w:pPr>
        <w:jc w:val="both"/>
        <w:rPr>
          <w:rFonts w:ascii="Arial" w:hAnsi="Arial" w:cs="Arial"/>
          <w:i/>
          <w:sz w:val="18"/>
        </w:rPr>
      </w:pPr>
    </w:p>
    <w:p w14:paraId="5F68DF68" w14:textId="7B6374B3" w:rsidR="005F0220" w:rsidRDefault="005F0220" w:rsidP="00171BF1">
      <w:pPr>
        <w:jc w:val="both"/>
        <w:rPr>
          <w:rFonts w:ascii="Arial" w:hAnsi="Arial" w:cs="Arial"/>
          <w:i/>
          <w:sz w:val="18"/>
        </w:rPr>
      </w:pPr>
    </w:p>
    <w:p w14:paraId="3180E8B2" w14:textId="168F88AC" w:rsidR="005F0220" w:rsidRDefault="005F0220" w:rsidP="00171BF1">
      <w:pPr>
        <w:jc w:val="both"/>
        <w:rPr>
          <w:rFonts w:ascii="Arial" w:hAnsi="Arial" w:cs="Arial"/>
          <w:i/>
          <w:sz w:val="18"/>
        </w:rPr>
      </w:pPr>
    </w:p>
    <w:p w14:paraId="1B7AF37F" w14:textId="77777777" w:rsidR="005F0220" w:rsidRDefault="005F0220" w:rsidP="00171BF1">
      <w:pPr>
        <w:jc w:val="both"/>
        <w:rPr>
          <w:rFonts w:ascii="Arial" w:hAnsi="Arial" w:cs="Arial"/>
          <w:i/>
          <w:sz w:val="18"/>
        </w:rPr>
      </w:pPr>
    </w:p>
    <w:p w14:paraId="6CF4AC9D" w14:textId="77777777" w:rsidR="00755416" w:rsidRDefault="00755416" w:rsidP="00663B7E">
      <w:pPr>
        <w:rPr>
          <w:rFonts w:ascii="Arial" w:hAnsi="Arial" w:cs="Arial"/>
          <w:i/>
          <w:sz w:val="18"/>
        </w:rPr>
      </w:pPr>
    </w:p>
    <w:p w14:paraId="018EF53B" w14:textId="77777777" w:rsidR="00555AC1" w:rsidRDefault="00555AC1" w:rsidP="00663B7E">
      <w:pPr>
        <w:rPr>
          <w:rFonts w:ascii="Arial" w:hAnsi="Arial" w:cs="Arial"/>
          <w:i/>
          <w:sz w:val="18"/>
        </w:rPr>
      </w:pPr>
    </w:p>
    <w:p w14:paraId="64628504"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295C73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7086957" w14:textId="77777777" w:rsidR="00663B7E" w:rsidRPr="00171BF1" w:rsidRDefault="00663B7E" w:rsidP="00171BF1">
      <w:pPr>
        <w:jc w:val="both"/>
        <w:rPr>
          <w:rFonts w:ascii="Arial" w:hAnsi="Arial" w:cs="Arial"/>
          <w:sz w:val="18"/>
        </w:rPr>
      </w:pPr>
    </w:p>
    <w:p w14:paraId="58BDF8B5"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AFB2A3F" w14:textId="77777777" w:rsidR="00663B7E" w:rsidRDefault="00663B7E" w:rsidP="00171BF1">
      <w:pPr>
        <w:ind w:left="284"/>
        <w:jc w:val="both"/>
        <w:rPr>
          <w:rFonts w:ascii="Arial" w:hAnsi="Arial" w:cs="Arial"/>
          <w:sz w:val="16"/>
        </w:rPr>
      </w:pPr>
    </w:p>
    <w:p w14:paraId="60907B57" w14:textId="77777777" w:rsidR="00717070" w:rsidRPr="00171BF1" w:rsidRDefault="00717070" w:rsidP="00171BF1">
      <w:pPr>
        <w:ind w:left="284"/>
        <w:jc w:val="both"/>
        <w:rPr>
          <w:rFonts w:ascii="Arial" w:hAnsi="Arial" w:cs="Arial"/>
          <w:sz w:val="16"/>
        </w:rPr>
      </w:pPr>
    </w:p>
    <w:p w14:paraId="21D8AB3F" w14:textId="77777777" w:rsidR="00663B7E" w:rsidRPr="00171BF1" w:rsidRDefault="00663B7E" w:rsidP="00171BF1">
      <w:pPr>
        <w:ind w:left="284"/>
        <w:jc w:val="both"/>
        <w:rPr>
          <w:rFonts w:ascii="Arial" w:hAnsi="Arial" w:cs="Arial"/>
          <w:sz w:val="16"/>
        </w:rPr>
      </w:pPr>
    </w:p>
    <w:p w14:paraId="102E6648"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F169C31" w14:textId="77777777" w:rsidR="00663B7E" w:rsidRPr="00171BF1" w:rsidRDefault="00663B7E" w:rsidP="00171BF1">
      <w:pPr>
        <w:ind w:left="284"/>
        <w:jc w:val="both"/>
        <w:rPr>
          <w:rFonts w:ascii="Arial" w:hAnsi="Arial" w:cs="Arial"/>
          <w:sz w:val="16"/>
        </w:rPr>
      </w:pPr>
    </w:p>
    <w:p w14:paraId="0172DAF2" w14:textId="77777777" w:rsidR="00663B7E" w:rsidRPr="00171BF1" w:rsidRDefault="00663B7E" w:rsidP="00171BF1">
      <w:pPr>
        <w:ind w:left="284"/>
        <w:jc w:val="both"/>
        <w:rPr>
          <w:rFonts w:ascii="Arial" w:hAnsi="Arial" w:cs="Arial"/>
          <w:sz w:val="16"/>
        </w:rPr>
      </w:pPr>
    </w:p>
    <w:p w14:paraId="2E4632E8" w14:textId="77777777" w:rsidR="00663B7E" w:rsidRDefault="00663B7E" w:rsidP="00171BF1">
      <w:pPr>
        <w:ind w:left="284"/>
        <w:jc w:val="both"/>
        <w:rPr>
          <w:rFonts w:ascii="Arial" w:hAnsi="Arial" w:cs="Arial"/>
          <w:sz w:val="16"/>
        </w:rPr>
      </w:pPr>
    </w:p>
    <w:p w14:paraId="561BC293" w14:textId="77777777" w:rsidR="00276942" w:rsidRPr="00171BF1" w:rsidRDefault="00276942" w:rsidP="00171BF1">
      <w:pPr>
        <w:ind w:left="284"/>
        <w:jc w:val="both"/>
        <w:rPr>
          <w:rFonts w:ascii="Arial" w:hAnsi="Arial" w:cs="Arial"/>
          <w:sz w:val="16"/>
        </w:rPr>
      </w:pPr>
    </w:p>
    <w:p w14:paraId="02047402" w14:textId="77777777" w:rsidR="00663B7E" w:rsidRDefault="00663B7E" w:rsidP="00171BF1">
      <w:pPr>
        <w:ind w:left="284"/>
        <w:jc w:val="both"/>
        <w:rPr>
          <w:rFonts w:ascii="Arial" w:hAnsi="Arial" w:cs="Arial"/>
          <w:sz w:val="16"/>
        </w:rPr>
      </w:pPr>
    </w:p>
    <w:p w14:paraId="7FE3306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E87E0E2" w14:textId="77777777" w:rsidTr="00261FC1">
        <w:tc>
          <w:tcPr>
            <w:tcW w:w="10331" w:type="dxa"/>
            <w:shd w:val="clear" w:color="auto" w:fill="66CCFF"/>
          </w:tcPr>
          <w:p w14:paraId="49C53B7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DCB19F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3AFE6B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4742D9">
        <w:rPr>
          <w:rFonts w:ascii="Arial" w:hAnsi="Arial" w:cs="Arial"/>
          <w:i/>
          <w:iCs/>
          <w:szCs w:val="18"/>
        </w:rPr>
        <w:t xml:space="preserve"> (cf. article 8.2 du RC)</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E337124" w14:textId="77777777" w:rsidR="00646B4F" w:rsidRPr="00171BF1" w:rsidRDefault="00646B4F" w:rsidP="00171BF1">
      <w:pPr>
        <w:ind w:left="284"/>
        <w:rPr>
          <w:rFonts w:ascii="Arial" w:hAnsi="Arial" w:cs="Arial"/>
        </w:rPr>
      </w:pPr>
    </w:p>
    <w:p w14:paraId="468870C8"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B5B887C"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E81CDA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190097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DC7DCF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775D00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DBB1E3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8EFBED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4BC9FE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34EEE8E" w14:textId="77777777" w:rsidR="00472B25" w:rsidRDefault="00472B25">
            <w:pPr>
              <w:tabs>
                <w:tab w:val="left" w:pos="864"/>
              </w:tabs>
              <w:snapToGrid w:val="0"/>
              <w:spacing w:before="120" w:after="120"/>
              <w:rPr>
                <w:rFonts w:ascii="Arial" w:hAnsi="Arial" w:cs="Arial"/>
                <w:sz w:val="16"/>
                <w:szCs w:val="16"/>
              </w:rPr>
            </w:pPr>
          </w:p>
          <w:p w14:paraId="462299AC"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86E3E6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85C532C" w14:textId="77777777" w:rsidR="00472B25" w:rsidRDefault="00472B25">
            <w:pPr>
              <w:tabs>
                <w:tab w:val="left" w:pos="864"/>
              </w:tabs>
              <w:snapToGrid w:val="0"/>
              <w:spacing w:before="120" w:after="120"/>
              <w:jc w:val="right"/>
              <w:rPr>
                <w:rFonts w:ascii="Arial" w:hAnsi="Arial" w:cs="Arial"/>
                <w:sz w:val="16"/>
                <w:szCs w:val="16"/>
              </w:rPr>
            </w:pPr>
          </w:p>
        </w:tc>
      </w:tr>
      <w:tr w:rsidR="00472B25" w14:paraId="518684B0" w14:textId="77777777">
        <w:trPr>
          <w:trHeight w:val="737"/>
        </w:trPr>
        <w:tc>
          <w:tcPr>
            <w:tcW w:w="2566" w:type="dxa"/>
            <w:tcBorders>
              <w:left w:val="single" w:sz="8" w:space="0" w:color="000000"/>
              <w:bottom w:val="single" w:sz="8" w:space="0" w:color="000000"/>
            </w:tcBorders>
            <w:shd w:val="clear" w:color="auto" w:fill="auto"/>
          </w:tcPr>
          <w:p w14:paraId="707806E7"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7ADC7D9" w14:textId="77777777" w:rsidR="00472B25" w:rsidRDefault="00472B25">
            <w:pPr>
              <w:tabs>
                <w:tab w:val="left" w:pos="864"/>
              </w:tabs>
              <w:snapToGrid w:val="0"/>
              <w:spacing w:before="120" w:after="120"/>
              <w:rPr>
                <w:rFonts w:ascii="Arial" w:hAnsi="Arial" w:cs="Arial"/>
                <w:sz w:val="16"/>
                <w:szCs w:val="16"/>
              </w:rPr>
            </w:pPr>
          </w:p>
          <w:p w14:paraId="70D8BA7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575E030" w14:textId="77777777" w:rsidR="00472B25" w:rsidRDefault="00472B25">
            <w:pPr>
              <w:tabs>
                <w:tab w:val="left" w:pos="864"/>
              </w:tabs>
              <w:snapToGrid w:val="0"/>
              <w:spacing w:before="120" w:after="120"/>
              <w:jc w:val="right"/>
              <w:rPr>
                <w:rFonts w:ascii="Arial" w:hAnsi="Arial" w:cs="Arial"/>
                <w:sz w:val="16"/>
                <w:szCs w:val="16"/>
              </w:rPr>
            </w:pPr>
          </w:p>
          <w:p w14:paraId="5626689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A86D920" w14:textId="77777777" w:rsidR="00472B25" w:rsidRDefault="00472B25">
            <w:pPr>
              <w:tabs>
                <w:tab w:val="left" w:pos="864"/>
              </w:tabs>
              <w:snapToGrid w:val="0"/>
              <w:spacing w:before="120" w:after="120"/>
              <w:jc w:val="right"/>
              <w:rPr>
                <w:rFonts w:ascii="Arial" w:hAnsi="Arial" w:cs="Arial"/>
                <w:sz w:val="16"/>
                <w:szCs w:val="16"/>
              </w:rPr>
            </w:pPr>
          </w:p>
          <w:p w14:paraId="42444E8E"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09D2B61" w14:textId="77777777" w:rsidR="00472B25" w:rsidRDefault="00472B25">
      <w:pPr>
        <w:tabs>
          <w:tab w:val="left" w:pos="864"/>
        </w:tabs>
        <w:jc w:val="both"/>
        <w:rPr>
          <w:rFonts w:ascii="Arial" w:hAnsi="Arial" w:cs="Arial"/>
        </w:rPr>
      </w:pPr>
    </w:p>
    <w:p w14:paraId="1896011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DB52C9E" w14:textId="77777777" w:rsidR="00646B4F" w:rsidRDefault="00646B4F">
      <w:pPr>
        <w:tabs>
          <w:tab w:val="left" w:pos="864"/>
        </w:tabs>
        <w:jc w:val="both"/>
        <w:rPr>
          <w:rFonts w:ascii="Arial" w:hAnsi="Arial" w:cs="Arial"/>
        </w:rPr>
      </w:pPr>
    </w:p>
    <w:p w14:paraId="3A7D9200" w14:textId="77777777" w:rsidR="00646B4F" w:rsidRDefault="00685900" w:rsidP="00171BF1">
      <w:pPr>
        <w:tabs>
          <w:tab w:val="left" w:pos="864"/>
        </w:tabs>
        <w:ind w:left="567"/>
        <w:jc w:val="both"/>
        <w:rPr>
          <w:rFonts w:ascii="Arial" w:hAnsi="Arial" w:cs="Arial"/>
        </w:rPr>
      </w:pPr>
      <w:r>
        <w:rPr>
          <w:rFonts w:ascii="Arial" w:hAnsi="Arial" w:cs="Arial"/>
        </w:rPr>
        <w:t>……./…………./……</w:t>
      </w:r>
    </w:p>
    <w:p w14:paraId="7E56D35A" w14:textId="77777777" w:rsidR="00646B4F" w:rsidRDefault="00646B4F">
      <w:pPr>
        <w:tabs>
          <w:tab w:val="left" w:pos="864"/>
        </w:tabs>
        <w:jc w:val="both"/>
        <w:rPr>
          <w:rFonts w:ascii="Arial" w:hAnsi="Arial" w:cs="Arial"/>
        </w:rPr>
      </w:pPr>
    </w:p>
    <w:p w14:paraId="63F71D3A"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1A292BE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388579EF" w14:textId="77777777" w:rsidR="00646B4F" w:rsidRDefault="00646B4F">
      <w:pPr>
        <w:tabs>
          <w:tab w:val="left" w:pos="864"/>
        </w:tabs>
        <w:jc w:val="both"/>
        <w:rPr>
          <w:rFonts w:ascii="Arial" w:hAnsi="Arial" w:cs="Arial"/>
        </w:rPr>
      </w:pPr>
    </w:p>
    <w:p w14:paraId="73A390D3" w14:textId="77777777" w:rsidR="00646B4F" w:rsidRDefault="00646B4F">
      <w:pPr>
        <w:tabs>
          <w:tab w:val="left" w:pos="864"/>
        </w:tabs>
        <w:jc w:val="both"/>
        <w:rPr>
          <w:rFonts w:ascii="Arial" w:hAnsi="Arial" w:cs="Arial"/>
        </w:rPr>
      </w:pPr>
    </w:p>
    <w:p w14:paraId="64F7E809" w14:textId="77777777" w:rsidR="001A1D05" w:rsidRDefault="001A1D05">
      <w:pPr>
        <w:tabs>
          <w:tab w:val="left" w:pos="864"/>
        </w:tabs>
        <w:jc w:val="both"/>
        <w:rPr>
          <w:rFonts w:ascii="Arial" w:hAnsi="Arial" w:cs="Arial"/>
        </w:rPr>
      </w:pPr>
    </w:p>
    <w:p w14:paraId="158D8501" w14:textId="77777777" w:rsidR="001A1D05" w:rsidRDefault="001A1D05">
      <w:pPr>
        <w:tabs>
          <w:tab w:val="left" w:pos="864"/>
        </w:tabs>
        <w:jc w:val="both"/>
        <w:rPr>
          <w:rFonts w:ascii="Arial" w:hAnsi="Arial" w:cs="Arial"/>
        </w:rPr>
      </w:pPr>
    </w:p>
    <w:p w14:paraId="713421C5" w14:textId="77777777" w:rsidR="00826CBB" w:rsidRDefault="00826CBB">
      <w:pPr>
        <w:tabs>
          <w:tab w:val="left" w:pos="864"/>
        </w:tabs>
        <w:jc w:val="both"/>
        <w:rPr>
          <w:rFonts w:ascii="Arial" w:hAnsi="Arial" w:cs="Arial"/>
        </w:rPr>
      </w:pPr>
    </w:p>
    <w:p w14:paraId="78007B6C"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458BDDFD" w14:textId="77777777" w:rsidR="00C56E90" w:rsidRDefault="00C56E90">
      <w:pPr>
        <w:tabs>
          <w:tab w:val="left" w:pos="864"/>
        </w:tabs>
        <w:jc w:val="both"/>
        <w:rPr>
          <w:rFonts w:ascii="Arial" w:hAnsi="Arial" w:cs="Arial"/>
        </w:rPr>
      </w:pPr>
    </w:p>
    <w:p w14:paraId="21D0013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70F36">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0"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43CB4757"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687C9C76" w14:textId="77777777" w:rsidR="00276942" w:rsidRDefault="00276942" w:rsidP="00717070">
      <w:pPr>
        <w:pStyle w:val="En-tte"/>
        <w:tabs>
          <w:tab w:val="clear" w:pos="4536"/>
          <w:tab w:val="clear" w:pos="9072"/>
          <w:tab w:val="left" w:pos="2160"/>
        </w:tabs>
        <w:ind w:left="567"/>
        <w:jc w:val="both"/>
        <w:rPr>
          <w:rFonts w:ascii="Arial" w:hAnsi="Arial" w:cs="Arial"/>
          <w:i/>
          <w:iCs/>
          <w:sz w:val="18"/>
          <w:szCs w:val="18"/>
        </w:rPr>
      </w:pPr>
    </w:p>
    <w:p w14:paraId="0F8B3C21" w14:textId="77777777" w:rsidR="00276942" w:rsidRDefault="00276942" w:rsidP="00717070">
      <w:pPr>
        <w:pStyle w:val="En-tte"/>
        <w:tabs>
          <w:tab w:val="clear" w:pos="4536"/>
          <w:tab w:val="clear" w:pos="9072"/>
          <w:tab w:val="left" w:pos="2160"/>
        </w:tabs>
        <w:ind w:left="567"/>
        <w:jc w:val="both"/>
        <w:rPr>
          <w:rFonts w:ascii="Arial" w:hAnsi="Arial" w:cs="Arial"/>
          <w:i/>
          <w:iCs/>
          <w:sz w:val="18"/>
          <w:szCs w:val="18"/>
        </w:rPr>
      </w:pPr>
    </w:p>
    <w:p w14:paraId="6B8E689F"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1508329"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18C4AF36" w14:textId="77777777" w:rsidR="00C56E90" w:rsidRDefault="00C56E90">
      <w:pPr>
        <w:tabs>
          <w:tab w:val="left" w:pos="864"/>
        </w:tabs>
        <w:jc w:val="both"/>
        <w:rPr>
          <w:rFonts w:ascii="Arial" w:hAnsi="Arial" w:cs="Arial"/>
        </w:rPr>
      </w:pPr>
    </w:p>
    <w:p w14:paraId="4C8272FF"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3828C4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24D8D37" w14:textId="77777777" w:rsidR="00685900" w:rsidRPr="00F15FE2" w:rsidRDefault="00685900" w:rsidP="00685900">
      <w:pPr>
        <w:rPr>
          <w:rFonts w:ascii="Arial" w:hAnsi="Arial" w:cs="Arial"/>
          <w:sz w:val="18"/>
        </w:rPr>
      </w:pPr>
    </w:p>
    <w:p w14:paraId="742F3AA3"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2E9803E" w14:textId="77777777" w:rsidR="00685900" w:rsidRDefault="00685900" w:rsidP="00685900">
      <w:pPr>
        <w:ind w:left="284"/>
        <w:rPr>
          <w:rFonts w:ascii="Arial" w:hAnsi="Arial" w:cs="Arial"/>
          <w:sz w:val="16"/>
        </w:rPr>
      </w:pPr>
    </w:p>
    <w:p w14:paraId="62E9B332" w14:textId="77777777" w:rsidR="00717070" w:rsidRPr="00F15FE2" w:rsidRDefault="00717070" w:rsidP="00685900">
      <w:pPr>
        <w:ind w:left="284"/>
        <w:rPr>
          <w:rFonts w:ascii="Arial" w:hAnsi="Arial" w:cs="Arial"/>
          <w:sz w:val="16"/>
        </w:rPr>
      </w:pPr>
    </w:p>
    <w:p w14:paraId="3A8C7BDA" w14:textId="77777777" w:rsidR="00685900" w:rsidRPr="00F15FE2" w:rsidRDefault="00685900" w:rsidP="00685900">
      <w:pPr>
        <w:ind w:left="284"/>
        <w:rPr>
          <w:rFonts w:ascii="Arial" w:hAnsi="Arial" w:cs="Arial"/>
          <w:sz w:val="16"/>
        </w:rPr>
      </w:pPr>
    </w:p>
    <w:p w14:paraId="3A78293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ED32191" w14:textId="77777777" w:rsidR="00685900" w:rsidRDefault="00685900" w:rsidP="00685900">
      <w:pPr>
        <w:ind w:left="284"/>
        <w:rPr>
          <w:rFonts w:ascii="Arial" w:hAnsi="Arial" w:cs="Arial"/>
        </w:rPr>
      </w:pPr>
    </w:p>
    <w:p w14:paraId="74BB7CAF" w14:textId="77777777" w:rsidR="00717070" w:rsidRPr="00663B7E" w:rsidRDefault="00717070" w:rsidP="00685900">
      <w:pPr>
        <w:ind w:left="284"/>
        <w:rPr>
          <w:rFonts w:ascii="Arial" w:hAnsi="Arial" w:cs="Arial"/>
        </w:rPr>
      </w:pPr>
    </w:p>
    <w:p w14:paraId="57AB2A94" w14:textId="77777777" w:rsidR="00685900" w:rsidRPr="00663B7E" w:rsidRDefault="00685900" w:rsidP="00685900">
      <w:pPr>
        <w:ind w:left="284"/>
        <w:rPr>
          <w:rFonts w:ascii="Arial" w:hAnsi="Arial" w:cs="Arial"/>
        </w:rPr>
      </w:pPr>
    </w:p>
    <w:p w14:paraId="5C8D43E9" w14:textId="77777777" w:rsidR="00685900" w:rsidRDefault="00685900" w:rsidP="00685900">
      <w:pPr>
        <w:ind w:left="284"/>
        <w:rPr>
          <w:rFonts w:ascii="Arial" w:hAnsi="Arial" w:cs="Arial"/>
        </w:rPr>
      </w:pPr>
    </w:p>
    <w:p w14:paraId="32731ACF" w14:textId="77777777" w:rsidR="00685900" w:rsidRDefault="00685900" w:rsidP="00685900">
      <w:pPr>
        <w:ind w:left="284"/>
        <w:rPr>
          <w:rFonts w:ascii="Arial" w:hAnsi="Arial" w:cs="Arial"/>
        </w:rPr>
      </w:pPr>
    </w:p>
    <w:p w14:paraId="04D856E3" w14:textId="77777777" w:rsidR="00194B03" w:rsidRDefault="00194B03" w:rsidP="00685900">
      <w:pPr>
        <w:ind w:left="284"/>
        <w:rPr>
          <w:rFonts w:ascii="Arial" w:hAnsi="Arial" w:cs="Arial"/>
        </w:rPr>
      </w:pPr>
    </w:p>
    <w:p w14:paraId="7A89F437" w14:textId="77777777" w:rsidR="00194B03" w:rsidRDefault="00194B03" w:rsidP="00685900">
      <w:pPr>
        <w:ind w:left="284"/>
        <w:rPr>
          <w:rFonts w:ascii="Arial" w:hAnsi="Arial" w:cs="Arial"/>
        </w:rPr>
      </w:pPr>
    </w:p>
    <w:p w14:paraId="196AD333" w14:textId="77777777" w:rsidR="00194B03" w:rsidRDefault="00194B03" w:rsidP="00685900">
      <w:pPr>
        <w:ind w:left="284"/>
        <w:rPr>
          <w:rFonts w:ascii="Arial" w:hAnsi="Arial" w:cs="Arial"/>
        </w:rPr>
      </w:pPr>
    </w:p>
    <w:p w14:paraId="323510B0" w14:textId="77777777" w:rsidR="00194B03" w:rsidRDefault="00194B03" w:rsidP="00685900">
      <w:pPr>
        <w:ind w:left="284"/>
        <w:rPr>
          <w:rFonts w:ascii="Arial" w:hAnsi="Arial" w:cs="Arial"/>
        </w:rPr>
      </w:pPr>
    </w:p>
    <w:p w14:paraId="38CDFC84" w14:textId="77777777" w:rsidR="00194B03" w:rsidRDefault="00194B03" w:rsidP="00685900">
      <w:pPr>
        <w:ind w:left="284"/>
        <w:rPr>
          <w:rFonts w:ascii="Arial" w:hAnsi="Arial" w:cs="Arial"/>
        </w:rPr>
      </w:pPr>
    </w:p>
    <w:p w14:paraId="515D1FDB" w14:textId="77777777" w:rsidR="00194B03" w:rsidRDefault="00194B03" w:rsidP="00685900">
      <w:pPr>
        <w:ind w:left="284"/>
        <w:rPr>
          <w:rFonts w:ascii="Arial" w:hAnsi="Arial" w:cs="Arial"/>
        </w:rPr>
      </w:pPr>
    </w:p>
    <w:p w14:paraId="7C9BEE78" w14:textId="77777777" w:rsidR="00194B03" w:rsidRDefault="00194B03" w:rsidP="00685900">
      <w:pPr>
        <w:ind w:left="284"/>
        <w:rPr>
          <w:rFonts w:ascii="Arial" w:hAnsi="Arial" w:cs="Arial"/>
        </w:rPr>
      </w:pPr>
    </w:p>
    <w:p w14:paraId="0518709A" w14:textId="77777777" w:rsidR="00194B03" w:rsidRDefault="00194B03" w:rsidP="00685900">
      <w:pPr>
        <w:ind w:left="284"/>
        <w:rPr>
          <w:rFonts w:ascii="Arial" w:hAnsi="Arial" w:cs="Arial"/>
        </w:rPr>
      </w:pPr>
    </w:p>
    <w:p w14:paraId="15A472EE" w14:textId="77777777" w:rsidR="00194B03" w:rsidRDefault="00194B03" w:rsidP="00685900">
      <w:pPr>
        <w:ind w:left="284"/>
        <w:rPr>
          <w:rFonts w:ascii="Arial" w:hAnsi="Arial" w:cs="Arial"/>
        </w:rPr>
      </w:pPr>
    </w:p>
    <w:p w14:paraId="60D9C3AA" w14:textId="77777777" w:rsidR="00194B03" w:rsidRDefault="00194B03" w:rsidP="00685900">
      <w:pPr>
        <w:ind w:left="284"/>
        <w:rPr>
          <w:rFonts w:ascii="Arial" w:hAnsi="Arial" w:cs="Arial"/>
        </w:rPr>
      </w:pPr>
    </w:p>
    <w:p w14:paraId="1D343B3C" w14:textId="77777777" w:rsidR="00194B03" w:rsidRDefault="00194B03" w:rsidP="00685900">
      <w:pPr>
        <w:ind w:left="284"/>
        <w:rPr>
          <w:rFonts w:ascii="Arial" w:hAnsi="Arial" w:cs="Arial"/>
        </w:rPr>
      </w:pPr>
    </w:p>
    <w:p w14:paraId="77D1248A" w14:textId="77777777" w:rsidR="00194B03" w:rsidRDefault="00194B03" w:rsidP="00685900">
      <w:pPr>
        <w:ind w:left="284"/>
        <w:rPr>
          <w:rFonts w:ascii="Arial" w:hAnsi="Arial" w:cs="Arial"/>
        </w:rPr>
      </w:pPr>
    </w:p>
    <w:p w14:paraId="2D73C7BB" w14:textId="77777777" w:rsidR="00194B03" w:rsidRDefault="00194B03" w:rsidP="00685900">
      <w:pPr>
        <w:ind w:left="284"/>
        <w:rPr>
          <w:rFonts w:ascii="Arial" w:hAnsi="Arial" w:cs="Arial"/>
        </w:rPr>
      </w:pPr>
    </w:p>
    <w:p w14:paraId="4DC225AD" w14:textId="77777777" w:rsidR="00194B03" w:rsidRDefault="00194B03" w:rsidP="00685900">
      <w:pPr>
        <w:ind w:left="284"/>
        <w:rPr>
          <w:rFonts w:ascii="Arial" w:hAnsi="Arial" w:cs="Arial"/>
        </w:rPr>
      </w:pPr>
    </w:p>
    <w:p w14:paraId="2C2C4866" w14:textId="77777777" w:rsidR="00194B03" w:rsidRDefault="00194B03" w:rsidP="00685900">
      <w:pPr>
        <w:ind w:left="284"/>
        <w:rPr>
          <w:rFonts w:ascii="Arial" w:hAnsi="Arial" w:cs="Arial"/>
        </w:rPr>
      </w:pPr>
    </w:p>
    <w:p w14:paraId="39E22FC5" w14:textId="77777777" w:rsidR="00194B03" w:rsidRDefault="00194B03" w:rsidP="00685900">
      <w:pPr>
        <w:ind w:left="284"/>
        <w:rPr>
          <w:rFonts w:ascii="Arial" w:hAnsi="Arial" w:cs="Arial"/>
        </w:rPr>
      </w:pPr>
    </w:p>
    <w:p w14:paraId="354F73AE" w14:textId="77777777" w:rsidR="00194B03" w:rsidRDefault="00194B03" w:rsidP="00685900">
      <w:pPr>
        <w:ind w:left="284"/>
        <w:rPr>
          <w:rFonts w:ascii="Arial" w:hAnsi="Arial" w:cs="Arial"/>
        </w:rPr>
      </w:pPr>
    </w:p>
    <w:p w14:paraId="4415AF41" w14:textId="77777777" w:rsidR="00194B03" w:rsidRDefault="00194B03" w:rsidP="00685900">
      <w:pPr>
        <w:ind w:left="284"/>
        <w:rPr>
          <w:rFonts w:ascii="Arial" w:hAnsi="Arial" w:cs="Arial"/>
        </w:rPr>
      </w:pPr>
    </w:p>
    <w:p w14:paraId="0EF130AD" w14:textId="77777777" w:rsidR="00194B03" w:rsidRDefault="00194B03" w:rsidP="00685900">
      <w:pPr>
        <w:ind w:left="284"/>
        <w:rPr>
          <w:rFonts w:ascii="Arial" w:hAnsi="Arial" w:cs="Arial"/>
        </w:rPr>
      </w:pPr>
    </w:p>
    <w:p w14:paraId="55E50B14" w14:textId="77777777" w:rsidR="00194B03" w:rsidRDefault="00194B03" w:rsidP="00685900">
      <w:pPr>
        <w:ind w:left="284"/>
        <w:rPr>
          <w:rFonts w:ascii="Arial" w:hAnsi="Arial" w:cs="Arial"/>
        </w:rPr>
      </w:pPr>
    </w:p>
    <w:p w14:paraId="4EE6DAE0" w14:textId="77777777" w:rsidR="00194B03" w:rsidRDefault="00194B03" w:rsidP="00685900">
      <w:pPr>
        <w:ind w:left="284"/>
        <w:rPr>
          <w:rFonts w:ascii="Arial" w:hAnsi="Arial" w:cs="Arial"/>
        </w:rPr>
      </w:pPr>
    </w:p>
    <w:p w14:paraId="0967B0B3" w14:textId="77777777" w:rsidR="00194B03" w:rsidRDefault="00194B03" w:rsidP="00685900">
      <w:pPr>
        <w:ind w:left="284"/>
        <w:rPr>
          <w:rFonts w:ascii="Arial" w:hAnsi="Arial" w:cs="Arial"/>
        </w:rPr>
      </w:pPr>
    </w:p>
    <w:p w14:paraId="69F27706" w14:textId="77777777" w:rsidR="00194B03" w:rsidRDefault="00194B03" w:rsidP="00685900">
      <w:pPr>
        <w:ind w:left="284"/>
        <w:rPr>
          <w:rFonts w:ascii="Arial" w:hAnsi="Arial" w:cs="Arial"/>
        </w:rPr>
      </w:pPr>
    </w:p>
    <w:p w14:paraId="15CD23A2" w14:textId="77777777" w:rsidR="00194B03" w:rsidRDefault="00194B03" w:rsidP="00685900">
      <w:pPr>
        <w:ind w:left="284"/>
        <w:rPr>
          <w:rFonts w:ascii="Arial" w:hAnsi="Arial" w:cs="Arial"/>
        </w:rPr>
      </w:pPr>
    </w:p>
    <w:p w14:paraId="79DCBA64" w14:textId="77777777" w:rsidR="00194B03" w:rsidRDefault="00194B03" w:rsidP="00685900">
      <w:pPr>
        <w:ind w:left="284"/>
        <w:rPr>
          <w:rFonts w:ascii="Arial" w:hAnsi="Arial" w:cs="Arial"/>
        </w:rPr>
      </w:pPr>
    </w:p>
    <w:p w14:paraId="23E7858B" w14:textId="77777777" w:rsidR="00194B03" w:rsidRDefault="00194B03" w:rsidP="00685900">
      <w:pPr>
        <w:ind w:left="284"/>
        <w:rPr>
          <w:rFonts w:ascii="Arial" w:hAnsi="Arial" w:cs="Arial"/>
        </w:rPr>
      </w:pPr>
    </w:p>
    <w:p w14:paraId="03FAD8AD" w14:textId="77777777" w:rsidR="00194B03" w:rsidRDefault="00194B03" w:rsidP="00685900">
      <w:pPr>
        <w:ind w:left="284"/>
        <w:rPr>
          <w:rFonts w:ascii="Arial" w:hAnsi="Arial" w:cs="Arial"/>
        </w:rPr>
      </w:pPr>
    </w:p>
    <w:p w14:paraId="49571AA5" w14:textId="77777777" w:rsidR="00194B03" w:rsidRDefault="00194B03" w:rsidP="00685900">
      <w:pPr>
        <w:ind w:left="284"/>
        <w:rPr>
          <w:rFonts w:ascii="Arial" w:hAnsi="Arial" w:cs="Arial"/>
        </w:rPr>
      </w:pPr>
    </w:p>
    <w:p w14:paraId="2DA615D1" w14:textId="77777777" w:rsidR="00194B03" w:rsidRDefault="00194B03" w:rsidP="00685900">
      <w:pPr>
        <w:ind w:left="284"/>
        <w:rPr>
          <w:rFonts w:ascii="Arial" w:hAnsi="Arial" w:cs="Arial"/>
        </w:rPr>
      </w:pPr>
    </w:p>
    <w:p w14:paraId="579FBFA7" w14:textId="77777777" w:rsidR="00194B03" w:rsidRDefault="00194B03" w:rsidP="00685900">
      <w:pPr>
        <w:ind w:left="284"/>
        <w:rPr>
          <w:rFonts w:ascii="Arial" w:hAnsi="Arial" w:cs="Arial"/>
        </w:rPr>
      </w:pPr>
    </w:p>
    <w:p w14:paraId="26884382" w14:textId="77777777" w:rsidR="00194B03" w:rsidRDefault="00194B03" w:rsidP="00685900">
      <w:pPr>
        <w:ind w:left="284"/>
        <w:rPr>
          <w:rFonts w:ascii="Arial" w:hAnsi="Arial" w:cs="Arial"/>
        </w:rPr>
      </w:pPr>
    </w:p>
    <w:p w14:paraId="5492A3E6" w14:textId="77777777" w:rsidR="003C1C59" w:rsidRDefault="003C1C59" w:rsidP="00685900">
      <w:pPr>
        <w:ind w:left="284"/>
        <w:rPr>
          <w:rFonts w:ascii="Arial" w:hAnsi="Arial" w:cs="Arial"/>
        </w:rPr>
      </w:pPr>
    </w:p>
    <w:p w14:paraId="18A687F2" w14:textId="77777777" w:rsidR="003C1C59" w:rsidRDefault="003C1C59" w:rsidP="00685900">
      <w:pPr>
        <w:ind w:left="284"/>
        <w:rPr>
          <w:rFonts w:ascii="Arial" w:hAnsi="Arial" w:cs="Arial"/>
        </w:rPr>
      </w:pPr>
    </w:p>
    <w:p w14:paraId="47BA1D24" w14:textId="77777777" w:rsidR="003C1C59" w:rsidRDefault="003C1C59" w:rsidP="00685900">
      <w:pPr>
        <w:ind w:left="284"/>
        <w:rPr>
          <w:rFonts w:ascii="Arial" w:hAnsi="Arial" w:cs="Arial"/>
        </w:rPr>
      </w:pPr>
    </w:p>
    <w:p w14:paraId="49FCB9D5" w14:textId="77777777" w:rsidR="003C1C59" w:rsidRDefault="003C1C59" w:rsidP="00685900">
      <w:pPr>
        <w:ind w:left="284"/>
        <w:rPr>
          <w:rFonts w:ascii="Arial" w:hAnsi="Arial" w:cs="Arial"/>
        </w:rPr>
      </w:pPr>
    </w:p>
    <w:p w14:paraId="7F71EC5A" w14:textId="77777777" w:rsidR="003C1C59" w:rsidRDefault="003C1C59" w:rsidP="00685900">
      <w:pPr>
        <w:ind w:left="284"/>
        <w:rPr>
          <w:rFonts w:ascii="Arial" w:hAnsi="Arial" w:cs="Arial"/>
        </w:rPr>
      </w:pPr>
    </w:p>
    <w:p w14:paraId="50853FF1" w14:textId="77777777" w:rsidR="003C1C59" w:rsidRDefault="003C1C59" w:rsidP="00685900">
      <w:pPr>
        <w:ind w:left="284"/>
        <w:rPr>
          <w:rFonts w:ascii="Arial" w:hAnsi="Arial" w:cs="Arial"/>
        </w:rPr>
      </w:pPr>
    </w:p>
    <w:p w14:paraId="22F2D526" w14:textId="77777777" w:rsidR="003C1C59" w:rsidRDefault="003C1C59" w:rsidP="00685900">
      <w:pPr>
        <w:ind w:left="284"/>
        <w:rPr>
          <w:rFonts w:ascii="Arial" w:hAnsi="Arial" w:cs="Arial"/>
        </w:rPr>
      </w:pPr>
    </w:p>
    <w:p w14:paraId="58E7C90D" w14:textId="77777777" w:rsidR="003C1C59" w:rsidRDefault="003C1C59" w:rsidP="00685900">
      <w:pPr>
        <w:ind w:left="284"/>
        <w:rPr>
          <w:rFonts w:ascii="Arial" w:hAnsi="Arial" w:cs="Arial"/>
        </w:rPr>
      </w:pPr>
    </w:p>
    <w:p w14:paraId="4F18E50B" w14:textId="77777777" w:rsidR="00194B03" w:rsidRDefault="00194B03" w:rsidP="00685900">
      <w:pPr>
        <w:ind w:left="284"/>
        <w:rPr>
          <w:rFonts w:ascii="Arial" w:hAnsi="Arial" w:cs="Arial"/>
        </w:rPr>
      </w:pPr>
    </w:p>
    <w:p w14:paraId="0917B15D" w14:textId="77777777" w:rsidR="00194B03" w:rsidRDefault="00194B03" w:rsidP="00685900">
      <w:pPr>
        <w:ind w:left="284"/>
        <w:rPr>
          <w:rFonts w:ascii="Arial" w:hAnsi="Arial" w:cs="Arial"/>
        </w:rPr>
      </w:pPr>
    </w:p>
    <w:p w14:paraId="6CFBF282" w14:textId="77777777" w:rsidR="00194B03" w:rsidRDefault="00194B0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5431132" w14:textId="77777777" w:rsidTr="00224E9C">
        <w:tc>
          <w:tcPr>
            <w:tcW w:w="10331" w:type="dxa"/>
            <w:shd w:val="clear" w:color="auto" w:fill="66CCFF"/>
          </w:tcPr>
          <w:p w14:paraId="1893482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58F7AAFE"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067A778"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3906E3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6E1736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3215D399" w14:textId="77777777" w:rsidR="00614607" w:rsidRDefault="00614607">
      <w:pPr>
        <w:pStyle w:val="En-tte"/>
        <w:tabs>
          <w:tab w:val="clear" w:pos="4536"/>
          <w:tab w:val="clear" w:pos="9072"/>
          <w:tab w:val="left" w:pos="864"/>
        </w:tabs>
        <w:rPr>
          <w:rFonts w:ascii="Arial" w:hAnsi="Arial" w:cs="Arial"/>
        </w:rPr>
      </w:pPr>
    </w:p>
    <w:p w14:paraId="0A635480" w14:textId="77777777" w:rsidR="00764264" w:rsidRDefault="00764264">
      <w:pPr>
        <w:pStyle w:val="En-tte"/>
        <w:tabs>
          <w:tab w:val="clear" w:pos="4536"/>
          <w:tab w:val="clear" w:pos="9072"/>
          <w:tab w:val="left" w:pos="864"/>
        </w:tabs>
        <w:rPr>
          <w:rFonts w:ascii="Arial" w:hAnsi="Arial" w:cs="Arial"/>
        </w:rPr>
      </w:pPr>
    </w:p>
    <w:p w14:paraId="1FAD63A8" w14:textId="77777777" w:rsidR="00764264" w:rsidRDefault="00764264">
      <w:pPr>
        <w:pStyle w:val="En-tte"/>
        <w:tabs>
          <w:tab w:val="clear" w:pos="4536"/>
          <w:tab w:val="clear" w:pos="9072"/>
          <w:tab w:val="left" w:pos="864"/>
        </w:tabs>
        <w:rPr>
          <w:rFonts w:ascii="Arial" w:hAnsi="Arial" w:cs="Arial"/>
        </w:rPr>
      </w:pPr>
    </w:p>
    <w:p w14:paraId="59D4DD80" w14:textId="77777777" w:rsidR="00764264" w:rsidRDefault="00764264">
      <w:pPr>
        <w:pStyle w:val="En-tte"/>
        <w:tabs>
          <w:tab w:val="clear" w:pos="4536"/>
          <w:tab w:val="clear" w:pos="9072"/>
          <w:tab w:val="left" w:pos="864"/>
        </w:tabs>
        <w:rPr>
          <w:rFonts w:ascii="Arial" w:hAnsi="Arial" w:cs="Arial"/>
        </w:rPr>
      </w:pPr>
    </w:p>
    <w:p w14:paraId="56425D8D" w14:textId="77777777" w:rsidR="00764264" w:rsidRDefault="00764264">
      <w:pPr>
        <w:pStyle w:val="En-tte"/>
        <w:tabs>
          <w:tab w:val="clear" w:pos="4536"/>
          <w:tab w:val="clear" w:pos="9072"/>
          <w:tab w:val="left" w:pos="864"/>
        </w:tabs>
        <w:rPr>
          <w:rFonts w:ascii="Arial" w:hAnsi="Arial" w:cs="Arial"/>
        </w:rPr>
      </w:pPr>
    </w:p>
    <w:p w14:paraId="4B0BD332" w14:textId="77777777" w:rsidR="00764264" w:rsidRDefault="00764264">
      <w:pPr>
        <w:pStyle w:val="En-tte"/>
        <w:tabs>
          <w:tab w:val="clear" w:pos="4536"/>
          <w:tab w:val="clear" w:pos="9072"/>
          <w:tab w:val="left" w:pos="864"/>
        </w:tabs>
        <w:rPr>
          <w:rFonts w:ascii="Arial" w:hAnsi="Arial" w:cs="Arial"/>
        </w:rPr>
      </w:pPr>
    </w:p>
    <w:p w14:paraId="1FB2115D" w14:textId="77777777" w:rsidR="00912339" w:rsidRDefault="00912339">
      <w:pPr>
        <w:pStyle w:val="En-tte"/>
        <w:tabs>
          <w:tab w:val="clear" w:pos="4536"/>
          <w:tab w:val="clear" w:pos="9072"/>
          <w:tab w:val="left" w:pos="864"/>
        </w:tabs>
        <w:rPr>
          <w:rFonts w:ascii="Arial" w:hAnsi="Arial" w:cs="Arial"/>
        </w:rPr>
      </w:pPr>
    </w:p>
    <w:p w14:paraId="0D50DB5B" w14:textId="77777777" w:rsidR="00912339" w:rsidRDefault="00912339">
      <w:pPr>
        <w:pStyle w:val="En-tte"/>
        <w:tabs>
          <w:tab w:val="clear" w:pos="4536"/>
          <w:tab w:val="clear" w:pos="9072"/>
          <w:tab w:val="left" w:pos="864"/>
        </w:tabs>
        <w:rPr>
          <w:rFonts w:ascii="Arial" w:hAnsi="Arial" w:cs="Arial"/>
        </w:rPr>
      </w:pPr>
    </w:p>
    <w:p w14:paraId="71FBD8DE"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5BBC04C" w14:textId="77777777" w:rsidR="00764264" w:rsidRDefault="00764264">
      <w:pPr>
        <w:pStyle w:val="En-tte"/>
        <w:tabs>
          <w:tab w:val="clear" w:pos="4536"/>
          <w:tab w:val="clear" w:pos="9072"/>
          <w:tab w:val="left" w:pos="864"/>
        </w:tabs>
        <w:rPr>
          <w:rFonts w:ascii="Arial" w:hAnsi="Arial" w:cs="Arial"/>
        </w:rPr>
      </w:pPr>
    </w:p>
    <w:p w14:paraId="6ECD02FE"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F8ACE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40D0F13" w14:textId="77777777" w:rsidR="00411396" w:rsidRPr="00411396" w:rsidRDefault="00411396" w:rsidP="00411396">
      <w:pPr>
        <w:pStyle w:val="En-tte"/>
        <w:tabs>
          <w:tab w:val="left" w:pos="864"/>
        </w:tabs>
        <w:rPr>
          <w:rFonts w:ascii="Arial" w:hAnsi="Arial" w:cs="Arial"/>
        </w:rPr>
      </w:pPr>
    </w:p>
    <w:p w14:paraId="640835D9"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A06BFE4" w14:textId="77777777" w:rsidR="00411396" w:rsidRDefault="00411396" w:rsidP="00411396">
      <w:pPr>
        <w:pStyle w:val="En-tte"/>
        <w:tabs>
          <w:tab w:val="left" w:pos="864"/>
        </w:tabs>
        <w:rPr>
          <w:rFonts w:ascii="Arial" w:hAnsi="Arial" w:cs="Arial"/>
        </w:rPr>
      </w:pPr>
    </w:p>
    <w:p w14:paraId="5FFC638B" w14:textId="77777777" w:rsidR="00717070" w:rsidRPr="00411396" w:rsidRDefault="00717070" w:rsidP="00411396">
      <w:pPr>
        <w:pStyle w:val="En-tte"/>
        <w:tabs>
          <w:tab w:val="left" w:pos="864"/>
        </w:tabs>
        <w:rPr>
          <w:rFonts w:ascii="Arial" w:hAnsi="Arial" w:cs="Arial"/>
        </w:rPr>
      </w:pPr>
    </w:p>
    <w:p w14:paraId="7083C3E7" w14:textId="77777777" w:rsidR="00411396" w:rsidRPr="00411396" w:rsidRDefault="00411396" w:rsidP="00411396">
      <w:pPr>
        <w:pStyle w:val="En-tte"/>
        <w:tabs>
          <w:tab w:val="left" w:pos="864"/>
        </w:tabs>
        <w:rPr>
          <w:rFonts w:ascii="Arial" w:hAnsi="Arial" w:cs="Arial"/>
        </w:rPr>
      </w:pPr>
    </w:p>
    <w:p w14:paraId="09FF7127"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7A49EF1" w14:textId="77777777" w:rsidR="00411396" w:rsidRPr="00411396" w:rsidRDefault="00411396" w:rsidP="00411396">
      <w:pPr>
        <w:pStyle w:val="En-tte"/>
        <w:tabs>
          <w:tab w:val="left" w:pos="864"/>
        </w:tabs>
        <w:rPr>
          <w:rFonts w:ascii="Arial" w:hAnsi="Arial" w:cs="Arial"/>
        </w:rPr>
      </w:pPr>
    </w:p>
    <w:p w14:paraId="717238BF" w14:textId="77777777" w:rsidR="00411396" w:rsidRPr="00411396" w:rsidRDefault="00411396" w:rsidP="00411396">
      <w:pPr>
        <w:pStyle w:val="En-tte"/>
        <w:tabs>
          <w:tab w:val="left" w:pos="864"/>
        </w:tabs>
        <w:rPr>
          <w:rFonts w:ascii="Arial" w:hAnsi="Arial" w:cs="Arial"/>
        </w:rPr>
      </w:pPr>
    </w:p>
    <w:p w14:paraId="45F7F63E" w14:textId="77777777" w:rsidR="00411396" w:rsidRDefault="00411396" w:rsidP="00411396">
      <w:pPr>
        <w:pStyle w:val="En-tte"/>
        <w:tabs>
          <w:tab w:val="left" w:pos="864"/>
        </w:tabs>
        <w:rPr>
          <w:rFonts w:ascii="Arial" w:hAnsi="Arial" w:cs="Arial"/>
        </w:rPr>
      </w:pPr>
    </w:p>
    <w:p w14:paraId="54AE6FEE" w14:textId="77777777" w:rsidR="00717070" w:rsidRDefault="00717070" w:rsidP="00411396">
      <w:pPr>
        <w:pStyle w:val="En-tte"/>
        <w:tabs>
          <w:tab w:val="left" w:pos="864"/>
        </w:tabs>
        <w:rPr>
          <w:rFonts w:ascii="Arial" w:hAnsi="Arial" w:cs="Arial"/>
        </w:rPr>
      </w:pPr>
    </w:p>
    <w:p w14:paraId="4308DB45" w14:textId="77777777" w:rsidR="00717070" w:rsidRDefault="00717070" w:rsidP="00411396">
      <w:pPr>
        <w:pStyle w:val="En-tte"/>
        <w:tabs>
          <w:tab w:val="left" w:pos="864"/>
        </w:tabs>
        <w:rPr>
          <w:rFonts w:ascii="Arial" w:hAnsi="Arial" w:cs="Arial"/>
        </w:rPr>
      </w:pPr>
    </w:p>
    <w:p w14:paraId="45D0CFCA"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D132DA" w14:textId="77777777">
        <w:tc>
          <w:tcPr>
            <w:tcW w:w="10331" w:type="dxa"/>
            <w:shd w:val="clear" w:color="auto" w:fill="66CCFF"/>
          </w:tcPr>
          <w:p w14:paraId="76C05D8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1098A632"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4B2C8D3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731D0D9" w14:textId="77777777" w:rsidR="00472B25" w:rsidRDefault="00472B25">
      <w:pPr>
        <w:tabs>
          <w:tab w:val="left" w:pos="576"/>
        </w:tabs>
        <w:rPr>
          <w:rFonts w:ascii="Arial" w:hAnsi="Arial" w:cs="Arial"/>
          <w:iCs/>
        </w:rPr>
      </w:pPr>
    </w:p>
    <w:p w14:paraId="1D25B6DA" w14:textId="77777777" w:rsidR="00194B03" w:rsidRDefault="00194B03">
      <w:pPr>
        <w:tabs>
          <w:tab w:val="left" w:pos="576"/>
        </w:tabs>
        <w:rPr>
          <w:rFonts w:ascii="Arial" w:hAnsi="Arial" w:cs="Arial"/>
          <w:iCs/>
        </w:rPr>
      </w:pPr>
    </w:p>
    <w:p w14:paraId="4AE48E81" w14:textId="77777777" w:rsidR="00194B03" w:rsidRDefault="00194B03">
      <w:pPr>
        <w:tabs>
          <w:tab w:val="left" w:pos="576"/>
        </w:tabs>
        <w:rPr>
          <w:rFonts w:ascii="Arial" w:hAnsi="Arial" w:cs="Arial"/>
          <w:iCs/>
        </w:rPr>
      </w:pPr>
    </w:p>
    <w:p w14:paraId="3D3BC561" w14:textId="77777777" w:rsidR="00194B03" w:rsidRDefault="00194B03">
      <w:pPr>
        <w:tabs>
          <w:tab w:val="left" w:pos="576"/>
        </w:tabs>
        <w:rPr>
          <w:rFonts w:ascii="Arial" w:hAnsi="Arial" w:cs="Arial"/>
          <w:iCs/>
        </w:rPr>
      </w:pPr>
    </w:p>
    <w:p w14:paraId="390FDDE6" w14:textId="77777777" w:rsidR="00194B03" w:rsidRDefault="00194B03">
      <w:pPr>
        <w:tabs>
          <w:tab w:val="left" w:pos="576"/>
        </w:tabs>
        <w:rPr>
          <w:rFonts w:ascii="Arial" w:hAnsi="Arial" w:cs="Arial"/>
          <w:iCs/>
        </w:rPr>
      </w:pPr>
    </w:p>
    <w:p w14:paraId="30C09B38" w14:textId="77777777" w:rsidR="00194B03" w:rsidRDefault="00194B03">
      <w:pPr>
        <w:tabs>
          <w:tab w:val="left" w:pos="576"/>
        </w:tabs>
        <w:rPr>
          <w:rFonts w:ascii="Arial" w:hAnsi="Arial" w:cs="Arial"/>
          <w:iCs/>
        </w:rPr>
      </w:pPr>
    </w:p>
    <w:p w14:paraId="680F84F0" w14:textId="77777777" w:rsidR="00194B03" w:rsidRDefault="00194B03">
      <w:pPr>
        <w:tabs>
          <w:tab w:val="left" w:pos="576"/>
        </w:tabs>
        <w:rPr>
          <w:rFonts w:ascii="Arial" w:hAnsi="Arial" w:cs="Arial"/>
          <w:iCs/>
        </w:rPr>
      </w:pPr>
    </w:p>
    <w:p w14:paraId="366BE3F9" w14:textId="77777777" w:rsidR="00194B03" w:rsidRDefault="00194B03">
      <w:pPr>
        <w:tabs>
          <w:tab w:val="left" w:pos="576"/>
        </w:tabs>
        <w:rPr>
          <w:rFonts w:ascii="Arial" w:hAnsi="Arial" w:cs="Arial"/>
          <w:iCs/>
        </w:rPr>
      </w:pPr>
    </w:p>
    <w:p w14:paraId="641599CD" w14:textId="77777777" w:rsidR="00194B03" w:rsidRDefault="00194B03">
      <w:pPr>
        <w:tabs>
          <w:tab w:val="left" w:pos="576"/>
        </w:tabs>
        <w:rPr>
          <w:rFonts w:ascii="Arial" w:hAnsi="Arial" w:cs="Arial"/>
          <w:iCs/>
        </w:rPr>
      </w:pPr>
    </w:p>
    <w:p w14:paraId="2BBA3F37" w14:textId="77777777" w:rsidR="00194B03" w:rsidRDefault="00194B03">
      <w:pPr>
        <w:tabs>
          <w:tab w:val="left" w:pos="576"/>
        </w:tabs>
        <w:rPr>
          <w:rFonts w:ascii="Arial" w:hAnsi="Arial" w:cs="Arial"/>
          <w:iCs/>
        </w:rPr>
      </w:pPr>
    </w:p>
    <w:p w14:paraId="2317F07B" w14:textId="77777777" w:rsidR="00194B03" w:rsidRDefault="00194B03">
      <w:pPr>
        <w:tabs>
          <w:tab w:val="left" w:pos="576"/>
        </w:tabs>
        <w:rPr>
          <w:rFonts w:ascii="Arial" w:hAnsi="Arial" w:cs="Arial"/>
          <w:iCs/>
        </w:rPr>
      </w:pPr>
    </w:p>
    <w:p w14:paraId="68716DCE" w14:textId="77777777" w:rsidR="00194B03" w:rsidRDefault="00194B03">
      <w:pPr>
        <w:tabs>
          <w:tab w:val="left" w:pos="576"/>
        </w:tabs>
        <w:rPr>
          <w:rFonts w:ascii="Arial" w:hAnsi="Arial" w:cs="Arial"/>
          <w:iCs/>
        </w:rPr>
      </w:pPr>
    </w:p>
    <w:p w14:paraId="628E70D8" w14:textId="77777777" w:rsidR="00194B03" w:rsidRDefault="00194B03">
      <w:pPr>
        <w:tabs>
          <w:tab w:val="left" w:pos="576"/>
        </w:tabs>
        <w:rPr>
          <w:rFonts w:ascii="Arial" w:hAnsi="Arial" w:cs="Arial"/>
          <w:iCs/>
        </w:rPr>
      </w:pPr>
    </w:p>
    <w:p w14:paraId="0D8BF5B9" w14:textId="77777777" w:rsidR="00194B03" w:rsidRDefault="00194B03">
      <w:pPr>
        <w:tabs>
          <w:tab w:val="left" w:pos="576"/>
        </w:tabs>
        <w:rPr>
          <w:rFonts w:ascii="Arial" w:hAnsi="Arial" w:cs="Arial"/>
          <w:iCs/>
        </w:rPr>
      </w:pPr>
    </w:p>
    <w:p w14:paraId="4D5E7939"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C5D5055"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2DF9170" w14:textId="77777777" w:rsidR="00194B03" w:rsidRDefault="00194B03" w:rsidP="009A04B2">
      <w:pPr>
        <w:jc w:val="both"/>
        <w:rPr>
          <w:rFonts w:ascii="Arial" w:hAnsi="Arial" w:cs="Arial"/>
          <w:i/>
          <w:iCs/>
          <w:sz w:val="18"/>
          <w:szCs w:val="18"/>
        </w:rPr>
      </w:pPr>
    </w:p>
    <w:p w14:paraId="35DB573F" w14:textId="77777777" w:rsidR="00194B03" w:rsidRDefault="00194B03"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95D8C15"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AAED265" w14:textId="77777777" w:rsidR="009A04B2" w:rsidRDefault="009A04B2" w:rsidP="00A02975">
            <w:pPr>
              <w:jc w:val="center"/>
              <w:rPr>
                <w:rFonts w:ascii="Arial" w:hAnsi="Arial" w:cs="Arial"/>
                <w:b/>
              </w:rPr>
            </w:pPr>
            <w:r>
              <w:rPr>
                <w:rFonts w:ascii="Arial" w:hAnsi="Arial" w:cs="Arial"/>
                <w:b/>
              </w:rPr>
              <w:t>N°</w:t>
            </w:r>
          </w:p>
          <w:p w14:paraId="5FCA439B"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6D90861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C7633E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2A480"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FB163A8" w14:textId="77777777" w:rsidTr="00171BF1">
        <w:trPr>
          <w:trHeight w:val="1021"/>
        </w:trPr>
        <w:tc>
          <w:tcPr>
            <w:tcW w:w="832" w:type="dxa"/>
            <w:tcBorders>
              <w:top w:val="single" w:sz="4" w:space="0" w:color="000000"/>
              <w:left w:val="single" w:sz="4" w:space="0" w:color="000000"/>
            </w:tcBorders>
            <w:shd w:val="clear" w:color="auto" w:fill="CCFFFF"/>
          </w:tcPr>
          <w:p w14:paraId="64D3C35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AF9C5E9"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B2A454C" w14:textId="77777777" w:rsidR="009A04B2" w:rsidRDefault="009A04B2" w:rsidP="00310F9B">
            <w:pPr>
              <w:snapToGrid w:val="0"/>
              <w:jc w:val="both"/>
              <w:rPr>
                <w:rFonts w:ascii="Arial" w:hAnsi="Arial" w:cs="Arial"/>
              </w:rPr>
            </w:pPr>
          </w:p>
        </w:tc>
      </w:tr>
      <w:tr w:rsidR="009A04B2" w14:paraId="0A53B504" w14:textId="77777777" w:rsidTr="00171BF1">
        <w:trPr>
          <w:trHeight w:val="1021"/>
        </w:trPr>
        <w:tc>
          <w:tcPr>
            <w:tcW w:w="832" w:type="dxa"/>
            <w:tcBorders>
              <w:left w:val="single" w:sz="4" w:space="0" w:color="000000"/>
            </w:tcBorders>
          </w:tcPr>
          <w:p w14:paraId="4348DED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5D9A1B39"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C13453A" w14:textId="77777777" w:rsidR="009A04B2" w:rsidRDefault="009A04B2" w:rsidP="00310F9B">
            <w:pPr>
              <w:snapToGrid w:val="0"/>
              <w:jc w:val="both"/>
              <w:rPr>
                <w:rFonts w:ascii="Arial" w:hAnsi="Arial" w:cs="Arial"/>
              </w:rPr>
            </w:pPr>
          </w:p>
        </w:tc>
      </w:tr>
      <w:tr w:rsidR="002F1469" w14:paraId="2F03CBF1" w14:textId="77777777" w:rsidTr="00C00E04">
        <w:trPr>
          <w:trHeight w:val="1021"/>
        </w:trPr>
        <w:tc>
          <w:tcPr>
            <w:tcW w:w="832" w:type="dxa"/>
            <w:tcBorders>
              <w:left w:val="single" w:sz="4" w:space="0" w:color="000000"/>
            </w:tcBorders>
            <w:shd w:val="clear" w:color="auto" w:fill="CCFFFF"/>
          </w:tcPr>
          <w:p w14:paraId="4854002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9964CE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61216DB" w14:textId="77777777" w:rsidR="002F1469" w:rsidRDefault="002F1469" w:rsidP="00C00E04">
            <w:pPr>
              <w:snapToGrid w:val="0"/>
              <w:jc w:val="both"/>
              <w:rPr>
                <w:rFonts w:ascii="Arial" w:hAnsi="Arial" w:cs="Arial"/>
              </w:rPr>
            </w:pPr>
          </w:p>
        </w:tc>
      </w:tr>
      <w:tr w:rsidR="009051AC" w14:paraId="5ADD7A14" w14:textId="77777777" w:rsidTr="00C00E04">
        <w:trPr>
          <w:trHeight w:val="1021"/>
        </w:trPr>
        <w:tc>
          <w:tcPr>
            <w:tcW w:w="832" w:type="dxa"/>
            <w:tcBorders>
              <w:left w:val="single" w:sz="4" w:space="0" w:color="000000"/>
            </w:tcBorders>
          </w:tcPr>
          <w:p w14:paraId="3FB3A41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9AB8B8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515A811" w14:textId="77777777" w:rsidR="009051AC" w:rsidRDefault="009051AC" w:rsidP="00C00E04">
            <w:pPr>
              <w:snapToGrid w:val="0"/>
              <w:jc w:val="both"/>
              <w:rPr>
                <w:rFonts w:ascii="Arial" w:hAnsi="Arial" w:cs="Arial"/>
              </w:rPr>
            </w:pPr>
          </w:p>
        </w:tc>
      </w:tr>
      <w:tr w:rsidR="009051AC" w14:paraId="340BEE1D" w14:textId="77777777" w:rsidTr="00C00E04">
        <w:trPr>
          <w:trHeight w:val="1021"/>
        </w:trPr>
        <w:tc>
          <w:tcPr>
            <w:tcW w:w="832" w:type="dxa"/>
            <w:tcBorders>
              <w:left w:val="single" w:sz="4" w:space="0" w:color="000000"/>
            </w:tcBorders>
            <w:shd w:val="clear" w:color="auto" w:fill="CCFFFF"/>
          </w:tcPr>
          <w:p w14:paraId="7DA12C4D"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2B2D7A6A"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ABDF27A" w14:textId="77777777" w:rsidR="009051AC" w:rsidRDefault="009051AC" w:rsidP="00C00E04">
            <w:pPr>
              <w:snapToGrid w:val="0"/>
              <w:jc w:val="both"/>
              <w:rPr>
                <w:rFonts w:ascii="Arial" w:hAnsi="Arial" w:cs="Arial"/>
              </w:rPr>
            </w:pPr>
          </w:p>
        </w:tc>
      </w:tr>
      <w:tr w:rsidR="002F1469" w14:paraId="06BD6035" w14:textId="77777777" w:rsidTr="002F1469">
        <w:trPr>
          <w:trHeight w:val="1021"/>
        </w:trPr>
        <w:tc>
          <w:tcPr>
            <w:tcW w:w="832" w:type="dxa"/>
            <w:tcBorders>
              <w:left w:val="single" w:sz="4" w:space="0" w:color="000000"/>
            </w:tcBorders>
          </w:tcPr>
          <w:p w14:paraId="48BAA66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3B8F7FE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B2ADF18" w14:textId="77777777" w:rsidR="002F1469" w:rsidRDefault="002F1469" w:rsidP="00C00E04">
            <w:pPr>
              <w:snapToGrid w:val="0"/>
              <w:jc w:val="both"/>
              <w:rPr>
                <w:rFonts w:ascii="Arial" w:hAnsi="Arial" w:cs="Arial"/>
              </w:rPr>
            </w:pPr>
          </w:p>
        </w:tc>
      </w:tr>
      <w:tr w:rsidR="002F1469" w14:paraId="5B9E0D47" w14:textId="77777777" w:rsidTr="00C00E04">
        <w:trPr>
          <w:trHeight w:val="1021"/>
        </w:trPr>
        <w:tc>
          <w:tcPr>
            <w:tcW w:w="832" w:type="dxa"/>
            <w:tcBorders>
              <w:left w:val="single" w:sz="4" w:space="0" w:color="000000"/>
            </w:tcBorders>
            <w:shd w:val="clear" w:color="auto" w:fill="CCFFFF"/>
          </w:tcPr>
          <w:p w14:paraId="2A20857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3CAD8A5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89FF59A" w14:textId="77777777" w:rsidR="002F1469" w:rsidRDefault="002F1469" w:rsidP="00C00E04">
            <w:pPr>
              <w:snapToGrid w:val="0"/>
              <w:jc w:val="both"/>
              <w:rPr>
                <w:rFonts w:ascii="Arial" w:hAnsi="Arial" w:cs="Arial"/>
              </w:rPr>
            </w:pPr>
          </w:p>
        </w:tc>
      </w:tr>
      <w:tr w:rsidR="002F1469" w14:paraId="16AD86FB" w14:textId="77777777" w:rsidTr="002F1469">
        <w:trPr>
          <w:trHeight w:val="1021"/>
        </w:trPr>
        <w:tc>
          <w:tcPr>
            <w:tcW w:w="832" w:type="dxa"/>
            <w:tcBorders>
              <w:left w:val="single" w:sz="4" w:space="0" w:color="000000"/>
            </w:tcBorders>
          </w:tcPr>
          <w:p w14:paraId="5970520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508C731"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CCE700C" w14:textId="77777777" w:rsidR="002F1469" w:rsidRDefault="002F1469" w:rsidP="00C00E04">
            <w:pPr>
              <w:snapToGrid w:val="0"/>
              <w:jc w:val="both"/>
              <w:rPr>
                <w:rFonts w:ascii="Arial" w:hAnsi="Arial" w:cs="Arial"/>
              </w:rPr>
            </w:pPr>
          </w:p>
        </w:tc>
      </w:tr>
      <w:tr w:rsidR="009A04B2" w14:paraId="6B0280F4" w14:textId="77777777" w:rsidTr="00C44540">
        <w:trPr>
          <w:trHeight w:val="80"/>
        </w:trPr>
        <w:tc>
          <w:tcPr>
            <w:tcW w:w="832" w:type="dxa"/>
            <w:tcBorders>
              <w:left w:val="single" w:sz="4" w:space="0" w:color="000000"/>
              <w:bottom w:val="single" w:sz="4" w:space="0" w:color="000000"/>
            </w:tcBorders>
            <w:shd w:val="clear" w:color="auto" w:fill="CCFFFF"/>
          </w:tcPr>
          <w:p w14:paraId="1A200029"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8B2E87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628D8A60" w14:textId="77777777" w:rsidR="009A04B2" w:rsidRDefault="009A04B2" w:rsidP="00310F9B">
            <w:pPr>
              <w:snapToGrid w:val="0"/>
              <w:jc w:val="both"/>
              <w:rPr>
                <w:rFonts w:ascii="Arial" w:hAnsi="Arial" w:cs="Arial"/>
              </w:rPr>
            </w:pPr>
          </w:p>
        </w:tc>
      </w:tr>
    </w:tbl>
    <w:p w14:paraId="5A1A090D"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33DA0DA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4B19B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0F2624A0"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5" w:history="1">
        <w:r w:rsidRPr="00386724">
          <w:rPr>
            <w:rStyle w:val="Lienhypertexte"/>
            <w:rFonts w:ascii="Arial" w:hAnsi="Arial" w:cs="Arial"/>
            <w:sz w:val="18"/>
            <w:szCs w:val="18"/>
          </w:rPr>
          <w:t>ICD</w:t>
        </w:r>
      </w:hyperlink>
      <w:r>
        <w:rPr>
          <w:rFonts w:ascii="Arial" w:hAnsi="Arial" w:cs="Arial"/>
          <w:sz w:val="18"/>
          <w:szCs w:val="18"/>
        </w:rPr>
        <w:t>.</w:t>
      </w:r>
    </w:p>
    <w:p w14:paraId="4557C8DE" w14:textId="77777777" w:rsidR="006A5F71" w:rsidRDefault="006A5F71">
      <w:pPr>
        <w:pStyle w:val="En-tte"/>
        <w:tabs>
          <w:tab w:val="clear" w:pos="4536"/>
          <w:tab w:val="clear" w:pos="9072"/>
          <w:tab w:val="left" w:pos="864"/>
        </w:tabs>
        <w:rPr>
          <w:rFonts w:ascii="Arial" w:hAnsi="Arial" w:cs="Arial"/>
        </w:rPr>
      </w:pPr>
    </w:p>
    <w:p w14:paraId="53C1D612" w14:textId="77777777" w:rsidR="00194B03" w:rsidRDefault="00194B03">
      <w:pPr>
        <w:pStyle w:val="En-tte"/>
        <w:tabs>
          <w:tab w:val="clear" w:pos="4536"/>
          <w:tab w:val="clear" w:pos="9072"/>
          <w:tab w:val="left" w:pos="864"/>
        </w:tabs>
        <w:rPr>
          <w:rFonts w:ascii="Arial" w:hAnsi="Arial" w:cs="Arial"/>
        </w:rPr>
      </w:pPr>
    </w:p>
    <w:p w14:paraId="4E3E602F" w14:textId="77777777" w:rsidR="00194B03" w:rsidRDefault="00194B03">
      <w:pPr>
        <w:pStyle w:val="En-tte"/>
        <w:tabs>
          <w:tab w:val="clear" w:pos="4536"/>
          <w:tab w:val="clear" w:pos="9072"/>
          <w:tab w:val="left" w:pos="864"/>
        </w:tabs>
        <w:rPr>
          <w:rFonts w:ascii="Arial" w:hAnsi="Arial" w:cs="Arial"/>
        </w:rPr>
      </w:pPr>
    </w:p>
    <w:p w14:paraId="49FCB747" w14:textId="77777777" w:rsidR="00194B03" w:rsidRDefault="00194B03">
      <w:pPr>
        <w:pStyle w:val="En-tte"/>
        <w:tabs>
          <w:tab w:val="clear" w:pos="4536"/>
          <w:tab w:val="clear" w:pos="9072"/>
          <w:tab w:val="left" w:pos="864"/>
        </w:tabs>
        <w:rPr>
          <w:rFonts w:ascii="Arial" w:hAnsi="Arial" w:cs="Arial"/>
        </w:rPr>
      </w:pPr>
    </w:p>
    <w:p w14:paraId="7F0FEE37" w14:textId="77777777" w:rsidR="00194B03" w:rsidRDefault="00194B03">
      <w:pPr>
        <w:pStyle w:val="En-tte"/>
        <w:tabs>
          <w:tab w:val="clear" w:pos="4536"/>
          <w:tab w:val="clear" w:pos="9072"/>
          <w:tab w:val="left" w:pos="864"/>
        </w:tabs>
        <w:rPr>
          <w:rFonts w:ascii="Arial" w:hAnsi="Arial" w:cs="Arial"/>
        </w:rPr>
      </w:pPr>
    </w:p>
    <w:p w14:paraId="2132A280" w14:textId="77777777" w:rsidR="00194B03" w:rsidRDefault="00194B03">
      <w:pPr>
        <w:pStyle w:val="En-tte"/>
        <w:tabs>
          <w:tab w:val="clear" w:pos="4536"/>
          <w:tab w:val="clear" w:pos="9072"/>
          <w:tab w:val="left" w:pos="864"/>
        </w:tabs>
        <w:rPr>
          <w:rFonts w:ascii="Arial" w:hAnsi="Arial" w:cs="Arial"/>
        </w:rPr>
      </w:pPr>
    </w:p>
    <w:p w14:paraId="2E90DF58" w14:textId="77777777" w:rsidR="00194B03" w:rsidRDefault="00194B03">
      <w:pPr>
        <w:pStyle w:val="En-tte"/>
        <w:tabs>
          <w:tab w:val="clear" w:pos="4536"/>
          <w:tab w:val="clear" w:pos="9072"/>
          <w:tab w:val="left" w:pos="864"/>
        </w:tabs>
        <w:rPr>
          <w:rFonts w:ascii="Arial" w:hAnsi="Arial" w:cs="Arial"/>
        </w:rPr>
      </w:pPr>
    </w:p>
    <w:p w14:paraId="06D4FA74" w14:textId="77777777" w:rsidR="00194B03" w:rsidRDefault="00194B03">
      <w:pPr>
        <w:pStyle w:val="En-tte"/>
        <w:tabs>
          <w:tab w:val="clear" w:pos="4536"/>
          <w:tab w:val="clear" w:pos="9072"/>
          <w:tab w:val="left" w:pos="864"/>
        </w:tabs>
        <w:rPr>
          <w:rFonts w:ascii="Arial" w:hAnsi="Arial" w:cs="Arial"/>
        </w:rPr>
      </w:pPr>
    </w:p>
    <w:p w14:paraId="3398F28F" w14:textId="77777777" w:rsidR="00194B03" w:rsidRDefault="00194B03">
      <w:pPr>
        <w:pStyle w:val="En-tte"/>
        <w:tabs>
          <w:tab w:val="clear" w:pos="4536"/>
          <w:tab w:val="clear" w:pos="9072"/>
          <w:tab w:val="left" w:pos="864"/>
        </w:tabs>
        <w:rPr>
          <w:rFonts w:ascii="Arial" w:hAnsi="Arial" w:cs="Arial"/>
        </w:rPr>
      </w:pPr>
    </w:p>
    <w:p w14:paraId="0D9E1731" w14:textId="77777777" w:rsidR="00194B03" w:rsidRDefault="00194B03">
      <w:pPr>
        <w:pStyle w:val="En-tte"/>
        <w:tabs>
          <w:tab w:val="clear" w:pos="4536"/>
          <w:tab w:val="clear" w:pos="9072"/>
          <w:tab w:val="left" w:pos="864"/>
        </w:tabs>
        <w:rPr>
          <w:rFonts w:ascii="Arial" w:hAnsi="Arial" w:cs="Arial"/>
        </w:rPr>
      </w:pPr>
    </w:p>
    <w:p w14:paraId="04EC71F8" w14:textId="77777777" w:rsidR="00194B03" w:rsidRDefault="00194B03">
      <w:pPr>
        <w:pStyle w:val="En-tte"/>
        <w:tabs>
          <w:tab w:val="clear" w:pos="4536"/>
          <w:tab w:val="clear" w:pos="9072"/>
          <w:tab w:val="left" w:pos="864"/>
        </w:tabs>
        <w:rPr>
          <w:rFonts w:ascii="Arial" w:hAnsi="Arial" w:cs="Arial"/>
        </w:rPr>
      </w:pPr>
    </w:p>
    <w:p w14:paraId="7DDCEF49" w14:textId="77777777" w:rsidR="00194B03" w:rsidRDefault="00194B0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1B892B2" w14:textId="77777777">
        <w:tc>
          <w:tcPr>
            <w:tcW w:w="10331" w:type="dxa"/>
            <w:shd w:val="clear" w:color="auto" w:fill="66CCFF"/>
          </w:tcPr>
          <w:p w14:paraId="1FD4CC91"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0E07D18" w14:textId="77777777" w:rsidR="00472B25" w:rsidRDefault="00472B25">
      <w:pPr>
        <w:tabs>
          <w:tab w:val="left" w:pos="426"/>
        </w:tabs>
        <w:jc w:val="both"/>
        <w:rPr>
          <w:rFonts w:ascii="Arial" w:hAnsi="Arial" w:cs="Arial"/>
          <w:spacing w:val="-10"/>
        </w:rPr>
      </w:pPr>
    </w:p>
    <w:p w14:paraId="1F2BF80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4D71D79" w14:textId="77777777" w:rsidR="00472B25" w:rsidRDefault="00472B25">
      <w:pPr>
        <w:tabs>
          <w:tab w:val="left" w:pos="426"/>
        </w:tabs>
        <w:jc w:val="both"/>
        <w:rPr>
          <w:rFonts w:ascii="Arial" w:hAnsi="Arial" w:cs="Arial"/>
          <w:spacing w:val="-10"/>
        </w:rPr>
      </w:pPr>
    </w:p>
    <w:p w14:paraId="7B92B19A" w14:textId="77777777" w:rsidR="007314F1" w:rsidRDefault="007314F1">
      <w:pPr>
        <w:tabs>
          <w:tab w:val="left" w:pos="426"/>
        </w:tabs>
        <w:jc w:val="both"/>
        <w:rPr>
          <w:rFonts w:ascii="Arial" w:hAnsi="Arial" w:cs="Arial"/>
          <w:spacing w:val="-10"/>
        </w:rPr>
      </w:pPr>
    </w:p>
    <w:p w14:paraId="45B44A85" w14:textId="77777777" w:rsidR="007314F1" w:rsidRDefault="007314F1">
      <w:pPr>
        <w:tabs>
          <w:tab w:val="left" w:pos="426"/>
        </w:tabs>
        <w:jc w:val="both"/>
        <w:rPr>
          <w:rFonts w:ascii="Arial" w:hAnsi="Arial" w:cs="Arial"/>
          <w:spacing w:val="-10"/>
        </w:rPr>
      </w:pPr>
    </w:p>
    <w:p w14:paraId="309BA79C" w14:textId="77777777" w:rsidR="007314F1" w:rsidRDefault="007314F1">
      <w:pPr>
        <w:tabs>
          <w:tab w:val="left" w:pos="426"/>
        </w:tabs>
        <w:jc w:val="both"/>
        <w:rPr>
          <w:rFonts w:ascii="Arial" w:hAnsi="Arial" w:cs="Arial"/>
          <w:spacing w:val="-10"/>
        </w:rPr>
      </w:pPr>
    </w:p>
    <w:p w14:paraId="5E79D699" w14:textId="77777777" w:rsidR="007314F1" w:rsidRDefault="007314F1">
      <w:pPr>
        <w:tabs>
          <w:tab w:val="left" w:pos="426"/>
        </w:tabs>
        <w:jc w:val="both"/>
        <w:rPr>
          <w:rFonts w:ascii="Arial" w:hAnsi="Arial" w:cs="Arial"/>
          <w:spacing w:val="-10"/>
        </w:rPr>
      </w:pPr>
    </w:p>
    <w:p w14:paraId="032A9E00" w14:textId="77777777" w:rsidR="007314F1" w:rsidRDefault="007314F1">
      <w:pPr>
        <w:tabs>
          <w:tab w:val="left" w:pos="426"/>
        </w:tabs>
        <w:jc w:val="both"/>
        <w:rPr>
          <w:rFonts w:ascii="Arial" w:hAnsi="Arial" w:cs="Arial"/>
          <w:spacing w:val="-10"/>
        </w:rPr>
      </w:pPr>
    </w:p>
    <w:p w14:paraId="14FC277E" w14:textId="77777777" w:rsidR="007314F1" w:rsidRDefault="007314F1">
      <w:pPr>
        <w:tabs>
          <w:tab w:val="left" w:pos="426"/>
        </w:tabs>
        <w:jc w:val="both"/>
        <w:rPr>
          <w:rFonts w:ascii="Arial" w:hAnsi="Arial" w:cs="Arial"/>
          <w:spacing w:val="-10"/>
        </w:rPr>
      </w:pPr>
    </w:p>
    <w:p w14:paraId="2883B6D0" w14:textId="77777777" w:rsidR="007314F1" w:rsidRDefault="007314F1">
      <w:pPr>
        <w:tabs>
          <w:tab w:val="left" w:pos="426"/>
        </w:tabs>
        <w:jc w:val="both"/>
        <w:rPr>
          <w:rFonts w:ascii="Arial" w:hAnsi="Arial" w:cs="Arial"/>
          <w:spacing w:val="-10"/>
        </w:rPr>
      </w:pPr>
    </w:p>
    <w:p w14:paraId="60091038" w14:textId="77777777" w:rsidR="00472B25" w:rsidRDefault="00472B25">
      <w:pPr>
        <w:tabs>
          <w:tab w:val="left" w:pos="426"/>
        </w:tabs>
        <w:jc w:val="both"/>
        <w:rPr>
          <w:rFonts w:ascii="Arial" w:hAnsi="Arial" w:cs="Arial"/>
          <w:spacing w:val="-10"/>
        </w:rPr>
      </w:pPr>
    </w:p>
    <w:p w14:paraId="56C01932" w14:textId="77777777" w:rsidR="00472B25" w:rsidRDefault="00472B25">
      <w:pPr>
        <w:tabs>
          <w:tab w:val="left" w:pos="426"/>
        </w:tabs>
        <w:jc w:val="both"/>
        <w:rPr>
          <w:rFonts w:ascii="Arial" w:hAnsi="Arial" w:cs="Arial"/>
          <w:spacing w:val="-10"/>
        </w:rPr>
      </w:pPr>
    </w:p>
    <w:p w14:paraId="22937FBD"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F9830B5" w14:textId="77777777" w:rsidR="00472B25" w:rsidRDefault="00472B25">
      <w:pPr>
        <w:tabs>
          <w:tab w:val="left" w:pos="426"/>
        </w:tabs>
        <w:jc w:val="both"/>
        <w:rPr>
          <w:rFonts w:ascii="Arial" w:hAnsi="Arial" w:cs="Arial"/>
          <w:spacing w:val="-10"/>
          <w:sz w:val="22"/>
          <w:szCs w:val="22"/>
        </w:rPr>
      </w:pPr>
    </w:p>
    <w:p w14:paraId="5C914853" w14:textId="77777777" w:rsidR="007314F1" w:rsidRDefault="007314F1">
      <w:pPr>
        <w:tabs>
          <w:tab w:val="left" w:pos="426"/>
        </w:tabs>
        <w:jc w:val="both"/>
        <w:rPr>
          <w:rFonts w:ascii="Arial" w:hAnsi="Arial" w:cs="Arial"/>
          <w:spacing w:val="-10"/>
          <w:sz w:val="22"/>
          <w:szCs w:val="22"/>
        </w:rPr>
      </w:pPr>
    </w:p>
    <w:p w14:paraId="4C907750" w14:textId="77777777" w:rsidR="007314F1" w:rsidRDefault="007314F1">
      <w:pPr>
        <w:tabs>
          <w:tab w:val="left" w:pos="426"/>
        </w:tabs>
        <w:jc w:val="both"/>
        <w:rPr>
          <w:rFonts w:ascii="Arial" w:hAnsi="Arial" w:cs="Arial"/>
          <w:spacing w:val="-10"/>
          <w:sz w:val="22"/>
          <w:szCs w:val="22"/>
        </w:rPr>
      </w:pPr>
    </w:p>
    <w:p w14:paraId="5D3E05C3" w14:textId="77777777" w:rsidR="007314F1" w:rsidRDefault="007314F1">
      <w:pPr>
        <w:tabs>
          <w:tab w:val="left" w:pos="426"/>
        </w:tabs>
        <w:jc w:val="both"/>
        <w:rPr>
          <w:rFonts w:ascii="Arial" w:hAnsi="Arial" w:cs="Arial"/>
          <w:spacing w:val="-10"/>
          <w:sz w:val="22"/>
          <w:szCs w:val="22"/>
        </w:rPr>
      </w:pPr>
    </w:p>
    <w:p w14:paraId="2F6FF18B" w14:textId="77777777" w:rsidR="007314F1" w:rsidRDefault="007314F1">
      <w:pPr>
        <w:tabs>
          <w:tab w:val="left" w:pos="426"/>
        </w:tabs>
        <w:jc w:val="both"/>
        <w:rPr>
          <w:rFonts w:ascii="Arial" w:hAnsi="Arial" w:cs="Arial"/>
          <w:spacing w:val="-10"/>
          <w:sz w:val="22"/>
          <w:szCs w:val="22"/>
        </w:rPr>
      </w:pPr>
    </w:p>
    <w:p w14:paraId="749223F4" w14:textId="77777777" w:rsidR="007314F1" w:rsidRDefault="007314F1">
      <w:pPr>
        <w:tabs>
          <w:tab w:val="left" w:pos="426"/>
        </w:tabs>
        <w:jc w:val="both"/>
        <w:rPr>
          <w:rFonts w:ascii="Arial" w:hAnsi="Arial" w:cs="Arial"/>
          <w:spacing w:val="-10"/>
          <w:sz w:val="22"/>
          <w:szCs w:val="22"/>
        </w:rPr>
      </w:pPr>
    </w:p>
    <w:p w14:paraId="257A4C44" w14:textId="77777777" w:rsidR="007314F1" w:rsidRDefault="007314F1">
      <w:pPr>
        <w:tabs>
          <w:tab w:val="left" w:pos="426"/>
        </w:tabs>
        <w:jc w:val="both"/>
        <w:rPr>
          <w:rFonts w:ascii="Arial" w:hAnsi="Arial" w:cs="Arial"/>
          <w:spacing w:val="-10"/>
          <w:sz w:val="22"/>
          <w:szCs w:val="22"/>
        </w:rPr>
      </w:pPr>
    </w:p>
    <w:p w14:paraId="5FCC93A9" w14:textId="77777777" w:rsidR="007314F1" w:rsidRDefault="007314F1">
      <w:pPr>
        <w:tabs>
          <w:tab w:val="left" w:pos="426"/>
        </w:tabs>
        <w:jc w:val="both"/>
        <w:rPr>
          <w:rFonts w:ascii="Arial" w:hAnsi="Arial" w:cs="Arial"/>
          <w:spacing w:val="-10"/>
          <w:sz w:val="22"/>
          <w:szCs w:val="22"/>
        </w:rPr>
      </w:pPr>
    </w:p>
    <w:p w14:paraId="464994C2" w14:textId="77777777" w:rsidR="007314F1" w:rsidRDefault="007314F1">
      <w:pPr>
        <w:tabs>
          <w:tab w:val="left" w:pos="426"/>
        </w:tabs>
        <w:jc w:val="both"/>
        <w:rPr>
          <w:rFonts w:ascii="Arial" w:hAnsi="Arial" w:cs="Arial"/>
          <w:spacing w:val="-10"/>
          <w:sz w:val="22"/>
          <w:szCs w:val="22"/>
        </w:rPr>
      </w:pPr>
    </w:p>
    <w:p w14:paraId="0FDCB291" w14:textId="77777777" w:rsidR="007314F1" w:rsidRDefault="007314F1">
      <w:pPr>
        <w:tabs>
          <w:tab w:val="left" w:pos="426"/>
        </w:tabs>
        <w:jc w:val="both"/>
        <w:rPr>
          <w:rFonts w:ascii="Arial" w:hAnsi="Arial" w:cs="Arial"/>
          <w:spacing w:val="-10"/>
          <w:sz w:val="22"/>
          <w:szCs w:val="22"/>
        </w:rPr>
      </w:pPr>
    </w:p>
    <w:p w14:paraId="20BB2138" w14:textId="77777777" w:rsidR="007314F1" w:rsidRDefault="007314F1">
      <w:pPr>
        <w:tabs>
          <w:tab w:val="left" w:pos="426"/>
        </w:tabs>
        <w:jc w:val="both"/>
        <w:rPr>
          <w:rFonts w:ascii="Arial" w:hAnsi="Arial" w:cs="Arial"/>
          <w:spacing w:val="-10"/>
          <w:sz w:val="22"/>
          <w:szCs w:val="22"/>
        </w:rPr>
      </w:pPr>
    </w:p>
    <w:p w14:paraId="45F63231" w14:textId="77777777" w:rsidR="007314F1" w:rsidRDefault="007314F1">
      <w:pPr>
        <w:tabs>
          <w:tab w:val="left" w:pos="426"/>
        </w:tabs>
        <w:jc w:val="both"/>
        <w:rPr>
          <w:rFonts w:ascii="Arial" w:hAnsi="Arial" w:cs="Arial"/>
          <w:spacing w:val="-10"/>
          <w:sz w:val="22"/>
          <w:szCs w:val="22"/>
        </w:rPr>
      </w:pPr>
    </w:p>
    <w:p w14:paraId="10F05B45" w14:textId="77777777" w:rsidR="007314F1" w:rsidRDefault="007314F1">
      <w:pPr>
        <w:tabs>
          <w:tab w:val="left" w:pos="426"/>
        </w:tabs>
        <w:jc w:val="both"/>
        <w:rPr>
          <w:rFonts w:ascii="Arial" w:hAnsi="Arial" w:cs="Arial"/>
          <w:spacing w:val="-10"/>
          <w:sz w:val="22"/>
          <w:szCs w:val="22"/>
        </w:rPr>
      </w:pPr>
    </w:p>
    <w:p w14:paraId="6FEA14E5" w14:textId="77777777" w:rsidR="007314F1" w:rsidRDefault="007314F1">
      <w:pPr>
        <w:tabs>
          <w:tab w:val="left" w:pos="426"/>
        </w:tabs>
        <w:jc w:val="both"/>
        <w:rPr>
          <w:rFonts w:ascii="Arial" w:hAnsi="Arial" w:cs="Arial"/>
          <w:spacing w:val="-10"/>
          <w:sz w:val="22"/>
          <w:szCs w:val="22"/>
        </w:rPr>
      </w:pPr>
    </w:p>
    <w:p w14:paraId="02308331" w14:textId="77777777" w:rsidR="007314F1" w:rsidRDefault="007314F1">
      <w:pPr>
        <w:tabs>
          <w:tab w:val="left" w:pos="426"/>
        </w:tabs>
        <w:jc w:val="both"/>
        <w:rPr>
          <w:rFonts w:ascii="Arial" w:hAnsi="Arial" w:cs="Arial"/>
          <w:spacing w:val="-10"/>
          <w:sz w:val="22"/>
          <w:szCs w:val="22"/>
        </w:rPr>
      </w:pPr>
    </w:p>
    <w:p w14:paraId="1A2594CB" w14:textId="77777777" w:rsidR="007314F1" w:rsidRDefault="007314F1">
      <w:pPr>
        <w:tabs>
          <w:tab w:val="left" w:pos="426"/>
        </w:tabs>
        <w:jc w:val="both"/>
        <w:rPr>
          <w:rFonts w:ascii="Arial" w:hAnsi="Arial" w:cs="Arial"/>
          <w:spacing w:val="-10"/>
          <w:sz w:val="22"/>
          <w:szCs w:val="22"/>
        </w:rPr>
      </w:pPr>
    </w:p>
    <w:p w14:paraId="2EC9E6BF" w14:textId="77777777" w:rsidR="007314F1" w:rsidRDefault="007314F1">
      <w:pPr>
        <w:tabs>
          <w:tab w:val="left" w:pos="426"/>
        </w:tabs>
        <w:jc w:val="both"/>
        <w:rPr>
          <w:rFonts w:ascii="Arial" w:hAnsi="Arial" w:cs="Arial"/>
          <w:spacing w:val="-10"/>
          <w:sz w:val="22"/>
          <w:szCs w:val="22"/>
        </w:rPr>
      </w:pPr>
    </w:p>
    <w:p w14:paraId="12A6044E" w14:textId="77777777" w:rsidR="007314F1" w:rsidRDefault="007314F1">
      <w:pPr>
        <w:tabs>
          <w:tab w:val="left" w:pos="426"/>
        </w:tabs>
        <w:jc w:val="both"/>
        <w:rPr>
          <w:rFonts w:ascii="Arial" w:hAnsi="Arial" w:cs="Arial"/>
          <w:spacing w:val="-10"/>
          <w:sz w:val="22"/>
          <w:szCs w:val="22"/>
        </w:rPr>
      </w:pPr>
    </w:p>
    <w:p w14:paraId="05FFF2CA" w14:textId="77777777" w:rsidR="007314F1" w:rsidRDefault="007314F1">
      <w:pPr>
        <w:tabs>
          <w:tab w:val="left" w:pos="426"/>
        </w:tabs>
        <w:jc w:val="both"/>
        <w:rPr>
          <w:rFonts w:ascii="Arial" w:hAnsi="Arial" w:cs="Arial"/>
          <w:spacing w:val="-10"/>
          <w:sz w:val="22"/>
          <w:szCs w:val="22"/>
        </w:rPr>
      </w:pPr>
    </w:p>
    <w:p w14:paraId="4711E9AD" w14:textId="77777777" w:rsidR="007314F1" w:rsidRDefault="007314F1">
      <w:pPr>
        <w:tabs>
          <w:tab w:val="left" w:pos="426"/>
        </w:tabs>
        <w:jc w:val="both"/>
        <w:rPr>
          <w:rFonts w:ascii="Arial" w:hAnsi="Arial" w:cs="Arial"/>
          <w:spacing w:val="-10"/>
          <w:sz w:val="22"/>
          <w:szCs w:val="22"/>
        </w:rPr>
      </w:pPr>
    </w:p>
    <w:p w14:paraId="153E77D4" w14:textId="77777777" w:rsidR="007314F1" w:rsidRDefault="007314F1">
      <w:pPr>
        <w:tabs>
          <w:tab w:val="left" w:pos="426"/>
        </w:tabs>
        <w:jc w:val="both"/>
        <w:rPr>
          <w:rFonts w:ascii="Arial" w:hAnsi="Arial" w:cs="Arial"/>
          <w:spacing w:val="-10"/>
          <w:sz w:val="22"/>
          <w:szCs w:val="22"/>
        </w:rPr>
      </w:pPr>
    </w:p>
    <w:p w14:paraId="1887BBA9" w14:textId="77777777" w:rsidR="007314F1" w:rsidRDefault="007314F1">
      <w:pPr>
        <w:tabs>
          <w:tab w:val="left" w:pos="426"/>
        </w:tabs>
        <w:jc w:val="both"/>
        <w:rPr>
          <w:rFonts w:ascii="Arial" w:hAnsi="Arial" w:cs="Arial"/>
          <w:spacing w:val="-10"/>
          <w:sz w:val="22"/>
          <w:szCs w:val="22"/>
        </w:rPr>
      </w:pPr>
    </w:p>
    <w:p w14:paraId="2A370C5A" w14:textId="77777777" w:rsidR="007314F1" w:rsidRDefault="007314F1">
      <w:pPr>
        <w:tabs>
          <w:tab w:val="left" w:pos="426"/>
        </w:tabs>
        <w:jc w:val="both"/>
        <w:rPr>
          <w:rFonts w:ascii="Arial" w:hAnsi="Arial" w:cs="Arial"/>
          <w:spacing w:val="-10"/>
          <w:sz w:val="22"/>
          <w:szCs w:val="22"/>
        </w:rPr>
      </w:pPr>
    </w:p>
    <w:p w14:paraId="1CE196E3" w14:textId="77777777" w:rsidR="007314F1" w:rsidRDefault="007314F1">
      <w:pPr>
        <w:tabs>
          <w:tab w:val="left" w:pos="426"/>
        </w:tabs>
        <w:jc w:val="both"/>
        <w:rPr>
          <w:rFonts w:ascii="Arial" w:hAnsi="Arial" w:cs="Arial"/>
          <w:spacing w:val="-10"/>
          <w:sz w:val="22"/>
          <w:szCs w:val="22"/>
        </w:rPr>
      </w:pPr>
    </w:p>
    <w:p w14:paraId="1566532A" w14:textId="77777777" w:rsidR="007314F1" w:rsidRDefault="007314F1">
      <w:pPr>
        <w:tabs>
          <w:tab w:val="left" w:pos="426"/>
        </w:tabs>
        <w:jc w:val="both"/>
        <w:rPr>
          <w:rFonts w:ascii="Arial" w:hAnsi="Arial" w:cs="Arial"/>
          <w:spacing w:val="-10"/>
          <w:sz w:val="22"/>
          <w:szCs w:val="22"/>
        </w:rPr>
      </w:pPr>
    </w:p>
    <w:p w14:paraId="11913DCA" w14:textId="77777777" w:rsidR="007314F1" w:rsidRDefault="007314F1">
      <w:pPr>
        <w:tabs>
          <w:tab w:val="left" w:pos="426"/>
        </w:tabs>
        <w:jc w:val="both"/>
        <w:rPr>
          <w:rFonts w:ascii="Arial" w:hAnsi="Arial" w:cs="Arial"/>
          <w:spacing w:val="-10"/>
          <w:sz w:val="22"/>
          <w:szCs w:val="22"/>
        </w:rPr>
      </w:pPr>
    </w:p>
    <w:p w14:paraId="0BFC2575" w14:textId="77777777" w:rsidR="007314F1" w:rsidRDefault="007314F1">
      <w:pPr>
        <w:tabs>
          <w:tab w:val="left" w:pos="426"/>
        </w:tabs>
        <w:jc w:val="both"/>
        <w:rPr>
          <w:rFonts w:ascii="Arial" w:hAnsi="Arial" w:cs="Arial"/>
          <w:spacing w:val="-10"/>
          <w:sz w:val="22"/>
          <w:szCs w:val="22"/>
        </w:rPr>
      </w:pPr>
    </w:p>
    <w:p w14:paraId="6335C062" w14:textId="77777777" w:rsidR="007314F1" w:rsidRPr="0013398C" w:rsidRDefault="007314F1">
      <w:pPr>
        <w:tabs>
          <w:tab w:val="left" w:pos="426"/>
        </w:tabs>
        <w:jc w:val="both"/>
        <w:rPr>
          <w:rFonts w:ascii="Arial" w:hAnsi="Arial" w:cs="Arial"/>
          <w:spacing w:val="-10"/>
          <w:sz w:val="22"/>
          <w:szCs w:val="22"/>
        </w:rPr>
      </w:pPr>
    </w:p>
    <w:p w14:paraId="2022695D" w14:textId="77777777" w:rsidR="00472B25" w:rsidRDefault="00472B25">
      <w:pPr>
        <w:spacing w:before="120" w:after="120"/>
        <w:jc w:val="both"/>
      </w:pPr>
      <w:r>
        <w:rPr>
          <w:rFonts w:ascii="Arial" w:hAnsi="Arial" w:cs="Arial"/>
          <w:sz w:val="16"/>
          <w:szCs w:val="16"/>
        </w:rPr>
        <w:t xml:space="preserve">Date de la dernière mise à jour : </w:t>
      </w:r>
      <w:r w:rsidR="003C1C59">
        <w:rPr>
          <w:rFonts w:ascii="Arial" w:hAnsi="Arial" w:cs="Arial"/>
          <w:sz w:val="16"/>
          <w:szCs w:val="16"/>
        </w:rPr>
        <w:t>28</w:t>
      </w:r>
      <w:r w:rsidR="007314F1">
        <w:rPr>
          <w:rFonts w:ascii="Arial" w:hAnsi="Arial" w:cs="Arial"/>
          <w:sz w:val="16"/>
          <w:szCs w:val="16"/>
        </w:rPr>
        <w:t>/</w:t>
      </w:r>
      <w:r w:rsidR="003C1C59">
        <w:rPr>
          <w:rFonts w:ascii="Arial" w:hAnsi="Arial" w:cs="Arial"/>
          <w:sz w:val="16"/>
          <w:szCs w:val="16"/>
        </w:rPr>
        <w:t>02/2020</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69679" w14:textId="77777777" w:rsidR="00EB4AD2" w:rsidRDefault="00EB4AD2">
      <w:r>
        <w:separator/>
      </w:r>
    </w:p>
  </w:endnote>
  <w:endnote w:type="continuationSeparator" w:id="0">
    <w:p w14:paraId="4499E906" w14:textId="77777777" w:rsidR="00EB4AD2" w:rsidRDefault="00EB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21636" w14:textId="77777777" w:rsidR="00194B03" w:rsidRPr="00194B03" w:rsidRDefault="00194B03" w:rsidP="00194B03">
    <w:pPr>
      <w:tabs>
        <w:tab w:val="center" w:pos="4536"/>
        <w:tab w:val="right" w:pos="9072"/>
      </w:tabs>
      <w:rPr>
        <w:rFonts w:ascii="Univers" w:hAnsi="Univers" w:cs="Univers"/>
      </w:rPr>
    </w:pPr>
  </w:p>
  <w:p w14:paraId="4EAAE6B0" w14:textId="77777777" w:rsidR="00194B03" w:rsidRPr="00194B03" w:rsidRDefault="00194B03" w:rsidP="00194B03">
    <w:pPr>
      <w:rPr>
        <w:rFonts w:ascii="Univers" w:hAnsi="Univers" w:cs="Univers"/>
      </w:rPr>
    </w:pPr>
  </w:p>
  <w:p w14:paraId="0D60DC4F" w14:textId="77777777" w:rsidR="00194B03" w:rsidRPr="00194B03" w:rsidRDefault="00194B03" w:rsidP="00194B03">
    <w:pPr>
      <w:tabs>
        <w:tab w:val="center" w:pos="4536"/>
        <w:tab w:val="right" w:pos="9072"/>
      </w:tabs>
      <w:rPr>
        <w:rFonts w:ascii="Univers" w:hAnsi="Univers" w:cs="Univers"/>
      </w:rPr>
    </w:pPr>
  </w:p>
  <w:p w14:paraId="57F08B87" w14:textId="77777777" w:rsidR="00194B03" w:rsidRPr="00194B03" w:rsidRDefault="00194B03" w:rsidP="00194B03">
    <w:pPr>
      <w:rPr>
        <w:rFonts w:ascii="Univers" w:hAnsi="Univers" w:cs="Univers"/>
      </w:rPr>
    </w:pPr>
  </w:p>
  <w:tbl>
    <w:tblPr>
      <w:tblW w:w="10759" w:type="dxa"/>
      <w:tblLayout w:type="fixed"/>
      <w:tblCellMar>
        <w:left w:w="71" w:type="dxa"/>
        <w:right w:w="71" w:type="dxa"/>
      </w:tblCellMar>
      <w:tblLook w:val="0000" w:firstRow="0" w:lastRow="0" w:firstColumn="0" w:lastColumn="0" w:noHBand="0" w:noVBand="0"/>
    </w:tblPr>
    <w:tblGrid>
      <w:gridCol w:w="3757"/>
      <w:gridCol w:w="4111"/>
      <w:gridCol w:w="168"/>
      <w:gridCol w:w="1022"/>
      <w:gridCol w:w="567"/>
      <w:gridCol w:w="763"/>
      <w:gridCol w:w="371"/>
    </w:tblGrid>
    <w:tr w:rsidR="00194B03" w:rsidRPr="00194B03" w14:paraId="480BE31B" w14:textId="77777777" w:rsidTr="00EA0FFC">
      <w:trPr>
        <w:trHeight w:val="326"/>
        <w:tblHeader/>
      </w:trPr>
      <w:tc>
        <w:tcPr>
          <w:tcW w:w="3757" w:type="dxa"/>
          <w:shd w:val="clear" w:color="auto" w:fill="66CCFF"/>
        </w:tcPr>
        <w:p w14:paraId="4225A929" w14:textId="77777777" w:rsidR="00194B03" w:rsidRPr="00194B03" w:rsidRDefault="00194B03" w:rsidP="00194B03">
          <w:pPr>
            <w:ind w:right="-638"/>
            <w:rPr>
              <w:rFonts w:ascii="Arial" w:hAnsi="Arial" w:cs="Arial"/>
              <w:b/>
              <w:i/>
            </w:rPr>
          </w:pPr>
          <w:r>
            <w:rPr>
              <w:rFonts w:ascii="Arial" w:hAnsi="Arial" w:cs="Arial"/>
              <w:b/>
            </w:rPr>
            <w:t>DC 2 – Lettre du candidat</w:t>
          </w:r>
          <w:r w:rsidRPr="00194B03">
            <w:rPr>
              <w:rFonts w:ascii="Arial" w:hAnsi="Arial" w:cs="Arial"/>
              <w:b/>
            </w:rPr>
            <w:t xml:space="preserve">  </w:t>
          </w:r>
        </w:p>
      </w:tc>
      <w:tc>
        <w:tcPr>
          <w:tcW w:w="4111" w:type="dxa"/>
          <w:shd w:val="clear" w:color="auto" w:fill="66CCFF"/>
        </w:tcPr>
        <w:p w14:paraId="39D7720C" w14:textId="77777777" w:rsidR="00194B03" w:rsidRPr="00194B03" w:rsidRDefault="00194B03" w:rsidP="004742D9">
          <w:pPr>
            <w:rPr>
              <w:rFonts w:ascii="Arial" w:hAnsi="Arial" w:cs="Arial"/>
              <w:b/>
            </w:rPr>
          </w:pPr>
          <w:r w:rsidRPr="00194B03">
            <w:rPr>
              <w:rFonts w:ascii="Arial" w:hAnsi="Arial" w:cs="Arial"/>
              <w:b/>
              <w:i/>
            </w:rPr>
            <w:t>DAF_20</w:t>
          </w:r>
          <w:r w:rsidR="004742D9">
            <w:rPr>
              <w:rFonts w:ascii="Arial" w:hAnsi="Arial" w:cs="Arial"/>
              <w:b/>
              <w:i/>
            </w:rPr>
            <w:t>19_002622</w:t>
          </w:r>
        </w:p>
      </w:tc>
      <w:tc>
        <w:tcPr>
          <w:tcW w:w="168" w:type="dxa"/>
          <w:shd w:val="clear" w:color="auto" w:fill="66CCFF"/>
        </w:tcPr>
        <w:p w14:paraId="193EFC45" w14:textId="77777777" w:rsidR="00194B03" w:rsidRPr="00194B03" w:rsidRDefault="00194B03" w:rsidP="00194B03">
          <w:pPr>
            <w:tabs>
              <w:tab w:val="center" w:pos="1366"/>
              <w:tab w:val="right" w:pos="2733"/>
            </w:tabs>
            <w:rPr>
              <w:rFonts w:ascii="Arial" w:hAnsi="Arial" w:cs="Arial"/>
              <w:b/>
            </w:rPr>
          </w:pPr>
        </w:p>
      </w:tc>
      <w:tc>
        <w:tcPr>
          <w:tcW w:w="1022" w:type="dxa"/>
          <w:shd w:val="clear" w:color="auto" w:fill="66CCFF"/>
        </w:tcPr>
        <w:p w14:paraId="2060A89A" w14:textId="77777777" w:rsidR="00194B03" w:rsidRPr="00194B03" w:rsidRDefault="00194B03" w:rsidP="00194B03">
          <w:pPr>
            <w:tabs>
              <w:tab w:val="center" w:pos="1366"/>
              <w:tab w:val="right" w:pos="2733"/>
            </w:tabs>
            <w:rPr>
              <w:rFonts w:ascii="Univers" w:hAnsi="Univers" w:cs="Univers"/>
            </w:rPr>
          </w:pPr>
          <w:r w:rsidRPr="00194B03">
            <w:rPr>
              <w:rFonts w:ascii="Arial" w:hAnsi="Arial" w:cs="Arial"/>
              <w:b/>
            </w:rPr>
            <w:t xml:space="preserve">Page : </w:t>
          </w:r>
        </w:p>
      </w:tc>
      <w:tc>
        <w:tcPr>
          <w:tcW w:w="567" w:type="dxa"/>
          <w:shd w:val="clear" w:color="auto" w:fill="66CCFF"/>
        </w:tcPr>
        <w:p w14:paraId="3730E500" w14:textId="0E59EC24" w:rsidR="00194B03" w:rsidRPr="00194B03" w:rsidRDefault="00194B03" w:rsidP="00194B03">
          <w:pPr>
            <w:jc w:val="center"/>
            <w:rPr>
              <w:rFonts w:ascii="Arial" w:hAnsi="Arial" w:cs="Arial"/>
              <w:b/>
            </w:rPr>
          </w:pPr>
          <w:r w:rsidRPr="00194B03">
            <w:rPr>
              <w:rFonts w:ascii="Univers" w:hAnsi="Univers" w:cs="Arial"/>
              <w:b/>
            </w:rPr>
            <w:fldChar w:fldCharType="begin"/>
          </w:r>
          <w:r w:rsidRPr="00194B03">
            <w:rPr>
              <w:rFonts w:ascii="Univers" w:hAnsi="Univers" w:cs="Arial"/>
              <w:b/>
            </w:rPr>
            <w:instrText xml:space="preserve"> PAGE </w:instrText>
          </w:r>
          <w:r w:rsidRPr="00194B03">
            <w:rPr>
              <w:rFonts w:ascii="Univers" w:hAnsi="Univers" w:cs="Arial"/>
              <w:b/>
            </w:rPr>
            <w:fldChar w:fldCharType="separate"/>
          </w:r>
          <w:r w:rsidR="00A70F36">
            <w:rPr>
              <w:rFonts w:ascii="Univers" w:hAnsi="Univers" w:cs="Arial"/>
              <w:b/>
              <w:noProof/>
            </w:rPr>
            <w:t>2</w:t>
          </w:r>
          <w:r w:rsidRPr="00194B03">
            <w:rPr>
              <w:rFonts w:ascii="Univers" w:hAnsi="Univers" w:cs="Arial"/>
              <w:b/>
            </w:rPr>
            <w:fldChar w:fldCharType="end"/>
          </w:r>
        </w:p>
      </w:tc>
      <w:tc>
        <w:tcPr>
          <w:tcW w:w="763" w:type="dxa"/>
          <w:shd w:val="clear" w:color="auto" w:fill="66CCFF"/>
        </w:tcPr>
        <w:p w14:paraId="69CE0EA8" w14:textId="77777777" w:rsidR="00194B03" w:rsidRPr="00194B03" w:rsidRDefault="00194B03" w:rsidP="00194B03">
          <w:pPr>
            <w:jc w:val="center"/>
            <w:rPr>
              <w:rFonts w:ascii="Univers" w:hAnsi="Univers" w:cs="Univers"/>
            </w:rPr>
          </w:pPr>
          <w:r w:rsidRPr="00194B03">
            <w:rPr>
              <w:rFonts w:ascii="Arial" w:hAnsi="Arial" w:cs="Arial"/>
              <w:b/>
            </w:rPr>
            <w:t>/</w:t>
          </w:r>
        </w:p>
      </w:tc>
      <w:tc>
        <w:tcPr>
          <w:tcW w:w="371" w:type="dxa"/>
          <w:shd w:val="clear" w:color="auto" w:fill="66CCFF"/>
        </w:tcPr>
        <w:p w14:paraId="2115452F" w14:textId="6F90FD44" w:rsidR="00194B03" w:rsidRPr="00194B03" w:rsidRDefault="00194B03" w:rsidP="00194B03">
          <w:pPr>
            <w:jc w:val="center"/>
            <w:rPr>
              <w:rFonts w:ascii="Univers" w:hAnsi="Univers" w:cs="Arial"/>
              <w:b/>
            </w:rPr>
          </w:pPr>
          <w:r w:rsidRPr="00194B03">
            <w:rPr>
              <w:rFonts w:ascii="Univers" w:hAnsi="Univers" w:cs="Arial"/>
              <w:b/>
            </w:rPr>
            <w:fldChar w:fldCharType="begin"/>
          </w:r>
          <w:r w:rsidRPr="00194B03">
            <w:rPr>
              <w:rFonts w:ascii="Univers" w:hAnsi="Univers" w:cs="Arial"/>
              <w:b/>
            </w:rPr>
            <w:instrText xml:space="preserve"> NUMPAGES \*Arabic </w:instrText>
          </w:r>
          <w:r w:rsidRPr="00194B03">
            <w:rPr>
              <w:rFonts w:ascii="Univers" w:hAnsi="Univers" w:cs="Arial"/>
              <w:b/>
            </w:rPr>
            <w:fldChar w:fldCharType="separate"/>
          </w:r>
          <w:r w:rsidR="00A70F36">
            <w:rPr>
              <w:rFonts w:ascii="Univers" w:hAnsi="Univers" w:cs="Arial"/>
              <w:b/>
              <w:noProof/>
            </w:rPr>
            <w:t>9</w:t>
          </w:r>
          <w:r w:rsidRPr="00194B03">
            <w:rPr>
              <w:rFonts w:ascii="Univers" w:hAnsi="Univers" w:cs="Arial"/>
              <w:b/>
            </w:rPr>
            <w:fldChar w:fldCharType="end"/>
          </w:r>
        </w:p>
      </w:tc>
    </w:tr>
  </w:tbl>
  <w:p w14:paraId="0B146425" w14:textId="3F1ECF91" w:rsidR="00194B03" w:rsidRPr="00194B03" w:rsidRDefault="004742D9" w:rsidP="00194B03">
    <w:pPr>
      <w:rPr>
        <w:rFonts w:ascii="Univers" w:hAnsi="Univers" w:cs="Univers"/>
        <w:i/>
        <w:sz w:val="16"/>
        <w:szCs w:val="16"/>
      </w:rPr>
    </w:pPr>
    <w:r w:rsidRPr="00194B03">
      <w:rPr>
        <w:rFonts w:ascii="Univers" w:hAnsi="Univers" w:cs="Univers"/>
        <w:i/>
        <w:noProof/>
        <w:sz w:val="16"/>
        <w:szCs w:val="16"/>
        <w:lang w:eastAsia="fr-FR"/>
      </w:rPr>
      <w:drawing>
        <wp:inline distT="0" distB="0" distL="0" distR="0" wp14:anchorId="6BCEDD1F" wp14:editId="4A2D18D7">
          <wp:extent cx="263525" cy="299720"/>
          <wp:effectExtent l="0" t="0" r="0" b="0"/>
          <wp:docPr id="3" name="Image 3" descr="Capture PUCELLE SS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e PUCELLE SS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00194B03" w:rsidRPr="00194B03">
      <w:rPr>
        <w:rFonts w:ascii="Univers" w:hAnsi="Univers" w:cs="Univers"/>
        <w:i/>
        <w:sz w:val="16"/>
        <w:szCs w:val="16"/>
      </w:rPr>
      <w:t xml:space="preserve">                                                                                                                                                                               </w:t>
    </w:r>
    <w:r w:rsidR="00194B03">
      <w:rPr>
        <w:rFonts w:ascii="Univers" w:hAnsi="Univers" w:cs="Univers"/>
        <w:i/>
        <w:sz w:val="16"/>
        <w:szCs w:val="16"/>
      </w:rPr>
      <w:t>MPM2 P02 Pr03 F02</w:t>
    </w:r>
    <w:r w:rsidR="00194B03" w:rsidRPr="00194B03">
      <w:rPr>
        <w:rFonts w:ascii="Univers" w:hAnsi="Univers" w:cs="Univers"/>
        <w:i/>
        <w:sz w:val="16"/>
        <w:szCs w:val="16"/>
      </w:rPr>
      <w:t xml:space="preserve"> PFAT            </w:t>
    </w:r>
  </w:p>
  <w:p w14:paraId="2852910C" w14:textId="77777777" w:rsidR="00472B25" w:rsidRPr="00827FD0"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1B366" w14:textId="77777777" w:rsidR="00EB4AD2" w:rsidRDefault="00EB4AD2">
      <w:r>
        <w:separator/>
      </w:r>
    </w:p>
  </w:footnote>
  <w:footnote w:type="continuationSeparator" w:id="0">
    <w:p w14:paraId="7A9B42C7" w14:textId="77777777" w:rsidR="00EB4AD2" w:rsidRDefault="00EB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56E32"/>
    <w:rsid w:val="000625CC"/>
    <w:rsid w:val="00092585"/>
    <w:rsid w:val="000D4E2E"/>
    <w:rsid w:val="000E0EFF"/>
    <w:rsid w:val="000E3A79"/>
    <w:rsid w:val="000F3F78"/>
    <w:rsid w:val="0013398C"/>
    <w:rsid w:val="001535C7"/>
    <w:rsid w:val="00171BF1"/>
    <w:rsid w:val="00191902"/>
    <w:rsid w:val="00194B03"/>
    <w:rsid w:val="001A1D05"/>
    <w:rsid w:val="001A5A4C"/>
    <w:rsid w:val="001C1FEF"/>
    <w:rsid w:val="001D25B2"/>
    <w:rsid w:val="001D58F2"/>
    <w:rsid w:val="001E68EF"/>
    <w:rsid w:val="001F35D5"/>
    <w:rsid w:val="002228BD"/>
    <w:rsid w:val="00224E9C"/>
    <w:rsid w:val="0025478A"/>
    <w:rsid w:val="00261FC1"/>
    <w:rsid w:val="00276942"/>
    <w:rsid w:val="002871EE"/>
    <w:rsid w:val="002959FC"/>
    <w:rsid w:val="002A37D3"/>
    <w:rsid w:val="002B54BB"/>
    <w:rsid w:val="002C1767"/>
    <w:rsid w:val="002D13A0"/>
    <w:rsid w:val="002F1469"/>
    <w:rsid w:val="003024CC"/>
    <w:rsid w:val="00310F9B"/>
    <w:rsid w:val="00312505"/>
    <w:rsid w:val="00331DDB"/>
    <w:rsid w:val="00340F85"/>
    <w:rsid w:val="003C025D"/>
    <w:rsid w:val="003C1C59"/>
    <w:rsid w:val="003C4A1B"/>
    <w:rsid w:val="003D7667"/>
    <w:rsid w:val="003F2B90"/>
    <w:rsid w:val="00411396"/>
    <w:rsid w:val="00425B7A"/>
    <w:rsid w:val="00427375"/>
    <w:rsid w:val="00472B25"/>
    <w:rsid w:val="004742D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022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37A9"/>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0308"/>
    <w:rsid w:val="00A600D6"/>
    <w:rsid w:val="00A70756"/>
    <w:rsid w:val="00A70F3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4454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0FFC"/>
    <w:rsid w:val="00EA3323"/>
    <w:rsid w:val="00EB4AD2"/>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AD2549E"/>
  <w15:chartTrackingRefBased/>
  <w15:docId w15:val="{21999BB7-9BF9-4724-B0B3-4A1EBA508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56C9E"/>
    <w:rPr>
      <w:sz w:val="16"/>
      <w:szCs w:val="16"/>
    </w:rPr>
  </w:style>
  <w:style w:type="paragraph" w:styleId="Commentaire">
    <w:name w:val="annotation text"/>
    <w:basedOn w:val="Normal"/>
    <w:link w:val="CommentaireCar1"/>
    <w:uiPriority w:val="99"/>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pfat-bat.redac.fct@intradef.gouv.fr"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image" Target="media/image3.pn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E924E-9066-4DF6-9AC2-6C061463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3555</Words>
  <Characters>19554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23063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LACHENAL Ludivine SGT</cp:lastModifiedBy>
  <cp:revision>5</cp:revision>
  <cp:lastPrinted>2016-11-02T14:02:00Z</cp:lastPrinted>
  <dcterms:created xsi:type="dcterms:W3CDTF">2020-12-17T13:39:00Z</dcterms:created>
  <dcterms:modified xsi:type="dcterms:W3CDTF">2021-01-14T12:46:00Z</dcterms:modified>
</cp:coreProperties>
</file>