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CA145" w14:textId="77777777" w:rsidR="00984F78" w:rsidRDefault="00984F78" w:rsidP="00984F78">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84F78" w14:paraId="2A2C5C3D" w14:textId="77777777" w:rsidTr="00060BC1">
        <w:trPr>
          <w:trHeight w:val="1132"/>
        </w:trPr>
        <w:tc>
          <w:tcPr>
            <w:tcW w:w="10434" w:type="dxa"/>
            <w:shd w:val="clear" w:color="auto" w:fill="auto"/>
          </w:tcPr>
          <w:p w14:paraId="4A638E9B" w14:textId="77777777" w:rsidR="00984F78" w:rsidRDefault="00984F78" w:rsidP="00060BC1">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709F0FB" wp14:editId="236E7559">
                  <wp:extent cx="6113145" cy="1312545"/>
                  <wp:effectExtent l="0" t="0" r="8255" b="825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1312545"/>
                          </a:xfrm>
                          <a:prstGeom prst="rect">
                            <a:avLst/>
                          </a:prstGeom>
                          <a:noFill/>
                          <a:ln>
                            <a:noFill/>
                          </a:ln>
                        </pic:spPr>
                      </pic:pic>
                    </a:graphicData>
                  </a:graphic>
                </wp:inline>
              </w:drawing>
            </w:r>
          </w:p>
          <w:p w14:paraId="68629CF5" w14:textId="77777777" w:rsidR="00984F78" w:rsidRDefault="00984F78" w:rsidP="00060BC1">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02DB65F5" w14:textId="77777777" w:rsidR="00984F78" w:rsidRDefault="00984F78" w:rsidP="00984F78">
      <w:pPr>
        <w:tabs>
          <w:tab w:val="left" w:pos="851"/>
        </w:tabs>
        <w:sectPr w:rsidR="00984F78">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84F78" w14:paraId="1AA0E312" w14:textId="77777777" w:rsidTr="00060BC1">
        <w:tc>
          <w:tcPr>
            <w:tcW w:w="9002" w:type="dxa"/>
            <w:shd w:val="clear" w:color="auto" w:fill="66CCFF"/>
          </w:tcPr>
          <w:p w14:paraId="35E31AA8" w14:textId="33112EF3" w:rsidR="00984F78" w:rsidRDefault="00984F78" w:rsidP="00060BC1">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ACCORDS-CADRES</w:t>
            </w:r>
          </w:p>
          <w:p w14:paraId="648270C7" w14:textId="77777777" w:rsidR="00984F78" w:rsidRDefault="00984F78" w:rsidP="00060BC1">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D79A7" w14:textId="77777777" w:rsidR="00984F78" w:rsidRDefault="00984F78" w:rsidP="00060BC1">
            <w:pPr>
              <w:pStyle w:val="Titre8"/>
              <w:tabs>
                <w:tab w:val="left" w:pos="851"/>
                <w:tab w:val="right" w:pos="9639"/>
              </w:tabs>
              <w:spacing w:before="120" w:after="120"/>
            </w:pPr>
            <w:r>
              <w:rPr>
                <w:caps/>
                <w:sz w:val="28"/>
                <w:szCs w:val="28"/>
              </w:rPr>
              <w:t>ATTRI1</w:t>
            </w:r>
          </w:p>
        </w:tc>
      </w:tr>
    </w:tbl>
    <w:p w14:paraId="2933F67E" w14:textId="77777777" w:rsidR="00984F78" w:rsidRDefault="00984F78" w:rsidP="00984F78">
      <w:pPr>
        <w:tabs>
          <w:tab w:val="left" w:pos="851"/>
        </w:tabs>
      </w:pPr>
    </w:p>
    <w:p w14:paraId="49840827" w14:textId="77777777" w:rsidR="00984F78" w:rsidRDefault="00984F78" w:rsidP="00984F7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939ABD6" w14:textId="77777777" w:rsidR="00984F78" w:rsidRDefault="00984F78" w:rsidP="00984F78">
      <w:pPr>
        <w:pStyle w:val="Corpsdetexte31"/>
        <w:tabs>
          <w:tab w:val="left" w:pos="851"/>
        </w:tabs>
        <w:jc w:val="both"/>
        <w:rPr>
          <w:sz w:val="18"/>
          <w:szCs w:val="18"/>
        </w:rPr>
      </w:pPr>
      <w:r>
        <w:rPr>
          <w:sz w:val="18"/>
          <w:szCs w:val="18"/>
        </w:rPr>
        <w:t xml:space="preserve">Le formulaire ATTRI1 est un modèle d’acte d’engagement qui peut être utilisé par l’acheteur, s’il le souhaite, pour conclure un marché ou un accord-cadre avec le candidat déclaré attributaire. </w:t>
      </w:r>
    </w:p>
    <w:p w14:paraId="6482319E" w14:textId="77777777" w:rsidR="00984F78" w:rsidRDefault="00984F78" w:rsidP="00984F7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71B6646B" w14:textId="77777777" w:rsidR="00984F78" w:rsidRDefault="00984F78" w:rsidP="00984F7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D375DE5" w14:textId="77777777" w:rsidR="00984F78" w:rsidRDefault="00984F78" w:rsidP="00984F78">
      <w:pPr>
        <w:pStyle w:val="Corpsdetexte31"/>
        <w:tabs>
          <w:tab w:val="left" w:pos="851"/>
        </w:tabs>
        <w:jc w:val="both"/>
      </w:pPr>
      <w:r>
        <w:rPr>
          <w:sz w:val="18"/>
          <w:szCs w:val="18"/>
        </w:rPr>
        <w:t>En cas de candidature groupée, un acte d’engagement unique est rempli pour le groupement d’entreprises.</w:t>
      </w:r>
    </w:p>
    <w:p w14:paraId="501A124D" w14:textId="77777777" w:rsidR="00984F78" w:rsidRDefault="00984F78" w:rsidP="00984F78">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84F78" w14:paraId="24790ADB" w14:textId="77777777" w:rsidTr="00060BC1">
        <w:tc>
          <w:tcPr>
            <w:tcW w:w="10277" w:type="dxa"/>
            <w:shd w:val="clear" w:color="auto" w:fill="66CCFF"/>
          </w:tcPr>
          <w:p w14:paraId="133CF469" w14:textId="77777777" w:rsidR="00984F78" w:rsidRDefault="00984F78" w:rsidP="00060BC1">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2A23B90" w14:textId="77777777" w:rsidR="00984F78" w:rsidRDefault="00984F78" w:rsidP="00984F78">
      <w:pPr>
        <w:tabs>
          <w:tab w:val="left" w:pos="426"/>
          <w:tab w:val="left" w:pos="851"/>
        </w:tabs>
        <w:jc w:val="both"/>
      </w:pPr>
    </w:p>
    <w:p w14:paraId="34D3F282" w14:textId="6337BCF3" w:rsidR="00984F78" w:rsidRDefault="00984F78" w:rsidP="00984F7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de l’accord-cadre</w:t>
      </w:r>
      <w:r>
        <w:rPr>
          <w:rFonts w:ascii="Arial" w:hAnsi="Arial" w:cs="Arial"/>
        </w:rPr>
        <w:t>:</w:t>
      </w:r>
    </w:p>
    <w:p w14:paraId="420B2DFB" w14:textId="77777777" w:rsidR="00984F78" w:rsidRDefault="00984F78" w:rsidP="00984F78">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14:paraId="41EFDE56" w14:textId="77777777" w:rsidR="00984F78" w:rsidRDefault="00984F78" w:rsidP="00984F78">
      <w:pPr>
        <w:tabs>
          <w:tab w:val="left" w:pos="426"/>
          <w:tab w:val="left" w:pos="851"/>
        </w:tabs>
        <w:jc w:val="both"/>
        <w:rPr>
          <w:rFonts w:ascii="Arial" w:hAnsi="Arial" w:cs="Arial"/>
        </w:rPr>
      </w:pPr>
    </w:p>
    <w:p w14:paraId="2A314F27" w14:textId="77777777" w:rsidR="00984F78" w:rsidRPr="007F2EE1" w:rsidRDefault="007F2EE1" w:rsidP="00984F78">
      <w:pPr>
        <w:tabs>
          <w:tab w:val="left" w:pos="426"/>
          <w:tab w:val="left" w:pos="851"/>
        </w:tabs>
        <w:jc w:val="both"/>
        <w:rPr>
          <w:rFonts w:ascii="Arial" w:hAnsi="Arial" w:cs="Arial"/>
          <w:b/>
        </w:rPr>
      </w:pPr>
      <w:r>
        <w:rPr>
          <w:rFonts w:ascii="Arial" w:hAnsi="Arial" w:cs="Arial"/>
          <w:b/>
        </w:rPr>
        <w:t>ACCORD CADRE PORTANT SUR LA REALISATION D’UNE GALERIE SOUTERRAINE « PROJET MIGA » AU LABORATOIRE SOUTERRAIN A BAS BRUIT LSBB A RUSTREL</w:t>
      </w:r>
    </w:p>
    <w:p w14:paraId="40B650B4" w14:textId="77777777" w:rsidR="00984F78" w:rsidRDefault="00984F78" w:rsidP="00984F78">
      <w:pPr>
        <w:tabs>
          <w:tab w:val="left" w:pos="426"/>
          <w:tab w:val="left" w:pos="851"/>
        </w:tabs>
        <w:jc w:val="both"/>
        <w:rPr>
          <w:rFonts w:ascii="Arial" w:hAnsi="Arial" w:cs="Arial"/>
        </w:rPr>
      </w:pPr>
    </w:p>
    <w:p w14:paraId="2D42D272" w14:textId="77777777" w:rsidR="00984F78" w:rsidRDefault="00984F78" w:rsidP="00984F78">
      <w:pPr>
        <w:tabs>
          <w:tab w:val="left" w:pos="426"/>
          <w:tab w:val="left" w:pos="851"/>
        </w:tabs>
        <w:jc w:val="both"/>
        <w:rPr>
          <w:rFonts w:ascii="Arial" w:hAnsi="Arial" w:cs="Arial"/>
        </w:rPr>
      </w:pPr>
    </w:p>
    <w:p w14:paraId="77903D12" w14:textId="77777777" w:rsidR="00984F78" w:rsidRDefault="00984F78" w:rsidP="00984F7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383DDB0" w14:textId="77777777" w:rsidR="00984F78" w:rsidRDefault="00984F78" w:rsidP="00984F78">
      <w:pPr>
        <w:tabs>
          <w:tab w:val="left" w:pos="851"/>
        </w:tabs>
        <w:rPr>
          <w:rFonts w:ascii="Arial" w:hAnsi="Arial" w:cs="Arial"/>
        </w:rPr>
      </w:pPr>
      <w:r>
        <w:rPr>
          <w:rFonts w:ascii="Arial" w:hAnsi="Arial" w:cs="Arial"/>
          <w:i/>
          <w:sz w:val="18"/>
          <w:szCs w:val="18"/>
        </w:rPr>
        <w:t>(Cocher les cases correspondantes.)</w:t>
      </w:r>
    </w:p>
    <w:p w14:paraId="24DC9669" w14:textId="77777777" w:rsidR="00984F78" w:rsidRDefault="00984F78" w:rsidP="00984F78">
      <w:pPr>
        <w:tabs>
          <w:tab w:val="left" w:pos="426"/>
          <w:tab w:val="left" w:pos="851"/>
        </w:tabs>
        <w:jc w:val="both"/>
        <w:rPr>
          <w:rFonts w:ascii="Arial" w:hAnsi="Arial" w:cs="Arial"/>
        </w:rPr>
      </w:pPr>
    </w:p>
    <w:p w14:paraId="3D82FC28" w14:textId="77777777" w:rsidR="00984F78" w:rsidRDefault="00984F78" w:rsidP="00984F78">
      <w:pPr>
        <w:numPr>
          <w:ilvl w:val="0"/>
          <w:numId w:val="3"/>
        </w:numPr>
        <w:tabs>
          <w:tab w:val="left" w:pos="426"/>
          <w:tab w:val="left" w:pos="851"/>
        </w:tabs>
        <w:spacing w:before="120"/>
        <w:ind w:left="782" w:hanging="357"/>
        <w:jc w:val="both"/>
        <w:rPr>
          <w:rFonts w:ascii="Arial" w:hAnsi="Arial" w:cs="Arial"/>
        </w:rPr>
      </w:pPr>
    </w:p>
    <w:p w14:paraId="65106558" w14:textId="21CDA4D3" w:rsidR="00984F78" w:rsidRDefault="00984F78" w:rsidP="00984F7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B10">
        <w:fldChar w:fldCharType="separate"/>
      </w:r>
      <w:r>
        <w:fldChar w:fldCharType="end"/>
      </w:r>
      <w:r w:rsidR="008B24F3">
        <w:tab/>
        <w:t xml:space="preserve">à l’ensemble </w:t>
      </w:r>
      <w:r>
        <w:t xml:space="preserve">de l’accord-cadre </w:t>
      </w:r>
      <w:r>
        <w:rPr>
          <w:i/>
          <w:iCs/>
          <w:sz w:val="18"/>
          <w:szCs w:val="18"/>
        </w:rPr>
        <w:t>(en cas de non allotissement) </w:t>
      </w:r>
      <w:r>
        <w:rPr>
          <w:iCs/>
        </w:rPr>
        <w:t>;</w:t>
      </w:r>
    </w:p>
    <w:p w14:paraId="410CC081" w14:textId="77777777" w:rsidR="00984F78" w:rsidRDefault="00984F78" w:rsidP="00984F78">
      <w:pPr>
        <w:tabs>
          <w:tab w:val="left" w:pos="426"/>
          <w:tab w:val="left" w:pos="851"/>
        </w:tabs>
        <w:jc w:val="both"/>
        <w:rPr>
          <w:rFonts w:ascii="Arial" w:hAnsi="Arial" w:cs="Arial"/>
        </w:rPr>
      </w:pPr>
    </w:p>
    <w:p w14:paraId="2141DF0B" w14:textId="77777777" w:rsidR="00984F78" w:rsidRDefault="00984F78" w:rsidP="00984F7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ou aux lots n°…………… du marché ou de l’accord-cadre </w:t>
      </w:r>
      <w:r>
        <w:rPr>
          <w:rFonts w:ascii="Arial" w:hAnsi="Arial" w:cs="Arial"/>
          <w:i/>
          <w:iCs/>
          <w:sz w:val="18"/>
          <w:szCs w:val="18"/>
        </w:rPr>
        <w:t>(en cas d’allotissement)</w:t>
      </w:r>
      <w:r>
        <w:rPr>
          <w:rFonts w:ascii="Arial" w:hAnsi="Arial" w:cs="Arial"/>
        </w:rPr>
        <w:t> ;</w:t>
      </w:r>
    </w:p>
    <w:p w14:paraId="77167C17" w14:textId="77777777" w:rsidR="00984F78" w:rsidRDefault="00984F78" w:rsidP="00984F78">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4A3690E" w14:textId="77777777" w:rsidR="00984F78" w:rsidRDefault="00984F78" w:rsidP="00984F78">
      <w:pPr>
        <w:pStyle w:val="fcasegauche"/>
        <w:tabs>
          <w:tab w:val="left" w:pos="851"/>
        </w:tabs>
        <w:spacing w:after="0"/>
        <w:rPr>
          <w:rFonts w:ascii="Arial" w:hAnsi="Arial" w:cs="Arial"/>
        </w:rPr>
      </w:pPr>
    </w:p>
    <w:p w14:paraId="7C020ABC" w14:textId="77777777" w:rsidR="00984F78" w:rsidRDefault="00984F78" w:rsidP="00984F78">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t>correspondant,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7562C787" w14:textId="77777777" w:rsidR="00984F78" w:rsidRDefault="00984F78" w:rsidP="00984F78">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698D8259" w14:textId="77777777" w:rsidR="00984F78" w:rsidRDefault="00984F78" w:rsidP="00984F78">
      <w:pPr>
        <w:pStyle w:val="fcasegauche"/>
        <w:tabs>
          <w:tab w:val="left" w:pos="1418"/>
        </w:tabs>
        <w:spacing w:after="0"/>
        <w:rPr>
          <w:rFonts w:ascii="Arial" w:hAnsi="Arial" w:cs="Arial"/>
        </w:rPr>
      </w:pPr>
    </w:p>
    <w:p w14:paraId="74CE775B" w14:textId="77777777" w:rsidR="00984F78" w:rsidRDefault="00984F78" w:rsidP="00984F78">
      <w:pPr>
        <w:pStyle w:val="fcasegauche"/>
        <w:tabs>
          <w:tab w:val="left" w:pos="851"/>
        </w:tabs>
        <w:spacing w:after="0"/>
        <w:ind w:left="0" w:firstLine="0"/>
        <w:rPr>
          <w:rFonts w:ascii="Arial" w:hAnsi="Arial" w:cs="Arial"/>
        </w:rPr>
      </w:pPr>
    </w:p>
    <w:p w14:paraId="2FC5D4E5" w14:textId="77777777" w:rsidR="00984F78" w:rsidRDefault="00984F78" w:rsidP="00984F78">
      <w:pPr>
        <w:pStyle w:val="fcasegauche"/>
        <w:numPr>
          <w:ilvl w:val="0"/>
          <w:numId w:val="3"/>
        </w:numPr>
        <w:tabs>
          <w:tab w:val="left" w:pos="851"/>
        </w:tabs>
        <w:spacing w:before="120" w:after="0"/>
        <w:ind w:left="782" w:hanging="357"/>
        <w:rPr>
          <w:rFonts w:ascii="Arial" w:hAnsi="Arial" w:cs="Arial"/>
          <w:iCs/>
        </w:rPr>
      </w:pPr>
    </w:p>
    <w:p w14:paraId="53853254" w14:textId="77777777" w:rsidR="00984F78" w:rsidRDefault="00984F78" w:rsidP="00984F7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t>à l’offre de base.</w:t>
      </w:r>
    </w:p>
    <w:p w14:paraId="37E891E3" w14:textId="77777777" w:rsidR="00984F78" w:rsidRDefault="00984F78" w:rsidP="00984F78">
      <w:pPr>
        <w:pStyle w:val="fcasegauche"/>
        <w:tabs>
          <w:tab w:val="left" w:pos="851"/>
        </w:tabs>
        <w:spacing w:after="0"/>
        <w:rPr>
          <w:rFonts w:ascii="Arial" w:hAnsi="Arial" w:cs="Arial"/>
        </w:rPr>
      </w:pPr>
    </w:p>
    <w:p w14:paraId="70319557" w14:textId="77777777" w:rsidR="00984F78" w:rsidRDefault="00984F78" w:rsidP="00984F7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t xml:space="preserve">à la variante suivante : </w:t>
      </w:r>
    </w:p>
    <w:p w14:paraId="393B2FAE" w14:textId="77777777" w:rsidR="00984F78" w:rsidRDefault="00984F78" w:rsidP="00984F78">
      <w:pPr>
        <w:pStyle w:val="fcasegauche"/>
        <w:tabs>
          <w:tab w:val="left" w:pos="851"/>
        </w:tabs>
        <w:spacing w:after="0"/>
        <w:rPr>
          <w:rFonts w:ascii="Arial" w:hAnsi="Arial" w:cs="Arial"/>
        </w:rPr>
      </w:pPr>
    </w:p>
    <w:p w14:paraId="2EA0F077" w14:textId="77777777" w:rsidR="00984F78" w:rsidRDefault="00984F78" w:rsidP="00984F78">
      <w:pPr>
        <w:pStyle w:val="fcasegauche"/>
        <w:tabs>
          <w:tab w:val="left" w:pos="851"/>
        </w:tabs>
        <w:spacing w:after="0"/>
        <w:rPr>
          <w:rFonts w:ascii="Arial" w:hAnsi="Arial" w:cs="Arial"/>
        </w:rPr>
      </w:pPr>
    </w:p>
    <w:p w14:paraId="6F35DF4B" w14:textId="77777777" w:rsidR="00984F78" w:rsidRDefault="00984F78" w:rsidP="00984F78">
      <w:pPr>
        <w:pStyle w:val="fcasegauche"/>
        <w:tabs>
          <w:tab w:val="left" w:pos="851"/>
        </w:tabs>
        <w:spacing w:after="0"/>
        <w:ind w:left="0" w:firstLine="0"/>
        <w:rPr>
          <w:rFonts w:ascii="Arial" w:hAnsi="Arial" w:cs="Arial"/>
        </w:rPr>
      </w:pPr>
    </w:p>
    <w:p w14:paraId="00C426D4" w14:textId="77777777" w:rsidR="00984F78" w:rsidRDefault="00984F78" w:rsidP="00984F78">
      <w:pPr>
        <w:pStyle w:val="fcasegauche"/>
        <w:tabs>
          <w:tab w:val="left" w:pos="851"/>
        </w:tabs>
        <w:spacing w:after="0"/>
        <w:ind w:left="0" w:firstLine="0"/>
        <w:rPr>
          <w:rFonts w:ascii="Arial" w:hAnsi="Arial" w:cs="Arial"/>
        </w:rPr>
      </w:pPr>
    </w:p>
    <w:p w14:paraId="563E776E" w14:textId="36319067" w:rsidR="00984F78" w:rsidRDefault="00984F78" w:rsidP="00984F7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84F78" w14:paraId="7080F0DE" w14:textId="77777777" w:rsidTr="00060BC1">
        <w:tc>
          <w:tcPr>
            <w:tcW w:w="10277" w:type="dxa"/>
            <w:shd w:val="clear" w:color="auto" w:fill="66CCFF"/>
          </w:tcPr>
          <w:p w14:paraId="3578A5E4" w14:textId="77777777" w:rsidR="00984F78" w:rsidRDefault="00984F78" w:rsidP="00060BC1">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DA57B12" w14:textId="77777777" w:rsidR="00984F78" w:rsidRDefault="00984F78" w:rsidP="00984F78">
      <w:pPr>
        <w:tabs>
          <w:tab w:val="left" w:pos="851"/>
        </w:tabs>
      </w:pPr>
    </w:p>
    <w:p w14:paraId="706F3648" w14:textId="77777777" w:rsidR="00984F78" w:rsidRDefault="00984F78" w:rsidP="00984F7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758252B4" w14:textId="77777777" w:rsidR="00984F78" w:rsidRDefault="00984F78" w:rsidP="00984F78">
      <w:pPr>
        <w:pStyle w:val="fcase1ertab"/>
        <w:tabs>
          <w:tab w:val="left" w:pos="851"/>
        </w:tabs>
        <w:rPr>
          <w:rFonts w:ascii="Arial" w:hAnsi="Arial" w:cs="Arial"/>
        </w:rPr>
      </w:pPr>
      <w:r>
        <w:rPr>
          <w:rFonts w:ascii="Arial" w:hAnsi="Arial" w:cs="Arial"/>
          <w:i/>
          <w:iCs/>
          <w:sz w:val="18"/>
          <w:szCs w:val="18"/>
        </w:rPr>
        <w:t>(Cocher les cases correspondantes.)</w:t>
      </w:r>
    </w:p>
    <w:p w14:paraId="23ABA89F" w14:textId="77777777" w:rsidR="00984F78" w:rsidRDefault="00984F78" w:rsidP="00984F78">
      <w:pPr>
        <w:tabs>
          <w:tab w:val="left" w:pos="851"/>
        </w:tabs>
        <w:rPr>
          <w:rFonts w:ascii="Arial" w:hAnsi="Arial" w:cs="Arial"/>
        </w:rPr>
      </w:pPr>
    </w:p>
    <w:p w14:paraId="5CB904EA" w14:textId="7A7F4C99" w:rsidR="00984F78" w:rsidRDefault="00984F78" w:rsidP="00984F78">
      <w:pPr>
        <w:tabs>
          <w:tab w:val="left" w:pos="851"/>
        </w:tabs>
        <w:jc w:val="both"/>
        <w:rPr>
          <w:rFonts w:ascii="Arial" w:hAnsi="Arial" w:cs="Arial"/>
        </w:rPr>
      </w:pPr>
      <w:r>
        <w:rPr>
          <w:rFonts w:ascii="Arial" w:hAnsi="Arial" w:cs="Arial"/>
        </w:rPr>
        <w:t>Après avoir pris connaissance des pi</w:t>
      </w:r>
      <w:r w:rsidR="008B24F3">
        <w:rPr>
          <w:rFonts w:ascii="Arial" w:hAnsi="Arial" w:cs="Arial"/>
        </w:rPr>
        <w:t xml:space="preserve">èces constitutives </w:t>
      </w:r>
      <w:r>
        <w:rPr>
          <w:rFonts w:ascii="Arial" w:hAnsi="Arial" w:cs="Arial"/>
        </w:rPr>
        <w:t xml:space="preserve">de l’accord-cadre </w:t>
      </w:r>
      <w:r w:rsidR="00F54A6B">
        <w:rPr>
          <w:rFonts w:ascii="Arial" w:hAnsi="Arial" w:cs="Arial"/>
        </w:rPr>
        <w:t xml:space="preserve">définies à l’article 3 du CCAP </w:t>
      </w:r>
      <w:r>
        <w:rPr>
          <w:rFonts w:ascii="Arial" w:hAnsi="Arial" w:cs="Arial"/>
        </w:rPr>
        <w:t>et conformément à leurs clauses,</w:t>
      </w:r>
    </w:p>
    <w:p w14:paraId="40FE6418" w14:textId="77777777" w:rsidR="00984F78" w:rsidRDefault="00984F78" w:rsidP="00984F78">
      <w:pPr>
        <w:tabs>
          <w:tab w:val="left" w:pos="851"/>
        </w:tabs>
        <w:jc w:val="both"/>
        <w:rPr>
          <w:rFonts w:ascii="Arial" w:hAnsi="Arial" w:cs="Arial"/>
        </w:rPr>
      </w:pPr>
    </w:p>
    <w:p w14:paraId="7A52B373" w14:textId="77777777" w:rsidR="00984F78" w:rsidRDefault="00984F78" w:rsidP="00984F7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 xml:space="preserve"> Le signataire</w:t>
      </w:r>
    </w:p>
    <w:p w14:paraId="51BB2E99" w14:textId="77777777" w:rsidR="00984F78" w:rsidRDefault="00984F78" w:rsidP="00984F78">
      <w:pPr>
        <w:tabs>
          <w:tab w:val="left" w:pos="851"/>
        </w:tabs>
        <w:jc w:val="both"/>
        <w:rPr>
          <w:rFonts w:ascii="Arial" w:hAnsi="Arial" w:cs="Arial"/>
        </w:rPr>
      </w:pPr>
    </w:p>
    <w:p w14:paraId="14F78C1C" w14:textId="77777777" w:rsidR="00984F78" w:rsidRDefault="00984F78" w:rsidP="00984F7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77C6D08E" w14:textId="77777777" w:rsidR="00984F78" w:rsidRDefault="00984F78" w:rsidP="00984F7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13BD53E" w14:textId="77777777" w:rsidR="00984F78" w:rsidRDefault="00984F78" w:rsidP="00984F78">
      <w:pPr>
        <w:tabs>
          <w:tab w:val="left" w:pos="851"/>
        </w:tabs>
        <w:jc w:val="both"/>
        <w:rPr>
          <w:rFonts w:ascii="Arial" w:hAnsi="Arial" w:cs="Arial"/>
        </w:rPr>
      </w:pPr>
    </w:p>
    <w:p w14:paraId="0F707688" w14:textId="77777777" w:rsidR="00984F78" w:rsidRDefault="00984F78" w:rsidP="00984F78">
      <w:pPr>
        <w:tabs>
          <w:tab w:val="left" w:pos="851"/>
        </w:tabs>
        <w:jc w:val="both"/>
        <w:rPr>
          <w:rFonts w:ascii="Arial" w:hAnsi="Arial" w:cs="Arial"/>
        </w:rPr>
      </w:pPr>
    </w:p>
    <w:p w14:paraId="687FEC10" w14:textId="77777777" w:rsidR="00984F78" w:rsidRDefault="00984F78" w:rsidP="00984F78">
      <w:pPr>
        <w:tabs>
          <w:tab w:val="left" w:pos="851"/>
        </w:tabs>
        <w:jc w:val="both"/>
        <w:rPr>
          <w:rFonts w:ascii="Arial" w:hAnsi="Arial" w:cs="Arial"/>
        </w:rPr>
      </w:pPr>
    </w:p>
    <w:p w14:paraId="0E90058C" w14:textId="77777777" w:rsidR="00984F78" w:rsidRDefault="00984F78" w:rsidP="00984F7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6317645" w14:textId="77777777" w:rsidR="00984F78" w:rsidRDefault="00984F78" w:rsidP="00984F7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93078F" w14:textId="77777777" w:rsidR="00984F78" w:rsidRDefault="00984F78" w:rsidP="00984F78">
      <w:pPr>
        <w:tabs>
          <w:tab w:val="left" w:pos="851"/>
        </w:tabs>
        <w:jc w:val="both"/>
        <w:rPr>
          <w:rFonts w:ascii="Arial" w:hAnsi="Arial" w:cs="Arial"/>
        </w:rPr>
      </w:pPr>
    </w:p>
    <w:p w14:paraId="0D95F8A1" w14:textId="77777777" w:rsidR="00984F78" w:rsidRDefault="00984F78" w:rsidP="00984F78">
      <w:pPr>
        <w:tabs>
          <w:tab w:val="left" w:pos="851"/>
        </w:tabs>
        <w:jc w:val="both"/>
        <w:rPr>
          <w:rFonts w:ascii="Arial" w:hAnsi="Arial" w:cs="Arial"/>
        </w:rPr>
      </w:pPr>
    </w:p>
    <w:p w14:paraId="4D6FFFBF" w14:textId="77777777" w:rsidR="00984F78" w:rsidRDefault="00984F78" w:rsidP="00984F78">
      <w:pPr>
        <w:tabs>
          <w:tab w:val="left" w:pos="851"/>
        </w:tabs>
        <w:jc w:val="both"/>
        <w:rPr>
          <w:rFonts w:ascii="Arial" w:hAnsi="Arial" w:cs="Arial"/>
        </w:rPr>
      </w:pPr>
    </w:p>
    <w:p w14:paraId="5CB31242" w14:textId="77777777" w:rsidR="00984F78" w:rsidRDefault="00984F78" w:rsidP="00984F78">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 xml:space="preserve"> L’ensemble des membres du groupement s’engagent, sur la base de l’offre du groupement ;</w:t>
      </w:r>
    </w:p>
    <w:p w14:paraId="5CD05FF1" w14:textId="77777777" w:rsidR="00984F78" w:rsidRDefault="00984F78" w:rsidP="00984F7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0FD84F4" w14:textId="77777777" w:rsidR="00984F78" w:rsidRDefault="00984F78" w:rsidP="00984F78">
      <w:pPr>
        <w:pStyle w:val="fcase1ertab"/>
        <w:tabs>
          <w:tab w:val="left" w:pos="851"/>
        </w:tabs>
        <w:ind w:left="0" w:firstLine="0"/>
        <w:rPr>
          <w:rFonts w:ascii="Arial" w:hAnsi="Arial" w:cs="Arial"/>
        </w:rPr>
      </w:pPr>
    </w:p>
    <w:p w14:paraId="58E26DC4" w14:textId="77777777" w:rsidR="00984F78" w:rsidRDefault="00984F78" w:rsidP="00984F78">
      <w:pPr>
        <w:pStyle w:val="fcase1ertab"/>
        <w:tabs>
          <w:tab w:val="left" w:pos="851"/>
        </w:tabs>
        <w:ind w:left="0" w:firstLine="0"/>
        <w:rPr>
          <w:rFonts w:ascii="Arial" w:hAnsi="Arial" w:cs="Arial"/>
        </w:rPr>
      </w:pPr>
    </w:p>
    <w:p w14:paraId="0199CBFA" w14:textId="77777777" w:rsidR="00984F78" w:rsidRDefault="00984F78" w:rsidP="00984F78">
      <w:pPr>
        <w:pStyle w:val="fcase1ertab"/>
        <w:tabs>
          <w:tab w:val="left" w:pos="851"/>
        </w:tabs>
        <w:ind w:left="0" w:firstLine="0"/>
        <w:rPr>
          <w:rFonts w:ascii="Arial" w:hAnsi="Arial" w:cs="Arial"/>
        </w:rPr>
      </w:pPr>
    </w:p>
    <w:p w14:paraId="0432EC26" w14:textId="77777777" w:rsidR="00984F78" w:rsidRDefault="00984F78" w:rsidP="00984F78">
      <w:pPr>
        <w:pStyle w:val="fcase1ertab"/>
        <w:tabs>
          <w:tab w:val="left" w:pos="851"/>
        </w:tabs>
        <w:ind w:left="0" w:firstLine="0"/>
      </w:pPr>
      <w:r>
        <w:rPr>
          <w:rFonts w:ascii="Arial" w:hAnsi="Arial" w:cs="Arial"/>
        </w:rPr>
        <w:t>à livrer les fournitures demandées ou à exécuter les prestations demandées :</w:t>
      </w:r>
    </w:p>
    <w:p w14:paraId="309A155F" w14:textId="77777777" w:rsidR="00984F78" w:rsidRDefault="007F2EE1" w:rsidP="00984F7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sidR="00984F78">
        <w:rPr>
          <w:rFonts w:ascii="Arial" w:hAnsi="Arial" w:cs="Arial"/>
        </w:rPr>
        <w:t xml:space="preserve"> </w:t>
      </w:r>
      <w:proofErr w:type="gramStart"/>
      <w:r w:rsidR="00984F78">
        <w:rPr>
          <w:rFonts w:ascii="Arial" w:hAnsi="Arial" w:cs="Arial"/>
        </w:rPr>
        <w:t>aux</w:t>
      </w:r>
      <w:proofErr w:type="gramEnd"/>
      <w:r w:rsidR="00984F78">
        <w:rPr>
          <w:rFonts w:ascii="Arial" w:hAnsi="Arial" w:cs="Arial"/>
        </w:rPr>
        <w:t xml:space="preserve"> prix indiqués ci-dessous ;</w:t>
      </w:r>
    </w:p>
    <w:p w14:paraId="223298E4" w14:textId="77777777" w:rsidR="00984F78" w:rsidRDefault="00984F78" w:rsidP="00984F7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 xml:space="preserve"> Taux de la TVA : </w:t>
      </w:r>
    </w:p>
    <w:p w14:paraId="0A201FF0" w14:textId="77777777" w:rsidR="00984F78" w:rsidRDefault="00984F78" w:rsidP="00984F7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 xml:space="preserve"> Montant hors taxes</w:t>
      </w:r>
      <w:r>
        <w:rPr>
          <w:rStyle w:val="Caractresdenotedebasdepage"/>
        </w:rPr>
        <w:footnoteReference w:id="2"/>
      </w:r>
      <w:r>
        <w:rPr>
          <w:rStyle w:val="Caractresdenotedebasdepage"/>
        </w:rPr>
        <w:t> </w:t>
      </w:r>
      <w:r>
        <w:t>:</w:t>
      </w:r>
    </w:p>
    <w:p w14:paraId="0D75DF65" w14:textId="77777777" w:rsidR="00984F78" w:rsidRDefault="00984F78" w:rsidP="00984F7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E07CD10" w14:textId="77777777" w:rsidR="00984F78" w:rsidRDefault="00984F78" w:rsidP="00984F78">
      <w:pPr>
        <w:pStyle w:val="fcase1ertab"/>
        <w:tabs>
          <w:tab w:val="left" w:pos="851"/>
        </w:tabs>
        <w:spacing w:before="120"/>
        <w:ind w:left="0" w:firstLine="0"/>
      </w:pPr>
      <w:r>
        <w:rPr>
          <w:rFonts w:ascii="Arial" w:hAnsi="Arial" w:cs="Arial"/>
        </w:rPr>
        <w:t>Montant hors taxes arrêté en lettres à : ………………………………………………………...................................</w:t>
      </w:r>
    </w:p>
    <w:p w14:paraId="0C52DD2F" w14:textId="77777777" w:rsidR="00984F78" w:rsidRDefault="00984F78" w:rsidP="00984F7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 xml:space="preserve"> Montant TTC</w:t>
      </w:r>
      <w:r>
        <w:rPr>
          <w:rStyle w:val="Caractresdenotedebasdepage"/>
        </w:rPr>
        <w:footnoteReference w:customMarkFollows="1" w:id="3"/>
        <w:t>4 </w:t>
      </w:r>
      <w:r>
        <w:t>:</w:t>
      </w:r>
    </w:p>
    <w:p w14:paraId="61FC0167" w14:textId="77777777" w:rsidR="00984F78" w:rsidRDefault="00984F78" w:rsidP="00984F78">
      <w:pPr>
        <w:pStyle w:val="fcase1ertab"/>
        <w:tabs>
          <w:tab w:val="left" w:pos="851"/>
        </w:tabs>
        <w:spacing w:before="120"/>
        <w:ind w:left="0" w:firstLine="0"/>
        <w:rPr>
          <w:rFonts w:ascii="Arial" w:hAnsi="Arial" w:cs="Arial"/>
        </w:rPr>
      </w:pPr>
      <w:r>
        <w:rPr>
          <w:rFonts w:ascii="Arial" w:hAnsi="Arial" w:cs="Arial"/>
        </w:rPr>
        <w:t>Montant TTC arrêté en chiffres à : ………………………………………………………….......................................</w:t>
      </w:r>
    </w:p>
    <w:p w14:paraId="1BCEC880" w14:textId="77777777" w:rsidR="00984F78" w:rsidRDefault="00984F78" w:rsidP="00984F78">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6EEA88B" w14:textId="77777777" w:rsidR="00984F78" w:rsidRDefault="00984F78" w:rsidP="00984F78">
      <w:pPr>
        <w:pStyle w:val="fcase1ertab"/>
        <w:tabs>
          <w:tab w:val="left" w:pos="851"/>
        </w:tabs>
        <w:spacing w:before="120"/>
        <w:ind w:left="0" w:firstLine="0"/>
      </w:pPr>
      <w:r>
        <w:rPr>
          <w:rFonts w:ascii="Arial" w:hAnsi="Arial" w:cs="Arial"/>
          <w:u w:val="single"/>
        </w:rPr>
        <w:t>OU</w:t>
      </w:r>
    </w:p>
    <w:p w14:paraId="6CC4D8BA" w14:textId="77777777" w:rsidR="00984F78" w:rsidRDefault="007F2EE1" w:rsidP="00984F7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0B10">
        <w:fldChar w:fldCharType="separate"/>
      </w:r>
      <w:r>
        <w:fldChar w:fldCharType="end"/>
      </w:r>
      <w:r w:rsidR="00984F78">
        <w:rPr>
          <w:rFonts w:ascii="Arial" w:hAnsi="Arial" w:cs="Arial"/>
        </w:rPr>
        <w:t xml:space="preserve"> </w:t>
      </w:r>
      <w:proofErr w:type="gramStart"/>
      <w:r w:rsidR="00984F78">
        <w:rPr>
          <w:rFonts w:ascii="Arial" w:hAnsi="Arial" w:cs="Arial"/>
        </w:rPr>
        <w:t>aux</w:t>
      </w:r>
      <w:proofErr w:type="gramEnd"/>
      <w:r w:rsidR="00984F78">
        <w:rPr>
          <w:rFonts w:ascii="Arial" w:hAnsi="Arial" w:cs="Arial"/>
        </w:rPr>
        <w:t xml:space="preserve"> prix indiqués dans l’annexe financ</w:t>
      </w:r>
      <w:r>
        <w:rPr>
          <w:rFonts w:ascii="Arial" w:hAnsi="Arial" w:cs="Arial"/>
        </w:rPr>
        <w:t xml:space="preserve">ière jointe au présent document : BORDEREAUX DE PRIX UNITAIRES </w:t>
      </w:r>
    </w:p>
    <w:p w14:paraId="56BB378D" w14:textId="77777777" w:rsidR="00984F78" w:rsidRDefault="00984F78" w:rsidP="00984F78">
      <w:pPr>
        <w:pStyle w:val="fcasegauche"/>
        <w:tabs>
          <w:tab w:val="left" w:pos="851"/>
        </w:tabs>
        <w:spacing w:after="0"/>
        <w:ind w:left="0" w:firstLine="0"/>
        <w:rPr>
          <w:rFonts w:ascii="Arial" w:hAnsi="Arial" w:cs="Arial"/>
        </w:rPr>
      </w:pPr>
    </w:p>
    <w:p w14:paraId="674F1049" w14:textId="77777777" w:rsidR="00984F78" w:rsidRDefault="00984F78" w:rsidP="00984F78">
      <w:pPr>
        <w:pStyle w:val="fcasegauche"/>
        <w:tabs>
          <w:tab w:val="left" w:pos="851"/>
        </w:tabs>
        <w:spacing w:after="0"/>
        <w:ind w:left="0" w:firstLine="0"/>
        <w:rPr>
          <w:rFonts w:ascii="Arial" w:hAnsi="Arial" w:cs="Arial"/>
        </w:rPr>
      </w:pPr>
    </w:p>
    <w:p w14:paraId="5F30A838" w14:textId="77777777" w:rsidR="00984F78" w:rsidRDefault="00984F78" w:rsidP="00984F78">
      <w:pPr>
        <w:pStyle w:val="fcasegauche"/>
        <w:pageBreakBefore/>
        <w:tabs>
          <w:tab w:val="left" w:pos="851"/>
        </w:tabs>
        <w:spacing w:after="0"/>
        <w:ind w:left="0" w:firstLine="0"/>
        <w:rPr>
          <w:rFonts w:ascii="Arial" w:hAnsi="Arial" w:cs="Arial"/>
        </w:rPr>
      </w:pPr>
    </w:p>
    <w:p w14:paraId="68B2552B" w14:textId="77777777" w:rsidR="00984F78" w:rsidRDefault="00984F78" w:rsidP="00984F7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1C7A30E2" w14:textId="77777777" w:rsidR="00984F78" w:rsidRDefault="00984F78" w:rsidP="00984F78">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16B214E9" w14:textId="77777777" w:rsidR="00984F78" w:rsidRDefault="00984F78" w:rsidP="00984F78">
      <w:pPr>
        <w:tabs>
          <w:tab w:val="left" w:pos="851"/>
          <w:tab w:val="left" w:pos="6237"/>
        </w:tabs>
        <w:rPr>
          <w:rFonts w:ascii="Arial" w:hAnsi="Arial" w:cs="Arial"/>
          <w:i/>
          <w:iCs/>
          <w:sz w:val="18"/>
          <w:szCs w:val="18"/>
        </w:rPr>
      </w:pPr>
    </w:p>
    <w:p w14:paraId="48D8FB12" w14:textId="7020278D" w:rsidR="00984F78" w:rsidRDefault="008B24F3" w:rsidP="00984F78">
      <w:pPr>
        <w:pStyle w:val="fcase1ertab"/>
        <w:tabs>
          <w:tab w:val="left" w:pos="851"/>
        </w:tabs>
        <w:ind w:left="0" w:firstLine="0"/>
        <w:rPr>
          <w:rFonts w:ascii="Arial" w:hAnsi="Arial" w:cs="Arial"/>
        </w:rPr>
      </w:pPr>
      <w:r>
        <w:rPr>
          <w:rFonts w:ascii="Arial" w:hAnsi="Arial" w:cs="Arial"/>
        </w:rPr>
        <w:t xml:space="preserve">Pour l’exécution </w:t>
      </w:r>
      <w:r w:rsidR="00984F78">
        <w:rPr>
          <w:rFonts w:ascii="Arial" w:hAnsi="Arial" w:cs="Arial"/>
        </w:rPr>
        <w:t>de l’accord-cadre, le groupement d’opérateurs économiques est :</w:t>
      </w:r>
    </w:p>
    <w:p w14:paraId="4724C5DE" w14:textId="77777777" w:rsidR="00984F78" w:rsidRDefault="00984F78" w:rsidP="00984F78">
      <w:pPr>
        <w:pStyle w:val="fcase1ertab"/>
        <w:tabs>
          <w:tab w:val="left" w:pos="851"/>
        </w:tabs>
        <w:rPr>
          <w:rFonts w:ascii="Arial" w:hAnsi="Arial" w:cs="Arial"/>
        </w:rPr>
      </w:pPr>
      <w:r>
        <w:rPr>
          <w:rFonts w:ascii="Arial" w:hAnsi="Arial" w:cs="Arial"/>
          <w:i/>
          <w:iCs/>
          <w:sz w:val="18"/>
          <w:szCs w:val="18"/>
        </w:rPr>
        <w:t>(Cocher la case correspondante.)</w:t>
      </w:r>
    </w:p>
    <w:p w14:paraId="68C7B7CD" w14:textId="77777777" w:rsidR="00984F78" w:rsidRDefault="00984F78" w:rsidP="00984F7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iCs/>
        </w:rPr>
        <w:t xml:space="preserve"> </w:t>
      </w:r>
      <w:r>
        <w:rPr>
          <w:rFonts w:ascii="Arial" w:hAnsi="Arial" w:cs="Arial"/>
        </w:rPr>
        <w:t>solidaire</w:t>
      </w:r>
    </w:p>
    <w:p w14:paraId="50E331BA" w14:textId="77777777" w:rsidR="00984F78" w:rsidRDefault="00984F78" w:rsidP="00984F78">
      <w:pPr>
        <w:pStyle w:val="fcase1ertab"/>
        <w:tabs>
          <w:tab w:val="clear" w:pos="426"/>
          <w:tab w:val="left" w:pos="851"/>
        </w:tabs>
        <w:spacing w:before="120"/>
        <w:ind w:left="0" w:firstLine="0"/>
        <w:rPr>
          <w:rFonts w:ascii="Arial" w:hAnsi="Arial" w:cs="Arial"/>
        </w:rPr>
      </w:pPr>
    </w:p>
    <w:p w14:paraId="36F788E2" w14:textId="77777777" w:rsidR="00984F78" w:rsidRDefault="00984F78" w:rsidP="00984F7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84F78" w14:paraId="60C5201F" w14:textId="77777777" w:rsidTr="00060BC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14B178C" w14:textId="77777777" w:rsidR="00984F78" w:rsidRDefault="00984F78" w:rsidP="00060BC1">
            <w:pPr>
              <w:tabs>
                <w:tab w:val="left" w:pos="851"/>
              </w:tabs>
              <w:jc w:val="center"/>
              <w:rPr>
                <w:rFonts w:ascii="Arial" w:hAnsi="Arial" w:cs="Arial"/>
                <w:b/>
              </w:rPr>
            </w:pPr>
            <w:r>
              <w:rPr>
                <w:rFonts w:ascii="Arial" w:hAnsi="Arial" w:cs="Arial"/>
                <w:b/>
              </w:rPr>
              <w:t xml:space="preserve">Désignation des membres </w:t>
            </w:r>
          </w:p>
          <w:p w14:paraId="48D340B5" w14:textId="77777777" w:rsidR="00984F78" w:rsidRDefault="00984F78" w:rsidP="00060BC1">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63A57" w14:textId="77777777" w:rsidR="00984F78" w:rsidRDefault="00984F78" w:rsidP="00060BC1">
            <w:pPr>
              <w:pStyle w:val="Titre5"/>
              <w:tabs>
                <w:tab w:val="left" w:pos="851"/>
              </w:tabs>
              <w:ind w:left="0" w:hanging="1008"/>
              <w:jc w:val="center"/>
              <w:rPr>
                <w:b/>
                <w:i w:val="0"/>
                <w:sz w:val="20"/>
              </w:rPr>
            </w:pPr>
            <w:r>
              <w:rPr>
                <w:b/>
                <w:i w:val="0"/>
                <w:sz w:val="20"/>
              </w:rPr>
              <w:t>Prestations exécutées par les membres</w:t>
            </w:r>
          </w:p>
          <w:p w14:paraId="4BD90C99" w14:textId="77777777" w:rsidR="00984F78" w:rsidRDefault="00984F78" w:rsidP="00060BC1">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84F78" w14:paraId="47B5902E" w14:textId="77777777" w:rsidTr="00060BC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6E3D9A" w14:textId="77777777" w:rsidR="00984F78" w:rsidRDefault="00984F78" w:rsidP="00060BC1">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13DE57B" w14:textId="77777777" w:rsidR="00984F78" w:rsidRDefault="00984F78" w:rsidP="00060BC1">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9983C9" w14:textId="77777777" w:rsidR="00984F78" w:rsidRDefault="00984F78" w:rsidP="00060BC1">
            <w:pPr>
              <w:tabs>
                <w:tab w:val="left" w:pos="851"/>
              </w:tabs>
              <w:jc w:val="center"/>
              <w:rPr>
                <w:rFonts w:ascii="Arial" w:hAnsi="Arial" w:cs="Arial"/>
                <w:b/>
              </w:rPr>
            </w:pPr>
            <w:r>
              <w:rPr>
                <w:rFonts w:ascii="Arial" w:hAnsi="Arial" w:cs="Arial"/>
                <w:b/>
              </w:rPr>
              <w:t xml:space="preserve">Montant HT </w:t>
            </w:r>
          </w:p>
          <w:p w14:paraId="1261A9A3" w14:textId="77777777" w:rsidR="00984F78" w:rsidRDefault="00984F78" w:rsidP="00060BC1">
            <w:pPr>
              <w:tabs>
                <w:tab w:val="left" w:pos="851"/>
              </w:tabs>
              <w:jc w:val="center"/>
              <w:rPr>
                <w:rFonts w:ascii="Arial" w:hAnsi="Arial" w:cs="Arial"/>
              </w:rPr>
            </w:pPr>
            <w:r>
              <w:rPr>
                <w:rFonts w:ascii="Arial" w:hAnsi="Arial" w:cs="Arial"/>
                <w:b/>
              </w:rPr>
              <w:t>de la prestation</w:t>
            </w:r>
          </w:p>
        </w:tc>
      </w:tr>
      <w:tr w:rsidR="00984F78" w14:paraId="7AE672DC" w14:textId="77777777" w:rsidTr="00060BC1">
        <w:trPr>
          <w:trHeight w:val="1021"/>
        </w:trPr>
        <w:tc>
          <w:tcPr>
            <w:tcW w:w="4503" w:type="dxa"/>
            <w:tcBorders>
              <w:top w:val="single" w:sz="4" w:space="0" w:color="000000"/>
              <w:left w:val="single" w:sz="4" w:space="0" w:color="000000"/>
            </w:tcBorders>
            <w:shd w:val="clear" w:color="auto" w:fill="CCFFFF"/>
          </w:tcPr>
          <w:p w14:paraId="1B6916DF" w14:textId="77777777" w:rsidR="00984F78" w:rsidRDefault="00984F78" w:rsidP="00060BC1">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99F1A8B" w14:textId="77777777" w:rsidR="00984F78" w:rsidRDefault="00984F78" w:rsidP="00060BC1">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7C9FC71" w14:textId="77777777" w:rsidR="00984F78" w:rsidRDefault="00984F78" w:rsidP="00060BC1">
            <w:pPr>
              <w:tabs>
                <w:tab w:val="left" w:pos="851"/>
              </w:tabs>
              <w:snapToGrid w:val="0"/>
              <w:jc w:val="both"/>
              <w:rPr>
                <w:rFonts w:ascii="Arial" w:hAnsi="Arial" w:cs="Arial"/>
              </w:rPr>
            </w:pPr>
          </w:p>
        </w:tc>
      </w:tr>
      <w:tr w:rsidR="00984F78" w14:paraId="48E7902A" w14:textId="77777777" w:rsidTr="00060BC1">
        <w:trPr>
          <w:trHeight w:val="1021"/>
        </w:trPr>
        <w:tc>
          <w:tcPr>
            <w:tcW w:w="4503" w:type="dxa"/>
            <w:tcBorders>
              <w:left w:val="single" w:sz="4" w:space="0" w:color="000000"/>
            </w:tcBorders>
            <w:shd w:val="clear" w:color="auto" w:fill="auto"/>
          </w:tcPr>
          <w:p w14:paraId="75D14CC4" w14:textId="77777777" w:rsidR="00984F78" w:rsidRDefault="00984F78" w:rsidP="00060BC1">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7AFC4D" w14:textId="77777777" w:rsidR="00984F78" w:rsidRDefault="00984F78" w:rsidP="00060BC1">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E2E14F9" w14:textId="77777777" w:rsidR="00984F78" w:rsidRDefault="00984F78" w:rsidP="00060BC1">
            <w:pPr>
              <w:tabs>
                <w:tab w:val="left" w:pos="851"/>
              </w:tabs>
              <w:snapToGrid w:val="0"/>
              <w:jc w:val="both"/>
              <w:rPr>
                <w:rFonts w:ascii="Arial" w:hAnsi="Arial" w:cs="Arial"/>
              </w:rPr>
            </w:pPr>
          </w:p>
        </w:tc>
      </w:tr>
      <w:tr w:rsidR="00984F78" w14:paraId="0974418E" w14:textId="77777777" w:rsidTr="00060BC1">
        <w:trPr>
          <w:trHeight w:val="1021"/>
        </w:trPr>
        <w:tc>
          <w:tcPr>
            <w:tcW w:w="4503" w:type="dxa"/>
            <w:tcBorders>
              <w:left w:val="single" w:sz="4" w:space="0" w:color="000000"/>
              <w:bottom w:val="single" w:sz="4" w:space="0" w:color="000000"/>
            </w:tcBorders>
            <w:shd w:val="clear" w:color="auto" w:fill="CCFFFF"/>
          </w:tcPr>
          <w:p w14:paraId="769270E6" w14:textId="77777777" w:rsidR="00984F78" w:rsidRDefault="00984F78" w:rsidP="00060BC1">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0218FE" w14:textId="77777777" w:rsidR="00984F78" w:rsidRDefault="00984F78" w:rsidP="00060BC1">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A85C8C6" w14:textId="77777777" w:rsidR="00984F78" w:rsidRDefault="00984F78" w:rsidP="00060BC1">
            <w:pPr>
              <w:tabs>
                <w:tab w:val="left" w:pos="851"/>
              </w:tabs>
              <w:snapToGrid w:val="0"/>
              <w:jc w:val="both"/>
              <w:rPr>
                <w:rFonts w:ascii="Arial" w:hAnsi="Arial" w:cs="Arial"/>
              </w:rPr>
            </w:pPr>
          </w:p>
        </w:tc>
      </w:tr>
    </w:tbl>
    <w:p w14:paraId="4C038E19" w14:textId="77777777" w:rsidR="00984F78" w:rsidRDefault="00984F78" w:rsidP="00984F78">
      <w:pPr>
        <w:tabs>
          <w:tab w:val="left" w:pos="851"/>
          <w:tab w:val="left" w:pos="6237"/>
        </w:tabs>
      </w:pPr>
    </w:p>
    <w:p w14:paraId="3F6F20AF" w14:textId="77777777" w:rsidR="00984F78" w:rsidRDefault="00984F78" w:rsidP="00984F78">
      <w:pPr>
        <w:pStyle w:val="fcasegauche"/>
        <w:tabs>
          <w:tab w:val="left" w:pos="851"/>
        </w:tabs>
        <w:spacing w:after="0"/>
        <w:ind w:left="0" w:firstLine="0"/>
        <w:rPr>
          <w:rFonts w:ascii="Arial" w:hAnsi="Arial" w:cs="Arial"/>
          <w:bCs/>
          <w:iCs/>
        </w:rPr>
      </w:pPr>
    </w:p>
    <w:p w14:paraId="2545BDFB" w14:textId="77777777" w:rsidR="00984F78" w:rsidRDefault="00984F78" w:rsidP="00984F7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F9608F1" w14:textId="77777777" w:rsidR="00984F78" w:rsidRDefault="00984F78" w:rsidP="00984F7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E1FFAF" w14:textId="77777777" w:rsidR="00984F78" w:rsidRDefault="00984F78" w:rsidP="00984F78">
      <w:pPr>
        <w:pStyle w:val="fcasegauche"/>
        <w:tabs>
          <w:tab w:val="left" w:pos="426"/>
          <w:tab w:val="left" w:pos="851"/>
        </w:tabs>
        <w:spacing w:after="0"/>
        <w:ind w:left="0" w:firstLine="0"/>
        <w:jc w:val="left"/>
        <w:rPr>
          <w:rFonts w:ascii="Arial" w:hAnsi="Arial" w:cs="Arial"/>
          <w:b/>
        </w:rPr>
      </w:pPr>
    </w:p>
    <w:p w14:paraId="2E1AB969" w14:textId="77777777" w:rsidR="00984F78" w:rsidRDefault="00984F78" w:rsidP="00984F78">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247CD01" w14:textId="77777777" w:rsidR="00984F78" w:rsidRDefault="00984F78" w:rsidP="00984F78">
      <w:pPr>
        <w:pStyle w:val="fcasegauche"/>
        <w:tabs>
          <w:tab w:val="left" w:pos="426"/>
          <w:tab w:val="left" w:pos="851"/>
        </w:tabs>
        <w:spacing w:after="0"/>
        <w:ind w:left="0" w:firstLine="0"/>
        <w:jc w:val="left"/>
        <w:rPr>
          <w:rFonts w:ascii="Arial" w:hAnsi="Arial" w:cs="Arial"/>
        </w:rPr>
      </w:pPr>
    </w:p>
    <w:p w14:paraId="279093BB" w14:textId="77777777" w:rsidR="00984F78" w:rsidRDefault="00984F78" w:rsidP="00984F78">
      <w:pPr>
        <w:pStyle w:val="fcasegauche"/>
        <w:tabs>
          <w:tab w:val="left" w:pos="426"/>
          <w:tab w:val="left" w:pos="851"/>
        </w:tabs>
        <w:spacing w:after="0"/>
        <w:ind w:left="0" w:firstLine="0"/>
        <w:jc w:val="left"/>
        <w:rPr>
          <w:rFonts w:ascii="Arial" w:hAnsi="Arial" w:cs="Arial"/>
        </w:rPr>
      </w:pPr>
    </w:p>
    <w:p w14:paraId="708023C7" w14:textId="77777777" w:rsidR="00984F78" w:rsidRDefault="00984F78" w:rsidP="00984F78">
      <w:pPr>
        <w:pStyle w:val="fcasegauche"/>
        <w:tabs>
          <w:tab w:val="left" w:pos="426"/>
          <w:tab w:val="left" w:pos="851"/>
        </w:tabs>
        <w:spacing w:after="0"/>
        <w:ind w:left="0" w:firstLine="0"/>
        <w:jc w:val="left"/>
        <w:rPr>
          <w:rFonts w:ascii="Arial" w:hAnsi="Arial" w:cs="Arial"/>
        </w:rPr>
      </w:pPr>
    </w:p>
    <w:p w14:paraId="7EE987FE" w14:textId="77777777" w:rsidR="00984F78" w:rsidRDefault="00984F78" w:rsidP="00984F78">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0132178" w14:textId="77777777" w:rsidR="00984F78" w:rsidRDefault="00984F78" w:rsidP="00984F78">
      <w:pPr>
        <w:pStyle w:val="fcasegauche"/>
        <w:tabs>
          <w:tab w:val="left" w:pos="426"/>
          <w:tab w:val="left" w:pos="851"/>
        </w:tabs>
        <w:spacing w:after="0"/>
        <w:ind w:left="0" w:firstLine="0"/>
        <w:jc w:val="left"/>
        <w:rPr>
          <w:rFonts w:ascii="Arial" w:hAnsi="Arial" w:cs="Arial"/>
          <w:b/>
        </w:rPr>
      </w:pPr>
    </w:p>
    <w:p w14:paraId="58F7DEB8" w14:textId="77777777" w:rsidR="00984F78" w:rsidRDefault="00984F78" w:rsidP="00984F78">
      <w:pPr>
        <w:pStyle w:val="fcasegauche"/>
        <w:tabs>
          <w:tab w:val="left" w:pos="426"/>
          <w:tab w:val="left" w:pos="851"/>
        </w:tabs>
        <w:spacing w:after="0"/>
        <w:ind w:left="0" w:firstLine="0"/>
        <w:jc w:val="left"/>
        <w:rPr>
          <w:rFonts w:ascii="Arial" w:hAnsi="Arial" w:cs="Arial"/>
          <w:b/>
        </w:rPr>
      </w:pPr>
    </w:p>
    <w:p w14:paraId="382828CA" w14:textId="77777777" w:rsidR="00984F78" w:rsidRDefault="00984F78" w:rsidP="00984F78">
      <w:pPr>
        <w:pStyle w:val="fcasegauche"/>
        <w:tabs>
          <w:tab w:val="left" w:pos="426"/>
          <w:tab w:val="left" w:pos="851"/>
        </w:tabs>
        <w:spacing w:after="0"/>
        <w:ind w:left="0" w:firstLine="0"/>
        <w:jc w:val="left"/>
        <w:rPr>
          <w:rFonts w:ascii="Arial" w:hAnsi="Arial" w:cs="Arial"/>
          <w:b/>
        </w:rPr>
      </w:pPr>
    </w:p>
    <w:p w14:paraId="77B18F18" w14:textId="77777777" w:rsidR="00984F78" w:rsidRDefault="00984F78" w:rsidP="00984F78">
      <w:pPr>
        <w:pStyle w:val="fcasegauche"/>
        <w:tabs>
          <w:tab w:val="left" w:pos="426"/>
          <w:tab w:val="left" w:pos="851"/>
        </w:tabs>
        <w:spacing w:after="0"/>
        <w:ind w:left="0" w:firstLine="0"/>
        <w:jc w:val="left"/>
        <w:rPr>
          <w:rFonts w:ascii="Arial" w:hAnsi="Arial" w:cs="Arial"/>
          <w:b/>
        </w:rPr>
      </w:pPr>
    </w:p>
    <w:p w14:paraId="71CB7105" w14:textId="77777777" w:rsidR="00984F78" w:rsidRDefault="00984F78" w:rsidP="00984F7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14:paraId="24BBBCD6" w14:textId="77777777" w:rsidR="00984F78" w:rsidRDefault="00984F78" w:rsidP="00984F78">
      <w:pPr>
        <w:tabs>
          <w:tab w:val="left" w:pos="426"/>
          <w:tab w:val="left" w:pos="851"/>
        </w:tabs>
        <w:rPr>
          <w:rFonts w:ascii="Arial" w:hAnsi="Arial" w:cs="Arial"/>
          <w:b/>
        </w:rPr>
      </w:pPr>
    </w:p>
    <w:p w14:paraId="5148267F" w14:textId="77777777" w:rsidR="00984F78" w:rsidRDefault="00984F78" w:rsidP="00984F7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sidR="007F2EE1">
        <w:tab/>
        <w:t>NON</w:t>
      </w:r>
      <w:r>
        <w:tab/>
      </w: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ab/>
        <w:t>OUI</w:t>
      </w:r>
    </w:p>
    <w:p w14:paraId="57F9BE49" w14:textId="77777777" w:rsidR="00984F78" w:rsidRDefault="00984F78" w:rsidP="00984F78">
      <w:pPr>
        <w:tabs>
          <w:tab w:val="left" w:pos="851"/>
        </w:tabs>
        <w:rPr>
          <w:rFonts w:ascii="Arial" w:hAnsi="Arial" w:cs="Arial"/>
          <w:b/>
        </w:rPr>
      </w:pPr>
      <w:r>
        <w:rPr>
          <w:rFonts w:ascii="Arial" w:hAnsi="Arial" w:cs="Arial"/>
          <w:i/>
          <w:sz w:val="18"/>
          <w:szCs w:val="18"/>
        </w:rPr>
        <w:t>(Cocher la case correspondante.)</w:t>
      </w:r>
    </w:p>
    <w:p w14:paraId="2305E2CB" w14:textId="77777777" w:rsidR="00984F78" w:rsidRDefault="00984F78" w:rsidP="00984F78">
      <w:pPr>
        <w:tabs>
          <w:tab w:val="left" w:pos="426"/>
          <w:tab w:val="left" w:pos="851"/>
        </w:tabs>
        <w:jc w:val="both"/>
        <w:rPr>
          <w:rFonts w:ascii="Arial" w:hAnsi="Arial" w:cs="Arial"/>
          <w:b/>
        </w:rPr>
      </w:pPr>
    </w:p>
    <w:p w14:paraId="33DA4B48" w14:textId="77777777" w:rsidR="00984F78" w:rsidRDefault="00984F78" w:rsidP="00984F78">
      <w:pPr>
        <w:pStyle w:val="Titre4"/>
        <w:tabs>
          <w:tab w:val="clear" w:pos="4111"/>
          <w:tab w:val="left" w:pos="426"/>
          <w:tab w:val="left" w:pos="851"/>
        </w:tabs>
      </w:pPr>
      <w:r>
        <w:rPr>
          <w:sz w:val="22"/>
          <w:szCs w:val="22"/>
        </w:rPr>
        <w:t>B5 -</w:t>
      </w:r>
      <w:r>
        <w:rPr>
          <w:b w:val="0"/>
          <w:sz w:val="22"/>
          <w:szCs w:val="22"/>
        </w:rPr>
        <w:t xml:space="preserve"> </w:t>
      </w:r>
      <w:r w:rsidR="007F2EE1">
        <w:rPr>
          <w:sz w:val="22"/>
          <w:szCs w:val="22"/>
        </w:rPr>
        <w:t xml:space="preserve">Durée d’exécution </w:t>
      </w:r>
      <w:r>
        <w:rPr>
          <w:sz w:val="22"/>
          <w:szCs w:val="22"/>
        </w:rPr>
        <w:t>de l’accord-cadre :</w:t>
      </w:r>
    </w:p>
    <w:p w14:paraId="5886D236" w14:textId="77777777" w:rsidR="00984F78" w:rsidRDefault="00984F78" w:rsidP="00984F78">
      <w:pPr>
        <w:tabs>
          <w:tab w:val="left" w:pos="576"/>
          <w:tab w:val="left" w:pos="851"/>
        </w:tabs>
        <w:jc w:val="both"/>
        <w:rPr>
          <w:rFonts w:ascii="Arial" w:hAnsi="Arial" w:cs="Arial"/>
        </w:rPr>
      </w:pPr>
    </w:p>
    <w:p w14:paraId="473B3F47" w14:textId="77777777" w:rsidR="007F2EE1" w:rsidRPr="007F2EE1" w:rsidRDefault="007F2EE1" w:rsidP="007F2EE1">
      <w:pPr>
        <w:pStyle w:val="Paragraphedeliste"/>
        <w:numPr>
          <w:ilvl w:val="0"/>
          <w:numId w:val="4"/>
        </w:numPr>
        <w:outlineLvl w:val="1"/>
        <w:rPr>
          <w:b/>
          <w:color w:val="000000"/>
        </w:rPr>
      </w:pPr>
      <w:bookmarkStart w:id="1" w:name="_Toc339475491"/>
      <w:bookmarkStart w:id="2" w:name="_Toc488653625"/>
      <w:r w:rsidRPr="007F2EE1">
        <w:rPr>
          <w:b/>
          <w:color w:val="000000"/>
        </w:rPr>
        <w:t>Durée de l’accord cadre</w:t>
      </w:r>
      <w:bookmarkEnd w:id="1"/>
      <w:bookmarkEnd w:id="2"/>
    </w:p>
    <w:p w14:paraId="46F76294" w14:textId="77777777" w:rsidR="007F2EE1" w:rsidRPr="007F2EE1" w:rsidRDefault="007F2EE1" w:rsidP="007F2EE1">
      <w:pPr>
        <w:pStyle w:val="Paragraphedeliste"/>
        <w:outlineLvl w:val="1"/>
        <w:rPr>
          <w:b/>
          <w:color w:val="000000"/>
        </w:rPr>
      </w:pPr>
    </w:p>
    <w:p w14:paraId="1B8DB52A" w14:textId="77777777" w:rsidR="007F2EE1" w:rsidRPr="002F48E3" w:rsidRDefault="007F2EE1" w:rsidP="007F2EE1">
      <w:r>
        <w:t xml:space="preserve">La durée de l’accord cadre est </w:t>
      </w:r>
      <w:r w:rsidRPr="002F48E3">
        <w:t>fixé</w:t>
      </w:r>
      <w:r>
        <w:t xml:space="preserve">e à 4 ans. </w:t>
      </w:r>
      <w:r w:rsidRPr="002F48E3">
        <w:t xml:space="preserve"> </w:t>
      </w:r>
    </w:p>
    <w:p w14:paraId="266BC73A" w14:textId="77777777" w:rsidR="007F2EE1" w:rsidRDefault="007F2EE1" w:rsidP="007F2EE1">
      <w:r w:rsidRPr="00D35964">
        <w:t xml:space="preserve">La date de démarrage des travaux </w:t>
      </w:r>
      <w:r>
        <w:t xml:space="preserve">prend effet à compter de la notification de l’accord cadre. </w:t>
      </w:r>
    </w:p>
    <w:p w14:paraId="0FC6D40A" w14:textId="77777777" w:rsidR="007F2EE1" w:rsidRPr="00D35964" w:rsidRDefault="007F2EE1" w:rsidP="007F2EE1"/>
    <w:p w14:paraId="59C1408C" w14:textId="77777777" w:rsidR="007F2EE1" w:rsidRPr="003C710A" w:rsidRDefault="007F2EE1" w:rsidP="007F2EE1">
      <w:pPr>
        <w:outlineLvl w:val="1"/>
        <w:rPr>
          <w:b/>
        </w:rPr>
      </w:pPr>
      <w:bookmarkStart w:id="3" w:name="_Toc488653626"/>
      <w:r w:rsidRPr="003C710A">
        <w:rPr>
          <w:b/>
        </w:rPr>
        <w:t>2</w:t>
      </w:r>
      <w:r>
        <w:rPr>
          <w:b/>
        </w:rPr>
        <w:t>.</w:t>
      </w:r>
      <w:r w:rsidRPr="003C710A">
        <w:rPr>
          <w:b/>
        </w:rPr>
        <w:t xml:space="preserve"> Délai d’exécution des travaux</w:t>
      </w:r>
      <w:bookmarkEnd w:id="3"/>
    </w:p>
    <w:p w14:paraId="65D62E8C" w14:textId="77777777" w:rsidR="007F2EE1" w:rsidRDefault="007F2EE1" w:rsidP="007F2EE1"/>
    <w:p w14:paraId="64C49C14" w14:textId="77777777" w:rsidR="007F2EE1" w:rsidRDefault="007F2EE1" w:rsidP="007F2EE1">
      <w:pPr>
        <w:jc w:val="both"/>
      </w:pPr>
      <w:r w:rsidRPr="002F48E3">
        <w:t xml:space="preserve">Par dérogation à l’article 28-1 du CCAG – travaux, la période de préparation est de </w:t>
      </w:r>
      <w:r>
        <w:t xml:space="preserve">4 mois. </w:t>
      </w:r>
    </w:p>
    <w:p w14:paraId="65A4A8B2" w14:textId="77777777" w:rsidR="007F2EE1" w:rsidRDefault="007F2EE1" w:rsidP="007F2EE1">
      <w:pPr>
        <w:jc w:val="both"/>
      </w:pPr>
      <w:r>
        <w:t>Le délai global d’exécution des travaux est de</w:t>
      </w:r>
      <w:r w:rsidRPr="002F48E3">
        <w:t xml:space="preserve"> 24  mois y compris la période de préparation de chantier et d’installation de chantier (4 mois).</w:t>
      </w:r>
      <w:r>
        <w:t xml:space="preserve"> Il sera précisé dans chaque bon de commande et marché subséquent le délai d’exécution lié aux travaux à réaliser, ne pouvant pas dépasser la durée de validité de l’accord cadre, et il prendra effet à compter de la notification du bon de commande et du marché subséquent. </w:t>
      </w:r>
    </w:p>
    <w:p w14:paraId="78E8910C" w14:textId="77777777" w:rsidR="007F2EE1" w:rsidRPr="00847D1E" w:rsidRDefault="007F2EE1" w:rsidP="007F2EE1">
      <w:pPr>
        <w:pStyle w:val="Corpsdetexte"/>
      </w:pPr>
    </w:p>
    <w:p w14:paraId="0D117824" w14:textId="77777777" w:rsidR="00984F78" w:rsidRDefault="00984F78" w:rsidP="00984F78">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000B1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w:t>
      </w:r>
      <w:r w:rsidR="007F2EE1">
        <w:rPr>
          <w:rFonts w:ascii="Arial" w:hAnsi="Arial" w:cs="Arial"/>
        </w:rPr>
        <w:t xml:space="preserve">te de notification </w:t>
      </w:r>
      <w:r>
        <w:rPr>
          <w:rFonts w:ascii="Arial" w:hAnsi="Arial" w:cs="Arial"/>
        </w:rPr>
        <w:t>de l’accord-cadre ;</w:t>
      </w:r>
    </w:p>
    <w:p w14:paraId="723ABD70" w14:textId="77777777" w:rsidR="00984F78" w:rsidRDefault="00984F78" w:rsidP="00984F7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52827303" w14:textId="64F7546A" w:rsidR="00984F78" w:rsidRDefault="00984F78" w:rsidP="00984F78">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r>
      <w:r w:rsidR="007F2EE1">
        <w:rPr>
          <w:rFonts w:ascii="Arial" w:hAnsi="Arial" w:cs="Arial"/>
        </w:rPr>
        <w:t xml:space="preserve">     </w:t>
      </w:r>
      <w:proofErr w:type="gramStart"/>
      <w:r>
        <w:rPr>
          <w:rFonts w:ascii="Arial" w:hAnsi="Arial" w:cs="Arial"/>
        </w:rPr>
        <w:t>la</w:t>
      </w:r>
      <w:proofErr w:type="gramEnd"/>
      <w:r>
        <w:rPr>
          <w:rFonts w:ascii="Arial" w:hAnsi="Arial" w:cs="Arial"/>
        </w:rPr>
        <w:t xml:space="preserve"> date de début d’e</w:t>
      </w:r>
      <w:r w:rsidR="008B24F3">
        <w:rPr>
          <w:rFonts w:ascii="Arial" w:hAnsi="Arial" w:cs="Arial"/>
        </w:rPr>
        <w:t>xécution prévue par</w:t>
      </w:r>
      <w:r>
        <w:rPr>
          <w:rFonts w:ascii="Arial" w:hAnsi="Arial" w:cs="Arial"/>
        </w:rPr>
        <w:t xml:space="preserve"> l’accord-cadre lorsqu’elle est postérieure à la date de notification.</w:t>
      </w:r>
    </w:p>
    <w:p w14:paraId="718327B5" w14:textId="77777777" w:rsidR="00984F78" w:rsidRDefault="00984F78" w:rsidP="00984F78">
      <w:pPr>
        <w:tabs>
          <w:tab w:val="left" w:pos="426"/>
          <w:tab w:val="left" w:pos="851"/>
        </w:tabs>
        <w:jc w:val="both"/>
        <w:rPr>
          <w:rFonts w:ascii="Arial" w:hAnsi="Arial" w:cs="Arial"/>
          <w:b/>
        </w:rPr>
      </w:pPr>
    </w:p>
    <w:p w14:paraId="4F9740FD" w14:textId="77777777" w:rsidR="00984F78" w:rsidRDefault="007F2EE1" w:rsidP="00984F7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984F78">
        <w:rPr>
          <w:rFonts w:ascii="Arial" w:hAnsi="Arial" w:cs="Arial"/>
        </w:rPr>
        <w:t>accord cadre est reconductible :</w:t>
      </w:r>
      <w:r w:rsidR="00984F78">
        <w:tab/>
      </w:r>
      <w:r w:rsidR="00984F78">
        <w:tab/>
      </w:r>
      <w:r w:rsidR="00984F78">
        <w:fldChar w:fldCharType="begin">
          <w:ffData>
            <w:name w:val=""/>
            <w:enabled/>
            <w:calcOnExit w:val="0"/>
            <w:checkBox>
              <w:size w:val="20"/>
              <w:default w:val="1"/>
            </w:checkBox>
          </w:ffData>
        </w:fldChar>
      </w:r>
      <w:r w:rsidR="00984F78">
        <w:instrText xml:space="preserve"> FORMCHECKBOX </w:instrText>
      </w:r>
      <w:r w:rsidR="00000B10">
        <w:fldChar w:fldCharType="separate"/>
      </w:r>
      <w:r w:rsidR="00984F78">
        <w:fldChar w:fldCharType="end"/>
      </w:r>
      <w:r w:rsidR="00984F78">
        <w:tab/>
        <w:t>NON</w:t>
      </w:r>
      <w:r w:rsidR="00984F78">
        <w:tab/>
      </w:r>
      <w:r w:rsidR="00984F78">
        <w:tab/>
      </w:r>
      <w:r w:rsidR="00984F78">
        <w:tab/>
      </w:r>
      <w:r w:rsidR="00984F78">
        <w:fldChar w:fldCharType="begin">
          <w:ffData>
            <w:name w:val=""/>
            <w:enabled/>
            <w:calcOnExit w:val="0"/>
            <w:checkBox>
              <w:size w:val="20"/>
              <w:default w:val="0"/>
            </w:checkBox>
          </w:ffData>
        </w:fldChar>
      </w:r>
      <w:r w:rsidR="00984F78">
        <w:instrText xml:space="preserve"> FORMCHECKBOX </w:instrText>
      </w:r>
      <w:r w:rsidR="00000B10">
        <w:fldChar w:fldCharType="separate"/>
      </w:r>
      <w:r w:rsidR="00984F78">
        <w:fldChar w:fldCharType="end"/>
      </w:r>
      <w:r w:rsidR="00984F78">
        <w:tab/>
        <w:t>OUI</w:t>
      </w:r>
    </w:p>
    <w:p w14:paraId="78A51C06" w14:textId="77777777" w:rsidR="00984F78" w:rsidRDefault="00984F78" w:rsidP="00984F78">
      <w:pPr>
        <w:tabs>
          <w:tab w:val="left" w:pos="851"/>
        </w:tabs>
        <w:rPr>
          <w:rFonts w:ascii="Arial" w:hAnsi="Arial" w:cs="Arial"/>
        </w:rPr>
      </w:pPr>
      <w:r>
        <w:rPr>
          <w:rFonts w:ascii="Arial" w:hAnsi="Arial" w:cs="Arial"/>
          <w:i/>
          <w:sz w:val="18"/>
          <w:szCs w:val="18"/>
        </w:rPr>
        <w:t>(Cocher la case correspondante.)</w:t>
      </w:r>
    </w:p>
    <w:p w14:paraId="71310485" w14:textId="77777777" w:rsidR="00984F78" w:rsidRDefault="00984F78" w:rsidP="00984F78">
      <w:pPr>
        <w:tabs>
          <w:tab w:val="left" w:pos="426"/>
          <w:tab w:val="left" w:pos="851"/>
        </w:tabs>
        <w:jc w:val="both"/>
        <w:rPr>
          <w:rFonts w:ascii="Arial" w:hAnsi="Arial" w:cs="Arial"/>
        </w:rPr>
      </w:pPr>
    </w:p>
    <w:p w14:paraId="0087435A" w14:textId="77777777" w:rsidR="00984F78" w:rsidRDefault="00984F78" w:rsidP="00984F78">
      <w:pPr>
        <w:tabs>
          <w:tab w:val="left" w:pos="426"/>
          <w:tab w:val="left" w:pos="851"/>
        </w:tabs>
        <w:jc w:val="both"/>
        <w:rPr>
          <w:rFonts w:ascii="Arial" w:hAnsi="Arial" w:cs="Arial"/>
        </w:rPr>
      </w:pPr>
      <w:r>
        <w:rPr>
          <w:rFonts w:ascii="Arial" w:hAnsi="Arial" w:cs="Arial"/>
        </w:rPr>
        <w:t>Si oui, préciser :</w:t>
      </w:r>
    </w:p>
    <w:p w14:paraId="602F8FDC" w14:textId="77777777" w:rsidR="00984F78" w:rsidRDefault="00984F78" w:rsidP="00984F78">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BAEE5A8" w14:textId="77777777" w:rsidR="00984F78" w:rsidRDefault="00984F78" w:rsidP="00984F7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1FAD3134" w14:textId="77777777" w:rsidR="00984F78" w:rsidRDefault="00984F78" w:rsidP="00984F78">
      <w:pPr>
        <w:tabs>
          <w:tab w:val="left" w:pos="426"/>
          <w:tab w:val="left" w:pos="851"/>
        </w:tabs>
        <w:jc w:val="both"/>
        <w:rPr>
          <w:rFonts w:ascii="Arial" w:hAnsi="Arial" w:cs="Arial"/>
          <w:b/>
        </w:rPr>
      </w:pPr>
    </w:p>
    <w:p w14:paraId="52456331" w14:textId="77777777" w:rsidR="00984F78" w:rsidRDefault="00984F78" w:rsidP="00984F7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84F78" w14:paraId="237AA8E9" w14:textId="77777777" w:rsidTr="00060BC1">
        <w:tc>
          <w:tcPr>
            <w:tcW w:w="10419" w:type="dxa"/>
            <w:shd w:val="clear" w:color="auto" w:fill="66CCFF"/>
          </w:tcPr>
          <w:p w14:paraId="4AFB3DB2" w14:textId="77777777" w:rsidR="00984F78" w:rsidRDefault="007F2EE1" w:rsidP="00060BC1">
            <w:pPr>
              <w:tabs>
                <w:tab w:val="left" w:pos="-142"/>
                <w:tab w:val="left" w:pos="851"/>
                <w:tab w:val="left" w:pos="4111"/>
              </w:tabs>
              <w:jc w:val="both"/>
            </w:pPr>
            <w:r>
              <w:rPr>
                <w:rFonts w:ascii="Arial" w:hAnsi="Arial" w:cs="Arial"/>
                <w:b/>
                <w:bCs/>
                <w:sz w:val="22"/>
                <w:szCs w:val="22"/>
              </w:rPr>
              <w:t xml:space="preserve">C – Signature </w:t>
            </w:r>
            <w:r w:rsidR="00984F78">
              <w:rPr>
                <w:rFonts w:ascii="Arial" w:hAnsi="Arial" w:cs="Arial"/>
                <w:b/>
                <w:bCs/>
                <w:sz w:val="22"/>
                <w:szCs w:val="22"/>
              </w:rPr>
              <w:t>de l’accord-cadre par le titulaire individuel ou, en cas groupement, le mandataire dûment habilité ou chaque membre du groupement.</w:t>
            </w:r>
          </w:p>
        </w:tc>
      </w:tr>
    </w:tbl>
    <w:p w14:paraId="33AEC4EB" w14:textId="77777777" w:rsidR="00984F78" w:rsidRDefault="00984F78" w:rsidP="00984F78">
      <w:pPr>
        <w:tabs>
          <w:tab w:val="left" w:pos="851"/>
        </w:tabs>
        <w:jc w:val="both"/>
      </w:pPr>
    </w:p>
    <w:p w14:paraId="52C52FC8" w14:textId="45A9F0DB" w:rsidR="00984F78" w:rsidRDefault="008B24F3" w:rsidP="00984F78">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984F78">
        <w:rPr>
          <w:rFonts w:ascii="Arial" w:hAnsi="Arial" w:cs="Arial"/>
          <w:b/>
          <w:sz w:val="22"/>
          <w:szCs w:val="22"/>
        </w:rPr>
        <w:t>de l’accord-cadre par le titulaire individuel :</w:t>
      </w:r>
    </w:p>
    <w:p w14:paraId="71C6DF46" w14:textId="77777777" w:rsidR="00984F78" w:rsidRDefault="00984F78" w:rsidP="00984F7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84F78" w14:paraId="76C79861" w14:textId="77777777" w:rsidTr="00060BC1">
        <w:tc>
          <w:tcPr>
            <w:tcW w:w="4644" w:type="dxa"/>
            <w:tcBorders>
              <w:top w:val="single" w:sz="4" w:space="0" w:color="000000"/>
              <w:left w:val="single" w:sz="4" w:space="0" w:color="000000"/>
              <w:bottom w:val="single" w:sz="4" w:space="0" w:color="000000"/>
            </w:tcBorders>
            <w:shd w:val="clear" w:color="auto" w:fill="auto"/>
            <w:vAlign w:val="center"/>
          </w:tcPr>
          <w:p w14:paraId="7570758A" w14:textId="77777777" w:rsidR="00984F78" w:rsidRDefault="00984F78" w:rsidP="00060BC1">
            <w:pPr>
              <w:tabs>
                <w:tab w:val="left" w:pos="851"/>
              </w:tabs>
              <w:jc w:val="center"/>
              <w:rPr>
                <w:rFonts w:ascii="Arial" w:hAnsi="Arial" w:cs="Arial"/>
                <w:b/>
                <w:bCs/>
              </w:rPr>
            </w:pPr>
            <w:r>
              <w:rPr>
                <w:rFonts w:ascii="Arial" w:hAnsi="Arial" w:cs="Arial"/>
                <w:b/>
                <w:bCs/>
              </w:rPr>
              <w:t>Nom, prénom et qualité</w:t>
            </w:r>
          </w:p>
          <w:p w14:paraId="765A2BBC" w14:textId="77777777" w:rsidR="00984F78" w:rsidRDefault="00984F78" w:rsidP="00060BC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4CCE31" w14:textId="77777777" w:rsidR="00984F78" w:rsidRDefault="00984F78" w:rsidP="00060BC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F3A98" w14:textId="77777777" w:rsidR="00984F78" w:rsidRDefault="00984F78" w:rsidP="00060BC1">
            <w:pPr>
              <w:tabs>
                <w:tab w:val="left" w:pos="851"/>
              </w:tabs>
              <w:jc w:val="center"/>
              <w:rPr>
                <w:rFonts w:ascii="Arial" w:hAnsi="Arial" w:cs="Arial"/>
                <w:b/>
                <w:bCs/>
              </w:rPr>
            </w:pPr>
            <w:r>
              <w:rPr>
                <w:rFonts w:ascii="Arial" w:hAnsi="Arial" w:cs="Arial"/>
                <w:b/>
                <w:bCs/>
              </w:rPr>
              <w:t>Signature</w:t>
            </w:r>
          </w:p>
        </w:tc>
      </w:tr>
      <w:tr w:rsidR="00984F78" w14:paraId="68A9DB5C" w14:textId="77777777" w:rsidTr="00060BC1">
        <w:trPr>
          <w:trHeight w:val="1021"/>
        </w:trPr>
        <w:tc>
          <w:tcPr>
            <w:tcW w:w="4644" w:type="dxa"/>
            <w:tcBorders>
              <w:top w:val="single" w:sz="4" w:space="0" w:color="000000"/>
              <w:left w:val="single" w:sz="4" w:space="0" w:color="000000"/>
              <w:bottom w:val="single" w:sz="4" w:space="0" w:color="auto"/>
            </w:tcBorders>
            <w:shd w:val="clear" w:color="auto" w:fill="auto"/>
          </w:tcPr>
          <w:p w14:paraId="622DC629" w14:textId="77777777" w:rsidR="00984F78" w:rsidRDefault="00984F78" w:rsidP="00060BC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117F5BA" w14:textId="77777777" w:rsidR="00984F78" w:rsidRDefault="00984F78" w:rsidP="00060BC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F3AAA73" w14:textId="77777777" w:rsidR="00984F78" w:rsidRDefault="00984F78" w:rsidP="00060BC1">
            <w:pPr>
              <w:tabs>
                <w:tab w:val="left" w:pos="851"/>
              </w:tabs>
              <w:snapToGrid w:val="0"/>
              <w:jc w:val="both"/>
              <w:rPr>
                <w:rFonts w:ascii="Arial" w:hAnsi="Arial" w:cs="Arial"/>
                <w:b/>
                <w:bCs/>
              </w:rPr>
            </w:pPr>
          </w:p>
        </w:tc>
      </w:tr>
    </w:tbl>
    <w:p w14:paraId="5751539A" w14:textId="77777777" w:rsidR="00984F78" w:rsidRDefault="00984F78" w:rsidP="00984F7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012C76" w14:textId="77777777" w:rsidR="00984F78" w:rsidRDefault="00984F78" w:rsidP="00984F78">
      <w:pPr>
        <w:pStyle w:val="fcase1ertab"/>
        <w:tabs>
          <w:tab w:val="left" w:pos="851"/>
        </w:tabs>
        <w:ind w:left="0" w:firstLine="0"/>
        <w:rPr>
          <w:rFonts w:ascii="Arial" w:hAnsi="Arial" w:cs="Arial"/>
          <w:b/>
          <w:sz w:val="22"/>
          <w:szCs w:val="22"/>
        </w:rPr>
      </w:pPr>
    </w:p>
    <w:p w14:paraId="56138BD3" w14:textId="77777777" w:rsidR="00984F78" w:rsidRDefault="007F2EE1" w:rsidP="00984F78">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984F78">
        <w:rPr>
          <w:rFonts w:ascii="Arial" w:hAnsi="Arial" w:cs="Arial"/>
          <w:b/>
          <w:sz w:val="22"/>
          <w:szCs w:val="22"/>
        </w:rPr>
        <w:t>de l’accord-cadre en cas de groupement :</w:t>
      </w:r>
    </w:p>
    <w:p w14:paraId="46E7F924" w14:textId="77777777" w:rsidR="00984F78" w:rsidRDefault="00984F78" w:rsidP="00984F78">
      <w:pPr>
        <w:tabs>
          <w:tab w:val="left" w:pos="851"/>
        </w:tabs>
        <w:jc w:val="both"/>
      </w:pPr>
    </w:p>
    <w:p w14:paraId="4C4DAB9A" w14:textId="77777777" w:rsidR="00984F78" w:rsidRDefault="00984F78" w:rsidP="00984F78">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5ABCFE66" w14:textId="77777777" w:rsidR="00984F78" w:rsidRPr="009B45B9" w:rsidRDefault="00984F78" w:rsidP="00984F7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F786586" w14:textId="77777777" w:rsidR="00984F78" w:rsidRDefault="00984F78" w:rsidP="00984F78">
      <w:pPr>
        <w:tabs>
          <w:tab w:val="left" w:pos="851"/>
        </w:tabs>
        <w:rPr>
          <w:rFonts w:ascii="Arial" w:hAnsi="Arial" w:cs="Arial"/>
        </w:rPr>
      </w:pPr>
    </w:p>
    <w:p w14:paraId="68DB90AE" w14:textId="77777777" w:rsidR="00984F78" w:rsidRDefault="00984F78" w:rsidP="00984F78">
      <w:pPr>
        <w:tabs>
          <w:tab w:val="left" w:pos="851"/>
        </w:tabs>
        <w:rPr>
          <w:rFonts w:ascii="Arial" w:hAnsi="Arial" w:cs="Arial"/>
        </w:rPr>
      </w:pPr>
    </w:p>
    <w:p w14:paraId="4A4A5C98" w14:textId="77777777" w:rsidR="00984F78" w:rsidRDefault="00984F78" w:rsidP="00984F78">
      <w:pPr>
        <w:tabs>
          <w:tab w:val="left" w:pos="851"/>
        </w:tabs>
        <w:rPr>
          <w:rFonts w:ascii="Arial" w:hAnsi="Arial" w:cs="Arial"/>
        </w:rPr>
      </w:pPr>
    </w:p>
    <w:p w14:paraId="21CF16F3" w14:textId="77777777" w:rsidR="00984F78" w:rsidRDefault="00984F78" w:rsidP="00984F78">
      <w:pPr>
        <w:tabs>
          <w:tab w:val="left" w:pos="851"/>
        </w:tabs>
        <w:rPr>
          <w:rFonts w:ascii="Arial" w:hAnsi="Arial" w:cs="Arial"/>
        </w:rPr>
      </w:pPr>
    </w:p>
    <w:p w14:paraId="20B0390D" w14:textId="77777777" w:rsidR="00984F78" w:rsidRDefault="00984F78" w:rsidP="00984F7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3897A39" w14:textId="77777777" w:rsidR="00984F78" w:rsidRDefault="00984F78" w:rsidP="00984F78">
      <w:pPr>
        <w:pStyle w:val="fcase1ertab"/>
        <w:tabs>
          <w:tab w:val="left" w:pos="851"/>
        </w:tabs>
        <w:rPr>
          <w:rFonts w:ascii="Arial" w:hAnsi="Arial" w:cs="Arial"/>
        </w:rPr>
      </w:pPr>
      <w:r>
        <w:rPr>
          <w:rFonts w:ascii="Arial" w:hAnsi="Arial" w:cs="Arial"/>
          <w:i/>
          <w:iCs/>
          <w:sz w:val="18"/>
          <w:szCs w:val="18"/>
        </w:rPr>
        <w:t>(Cocher la case correspondante.)</w:t>
      </w:r>
    </w:p>
    <w:p w14:paraId="6C228FA8" w14:textId="77777777" w:rsidR="00984F78" w:rsidRDefault="00984F78" w:rsidP="00984F7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7F2EE1">
        <w:fldChar w:fldCharType="begin">
          <w:ffData>
            <w:name w:val=""/>
            <w:enabled/>
            <w:calcOnExit w:val="0"/>
            <w:checkBox>
              <w:size w:val="20"/>
              <w:default w:val="1"/>
            </w:checkBox>
          </w:ffData>
        </w:fldChar>
      </w:r>
      <w:r w:rsidR="007F2EE1">
        <w:instrText xml:space="preserve"> FORMCHECKBOX </w:instrText>
      </w:r>
      <w:r w:rsidR="00000B10">
        <w:fldChar w:fldCharType="separate"/>
      </w:r>
      <w:r w:rsidR="007F2EE1">
        <w:fldChar w:fldCharType="end"/>
      </w:r>
      <w:r>
        <w:rPr>
          <w:rFonts w:ascii="Arial" w:hAnsi="Arial" w:cs="Arial"/>
          <w:iCs/>
        </w:rPr>
        <w:t xml:space="preserve"> </w:t>
      </w:r>
      <w:r>
        <w:rPr>
          <w:rFonts w:ascii="Arial" w:hAnsi="Arial" w:cs="Arial"/>
        </w:rPr>
        <w:t>solidaire</w:t>
      </w:r>
    </w:p>
    <w:p w14:paraId="04EE0DA8" w14:textId="77777777" w:rsidR="00984F78" w:rsidRDefault="00984F78" w:rsidP="00984F78">
      <w:pPr>
        <w:tabs>
          <w:tab w:val="left" w:pos="851"/>
        </w:tabs>
        <w:rPr>
          <w:rFonts w:ascii="Arial" w:hAnsi="Arial" w:cs="Arial"/>
        </w:rPr>
      </w:pPr>
    </w:p>
    <w:p w14:paraId="3B8E8F9E" w14:textId="77777777" w:rsidR="00984F78" w:rsidRDefault="00984F78" w:rsidP="00984F78">
      <w:pPr>
        <w:tabs>
          <w:tab w:val="left" w:pos="851"/>
        </w:tabs>
        <w:rPr>
          <w:rFonts w:ascii="Arial" w:hAnsi="Arial" w:cs="Arial"/>
        </w:rPr>
      </w:pPr>
    </w:p>
    <w:p w14:paraId="672872F8" w14:textId="77777777" w:rsidR="00984F78" w:rsidRDefault="00984F78" w:rsidP="00984F7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 xml:space="preserve"> </w:t>
      </w:r>
      <w:r>
        <w:rPr>
          <w:rFonts w:ascii="Arial" w:hAnsi="Arial" w:cs="Arial"/>
        </w:rPr>
        <w:t>Les membres du groupement ont donné mandat au mandataire, qui signe le présent acte d’engagement :</w:t>
      </w:r>
    </w:p>
    <w:p w14:paraId="15CF7461" w14:textId="77777777" w:rsidR="00984F78" w:rsidRDefault="00984F78" w:rsidP="00984F78">
      <w:pPr>
        <w:tabs>
          <w:tab w:val="left" w:pos="851"/>
        </w:tabs>
        <w:rPr>
          <w:rFonts w:ascii="Arial" w:hAnsi="Arial" w:cs="Arial"/>
        </w:rPr>
      </w:pPr>
      <w:r>
        <w:rPr>
          <w:rFonts w:ascii="Arial" w:hAnsi="Arial" w:cs="Arial"/>
          <w:i/>
          <w:sz w:val="18"/>
          <w:szCs w:val="18"/>
        </w:rPr>
        <w:t>(Cocher la ou les cases correspondantes.)</w:t>
      </w:r>
    </w:p>
    <w:p w14:paraId="52B07060" w14:textId="77777777" w:rsidR="00984F78" w:rsidRDefault="00984F78" w:rsidP="00984F78">
      <w:pPr>
        <w:pStyle w:val="fcasegauche"/>
        <w:tabs>
          <w:tab w:val="left" w:pos="426"/>
          <w:tab w:val="left" w:pos="851"/>
        </w:tabs>
        <w:spacing w:after="0"/>
        <w:ind w:left="0" w:firstLine="0"/>
        <w:jc w:val="left"/>
        <w:rPr>
          <w:rFonts w:ascii="Arial" w:hAnsi="Arial" w:cs="Arial"/>
        </w:rPr>
      </w:pPr>
    </w:p>
    <w:p w14:paraId="55D3E31F" w14:textId="77777777" w:rsidR="00984F78" w:rsidRDefault="00984F78" w:rsidP="00984F7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CBD0AB5" w14:textId="77777777" w:rsidR="00984F78" w:rsidRDefault="00984F78" w:rsidP="00984F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B50918E" w14:textId="77777777" w:rsidR="00984F78" w:rsidRDefault="00984F78" w:rsidP="00984F78">
      <w:pPr>
        <w:tabs>
          <w:tab w:val="left" w:pos="851"/>
        </w:tabs>
        <w:rPr>
          <w:rFonts w:ascii="Arial" w:hAnsi="Arial" w:cs="Arial"/>
        </w:rPr>
      </w:pPr>
    </w:p>
    <w:p w14:paraId="1CECB939" w14:textId="7953F980" w:rsidR="00984F78" w:rsidRDefault="00984F78" w:rsidP="00984F7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w:t>
      </w:r>
      <w:r w:rsidR="008B24F3">
        <w:rPr>
          <w:rFonts w:ascii="Arial" w:hAnsi="Arial" w:cs="Arial"/>
        </w:rPr>
        <w:t xml:space="preserve">ultérieures </w:t>
      </w:r>
      <w:r>
        <w:rPr>
          <w:rFonts w:ascii="Arial" w:hAnsi="Arial" w:cs="Arial"/>
        </w:rPr>
        <w:t>de l’accord-cadre ;</w:t>
      </w:r>
    </w:p>
    <w:p w14:paraId="408A81DE" w14:textId="77777777" w:rsidR="00984F78" w:rsidRDefault="00984F78" w:rsidP="00984F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CA50A67" w14:textId="77777777" w:rsidR="00984F78" w:rsidRDefault="00984F78" w:rsidP="00984F78">
      <w:pPr>
        <w:tabs>
          <w:tab w:val="left" w:pos="851"/>
        </w:tabs>
        <w:rPr>
          <w:rFonts w:ascii="Arial" w:hAnsi="Arial" w:cs="Arial"/>
          <w:iCs/>
        </w:rPr>
      </w:pPr>
    </w:p>
    <w:p w14:paraId="028CC25A" w14:textId="77777777" w:rsidR="00984F78" w:rsidRDefault="00984F78" w:rsidP="00984F7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D089B42" w14:textId="77777777" w:rsidR="00984F78" w:rsidRDefault="00984F78" w:rsidP="00984F78">
      <w:pPr>
        <w:tabs>
          <w:tab w:val="left" w:pos="851"/>
        </w:tabs>
        <w:ind w:left="1134" w:hanging="850"/>
        <w:rPr>
          <w:rFonts w:ascii="Arial" w:hAnsi="Arial" w:cs="Arial"/>
          <w:i/>
          <w:sz w:val="18"/>
          <w:szCs w:val="18"/>
        </w:rPr>
      </w:pPr>
    </w:p>
    <w:p w14:paraId="7E392564" w14:textId="77777777" w:rsidR="00984F78" w:rsidRDefault="00984F78" w:rsidP="00984F78">
      <w:pPr>
        <w:tabs>
          <w:tab w:val="left" w:pos="851"/>
        </w:tabs>
        <w:rPr>
          <w:rFonts w:ascii="Arial" w:hAnsi="Arial" w:cs="Arial"/>
          <w:i/>
          <w:sz w:val="18"/>
          <w:szCs w:val="18"/>
        </w:rPr>
      </w:pPr>
    </w:p>
    <w:p w14:paraId="715C6C2E" w14:textId="77777777" w:rsidR="00984F78" w:rsidRDefault="00984F78" w:rsidP="00984F7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 xml:space="preserve"> </w:t>
      </w:r>
      <w:r>
        <w:rPr>
          <w:rFonts w:ascii="Arial" w:hAnsi="Arial" w:cs="Arial"/>
        </w:rPr>
        <w:t>Les membres du groupement, qui signent le présent acte d’engagement :</w:t>
      </w:r>
    </w:p>
    <w:p w14:paraId="01AF0E7C" w14:textId="77777777" w:rsidR="00984F78" w:rsidRDefault="00984F78" w:rsidP="00984F78">
      <w:pPr>
        <w:tabs>
          <w:tab w:val="left" w:pos="851"/>
        </w:tabs>
        <w:rPr>
          <w:rFonts w:ascii="Arial" w:hAnsi="Arial" w:cs="Arial"/>
        </w:rPr>
      </w:pPr>
      <w:r>
        <w:rPr>
          <w:rFonts w:ascii="Arial" w:hAnsi="Arial" w:cs="Arial"/>
          <w:i/>
          <w:sz w:val="18"/>
          <w:szCs w:val="18"/>
        </w:rPr>
        <w:t>(Cocher la case correspondante.)</w:t>
      </w:r>
    </w:p>
    <w:p w14:paraId="33CB6292" w14:textId="77777777" w:rsidR="00984F78" w:rsidRDefault="00984F78" w:rsidP="00984F78">
      <w:pPr>
        <w:tabs>
          <w:tab w:val="left" w:pos="851"/>
        </w:tabs>
        <w:rPr>
          <w:rFonts w:ascii="Arial" w:hAnsi="Arial" w:cs="Arial"/>
        </w:rPr>
      </w:pPr>
    </w:p>
    <w:p w14:paraId="1C91455F" w14:textId="77777777" w:rsidR="00984F78" w:rsidRDefault="00984F78" w:rsidP="00984F7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1F1F30" w14:textId="77777777" w:rsidR="00984F78" w:rsidRDefault="00984F78" w:rsidP="00984F78">
      <w:pPr>
        <w:tabs>
          <w:tab w:val="left" w:pos="851"/>
        </w:tabs>
        <w:ind w:left="1701" w:hanging="850"/>
        <w:jc w:val="both"/>
      </w:pPr>
    </w:p>
    <w:p w14:paraId="20FC2777" w14:textId="45F9FBEE" w:rsidR="00984F78" w:rsidRDefault="00984F78" w:rsidP="00984F7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w:t>
      </w:r>
      <w:r w:rsidR="008B24F3">
        <w:rPr>
          <w:rFonts w:ascii="Arial" w:hAnsi="Arial" w:cs="Arial"/>
        </w:rPr>
        <w:t xml:space="preserve">ations ultérieures </w:t>
      </w:r>
      <w:r>
        <w:rPr>
          <w:rFonts w:ascii="Arial" w:hAnsi="Arial" w:cs="Arial"/>
        </w:rPr>
        <w:t>de l’accord-cadre ;</w:t>
      </w:r>
    </w:p>
    <w:p w14:paraId="0482CE76" w14:textId="77777777" w:rsidR="00984F78" w:rsidRDefault="00984F78" w:rsidP="00984F78">
      <w:pPr>
        <w:tabs>
          <w:tab w:val="left" w:pos="851"/>
        </w:tabs>
        <w:rPr>
          <w:rFonts w:ascii="Arial" w:hAnsi="Arial" w:cs="Arial"/>
          <w:iCs/>
        </w:rPr>
      </w:pPr>
    </w:p>
    <w:p w14:paraId="29372A42" w14:textId="77777777" w:rsidR="00984F78" w:rsidRDefault="00984F78" w:rsidP="00984F7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B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45CF1F4" w14:textId="77777777" w:rsidR="00984F78" w:rsidRDefault="00984F78" w:rsidP="00984F7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CBAFE86" w14:textId="77777777" w:rsidR="00984F78" w:rsidRDefault="00984F78" w:rsidP="00984F78">
      <w:pPr>
        <w:tabs>
          <w:tab w:val="left" w:pos="851"/>
        </w:tabs>
        <w:rPr>
          <w:rFonts w:ascii="Arial" w:hAnsi="Arial" w:cs="Arial"/>
        </w:rPr>
      </w:pPr>
    </w:p>
    <w:p w14:paraId="6CC32F32" w14:textId="77777777" w:rsidR="00984F78" w:rsidRDefault="00984F78" w:rsidP="00984F78">
      <w:pPr>
        <w:tabs>
          <w:tab w:val="left" w:pos="851"/>
        </w:tabs>
        <w:rPr>
          <w:rFonts w:ascii="Arial" w:hAnsi="Arial" w:cs="Arial"/>
        </w:rPr>
      </w:pPr>
    </w:p>
    <w:p w14:paraId="16F68D2C" w14:textId="77777777" w:rsidR="00984F78" w:rsidRDefault="00984F78" w:rsidP="00984F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84F78" w14:paraId="0E87C5A4" w14:textId="77777777" w:rsidTr="00060BC1">
        <w:tc>
          <w:tcPr>
            <w:tcW w:w="4644" w:type="dxa"/>
            <w:tcBorders>
              <w:top w:val="single" w:sz="4" w:space="0" w:color="000000"/>
              <w:left w:val="single" w:sz="4" w:space="0" w:color="000000"/>
              <w:bottom w:val="single" w:sz="4" w:space="0" w:color="000000"/>
            </w:tcBorders>
            <w:shd w:val="clear" w:color="auto" w:fill="auto"/>
            <w:vAlign w:val="center"/>
          </w:tcPr>
          <w:p w14:paraId="0B929C24" w14:textId="77777777" w:rsidR="00984F78" w:rsidRDefault="00984F78" w:rsidP="00060BC1">
            <w:pPr>
              <w:tabs>
                <w:tab w:val="left" w:pos="851"/>
              </w:tabs>
              <w:jc w:val="center"/>
              <w:rPr>
                <w:rFonts w:ascii="Arial" w:hAnsi="Arial" w:cs="Arial"/>
                <w:b/>
                <w:bCs/>
              </w:rPr>
            </w:pPr>
            <w:r>
              <w:rPr>
                <w:rFonts w:ascii="Arial" w:hAnsi="Arial" w:cs="Arial"/>
                <w:b/>
                <w:bCs/>
              </w:rPr>
              <w:t>Nom, prénom et qualité</w:t>
            </w:r>
          </w:p>
          <w:p w14:paraId="127CCBAD" w14:textId="77777777" w:rsidR="00984F78" w:rsidRDefault="00984F78" w:rsidP="00060BC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9E60F8" w14:textId="77777777" w:rsidR="00984F78" w:rsidRDefault="00984F78" w:rsidP="00060BC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B01FA" w14:textId="77777777" w:rsidR="00984F78" w:rsidRDefault="00984F78" w:rsidP="00060BC1">
            <w:pPr>
              <w:tabs>
                <w:tab w:val="left" w:pos="851"/>
              </w:tabs>
              <w:jc w:val="center"/>
              <w:rPr>
                <w:rFonts w:ascii="Arial" w:hAnsi="Arial" w:cs="Arial"/>
                <w:b/>
                <w:bCs/>
              </w:rPr>
            </w:pPr>
            <w:r>
              <w:rPr>
                <w:rFonts w:ascii="Arial" w:hAnsi="Arial" w:cs="Arial"/>
                <w:b/>
                <w:bCs/>
              </w:rPr>
              <w:t>Signature</w:t>
            </w:r>
          </w:p>
        </w:tc>
      </w:tr>
      <w:tr w:rsidR="00984F78" w14:paraId="3EA54AC0" w14:textId="77777777" w:rsidTr="00060BC1">
        <w:trPr>
          <w:trHeight w:val="1021"/>
        </w:trPr>
        <w:tc>
          <w:tcPr>
            <w:tcW w:w="4644" w:type="dxa"/>
            <w:tcBorders>
              <w:top w:val="single" w:sz="4" w:space="0" w:color="000000"/>
              <w:left w:val="single" w:sz="4" w:space="0" w:color="000000"/>
            </w:tcBorders>
            <w:shd w:val="clear" w:color="auto" w:fill="CCFFFF"/>
          </w:tcPr>
          <w:p w14:paraId="09B5D4B0" w14:textId="77777777" w:rsidR="00984F78" w:rsidRDefault="00984F78" w:rsidP="00060BC1">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FAD0894" w14:textId="77777777" w:rsidR="00984F78" w:rsidRDefault="00984F78" w:rsidP="00060BC1">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2EE8C9" w14:textId="77777777" w:rsidR="00984F78" w:rsidRDefault="00984F78" w:rsidP="00060BC1">
            <w:pPr>
              <w:tabs>
                <w:tab w:val="left" w:pos="851"/>
              </w:tabs>
              <w:snapToGrid w:val="0"/>
              <w:jc w:val="both"/>
              <w:rPr>
                <w:rFonts w:ascii="Arial" w:hAnsi="Arial" w:cs="Arial"/>
                <w:b/>
                <w:bCs/>
              </w:rPr>
            </w:pPr>
          </w:p>
        </w:tc>
      </w:tr>
      <w:tr w:rsidR="00984F78" w14:paraId="56C5D303" w14:textId="77777777" w:rsidTr="00060BC1">
        <w:trPr>
          <w:trHeight w:val="1021"/>
        </w:trPr>
        <w:tc>
          <w:tcPr>
            <w:tcW w:w="4644" w:type="dxa"/>
            <w:tcBorders>
              <w:left w:val="single" w:sz="4" w:space="0" w:color="000000"/>
            </w:tcBorders>
            <w:shd w:val="clear" w:color="auto" w:fill="auto"/>
          </w:tcPr>
          <w:p w14:paraId="66317885" w14:textId="77777777" w:rsidR="00984F78" w:rsidRDefault="00984F78" w:rsidP="00060BC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2E97F2E" w14:textId="77777777" w:rsidR="00984F78" w:rsidRDefault="00984F78" w:rsidP="00060BC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2C0BAAA" w14:textId="77777777" w:rsidR="00984F78" w:rsidRDefault="00984F78" w:rsidP="00060BC1">
            <w:pPr>
              <w:tabs>
                <w:tab w:val="left" w:pos="851"/>
              </w:tabs>
              <w:snapToGrid w:val="0"/>
              <w:jc w:val="both"/>
              <w:rPr>
                <w:rFonts w:ascii="Arial" w:hAnsi="Arial" w:cs="Arial"/>
                <w:b/>
                <w:bCs/>
              </w:rPr>
            </w:pPr>
          </w:p>
        </w:tc>
      </w:tr>
      <w:tr w:rsidR="00984F78" w14:paraId="03178BF9" w14:textId="77777777" w:rsidTr="00060BC1">
        <w:trPr>
          <w:trHeight w:val="1021"/>
        </w:trPr>
        <w:tc>
          <w:tcPr>
            <w:tcW w:w="4644" w:type="dxa"/>
            <w:tcBorders>
              <w:left w:val="single" w:sz="4" w:space="0" w:color="000000"/>
            </w:tcBorders>
            <w:shd w:val="clear" w:color="auto" w:fill="CCFFFF"/>
          </w:tcPr>
          <w:p w14:paraId="7E3D1053" w14:textId="77777777" w:rsidR="00984F78" w:rsidRDefault="00984F78" w:rsidP="00060BC1">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7A8321F" w14:textId="77777777" w:rsidR="00984F78" w:rsidRDefault="00984F78" w:rsidP="00060BC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A978D60" w14:textId="77777777" w:rsidR="00984F78" w:rsidRDefault="00984F78" w:rsidP="00060BC1">
            <w:pPr>
              <w:tabs>
                <w:tab w:val="left" w:pos="851"/>
              </w:tabs>
              <w:snapToGrid w:val="0"/>
              <w:jc w:val="both"/>
              <w:rPr>
                <w:rFonts w:ascii="Arial" w:hAnsi="Arial" w:cs="Arial"/>
                <w:b/>
                <w:bCs/>
              </w:rPr>
            </w:pPr>
          </w:p>
        </w:tc>
      </w:tr>
      <w:tr w:rsidR="00984F78" w14:paraId="05445EFE" w14:textId="77777777" w:rsidTr="00060BC1">
        <w:trPr>
          <w:trHeight w:val="1021"/>
        </w:trPr>
        <w:tc>
          <w:tcPr>
            <w:tcW w:w="4644" w:type="dxa"/>
            <w:tcBorders>
              <w:left w:val="single" w:sz="4" w:space="0" w:color="000000"/>
            </w:tcBorders>
            <w:shd w:val="clear" w:color="auto" w:fill="auto"/>
          </w:tcPr>
          <w:p w14:paraId="396178BE" w14:textId="77777777" w:rsidR="00984F78" w:rsidRDefault="00984F78" w:rsidP="00060BC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B61EE16" w14:textId="77777777" w:rsidR="00984F78" w:rsidRDefault="00984F78" w:rsidP="00060BC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6F7A367" w14:textId="77777777" w:rsidR="00984F78" w:rsidRDefault="00984F78" w:rsidP="00060BC1">
            <w:pPr>
              <w:tabs>
                <w:tab w:val="left" w:pos="851"/>
              </w:tabs>
              <w:snapToGrid w:val="0"/>
              <w:jc w:val="both"/>
              <w:rPr>
                <w:rFonts w:ascii="Arial" w:hAnsi="Arial" w:cs="Arial"/>
                <w:b/>
                <w:bCs/>
              </w:rPr>
            </w:pPr>
          </w:p>
        </w:tc>
      </w:tr>
      <w:tr w:rsidR="00984F78" w14:paraId="57260ABF" w14:textId="77777777" w:rsidTr="00060BC1">
        <w:trPr>
          <w:trHeight w:val="1021"/>
        </w:trPr>
        <w:tc>
          <w:tcPr>
            <w:tcW w:w="4644" w:type="dxa"/>
            <w:tcBorders>
              <w:left w:val="single" w:sz="4" w:space="0" w:color="000000"/>
              <w:bottom w:val="single" w:sz="4" w:space="0" w:color="000000"/>
            </w:tcBorders>
            <w:shd w:val="clear" w:color="auto" w:fill="CCFFFF"/>
          </w:tcPr>
          <w:p w14:paraId="2AFCEF12" w14:textId="77777777" w:rsidR="00984F78" w:rsidRDefault="00984F78" w:rsidP="00060BC1">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6C533D" w14:textId="77777777" w:rsidR="00984F78" w:rsidRDefault="00984F78" w:rsidP="00060BC1">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C232DD" w14:textId="77777777" w:rsidR="00984F78" w:rsidRDefault="00984F78" w:rsidP="00060BC1">
            <w:pPr>
              <w:tabs>
                <w:tab w:val="left" w:pos="851"/>
              </w:tabs>
              <w:snapToGrid w:val="0"/>
              <w:jc w:val="both"/>
              <w:rPr>
                <w:rFonts w:ascii="Arial" w:hAnsi="Arial" w:cs="Arial"/>
                <w:b/>
                <w:bCs/>
              </w:rPr>
            </w:pPr>
          </w:p>
        </w:tc>
      </w:tr>
    </w:tbl>
    <w:p w14:paraId="69771FA5" w14:textId="77777777" w:rsidR="00984F78" w:rsidRDefault="00984F78" w:rsidP="00984F7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A05EA1D" w14:textId="77777777" w:rsidR="00984F78" w:rsidRDefault="00984F78" w:rsidP="00984F78">
      <w:pPr>
        <w:tabs>
          <w:tab w:val="left" w:pos="851"/>
        </w:tabs>
        <w:rPr>
          <w:rFonts w:ascii="Arial" w:hAnsi="Arial" w:cs="Arial"/>
        </w:rPr>
      </w:pPr>
    </w:p>
    <w:p w14:paraId="6FF326F6" w14:textId="77777777" w:rsidR="00984F78" w:rsidRDefault="00984F78" w:rsidP="00984F78">
      <w:pPr>
        <w:tabs>
          <w:tab w:val="left" w:pos="851"/>
        </w:tabs>
        <w:rPr>
          <w:rFonts w:ascii="Arial" w:hAnsi="Arial" w:cs="Arial"/>
        </w:rPr>
      </w:pPr>
    </w:p>
    <w:p w14:paraId="5E2A8FB2" w14:textId="77777777" w:rsidR="00984F78" w:rsidRDefault="00984F78" w:rsidP="00984F7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84F78" w14:paraId="639F0D0C" w14:textId="77777777" w:rsidTr="00060BC1">
        <w:tc>
          <w:tcPr>
            <w:tcW w:w="10277" w:type="dxa"/>
            <w:shd w:val="clear" w:color="auto" w:fill="66CCFF"/>
          </w:tcPr>
          <w:p w14:paraId="21D781E6" w14:textId="77777777" w:rsidR="00984F78" w:rsidRDefault="00984F78" w:rsidP="00060BC1">
            <w:pPr>
              <w:pStyle w:val="Titre4"/>
              <w:tabs>
                <w:tab w:val="left" w:pos="851"/>
              </w:tabs>
            </w:pPr>
            <w:r>
              <w:rPr>
                <w:sz w:val="22"/>
                <w:szCs w:val="22"/>
              </w:rPr>
              <w:t>D - Identification et signature de l’acheteur.</w:t>
            </w:r>
          </w:p>
        </w:tc>
      </w:tr>
    </w:tbl>
    <w:p w14:paraId="67C483E9" w14:textId="77777777" w:rsidR="00984F78" w:rsidRDefault="00984F78" w:rsidP="00984F78">
      <w:pPr>
        <w:tabs>
          <w:tab w:val="left" w:pos="851"/>
        </w:tabs>
      </w:pPr>
    </w:p>
    <w:p w14:paraId="790579D4" w14:textId="77777777" w:rsidR="00984F78" w:rsidRDefault="00984F78" w:rsidP="00984F78">
      <w:pPr>
        <w:tabs>
          <w:tab w:val="left" w:pos="851"/>
        </w:tabs>
      </w:pPr>
    </w:p>
    <w:p w14:paraId="621FA157" w14:textId="77777777" w:rsidR="00984F78" w:rsidRDefault="00984F78" w:rsidP="00984F78">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14:paraId="727D7306" w14:textId="77777777" w:rsidR="00984F78" w:rsidRDefault="00984F78" w:rsidP="00984F78">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1B2A703" w14:textId="77777777" w:rsidR="00984F78" w:rsidRDefault="00984F78" w:rsidP="00984F78">
      <w:pPr>
        <w:pStyle w:val="Titre1"/>
        <w:tabs>
          <w:tab w:val="left" w:pos="851"/>
        </w:tabs>
        <w:ind w:left="0"/>
        <w:jc w:val="both"/>
        <w:rPr>
          <w:rFonts w:ascii="Arial" w:hAnsi="Arial" w:cs="Arial"/>
        </w:rPr>
      </w:pPr>
    </w:p>
    <w:p w14:paraId="4DBE056A" w14:textId="77777777" w:rsidR="007F2EE1" w:rsidRDefault="007F2EE1" w:rsidP="00984F78">
      <w:pPr>
        <w:pStyle w:val="Pieddepage"/>
        <w:numPr>
          <w:ilvl w:val="0"/>
          <w:numId w:val="1"/>
        </w:numPr>
        <w:jc w:val="center"/>
        <w:rPr>
          <w:rFonts w:ascii="Arial" w:hAnsi="Arial" w:cs="Arial"/>
        </w:rPr>
      </w:pPr>
      <w:r>
        <w:rPr>
          <w:rFonts w:ascii="Arial" w:hAnsi="Arial" w:cs="Arial"/>
        </w:rPr>
        <w:t>CNRS DELEGATION PROVENCE ET CORSE</w:t>
      </w:r>
    </w:p>
    <w:p w14:paraId="0DE29FDC" w14:textId="77777777" w:rsidR="007F2EE1" w:rsidRDefault="007F2EE1" w:rsidP="007F2EE1">
      <w:pPr>
        <w:pStyle w:val="Pieddepage"/>
        <w:jc w:val="center"/>
        <w:rPr>
          <w:rFonts w:ascii="Arial" w:hAnsi="Arial" w:cs="Arial"/>
        </w:rPr>
      </w:pPr>
    </w:p>
    <w:p w14:paraId="4A1B610F" w14:textId="77777777" w:rsidR="007F2EE1" w:rsidRDefault="007F2EE1" w:rsidP="00984F78">
      <w:pPr>
        <w:pStyle w:val="Pieddepage"/>
        <w:numPr>
          <w:ilvl w:val="0"/>
          <w:numId w:val="1"/>
        </w:numPr>
        <w:jc w:val="center"/>
        <w:rPr>
          <w:rFonts w:ascii="Arial" w:hAnsi="Arial" w:cs="Arial"/>
        </w:rPr>
      </w:pPr>
      <w:r>
        <w:rPr>
          <w:rFonts w:ascii="Arial" w:hAnsi="Arial" w:cs="Arial"/>
        </w:rPr>
        <w:t xml:space="preserve">31 CHEMIN JOSEPH AIGUIER </w:t>
      </w:r>
    </w:p>
    <w:p w14:paraId="176767C0" w14:textId="77777777" w:rsidR="007F2EE1" w:rsidRDefault="007F2EE1" w:rsidP="007F2EE1">
      <w:pPr>
        <w:pStyle w:val="Pieddepage"/>
        <w:jc w:val="center"/>
        <w:rPr>
          <w:rFonts w:ascii="Arial" w:hAnsi="Arial" w:cs="Arial"/>
        </w:rPr>
      </w:pPr>
    </w:p>
    <w:p w14:paraId="7503E86B" w14:textId="77777777" w:rsidR="00984F78" w:rsidRPr="007F2EE1" w:rsidRDefault="007F2EE1" w:rsidP="007F2EE1">
      <w:pPr>
        <w:pStyle w:val="Pieddepage"/>
        <w:numPr>
          <w:ilvl w:val="0"/>
          <w:numId w:val="1"/>
        </w:numPr>
        <w:jc w:val="center"/>
        <w:rPr>
          <w:rFonts w:ascii="Arial" w:hAnsi="Arial" w:cs="Arial"/>
        </w:rPr>
      </w:pPr>
      <w:r>
        <w:rPr>
          <w:rFonts w:ascii="Arial" w:hAnsi="Arial" w:cs="Arial"/>
        </w:rPr>
        <w:t xml:space="preserve">13 009 MARSEILLE </w:t>
      </w:r>
    </w:p>
    <w:p w14:paraId="31F84F80" w14:textId="77777777" w:rsidR="00984F78" w:rsidRDefault="00984F78" w:rsidP="00984F78">
      <w:pPr>
        <w:pStyle w:val="En-tte"/>
        <w:tabs>
          <w:tab w:val="clear" w:pos="4536"/>
          <w:tab w:val="clear" w:pos="9072"/>
          <w:tab w:val="left" w:pos="851"/>
        </w:tabs>
        <w:jc w:val="both"/>
        <w:rPr>
          <w:rFonts w:ascii="Arial" w:hAnsi="Arial" w:cs="Arial"/>
        </w:rPr>
      </w:pPr>
    </w:p>
    <w:p w14:paraId="1E0EBA71" w14:textId="77777777" w:rsidR="00984F78" w:rsidRDefault="00984F78" w:rsidP="00984F78">
      <w:pPr>
        <w:pStyle w:val="En-tte"/>
        <w:tabs>
          <w:tab w:val="clear" w:pos="4536"/>
          <w:tab w:val="clear" w:pos="9072"/>
          <w:tab w:val="left" w:pos="851"/>
        </w:tabs>
        <w:jc w:val="both"/>
        <w:rPr>
          <w:rFonts w:ascii="Arial" w:hAnsi="Arial" w:cs="Arial"/>
        </w:rPr>
      </w:pPr>
    </w:p>
    <w:p w14:paraId="36134BD5" w14:textId="77777777" w:rsidR="00984F78" w:rsidRDefault="00984F78" w:rsidP="00984F78">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w:t>
      </w:r>
      <w:r w:rsidR="007F2EE1">
        <w:rPr>
          <w:rFonts w:ascii="Arial" w:hAnsi="Arial" w:cs="Arial"/>
        </w:rPr>
        <w:t xml:space="preserve">lité du signataire </w:t>
      </w:r>
      <w:r>
        <w:rPr>
          <w:rFonts w:ascii="Arial" w:hAnsi="Arial" w:cs="Arial"/>
        </w:rPr>
        <w:t>de l’accord-cadre :</w:t>
      </w:r>
    </w:p>
    <w:p w14:paraId="1D50E87F" w14:textId="77777777" w:rsidR="00984F78" w:rsidRDefault="00984F78" w:rsidP="00984F7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3F419DE" w14:textId="77777777" w:rsidR="00984F78" w:rsidRDefault="00984F78" w:rsidP="00984F78">
      <w:pPr>
        <w:tabs>
          <w:tab w:val="left" w:pos="851"/>
        </w:tabs>
        <w:jc w:val="both"/>
        <w:rPr>
          <w:rFonts w:ascii="Arial" w:hAnsi="Arial" w:cs="Arial"/>
        </w:rPr>
      </w:pPr>
    </w:p>
    <w:p w14:paraId="6595FB47" w14:textId="77777777" w:rsidR="009E59A0" w:rsidRPr="003E1D5F" w:rsidRDefault="009E59A0" w:rsidP="009E59A0">
      <w:pPr>
        <w:jc w:val="both"/>
        <w:rPr>
          <w:rFonts w:ascii="Arial Narrow" w:hAnsi="Arial Narrow" w:cs="Arial"/>
          <w:sz w:val="22"/>
        </w:rPr>
      </w:pPr>
      <w:r w:rsidRPr="003E1D5F">
        <w:rPr>
          <w:rFonts w:ascii="Arial Narrow" w:hAnsi="Arial Narrow" w:cs="Arial"/>
          <w:sz w:val="22"/>
        </w:rPr>
        <w:t xml:space="preserve">Le délégué régional Monsieur </w:t>
      </w:r>
      <w:proofErr w:type="spellStart"/>
      <w:r>
        <w:rPr>
          <w:rFonts w:ascii="Arial Narrow" w:hAnsi="Arial Narrow" w:cs="Arial"/>
          <w:sz w:val="22"/>
        </w:rPr>
        <w:t>Younis</w:t>
      </w:r>
      <w:proofErr w:type="spellEnd"/>
      <w:r>
        <w:rPr>
          <w:rFonts w:ascii="Arial Narrow" w:hAnsi="Arial Narrow" w:cs="Arial"/>
          <w:sz w:val="22"/>
        </w:rPr>
        <w:t xml:space="preserve"> HERMES</w:t>
      </w:r>
      <w:r w:rsidRPr="003E1D5F">
        <w:rPr>
          <w:rFonts w:ascii="Arial Narrow" w:hAnsi="Arial Narrow" w:cs="Arial"/>
          <w:sz w:val="22"/>
        </w:rPr>
        <w:t xml:space="preserve"> en vertu de la décision n</w:t>
      </w:r>
      <w:r>
        <w:rPr>
          <w:rFonts w:ascii="Arial Narrow" w:hAnsi="Arial Narrow" w:cs="Arial"/>
          <w:sz w:val="22"/>
        </w:rPr>
        <w:t>°</w:t>
      </w:r>
      <w:r w:rsidRPr="00396682">
        <w:rPr>
          <w:rFonts w:ascii="Arial Narrow" w:hAnsi="Arial Narrow" w:cs="Arial"/>
          <w:sz w:val="22"/>
        </w:rPr>
        <w:t xml:space="preserve"> </w:t>
      </w:r>
      <w:r>
        <w:rPr>
          <w:rFonts w:ascii="Arial Narrow" w:hAnsi="Arial Narrow" w:cs="Arial"/>
          <w:sz w:val="22"/>
        </w:rPr>
        <w:t>DEC090098</w:t>
      </w:r>
      <w:r w:rsidRPr="003E1D5F">
        <w:rPr>
          <w:rFonts w:ascii="Arial Narrow" w:hAnsi="Arial Narrow" w:cs="Arial"/>
          <w:sz w:val="22"/>
        </w:rPr>
        <w:t xml:space="preserve">DAJ du </w:t>
      </w:r>
      <w:r>
        <w:rPr>
          <w:rFonts w:ascii="Arial Narrow" w:hAnsi="Arial Narrow" w:cs="Arial"/>
          <w:sz w:val="22"/>
        </w:rPr>
        <w:t>30 juillet 2009</w:t>
      </w:r>
    </w:p>
    <w:p w14:paraId="09EA25AD" w14:textId="77777777" w:rsidR="00984F78" w:rsidRDefault="00984F78" w:rsidP="00984F78">
      <w:pPr>
        <w:tabs>
          <w:tab w:val="left" w:pos="851"/>
        </w:tabs>
        <w:jc w:val="both"/>
        <w:rPr>
          <w:rFonts w:ascii="Arial" w:hAnsi="Arial" w:cs="Arial"/>
        </w:rPr>
      </w:pPr>
    </w:p>
    <w:p w14:paraId="76B401E3" w14:textId="77777777" w:rsidR="00984F78" w:rsidRDefault="00984F78" w:rsidP="00984F78">
      <w:pPr>
        <w:tabs>
          <w:tab w:val="left" w:pos="851"/>
        </w:tabs>
        <w:jc w:val="both"/>
        <w:rPr>
          <w:rFonts w:ascii="Arial" w:hAnsi="Arial" w:cs="Arial"/>
        </w:rPr>
      </w:pPr>
    </w:p>
    <w:p w14:paraId="72B94976" w14:textId="77777777" w:rsidR="00984F78" w:rsidRDefault="00984F78" w:rsidP="00984F7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w:t>
      </w:r>
      <w:r w:rsidRPr="009B45B9">
        <w:rPr>
          <w:rFonts w:ascii="Arial" w:hAnsi="Arial" w:cs="Arial"/>
        </w:rPr>
        <w:t>décret n° 2016-360 du 25 mars 2016</w:t>
      </w:r>
      <w:r w:rsidDel="00660727">
        <w:rPr>
          <w:rFonts w:ascii="Arial" w:hAnsi="Arial" w:cs="Arial"/>
        </w:rPr>
        <w:t xml:space="preserve"> </w:t>
      </w:r>
      <w:r>
        <w:rPr>
          <w:rFonts w:ascii="Arial" w:hAnsi="Arial" w:cs="Arial"/>
        </w:rPr>
        <w:t xml:space="preserve"> (nantissements ou cessions de créances)</w:t>
      </w:r>
      <w:r>
        <w:rPr>
          <w:rFonts w:ascii="Arial" w:hAnsi="Arial" w:cs="Arial"/>
          <w:i/>
          <w:sz w:val="18"/>
          <w:szCs w:val="18"/>
        </w:rPr>
        <w:t> :</w:t>
      </w:r>
    </w:p>
    <w:p w14:paraId="49443891" w14:textId="77777777" w:rsidR="00984F78" w:rsidRDefault="00984F78" w:rsidP="00984F7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3AE086" w14:textId="77777777" w:rsidR="00984F78" w:rsidRDefault="00984F78" w:rsidP="00984F78">
      <w:pPr>
        <w:tabs>
          <w:tab w:val="left" w:pos="851"/>
        </w:tabs>
        <w:jc w:val="both"/>
        <w:rPr>
          <w:rFonts w:ascii="Arial" w:hAnsi="Arial" w:cs="Arial"/>
        </w:rPr>
      </w:pPr>
    </w:p>
    <w:p w14:paraId="79781179" w14:textId="77777777" w:rsidR="009E59A0" w:rsidRPr="003E1D5F" w:rsidRDefault="009E59A0" w:rsidP="009E59A0">
      <w:pPr>
        <w:jc w:val="both"/>
        <w:rPr>
          <w:rFonts w:ascii="Arial Narrow" w:hAnsi="Arial Narrow" w:cs="Arial"/>
          <w:sz w:val="22"/>
        </w:rPr>
      </w:pPr>
      <w:r w:rsidRPr="003E1D5F">
        <w:rPr>
          <w:rFonts w:ascii="Arial Narrow" w:hAnsi="Arial Narrow" w:cs="Arial"/>
          <w:sz w:val="22"/>
        </w:rPr>
        <w:t xml:space="preserve">Le </w:t>
      </w:r>
      <w:r>
        <w:rPr>
          <w:rFonts w:ascii="Arial Narrow" w:hAnsi="Arial Narrow" w:cs="Arial"/>
          <w:sz w:val="22"/>
        </w:rPr>
        <w:t>d</w:t>
      </w:r>
      <w:r w:rsidRPr="003E1D5F">
        <w:rPr>
          <w:rFonts w:ascii="Arial Narrow" w:hAnsi="Arial Narrow" w:cs="Arial"/>
          <w:sz w:val="22"/>
        </w:rPr>
        <w:t xml:space="preserve">élégué </w:t>
      </w:r>
      <w:r>
        <w:rPr>
          <w:rFonts w:ascii="Arial Narrow" w:hAnsi="Arial Narrow" w:cs="Arial"/>
          <w:sz w:val="22"/>
        </w:rPr>
        <w:t>r</w:t>
      </w:r>
      <w:r w:rsidRPr="003E1D5F">
        <w:rPr>
          <w:rFonts w:ascii="Arial Narrow" w:hAnsi="Arial Narrow" w:cs="Arial"/>
          <w:sz w:val="22"/>
        </w:rPr>
        <w:t>égional de la délégation Provence et Corse</w:t>
      </w:r>
    </w:p>
    <w:p w14:paraId="0E435349" w14:textId="77777777" w:rsidR="009E59A0" w:rsidRPr="003E1D5F" w:rsidRDefault="009E59A0" w:rsidP="009E59A0">
      <w:pPr>
        <w:jc w:val="both"/>
        <w:rPr>
          <w:rFonts w:ascii="Arial Narrow" w:hAnsi="Arial Narrow" w:cs="Arial"/>
          <w:sz w:val="22"/>
        </w:rPr>
      </w:pPr>
      <w:r w:rsidRPr="003E1D5F">
        <w:rPr>
          <w:rFonts w:ascii="Arial Narrow" w:hAnsi="Arial Narrow" w:cs="Arial"/>
          <w:sz w:val="22"/>
        </w:rPr>
        <w:t xml:space="preserve">31 chemin Joseph </w:t>
      </w:r>
      <w:proofErr w:type="spellStart"/>
      <w:r w:rsidRPr="003E1D5F">
        <w:rPr>
          <w:rFonts w:ascii="Arial Narrow" w:hAnsi="Arial Narrow" w:cs="Arial"/>
          <w:sz w:val="22"/>
        </w:rPr>
        <w:t>Aiguier</w:t>
      </w:r>
      <w:proofErr w:type="spellEnd"/>
      <w:r w:rsidRPr="003E1D5F">
        <w:rPr>
          <w:rFonts w:ascii="Arial Narrow" w:hAnsi="Arial Narrow" w:cs="Arial"/>
          <w:sz w:val="22"/>
        </w:rPr>
        <w:t xml:space="preserve"> – 13 402 Marseille cedex 20 – téléphone : 04 91 16 40 10</w:t>
      </w:r>
    </w:p>
    <w:p w14:paraId="3C91E76D" w14:textId="77777777" w:rsidR="00984F78" w:rsidRDefault="00984F78" w:rsidP="00984F78">
      <w:pPr>
        <w:pStyle w:val="fcase2metab"/>
        <w:ind w:left="0" w:firstLine="0"/>
        <w:rPr>
          <w:rFonts w:ascii="Arial" w:hAnsi="Arial" w:cs="Arial"/>
        </w:rPr>
      </w:pPr>
    </w:p>
    <w:p w14:paraId="2242B3D4" w14:textId="77777777" w:rsidR="008B24F3" w:rsidRDefault="008B24F3" w:rsidP="00984F78">
      <w:pPr>
        <w:pStyle w:val="fcase2metab"/>
        <w:ind w:left="0" w:firstLine="0"/>
        <w:rPr>
          <w:rFonts w:ascii="Arial" w:hAnsi="Arial" w:cs="Arial"/>
        </w:rPr>
      </w:pPr>
    </w:p>
    <w:p w14:paraId="73F981BD" w14:textId="77777777" w:rsidR="008B24F3" w:rsidRDefault="008B24F3" w:rsidP="00984F78">
      <w:pPr>
        <w:pStyle w:val="fcase2metab"/>
        <w:ind w:left="0" w:firstLine="0"/>
        <w:rPr>
          <w:rFonts w:ascii="Arial" w:hAnsi="Arial" w:cs="Arial"/>
        </w:rPr>
      </w:pPr>
    </w:p>
    <w:p w14:paraId="44680A2D" w14:textId="77777777" w:rsidR="00984F78" w:rsidRDefault="00984F78" w:rsidP="00984F7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65B486C" w14:textId="77777777" w:rsidR="00984F78" w:rsidRDefault="00984F78" w:rsidP="00984F7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6F63C89" w14:textId="77777777" w:rsidR="00984F78" w:rsidRDefault="00984F78" w:rsidP="00984F78">
      <w:pPr>
        <w:pStyle w:val="fcase2metab"/>
        <w:rPr>
          <w:rFonts w:ascii="Arial" w:hAnsi="Arial" w:cs="Arial"/>
        </w:rPr>
      </w:pPr>
    </w:p>
    <w:p w14:paraId="13860A8E" w14:textId="77777777" w:rsidR="009E59A0" w:rsidRPr="003E1D5F" w:rsidRDefault="009E59A0" w:rsidP="009E59A0">
      <w:pPr>
        <w:jc w:val="both"/>
        <w:rPr>
          <w:rFonts w:ascii="Arial Narrow" w:hAnsi="Arial Narrow" w:cs="Arial"/>
          <w:sz w:val="22"/>
        </w:rPr>
      </w:pPr>
      <w:r w:rsidRPr="003E1D5F">
        <w:rPr>
          <w:rFonts w:ascii="Arial Narrow" w:hAnsi="Arial Narrow" w:cs="Arial"/>
          <w:sz w:val="22"/>
        </w:rPr>
        <w:t>Agent comptable secondaire de la délégation Provence et Corse du CNRS</w:t>
      </w:r>
    </w:p>
    <w:p w14:paraId="184FB378" w14:textId="77777777" w:rsidR="009E59A0" w:rsidRPr="003E1D5F" w:rsidRDefault="009E59A0" w:rsidP="009E59A0">
      <w:pPr>
        <w:jc w:val="both"/>
        <w:rPr>
          <w:rFonts w:ascii="Arial Narrow" w:hAnsi="Arial Narrow" w:cs="Arial"/>
          <w:sz w:val="22"/>
        </w:rPr>
      </w:pPr>
      <w:r w:rsidRPr="003E1D5F">
        <w:rPr>
          <w:rFonts w:ascii="Arial Narrow" w:hAnsi="Arial Narrow" w:cs="Arial"/>
          <w:sz w:val="22"/>
        </w:rPr>
        <w:t xml:space="preserve">31 chemin Joseph </w:t>
      </w:r>
      <w:proofErr w:type="spellStart"/>
      <w:r w:rsidRPr="003E1D5F">
        <w:rPr>
          <w:rFonts w:ascii="Arial Narrow" w:hAnsi="Arial Narrow" w:cs="Arial"/>
          <w:sz w:val="22"/>
        </w:rPr>
        <w:t>Aiguier</w:t>
      </w:r>
      <w:proofErr w:type="spellEnd"/>
      <w:r w:rsidRPr="003E1D5F">
        <w:rPr>
          <w:rFonts w:ascii="Arial Narrow" w:hAnsi="Arial Narrow" w:cs="Arial"/>
          <w:sz w:val="22"/>
        </w:rPr>
        <w:t xml:space="preserve"> – 13 402 Marseille cedex 20 – téléphone : 04 91 16 40 71</w:t>
      </w:r>
    </w:p>
    <w:p w14:paraId="439E6510" w14:textId="77777777" w:rsidR="00984F78" w:rsidRDefault="00984F78" w:rsidP="00984F78">
      <w:pPr>
        <w:pStyle w:val="fcase2metab"/>
        <w:rPr>
          <w:rFonts w:ascii="Arial" w:hAnsi="Arial" w:cs="Arial"/>
        </w:rPr>
      </w:pPr>
    </w:p>
    <w:p w14:paraId="2E97F7FF" w14:textId="77777777" w:rsidR="00984F78" w:rsidRDefault="00984F78" w:rsidP="00984F78">
      <w:pPr>
        <w:pStyle w:val="fcase2metab"/>
        <w:ind w:left="0" w:firstLine="0"/>
        <w:rPr>
          <w:rFonts w:ascii="Arial" w:hAnsi="Arial" w:cs="Arial"/>
        </w:rPr>
      </w:pPr>
    </w:p>
    <w:p w14:paraId="1711BBAB" w14:textId="77777777" w:rsidR="00984F78" w:rsidRDefault="00984F78" w:rsidP="00984F78">
      <w:pPr>
        <w:pStyle w:val="fcase2metab"/>
        <w:ind w:left="0" w:firstLine="0"/>
        <w:rPr>
          <w:rFonts w:ascii="Arial" w:hAnsi="Arial" w:cs="Arial"/>
        </w:rPr>
      </w:pPr>
    </w:p>
    <w:p w14:paraId="64031ABB" w14:textId="77777777" w:rsidR="00984F78" w:rsidRDefault="00984F78" w:rsidP="00984F78">
      <w:pPr>
        <w:pStyle w:val="fcase2metab"/>
        <w:rPr>
          <w:rFonts w:ascii="Arial" w:hAnsi="Arial" w:cs="Arial"/>
        </w:rPr>
      </w:pPr>
    </w:p>
    <w:p w14:paraId="66256A32" w14:textId="77777777" w:rsidR="00984F78" w:rsidRDefault="00984F78" w:rsidP="00984F78">
      <w:pPr>
        <w:pStyle w:val="fcase2metab"/>
        <w:rPr>
          <w:rFonts w:ascii="Arial" w:hAnsi="Arial" w:cs="Arial"/>
        </w:rPr>
      </w:pPr>
    </w:p>
    <w:p w14:paraId="44680071" w14:textId="77777777" w:rsidR="00984F78" w:rsidRDefault="00984F78" w:rsidP="00984F78">
      <w:pPr>
        <w:pStyle w:val="fcase2metab"/>
        <w:ind w:left="0" w:firstLine="0"/>
        <w:rPr>
          <w:rFonts w:ascii="Arial" w:hAnsi="Arial" w:cs="Arial"/>
        </w:rPr>
      </w:pPr>
    </w:p>
    <w:p w14:paraId="64E5C7B0" w14:textId="77777777" w:rsidR="00984F78" w:rsidRDefault="00984F78" w:rsidP="00984F78">
      <w:pPr>
        <w:tabs>
          <w:tab w:val="left" w:pos="851"/>
        </w:tabs>
        <w:rPr>
          <w:rFonts w:ascii="Arial" w:hAnsi="Arial" w:cs="Arial"/>
        </w:rPr>
      </w:pPr>
    </w:p>
    <w:p w14:paraId="5E2AA691" w14:textId="77777777" w:rsidR="00984F78" w:rsidRDefault="00984F78" w:rsidP="00984F7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544FDA4" w14:textId="77777777" w:rsidR="00984F78" w:rsidRDefault="00984F78" w:rsidP="00984F7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2C344CF" w14:textId="77777777" w:rsidR="00984F78" w:rsidRDefault="00984F78" w:rsidP="00984F78">
      <w:pPr>
        <w:tabs>
          <w:tab w:val="left" w:pos="851"/>
        </w:tabs>
        <w:rPr>
          <w:rFonts w:ascii="Arial" w:hAnsi="Arial" w:cs="Arial"/>
        </w:rPr>
      </w:pPr>
    </w:p>
    <w:p w14:paraId="783396EE" w14:textId="77777777" w:rsidR="00984F78" w:rsidRDefault="00984F78" w:rsidP="00984F78">
      <w:pPr>
        <w:tabs>
          <w:tab w:val="left" w:pos="851"/>
        </w:tabs>
        <w:rPr>
          <w:rFonts w:ascii="Arial" w:hAnsi="Arial" w:cs="Arial"/>
        </w:rPr>
      </w:pPr>
    </w:p>
    <w:p w14:paraId="6E323194" w14:textId="77777777" w:rsidR="00984F78" w:rsidRDefault="00984F78" w:rsidP="00984F78">
      <w:pPr>
        <w:tabs>
          <w:tab w:val="left" w:pos="851"/>
        </w:tabs>
        <w:rPr>
          <w:rFonts w:ascii="Arial" w:hAnsi="Arial" w:cs="Arial"/>
        </w:rPr>
      </w:pPr>
    </w:p>
    <w:p w14:paraId="16A4E431" w14:textId="77777777" w:rsidR="00984F78" w:rsidRDefault="00984F78" w:rsidP="00984F78">
      <w:pPr>
        <w:tabs>
          <w:tab w:val="left" w:pos="851"/>
        </w:tabs>
        <w:rPr>
          <w:rFonts w:ascii="Arial" w:hAnsi="Arial" w:cs="Arial"/>
        </w:rPr>
      </w:pPr>
    </w:p>
    <w:p w14:paraId="4ED2F528" w14:textId="77777777" w:rsidR="00984F78" w:rsidRDefault="00984F78" w:rsidP="00984F78">
      <w:pPr>
        <w:tabs>
          <w:tab w:val="left" w:pos="851"/>
        </w:tabs>
        <w:rPr>
          <w:rFonts w:ascii="Arial" w:hAnsi="Arial" w:cs="Arial"/>
        </w:rPr>
      </w:pPr>
    </w:p>
    <w:p w14:paraId="0E13D2B4" w14:textId="77777777" w:rsidR="00984F78" w:rsidRDefault="00984F78" w:rsidP="00984F78">
      <w:pPr>
        <w:tabs>
          <w:tab w:val="left" w:pos="851"/>
        </w:tabs>
        <w:rPr>
          <w:rFonts w:ascii="Arial" w:hAnsi="Arial" w:cs="Arial"/>
        </w:rPr>
      </w:pPr>
    </w:p>
    <w:p w14:paraId="29870EB2" w14:textId="77777777" w:rsidR="00984F78" w:rsidRDefault="00984F78" w:rsidP="00984F78">
      <w:pPr>
        <w:tabs>
          <w:tab w:val="left" w:pos="851"/>
          <w:tab w:val="left" w:pos="5245"/>
          <w:tab w:val="left" w:pos="7371"/>
          <w:tab w:val="left" w:pos="7655"/>
        </w:tabs>
        <w:jc w:val="both"/>
      </w:pPr>
      <w:r>
        <w:rPr>
          <w:rFonts w:ascii="Arial" w:hAnsi="Arial" w:cs="Arial"/>
        </w:rPr>
        <w:tab/>
        <w:t>A : …………………… , le …………………</w:t>
      </w:r>
    </w:p>
    <w:p w14:paraId="3D4B8B32" w14:textId="77777777" w:rsidR="00984F78" w:rsidRDefault="00984F78" w:rsidP="00984F78">
      <w:pPr>
        <w:tabs>
          <w:tab w:val="left" w:pos="851"/>
        </w:tabs>
      </w:pPr>
    </w:p>
    <w:p w14:paraId="1627D06A" w14:textId="77777777" w:rsidR="00984F78" w:rsidRDefault="00984F78" w:rsidP="00984F78">
      <w:pPr>
        <w:tabs>
          <w:tab w:val="left" w:pos="851"/>
        </w:tabs>
      </w:pPr>
    </w:p>
    <w:p w14:paraId="10731E6B" w14:textId="77777777" w:rsidR="00984F78" w:rsidRDefault="00984F78" w:rsidP="00984F78">
      <w:pPr>
        <w:tabs>
          <w:tab w:val="left" w:pos="851"/>
        </w:tabs>
      </w:pPr>
    </w:p>
    <w:p w14:paraId="2B62B348" w14:textId="77777777" w:rsidR="00984F78" w:rsidRDefault="00984F78" w:rsidP="00984F78">
      <w:pPr>
        <w:tabs>
          <w:tab w:val="left" w:pos="851"/>
        </w:tabs>
      </w:pPr>
    </w:p>
    <w:p w14:paraId="0484A4C8" w14:textId="77777777" w:rsidR="00984F78" w:rsidRDefault="00984F78" w:rsidP="00984F78">
      <w:pPr>
        <w:tabs>
          <w:tab w:val="left" w:pos="851"/>
        </w:tabs>
        <w:ind w:left="6804"/>
        <w:jc w:val="both"/>
        <w:rPr>
          <w:rFonts w:ascii="Arial" w:hAnsi="Arial" w:cs="Arial"/>
          <w:i/>
          <w:sz w:val="18"/>
          <w:szCs w:val="18"/>
        </w:rPr>
      </w:pPr>
      <w:r>
        <w:rPr>
          <w:rFonts w:ascii="Arial" w:hAnsi="Arial" w:cs="Arial"/>
        </w:rPr>
        <w:t>Signature</w:t>
      </w:r>
    </w:p>
    <w:p w14:paraId="6FB2350A" w14:textId="77777777" w:rsidR="00984F78" w:rsidRDefault="00984F78" w:rsidP="00984F7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w:t>
      </w:r>
      <w:r w:rsidR="007F2EE1">
        <w:rPr>
          <w:rFonts w:ascii="Arial" w:hAnsi="Arial" w:cs="Arial"/>
          <w:i/>
          <w:sz w:val="18"/>
          <w:szCs w:val="18"/>
        </w:rPr>
        <w:t xml:space="preserve">habilité à signer </w:t>
      </w:r>
      <w:r>
        <w:rPr>
          <w:rFonts w:ascii="Arial" w:hAnsi="Arial" w:cs="Arial"/>
          <w:i/>
          <w:sz w:val="18"/>
          <w:szCs w:val="18"/>
        </w:rPr>
        <w:t xml:space="preserve"> l’accord-cadre)</w:t>
      </w:r>
    </w:p>
    <w:p w14:paraId="22A9BD2A" w14:textId="77777777" w:rsidR="00984F78" w:rsidRDefault="00984F78" w:rsidP="00984F78">
      <w:pPr>
        <w:tabs>
          <w:tab w:val="left" w:pos="851"/>
        </w:tabs>
        <w:jc w:val="both"/>
      </w:pPr>
    </w:p>
    <w:p w14:paraId="64CAC9E6" w14:textId="77777777" w:rsidR="00984F78" w:rsidRDefault="00984F78" w:rsidP="00984F78">
      <w:pPr>
        <w:tabs>
          <w:tab w:val="left" w:pos="851"/>
        </w:tabs>
        <w:jc w:val="both"/>
      </w:pPr>
    </w:p>
    <w:p w14:paraId="52B06DFF" w14:textId="77777777" w:rsidR="00984F78" w:rsidRDefault="00984F78" w:rsidP="00984F78">
      <w:pPr>
        <w:tabs>
          <w:tab w:val="left" w:pos="851"/>
        </w:tabs>
        <w:jc w:val="both"/>
      </w:pPr>
    </w:p>
    <w:p w14:paraId="5578A9A0" w14:textId="77777777" w:rsidR="00984F78" w:rsidRDefault="00984F78" w:rsidP="00984F78">
      <w:pPr>
        <w:tabs>
          <w:tab w:val="left" w:pos="851"/>
        </w:tabs>
        <w:jc w:val="both"/>
      </w:pPr>
    </w:p>
    <w:p w14:paraId="11103EBD" w14:textId="77777777" w:rsidR="00984F78" w:rsidRDefault="00984F78" w:rsidP="00984F78">
      <w:pPr>
        <w:tabs>
          <w:tab w:val="left" w:pos="851"/>
        </w:tabs>
        <w:jc w:val="both"/>
      </w:pPr>
    </w:p>
    <w:p w14:paraId="37438372" w14:textId="77777777" w:rsidR="00984F78" w:rsidRDefault="00984F78" w:rsidP="00984F78">
      <w:pPr>
        <w:tabs>
          <w:tab w:val="left" w:pos="851"/>
        </w:tabs>
        <w:jc w:val="both"/>
      </w:pPr>
    </w:p>
    <w:p w14:paraId="34167B64" w14:textId="77777777" w:rsidR="00984F78" w:rsidRDefault="00984F78" w:rsidP="00984F78">
      <w:pPr>
        <w:tabs>
          <w:tab w:val="left" w:pos="851"/>
        </w:tabs>
        <w:jc w:val="both"/>
      </w:pPr>
    </w:p>
    <w:p w14:paraId="5D887009" w14:textId="77777777" w:rsidR="00984F78" w:rsidRDefault="00984F78" w:rsidP="00984F78">
      <w:pPr>
        <w:tabs>
          <w:tab w:val="left" w:pos="851"/>
        </w:tabs>
        <w:jc w:val="both"/>
      </w:pPr>
    </w:p>
    <w:p w14:paraId="563EF8C3" w14:textId="77777777" w:rsidR="00984F78" w:rsidRDefault="00984F78" w:rsidP="00984F78">
      <w:pPr>
        <w:tabs>
          <w:tab w:val="left" w:pos="851"/>
        </w:tabs>
        <w:jc w:val="both"/>
      </w:pPr>
    </w:p>
    <w:p w14:paraId="48DA3578" w14:textId="77777777" w:rsidR="00984F78" w:rsidRDefault="00984F78" w:rsidP="00984F78">
      <w:pPr>
        <w:tabs>
          <w:tab w:val="left" w:pos="851"/>
        </w:tabs>
        <w:jc w:val="both"/>
      </w:pPr>
    </w:p>
    <w:p w14:paraId="76421442" w14:textId="77777777" w:rsidR="00984F78" w:rsidRDefault="00984F78" w:rsidP="00984F78">
      <w:pPr>
        <w:tabs>
          <w:tab w:val="left" w:pos="851"/>
        </w:tabs>
        <w:jc w:val="both"/>
      </w:pPr>
    </w:p>
    <w:p w14:paraId="601015BF" w14:textId="77777777" w:rsidR="00984F78" w:rsidRDefault="00984F78" w:rsidP="00984F78">
      <w:pPr>
        <w:tabs>
          <w:tab w:val="left" w:pos="851"/>
        </w:tabs>
        <w:jc w:val="both"/>
      </w:pPr>
    </w:p>
    <w:p w14:paraId="641F1E45" w14:textId="77777777" w:rsidR="00984F78" w:rsidRDefault="00984F78" w:rsidP="00984F78">
      <w:pPr>
        <w:tabs>
          <w:tab w:val="left" w:pos="851"/>
        </w:tabs>
        <w:jc w:val="both"/>
      </w:pPr>
    </w:p>
    <w:p w14:paraId="18D92DC3" w14:textId="77777777" w:rsidR="00984F78" w:rsidRDefault="00984F78" w:rsidP="00984F78">
      <w:pPr>
        <w:tabs>
          <w:tab w:val="left" w:pos="851"/>
        </w:tabs>
        <w:jc w:val="both"/>
      </w:pPr>
    </w:p>
    <w:p w14:paraId="5EBD4C82" w14:textId="77777777" w:rsidR="00984F78" w:rsidRDefault="00984F78" w:rsidP="00984F78">
      <w:pPr>
        <w:tabs>
          <w:tab w:val="left" w:pos="851"/>
        </w:tabs>
        <w:jc w:val="both"/>
      </w:pPr>
    </w:p>
    <w:p w14:paraId="1F2CF9AF" w14:textId="77777777" w:rsidR="00984F78" w:rsidRDefault="00984F78" w:rsidP="00984F78">
      <w:pPr>
        <w:tabs>
          <w:tab w:val="left" w:pos="851"/>
        </w:tabs>
        <w:jc w:val="both"/>
      </w:pPr>
    </w:p>
    <w:p w14:paraId="1B737BFA" w14:textId="77777777" w:rsidR="00984F78" w:rsidRDefault="00984F78" w:rsidP="00984F78">
      <w:pPr>
        <w:tabs>
          <w:tab w:val="left" w:pos="851"/>
        </w:tabs>
        <w:jc w:val="both"/>
      </w:pPr>
    </w:p>
    <w:p w14:paraId="3867F1A6" w14:textId="77777777" w:rsidR="00984F78" w:rsidRDefault="00984F78" w:rsidP="00984F78">
      <w:pPr>
        <w:tabs>
          <w:tab w:val="left" w:pos="851"/>
        </w:tabs>
        <w:jc w:val="both"/>
      </w:pPr>
    </w:p>
    <w:p w14:paraId="06AE4041" w14:textId="77777777" w:rsidR="00984F78" w:rsidRDefault="00984F78" w:rsidP="00984F78">
      <w:pPr>
        <w:tabs>
          <w:tab w:val="left" w:pos="851"/>
        </w:tabs>
        <w:jc w:val="both"/>
      </w:pPr>
    </w:p>
    <w:p w14:paraId="65E3B402" w14:textId="77777777" w:rsidR="00984F78" w:rsidRDefault="00984F78" w:rsidP="00984F78">
      <w:pPr>
        <w:tabs>
          <w:tab w:val="left" w:pos="851"/>
        </w:tabs>
        <w:jc w:val="both"/>
      </w:pPr>
    </w:p>
    <w:p w14:paraId="408EE0F5" w14:textId="77777777" w:rsidR="00984F78" w:rsidRDefault="00984F78" w:rsidP="00984F78">
      <w:pPr>
        <w:tabs>
          <w:tab w:val="left" w:pos="851"/>
        </w:tabs>
        <w:jc w:val="both"/>
      </w:pPr>
    </w:p>
    <w:p w14:paraId="4458F2DE" w14:textId="77777777" w:rsidR="00984F78" w:rsidRDefault="00984F78" w:rsidP="00984F78">
      <w:pPr>
        <w:tabs>
          <w:tab w:val="left" w:pos="851"/>
        </w:tabs>
        <w:jc w:val="both"/>
      </w:pPr>
    </w:p>
    <w:p w14:paraId="2369FCA7" w14:textId="77777777" w:rsidR="00984F78" w:rsidRDefault="00984F78" w:rsidP="00984F78">
      <w:pPr>
        <w:tabs>
          <w:tab w:val="left" w:pos="851"/>
        </w:tabs>
        <w:jc w:val="both"/>
      </w:pPr>
    </w:p>
    <w:p w14:paraId="340E4984" w14:textId="77777777" w:rsidR="00984F78" w:rsidRDefault="00984F78" w:rsidP="00984F78">
      <w:pPr>
        <w:tabs>
          <w:tab w:val="left" w:pos="851"/>
        </w:tabs>
        <w:jc w:val="both"/>
      </w:pPr>
    </w:p>
    <w:p w14:paraId="2327254C" w14:textId="77777777" w:rsidR="00984F78" w:rsidRDefault="00984F78" w:rsidP="00984F78">
      <w:pPr>
        <w:tabs>
          <w:tab w:val="left" w:pos="851"/>
        </w:tabs>
        <w:jc w:val="both"/>
      </w:pPr>
    </w:p>
    <w:p w14:paraId="2FCE8E01" w14:textId="77777777" w:rsidR="00984F78" w:rsidRDefault="00984F78" w:rsidP="00984F78">
      <w:pPr>
        <w:tabs>
          <w:tab w:val="left" w:pos="851"/>
        </w:tabs>
        <w:jc w:val="both"/>
      </w:pPr>
    </w:p>
    <w:p w14:paraId="222A9B73" w14:textId="77777777" w:rsidR="00984F78" w:rsidRDefault="00984F78" w:rsidP="00984F78">
      <w:pPr>
        <w:tabs>
          <w:tab w:val="left" w:pos="851"/>
        </w:tabs>
        <w:jc w:val="both"/>
      </w:pPr>
    </w:p>
    <w:p w14:paraId="579A5182" w14:textId="77777777" w:rsidR="00984F78" w:rsidRDefault="00984F78" w:rsidP="00984F78">
      <w:pPr>
        <w:tabs>
          <w:tab w:val="left" w:pos="851"/>
        </w:tabs>
        <w:jc w:val="both"/>
      </w:pPr>
    </w:p>
    <w:p w14:paraId="5635D40C" w14:textId="77777777" w:rsidR="00984F78" w:rsidRDefault="00984F78" w:rsidP="00984F78">
      <w:pPr>
        <w:tabs>
          <w:tab w:val="left" w:pos="851"/>
        </w:tabs>
        <w:jc w:val="both"/>
      </w:pPr>
    </w:p>
    <w:p w14:paraId="6A14B8CF" w14:textId="77777777" w:rsidR="00984F78" w:rsidRDefault="00984F78" w:rsidP="00984F78">
      <w:pPr>
        <w:tabs>
          <w:tab w:val="left" w:pos="851"/>
        </w:tabs>
        <w:jc w:val="both"/>
      </w:pPr>
    </w:p>
    <w:p w14:paraId="3802BEFB" w14:textId="77777777" w:rsidR="00984F78" w:rsidRDefault="00984F78" w:rsidP="00984F78">
      <w:pPr>
        <w:tabs>
          <w:tab w:val="left" w:pos="851"/>
        </w:tabs>
        <w:jc w:val="both"/>
      </w:pPr>
    </w:p>
    <w:p w14:paraId="5C657E98" w14:textId="77777777" w:rsidR="00984F78" w:rsidRDefault="00984F78" w:rsidP="00984F78">
      <w:pPr>
        <w:tabs>
          <w:tab w:val="left" w:pos="851"/>
        </w:tabs>
        <w:jc w:val="both"/>
      </w:pPr>
    </w:p>
    <w:p w14:paraId="3CB67E23" w14:textId="77777777" w:rsidR="00984F78" w:rsidRDefault="00984F78" w:rsidP="00984F78">
      <w:pPr>
        <w:tabs>
          <w:tab w:val="left" w:pos="851"/>
        </w:tabs>
        <w:jc w:val="both"/>
      </w:pPr>
    </w:p>
    <w:p w14:paraId="4011D44A" w14:textId="77777777" w:rsidR="006E117C" w:rsidRDefault="006E117C"/>
    <w:sectPr w:rsidR="006E117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A4AB5" w14:textId="77777777" w:rsidR="0039509C" w:rsidRDefault="0039509C" w:rsidP="00984F78">
      <w:r>
        <w:separator/>
      </w:r>
    </w:p>
  </w:endnote>
  <w:endnote w:type="continuationSeparator" w:id="0">
    <w:p w14:paraId="01A3AC9B" w14:textId="77777777" w:rsidR="0039509C" w:rsidRDefault="0039509C" w:rsidP="0098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B602F" w14:textId="77777777" w:rsidR="008B24F3" w:rsidRDefault="008B24F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84F78" w14:paraId="55BF2776" w14:textId="77777777" w:rsidTr="00FE47C7">
      <w:trPr>
        <w:tblHeader/>
      </w:trPr>
      <w:tc>
        <w:tcPr>
          <w:tcW w:w="2906" w:type="dxa"/>
          <w:shd w:val="clear" w:color="auto" w:fill="66CCFF"/>
        </w:tcPr>
        <w:p w14:paraId="4E81905B" w14:textId="77777777" w:rsidR="00984F78" w:rsidRDefault="00984F78" w:rsidP="00FE47C7">
          <w:pPr>
            <w:ind w:right="-638"/>
            <w:rPr>
              <w:rFonts w:ascii="Arial" w:hAnsi="Arial" w:cs="Arial"/>
              <w:b/>
              <w:i/>
            </w:rPr>
          </w:pPr>
          <w:r>
            <w:rPr>
              <w:rFonts w:ascii="Arial" w:hAnsi="Arial" w:cs="Arial"/>
              <w:b/>
            </w:rPr>
            <w:t>ATTRI1 – Acte d’engagement</w:t>
          </w:r>
        </w:p>
      </w:tc>
      <w:tc>
        <w:tcPr>
          <w:tcW w:w="5528" w:type="dxa"/>
          <w:shd w:val="clear" w:color="auto" w:fill="66CCFF"/>
        </w:tcPr>
        <w:p w14:paraId="5B8BCB53" w14:textId="7471623D" w:rsidR="007F2EE1" w:rsidRDefault="008B24F3" w:rsidP="00FE47C7">
          <w:pPr>
            <w:jc w:val="center"/>
            <w:rPr>
              <w:rFonts w:ascii="Arial" w:hAnsi="Arial" w:cs="Arial"/>
              <w:b/>
              <w:i/>
            </w:rPr>
          </w:pPr>
          <w:r>
            <w:rPr>
              <w:rFonts w:ascii="Arial" w:hAnsi="Arial" w:cs="Arial"/>
              <w:b/>
              <w:i/>
            </w:rPr>
            <w:t>(ACCORD C</w:t>
          </w:r>
          <w:r w:rsidR="007F2EE1">
            <w:rPr>
              <w:rFonts w:ascii="Arial" w:hAnsi="Arial" w:cs="Arial"/>
              <w:b/>
              <w:i/>
            </w:rPr>
            <w:t xml:space="preserve">ADRE PORTANT SUR LA REALISATION D’UNE GALERIE SOUTERRAINE) </w:t>
          </w:r>
        </w:p>
        <w:p w14:paraId="1D0407F2" w14:textId="77777777" w:rsidR="00984F78" w:rsidRDefault="00984F78" w:rsidP="00FE47C7">
          <w:pPr>
            <w:jc w:val="center"/>
            <w:rPr>
              <w:rFonts w:ascii="Arial" w:hAnsi="Arial" w:cs="Arial"/>
              <w:b/>
            </w:rPr>
          </w:pPr>
        </w:p>
      </w:tc>
      <w:tc>
        <w:tcPr>
          <w:tcW w:w="896" w:type="dxa"/>
          <w:shd w:val="clear" w:color="auto" w:fill="66CCFF"/>
        </w:tcPr>
        <w:p w14:paraId="3EB18BC2" w14:textId="77777777" w:rsidR="00984F78" w:rsidRDefault="00984F78">
          <w:pPr>
            <w:tabs>
              <w:tab w:val="center" w:pos="1366"/>
              <w:tab w:val="right" w:pos="2733"/>
            </w:tabs>
          </w:pPr>
          <w:r>
            <w:rPr>
              <w:rFonts w:ascii="Arial" w:hAnsi="Arial" w:cs="Arial"/>
              <w:b/>
            </w:rPr>
            <w:t xml:space="preserve">Page : </w:t>
          </w:r>
        </w:p>
      </w:tc>
      <w:tc>
        <w:tcPr>
          <w:tcW w:w="567" w:type="dxa"/>
          <w:shd w:val="clear" w:color="auto" w:fill="66CCFF"/>
        </w:tcPr>
        <w:p w14:paraId="3C4B57D6" w14:textId="77777777" w:rsidR="00984F78" w:rsidRDefault="00984F7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00B10">
            <w:rPr>
              <w:rStyle w:val="Numrodepage"/>
              <w:rFonts w:cs="Arial"/>
              <w:b/>
              <w:noProof/>
            </w:rPr>
            <w:t>1</w:t>
          </w:r>
          <w:r>
            <w:rPr>
              <w:rStyle w:val="Numrodepage"/>
              <w:rFonts w:cs="Arial"/>
              <w:b/>
            </w:rPr>
            <w:fldChar w:fldCharType="end"/>
          </w:r>
        </w:p>
      </w:tc>
      <w:tc>
        <w:tcPr>
          <w:tcW w:w="165" w:type="dxa"/>
          <w:shd w:val="clear" w:color="auto" w:fill="66CCFF"/>
        </w:tcPr>
        <w:p w14:paraId="317575B9" w14:textId="77777777" w:rsidR="00984F78" w:rsidRDefault="00984F78">
          <w:pPr>
            <w:jc w:val="center"/>
          </w:pPr>
          <w:r>
            <w:rPr>
              <w:rFonts w:ascii="Arial" w:hAnsi="Arial" w:cs="Arial"/>
              <w:b/>
            </w:rPr>
            <w:t>/</w:t>
          </w:r>
        </w:p>
      </w:tc>
      <w:tc>
        <w:tcPr>
          <w:tcW w:w="544" w:type="dxa"/>
          <w:shd w:val="clear" w:color="auto" w:fill="66CCFF"/>
        </w:tcPr>
        <w:p w14:paraId="023210E7" w14:textId="77777777" w:rsidR="00984F78" w:rsidRDefault="00984F7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00B10">
            <w:rPr>
              <w:rStyle w:val="Numrodepage"/>
              <w:rFonts w:cs="Arial"/>
              <w:b/>
              <w:noProof/>
            </w:rPr>
            <w:t>7</w:t>
          </w:r>
          <w:r>
            <w:rPr>
              <w:rStyle w:val="Numrodepage"/>
              <w:rFonts w:cs="Arial"/>
              <w:b/>
            </w:rPr>
            <w:fldChar w:fldCharType="end"/>
          </w:r>
        </w:p>
      </w:tc>
    </w:tr>
  </w:tbl>
  <w:p w14:paraId="2159C6E4" w14:textId="77777777" w:rsidR="00984F78" w:rsidRDefault="00984F7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19DB4" w14:textId="77777777" w:rsidR="008B24F3" w:rsidRDefault="008B24F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EC0D5" w14:textId="77777777" w:rsidR="0039509C" w:rsidRDefault="0039509C" w:rsidP="00984F78">
      <w:r>
        <w:separator/>
      </w:r>
    </w:p>
  </w:footnote>
  <w:footnote w:type="continuationSeparator" w:id="0">
    <w:p w14:paraId="722363C8" w14:textId="77777777" w:rsidR="0039509C" w:rsidRDefault="0039509C" w:rsidP="00984F78">
      <w:r>
        <w:continuationSeparator/>
      </w:r>
    </w:p>
  </w:footnote>
  <w:footnote w:id="1">
    <w:p w14:paraId="3643567A" w14:textId="77777777" w:rsidR="00984F78" w:rsidRDefault="00984F78" w:rsidP="00984F7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059652E" w14:textId="77777777" w:rsidR="00984F78" w:rsidRDefault="00984F78" w:rsidP="00984F7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08B6DE8" w14:textId="77777777" w:rsidR="00984F78" w:rsidRDefault="00984F78" w:rsidP="00984F7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C1587" w14:textId="77777777" w:rsidR="008B24F3" w:rsidRDefault="008B24F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A53A2" w14:textId="77777777" w:rsidR="008B24F3" w:rsidRDefault="008B24F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7309A" w14:textId="77777777" w:rsidR="008B24F3" w:rsidRDefault="008B24F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3150005D"/>
    <w:multiLevelType w:val="hybridMultilevel"/>
    <w:tmpl w:val="0268B1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F78"/>
    <w:rsid w:val="00000B10"/>
    <w:rsid w:val="00064A0D"/>
    <w:rsid w:val="00294783"/>
    <w:rsid w:val="0039509C"/>
    <w:rsid w:val="006E117C"/>
    <w:rsid w:val="007F2EE1"/>
    <w:rsid w:val="00834D13"/>
    <w:rsid w:val="008B24F3"/>
    <w:rsid w:val="00984F78"/>
    <w:rsid w:val="009E59A0"/>
    <w:rsid w:val="00B04C38"/>
    <w:rsid w:val="00BA4408"/>
    <w:rsid w:val="00F54A6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B4AC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F78"/>
    <w:pPr>
      <w:suppressAutoHyphens/>
    </w:pPr>
    <w:rPr>
      <w:rFonts w:ascii="Univers" w:eastAsia="Times New Roman" w:hAnsi="Univers" w:cs="Univers"/>
      <w:sz w:val="20"/>
      <w:szCs w:val="20"/>
      <w:lang w:eastAsia="zh-CN"/>
    </w:rPr>
  </w:style>
  <w:style w:type="paragraph" w:styleId="Titre1">
    <w:name w:val="heading 1"/>
    <w:basedOn w:val="Normal"/>
    <w:next w:val="Normal"/>
    <w:link w:val="Titre1Car"/>
    <w:qFormat/>
    <w:rsid w:val="00984F7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984F78"/>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984F7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984F78"/>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984F78"/>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84F7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984F78"/>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984F78"/>
    <w:rPr>
      <w:rFonts w:ascii="Arial" w:eastAsia="Times New Roman" w:hAnsi="Arial" w:cs="Arial"/>
      <w:b/>
      <w:sz w:val="20"/>
      <w:szCs w:val="20"/>
      <w:lang w:eastAsia="zh-CN"/>
    </w:rPr>
  </w:style>
  <w:style w:type="character" w:customStyle="1" w:styleId="Titre5Car">
    <w:name w:val="Titre 5 Car"/>
    <w:basedOn w:val="Policepardfaut"/>
    <w:link w:val="Titre5"/>
    <w:rsid w:val="00984F78"/>
    <w:rPr>
      <w:rFonts w:ascii="Arial" w:eastAsia="Times New Roman" w:hAnsi="Arial" w:cs="Arial"/>
      <w:i/>
      <w:sz w:val="16"/>
      <w:szCs w:val="20"/>
      <w:lang w:eastAsia="zh-CN"/>
    </w:rPr>
  </w:style>
  <w:style w:type="character" w:customStyle="1" w:styleId="Titre8Car">
    <w:name w:val="Titre 8 Car"/>
    <w:basedOn w:val="Policepardfaut"/>
    <w:link w:val="Titre8"/>
    <w:rsid w:val="00984F78"/>
    <w:rPr>
      <w:rFonts w:ascii="Arial" w:eastAsia="Times New Roman" w:hAnsi="Arial" w:cs="Arial"/>
      <w:b/>
      <w:bCs/>
      <w:szCs w:val="20"/>
      <w:lang w:eastAsia="zh-CN"/>
    </w:rPr>
  </w:style>
  <w:style w:type="character" w:customStyle="1" w:styleId="Caractresdenotedebasdepage">
    <w:name w:val="Caractères de note de bas de page"/>
    <w:rsid w:val="00984F78"/>
    <w:rPr>
      <w:rFonts w:cs="Times New Roman"/>
      <w:vertAlign w:val="superscript"/>
    </w:rPr>
  </w:style>
  <w:style w:type="character" w:styleId="Numrodepage">
    <w:name w:val="page number"/>
    <w:rsid w:val="00984F78"/>
    <w:rPr>
      <w:rFonts w:cs="Times New Roman"/>
    </w:rPr>
  </w:style>
  <w:style w:type="paragraph" w:styleId="En-tte">
    <w:name w:val="header"/>
    <w:basedOn w:val="Normal"/>
    <w:link w:val="En-tteCar"/>
    <w:rsid w:val="00984F78"/>
    <w:pPr>
      <w:tabs>
        <w:tab w:val="center" w:pos="4536"/>
        <w:tab w:val="right" w:pos="9072"/>
      </w:tabs>
    </w:pPr>
  </w:style>
  <w:style w:type="character" w:customStyle="1" w:styleId="En-tteCar">
    <w:name w:val="En-tête Car"/>
    <w:basedOn w:val="Policepardfaut"/>
    <w:link w:val="En-tte"/>
    <w:rsid w:val="00984F78"/>
    <w:rPr>
      <w:rFonts w:ascii="Univers" w:eastAsia="Times New Roman" w:hAnsi="Univers" w:cs="Univers"/>
      <w:sz w:val="20"/>
      <w:szCs w:val="20"/>
      <w:lang w:eastAsia="zh-CN"/>
    </w:rPr>
  </w:style>
  <w:style w:type="paragraph" w:styleId="Pieddepage">
    <w:name w:val="footer"/>
    <w:basedOn w:val="Normal"/>
    <w:link w:val="PieddepageCar"/>
    <w:rsid w:val="00984F78"/>
    <w:pPr>
      <w:tabs>
        <w:tab w:val="center" w:pos="4536"/>
        <w:tab w:val="right" w:pos="9072"/>
      </w:tabs>
    </w:pPr>
  </w:style>
  <w:style w:type="character" w:customStyle="1" w:styleId="PieddepageCar">
    <w:name w:val="Pied de page Car"/>
    <w:basedOn w:val="Policepardfaut"/>
    <w:link w:val="Pieddepage"/>
    <w:rsid w:val="00984F78"/>
    <w:rPr>
      <w:rFonts w:ascii="Univers" w:eastAsia="Times New Roman" w:hAnsi="Univers" w:cs="Univers"/>
      <w:sz w:val="20"/>
      <w:szCs w:val="20"/>
      <w:lang w:eastAsia="zh-CN"/>
    </w:rPr>
  </w:style>
  <w:style w:type="paragraph" w:styleId="Notedebasdepage">
    <w:name w:val="footnote text"/>
    <w:basedOn w:val="Normal"/>
    <w:link w:val="NotedebasdepageCar"/>
    <w:rsid w:val="00984F78"/>
  </w:style>
  <w:style w:type="character" w:customStyle="1" w:styleId="NotedebasdepageCar">
    <w:name w:val="Note de bas de page Car"/>
    <w:basedOn w:val="Policepardfaut"/>
    <w:link w:val="Notedebasdepage"/>
    <w:rsid w:val="00984F78"/>
    <w:rPr>
      <w:rFonts w:ascii="Univers" w:eastAsia="Times New Roman" w:hAnsi="Univers" w:cs="Univers"/>
      <w:sz w:val="20"/>
      <w:szCs w:val="20"/>
      <w:lang w:eastAsia="zh-CN"/>
    </w:rPr>
  </w:style>
  <w:style w:type="paragraph" w:customStyle="1" w:styleId="fcasegauche">
    <w:name w:val="f_case_gauche"/>
    <w:basedOn w:val="Normal"/>
    <w:rsid w:val="00984F78"/>
    <w:pPr>
      <w:spacing w:after="60"/>
      <w:ind w:left="284" w:hanging="284"/>
      <w:jc w:val="both"/>
    </w:pPr>
  </w:style>
  <w:style w:type="paragraph" w:customStyle="1" w:styleId="fcase1ertab">
    <w:name w:val="f_case_1ertab"/>
    <w:basedOn w:val="Normal"/>
    <w:rsid w:val="00984F78"/>
    <w:pPr>
      <w:tabs>
        <w:tab w:val="left" w:pos="426"/>
      </w:tabs>
      <w:ind w:left="709" w:hanging="709"/>
      <w:jc w:val="both"/>
    </w:pPr>
  </w:style>
  <w:style w:type="paragraph" w:customStyle="1" w:styleId="fcase2metab">
    <w:name w:val="f_case_2èmetab"/>
    <w:basedOn w:val="Normal"/>
    <w:rsid w:val="00984F78"/>
    <w:pPr>
      <w:tabs>
        <w:tab w:val="left" w:pos="426"/>
        <w:tab w:val="left" w:pos="851"/>
      </w:tabs>
      <w:ind w:left="1134" w:hanging="1134"/>
      <w:jc w:val="both"/>
    </w:pPr>
  </w:style>
  <w:style w:type="paragraph" w:customStyle="1" w:styleId="Corpsdetexte31">
    <w:name w:val="Corps de texte 31"/>
    <w:basedOn w:val="Normal"/>
    <w:rsid w:val="00984F78"/>
    <w:rPr>
      <w:rFonts w:ascii="Arial" w:hAnsi="Arial" w:cs="Arial"/>
      <w:bCs/>
      <w:i/>
      <w:iCs/>
      <w:sz w:val="16"/>
    </w:rPr>
  </w:style>
  <w:style w:type="table" w:styleId="Grilledutableau">
    <w:name w:val="Table Grid"/>
    <w:basedOn w:val="TableauNormal"/>
    <w:rsid w:val="00984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84F7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84F78"/>
    <w:rPr>
      <w:rFonts w:ascii="Lucida Grande" w:eastAsia="Times New Roman" w:hAnsi="Lucida Grande" w:cs="Lucida Grande"/>
      <w:sz w:val="18"/>
      <w:szCs w:val="18"/>
      <w:lang w:eastAsia="zh-CN"/>
    </w:rPr>
  </w:style>
  <w:style w:type="paragraph" w:styleId="Corpsdetexte">
    <w:name w:val="Body Text"/>
    <w:basedOn w:val="Normal"/>
    <w:link w:val="CorpsdetexteCar"/>
    <w:rsid w:val="007F2EE1"/>
    <w:pPr>
      <w:widowControl w:val="0"/>
      <w:spacing w:after="120"/>
      <w:jc w:val="both"/>
    </w:pPr>
    <w:rPr>
      <w:rFonts w:ascii="Times New Roman" w:eastAsia="Arial Unicode MS" w:hAnsi="Times New Roman" w:cs="Times New Roman"/>
      <w:kern w:val="1"/>
      <w:sz w:val="24"/>
      <w:szCs w:val="24"/>
    </w:rPr>
  </w:style>
  <w:style w:type="character" w:customStyle="1" w:styleId="CorpsdetexteCar">
    <w:name w:val="Corps de texte Car"/>
    <w:basedOn w:val="Policepardfaut"/>
    <w:link w:val="Corpsdetexte"/>
    <w:rsid w:val="007F2EE1"/>
    <w:rPr>
      <w:rFonts w:ascii="Times New Roman" w:eastAsia="Arial Unicode MS" w:hAnsi="Times New Roman" w:cs="Times New Roman"/>
      <w:kern w:val="1"/>
    </w:rPr>
  </w:style>
  <w:style w:type="paragraph" w:styleId="Paragraphedeliste">
    <w:name w:val="List Paragraph"/>
    <w:basedOn w:val="Normal"/>
    <w:uiPriority w:val="34"/>
    <w:qFormat/>
    <w:rsid w:val="007F2E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F78"/>
    <w:pPr>
      <w:suppressAutoHyphens/>
    </w:pPr>
    <w:rPr>
      <w:rFonts w:ascii="Univers" w:eastAsia="Times New Roman" w:hAnsi="Univers" w:cs="Univers"/>
      <w:sz w:val="20"/>
      <w:szCs w:val="20"/>
      <w:lang w:eastAsia="zh-CN"/>
    </w:rPr>
  </w:style>
  <w:style w:type="paragraph" w:styleId="Titre1">
    <w:name w:val="heading 1"/>
    <w:basedOn w:val="Normal"/>
    <w:next w:val="Normal"/>
    <w:link w:val="Titre1Car"/>
    <w:qFormat/>
    <w:rsid w:val="00984F7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984F78"/>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984F7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984F78"/>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984F78"/>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84F7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984F78"/>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984F78"/>
    <w:rPr>
      <w:rFonts w:ascii="Arial" w:eastAsia="Times New Roman" w:hAnsi="Arial" w:cs="Arial"/>
      <w:b/>
      <w:sz w:val="20"/>
      <w:szCs w:val="20"/>
      <w:lang w:eastAsia="zh-CN"/>
    </w:rPr>
  </w:style>
  <w:style w:type="character" w:customStyle="1" w:styleId="Titre5Car">
    <w:name w:val="Titre 5 Car"/>
    <w:basedOn w:val="Policepardfaut"/>
    <w:link w:val="Titre5"/>
    <w:rsid w:val="00984F78"/>
    <w:rPr>
      <w:rFonts w:ascii="Arial" w:eastAsia="Times New Roman" w:hAnsi="Arial" w:cs="Arial"/>
      <w:i/>
      <w:sz w:val="16"/>
      <w:szCs w:val="20"/>
      <w:lang w:eastAsia="zh-CN"/>
    </w:rPr>
  </w:style>
  <w:style w:type="character" w:customStyle="1" w:styleId="Titre8Car">
    <w:name w:val="Titre 8 Car"/>
    <w:basedOn w:val="Policepardfaut"/>
    <w:link w:val="Titre8"/>
    <w:rsid w:val="00984F78"/>
    <w:rPr>
      <w:rFonts w:ascii="Arial" w:eastAsia="Times New Roman" w:hAnsi="Arial" w:cs="Arial"/>
      <w:b/>
      <w:bCs/>
      <w:szCs w:val="20"/>
      <w:lang w:eastAsia="zh-CN"/>
    </w:rPr>
  </w:style>
  <w:style w:type="character" w:customStyle="1" w:styleId="Caractresdenotedebasdepage">
    <w:name w:val="Caractères de note de bas de page"/>
    <w:rsid w:val="00984F78"/>
    <w:rPr>
      <w:rFonts w:cs="Times New Roman"/>
      <w:vertAlign w:val="superscript"/>
    </w:rPr>
  </w:style>
  <w:style w:type="character" w:styleId="Numrodepage">
    <w:name w:val="page number"/>
    <w:rsid w:val="00984F78"/>
    <w:rPr>
      <w:rFonts w:cs="Times New Roman"/>
    </w:rPr>
  </w:style>
  <w:style w:type="paragraph" w:styleId="En-tte">
    <w:name w:val="header"/>
    <w:basedOn w:val="Normal"/>
    <w:link w:val="En-tteCar"/>
    <w:rsid w:val="00984F78"/>
    <w:pPr>
      <w:tabs>
        <w:tab w:val="center" w:pos="4536"/>
        <w:tab w:val="right" w:pos="9072"/>
      </w:tabs>
    </w:pPr>
  </w:style>
  <w:style w:type="character" w:customStyle="1" w:styleId="En-tteCar">
    <w:name w:val="En-tête Car"/>
    <w:basedOn w:val="Policepardfaut"/>
    <w:link w:val="En-tte"/>
    <w:rsid w:val="00984F78"/>
    <w:rPr>
      <w:rFonts w:ascii="Univers" w:eastAsia="Times New Roman" w:hAnsi="Univers" w:cs="Univers"/>
      <w:sz w:val="20"/>
      <w:szCs w:val="20"/>
      <w:lang w:eastAsia="zh-CN"/>
    </w:rPr>
  </w:style>
  <w:style w:type="paragraph" w:styleId="Pieddepage">
    <w:name w:val="footer"/>
    <w:basedOn w:val="Normal"/>
    <w:link w:val="PieddepageCar"/>
    <w:rsid w:val="00984F78"/>
    <w:pPr>
      <w:tabs>
        <w:tab w:val="center" w:pos="4536"/>
        <w:tab w:val="right" w:pos="9072"/>
      </w:tabs>
    </w:pPr>
  </w:style>
  <w:style w:type="character" w:customStyle="1" w:styleId="PieddepageCar">
    <w:name w:val="Pied de page Car"/>
    <w:basedOn w:val="Policepardfaut"/>
    <w:link w:val="Pieddepage"/>
    <w:rsid w:val="00984F78"/>
    <w:rPr>
      <w:rFonts w:ascii="Univers" w:eastAsia="Times New Roman" w:hAnsi="Univers" w:cs="Univers"/>
      <w:sz w:val="20"/>
      <w:szCs w:val="20"/>
      <w:lang w:eastAsia="zh-CN"/>
    </w:rPr>
  </w:style>
  <w:style w:type="paragraph" w:styleId="Notedebasdepage">
    <w:name w:val="footnote text"/>
    <w:basedOn w:val="Normal"/>
    <w:link w:val="NotedebasdepageCar"/>
    <w:rsid w:val="00984F78"/>
  </w:style>
  <w:style w:type="character" w:customStyle="1" w:styleId="NotedebasdepageCar">
    <w:name w:val="Note de bas de page Car"/>
    <w:basedOn w:val="Policepardfaut"/>
    <w:link w:val="Notedebasdepage"/>
    <w:rsid w:val="00984F78"/>
    <w:rPr>
      <w:rFonts w:ascii="Univers" w:eastAsia="Times New Roman" w:hAnsi="Univers" w:cs="Univers"/>
      <w:sz w:val="20"/>
      <w:szCs w:val="20"/>
      <w:lang w:eastAsia="zh-CN"/>
    </w:rPr>
  </w:style>
  <w:style w:type="paragraph" w:customStyle="1" w:styleId="fcasegauche">
    <w:name w:val="f_case_gauche"/>
    <w:basedOn w:val="Normal"/>
    <w:rsid w:val="00984F78"/>
    <w:pPr>
      <w:spacing w:after="60"/>
      <w:ind w:left="284" w:hanging="284"/>
      <w:jc w:val="both"/>
    </w:pPr>
  </w:style>
  <w:style w:type="paragraph" w:customStyle="1" w:styleId="fcase1ertab">
    <w:name w:val="f_case_1ertab"/>
    <w:basedOn w:val="Normal"/>
    <w:rsid w:val="00984F78"/>
    <w:pPr>
      <w:tabs>
        <w:tab w:val="left" w:pos="426"/>
      </w:tabs>
      <w:ind w:left="709" w:hanging="709"/>
      <w:jc w:val="both"/>
    </w:pPr>
  </w:style>
  <w:style w:type="paragraph" w:customStyle="1" w:styleId="fcase2metab">
    <w:name w:val="f_case_2èmetab"/>
    <w:basedOn w:val="Normal"/>
    <w:rsid w:val="00984F78"/>
    <w:pPr>
      <w:tabs>
        <w:tab w:val="left" w:pos="426"/>
        <w:tab w:val="left" w:pos="851"/>
      </w:tabs>
      <w:ind w:left="1134" w:hanging="1134"/>
      <w:jc w:val="both"/>
    </w:pPr>
  </w:style>
  <w:style w:type="paragraph" w:customStyle="1" w:styleId="Corpsdetexte31">
    <w:name w:val="Corps de texte 31"/>
    <w:basedOn w:val="Normal"/>
    <w:rsid w:val="00984F78"/>
    <w:rPr>
      <w:rFonts w:ascii="Arial" w:hAnsi="Arial" w:cs="Arial"/>
      <w:bCs/>
      <w:i/>
      <w:iCs/>
      <w:sz w:val="16"/>
    </w:rPr>
  </w:style>
  <w:style w:type="table" w:styleId="Grilledutableau">
    <w:name w:val="Table Grid"/>
    <w:basedOn w:val="TableauNormal"/>
    <w:rsid w:val="00984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84F7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84F78"/>
    <w:rPr>
      <w:rFonts w:ascii="Lucida Grande" w:eastAsia="Times New Roman" w:hAnsi="Lucida Grande" w:cs="Lucida Grande"/>
      <w:sz w:val="18"/>
      <w:szCs w:val="18"/>
      <w:lang w:eastAsia="zh-CN"/>
    </w:rPr>
  </w:style>
  <w:style w:type="paragraph" w:styleId="Corpsdetexte">
    <w:name w:val="Body Text"/>
    <w:basedOn w:val="Normal"/>
    <w:link w:val="CorpsdetexteCar"/>
    <w:rsid w:val="007F2EE1"/>
    <w:pPr>
      <w:widowControl w:val="0"/>
      <w:spacing w:after="120"/>
      <w:jc w:val="both"/>
    </w:pPr>
    <w:rPr>
      <w:rFonts w:ascii="Times New Roman" w:eastAsia="Arial Unicode MS" w:hAnsi="Times New Roman" w:cs="Times New Roman"/>
      <w:kern w:val="1"/>
      <w:sz w:val="24"/>
      <w:szCs w:val="24"/>
    </w:rPr>
  </w:style>
  <w:style w:type="character" w:customStyle="1" w:styleId="CorpsdetexteCar">
    <w:name w:val="Corps de texte Car"/>
    <w:basedOn w:val="Policepardfaut"/>
    <w:link w:val="Corpsdetexte"/>
    <w:rsid w:val="007F2EE1"/>
    <w:rPr>
      <w:rFonts w:ascii="Times New Roman" w:eastAsia="Arial Unicode MS" w:hAnsi="Times New Roman" w:cs="Times New Roman"/>
      <w:kern w:val="1"/>
    </w:rPr>
  </w:style>
  <w:style w:type="paragraph" w:styleId="Paragraphedeliste">
    <w:name w:val="List Paragraph"/>
    <w:basedOn w:val="Normal"/>
    <w:uiPriority w:val="34"/>
    <w:qFormat/>
    <w:rsid w:val="007F2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1596</Words>
  <Characters>8779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FERNANDEZ BEGAULT</Company>
  <LinksUpToDate>false</LinksUpToDate>
  <CharactersWithSpaces>10355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FERNANDEZ BEGAULT</dc:creator>
  <cp:lastModifiedBy>Odile Martin</cp:lastModifiedBy>
  <cp:revision>2</cp:revision>
  <dcterms:created xsi:type="dcterms:W3CDTF">2017-10-27T13:57:00Z</dcterms:created>
  <dcterms:modified xsi:type="dcterms:W3CDTF">2017-10-27T13:57:00Z</dcterms:modified>
</cp:coreProperties>
</file>