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4D0C3" w14:textId="36B7DCDE" w:rsidR="00B3007A" w:rsidRDefault="00D81A12" w:rsidP="0042195E">
      <w:pPr>
        <w:pStyle w:val="DirectionAchats5Title"/>
        <w:rPr>
          <w:color w:val="3F3F3F" w:themeColor="text1"/>
          <w:szCs w:val="20"/>
        </w:rPr>
      </w:pPr>
      <w:bookmarkStart w:id="0" w:name="_Hlk116545339"/>
      <w:bookmarkStart w:id="1" w:name="_Toc97645098"/>
      <w:bookmarkStart w:id="2" w:name="_Hlk104984907"/>
      <w:r>
        <w:rPr>
          <w:noProof/>
        </w:rPr>
        <w:drawing>
          <wp:inline distT="0" distB="0" distL="0" distR="0" wp14:anchorId="46A0F356" wp14:editId="67FF4480">
            <wp:extent cx="3648075" cy="922877"/>
            <wp:effectExtent l="0" t="0" r="0" b="0"/>
            <wp:docPr id="3" name="Image 3" descr="logo-Université Toulouse - Jean Jaurè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ogo-Université Toulouse - Jean Jaurè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3163" cy="926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E98741" w14:textId="77777777" w:rsidR="00B3007A" w:rsidRPr="0005045C" w:rsidRDefault="00B3007A" w:rsidP="00B3007A">
      <w:pPr>
        <w:ind w:right="-19" w:firstLine="0"/>
        <w:jc w:val="center"/>
        <w:rPr>
          <w:color w:val="3F3F3F" w:themeColor="text1"/>
          <w:szCs w:val="20"/>
        </w:rPr>
      </w:pPr>
    </w:p>
    <w:p w14:paraId="7BF6AE36" w14:textId="77777777" w:rsidR="00B3007A" w:rsidRPr="0027327E" w:rsidRDefault="00B3007A" w:rsidP="00B3007A">
      <w:pPr>
        <w:ind w:firstLine="0"/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41865982" w14:textId="77777777" w:rsidR="00B3007A" w:rsidRPr="0027327E" w:rsidRDefault="00B3007A" w:rsidP="00B3007A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5A24AEDC" w14:textId="77777777" w:rsidR="00B3007A" w:rsidRPr="0027327E" w:rsidRDefault="00B3007A" w:rsidP="00B3007A">
      <w:pPr>
        <w:ind w:firstLine="0"/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4C551792" w14:textId="77777777" w:rsidR="00B3007A" w:rsidRPr="0005045C" w:rsidRDefault="00B3007A" w:rsidP="00B3007A">
      <w:pPr>
        <w:ind w:left="3400" w:right="3360"/>
        <w:rPr>
          <w:color w:val="3F3F3F" w:themeColor="text1"/>
          <w:sz w:val="2"/>
        </w:rPr>
      </w:pPr>
    </w:p>
    <w:p w14:paraId="77761A39" w14:textId="2BC991CB" w:rsidR="00B3007A" w:rsidRDefault="00B3007A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5AC2D0CA" w14:textId="7ED0B43D" w:rsidR="0038213C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279F86B7" w14:textId="77777777" w:rsidR="0038213C" w:rsidRPr="00CC6635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08D8E2EA" w14:textId="151B41B7" w:rsidR="00B3007A" w:rsidRDefault="00B3007A" w:rsidP="00B3007A">
      <w:pPr>
        <w:ind w:firstLine="0"/>
        <w:jc w:val="center"/>
        <w:rPr>
          <w:b/>
          <w:caps/>
          <w:color w:val="000000"/>
          <w:sz w:val="24"/>
        </w:rPr>
      </w:pPr>
      <w:r>
        <w:rPr>
          <w:b/>
          <w:caps/>
          <w:color w:val="000000"/>
          <w:sz w:val="24"/>
        </w:rPr>
        <w:t>marche</w:t>
      </w:r>
      <w:bookmarkEnd w:id="0"/>
      <w:r w:rsidR="00BB1029" w:rsidRPr="00BB1029">
        <w:rPr>
          <w:b/>
          <w:caps/>
          <w:color w:val="000000"/>
          <w:sz w:val="24"/>
        </w:rPr>
        <w:t xml:space="preserve"> DE FOURNITURES COURANTS ET SE</w:t>
      </w:r>
      <w:r w:rsidR="009C3302">
        <w:rPr>
          <w:b/>
          <w:caps/>
          <w:color w:val="000000"/>
          <w:sz w:val="24"/>
        </w:rPr>
        <w:t>RV</w:t>
      </w:r>
      <w:r w:rsidR="00BB1029" w:rsidRPr="00BB1029">
        <w:rPr>
          <w:b/>
          <w:caps/>
          <w:color w:val="000000"/>
          <w:sz w:val="24"/>
        </w:rPr>
        <w:t>ICES</w:t>
      </w:r>
    </w:p>
    <w:p w14:paraId="0385D532" w14:textId="2DFFEC61" w:rsidR="00B3007A" w:rsidRDefault="00B3007A" w:rsidP="00B3007A">
      <w:pPr>
        <w:ind w:firstLine="0"/>
        <w:jc w:val="center"/>
        <w:rPr>
          <w:b/>
          <w:caps/>
          <w:color w:val="000000"/>
          <w:sz w:val="24"/>
        </w:rPr>
      </w:pPr>
    </w:p>
    <w:p w14:paraId="4E1C0D2B" w14:textId="253212D9" w:rsidR="0038213C" w:rsidRDefault="0038213C" w:rsidP="00B3007A">
      <w:pPr>
        <w:ind w:firstLine="0"/>
        <w:jc w:val="center"/>
        <w:rPr>
          <w:b/>
          <w:caps/>
          <w:color w:val="000000"/>
          <w:sz w:val="24"/>
        </w:rPr>
      </w:pPr>
    </w:p>
    <w:p w14:paraId="0D09DBB6" w14:textId="4E3E9687" w:rsidR="0038213C" w:rsidRDefault="0038213C" w:rsidP="00B3007A">
      <w:pPr>
        <w:ind w:firstLine="0"/>
        <w:jc w:val="center"/>
        <w:rPr>
          <w:b/>
          <w:caps/>
          <w:color w:val="000000"/>
          <w:sz w:val="24"/>
        </w:rPr>
      </w:pPr>
    </w:p>
    <w:p w14:paraId="5221A8D6" w14:textId="7056F3E1" w:rsidR="0038213C" w:rsidRDefault="0038213C" w:rsidP="00B3007A">
      <w:pPr>
        <w:ind w:firstLine="0"/>
        <w:jc w:val="center"/>
        <w:rPr>
          <w:b/>
          <w:caps/>
          <w:color w:val="000000"/>
          <w:sz w:val="24"/>
        </w:rPr>
      </w:pPr>
    </w:p>
    <w:p w14:paraId="52D6EC48" w14:textId="1A337594" w:rsidR="0038213C" w:rsidRDefault="0038213C" w:rsidP="00B3007A">
      <w:pPr>
        <w:ind w:firstLine="0"/>
        <w:jc w:val="center"/>
        <w:rPr>
          <w:b/>
          <w:caps/>
          <w:color w:val="000000"/>
          <w:sz w:val="24"/>
        </w:rPr>
      </w:pPr>
    </w:p>
    <w:p w14:paraId="43326610" w14:textId="77777777" w:rsidR="0038213C" w:rsidRDefault="0038213C" w:rsidP="00B3007A">
      <w:pPr>
        <w:ind w:firstLine="0"/>
        <w:jc w:val="center"/>
        <w:rPr>
          <w:b/>
          <w:caps/>
          <w:color w:val="000000"/>
          <w:sz w:val="24"/>
        </w:rPr>
      </w:pPr>
    </w:p>
    <w:p w14:paraId="40509CC1" w14:textId="131CA550" w:rsidR="00B3007A" w:rsidRPr="005D28A6" w:rsidRDefault="0042195E" w:rsidP="00B3007A">
      <w:pPr>
        <w:ind w:firstLine="284"/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784389702"/>
          <w:placeholder>
            <w:docPart w:val="DA0ED851333449728172361DD983B5E1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BB1029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 xml:space="preserve">Marché </w:t>
          </w:r>
          <w:r w:rsidR="00BB1029" w:rsidRPr="00D97934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2026PAFCORD00</w:t>
          </w:r>
          <w:r w:rsidR="00BF44B6">
            <w:rPr>
              <w:b/>
              <w:bCs/>
              <w:sz w:val="36"/>
              <w:szCs w:val="36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7</w:t>
          </w:r>
        </w:sdtContent>
      </w:sdt>
    </w:p>
    <w:p w14:paraId="6F9A7DCA" w14:textId="7F824F99" w:rsidR="00B3007A" w:rsidRDefault="00B3007A" w:rsidP="00B3007A">
      <w:pPr>
        <w:ind w:firstLine="284"/>
        <w:jc w:val="center"/>
        <w:rPr>
          <w:b/>
          <w:i/>
          <w:sz w:val="24"/>
        </w:rPr>
      </w:pPr>
    </w:p>
    <w:p w14:paraId="45348DFA" w14:textId="0C379128" w:rsidR="0038213C" w:rsidRDefault="0038213C" w:rsidP="00B3007A">
      <w:pPr>
        <w:ind w:firstLine="284"/>
        <w:jc w:val="center"/>
        <w:rPr>
          <w:b/>
          <w:i/>
          <w:sz w:val="24"/>
        </w:rPr>
      </w:pPr>
    </w:p>
    <w:p w14:paraId="4AC85D22" w14:textId="77777777" w:rsidR="0038213C" w:rsidRPr="00B3007A" w:rsidRDefault="0038213C" w:rsidP="00B3007A">
      <w:pPr>
        <w:ind w:firstLine="284"/>
        <w:jc w:val="center"/>
        <w:rPr>
          <w:b/>
          <w:i/>
          <w:sz w:val="24"/>
        </w:rPr>
      </w:pPr>
    </w:p>
    <w:p w14:paraId="14D89AE2" w14:textId="77777777" w:rsidR="00B3007A" w:rsidRPr="00B3007A" w:rsidRDefault="00B3007A" w:rsidP="00B3007A">
      <w:pPr>
        <w:ind w:firstLine="284"/>
        <w:jc w:val="center"/>
        <w:rPr>
          <w:b/>
          <w:i/>
          <w:sz w:val="24"/>
        </w:rPr>
      </w:pPr>
    </w:p>
    <w:p w14:paraId="54BA842D" w14:textId="5E2514E2" w:rsidR="00B3007A" w:rsidRPr="00B3007A" w:rsidRDefault="0042195E" w:rsidP="00CF0733">
      <w:pPr>
        <w:tabs>
          <w:tab w:val="left" w:pos="1134"/>
          <w:tab w:val="right" w:pos="3828"/>
        </w:tabs>
        <w:ind w:firstLine="0"/>
        <w:jc w:val="center"/>
        <w:rPr>
          <w:b/>
          <w:bCs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b/>
            <w:bCs/>
            <w:sz w:val="36"/>
            <w:szCs w:val="36"/>
            <w14:textOutline w14:w="0" w14:cap="flat" w14:cmpd="sng" w14:algn="ctr">
              <w14:noFill/>
              <w14:prstDash w14:val="solid"/>
              <w14:round/>
            </w14:textOutline>
          </w:rPr>
          <w:alias w:val="Objet du marché"/>
          <w:tag w:val=""/>
          <w:id w:val="-335236040"/>
          <w:placeholder>
            <w:docPart w:val="FE5BE8D583CA4E2A8152D5BE6063F56F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E0445A" w:rsidRPr="00C26CCF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Acquisition d’un microscope et d’une platine dédiés au Centre de recherche archéologique TRACES</w:t>
          </w:r>
        </w:sdtContent>
      </w:sdt>
    </w:p>
    <w:p w14:paraId="126D9568" w14:textId="03A9C4A3" w:rsidR="00B3007A" w:rsidRDefault="00B3007A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22E9482E" w14:textId="6A82D191" w:rsidR="0038213C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37AEA51B" w14:textId="4200D932" w:rsidR="0038213C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35992B95" w14:textId="77777777" w:rsidR="0038213C" w:rsidRPr="0089094C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11096F35" w14:textId="77777777" w:rsidR="00B3007A" w:rsidRDefault="00B3007A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31FBEF1D" w14:textId="77777777" w:rsidR="00B3007A" w:rsidRPr="0089094C" w:rsidRDefault="00B3007A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2911017B" w14:textId="4CE5F4D9" w:rsidR="00B3007A" w:rsidRPr="00B444CA" w:rsidRDefault="00B3007A" w:rsidP="00B3007A">
      <w:pPr>
        <w:pStyle w:val="Corpsdetexte"/>
        <w:ind w:firstLine="284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Acte d’</w:t>
      </w:r>
      <w:r w:rsidR="00E115C0">
        <w:rPr>
          <w:rFonts w:cs="Arial"/>
          <w:b/>
          <w:bCs/>
          <w:color w:val="000000"/>
          <w:sz w:val="36"/>
          <w:szCs w:val="36"/>
        </w:rPr>
        <w:t>e</w:t>
      </w:r>
      <w:r>
        <w:rPr>
          <w:rFonts w:cs="Arial"/>
          <w:b/>
          <w:bCs/>
          <w:color w:val="000000"/>
          <w:sz w:val="36"/>
          <w:szCs w:val="36"/>
        </w:rPr>
        <w:t>ngagement</w:t>
      </w:r>
    </w:p>
    <w:p w14:paraId="5CC53BAD" w14:textId="710984C5" w:rsidR="004510A2" w:rsidRPr="004510A2" w:rsidRDefault="00B3007A" w:rsidP="004510A2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aps/>
          <w:color w:val="000000"/>
          <w:sz w:val="36"/>
          <w:szCs w:val="36"/>
        </w:rPr>
        <w:t>a</w:t>
      </w:r>
      <w:r w:rsidRPr="00DD4665">
        <w:rPr>
          <w:rFonts w:cs="Arial"/>
          <w:b/>
          <w:bCs/>
          <w:color w:val="000000"/>
          <w:sz w:val="36"/>
          <w:szCs w:val="36"/>
        </w:rPr>
        <w:t>.</w:t>
      </w:r>
      <w:r>
        <w:rPr>
          <w:rFonts w:cs="Arial"/>
          <w:b/>
          <w:bCs/>
          <w:color w:val="000000"/>
          <w:sz w:val="36"/>
          <w:szCs w:val="36"/>
        </w:rPr>
        <w:t>E</w:t>
      </w:r>
      <w:r w:rsidRPr="00DD4665">
        <w:rPr>
          <w:rFonts w:cs="Arial"/>
          <w:b/>
          <w:bCs/>
          <w:color w:val="000000"/>
          <w:sz w:val="36"/>
          <w:szCs w:val="36"/>
        </w:rPr>
        <w:t>.</w:t>
      </w:r>
    </w:p>
    <w:p w14:paraId="32550BEF" w14:textId="77777777" w:rsidR="00B3007A" w:rsidRPr="00924445" w:rsidRDefault="00B3007A" w:rsidP="00B3007A">
      <w:pPr>
        <w:rPr>
          <w:color w:val="000000"/>
          <w:sz w:val="24"/>
        </w:rPr>
      </w:pPr>
    </w:p>
    <w:p w14:paraId="49CF1E47" w14:textId="77777777" w:rsidR="00B3007A" w:rsidRDefault="00B3007A" w:rsidP="00B3007A">
      <w:pPr>
        <w:ind w:firstLine="284"/>
        <w:rPr>
          <w:sz w:val="24"/>
        </w:rPr>
      </w:pPr>
    </w:p>
    <w:p w14:paraId="29C97850" w14:textId="40E06C15" w:rsidR="005D28A6" w:rsidRDefault="005D28A6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sz w:val="24"/>
        </w:rPr>
      </w:pPr>
      <w:r>
        <w:rPr>
          <w:sz w:val="24"/>
        </w:rPr>
        <w:br w:type="page"/>
      </w:r>
    </w:p>
    <w:p w14:paraId="7C9F2FB3" w14:textId="77777777" w:rsidR="00B3007A" w:rsidRPr="00EC2497" w:rsidRDefault="00B3007A" w:rsidP="00B3007A">
      <w:pPr>
        <w:ind w:firstLine="284"/>
        <w:rPr>
          <w:sz w:val="24"/>
        </w:rPr>
      </w:pP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Pr="005D28A6" w:rsidRDefault="007310CD" w:rsidP="00B60256">
          <w:pPr>
            <w:pStyle w:val="En-ttedetabledesmatires"/>
            <w:rPr>
              <w:rFonts w:ascii="Arial" w:hAnsi="Arial" w:cs="Arial"/>
            </w:rPr>
          </w:pPr>
          <w:r w:rsidRPr="005D28A6">
            <w:rPr>
              <w:rFonts w:ascii="Arial" w:hAnsi="Arial" w:cs="Arial"/>
            </w:rPr>
            <w:t>Table des matières</w:t>
          </w:r>
        </w:p>
        <w:p w14:paraId="5A693257" w14:textId="16241479" w:rsidR="008E1DD4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9608180" w:history="1">
            <w:r w:rsidR="008E1DD4" w:rsidRPr="007F4F81">
              <w:rPr>
                <w:rStyle w:val="Lienhypertexte"/>
              </w:rPr>
              <w:t>Identification du Pouvoir adjudicateur</w:t>
            </w:r>
            <w:r w:rsidR="008E1DD4">
              <w:rPr>
                <w:webHidden/>
              </w:rPr>
              <w:tab/>
            </w:r>
            <w:r w:rsidR="008E1DD4">
              <w:rPr>
                <w:webHidden/>
              </w:rPr>
              <w:fldChar w:fldCharType="begin"/>
            </w:r>
            <w:r w:rsidR="008E1DD4">
              <w:rPr>
                <w:webHidden/>
              </w:rPr>
              <w:instrText xml:space="preserve"> PAGEREF _Toc209608180 \h </w:instrText>
            </w:r>
            <w:r w:rsidR="008E1DD4">
              <w:rPr>
                <w:webHidden/>
              </w:rPr>
            </w:r>
            <w:r w:rsidR="008E1DD4">
              <w:rPr>
                <w:webHidden/>
              </w:rPr>
              <w:fldChar w:fldCharType="separate"/>
            </w:r>
            <w:r w:rsidR="008E1DD4">
              <w:rPr>
                <w:webHidden/>
              </w:rPr>
              <w:t>3</w:t>
            </w:r>
            <w:r w:rsidR="008E1DD4">
              <w:rPr>
                <w:webHidden/>
              </w:rPr>
              <w:fldChar w:fldCharType="end"/>
            </w:r>
          </w:hyperlink>
        </w:p>
        <w:p w14:paraId="10BD2B0B" w14:textId="141236CC" w:rsidR="008E1DD4" w:rsidRDefault="0042195E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9608181" w:history="1">
            <w:r w:rsidR="008E1DD4" w:rsidRPr="007F4F81">
              <w:rPr>
                <w:rStyle w:val="Lienhypertexte"/>
                <w:rFonts w:eastAsia="Gill Sans MT"/>
              </w:rPr>
              <w:t>1.</w:t>
            </w:r>
            <w:r w:rsidR="008E1DD4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8E1DD4" w:rsidRPr="007F4F81">
              <w:rPr>
                <w:rStyle w:val="Lienhypertexte"/>
                <w:rFonts w:eastAsia="Gill Sans MT"/>
              </w:rPr>
              <w:t>Dispositions générales</w:t>
            </w:r>
            <w:r w:rsidR="008E1DD4">
              <w:rPr>
                <w:webHidden/>
              </w:rPr>
              <w:tab/>
            </w:r>
            <w:r w:rsidR="008E1DD4">
              <w:rPr>
                <w:webHidden/>
              </w:rPr>
              <w:fldChar w:fldCharType="begin"/>
            </w:r>
            <w:r w:rsidR="008E1DD4">
              <w:rPr>
                <w:webHidden/>
              </w:rPr>
              <w:instrText xml:space="preserve"> PAGEREF _Toc209608181 \h </w:instrText>
            </w:r>
            <w:r w:rsidR="008E1DD4">
              <w:rPr>
                <w:webHidden/>
              </w:rPr>
            </w:r>
            <w:r w:rsidR="008E1DD4">
              <w:rPr>
                <w:webHidden/>
              </w:rPr>
              <w:fldChar w:fldCharType="separate"/>
            </w:r>
            <w:r w:rsidR="008E1DD4">
              <w:rPr>
                <w:webHidden/>
              </w:rPr>
              <w:t>4</w:t>
            </w:r>
            <w:r w:rsidR="008E1DD4">
              <w:rPr>
                <w:webHidden/>
              </w:rPr>
              <w:fldChar w:fldCharType="end"/>
            </w:r>
          </w:hyperlink>
        </w:p>
        <w:p w14:paraId="44290D01" w14:textId="65AB6633" w:rsidR="008E1DD4" w:rsidRDefault="0042195E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9608182" w:history="1">
            <w:r w:rsidR="008E1DD4" w:rsidRPr="007F4F81">
              <w:rPr>
                <w:rStyle w:val="Lienhypertexte"/>
              </w:rPr>
              <w:t>1.1</w:t>
            </w:r>
            <w:r w:rsidR="008E1DD4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8E1DD4" w:rsidRPr="007F4F81">
              <w:rPr>
                <w:rStyle w:val="Lienhypertexte"/>
              </w:rPr>
              <w:t>Objet</w:t>
            </w:r>
            <w:r w:rsidR="008E1DD4">
              <w:rPr>
                <w:webHidden/>
              </w:rPr>
              <w:tab/>
            </w:r>
            <w:r w:rsidR="008E1DD4">
              <w:rPr>
                <w:webHidden/>
              </w:rPr>
              <w:fldChar w:fldCharType="begin"/>
            </w:r>
            <w:r w:rsidR="008E1DD4">
              <w:rPr>
                <w:webHidden/>
              </w:rPr>
              <w:instrText xml:space="preserve"> PAGEREF _Toc209608182 \h </w:instrText>
            </w:r>
            <w:r w:rsidR="008E1DD4">
              <w:rPr>
                <w:webHidden/>
              </w:rPr>
            </w:r>
            <w:r w:rsidR="008E1DD4">
              <w:rPr>
                <w:webHidden/>
              </w:rPr>
              <w:fldChar w:fldCharType="separate"/>
            </w:r>
            <w:r w:rsidR="008E1DD4">
              <w:rPr>
                <w:webHidden/>
              </w:rPr>
              <w:t>4</w:t>
            </w:r>
            <w:r w:rsidR="008E1DD4">
              <w:rPr>
                <w:webHidden/>
              </w:rPr>
              <w:fldChar w:fldCharType="end"/>
            </w:r>
          </w:hyperlink>
        </w:p>
        <w:p w14:paraId="75E4A831" w14:textId="5902A9BE" w:rsidR="008E1DD4" w:rsidRDefault="0042195E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9608183" w:history="1">
            <w:r w:rsidR="008E1DD4" w:rsidRPr="007F4F81">
              <w:rPr>
                <w:rStyle w:val="Lienhypertexte"/>
              </w:rPr>
              <w:t>1.2</w:t>
            </w:r>
            <w:r w:rsidR="008E1DD4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8E1DD4" w:rsidRPr="007F4F81">
              <w:rPr>
                <w:rStyle w:val="Lienhypertexte"/>
              </w:rPr>
              <w:t>Mode de passation</w:t>
            </w:r>
            <w:r w:rsidR="008E1DD4">
              <w:rPr>
                <w:webHidden/>
              </w:rPr>
              <w:tab/>
            </w:r>
            <w:r w:rsidR="008E1DD4">
              <w:rPr>
                <w:webHidden/>
              </w:rPr>
              <w:fldChar w:fldCharType="begin"/>
            </w:r>
            <w:r w:rsidR="008E1DD4">
              <w:rPr>
                <w:webHidden/>
              </w:rPr>
              <w:instrText xml:space="preserve"> PAGEREF _Toc209608183 \h </w:instrText>
            </w:r>
            <w:r w:rsidR="008E1DD4">
              <w:rPr>
                <w:webHidden/>
              </w:rPr>
            </w:r>
            <w:r w:rsidR="008E1DD4">
              <w:rPr>
                <w:webHidden/>
              </w:rPr>
              <w:fldChar w:fldCharType="separate"/>
            </w:r>
            <w:r w:rsidR="008E1DD4">
              <w:rPr>
                <w:webHidden/>
              </w:rPr>
              <w:t>4</w:t>
            </w:r>
            <w:r w:rsidR="008E1DD4">
              <w:rPr>
                <w:webHidden/>
              </w:rPr>
              <w:fldChar w:fldCharType="end"/>
            </w:r>
          </w:hyperlink>
        </w:p>
        <w:p w14:paraId="60154EEB" w14:textId="66612008" w:rsidR="008E1DD4" w:rsidRDefault="0042195E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9608184" w:history="1">
            <w:r w:rsidR="008E1DD4" w:rsidRPr="007F4F81">
              <w:rPr>
                <w:rStyle w:val="Lienhypertexte"/>
              </w:rPr>
              <w:t>1.3</w:t>
            </w:r>
            <w:r w:rsidR="008E1DD4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8E1DD4" w:rsidRPr="007F4F81">
              <w:rPr>
                <w:rStyle w:val="Lienhypertexte"/>
              </w:rPr>
              <w:t>Forme du marché</w:t>
            </w:r>
            <w:r w:rsidR="008E1DD4">
              <w:rPr>
                <w:webHidden/>
              </w:rPr>
              <w:tab/>
            </w:r>
            <w:r w:rsidR="008E1DD4">
              <w:rPr>
                <w:webHidden/>
              </w:rPr>
              <w:fldChar w:fldCharType="begin"/>
            </w:r>
            <w:r w:rsidR="008E1DD4">
              <w:rPr>
                <w:webHidden/>
              </w:rPr>
              <w:instrText xml:space="preserve"> PAGEREF _Toc209608184 \h </w:instrText>
            </w:r>
            <w:r w:rsidR="008E1DD4">
              <w:rPr>
                <w:webHidden/>
              </w:rPr>
            </w:r>
            <w:r w:rsidR="008E1DD4">
              <w:rPr>
                <w:webHidden/>
              </w:rPr>
              <w:fldChar w:fldCharType="separate"/>
            </w:r>
            <w:r w:rsidR="008E1DD4">
              <w:rPr>
                <w:webHidden/>
              </w:rPr>
              <w:t>4</w:t>
            </w:r>
            <w:r w:rsidR="008E1DD4">
              <w:rPr>
                <w:webHidden/>
              </w:rPr>
              <w:fldChar w:fldCharType="end"/>
            </w:r>
          </w:hyperlink>
        </w:p>
        <w:p w14:paraId="2C817599" w14:textId="3EDE0342" w:rsidR="008E1DD4" w:rsidRDefault="0042195E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9608185" w:history="1">
            <w:r w:rsidR="008E1DD4" w:rsidRPr="007F4F81">
              <w:rPr>
                <w:rStyle w:val="Lienhypertexte"/>
              </w:rPr>
              <w:t>1.4</w:t>
            </w:r>
            <w:r w:rsidR="008E1DD4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8E1DD4" w:rsidRPr="007F4F81">
              <w:rPr>
                <w:rStyle w:val="Lienhypertexte"/>
              </w:rPr>
              <w:t>Décomposition</w:t>
            </w:r>
            <w:r w:rsidR="008E1DD4">
              <w:rPr>
                <w:webHidden/>
              </w:rPr>
              <w:tab/>
            </w:r>
            <w:r w:rsidR="008E1DD4">
              <w:rPr>
                <w:webHidden/>
              </w:rPr>
              <w:fldChar w:fldCharType="begin"/>
            </w:r>
            <w:r w:rsidR="008E1DD4">
              <w:rPr>
                <w:webHidden/>
              </w:rPr>
              <w:instrText xml:space="preserve"> PAGEREF _Toc209608185 \h </w:instrText>
            </w:r>
            <w:r w:rsidR="008E1DD4">
              <w:rPr>
                <w:webHidden/>
              </w:rPr>
            </w:r>
            <w:r w:rsidR="008E1DD4">
              <w:rPr>
                <w:webHidden/>
              </w:rPr>
              <w:fldChar w:fldCharType="separate"/>
            </w:r>
            <w:r w:rsidR="008E1DD4">
              <w:rPr>
                <w:webHidden/>
              </w:rPr>
              <w:t>4</w:t>
            </w:r>
            <w:r w:rsidR="008E1DD4">
              <w:rPr>
                <w:webHidden/>
              </w:rPr>
              <w:fldChar w:fldCharType="end"/>
            </w:r>
          </w:hyperlink>
        </w:p>
        <w:p w14:paraId="7D893B74" w14:textId="2D7A6166" w:rsidR="008E1DD4" w:rsidRDefault="0042195E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9608186" w:history="1">
            <w:r w:rsidR="008E1DD4" w:rsidRPr="007F4F81">
              <w:rPr>
                <w:rStyle w:val="Lienhypertexte"/>
              </w:rPr>
              <w:t>2.</w:t>
            </w:r>
            <w:r w:rsidR="008E1DD4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8E1DD4" w:rsidRPr="007F4F81">
              <w:rPr>
                <w:rStyle w:val="Lienhypertexte"/>
              </w:rPr>
              <w:t>Engagement du candidat</w:t>
            </w:r>
            <w:r w:rsidR="008E1DD4">
              <w:rPr>
                <w:webHidden/>
              </w:rPr>
              <w:tab/>
            </w:r>
            <w:r w:rsidR="008E1DD4">
              <w:rPr>
                <w:webHidden/>
              </w:rPr>
              <w:fldChar w:fldCharType="begin"/>
            </w:r>
            <w:r w:rsidR="008E1DD4">
              <w:rPr>
                <w:webHidden/>
              </w:rPr>
              <w:instrText xml:space="preserve"> PAGEREF _Toc209608186 \h </w:instrText>
            </w:r>
            <w:r w:rsidR="008E1DD4">
              <w:rPr>
                <w:webHidden/>
              </w:rPr>
            </w:r>
            <w:r w:rsidR="008E1DD4">
              <w:rPr>
                <w:webHidden/>
              </w:rPr>
              <w:fldChar w:fldCharType="separate"/>
            </w:r>
            <w:r w:rsidR="008E1DD4">
              <w:rPr>
                <w:webHidden/>
              </w:rPr>
              <w:t>5</w:t>
            </w:r>
            <w:r w:rsidR="008E1DD4">
              <w:rPr>
                <w:webHidden/>
              </w:rPr>
              <w:fldChar w:fldCharType="end"/>
            </w:r>
          </w:hyperlink>
        </w:p>
        <w:p w14:paraId="14BADF48" w14:textId="78524CFC" w:rsidR="008E1DD4" w:rsidRDefault="0042195E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9608187" w:history="1">
            <w:r w:rsidR="008E1DD4" w:rsidRPr="007F4F81">
              <w:rPr>
                <w:rStyle w:val="Lienhypertexte"/>
              </w:rPr>
              <w:t>2.1</w:t>
            </w:r>
            <w:r w:rsidR="008E1DD4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8E1DD4" w:rsidRPr="007F4F81">
              <w:rPr>
                <w:rStyle w:val="Lienhypertexte"/>
              </w:rPr>
              <w:t>En tant que candidat seul</w:t>
            </w:r>
            <w:r w:rsidR="008E1DD4">
              <w:rPr>
                <w:webHidden/>
              </w:rPr>
              <w:tab/>
            </w:r>
            <w:r w:rsidR="008E1DD4">
              <w:rPr>
                <w:webHidden/>
              </w:rPr>
              <w:fldChar w:fldCharType="begin"/>
            </w:r>
            <w:r w:rsidR="008E1DD4">
              <w:rPr>
                <w:webHidden/>
              </w:rPr>
              <w:instrText xml:space="preserve"> PAGEREF _Toc209608187 \h </w:instrText>
            </w:r>
            <w:r w:rsidR="008E1DD4">
              <w:rPr>
                <w:webHidden/>
              </w:rPr>
            </w:r>
            <w:r w:rsidR="008E1DD4">
              <w:rPr>
                <w:webHidden/>
              </w:rPr>
              <w:fldChar w:fldCharType="separate"/>
            </w:r>
            <w:r w:rsidR="008E1DD4">
              <w:rPr>
                <w:webHidden/>
              </w:rPr>
              <w:t>5</w:t>
            </w:r>
            <w:r w:rsidR="008E1DD4">
              <w:rPr>
                <w:webHidden/>
              </w:rPr>
              <w:fldChar w:fldCharType="end"/>
            </w:r>
          </w:hyperlink>
        </w:p>
        <w:p w14:paraId="601496A9" w14:textId="2B1E17EA" w:rsidR="008E1DD4" w:rsidRDefault="0042195E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9608188" w:history="1">
            <w:r w:rsidR="008E1DD4" w:rsidRPr="007F4F81">
              <w:rPr>
                <w:rStyle w:val="Lienhypertexte"/>
              </w:rPr>
              <w:t>2.2</w:t>
            </w:r>
            <w:r w:rsidR="008E1DD4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8E1DD4" w:rsidRPr="007F4F81">
              <w:rPr>
                <w:rStyle w:val="Lienhypertexte"/>
              </w:rPr>
              <w:t>En tant que groupement</w:t>
            </w:r>
            <w:r w:rsidR="008E1DD4">
              <w:rPr>
                <w:webHidden/>
              </w:rPr>
              <w:tab/>
            </w:r>
            <w:r w:rsidR="008E1DD4">
              <w:rPr>
                <w:webHidden/>
              </w:rPr>
              <w:fldChar w:fldCharType="begin"/>
            </w:r>
            <w:r w:rsidR="008E1DD4">
              <w:rPr>
                <w:webHidden/>
              </w:rPr>
              <w:instrText xml:space="preserve"> PAGEREF _Toc209608188 \h </w:instrText>
            </w:r>
            <w:r w:rsidR="008E1DD4">
              <w:rPr>
                <w:webHidden/>
              </w:rPr>
            </w:r>
            <w:r w:rsidR="008E1DD4">
              <w:rPr>
                <w:webHidden/>
              </w:rPr>
              <w:fldChar w:fldCharType="separate"/>
            </w:r>
            <w:r w:rsidR="008E1DD4">
              <w:rPr>
                <w:webHidden/>
              </w:rPr>
              <w:t>6</w:t>
            </w:r>
            <w:r w:rsidR="008E1DD4">
              <w:rPr>
                <w:webHidden/>
              </w:rPr>
              <w:fldChar w:fldCharType="end"/>
            </w:r>
          </w:hyperlink>
        </w:p>
        <w:p w14:paraId="10E4B281" w14:textId="6E7D6190" w:rsidR="008E1DD4" w:rsidRDefault="0042195E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209608189" w:history="1">
            <w:r w:rsidR="008E1DD4" w:rsidRPr="007F4F81">
              <w:rPr>
                <w:rStyle w:val="Lienhypertexte"/>
                <w:noProof/>
              </w:rPr>
              <w:t>2.2.1 Mandataire</w:t>
            </w:r>
            <w:r w:rsidR="008E1DD4">
              <w:rPr>
                <w:noProof/>
                <w:webHidden/>
              </w:rPr>
              <w:tab/>
            </w:r>
            <w:r w:rsidR="008E1DD4">
              <w:rPr>
                <w:noProof/>
                <w:webHidden/>
              </w:rPr>
              <w:fldChar w:fldCharType="begin"/>
            </w:r>
            <w:r w:rsidR="008E1DD4">
              <w:rPr>
                <w:noProof/>
                <w:webHidden/>
              </w:rPr>
              <w:instrText xml:space="preserve"> PAGEREF _Toc209608189 \h </w:instrText>
            </w:r>
            <w:r w:rsidR="008E1DD4">
              <w:rPr>
                <w:noProof/>
                <w:webHidden/>
              </w:rPr>
            </w:r>
            <w:r w:rsidR="008E1DD4">
              <w:rPr>
                <w:noProof/>
                <w:webHidden/>
              </w:rPr>
              <w:fldChar w:fldCharType="separate"/>
            </w:r>
            <w:r w:rsidR="008E1DD4">
              <w:rPr>
                <w:noProof/>
                <w:webHidden/>
              </w:rPr>
              <w:t>6</w:t>
            </w:r>
            <w:r w:rsidR="008E1DD4">
              <w:rPr>
                <w:noProof/>
                <w:webHidden/>
              </w:rPr>
              <w:fldChar w:fldCharType="end"/>
            </w:r>
          </w:hyperlink>
        </w:p>
        <w:p w14:paraId="30A0C1ED" w14:textId="304DE4BA" w:rsidR="008E1DD4" w:rsidRDefault="0042195E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209608190" w:history="1">
            <w:r w:rsidR="008E1DD4" w:rsidRPr="007F4F81">
              <w:rPr>
                <w:rStyle w:val="Lienhypertexte"/>
                <w:noProof/>
              </w:rPr>
              <w:t>2.2.2 Membres du groupement</w:t>
            </w:r>
            <w:r w:rsidR="008E1DD4">
              <w:rPr>
                <w:noProof/>
                <w:webHidden/>
              </w:rPr>
              <w:tab/>
            </w:r>
            <w:r w:rsidR="008E1DD4">
              <w:rPr>
                <w:noProof/>
                <w:webHidden/>
              </w:rPr>
              <w:fldChar w:fldCharType="begin"/>
            </w:r>
            <w:r w:rsidR="008E1DD4">
              <w:rPr>
                <w:noProof/>
                <w:webHidden/>
              </w:rPr>
              <w:instrText xml:space="preserve"> PAGEREF _Toc209608190 \h </w:instrText>
            </w:r>
            <w:r w:rsidR="008E1DD4">
              <w:rPr>
                <w:noProof/>
                <w:webHidden/>
              </w:rPr>
            </w:r>
            <w:r w:rsidR="008E1DD4">
              <w:rPr>
                <w:noProof/>
                <w:webHidden/>
              </w:rPr>
              <w:fldChar w:fldCharType="separate"/>
            </w:r>
            <w:r w:rsidR="008E1DD4">
              <w:rPr>
                <w:noProof/>
                <w:webHidden/>
              </w:rPr>
              <w:t>7</w:t>
            </w:r>
            <w:r w:rsidR="008E1DD4">
              <w:rPr>
                <w:noProof/>
                <w:webHidden/>
              </w:rPr>
              <w:fldChar w:fldCharType="end"/>
            </w:r>
          </w:hyperlink>
        </w:p>
        <w:p w14:paraId="223C6A61" w14:textId="6AD870DA" w:rsidR="008E1DD4" w:rsidRDefault="0042195E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9608191" w:history="1">
            <w:r w:rsidR="008E1DD4" w:rsidRPr="007F4F81">
              <w:rPr>
                <w:rStyle w:val="Lienhypertexte"/>
              </w:rPr>
              <w:t>3.</w:t>
            </w:r>
            <w:r w:rsidR="008E1DD4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8E1DD4" w:rsidRPr="007F4F81">
              <w:rPr>
                <w:rStyle w:val="Lienhypertexte"/>
              </w:rPr>
              <w:t>Paiement</w:t>
            </w:r>
            <w:r w:rsidR="008E1DD4">
              <w:rPr>
                <w:webHidden/>
              </w:rPr>
              <w:tab/>
            </w:r>
            <w:r w:rsidR="008E1DD4">
              <w:rPr>
                <w:webHidden/>
              </w:rPr>
              <w:fldChar w:fldCharType="begin"/>
            </w:r>
            <w:r w:rsidR="008E1DD4">
              <w:rPr>
                <w:webHidden/>
              </w:rPr>
              <w:instrText xml:space="preserve"> PAGEREF _Toc209608191 \h </w:instrText>
            </w:r>
            <w:r w:rsidR="008E1DD4">
              <w:rPr>
                <w:webHidden/>
              </w:rPr>
            </w:r>
            <w:r w:rsidR="008E1DD4">
              <w:rPr>
                <w:webHidden/>
              </w:rPr>
              <w:fldChar w:fldCharType="separate"/>
            </w:r>
            <w:r w:rsidR="008E1DD4">
              <w:rPr>
                <w:webHidden/>
              </w:rPr>
              <w:t>10</w:t>
            </w:r>
            <w:r w:rsidR="008E1DD4">
              <w:rPr>
                <w:webHidden/>
              </w:rPr>
              <w:fldChar w:fldCharType="end"/>
            </w:r>
          </w:hyperlink>
        </w:p>
        <w:p w14:paraId="02C9D772" w14:textId="1D8BD1E7" w:rsidR="008E1DD4" w:rsidRDefault="0042195E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9608192" w:history="1">
            <w:r w:rsidR="008E1DD4" w:rsidRPr="007F4F81">
              <w:rPr>
                <w:rStyle w:val="Lienhypertexte"/>
              </w:rPr>
              <w:t>3.1</w:t>
            </w:r>
            <w:r w:rsidR="008E1DD4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8E1DD4" w:rsidRPr="007F4F81">
              <w:rPr>
                <w:rStyle w:val="Lienhypertexte"/>
              </w:rPr>
              <w:t>Prestataire unique</w:t>
            </w:r>
            <w:r w:rsidR="008E1DD4">
              <w:rPr>
                <w:webHidden/>
              </w:rPr>
              <w:tab/>
            </w:r>
            <w:r w:rsidR="008E1DD4">
              <w:rPr>
                <w:webHidden/>
              </w:rPr>
              <w:fldChar w:fldCharType="begin"/>
            </w:r>
            <w:r w:rsidR="008E1DD4">
              <w:rPr>
                <w:webHidden/>
              </w:rPr>
              <w:instrText xml:space="preserve"> PAGEREF _Toc209608192 \h </w:instrText>
            </w:r>
            <w:r w:rsidR="008E1DD4">
              <w:rPr>
                <w:webHidden/>
              </w:rPr>
            </w:r>
            <w:r w:rsidR="008E1DD4">
              <w:rPr>
                <w:webHidden/>
              </w:rPr>
              <w:fldChar w:fldCharType="separate"/>
            </w:r>
            <w:r w:rsidR="008E1DD4">
              <w:rPr>
                <w:webHidden/>
              </w:rPr>
              <w:t>10</w:t>
            </w:r>
            <w:r w:rsidR="008E1DD4">
              <w:rPr>
                <w:webHidden/>
              </w:rPr>
              <w:fldChar w:fldCharType="end"/>
            </w:r>
          </w:hyperlink>
        </w:p>
        <w:p w14:paraId="145AD97A" w14:textId="4D52B589" w:rsidR="008E1DD4" w:rsidRDefault="0042195E">
          <w:pPr>
            <w:pStyle w:val="TM2"/>
            <w:tabs>
              <w:tab w:val="left" w:pos="1320"/>
            </w:tabs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9608193" w:history="1">
            <w:r w:rsidR="008E1DD4" w:rsidRPr="007F4F81">
              <w:rPr>
                <w:rStyle w:val="Lienhypertexte"/>
              </w:rPr>
              <w:t>3.2</w:t>
            </w:r>
            <w:r w:rsidR="008E1DD4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8E1DD4" w:rsidRPr="007F4F81">
              <w:rPr>
                <w:rStyle w:val="Lienhypertexte"/>
              </w:rPr>
              <w:t>Groupement</w:t>
            </w:r>
            <w:r w:rsidR="008E1DD4">
              <w:rPr>
                <w:webHidden/>
              </w:rPr>
              <w:tab/>
            </w:r>
            <w:r w:rsidR="008E1DD4">
              <w:rPr>
                <w:webHidden/>
              </w:rPr>
              <w:fldChar w:fldCharType="begin"/>
            </w:r>
            <w:r w:rsidR="008E1DD4">
              <w:rPr>
                <w:webHidden/>
              </w:rPr>
              <w:instrText xml:space="preserve"> PAGEREF _Toc209608193 \h </w:instrText>
            </w:r>
            <w:r w:rsidR="008E1DD4">
              <w:rPr>
                <w:webHidden/>
              </w:rPr>
            </w:r>
            <w:r w:rsidR="008E1DD4">
              <w:rPr>
                <w:webHidden/>
              </w:rPr>
              <w:fldChar w:fldCharType="separate"/>
            </w:r>
            <w:r w:rsidR="008E1DD4">
              <w:rPr>
                <w:webHidden/>
              </w:rPr>
              <w:t>10</w:t>
            </w:r>
            <w:r w:rsidR="008E1DD4">
              <w:rPr>
                <w:webHidden/>
              </w:rPr>
              <w:fldChar w:fldCharType="end"/>
            </w:r>
          </w:hyperlink>
        </w:p>
        <w:p w14:paraId="7C55E57A" w14:textId="3DD22764" w:rsidR="008E1DD4" w:rsidRDefault="0042195E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9608194" w:history="1">
            <w:r w:rsidR="008E1DD4" w:rsidRPr="007F4F81">
              <w:rPr>
                <w:rStyle w:val="Lienhypertexte"/>
              </w:rPr>
              <w:t>4.</w:t>
            </w:r>
            <w:r w:rsidR="008E1DD4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8E1DD4" w:rsidRPr="007F4F81">
              <w:rPr>
                <w:rStyle w:val="Lienhypertexte"/>
              </w:rPr>
              <w:t>Avance</w:t>
            </w:r>
            <w:r w:rsidR="008E1DD4">
              <w:rPr>
                <w:webHidden/>
              </w:rPr>
              <w:tab/>
            </w:r>
            <w:r w:rsidR="008E1DD4">
              <w:rPr>
                <w:webHidden/>
              </w:rPr>
              <w:fldChar w:fldCharType="begin"/>
            </w:r>
            <w:r w:rsidR="008E1DD4">
              <w:rPr>
                <w:webHidden/>
              </w:rPr>
              <w:instrText xml:space="preserve"> PAGEREF _Toc209608194 \h </w:instrText>
            </w:r>
            <w:r w:rsidR="008E1DD4">
              <w:rPr>
                <w:webHidden/>
              </w:rPr>
            </w:r>
            <w:r w:rsidR="008E1DD4">
              <w:rPr>
                <w:webHidden/>
              </w:rPr>
              <w:fldChar w:fldCharType="separate"/>
            </w:r>
            <w:r w:rsidR="008E1DD4">
              <w:rPr>
                <w:webHidden/>
              </w:rPr>
              <w:t>11</w:t>
            </w:r>
            <w:r w:rsidR="008E1DD4">
              <w:rPr>
                <w:webHidden/>
              </w:rPr>
              <w:fldChar w:fldCharType="end"/>
            </w:r>
          </w:hyperlink>
        </w:p>
        <w:p w14:paraId="06516718" w14:textId="715D3292" w:rsidR="008E1DD4" w:rsidRDefault="0042195E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9608195" w:history="1">
            <w:r w:rsidR="008E1DD4" w:rsidRPr="007F4F81">
              <w:rPr>
                <w:rStyle w:val="Lienhypertexte"/>
              </w:rPr>
              <w:t>5.</w:t>
            </w:r>
            <w:r w:rsidR="008E1DD4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8E1DD4" w:rsidRPr="007F4F81">
              <w:rPr>
                <w:rStyle w:val="Lienhypertexte"/>
              </w:rPr>
              <w:t>Signature</w:t>
            </w:r>
            <w:r w:rsidR="008E1DD4">
              <w:rPr>
                <w:webHidden/>
              </w:rPr>
              <w:tab/>
            </w:r>
            <w:r w:rsidR="008E1DD4">
              <w:rPr>
                <w:webHidden/>
              </w:rPr>
              <w:fldChar w:fldCharType="begin"/>
            </w:r>
            <w:r w:rsidR="008E1DD4">
              <w:rPr>
                <w:webHidden/>
              </w:rPr>
              <w:instrText xml:space="preserve"> PAGEREF _Toc209608195 \h </w:instrText>
            </w:r>
            <w:r w:rsidR="008E1DD4">
              <w:rPr>
                <w:webHidden/>
              </w:rPr>
            </w:r>
            <w:r w:rsidR="008E1DD4">
              <w:rPr>
                <w:webHidden/>
              </w:rPr>
              <w:fldChar w:fldCharType="separate"/>
            </w:r>
            <w:r w:rsidR="008E1DD4">
              <w:rPr>
                <w:webHidden/>
              </w:rPr>
              <w:t>12</w:t>
            </w:r>
            <w:r w:rsidR="008E1DD4">
              <w:rPr>
                <w:webHidden/>
              </w:rPr>
              <w:fldChar w:fldCharType="end"/>
            </w:r>
          </w:hyperlink>
        </w:p>
        <w:p w14:paraId="7BECBB3D" w14:textId="1E23DEED" w:rsidR="008E1DD4" w:rsidRDefault="0042195E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9608196" w:history="1">
            <w:r w:rsidR="008E1DD4" w:rsidRPr="007F4F81">
              <w:rPr>
                <w:rStyle w:val="Lienhypertexte"/>
              </w:rPr>
              <w:t>6.</w:t>
            </w:r>
            <w:r w:rsidR="008E1DD4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8E1DD4" w:rsidRPr="007F4F81">
              <w:rPr>
                <w:rStyle w:val="Lienhypertexte"/>
              </w:rPr>
              <w:t>Acceptation de l’offre par le Pouvoir adjudicateur</w:t>
            </w:r>
            <w:r w:rsidR="008E1DD4">
              <w:rPr>
                <w:webHidden/>
              </w:rPr>
              <w:tab/>
            </w:r>
            <w:r w:rsidR="008E1DD4">
              <w:rPr>
                <w:webHidden/>
              </w:rPr>
              <w:fldChar w:fldCharType="begin"/>
            </w:r>
            <w:r w:rsidR="008E1DD4">
              <w:rPr>
                <w:webHidden/>
              </w:rPr>
              <w:instrText xml:space="preserve"> PAGEREF _Toc209608196 \h </w:instrText>
            </w:r>
            <w:r w:rsidR="008E1DD4">
              <w:rPr>
                <w:webHidden/>
              </w:rPr>
            </w:r>
            <w:r w:rsidR="008E1DD4">
              <w:rPr>
                <w:webHidden/>
              </w:rPr>
              <w:fldChar w:fldCharType="separate"/>
            </w:r>
            <w:r w:rsidR="008E1DD4">
              <w:rPr>
                <w:webHidden/>
              </w:rPr>
              <w:t>12</w:t>
            </w:r>
            <w:r w:rsidR="008E1DD4">
              <w:rPr>
                <w:webHidden/>
              </w:rPr>
              <w:fldChar w:fldCharType="end"/>
            </w:r>
          </w:hyperlink>
        </w:p>
        <w:p w14:paraId="5C479280" w14:textId="43D803DA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2251CB52" w14:textId="22AF217C" w:rsidR="0051148A" w:rsidRPr="006D7E77" w:rsidRDefault="001E3178" w:rsidP="006D7E77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bookmarkStart w:id="3" w:name="_Toc97645099"/>
      <w:bookmarkStart w:id="4" w:name="_Hlk104974280"/>
      <w:bookmarkEnd w:id="1"/>
      <w:r>
        <w:br w:type="page"/>
      </w:r>
      <w:bookmarkEnd w:id="3"/>
      <w:bookmarkEnd w:id="4"/>
    </w:p>
    <w:p w14:paraId="3BFBDE16" w14:textId="6E5BC034" w:rsidR="00A451C1" w:rsidRDefault="0069227F" w:rsidP="0069227F">
      <w:pPr>
        <w:pStyle w:val="DirectionAchats1Title"/>
      </w:pPr>
      <w:bookmarkStart w:id="5" w:name="_Toc209608180"/>
      <w:r>
        <w:lastRenderedPageBreak/>
        <w:t xml:space="preserve"> </w:t>
      </w:r>
      <w:r w:rsidR="005D4312">
        <w:t>Identifi</w:t>
      </w:r>
      <w:r w:rsidR="00E115C0">
        <w:t>cation</w:t>
      </w:r>
      <w:r w:rsidR="00AA7E51">
        <w:t xml:space="preserve"> du </w:t>
      </w:r>
      <w:proofErr w:type="spellStart"/>
      <w:r>
        <w:t>p</w:t>
      </w:r>
      <w:r w:rsidR="00AA7E51">
        <w:t>ouvoir</w:t>
      </w:r>
      <w:proofErr w:type="spellEnd"/>
      <w:r w:rsidR="00AA7E51">
        <w:t xml:space="preserve"> </w:t>
      </w:r>
      <w:proofErr w:type="spellStart"/>
      <w:r w:rsidR="00AA7E51">
        <w:t>adjudicateur</w:t>
      </w:r>
      <w:bookmarkEnd w:id="5"/>
      <w:proofErr w:type="spellEnd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  <w:bookmarkStart w:id="6" w:name="_Toc97645100"/>
      <w:bookmarkStart w:id="7" w:name="_Hlk104974426"/>
    </w:p>
    <w:p w14:paraId="1050F817" w14:textId="0287F4CD" w:rsidR="006C1701" w:rsidRPr="0069227F" w:rsidRDefault="006C1701" w:rsidP="0069227F">
      <w:pPr>
        <w:pStyle w:val="Paragraphedeliste"/>
        <w:widowControl/>
        <w:numPr>
          <w:ilvl w:val="0"/>
          <w:numId w:val="14"/>
        </w:numPr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 w:val="24"/>
          <w:u w:val="single"/>
        </w:rPr>
      </w:pPr>
      <w:r w:rsidRPr="0069227F">
        <w:rPr>
          <w:b/>
          <w:b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66D877F" w14:textId="37D4549C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Jean</w:t>
      </w:r>
      <w:r w:rsidR="00EB7044">
        <w:rPr>
          <w:b/>
          <w:bCs/>
          <w:sz w:val="24"/>
        </w:rPr>
        <w:t xml:space="preserve"> </w:t>
      </w:r>
      <w:r w:rsidRPr="003D383B">
        <w:rPr>
          <w:b/>
          <w:bCs/>
          <w:sz w:val="24"/>
        </w:rPr>
        <w:t>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</w:pPr>
      <w:r w:rsidRPr="00BA35EF">
        <w:t>5 allées Antonio Machado</w:t>
      </w:r>
    </w:p>
    <w:p w14:paraId="46C3A9ED" w14:textId="059D109F" w:rsidR="003D383B" w:rsidRDefault="003D383B" w:rsidP="00E115C0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ind w:firstLine="0"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52E138C8" w14:textId="0F548DDB" w:rsidR="006C1701" w:rsidRPr="0069227F" w:rsidRDefault="006C1701" w:rsidP="0069227F">
      <w:pPr>
        <w:widowControl/>
        <w:suppressAutoHyphens w:val="0"/>
        <w:overflowPunct/>
        <w:autoSpaceDE/>
        <w:autoSpaceDN/>
        <w:adjustRightInd/>
        <w:spacing w:before="240"/>
        <w:ind w:firstLine="0"/>
        <w:textAlignment w:val="auto"/>
        <w:rPr>
          <w:iCs/>
          <w:color w:val="000000"/>
          <w:sz w:val="24"/>
        </w:rPr>
      </w:pPr>
      <w:r w:rsidRPr="0069227F">
        <w:rPr>
          <w:b/>
          <w:iCs/>
          <w:color w:val="000000"/>
          <w:sz w:val="22"/>
          <w:szCs w:val="22"/>
        </w:rPr>
        <w:t xml:space="preserve">Représentant du </w:t>
      </w:r>
      <w:r w:rsidR="0069227F" w:rsidRPr="0069227F">
        <w:rPr>
          <w:b/>
          <w:iCs/>
          <w:color w:val="000000"/>
          <w:sz w:val="22"/>
          <w:szCs w:val="22"/>
        </w:rPr>
        <w:t>p</w:t>
      </w:r>
      <w:r w:rsidRPr="0069227F">
        <w:rPr>
          <w:b/>
          <w:iCs/>
          <w:color w:val="000000"/>
          <w:sz w:val="22"/>
          <w:szCs w:val="22"/>
        </w:rPr>
        <w:t xml:space="preserve">ouvoir </w:t>
      </w:r>
      <w:r w:rsidR="00AA7E51" w:rsidRPr="0069227F">
        <w:rPr>
          <w:b/>
          <w:iCs/>
          <w:color w:val="000000"/>
          <w:sz w:val="22"/>
          <w:szCs w:val="22"/>
        </w:rPr>
        <w:t>a</w:t>
      </w:r>
      <w:r w:rsidRPr="0069227F">
        <w:rPr>
          <w:b/>
          <w:iCs/>
          <w:color w:val="000000"/>
          <w:sz w:val="22"/>
          <w:szCs w:val="22"/>
        </w:rPr>
        <w:t>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5B851F48" w:rsidR="005D4312" w:rsidRPr="005D4312" w:rsidRDefault="00AA7E5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Madame la</w:t>
      </w:r>
      <w:r w:rsidR="005D4312"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="005D4312" w:rsidRPr="005D4312">
        <w:rPr>
          <w:color w:val="000000"/>
          <w:szCs w:val="20"/>
        </w:rPr>
        <w:t xml:space="preserve"> de l’Université Toulouse </w:t>
      </w:r>
      <w:r w:rsidR="00EB7044">
        <w:rPr>
          <w:color w:val="000000"/>
          <w:szCs w:val="20"/>
        </w:rPr>
        <w:t>J</w:t>
      </w:r>
      <w:r w:rsidR="006C1701">
        <w:rPr>
          <w:color w:val="000000"/>
          <w:szCs w:val="20"/>
        </w:rPr>
        <w:t>ean Jaurès</w:t>
      </w:r>
      <w:r w:rsidR="00E115C0">
        <w:rPr>
          <w:color w:val="000000"/>
          <w:szCs w:val="20"/>
        </w:rPr>
        <w:t>.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9930CA8" w14:textId="02EF3AE7" w:rsidR="006C1701" w:rsidRPr="0069227F" w:rsidRDefault="006C1701" w:rsidP="0069227F">
      <w:pPr>
        <w:pStyle w:val="Paragraphedeliste"/>
        <w:widowControl/>
        <w:numPr>
          <w:ilvl w:val="0"/>
          <w:numId w:val="14"/>
        </w:numPr>
        <w:suppressAutoHyphens w:val="0"/>
        <w:overflowPunct/>
        <w:autoSpaceDE/>
        <w:autoSpaceDN/>
        <w:adjustRightInd/>
        <w:textAlignment w:val="auto"/>
        <w:rPr>
          <w:b/>
          <w:bCs/>
          <w:sz w:val="24"/>
        </w:rPr>
      </w:pPr>
      <w:r w:rsidRPr="0069227F">
        <w:rPr>
          <w:b/>
          <w:b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5C36E767" w14:textId="34166AC6" w:rsidR="006C1701" w:rsidRDefault="00AA7E5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t>Madame la</w:t>
      </w:r>
      <w:r w:rsidR="006C1701" w:rsidRPr="00BA35EF">
        <w:t xml:space="preserve"> Président</w:t>
      </w:r>
      <w:r w:rsidR="006C1701">
        <w:t>e</w:t>
      </w:r>
      <w:r w:rsidR="006C1701" w:rsidRPr="00BA35EF">
        <w:t xml:space="preserve"> de l’Université Toulouse Jean</w:t>
      </w:r>
      <w:r w:rsidR="00EB7044">
        <w:t xml:space="preserve"> </w:t>
      </w:r>
      <w:r w:rsidR="006C1701" w:rsidRPr="00BA35EF">
        <w:t>Jaurès</w:t>
      </w:r>
      <w:r>
        <w:t>.</w:t>
      </w: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0EE3F7A5" w14:textId="194CAC36" w:rsidR="006C1701" w:rsidRPr="0069227F" w:rsidRDefault="006C1701" w:rsidP="0069227F">
      <w:pPr>
        <w:pStyle w:val="Paragraphedeliste"/>
        <w:widowControl/>
        <w:numPr>
          <w:ilvl w:val="0"/>
          <w:numId w:val="14"/>
        </w:numPr>
        <w:suppressAutoHyphens w:val="0"/>
        <w:overflowPunct/>
        <w:autoSpaceDE/>
        <w:autoSpaceDN/>
        <w:adjustRightInd/>
        <w:textAlignment w:val="auto"/>
        <w:rPr>
          <w:iCs/>
          <w:color w:val="000000"/>
          <w:szCs w:val="20"/>
        </w:rPr>
      </w:pPr>
      <w:r w:rsidRPr="0069227F">
        <w:rPr>
          <w:b/>
          <w:iCs/>
          <w:sz w:val="24"/>
          <w:szCs w:val="22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A380ADD" w14:textId="780EB4DB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  <w:r>
        <w:t xml:space="preserve">Monsieur l’Agent </w:t>
      </w:r>
      <w:r w:rsidR="00E115C0">
        <w:t>c</w:t>
      </w:r>
      <w:r>
        <w:t xml:space="preserve">omptable </w:t>
      </w:r>
      <w:r w:rsidRPr="00BA35EF">
        <w:t>de l’Université Toulouse Jean Jaurès</w:t>
      </w:r>
      <w:r w:rsidR="00E115C0">
        <w:t>.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ind w:firstLine="0"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6"/>
    <w:bookmarkEnd w:id="7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714A3FA0" w:rsidR="007E5880" w:rsidRPr="0069227F" w:rsidRDefault="0069227F" w:rsidP="0069227F">
      <w:pPr>
        <w:pStyle w:val="DirectionAchats1Title"/>
        <w:rPr>
          <w:rFonts w:eastAsia="Gill Sans MT"/>
        </w:rPr>
      </w:pPr>
      <w:bookmarkStart w:id="8" w:name="_Toc209608181"/>
      <w:r>
        <w:rPr>
          <w:rFonts w:eastAsia="Gill Sans MT"/>
        </w:rPr>
        <w:lastRenderedPageBreak/>
        <w:t xml:space="preserve"> </w:t>
      </w:r>
      <w:r w:rsidR="007E5880" w:rsidRPr="0069227F">
        <w:rPr>
          <w:rFonts w:eastAsia="Gill Sans MT"/>
        </w:rPr>
        <w:t xml:space="preserve">Dispositions </w:t>
      </w:r>
      <w:proofErr w:type="spellStart"/>
      <w:r w:rsidR="007E5880" w:rsidRPr="0069227F">
        <w:rPr>
          <w:rFonts w:eastAsia="Gill Sans MT"/>
        </w:rPr>
        <w:t>générales</w:t>
      </w:r>
      <w:bookmarkEnd w:id="8"/>
      <w:proofErr w:type="spellEnd"/>
    </w:p>
    <w:p w14:paraId="5955CFDB" w14:textId="77777777" w:rsidR="007E5880" w:rsidRPr="00014338" w:rsidRDefault="007E5880" w:rsidP="0069227F">
      <w:pPr>
        <w:pStyle w:val="DirectionAchats2Title"/>
      </w:pPr>
      <w:bookmarkStart w:id="9" w:name="_Toc124433053"/>
      <w:bookmarkStart w:id="10" w:name="_Toc209608182"/>
      <w:r w:rsidRPr="00014338">
        <w:t>Objet</w:t>
      </w:r>
      <w:bookmarkEnd w:id="9"/>
      <w:bookmarkEnd w:id="10"/>
    </w:p>
    <w:p w14:paraId="4C13E7B0" w14:textId="66B486C4" w:rsidR="007E5880" w:rsidRDefault="007E5880" w:rsidP="00A44D81">
      <w:pPr>
        <w:ind w:firstLine="0"/>
      </w:pPr>
      <w:r>
        <w:t xml:space="preserve">Le présent </w:t>
      </w:r>
      <w:r w:rsidR="00BD2795">
        <w:t>a</w:t>
      </w:r>
      <w:r>
        <w:t>cte d'</w:t>
      </w:r>
      <w:r w:rsidR="00BD2795">
        <w:t>e</w:t>
      </w:r>
      <w:r>
        <w:t>ngagement concerne</w:t>
      </w:r>
      <w:r w:rsidR="00CF0733">
        <w:t xml:space="preserve"> le</w:t>
      </w:r>
      <w:r w:rsidR="00BB1029">
        <w:t xml:space="preserve"> marché d’</w:t>
      </w:r>
      <w:sdt>
        <w:sdtPr>
          <w:rPr>
            <w:b/>
            <w:bCs/>
            <w:szCs w:val="20"/>
          </w:rPr>
          <w:alias w:val="Objet du marché"/>
          <w:tag w:val=""/>
          <w:id w:val="-69122437"/>
          <w:placeholder>
            <w:docPart w:val="6F2F815432E74B7AAA8827E51C31787C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E0445A">
            <w:rPr>
              <w:b/>
              <w:bCs/>
              <w:szCs w:val="20"/>
            </w:rPr>
            <w:t>Acquisition d’un microscope et d’une platine dédiés au Centre de recherche archéologique TRACES</w:t>
          </w:r>
        </w:sdtContent>
      </w:sdt>
      <w:r w:rsidR="00A44D81">
        <w:rPr>
          <w:szCs w:val="20"/>
        </w:rPr>
        <w:t xml:space="preserve"> pour le compte de l’Université Toulouse Jean Jaurès (UT2J)</w:t>
      </w:r>
      <w:r>
        <w:rPr>
          <w:szCs w:val="20"/>
        </w:rPr>
        <w:t>.</w:t>
      </w:r>
    </w:p>
    <w:p w14:paraId="32AC30B1" w14:textId="77777777" w:rsidR="007E5880" w:rsidRPr="00014338" w:rsidRDefault="007E5880" w:rsidP="0069227F">
      <w:pPr>
        <w:pStyle w:val="DirectionAchats2Title"/>
      </w:pPr>
      <w:bookmarkStart w:id="11" w:name="_Toc124433054"/>
      <w:bookmarkStart w:id="12" w:name="_Toc209608183"/>
      <w:r w:rsidRPr="00014338">
        <w:t>Mode de passation</w:t>
      </w:r>
      <w:bookmarkEnd w:id="11"/>
      <w:bookmarkEnd w:id="12"/>
    </w:p>
    <w:p w14:paraId="7BF02AB5" w14:textId="7DEEC842" w:rsidR="00E115C0" w:rsidRDefault="00376A07" w:rsidP="00A44D81">
      <w:pPr>
        <w:ind w:firstLine="0"/>
      </w:pPr>
      <w:bookmarkStart w:id="13" w:name="_Hlk137631834"/>
      <w:bookmarkStart w:id="14" w:name="_Toc124433055"/>
      <w:r w:rsidRPr="00602459">
        <w:t>L</w:t>
      </w:r>
      <w:r w:rsidR="00D72489">
        <w:t>a</w:t>
      </w:r>
      <w:bookmarkStart w:id="15" w:name="_Hlk207269525"/>
      <w:r w:rsidR="00BB1029" w:rsidRPr="00BB1029">
        <w:t xml:space="preserve"> consultation en lien avec le présent marché est passée suivant </w:t>
      </w:r>
      <w:bookmarkEnd w:id="15"/>
      <w:r w:rsidR="00BB1029" w:rsidRPr="00BB1029">
        <w:t>une procédure adaptée ouverte</w:t>
      </w:r>
      <w:r w:rsidRPr="00602459">
        <w:t xml:space="preserve">. </w:t>
      </w:r>
    </w:p>
    <w:p w14:paraId="5E8DACCE" w14:textId="77777777" w:rsidR="00E115C0" w:rsidRDefault="00E115C0" w:rsidP="00376A07"/>
    <w:p w14:paraId="5D8C1423" w14:textId="09EB971D" w:rsidR="00376A07" w:rsidRPr="00602459" w:rsidRDefault="00376A07" w:rsidP="00A44D81">
      <w:pPr>
        <w:ind w:firstLine="0"/>
        <w:rPr>
          <w:szCs w:val="20"/>
        </w:rPr>
      </w:pPr>
      <w:r w:rsidRPr="00602459">
        <w:t xml:space="preserve">Elle est soumise aux dispositions des articles </w:t>
      </w:r>
      <w:r w:rsidR="00BB1029" w:rsidRPr="00BB1029">
        <w:rPr>
          <w:color w:val="000000"/>
        </w:rPr>
        <w:t>L2123-1, R2123-1 et R2123-4 du Code de la commande publique</w:t>
      </w:r>
      <w:r w:rsidRPr="00602459">
        <w:t>.</w:t>
      </w:r>
    </w:p>
    <w:p w14:paraId="00B03BBB" w14:textId="5BA4D7AC" w:rsidR="007E5880" w:rsidRDefault="00376A07" w:rsidP="0069227F">
      <w:pPr>
        <w:pStyle w:val="DirectionAchats2Title"/>
      </w:pPr>
      <w:bookmarkStart w:id="16" w:name="_Toc209608184"/>
      <w:bookmarkEnd w:id="13"/>
      <w:bookmarkEnd w:id="14"/>
      <w:r>
        <w:t>Forme du marché</w:t>
      </w:r>
      <w:bookmarkEnd w:id="16"/>
    </w:p>
    <w:p w14:paraId="6F571305" w14:textId="382AE52D" w:rsidR="005D28A6" w:rsidRDefault="005D28A6" w:rsidP="00A44D81">
      <w:pPr>
        <w:ind w:firstLine="0"/>
      </w:pPr>
      <w:bookmarkStart w:id="17" w:name="_Hlk115897753"/>
      <w:bookmarkStart w:id="18" w:name="_Hlk115430243"/>
      <w:r>
        <w:t xml:space="preserve">Le </w:t>
      </w:r>
      <w:r w:rsidR="00FC2D60">
        <w:t xml:space="preserve">contrat conclu </w:t>
      </w:r>
      <w:r>
        <w:t>prend la forme d’un marché public ordinaire</w:t>
      </w:r>
      <w:r w:rsidR="00A44D81">
        <w:t xml:space="preserve"> </w:t>
      </w:r>
      <w:r w:rsidR="00A44D81" w:rsidRPr="00A44D81">
        <w:t>passé en application des articles L.2111-1, L.2111-2, R2111-4 et R2111-6 du Code de la commande publique</w:t>
      </w:r>
      <w:r w:rsidR="00A44D81">
        <w:t>.</w:t>
      </w:r>
    </w:p>
    <w:p w14:paraId="0B2E9341" w14:textId="7A488301" w:rsidR="004E71CE" w:rsidRDefault="004E71CE" w:rsidP="0069227F">
      <w:pPr>
        <w:pStyle w:val="DirectionAchats2Title"/>
      </w:pPr>
      <w:bookmarkStart w:id="19" w:name="_Toc209608185"/>
      <w:r>
        <w:t>Décomposition</w:t>
      </w:r>
      <w:bookmarkEnd w:id="19"/>
    </w:p>
    <w:p w14:paraId="212DF347" w14:textId="4A438FEC" w:rsidR="00A74AF0" w:rsidRDefault="004E71CE" w:rsidP="006A2656">
      <w:pPr>
        <w:spacing w:after="240"/>
        <w:ind w:firstLine="0"/>
      </w:pPr>
      <w:r>
        <w:t>L</w:t>
      </w:r>
      <w:bookmarkEnd w:id="17"/>
      <w:bookmarkEnd w:id="18"/>
      <w:r w:rsidR="0069227F">
        <w:t>e présent marché n’étant pas alloti</w:t>
      </w:r>
      <w:r w:rsidR="006A2656">
        <w:t>, l</w:t>
      </w:r>
      <w:r w:rsidR="00A74AF0">
        <w:t>’offre du candidat concerne </w:t>
      </w:r>
      <w:r w:rsidR="006C334E">
        <w:t>le lot</w:t>
      </w:r>
      <w:r w:rsidR="0069227F">
        <w:t xml:space="preserve"> unique</w:t>
      </w:r>
      <w:r w:rsidR="006C334E">
        <w:t xml:space="preserve"> ci-</w:t>
      </w:r>
      <w:r w:rsidR="006A2656">
        <w:t>a</w:t>
      </w:r>
      <w:r w:rsidR="0069227F">
        <w:t>près désigné</w:t>
      </w:r>
      <w:r w:rsidR="006C334E">
        <w:t xml:space="preserve"> : </w:t>
      </w:r>
    </w:p>
    <w:tbl>
      <w:tblPr>
        <w:tblW w:w="9141" w:type="dxa"/>
        <w:jc w:val="center"/>
        <w:tblBorders>
          <w:top w:val="single" w:sz="6" w:space="0" w:color="000000"/>
          <w:left w:val="single" w:sz="6" w:space="0" w:color="auto"/>
          <w:bottom w:val="single" w:sz="6" w:space="0" w:color="000000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86"/>
        <w:gridCol w:w="5171"/>
        <w:gridCol w:w="2784"/>
      </w:tblGrid>
      <w:tr w:rsidR="0069227F" w:rsidRPr="006C334E" w14:paraId="460F2AC8" w14:textId="77777777" w:rsidTr="0069227F">
        <w:trPr>
          <w:cantSplit/>
          <w:trHeight w:val="261"/>
          <w:tblHeader/>
          <w:jc w:val="center"/>
        </w:trPr>
        <w:tc>
          <w:tcPr>
            <w:tcW w:w="1186" w:type="dxa"/>
            <w:vMerge w:val="restart"/>
            <w:tcBorders>
              <w:top w:val="single" w:sz="6" w:space="0" w:color="000000"/>
            </w:tcBorders>
            <w:shd w:val="clear" w:color="auto" w:fill="7EE2FF" w:themeFill="text2" w:themeFillTint="66"/>
            <w:vAlign w:val="center"/>
          </w:tcPr>
          <w:p w14:paraId="62D06950" w14:textId="53E61BBA" w:rsidR="0069227F" w:rsidRPr="006C334E" w:rsidRDefault="0069227F" w:rsidP="00471DA1">
            <w:pPr>
              <w:widowControl/>
              <w:suppressAutoHyphens w:val="0"/>
              <w:overflowPunct/>
              <w:autoSpaceDE/>
              <w:autoSpaceDN/>
              <w:adjustRightInd/>
              <w:spacing w:line="259" w:lineRule="auto"/>
              <w:ind w:firstLine="0"/>
              <w:jc w:val="center"/>
              <w:textAlignment w:val="auto"/>
              <w:rPr>
                <w:b/>
              </w:rPr>
            </w:pPr>
            <w:bookmarkStart w:id="20" w:name="_Hlk208837193"/>
            <w:r w:rsidRPr="006C334E">
              <w:rPr>
                <w:b/>
              </w:rPr>
              <w:t>Lot</w:t>
            </w:r>
            <w:r>
              <w:rPr>
                <w:b/>
              </w:rPr>
              <w:t xml:space="preserve"> unique</w:t>
            </w:r>
          </w:p>
        </w:tc>
        <w:tc>
          <w:tcPr>
            <w:tcW w:w="5171" w:type="dxa"/>
            <w:tcBorders>
              <w:top w:val="single" w:sz="6" w:space="0" w:color="000000"/>
              <w:bottom w:val="single" w:sz="4" w:space="0" w:color="auto"/>
            </w:tcBorders>
            <w:shd w:val="clear" w:color="auto" w:fill="7EE2FF" w:themeFill="text2" w:themeFillTint="66"/>
            <w:vAlign w:val="center"/>
          </w:tcPr>
          <w:p w14:paraId="706515AD" w14:textId="1CF52688" w:rsidR="0069227F" w:rsidRPr="006C334E" w:rsidRDefault="0069227F" w:rsidP="00471DA1">
            <w:pPr>
              <w:widowControl/>
              <w:suppressAutoHyphens w:val="0"/>
              <w:overflowPunct/>
              <w:autoSpaceDE/>
              <w:autoSpaceDN/>
              <w:adjustRightInd/>
              <w:spacing w:line="259" w:lineRule="auto"/>
              <w:ind w:firstLine="0"/>
              <w:jc w:val="center"/>
              <w:textAlignment w:val="auto"/>
              <w:rPr>
                <w:b/>
              </w:rPr>
            </w:pPr>
            <w:r w:rsidRPr="006C334E">
              <w:rPr>
                <w:b/>
              </w:rPr>
              <w:t>Intitulé</w:t>
            </w:r>
          </w:p>
        </w:tc>
        <w:tc>
          <w:tcPr>
            <w:tcW w:w="2784" w:type="dxa"/>
            <w:tcBorders>
              <w:top w:val="single" w:sz="6" w:space="0" w:color="000000"/>
              <w:bottom w:val="single" w:sz="4" w:space="0" w:color="auto"/>
            </w:tcBorders>
            <w:shd w:val="clear" w:color="auto" w:fill="7EE2FF" w:themeFill="text2" w:themeFillTint="66"/>
            <w:vAlign w:val="center"/>
          </w:tcPr>
          <w:p w14:paraId="70FD7219" w14:textId="1052A5D1" w:rsidR="0069227F" w:rsidRPr="006C334E" w:rsidRDefault="0069227F" w:rsidP="004E71CE">
            <w:pPr>
              <w:widowControl/>
              <w:suppressAutoHyphens w:val="0"/>
              <w:overflowPunct/>
              <w:autoSpaceDE/>
              <w:autoSpaceDN/>
              <w:adjustRightInd/>
              <w:spacing w:line="259" w:lineRule="auto"/>
              <w:ind w:firstLine="0"/>
              <w:jc w:val="center"/>
              <w:textAlignment w:val="auto"/>
              <w:rPr>
                <w:b/>
              </w:rPr>
            </w:pPr>
            <w:r w:rsidRPr="008E1DD4">
              <w:rPr>
                <w:b/>
                <w:i/>
              </w:rPr>
              <w:t>Cocher la case c</w:t>
            </w:r>
            <w:r>
              <w:rPr>
                <w:b/>
                <w:i/>
              </w:rPr>
              <w:t>i-dessous</w:t>
            </w:r>
          </w:p>
        </w:tc>
      </w:tr>
      <w:tr w:rsidR="0069227F" w:rsidRPr="006C334E" w14:paraId="1544BD8A" w14:textId="77777777" w:rsidTr="0069227F">
        <w:trPr>
          <w:cantSplit/>
          <w:trHeight w:val="287"/>
          <w:jc w:val="center"/>
        </w:trPr>
        <w:tc>
          <w:tcPr>
            <w:tcW w:w="1186" w:type="dxa"/>
            <w:vMerge/>
            <w:shd w:val="clear" w:color="auto" w:fill="7EE2FF" w:themeFill="text2" w:themeFillTint="66"/>
            <w:vAlign w:val="center"/>
          </w:tcPr>
          <w:p w14:paraId="1CB22F16" w14:textId="1A85BD37" w:rsidR="0069227F" w:rsidRPr="006C334E" w:rsidRDefault="0069227F" w:rsidP="0069227F">
            <w:pPr>
              <w:widowControl/>
              <w:suppressAutoHyphens w:val="0"/>
              <w:overflowPunct/>
              <w:autoSpaceDE/>
              <w:autoSpaceDN/>
              <w:adjustRightInd/>
              <w:spacing w:line="259" w:lineRule="auto"/>
              <w:ind w:firstLine="0"/>
              <w:textAlignment w:val="auto"/>
              <w:rPr>
                <w:b/>
              </w:rPr>
            </w:pPr>
          </w:p>
        </w:tc>
        <w:tc>
          <w:tcPr>
            <w:tcW w:w="5171" w:type="dxa"/>
            <w:shd w:val="clear" w:color="auto" w:fill="auto"/>
            <w:vAlign w:val="center"/>
          </w:tcPr>
          <w:p w14:paraId="7AC526C5" w14:textId="073B7B73" w:rsidR="0069227F" w:rsidRPr="00BB1029" w:rsidRDefault="00BB1029" w:rsidP="0069227F">
            <w:pPr>
              <w:widowControl/>
              <w:suppressAutoHyphens w:val="0"/>
              <w:overflowPunct/>
              <w:autoSpaceDE/>
              <w:autoSpaceDN/>
              <w:adjustRightInd/>
              <w:spacing w:line="259" w:lineRule="auto"/>
              <w:ind w:firstLine="0"/>
              <w:jc w:val="center"/>
              <w:textAlignment w:val="auto"/>
              <w:rPr>
                <w:bCs/>
              </w:rPr>
            </w:pPr>
            <w:r w:rsidRPr="00BB1029">
              <w:rPr>
                <w:bCs/>
              </w:rPr>
              <w:t>Acquisition d’équipements spécifiques</w:t>
            </w:r>
          </w:p>
        </w:tc>
        <w:tc>
          <w:tcPr>
            <w:tcW w:w="2784" w:type="dxa"/>
            <w:shd w:val="clear" w:color="auto" w:fill="FFFFFF" w:themeFill="background1"/>
            <w:vAlign w:val="center"/>
          </w:tcPr>
          <w:p w14:paraId="786D5437" w14:textId="77777777" w:rsidR="0069227F" w:rsidRPr="004E71CE" w:rsidRDefault="0069227F" w:rsidP="00471DA1">
            <w:pPr>
              <w:widowControl/>
              <w:suppressAutoHyphens w:val="0"/>
              <w:overflowPunct/>
              <w:autoSpaceDE/>
              <w:autoSpaceDN/>
              <w:adjustRightInd/>
              <w:spacing w:line="259" w:lineRule="auto"/>
              <w:ind w:firstLine="0"/>
              <w:jc w:val="center"/>
              <w:textAlignment w:val="auto"/>
            </w:pPr>
            <w:r w:rsidRPr="004E71CE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71CE">
              <w:instrText xml:space="preserve"> FORMCHECKBOX </w:instrText>
            </w:r>
            <w:r w:rsidR="0042195E">
              <w:fldChar w:fldCharType="separate"/>
            </w:r>
            <w:r w:rsidRPr="004E71CE">
              <w:fldChar w:fldCharType="end"/>
            </w:r>
          </w:p>
        </w:tc>
      </w:tr>
      <w:bookmarkEnd w:id="20"/>
    </w:tbl>
    <w:p w14:paraId="37BE7450" w14:textId="3156B13D" w:rsidR="007E5880" w:rsidRPr="006C334E" w:rsidRDefault="00A74AF0" w:rsidP="00471DA1">
      <w:pPr>
        <w:widowControl/>
        <w:suppressAutoHyphens w:val="0"/>
        <w:overflowPunct/>
        <w:autoSpaceDE/>
        <w:autoSpaceDN/>
        <w:adjustRightInd/>
        <w:spacing w:before="240" w:after="160" w:line="259" w:lineRule="auto"/>
        <w:ind w:firstLine="0"/>
        <w:jc w:val="left"/>
        <w:textAlignment w:val="auto"/>
      </w:pPr>
      <w:r>
        <w:br w:type="page"/>
      </w:r>
    </w:p>
    <w:p w14:paraId="7B08A929" w14:textId="759369D1" w:rsidR="00103CE3" w:rsidRDefault="00E115C0" w:rsidP="000C01D8">
      <w:pPr>
        <w:pStyle w:val="DirectionAchats1Title"/>
      </w:pPr>
      <w:r>
        <w:lastRenderedPageBreak/>
        <w:t xml:space="preserve"> </w:t>
      </w:r>
      <w:bookmarkStart w:id="21" w:name="_Toc209608186"/>
      <w:r w:rsidR="005D4312">
        <w:t xml:space="preserve">Engagement du </w:t>
      </w:r>
      <w:proofErr w:type="spellStart"/>
      <w:r w:rsidR="00103CE3">
        <w:t>candidat</w:t>
      </w:r>
      <w:bookmarkEnd w:id="21"/>
      <w:proofErr w:type="spellEnd"/>
    </w:p>
    <w:p w14:paraId="5E8D6D65" w14:textId="1DFD08B4" w:rsidR="00103CE3" w:rsidRDefault="00103CE3" w:rsidP="0069227F">
      <w:pPr>
        <w:pStyle w:val="DirectionAchats2Title"/>
      </w:pPr>
      <w:bookmarkStart w:id="22" w:name="_Toc209608187"/>
      <w:r>
        <w:t>En tant que candidat seul</w:t>
      </w:r>
      <w:bookmarkEnd w:id="22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602459" w:rsidRPr="00602459" w14:paraId="40C4BEEE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2955199F" w14:textId="2D779741" w:rsidR="00EF4C25" w:rsidRPr="00602459" w:rsidRDefault="00A44D81" w:rsidP="009A411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Prestataire unique</w:t>
            </w:r>
          </w:p>
        </w:tc>
      </w:tr>
      <w:tr w:rsidR="00602459" w:rsidRPr="00602459" w14:paraId="55866729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DD85F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8C526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5FFEA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B9EB5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58A9DD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061C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7B2470AD" w14:textId="77777777" w:rsidR="00EF4C25" w:rsidRPr="00602459" w:rsidRDefault="00EF4C25" w:rsidP="009A4116">
            <w:pPr>
              <w:snapToGrid w:val="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03851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6214F6DA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EF7F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2E8F591C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6DB6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5AAD1B5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3DFF001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B28B1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532F0599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C5A59F8" w14:textId="77777777" w:rsidR="00EF4C25" w:rsidRPr="00602459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3A4DEB" w14:textId="77777777" w:rsidR="00EF4C25" w:rsidRPr="00602459" w:rsidRDefault="00EF4C25" w:rsidP="009A4116">
            <w:pPr>
              <w:snapToGrid w:val="0"/>
              <w:ind w:firstLine="0"/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42195E">
              <w:fldChar w:fldCharType="separate"/>
            </w:r>
            <w:r w:rsidRPr="00602459">
              <w:fldChar w:fldCharType="end"/>
            </w:r>
            <w:r w:rsidRPr="00602459">
              <w:rPr>
                <w:sz w:val="22"/>
              </w:rPr>
              <w:t xml:space="preserve"> </w:t>
            </w:r>
            <w:r w:rsidRPr="00602459">
              <w:rPr>
                <w:b/>
                <w:sz w:val="22"/>
              </w:rPr>
              <w:t>Agissant en mon nom personnel</w:t>
            </w:r>
            <w:r w:rsidRPr="00602459">
              <w:rPr>
                <w:sz w:val="22"/>
              </w:rPr>
              <w:t xml:space="preserve"> ou </w:t>
            </w:r>
            <w:r w:rsidRPr="00602459">
              <w:rPr>
                <w:b/>
                <w:sz w:val="22"/>
              </w:rPr>
              <w:t>sous le nom de</w:t>
            </w:r>
            <w:r w:rsidRPr="00602459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CC0D81" w14:textId="77777777" w:rsidR="00EF4C25" w:rsidRPr="00602459" w:rsidRDefault="00EF4C25" w:rsidP="009A4116">
            <w:pPr>
              <w:snapToGrid w:val="0"/>
            </w:pPr>
          </w:p>
        </w:tc>
      </w:tr>
      <w:tr w:rsidR="00602459" w:rsidRPr="00602459" w14:paraId="74A13148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F6A29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C9275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F636CE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CEE250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C9D0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E51EC58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7E49FA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CE49B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46544C4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0597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43DEE0" w14:textId="77777777" w:rsidR="00EF4C25" w:rsidRPr="00602459" w:rsidRDefault="00EF4C25" w:rsidP="009A4116">
            <w:pPr>
              <w:snapToGrid w:val="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CA124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122B7AD8" w14:textId="77777777" w:rsidR="00EF4C25" w:rsidRPr="00602459" w:rsidRDefault="00EF4C25" w:rsidP="009A4116">
            <w:pPr>
              <w:rPr>
                <w:sz w:val="18"/>
              </w:rPr>
            </w:pPr>
          </w:p>
          <w:p w14:paraId="29147687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13EC8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3ECDCF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0BF19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140E8C7" w14:textId="77777777" w:rsidR="00EF4C25" w:rsidRPr="00602459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622F04E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0DC712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21A5899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E5279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22C0F50" w14:textId="77777777" w:rsidR="00EF4C25" w:rsidRPr="00602459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5452E5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FCE512" w14:textId="04BD36C3" w:rsidR="00EF4C25" w:rsidRPr="00602459" w:rsidRDefault="00A44D81" w:rsidP="00A44D81">
            <w:pPr>
              <w:snapToGrid w:val="0"/>
              <w:spacing w:before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="00EF4C25"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ECC12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B9BD7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E5C6B8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9B60A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1D70256" w14:textId="77777777" w:rsidR="00EF4C25" w:rsidRPr="00602459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081952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642DE7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335C4B7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959852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80154CF" w14:textId="77777777" w:rsidR="00EF4C25" w:rsidRPr="00602459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1F6CED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2B73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0C3B7C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C7154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4E89105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7B451D6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85773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E2C88C7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12ECB8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434087" w14:textId="46B37518" w:rsidR="00EF4C25" w:rsidRPr="00602459" w:rsidRDefault="00EF4C25" w:rsidP="009A4116">
            <w:pPr>
              <w:snapToGrid w:val="0"/>
              <w:ind w:firstLine="0"/>
              <w:rPr>
                <w:sz w:val="18"/>
              </w:rPr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42195E">
              <w:fldChar w:fldCharType="separate"/>
            </w:r>
            <w:r w:rsidRPr="00602459">
              <w:fldChar w:fldCharType="end"/>
            </w:r>
            <w:r w:rsidRPr="00602459">
              <w:rPr>
                <w:sz w:val="22"/>
              </w:rPr>
              <w:t xml:space="preserve"> </w:t>
            </w:r>
            <w:r w:rsidRPr="00602459">
              <w:rPr>
                <w:b/>
                <w:sz w:val="22"/>
              </w:rPr>
              <w:t xml:space="preserve">Agissant pour le nom et le compte de la </w:t>
            </w:r>
            <w:r w:rsidR="00A44D81">
              <w:rPr>
                <w:b/>
                <w:sz w:val="22"/>
              </w:rPr>
              <w:t>s</w:t>
            </w:r>
            <w:r w:rsidRPr="00602459">
              <w:rPr>
                <w:b/>
                <w:sz w:val="22"/>
              </w:rPr>
              <w:t>ociété</w:t>
            </w:r>
            <w:r w:rsidRPr="00602459">
              <w:rPr>
                <w:sz w:val="22"/>
              </w:rPr>
              <w:t xml:space="preserve"> : </w:t>
            </w:r>
            <w:r w:rsidRPr="00602459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0F5B4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E008D10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88350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7156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ACCB4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CDB8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305FD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8D9FB2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D84A92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55B5BC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2140783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2A97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5CB7751" w14:textId="77777777" w:rsidR="00EF4C25" w:rsidRPr="00602459" w:rsidRDefault="00EF4C25" w:rsidP="009A4116">
            <w:pPr>
              <w:snapToGrid w:val="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AD56C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E645E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A092F6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70CB3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331A1CD" w14:textId="77777777" w:rsidR="00EF4C25" w:rsidRPr="00602459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21920A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0543D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189B6A86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D7E0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C87CDB1" w14:textId="77777777" w:rsidR="00EF4C25" w:rsidRPr="00602459" w:rsidRDefault="00EF4C25" w:rsidP="009A4116">
            <w:pPr>
              <w:snapToGrid w:val="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EAFDA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5210ECEB" w14:textId="77777777" w:rsidR="00EF4C25" w:rsidRPr="00602459" w:rsidRDefault="00EF4C25" w:rsidP="009A4116">
            <w:pPr>
              <w:rPr>
                <w:sz w:val="18"/>
              </w:rPr>
            </w:pPr>
          </w:p>
          <w:p w14:paraId="6E5DCEA2" w14:textId="77777777" w:rsidR="00EF4C25" w:rsidRPr="00602459" w:rsidRDefault="00EF4C25" w:rsidP="009A4116">
            <w:pPr>
              <w:rPr>
                <w:sz w:val="18"/>
              </w:rPr>
            </w:pPr>
          </w:p>
          <w:p w14:paraId="1FCD0B4C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37329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F642AF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52509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9EAE714" w14:textId="77777777" w:rsidR="00EF4C25" w:rsidRPr="00602459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43AFE0E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52DFE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63FFD1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0DFE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829A3B7" w14:textId="77777777" w:rsidR="00EF4C25" w:rsidRPr="00602459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7A6950" w14:textId="77777777" w:rsidR="00EF4C25" w:rsidRPr="00602459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706FD" w14:textId="27476194" w:rsidR="00EF4C25" w:rsidRPr="00602459" w:rsidRDefault="00A44D81" w:rsidP="00A44D81">
            <w:pPr>
              <w:snapToGrid w:val="0"/>
              <w:spacing w:before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="00EF4C25"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440B7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8181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401DF2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DE69E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2917C04" w14:textId="77777777" w:rsidR="00EF4C25" w:rsidRPr="00602459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24F68A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B6F18F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EBFC4C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F7B2D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5494567E" w14:textId="77777777" w:rsidR="00EF4C25" w:rsidRPr="00602459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C6F3B1" w14:textId="77777777" w:rsidR="00EF4C25" w:rsidRPr="00602459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FB7ED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6B400D8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ED03A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28B1CCC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80A919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881164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3D73C49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55258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8C97C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A6DBC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49FCC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57110B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AEFB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5EDA0A4D" w14:textId="77777777" w:rsidR="00EF4C25" w:rsidRPr="00602459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CA243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DCD9B9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999CC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210B1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22D45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7F7C57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D2125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173DD3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AB786F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37F75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17C06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3C045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7FFCF6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84469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0517D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55F65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9BF6E3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335B0CF3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70C9FBE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A591137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602459" w:rsidRPr="00602459" w14:paraId="7917113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03B2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77AAE458" w14:textId="77777777" w:rsidR="00EF4C25" w:rsidRPr="00602459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 xml:space="preserve">N° d'inscription </w:t>
            </w: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42195E">
              <w:fldChar w:fldCharType="separate"/>
            </w:r>
            <w:r w:rsidRPr="00602459">
              <w:fldChar w:fldCharType="end"/>
            </w:r>
            <w:r w:rsidRPr="00602459">
              <w:rPr>
                <w:sz w:val="18"/>
              </w:rPr>
              <w:t xml:space="preserve"> au répertoire des métiers </w:t>
            </w:r>
            <w:r w:rsidRPr="00602459">
              <w:rPr>
                <w:b/>
                <w:sz w:val="18"/>
              </w:rPr>
              <w:t>ou</w:t>
            </w:r>
            <w:r w:rsidRPr="00602459">
              <w:rPr>
                <w:sz w:val="18"/>
              </w:rPr>
              <w:t xml:space="preserve"> </w:t>
            </w: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42195E">
              <w:fldChar w:fldCharType="separate"/>
            </w:r>
            <w:r w:rsidRPr="00602459">
              <w:fldChar w:fldCharType="end"/>
            </w:r>
            <w:r w:rsidRPr="00602459"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06EA3E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554A7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11864A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FB941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26C0F0A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689DBAF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BD956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676E221" w14:textId="77777777" w:rsidR="00602459" w:rsidRDefault="00602459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rFonts w:eastAsia="Gill Sans MT"/>
          <w:b/>
          <w:color w:val="0092BC"/>
          <w:sz w:val="26"/>
          <w:szCs w:val="26"/>
          <w:highlight w:val="lightGray"/>
        </w:rPr>
      </w:pPr>
      <w:r>
        <w:rPr>
          <w:highlight w:val="lightGray"/>
        </w:rPr>
        <w:br w:type="page"/>
      </w:r>
    </w:p>
    <w:p w14:paraId="560DF42A" w14:textId="2C377456" w:rsidR="00A451C1" w:rsidRDefault="00EF4C25" w:rsidP="0069227F">
      <w:pPr>
        <w:pStyle w:val="DirectionAchats2Title"/>
      </w:pPr>
      <w:bookmarkStart w:id="23" w:name="_Toc209608188"/>
      <w:r>
        <w:lastRenderedPageBreak/>
        <w:t xml:space="preserve">En tant que </w:t>
      </w:r>
      <w:r w:rsidR="003C2164">
        <w:t>groupement</w:t>
      </w:r>
      <w:bookmarkEnd w:id="23"/>
    </w:p>
    <w:p w14:paraId="6C94483A" w14:textId="73AACD79" w:rsidR="00552F24" w:rsidRDefault="009C2EF3" w:rsidP="009C2EF3">
      <w:pPr>
        <w:pStyle w:val="DirectionAchats3Title"/>
      </w:pPr>
      <w:bookmarkStart w:id="24" w:name="_Toc209608189"/>
      <w:bookmarkStart w:id="25" w:name="_Toc97645101"/>
      <w:r>
        <w:t>Mandataire</w:t>
      </w:r>
      <w:bookmarkEnd w:id="24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602459" w:rsidRPr="00602459" w14:paraId="79C87731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9952565" w14:textId="1D457B31" w:rsidR="00552F24" w:rsidRPr="00602459" w:rsidRDefault="00552F24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602459">
              <w:rPr>
                <w:b/>
                <w:sz w:val="22"/>
                <w:szCs w:val="22"/>
              </w:rPr>
              <w:t>Cotraitant 1</w:t>
            </w:r>
          </w:p>
        </w:tc>
      </w:tr>
      <w:tr w:rsidR="00602459" w:rsidRPr="00602459" w14:paraId="459D430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919B6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350A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38E94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5A633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ACD4669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1E5D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587A878C" w14:textId="77777777" w:rsidR="00552F24" w:rsidRPr="00602459" w:rsidRDefault="00552F24" w:rsidP="00C02F16">
            <w:pPr>
              <w:snapToGrid w:val="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AEF30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25AE4656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CD0F3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79F13D7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1302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41EF9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1090F894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49D0A4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28C6F1C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CC8E9BB" w14:textId="77777777" w:rsidR="00552F24" w:rsidRPr="00602459" w:rsidRDefault="00552F24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BBA7D6" w14:textId="6EB13545" w:rsidR="00552F24" w:rsidRPr="00602459" w:rsidRDefault="00C02F16" w:rsidP="00C02F16">
            <w:pPr>
              <w:snapToGrid w:val="0"/>
              <w:ind w:firstLine="97"/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42195E">
              <w:fldChar w:fldCharType="separate"/>
            </w:r>
            <w:r w:rsidRPr="00602459">
              <w:fldChar w:fldCharType="end"/>
            </w:r>
            <w:r w:rsidR="00552F24" w:rsidRPr="00602459">
              <w:rPr>
                <w:sz w:val="22"/>
              </w:rPr>
              <w:t xml:space="preserve"> </w:t>
            </w:r>
            <w:r w:rsidR="00552F24" w:rsidRPr="00602459">
              <w:rPr>
                <w:b/>
                <w:sz w:val="22"/>
              </w:rPr>
              <w:t>Agissant en mon nom personnel</w:t>
            </w:r>
            <w:r w:rsidR="00552F24" w:rsidRPr="00602459">
              <w:rPr>
                <w:sz w:val="22"/>
              </w:rPr>
              <w:t xml:space="preserve"> ou </w:t>
            </w:r>
            <w:r w:rsidR="00552F24" w:rsidRPr="00602459">
              <w:rPr>
                <w:b/>
                <w:sz w:val="22"/>
              </w:rPr>
              <w:t>sous le nom de</w:t>
            </w:r>
            <w:r w:rsidR="00552F24" w:rsidRPr="00602459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2B527" w14:textId="77777777" w:rsidR="00552F24" w:rsidRPr="00602459" w:rsidRDefault="00552F24" w:rsidP="00607BCA">
            <w:pPr>
              <w:snapToGrid w:val="0"/>
            </w:pPr>
          </w:p>
        </w:tc>
      </w:tr>
      <w:tr w:rsidR="00602459" w:rsidRPr="00602459" w14:paraId="4FD8422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8F6C2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33D12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EAC01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0CEC23E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6E4EB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0CEDB6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AC41A9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03C1B3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6F0565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2B485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982F424" w14:textId="77777777" w:rsidR="00552F24" w:rsidRPr="00602459" w:rsidRDefault="00552F24" w:rsidP="00C02F16">
            <w:pPr>
              <w:snapToGrid w:val="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DCEE4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6BEE15C4" w14:textId="77777777" w:rsidR="00552F24" w:rsidRPr="00602459" w:rsidRDefault="00552F24" w:rsidP="00607BCA">
            <w:pPr>
              <w:rPr>
                <w:sz w:val="18"/>
              </w:rPr>
            </w:pPr>
          </w:p>
          <w:p w14:paraId="27C5E103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5FDA3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5EAD5C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38D3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6AE9BBBC" w14:textId="77777777" w:rsidR="00552F24" w:rsidRPr="00602459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3D4074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27B22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55B4FD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17983E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D386CC5" w14:textId="77777777" w:rsidR="00552F24" w:rsidRPr="00602459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1B12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E55106" w14:textId="0FA732F4" w:rsidR="00552F24" w:rsidRPr="00602459" w:rsidRDefault="00A44D81" w:rsidP="00A44D81">
            <w:pPr>
              <w:snapToGrid w:val="0"/>
              <w:spacing w:before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="00552F24"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622DB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7FC954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BEF7E2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11D68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465FA51A" w14:textId="77777777" w:rsidR="00552F24" w:rsidRPr="00602459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E4DA8C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513F1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3169E16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C660C0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E7A7865" w14:textId="77777777" w:rsidR="00552F24" w:rsidRPr="00602459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69A1F1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767FEE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6653DC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B768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63BFE0C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531F1F2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BFB652C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0B43CF01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5009BD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7740D" w14:textId="2D12FDD4" w:rsidR="00552F24" w:rsidRPr="00602459" w:rsidRDefault="00C02F16" w:rsidP="00C02F16">
            <w:pPr>
              <w:snapToGrid w:val="0"/>
              <w:ind w:firstLine="0"/>
              <w:rPr>
                <w:sz w:val="18"/>
              </w:rPr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42195E">
              <w:fldChar w:fldCharType="separate"/>
            </w:r>
            <w:r w:rsidRPr="00602459">
              <w:fldChar w:fldCharType="end"/>
            </w:r>
            <w:r w:rsidR="00552F24" w:rsidRPr="00602459">
              <w:rPr>
                <w:sz w:val="22"/>
              </w:rPr>
              <w:t xml:space="preserve"> </w:t>
            </w:r>
            <w:r w:rsidR="00552F24" w:rsidRPr="00602459">
              <w:rPr>
                <w:b/>
                <w:sz w:val="22"/>
              </w:rPr>
              <w:t xml:space="preserve">Agissant pour le nom et le compte de la </w:t>
            </w:r>
            <w:r w:rsidR="00A44D81">
              <w:rPr>
                <w:b/>
                <w:sz w:val="22"/>
              </w:rPr>
              <w:t>s</w:t>
            </w:r>
            <w:r w:rsidR="00552F24" w:rsidRPr="00602459">
              <w:rPr>
                <w:b/>
                <w:sz w:val="22"/>
              </w:rPr>
              <w:t>ociété</w:t>
            </w:r>
            <w:r w:rsidR="00552F24" w:rsidRPr="00602459">
              <w:rPr>
                <w:sz w:val="22"/>
              </w:rPr>
              <w:t xml:space="preserve"> : </w:t>
            </w:r>
            <w:r w:rsidR="00552F24" w:rsidRPr="00602459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DBF49C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F15874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6914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2595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9B122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8866C3C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F30EA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285D31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2FF081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E56CA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81C4FB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F2EF4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3DD3049C" w14:textId="77777777" w:rsidR="00552F24" w:rsidRPr="00602459" w:rsidRDefault="00552F24" w:rsidP="00C02F16">
            <w:pPr>
              <w:snapToGrid w:val="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64B1F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BE35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E15C9D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2A657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52842F9F" w14:textId="77777777" w:rsidR="00552F24" w:rsidRPr="00602459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423BDF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C159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639917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ECA0C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4E0FF88" w14:textId="77777777" w:rsidR="00552F24" w:rsidRPr="00602459" w:rsidRDefault="00552F24" w:rsidP="00C02F16">
            <w:pPr>
              <w:snapToGrid w:val="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B7ED4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6C90B36F" w14:textId="4D5DA79C" w:rsidR="00552F24" w:rsidRPr="00602459" w:rsidRDefault="00552F24" w:rsidP="00607BCA">
            <w:pPr>
              <w:rPr>
                <w:sz w:val="18"/>
              </w:rPr>
            </w:pPr>
          </w:p>
          <w:p w14:paraId="1CF3DF4B" w14:textId="77777777" w:rsidR="00C02F16" w:rsidRPr="00602459" w:rsidRDefault="00C02F16" w:rsidP="00607BCA">
            <w:pPr>
              <w:rPr>
                <w:sz w:val="18"/>
              </w:rPr>
            </w:pPr>
          </w:p>
          <w:p w14:paraId="0640A376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CB9C5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778436C1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8E76B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96E422C" w14:textId="77777777" w:rsidR="00552F24" w:rsidRPr="00602459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5ED621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D8A024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766FFD02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35745D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BDDD23" w14:textId="77777777" w:rsidR="00552F24" w:rsidRPr="00602459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D9813F" w14:textId="77777777" w:rsidR="00552F24" w:rsidRPr="00602459" w:rsidRDefault="00552F24" w:rsidP="00C02F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403FB4" w14:textId="00000081" w:rsidR="00552F24" w:rsidRPr="00602459" w:rsidRDefault="00A44D81" w:rsidP="00A44D81">
            <w:pPr>
              <w:snapToGrid w:val="0"/>
              <w:spacing w:before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="00552F24"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D8B2E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54CCC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8C19CA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4A19D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2CDCDA1" w14:textId="77777777" w:rsidR="00552F24" w:rsidRPr="00602459" w:rsidRDefault="00552F24" w:rsidP="00C02F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C567DB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22BD3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5A21739B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A2A86D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243291" w14:textId="77777777" w:rsidR="00552F24" w:rsidRPr="00602459" w:rsidRDefault="00552F24" w:rsidP="00C02F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B4BDC4" w14:textId="77777777" w:rsidR="00552F24" w:rsidRPr="00602459" w:rsidRDefault="00552F24" w:rsidP="00C02F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E0E0EA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992A06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5CF23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8C56AA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89912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355B1C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F27E8A8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1F3E5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A87E8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0AEDD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3210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F0DCCA5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155576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27C8760" w14:textId="77777777" w:rsidR="00552F24" w:rsidRPr="00602459" w:rsidRDefault="00552F24" w:rsidP="00C02F16">
            <w:pPr>
              <w:snapToGrid w:val="0"/>
              <w:spacing w:before="4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626337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84F9D8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71842B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8685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F8DD0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4336B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962182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903FB5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E8E789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07320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165C42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DE082C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C62AA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91F61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99A9A4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E38F05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70CE7F" w14:textId="77777777" w:rsidR="00552F24" w:rsidRPr="00602459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5AEE862" w14:textId="77777777" w:rsidR="00552F24" w:rsidRPr="00602459" w:rsidRDefault="00552F24" w:rsidP="00C02F16">
            <w:pPr>
              <w:keepNext/>
              <w:snapToGrid w:val="0"/>
              <w:ind w:firstLine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215B006" w14:textId="77777777" w:rsidR="00552F24" w:rsidRPr="00602459" w:rsidRDefault="00552F24" w:rsidP="00C02F16">
            <w:pPr>
              <w:keepNext/>
              <w:snapToGrid w:val="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0EA767" w14:textId="77777777" w:rsidR="00552F24" w:rsidRPr="00602459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602459" w:rsidRPr="00602459" w14:paraId="0D8CF70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9E05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D18C61" w14:textId="08D7C354" w:rsidR="00552F24" w:rsidRPr="00602459" w:rsidRDefault="00552F24" w:rsidP="00C02F16">
            <w:pPr>
              <w:snapToGrid w:val="0"/>
              <w:spacing w:before="40"/>
              <w:ind w:firstLine="0"/>
              <w:rPr>
                <w:sz w:val="18"/>
              </w:rPr>
            </w:pPr>
            <w:r w:rsidRPr="00602459">
              <w:rPr>
                <w:sz w:val="18"/>
              </w:rPr>
              <w:t>N</w:t>
            </w:r>
            <w:r w:rsidRPr="00602459">
              <w:rPr>
                <w:sz w:val="18"/>
                <w:szCs w:val="18"/>
              </w:rPr>
              <w:t xml:space="preserve">° d'inscription </w:t>
            </w:r>
            <w:r w:rsidR="00C02F16" w:rsidRPr="00602459">
              <w:rPr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602459">
              <w:rPr>
                <w:sz w:val="18"/>
                <w:szCs w:val="18"/>
              </w:rPr>
              <w:instrText xml:space="preserve"> FORMCHECKBOX </w:instrText>
            </w:r>
            <w:r w:rsidR="0042195E">
              <w:rPr>
                <w:sz w:val="18"/>
                <w:szCs w:val="18"/>
              </w:rPr>
            </w:r>
            <w:r w:rsidR="0042195E">
              <w:rPr>
                <w:sz w:val="18"/>
                <w:szCs w:val="18"/>
              </w:rPr>
              <w:fldChar w:fldCharType="separate"/>
            </w:r>
            <w:r w:rsidR="00C02F16" w:rsidRPr="00602459">
              <w:rPr>
                <w:sz w:val="18"/>
                <w:szCs w:val="18"/>
              </w:rPr>
              <w:fldChar w:fldCharType="end"/>
            </w:r>
            <w:r w:rsidRPr="00602459">
              <w:rPr>
                <w:sz w:val="18"/>
                <w:szCs w:val="18"/>
              </w:rPr>
              <w:t xml:space="preserve"> au répertoire des métiers </w:t>
            </w:r>
            <w:r w:rsidRPr="00602459">
              <w:rPr>
                <w:b/>
                <w:sz w:val="18"/>
                <w:szCs w:val="18"/>
              </w:rPr>
              <w:t>ou</w:t>
            </w:r>
            <w:r w:rsidRPr="00602459">
              <w:rPr>
                <w:sz w:val="18"/>
                <w:szCs w:val="18"/>
              </w:rPr>
              <w:t xml:space="preserve"> </w:t>
            </w:r>
            <w:r w:rsidR="00C02F16" w:rsidRPr="00602459">
              <w:rPr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602459">
              <w:rPr>
                <w:sz w:val="18"/>
                <w:szCs w:val="18"/>
              </w:rPr>
              <w:instrText xml:space="preserve"> FORMCHECKBOX </w:instrText>
            </w:r>
            <w:r w:rsidR="0042195E">
              <w:rPr>
                <w:sz w:val="18"/>
                <w:szCs w:val="18"/>
              </w:rPr>
            </w:r>
            <w:r w:rsidR="0042195E">
              <w:rPr>
                <w:sz w:val="18"/>
                <w:szCs w:val="18"/>
              </w:rPr>
              <w:fldChar w:fldCharType="separate"/>
            </w:r>
            <w:r w:rsidR="00C02F16" w:rsidRPr="00602459">
              <w:rPr>
                <w:sz w:val="18"/>
                <w:szCs w:val="18"/>
              </w:rPr>
              <w:fldChar w:fldCharType="end"/>
            </w:r>
            <w:r w:rsidRPr="00602459">
              <w:rPr>
                <w:sz w:val="18"/>
                <w:szCs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034658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E8765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4DFBB7F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EE5A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3DEB6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3B4BA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  <w:p w14:paraId="3148F76C" w14:textId="77777777" w:rsidR="00552F24" w:rsidRPr="00827272" w:rsidRDefault="00552F24" w:rsidP="00607BCA">
            <w:pPr>
              <w:rPr>
                <w:sz w:val="18"/>
              </w:rPr>
            </w:pPr>
          </w:p>
          <w:p w14:paraId="5748B862" w14:textId="77777777" w:rsidR="00552F24" w:rsidRPr="00827272" w:rsidRDefault="00552F24" w:rsidP="00607BCA">
            <w:pPr>
              <w:rPr>
                <w:sz w:val="18"/>
              </w:rPr>
            </w:pPr>
          </w:p>
          <w:p w14:paraId="1BD672C0" w14:textId="77777777" w:rsidR="00552F24" w:rsidRPr="00827272" w:rsidRDefault="00552F24" w:rsidP="00607BCA">
            <w:pPr>
              <w:rPr>
                <w:sz w:val="18"/>
              </w:rPr>
            </w:pPr>
          </w:p>
          <w:p w14:paraId="0CFCFFDA" w14:textId="77777777" w:rsidR="00552F24" w:rsidRPr="00827272" w:rsidRDefault="00552F24" w:rsidP="00607BCA">
            <w:pPr>
              <w:rPr>
                <w:sz w:val="18"/>
              </w:rPr>
            </w:pPr>
          </w:p>
          <w:p w14:paraId="60F00857" w14:textId="77777777" w:rsidR="00552F24" w:rsidRPr="00827272" w:rsidRDefault="00552F24" w:rsidP="00607BCA">
            <w:pPr>
              <w:rPr>
                <w:sz w:val="18"/>
              </w:rPr>
            </w:pPr>
          </w:p>
          <w:p w14:paraId="737CC9A5" w14:textId="77777777" w:rsidR="00552F24" w:rsidRPr="00827272" w:rsidRDefault="00552F24" w:rsidP="00607BCA">
            <w:pPr>
              <w:rPr>
                <w:sz w:val="18"/>
              </w:rPr>
            </w:pPr>
          </w:p>
          <w:p w14:paraId="1550A931" w14:textId="77777777" w:rsidR="00552F24" w:rsidRPr="00827272" w:rsidRDefault="00552F24" w:rsidP="00607BCA">
            <w:pPr>
              <w:rPr>
                <w:sz w:val="18"/>
              </w:rPr>
            </w:pPr>
          </w:p>
          <w:p w14:paraId="52778628" w14:textId="77777777" w:rsidR="00552F24" w:rsidRPr="00827272" w:rsidRDefault="00552F24" w:rsidP="00607BCA">
            <w:pPr>
              <w:rPr>
                <w:sz w:val="18"/>
              </w:rPr>
            </w:pPr>
          </w:p>
          <w:p w14:paraId="4E627FB3" w14:textId="77777777" w:rsidR="00552F24" w:rsidRPr="00827272" w:rsidRDefault="00552F24" w:rsidP="00607BCA">
            <w:pPr>
              <w:rPr>
                <w:sz w:val="18"/>
              </w:rPr>
            </w:pPr>
          </w:p>
          <w:p w14:paraId="33C9E7B2" w14:textId="77777777" w:rsidR="00552F24" w:rsidRPr="00827272" w:rsidRDefault="00552F24" w:rsidP="00607BCA">
            <w:pPr>
              <w:rPr>
                <w:sz w:val="18"/>
              </w:rPr>
            </w:pPr>
          </w:p>
          <w:p w14:paraId="63CA6031" w14:textId="77777777" w:rsidR="00552F24" w:rsidRPr="00827272" w:rsidRDefault="00552F24" w:rsidP="00607BCA">
            <w:pPr>
              <w:rPr>
                <w:sz w:val="18"/>
              </w:rPr>
            </w:pPr>
          </w:p>
          <w:p w14:paraId="65D93168" w14:textId="77777777" w:rsidR="00552F24" w:rsidRPr="00827272" w:rsidRDefault="00552F24" w:rsidP="00607BCA">
            <w:pPr>
              <w:rPr>
                <w:sz w:val="18"/>
              </w:rPr>
            </w:pPr>
          </w:p>
          <w:p w14:paraId="58495B6A" w14:textId="77777777" w:rsidR="00552F24" w:rsidRPr="00827272" w:rsidRDefault="00552F24" w:rsidP="00607BCA">
            <w:pPr>
              <w:rPr>
                <w:sz w:val="18"/>
              </w:rPr>
            </w:pPr>
          </w:p>
          <w:p w14:paraId="1144DC49" w14:textId="77777777" w:rsidR="00552F24" w:rsidRPr="00827272" w:rsidRDefault="00552F24" w:rsidP="00607BCA">
            <w:pPr>
              <w:rPr>
                <w:sz w:val="18"/>
              </w:rPr>
            </w:pPr>
          </w:p>
          <w:p w14:paraId="19C389C7" w14:textId="77777777" w:rsidR="00552F24" w:rsidRPr="00827272" w:rsidRDefault="00552F24" w:rsidP="00607BCA">
            <w:pPr>
              <w:rPr>
                <w:sz w:val="18"/>
              </w:rPr>
            </w:pPr>
          </w:p>
          <w:p w14:paraId="7D89660A" w14:textId="77777777" w:rsidR="00552F24" w:rsidRPr="00827272" w:rsidRDefault="00552F24" w:rsidP="00607BCA">
            <w:pPr>
              <w:rPr>
                <w:sz w:val="18"/>
              </w:rPr>
            </w:pPr>
          </w:p>
          <w:p w14:paraId="1B1C8A2B" w14:textId="77777777" w:rsidR="00552F24" w:rsidRPr="00827272" w:rsidRDefault="00552F24" w:rsidP="00607BCA">
            <w:pPr>
              <w:rPr>
                <w:sz w:val="18"/>
              </w:rPr>
            </w:pPr>
          </w:p>
          <w:p w14:paraId="30ED42E7" w14:textId="77777777" w:rsidR="00552F24" w:rsidRPr="00827272" w:rsidRDefault="00552F24" w:rsidP="00607BCA">
            <w:pPr>
              <w:rPr>
                <w:sz w:val="18"/>
              </w:rPr>
            </w:pPr>
          </w:p>
          <w:p w14:paraId="192C6300" w14:textId="77777777" w:rsidR="00552F24" w:rsidRPr="00827272" w:rsidRDefault="00552F24" w:rsidP="00607BCA">
            <w:pPr>
              <w:rPr>
                <w:sz w:val="18"/>
              </w:rPr>
            </w:pPr>
          </w:p>
          <w:p w14:paraId="56DEAAA0" w14:textId="77777777" w:rsidR="00552F24" w:rsidRPr="00827272" w:rsidRDefault="00552F24" w:rsidP="00607BCA">
            <w:pPr>
              <w:rPr>
                <w:sz w:val="18"/>
              </w:rPr>
            </w:pPr>
          </w:p>
          <w:p w14:paraId="37449BBC" w14:textId="77777777" w:rsidR="00552F24" w:rsidRPr="00827272" w:rsidRDefault="00552F24" w:rsidP="00607BCA">
            <w:pPr>
              <w:rPr>
                <w:sz w:val="18"/>
              </w:rPr>
            </w:pPr>
          </w:p>
          <w:p w14:paraId="5E174C71" w14:textId="77777777" w:rsidR="00552F24" w:rsidRPr="00827272" w:rsidRDefault="00552F24" w:rsidP="00607BCA">
            <w:pPr>
              <w:rPr>
                <w:sz w:val="18"/>
              </w:rPr>
            </w:pPr>
          </w:p>
          <w:p w14:paraId="3EDC8064" w14:textId="77777777" w:rsidR="00552F24" w:rsidRPr="00827272" w:rsidRDefault="00552F24" w:rsidP="00607BCA">
            <w:pPr>
              <w:rPr>
                <w:sz w:val="18"/>
              </w:rPr>
            </w:pPr>
          </w:p>
          <w:p w14:paraId="2C36410A" w14:textId="77777777" w:rsidR="00552F24" w:rsidRPr="00827272" w:rsidRDefault="00552F24" w:rsidP="00607BCA">
            <w:pPr>
              <w:rPr>
                <w:sz w:val="18"/>
              </w:rPr>
            </w:pPr>
          </w:p>
          <w:p w14:paraId="3869E5C3" w14:textId="77777777" w:rsidR="00552F24" w:rsidRPr="00827272" w:rsidRDefault="00552F24" w:rsidP="00607BCA">
            <w:pPr>
              <w:rPr>
                <w:sz w:val="18"/>
              </w:rPr>
            </w:pPr>
          </w:p>
          <w:p w14:paraId="51A04E78" w14:textId="77777777" w:rsidR="00552F24" w:rsidRPr="00827272" w:rsidRDefault="00552F24" w:rsidP="00607BCA">
            <w:pPr>
              <w:rPr>
                <w:sz w:val="18"/>
              </w:rPr>
            </w:pPr>
          </w:p>
          <w:p w14:paraId="0DEF2943" w14:textId="77777777" w:rsidR="00552F24" w:rsidRPr="00827272" w:rsidRDefault="00552F24" w:rsidP="00607BCA">
            <w:pPr>
              <w:rPr>
                <w:sz w:val="18"/>
              </w:rPr>
            </w:pPr>
          </w:p>
          <w:p w14:paraId="2B0EB6C0" w14:textId="77777777" w:rsidR="00552F24" w:rsidRDefault="00552F24" w:rsidP="00607BCA">
            <w:pPr>
              <w:rPr>
                <w:sz w:val="18"/>
              </w:rPr>
            </w:pPr>
          </w:p>
          <w:p w14:paraId="6E859B32" w14:textId="77777777" w:rsidR="00552F24" w:rsidRPr="00827272" w:rsidRDefault="00552F24" w:rsidP="00607BCA">
            <w:pPr>
              <w:rPr>
                <w:sz w:val="18"/>
              </w:rPr>
            </w:pPr>
          </w:p>
          <w:p w14:paraId="169FB6E4" w14:textId="77777777" w:rsidR="00552F24" w:rsidRPr="00827272" w:rsidRDefault="00552F24" w:rsidP="00607BCA">
            <w:pPr>
              <w:rPr>
                <w:sz w:val="18"/>
              </w:rPr>
            </w:pPr>
          </w:p>
          <w:p w14:paraId="083807B2" w14:textId="77777777" w:rsidR="00552F24" w:rsidRPr="00827272" w:rsidRDefault="00552F24" w:rsidP="00607BCA">
            <w:pPr>
              <w:rPr>
                <w:sz w:val="18"/>
              </w:rPr>
            </w:pPr>
          </w:p>
          <w:p w14:paraId="688BFA59" w14:textId="77777777" w:rsidR="00552F24" w:rsidRPr="00827272" w:rsidRDefault="00552F24" w:rsidP="00607BCA">
            <w:pPr>
              <w:tabs>
                <w:tab w:val="left" w:pos="1650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7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101B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1B82BEBA" w14:textId="55EC0C1A" w:rsidR="00552F24" w:rsidRPr="00602459" w:rsidRDefault="00552F24" w:rsidP="00552F24">
      <w:pPr>
        <w:rPr>
          <w:b/>
          <w:bCs/>
          <w:sz w:val="22"/>
          <w:szCs w:val="22"/>
        </w:rPr>
      </w:pPr>
    </w:p>
    <w:p w14:paraId="5B993489" w14:textId="1E0BC6F2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proofErr w:type="gramStart"/>
      <w:r w:rsidRPr="00602459">
        <w:rPr>
          <w:rFonts w:ascii="Trebuchet MS" w:eastAsia="Trebuchet MS" w:hAnsi="Trebuchet MS" w:cs="Trebuchet MS"/>
        </w:rPr>
        <w:t>désigné</w:t>
      </w:r>
      <w:proofErr w:type="gramEnd"/>
      <w:r w:rsidRPr="00602459">
        <w:rPr>
          <w:rFonts w:ascii="Trebuchet MS" w:eastAsia="Trebuchet MS" w:hAnsi="Trebuchet MS" w:cs="Trebuchet MS"/>
        </w:rPr>
        <w:t xml:space="preserve"> mandataire :</w:t>
      </w:r>
    </w:p>
    <w:p w14:paraId="3D584358" w14:textId="030247D5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42195E">
        <w:rPr>
          <w:sz w:val="18"/>
          <w:szCs w:val="18"/>
        </w:rPr>
      </w:r>
      <w:r w:rsidR="0042195E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proofErr w:type="gramStart"/>
      <w:r w:rsidRPr="00602459">
        <w:rPr>
          <w:rFonts w:ascii="Trebuchet MS" w:eastAsia="Trebuchet MS" w:hAnsi="Trebuchet MS" w:cs="Trebuchet MS"/>
        </w:rPr>
        <w:t>du</w:t>
      </w:r>
      <w:proofErr w:type="gramEnd"/>
      <w:r w:rsidRPr="00602459">
        <w:rPr>
          <w:rFonts w:ascii="Trebuchet MS" w:eastAsia="Trebuchet MS" w:hAnsi="Trebuchet MS" w:cs="Trebuchet MS"/>
        </w:rPr>
        <w:t xml:space="preserve"> groupement solidaire</w:t>
      </w:r>
    </w:p>
    <w:p w14:paraId="21A977A6" w14:textId="203C4F04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42195E">
        <w:rPr>
          <w:sz w:val="18"/>
          <w:szCs w:val="18"/>
        </w:rPr>
      </w:r>
      <w:r w:rsidR="0042195E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proofErr w:type="gramStart"/>
      <w:r w:rsidRPr="00602459">
        <w:rPr>
          <w:rFonts w:ascii="Trebuchet MS" w:eastAsia="Trebuchet MS" w:hAnsi="Trebuchet MS" w:cs="Trebuchet MS"/>
        </w:rPr>
        <w:t>solidaire</w:t>
      </w:r>
      <w:proofErr w:type="gramEnd"/>
      <w:r w:rsidRPr="00602459">
        <w:rPr>
          <w:rFonts w:ascii="Trebuchet MS" w:eastAsia="Trebuchet MS" w:hAnsi="Trebuchet MS" w:cs="Trebuchet MS"/>
        </w:rPr>
        <w:t xml:space="preserve"> du groupement conjoint</w:t>
      </w:r>
    </w:p>
    <w:p w14:paraId="632FF66D" w14:textId="32A898BE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42195E">
        <w:rPr>
          <w:sz w:val="18"/>
          <w:szCs w:val="18"/>
        </w:rPr>
      </w:r>
      <w:r w:rsidR="0042195E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proofErr w:type="gramStart"/>
      <w:r w:rsidRPr="00602459">
        <w:rPr>
          <w:rFonts w:ascii="Trebuchet MS" w:eastAsia="Trebuchet MS" w:hAnsi="Trebuchet MS" w:cs="Trebuchet MS"/>
        </w:rPr>
        <w:t>non</w:t>
      </w:r>
      <w:proofErr w:type="gramEnd"/>
      <w:r w:rsidRPr="00602459">
        <w:rPr>
          <w:rFonts w:ascii="Trebuchet MS" w:eastAsia="Trebuchet MS" w:hAnsi="Trebuchet MS" w:cs="Trebuchet MS"/>
        </w:rPr>
        <w:t xml:space="preserve"> solidaire du groupement conjoint</w:t>
      </w:r>
    </w:p>
    <w:p w14:paraId="093B6A2F" w14:textId="08F86FAB" w:rsidR="009C2EF3" w:rsidRPr="00602459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b/>
          <w:bCs/>
          <w:sz w:val="22"/>
          <w:szCs w:val="22"/>
        </w:rPr>
      </w:pPr>
      <w:r w:rsidRPr="00602459"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26" w:name="_Toc209608190"/>
      <w:r>
        <w:lastRenderedPageBreak/>
        <w:t>Membres du groupement</w:t>
      </w:r>
      <w:bookmarkEnd w:id="26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07C2F301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91A79E3" w14:textId="1D81C406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 w:rsidR="00B01001">
              <w:rPr>
                <w:b/>
                <w:sz w:val="22"/>
                <w:szCs w:val="22"/>
              </w:rPr>
              <w:t>2</w:t>
            </w:r>
          </w:p>
        </w:tc>
      </w:tr>
      <w:tr w:rsidR="00EF4C25" w14:paraId="3B251861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F112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5DC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FFA5A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83B0D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DDF6B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25120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3E30CF96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9886CE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03787A76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AA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93F107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4E84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3A268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65E5E5D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AF0AD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10E61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366F6C6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15F274" w14:textId="77777777" w:rsidR="00EF4C25" w:rsidRDefault="00EF4C25" w:rsidP="009A4116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2195E">
              <w:rPr>
                <w:color w:val="3F3F3F" w:themeColor="text1"/>
              </w:rPr>
            </w:r>
            <w:r w:rsidR="0042195E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0334E4" w14:textId="77777777" w:rsidR="00EF4C25" w:rsidRDefault="00EF4C25" w:rsidP="009A4116">
            <w:pPr>
              <w:snapToGrid w:val="0"/>
            </w:pPr>
          </w:p>
        </w:tc>
      </w:tr>
      <w:tr w:rsidR="00EF4C25" w14:paraId="644274C1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58FE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1C69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15B80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AED5003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860C7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59A2B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68B11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19DAD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A867F15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337C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1F284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590FF9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4C697C0" w14:textId="77777777" w:rsidR="00EF4C25" w:rsidRDefault="00EF4C25" w:rsidP="009A4116">
            <w:pPr>
              <w:rPr>
                <w:sz w:val="18"/>
              </w:rPr>
            </w:pPr>
          </w:p>
          <w:p w14:paraId="31B887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408DA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3D642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60C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CD80D49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782993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3D8C5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80536B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3927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DB1388E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D371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3C954" w14:textId="6C271756" w:rsidR="00EF4C25" w:rsidRDefault="00A44D81" w:rsidP="00A44D81">
            <w:pPr>
              <w:snapToGrid w:val="0"/>
              <w:spacing w:before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="00EF4C25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0F958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71E3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57259A0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0D058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7996408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29F60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5510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7D736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4F7B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0100D260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934FA5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32B3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3127F2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C1CC4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2CC711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6BE97F3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C386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09A7A3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A5C39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4CE3A0" w14:textId="43BCC2EC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2195E">
              <w:rPr>
                <w:color w:val="3F3F3F" w:themeColor="text1"/>
              </w:rPr>
            </w:r>
            <w:r w:rsidR="0042195E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Agissant pour le nom et le compte de la </w:t>
            </w:r>
            <w:r w:rsidR="00A44D81">
              <w:rPr>
                <w:b/>
                <w:sz w:val="22"/>
              </w:rPr>
              <w:t>s</w:t>
            </w:r>
            <w:r>
              <w:rPr>
                <w:b/>
                <w:sz w:val="22"/>
              </w:rPr>
              <w:t>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5495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280B3C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50AA3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9EC5F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D613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69762D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43C32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FA29E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CA7DE4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F07501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D57F5FA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B76A5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F7625DF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97DFA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6C35C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8264C71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433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34C2A5AB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2A5A65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E8DAF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A4F96D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4F62C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08DD420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F82F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A1F9CBF" w14:textId="77777777" w:rsidR="00EF4C25" w:rsidRDefault="00EF4C25" w:rsidP="009A4116">
            <w:pPr>
              <w:rPr>
                <w:sz w:val="18"/>
              </w:rPr>
            </w:pPr>
          </w:p>
          <w:p w14:paraId="09CD4333" w14:textId="77777777" w:rsidR="00EF4C25" w:rsidRDefault="00EF4C25" w:rsidP="009A4116">
            <w:pPr>
              <w:rPr>
                <w:sz w:val="18"/>
              </w:rPr>
            </w:pPr>
          </w:p>
          <w:p w14:paraId="2297C004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E0DA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7C92D0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5A8CA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3ED28E47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EA908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BF526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A707D5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D1702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CC8B014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17F1A3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9DFC84" w14:textId="4C2D0ED1" w:rsidR="00EF4C25" w:rsidRDefault="00A44D81" w:rsidP="00A44D81">
            <w:pPr>
              <w:snapToGrid w:val="0"/>
              <w:spacing w:before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="00EF4C25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ED28E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47BED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E0E8BE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865B6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56CAF71" w14:textId="77777777" w:rsidR="00EF4C25" w:rsidRDefault="00EF4C25" w:rsidP="009A4116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593710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63A7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54B033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1AEA1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6949E18" w14:textId="77777777" w:rsidR="00EF4C25" w:rsidRDefault="00EF4C25" w:rsidP="009A4116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820238" w14:textId="77777777" w:rsidR="00EF4C25" w:rsidRDefault="00EF4C25" w:rsidP="009A4116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9BEF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3C0B638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C7C90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077B5D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B869CB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637F6F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FACAB9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F662E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3BF8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BDF66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A1C26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4AB06F1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405B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460744A4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E120A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AF18D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58A5F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E458A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A3A5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DDC0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BDBA2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9B2EF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6516B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26312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3916A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273BA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27F24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8720D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443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73BCD2C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3606D2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3B073C4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355F90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3E43D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2958B4F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EF60C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535FB024" w14:textId="77777777" w:rsidR="00EF4C25" w:rsidRDefault="00EF4C25" w:rsidP="009A4116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2195E">
              <w:rPr>
                <w:color w:val="3F3F3F" w:themeColor="text1"/>
              </w:rPr>
            </w:r>
            <w:r w:rsidR="0042195E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2195E">
              <w:rPr>
                <w:color w:val="3F3F3F" w:themeColor="text1"/>
              </w:rPr>
            </w:r>
            <w:r w:rsidR="0042195E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F541B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73E9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6622E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22611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0F3532D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1CA9215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52F3F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4E960B9" w14:textId="3B8EB851" w:rsidR="00552F24" w:rsidRDefault="00552F24" w:rsidP="00552F24">
      <w:pPr>
        <w:rPr>
          <w:b/>
          <w:bCs/>
          <w:sz w:val="22"/>
          <w:szCs w:val="22"/>
        </w:rPr>
      </w:pPr>
    </w:p>
    <w:p w14:paraId="6D41DA6F" w14:textId="77777777" w:rsidR="00A44D81" w:rsidRDefault="00A44D81" w:rsidP="00552F24">
      <w:pPr>
        <w:rPr>
          <w:b/>
          <w:bCs/>
          <w:sz w:val="22"/>
          <w:szCs w:val="22"/>
        </w:rPr>
      </w:pPr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956372" w14:paraId="42CFBED0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FB5F6F4" w14:textId="4721D762" w:rsidR="00956372" w:rsidRPr="00956372" w:rsidRDefault="00956372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956372" w14:paraId="52052BF2" w14:textId="77777777" w:rsidTr="00635908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6D819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45688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C8D3D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73F18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2BC0434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73B855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1173716B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D2D5D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77633767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516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4FCF8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9FDF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1E915DC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9C75BC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019D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2359803E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2D930BB" w14:textId="77777777" w:rsidR="00956372" w:rsidRDefault="00956372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2F5086" w14:textId="77777777" w:rsidR="00956372" w:rsidRDefault="00956372" w:rsidP="00607BCA">
            <w:pPr>
              <w:snapToGrid w:val="0"/>
              <w:ind w:firstLine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2195E">
              <w:rPr>
                <w:color w:val="3F3F3F" w:themeColor="text1"/>
              </w:rPr>
            </w:r>
            <w:r w:rsidR="0042195E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0EF4F" w14:textId="77777777" w:rsidR="00956372" w:rsidRDefault="00956372" w:rsidP="00607BCA">
            <w:pPr>
              <w:snapToGrid w:val="0"/>
            </w:pPr>
          </w:p>
        </w:tc>
      </w:tr>
      <w:tr w:rsidR="00956372" w14:paraId="02F03421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999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1583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50D46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05620A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0C93E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91F9E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82DEC1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4C7E76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0C5D5D6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8EEAC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ED1C9A1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31108F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62552D84" w14:textId="77777777" w:rsidR="00956372" w:rsidRDefault="00956372" w:rsidP="00607BCA">
            <w:pPr>
              <w:rPr>
                <w:sz w:val="18"/>
              </w:rPr>
            </w:pPr>
          </w:p>
          <w:p w14:paraId="78C00C8C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E50C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AB69E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D5D99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B0867A4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C7CE2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F741F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06785EF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0A27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8A29A28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00C1F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1E7EAC" w14:textId="5456CD42" w:rsidR="00956372" w:rsidRDefault="00A44D81" w:rsidP="00A44D81">
            <w:pPr>
              <w:snapToGrid w:val="0"/>
              <w:spacing w:before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="00956372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EE40B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550B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1B81B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9CD6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79AEA39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4D1870E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DAF88A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5D09025A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4BD85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CB673EB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89C5B3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72613C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3DFEB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AC227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0FB22A8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4116894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9E7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904C43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2567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9C5A8B" w14:textId="63AEBDCB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2195E">
              <w:rPr>
                <w:color w:val="3F3F3F" w:themeColor="text1"/>
              </w:rPr>
            </w:r>
            <w:r w:rsidR="0042195E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Agissant pour le nom et le compte de la </w:t>
            </w:r>
            <w:r w:rsidR="00A44D81">
              <w:rPr>
                <w:b/>
                <w:sz w:val="22"/>
              </w:rPr>
              <w:t>s</w:t>
            </w:r>
            <w:r>
              <w:rPr>
                <w:b/>
                <w:sz w:val="22"/>
              </w:rPr>
              <w:t>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A404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3B8DA8E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CAA53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30369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A5CD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DD4E7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A55E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74305A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7E15FB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C6F53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DBA79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1893A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7E57F1C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49F7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B996D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06922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B939A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E48CF0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7FF968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3F5E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40F5560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2903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D02FC25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900EC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0F94B5F4" w14:textId="77777777" w:rsidR="00956372" w:rsidRDefault="00956372" w:rsidP="00607BCA">
            <w:pPr>
              <w:rPr>
                <w:sz w:val="18"/>
              </w:rPr>
            </w:pPr>
          </w:p>
          <w:p w14:paraId="5714FF45" w14:textId="77777777" w:rsidR="00956372" w:rsidRDefault="00956372" w:rsidP="00607BCA">
            <w:pPr>
              <w:rPr>
                <w:sz w:val="18"/>
              </w:rPr>
            </w:pPr>
          </w:p>
          <w:p w14:paraId="5B91EBA8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A73F6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BB727EE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4AEF6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4CF5713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514C5C2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772A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129A9C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83C14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59ACFAF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1E2F08" w14:textId="77777777" w:rsidR="00956372" w:rsidRDefault="00956372" w:rsidP="00607BCA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FF4A87" w14:textId="7A563565" w:rsidR="00956372" w:rsidRDefault="00A44D81" w:rsidP="00A44D81">
            <w:pPr>
              <w:snapToGrid w:val="0"/>
              <w:spacing w:before="2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="00956372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DB0A5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96C3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37168C1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627C9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B53D759" w14:textId="77777777" w:rsidR="00956372" w:rsidRDefault="00956372" w:rsidP="00607BCA">
            <w:pPr>
              <w:snapToGrid w:val="0"/>
              <w:ind w:firstLine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A79474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9B02F6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2D35E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9C8E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D6DA26E" w14:textId="77777777" w:rsidR="00956372" w:rsidRDefault="00956372" w:rsidP="00607BCA">
            <w:pPr>
              <w:snapToGrid w:val="0"/>
              <w:spacing w:before="40"/>
              <w:ind w:firstLine="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FD45AF" w14:textId="77777777" w:rsidR="00956372" w:rsidRDefault="00956372" w:rsidP="00607BCA">
            <w:pPr>
              <w:snapToGrid w:val="0"/>
              <w:spacing w:before="20"/>
              <w:ind w:firstLine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66F76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4E45B3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79E4D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94BF01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1470F0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195E5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7DAB7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310D18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741F8D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F4F63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95DA0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BD65BC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CB261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8804326" w14:textId="77777777" w:rsidR="00956372" w:rsidRDefault="00956372" w:rsidP="00607BCA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9CF50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6FE5ED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D4A8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59327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F1219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A1CCE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3FC01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B844D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34A3F9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835B1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49DD04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B0B89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A7814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167E3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F4070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2145F75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4DC3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2B16B86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0B76ADF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FD0F6F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956372" w14:paraId="12D3B3B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E41D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A06CEF" w14:textId="77777777" w:rsidR="00956372" w:rsidRDefault="00956372" w:rsidP="00607BCA">
            <w:pPr>
              <w:snapToGrid w:val="0"/>
              <w:spacing w:before="4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2195E">
              <w:rPr>
                <w:color w:val="3F3F3F" w:themeColor="text1"/>
              </w:rPr>
            </w:r>
            <w:r w:rsidR="0042195E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2195E">
              <w:rPr>
                <w:color w:val="3F3F3F" w:themeColor="text1"/>
              </w:rPr>
            </w:r>
            <w:r w:rsidR="0042195E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7FDD8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2293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C2426C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A1542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E276278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7F975CC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291C01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26E28EB7" w14:textId="0DC54F6E" w:rsidR="00552F24" w:rsidRDefault="00552F24" w:rsidP="00552F24">
      <w:pPr>
        <w:rPr>
          <w:b/>
          <w:bCs/>
          <w:sz w:val="22"/>
          <w:szCs w:val="22"/>
        </w:rPr>
      </w:pPr>
    </w:p>
    <w:p w14:paraId="0EECEE77" w14:textId="3284FF28" w:rsidR="00956372" w:rsidRDefault="00956372" w:rsidP="00552F24">
      <w:pPr>
        <w:rPr>
          <w:b/>
          <w:bCs/>
          <w:sz w:val="22"/>
          <w:szCs w:val="22"/>
        </w:rPr>
      </w:pPr>
    </w:p>
    <w:p w14:paraId="492ED9C5" w14:textId="77777777" w:rsidR="007F3E50" w:rsidRDefault="007F3E50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szCs w:val="20"/>
        </w:rPr>
      </w:pPr>
      <w:r>
        <w:rPr>
          <w:szCs w:val="20"/>
        </w:rPr>
        <w:br w:type="page"/>
      </w:r>
    </w:p>
    <w:p w14:paraId="7DC31E53" w14:textId="224AF1AE" w:rsidR="009C2EF3" w:rsidRPr="00602459" w:rsidRDefault="009C2EF3" w:rsidP="00794D62">
      <w:pPr>
        <w:ind w:firstLine="0"/>
        <w:rPr>
          <w:szCs w:val="20"/>
        </w:rPr>
      </w:pPr>
      <w:r w:rsidRPr="00602459">
        <w:rPr>
          <w:szCs w:val="20"/>
        </w:rPr>
        <w:lastRenderedPageBreak/>
        <w:t xml:space="preserve">Après avoir pris connaissance du </w:t>
      </w:r>
      <w:r w:rsidR="00A44D81">
        <w:rPr>
          <w:szCs w:val="20"/>
        </w:rPr>
        <w:t>c</w:t>
      </w:r>
      <w:r w:rsidRPr="00602459">
        <w:rPr>
          <w:szCs w:val="20"/>
        </w:rPr>
        <w:t xml:space="preserve">ahier des </w:t>
      </w:r>
      <w:r w:rsidR="00A44D81">
        <w:rPr>
          <w:szCs w:val="20"/>
        </w:rPr>
        <w:t>c</w:t>
      </w:r>
      <w:r w:rsidRPr="00602459">
        <w:rPr>
          <w:szCs w:val="20"/>
        </w:rPr>
        <w:t xml:space="preserve">lauses </w:t>
      </w:r>
      <w:r w:rsidR="00A44D81">
        <w:rPr>
          <w:szCs w:val="20"/>
        </w:rPr>
        <w:t>a</w:t>
      </w:r>
      <w:r w:rsidR="00D83D60" w:rsidRPr="00602459">
        <w:rPr>
          <w:szCs w:val="20"/>
        </w:rPr>
        <w:t xml:space="preserve">dministratives </w:t>
      </w:r>
      <w:r w:rsidR="00A44D81">
        <w:rPr>
          <w:szCs w:val="20"/>
        </w:rPr>
        <w:t>p</w:t>
      </w:r>
      <w:r w:rsidRPr="00602459">
        <w:rPr>
          <w:szCs w:val="20"/>
        </w:rPr>
        <w:t>articulières (C</w:t>
      </w:r>
      <w:r w:rsidR="001D0A60" w:rsidRPr="00602459">
        <w:rPr>
          <w:szCs w:val="20"/>
        </w:rPr>
        <w:t>.</w:t>
      </w:r>
      <w:r w:rsidRPr="00602459">
        <w:rPr>
          <w:szCs w:val="20"/>
        </w:rPr>
        <w:t>C</w:t>
      </w:r>
      <w:r w:rsidR="001D0A60" w:rsidRPr="00602459">
        <w:rPr>
          <w:szCs w:val="20"/>
        </w:rPr>
        <w:t>.A.</w:t>
      </w:r>
      <w:r w:rsidRPr="00602459">
        <w:rPr>
          <w:szCs w:val="20"/>
        </w:rPr>
        <w:t>P</w:t>
      </w:r>
      <w:r w:rsidR="001D0A60" w:rsidRPr="00602459">
        <w:rPr>
          <w:szCs w:val="20"/>
        </w:rPr>
        <w:t>.</w:t>
      </w:r>
      <w:r w:rsidRPr="00602459">
        <w:rPr>
          <w:szCs w:val="20"/>
        </w:rPr>
        <w:t>)</w:t>
      </w:r>
      <w:r w:rsidR="001D0A60" w:rsidRPr="00602459">
        <w:rPr>
          <w:szCs w:val="20"/>
        </w:rPr>
        <w:t xml:space="preserve"> et du </w:t>
      </w:r>
      <w:r w:rsidR="00A44D81">
        <w:rPr>
          <w:szCs w:val="20"/>
        </w:rPr>
        <w:t>c</w:t>
      </w:r>
      <w:r w:rsidR="001D0A60" w:rsidRPr="00602459">
        <w:rPr>
          <w:szCs w:val="20"/>
        </w:rPr>
        <w:t xml:space="preserve">ahier des </w:t>
      </w:r>
      <w:r w:rsidR="00A44D81">
        <w:rPr>
          <w:szCs w:val="20"/>
        </w:rPr>
        <w:t>c</w:t>
      </w:r>
      <w:r w:rsidR="001D0A60" w:rsidRPr="00602459">
        <w:rPr>
          <w:szCs w:val="20"/>
        </w:rPr>
        <w:t xml:space="preserve">lauses </w:t>
      </w:r>
      <w:r w:rsidR="00A44D81">
        <w:rPr>
          <w:szCs w:val="20"/>
        </w:rPr>
        <w:t>t</w:t>
      </w:r>
      <w:r w:rsidR="001D0A60" w:rsidRPr="00602459">
        <w:rPr>
          <w:szCs w:val="20"/>
        </w:rPr>
        <w:t xml:space="preserve">echniques </w:t>
      </w:r>
      <w:r w:rsidR="00A44D81">
        <w:rPr>
          <w:szCs w:val="20"/>
        </w:rPr>
        <w:t>p</w:t>
      </w:r>
      <w:r w:rsidR="001D0A60" w:rsidRPr="00602459">
        <w:rPr>
          <w:szCs w:val="20"/>
        </w:rPr>
        <w:t>articulières (C.C.T.P.) du</w:t>
      </w:r>
      <w:r w:rsidRPr="00602459">
        <w:rPr>
          <w:szCs w:val="20"/>
        </w:rPr>
        <w:t xml:space="preserve"> </w:t>
      </w:r>
      <w:sdt>
        <w:sdtPr>
          <w:rPr>
            <w:szCs w:val="20"/>
          </w:rPr>
          <w:alias w:val="N° du marché"/>
          <w:tag w:val=""/>
          <w:id w:val="-2080052240"/>
          <w:placeholder>
            <w:docPart w:val="89641741E0374996A960053397192EF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BF44B6">
            <w:rPr>
              <w:szCs w:val="20"/>
            </w:rPr>
            <w:t>Marché 2026PAFCORD007</w:t>
          </w:r>
        </w:sdtContent>
      </w:sdt>
      <w:r w:rsidR="00AB2C59" w:rsidRPr="00602459">
        <w:rPr>
          <w:szCs w:val="20"/>
        </w:rPr>
        <w:t xml:space="preserve"> </w:t>
      </w:r>
      <w:r w:rsidR="00CF0733">
        <w:rPr>
          <w:szCs w:val="20"/>
        </w:rPr>
        <w:t xml:space="preserve">relatif </w:t>
      </w:r>
      <w:r w:rsidR="00794D62">
        <w:rPr>
          <w:szCs w:val="20"/>
        </w:rPr>
        <w:t>à l’</w:t>
      </w:r>
      <w:sdt>
        <w:sdtPr>
          <w:rPr>
            <w:szCs w:val="20"/>
          </w:rPr>
          <w:alias w:val="Objet du marché"/>
          <w:tag w:val=""/>
          <w:id w:val="1977865783"/>
          <w:placeholder>
            <w:docPart w:val="5016241EE9E34E9BA57F0C6B2E551A31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E0445A">
            <w:rPr>
              <w:szCs w:val="20"/>
            </w:rPr>
            <w:t>Acquisition d’un microscope et d’une platine dédiés au Centre de recherche archéologique TRACES</w:t>
          </w:r>
        </w:sdtContent>
      </w:sdt>
      <w:r w:rsidRPr="00602459">
        <w:rPr>
          <w:szCs w:val="20"/>
        </w:rPr>
        <w:t xml:space="preserve"> et des documents qui y sont mentionnés</w:t>
      </w:r>
      <w:r w:rsidR="00794D62">
        <w:rPr>
          <w:szCs w:val="20"/>
        </w:rPr>
        <w:t>,</w:t>
      </w:r>
      <w:r w:rsidRPr="00602459">
        <w:rPr>
          <w:szCs w:val="20"/>
        </w:rPr>
        <w:t xml:space="preserve"> et produit les documents, certificats, attestations et déclarations demandés et exigibles.</w:t>
      </w:r>
    </w:p>
    <w:p w14:paraId="4EB040FA" w14:textId="77777777" w:rsidR="00AB2C59" w:rsidRPr="00602459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602459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>Je</w:t>
      </w:r>
      <w:r w:rsidR="002A4F6E" w:rsidRPr="00602459">
        <w:rPr>
          <w:rFonts w:cs="Arial"/>
          <w:b/>
          <w:sz w:val="20"/>
        </w:rPr>
        <w:t xml:space="preserve"> déclare (nous déclarons)</w:t>
      </w:r>
      <w:r w:rsidRPr="00602459">
        <w:rPr>
          <w:rFonts w:cs="Arial"/>
          <w:b/>
          <w:sz w:val="20"/>
        </w:rPr>
        <w:t xml:space="preserve"> accepter sans modifications, ni réserves, </w:t>
      </w:r>
    </w:p>
    <w:p w14:paraId="43F57B87" w14:textId="40B309FF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42195E">
        <w:rPr>
          <w:iCs/>
        </w:rPr>
      </w:r>
      <w:r w:rsidR="0042195E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Engager ma société</w:t>
      </w:r>
      <w:r w:rsidR="004510A2">
        <w:rPr>
          <w:iCs/>
        </w:rPr>
        <w:t> ;</w:t>
      </w:r>
    </w:p>
    <w:p w14:paraId="3B90CA07" w14:textId="40DE8B0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42195E">
        <w:rPr>
          <w:iCs/>
        </w:rPr>
      </w:r>
      <w:r w:rsidR="0042195E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Engager le groupement dont je suis mandataire, sur la base de l’offre du groupement</w:t>
      </w:r>
      <w:r w:rsidR="004510A2">
        <w:rPr>
          <w:iCs/>
        </w:rPr>
        <w:t> ;</w:t>
      </w:r>
    </w:p>
    <w:p w14:paraId="3CA33C2B" w14:textId="34887139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42195E">
        <w:rPr>
          <w:iCs/>
        </w:rPr>
      </w:r>
      <w:r w:rsidR="0042195E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Que l’ensemble des membres du groupement s’engagent, sur la base de l’offre du groupement</w:t>
      </w:r>
      <w:r w:rsidR="004510A2">
        <w:rPr>
          <w:iCs/>
        </w:rPr>
        <w:t>.</w:t>
      </w:r>
    </w:p>
    <w:p w14:paraId="0660360A" w14:textId="77777777" w:rsidR="00ED09AD" w:rsidRPr="00602459" w:rsidRDefault="00ED09AD" w:rsidP="00552F24">
      <w:pPr>
        <w:rPr>
          <w:b/>
          <w:bCs/>
          <w:sz w:val="22"/>
          <w:szCs w:val="22"/>
        </w:rPr>
      </w:pPr>
    </w:p>
    <w:p w14:paraId="738BDE99" w14:textId="2D0EA726" w:rsidR="007E5880" w:rsidRPr="007B3C72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>J</w:t>
      </w:r>
      <w:r w:rsidR="002C60BA" w:rsidRPr="00602459">
        <w:rPr>
          <w:rFonts w:cs="Arial"/>
          <w:b/>
          <w:sz w:val="20"/>
        </w:rPr>
        <w:t>e m’</w:t>
      </w:r>
      <w:r w:rsidR="007E5880" w:rsidRPr="00602459">
        <w:rPr>
          <w:rFonts w:cs="Arial"/>
          <w:b/>
          <w:sz w:val="20"/>
        </w:rPr>
        <w:t>engage</w:t>
      </w:r>
      <w:r w:rsidRPr="00602459">
        <w:rPr>
          <w:rFonts w:cs="Arial"/>
          <w:b/>
          <w:sz w:val="20"/>
        </w:rPr>
        <w:t xml:space="preserve"> (nous </w:t>
      </w:r>
      <w:r w:rsidR="002C60BA" w:rsidRPr="00602459">
        <w:rPr>
          <w:rFonts w:cs="Arial"/>
          <w:b/>
          <w:sz w:val="20"/>
        </w:rPr>
        <w:t xml:space="preserve">nous </w:t>
      </w:r>
      <w:r w:rsidRPr="00602459">
        <w:rPr>
          <w:rFonts w:cs="Arial"/>
          <w:b/>
          <w:sz w:val="20"/>
        </w:rPr>
        <w:t>engageons)</w:t>
      </w:r>
      <w:r w:rsidR="007E5880" w:rsidRPr="00602459">
        <w:rPr>
          <w:rFonts w:cs="Arial"/>
          <w:b/>
          <w:sz w:val="20"/>
        </w:rPr>
        <w:t xml:space="preserve"> </w:t>
      </w:r>
      <w:r w:rsidR="007E5880" w:rsidRPr="00602459">
        <w:rPr>
          <w:rFonts w:cs="Arial"/>
          <w:bCs/>
          <w:sz w:val="20"/>
        </w:rPr>
        <w:t xml:space="preserve">à exécuter les prestations dudit </w:t>
      </w:r>
      <w:r w:rsidR="000871B8" w:rsidRPr="00602459">
        <w:rPr>
          <w:rFonts w:cs="Arial"/>
          <w:bCs/>
          <w:sz w:val="20"/>
        </w:rPr>
        <w:t>marché</w:t>
      </w:r>
      <w:r w:rsidR="007E5880" w:rsidRPr="00602459">
        <w:rPr>
          <w:rFonts w:cs="Arial"/>
          <w:bCs/>
          <w:sz w:val="20"/>
        </w:rPr>
        <w:t xml:space="preserve"> </w:t>
      </w:r>
      <w:r w:rsidR="008E32A1">
        <w:rPr>
          <w:rFonts w:cs="Arial"/>
          <w:bCs/>
          <w:sz w:val="20"/>
        </w:rPr>
        <w:t>au</w:t>
      </w:r>
      <w:r w:rsidR="00024210" w:rsidRPr="00602459">
        <w:rPr>
          <w:rFonts w:cs="Arial"/>
          <w:bCs/>
          <w:sz w:val="20"/>
        </w:rPr>
        <w:t xml:space="preserve"> prix ci-dessous</w:t>
      </w:r>
      <w:r w:rsidR="004510A2">
        <w:rPr>
          <w:rFonts w:cs="Arial"/>
          <w:bCs/>
          <w:sz w:val="20"/>
        </w:rPr>
        <w:t> :</w:t>
      </w:r>
      <w:r w:rsidR="00B01001" w:rsidRPr="00602459">
        <w:rPr>
          <w:rFonts w:cs="Arial"/>
          <w:bCs/>
          <w:sz w:val="20"/>
        </w:rPr>
        <w:t xml:space="preserve"> </w:t>
      </w:r>
    </w:p>
    <w:p w14:paraId="54BBD595" w14:textId="69988BB9" w:rsidR="007B3C72" w:rsidRPr="007B3C72" w:rsidRDefault="00BF44B6" w:rsidP="004510A2">
      <w:pPr>
        <w:pStyle w:val="Corpsdetexte"/>
        <w:suppressAutoHyphens/>
        <w:spacing w:before="240" w:after="120"/>
        <w:ind w:left="567" w:firstLine="0"/>
        <w:rPr>
          <w:rFonts w:cs="Arial"/>
          <w:b/>
          <w:sz w:val="20"/>
          <w:u w:val="single"/>
        </w:rPr>
      </w:pPr>
      <w:r w:rsidRPr="00BF44B6">
        <w:rPr>
          <w:rFonts w:cs="Arial"/>
          <w:b/>
          <w:sz w:val="20"/>
          <w:u w:val="single"/>
        </w:rPr>
        <w:t xml:space="preserve">Microscope </w:t>
      </w:r>
      <w:r w:rsidR="004C57DE">
        <w:rPr>
          <w:rFonts w:cs="Arial"/>
          <w:b/>
          <w:sz w:val="20"/>
          <w:u w:val="single"/>
        </w:rPr>
        <w:t>Raman</w:t>
      </w:r>
    </w:p>
    <w:p w14:paraId="435BACCD" w14:textId="3348F75E" w:rsidR="00024210" w:rsidRPr="00602459" w:rsidRDefault="00024210" w:rsidP="00024210">
      <w:pPr>
        <w:pStyle w:val="Corpsdetexte"/>
        <w:tabs>
          <w:tab w:val="right" w:leader="dot" w:pos="9072"/>
        </w:tabs>
        <w:suppressAutoHyphens/>
        <w:spacing w:after="120"/>
        <w:rPr>
          <w:rFonts w:cs="Arial"/>
          <w:bCs/>
          <w:sz w:val="20"/>
        </w:rPr>
      </w:pPr>
      <w:r w:rsidRPr="00602459">
        <w:rPr>
          <w:rFonts w:cs="Arial"/>
          <w:bCs/>
          <w:sz w:val="20"/>
        </w:rPr>
        <w:t xml:space="preserve">Montant global et forfaitaire </w:t>
      </w:r>
      <w:r w:rsidR="00ED09AD" w:rsidRPr="00602459">
        <w:rPr>
          <w:rFonts w:cs="Arial"/>
          <w:bCs/>
          <w:sz w:val="20"/>
        </w:rPr>
        <w:t xml:space="preserve">en Euros </w:t>
      </w:r>
      <w:r w:rsidRPr="00602459">
        <w:rPr>
          <w:rFonts w:cs="Arial"/>
          <w:bCs/>
          <w:sz w:val="20"/>
        </w:rPr>
        <w:t xml:space="preserve">HT : </w:t>
      </w:r>
      <w:r w:rsidRPr="00602459">
        <w:rPr>
          <w:rFonts w:cs="Arial"/>
          <w:bCs/>
          <w:sz w:val="20"/>
        </w:rPr>
        <w:tab/>
      </w:r>
    </w:p>
    <w:p w14:paraId="74F6A1FE" w14:textId="5EA9403E" w:rsidR="00024210" w:rsidRPr="00602459" w:rsidRDefault="00F1033A" w:rsidP="00024210">
      <w:pPr>
        <w:pStyle w:val="Corpsdetexte"/>
        <w:tabs>
          <w:tab w:val="right" w:leader="dot" w:pos="9072"/>
        </w:tabs>
        <w:suppressAutoHyphens/>
        <w:spacing w:after="120"/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Montant </w:t>
      </w:r>
      <w:r w:rsidR="00024210" w:rsidRPr="00602459">
        <w:rPr>
          <w:rFonts w:cs="Arial"/>
          <w:bCs/>
          <w:sz w:val="20"/>
        </w:rPr>
        <w:t xml:space="preserve">TVA : </w:t>
      </w:r>
      <w:r w:rsidR="00024210" w:rsidRPr="00602459">
        <w:rPr>
          <w:rFonts w:cs="Arial"/>
          <w:bCs/>
          <w:sz w:val="20"/>
        </w:rPr>
        <w:tab/>
      </w:r>
    </w:p>
    <w:p w14:paraId="035D2ABB" w14:textId="1E029C88" w:rsidR="00024210" w:rsidRPr="00602459" w:rsidRDefault="00024210" w:rsidP="00024210">
      <w:pPr>
        <w:pStyle w:val="Corpsdetexte"/>
        <w:tabs>
          <w:tab w:val="right" w:leader="dot" w:pos="9072"/>
        </w:tabs>
        <w:suppressAutoHyphens/>
        <w:spacing w:after="120"/>
        <w:rPr>
          <w:rFonts w:cs="Arial"/>
          <w:bCs/>
          <w:sz w:val="20"/>
        </w:rPr>
      </w:pPr>
      <w:r w:rsidRPr="00602459">
        <w:rPr>
          <w:rFonts w:cs="Arial"/>
          <w:bCs/>
          <w:sz w:val="20"/>
        </w:rPr>
        <w:t xml:space="preserve">Montant global et forfaitaire </w:t>
      </w:r>
      <w:r w:rsidR="00ED09AD" w:rsidRPr="00602459">
        <w:rPr>
          <w:rFonts w:cs="Arial"/>
          <w:bCs/>
          <w:sz w:val="20"/>
        </w:rPr>
        <w:t xml:space="preserve">en Euros </w:t>
      </w:r>
      <w:r w:rsidRPr="00602459">
        <w:rPr>
          <w:rFonts w:cs="Arial"/>
          <w:bCs/>
          <w:sz w:val="20"/>
        </w:rPr>
        <w:t xml:space="preserve">TTC : </w:t>
      </w:r>
      <w:r w:rsidRPr="00602459">
        <w:rPr>
          <w:rFonts w:cs="Arial"/>
          <w:bCs/>
          <w:sz w:val="20"/>
        </w:rPr>
        <w:tab/>
      </w:r>
    </w:p>
    <w:p w14:paraId="34CED63A" w14:textId="653BC8E6" w:rsidR="00024210" w:rsidRPr="00602459" w:rsidRDefault="00024210" w:rsidP="00024210">
      <w:pPr>
        <w:pStyle w:val="Corpsdetexte"/>
        <w:tabs>
          <w:tab w:val="right" w:leader="dot" w:pos="9072"/>
        </w:tabs>
        <w:suppressAutoHyphens/>
        <w:spacing w:after="120"/>
        <w:rPr>
          <w:rFonts w:cs="Arial"/>
          <w:bCs/>
          <w:sz w:val="20"/>
        </w:rPr>
      </w:pPr>
      <w:r w:rsidRPr="00602459">
        <w:rPr>
          <w:rFonts w:cs="Arial"/>
          <w:bCs/>
          <w:sz w:val="20"/>
        </w:rPr>
        <w:t xml:space="preserve">En lettres en Euros HT : </w:t>
      </w:r>
      <w:r w:rsidRPr="00602459">
        <w:rPr>
          <w:rFonts w:cs="Arial"/>
          <w:bCs/>
          <w:sz w:val="20"/>
        </w:rPr>
        <w:tab/>
      </w:r>
    </w:p>
    <w:p w14:paraId="419701F0" w14:textId="18A98B62" w:rsidR="00ED09AD" w:rsidRDefault="00ED09AD" w:rsidP="00024210">
      <w:pPr>
        <w:pStyle w:val="Corpsdetexte"/>
        <w:tabs>
          <w:tab w:val="right" w:leader="dot" w:pos="9072"/>
        </w:tabs>
        <w:suppressAutoHyphens/>
        <w:spacing w:after="120"/>
        <w:rPr>
          <w:rFonts w:cs="Arial"/>
          <w:bCs/>
          <w:sz w:val="20"/>
        </w:rPr>
      </w:pPr>
      <w:r w:rsidRPr="00602459">
        <w:rPr>
          <w:rFonts w:cs="Arial"/>
          <w:bCs/>
          <w:sz w:val="20"/>
        </w:rPr>
        <w:tab/>
      </w:r>
    </w:p>
    <w:p w14:paraId="3B54FCD4" w14:textId="2F5D1E61" w:rsidR="007B3C72" w:rsidRDefault="007B3C72" w:rsidP="00024210">
      <w:pPr>
        <w:pStyle w:val="Corpsdetexte"/>
        <w:tabs>
          <w:tab w:val="right" w:leader="dot" w:pos="9072"/>
        </w:tabs>
        <w:suppressAutoHyphens/>
        <w:spacing w:after="120"/>
        <w:rPr>
          <w:rFonts w:cs="Arial"/>
          <w:bCs/>
          <w:sz w:val="20"/>
        </w:rPr>
      </w:pPr>
    </w:p>
    <w:p w14:paraId="552E1EFD" w14:textId="7071D66E" w:rsidR="007B3C72" w:rsidRPr="007B3C72" w:rsidRDefault="00BF44B6" w:rsidP="007B3C72">
      <w:pPr>
        <w:pStyle w:val="Corpsdetexte"/>
        <w:suppressAutoHyphens/>
        <w:spacing w:after="120"/>
        <w:ind w:left="567" w:firstLine="0"/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>Platine Laser</w:t>
      </w:r>
    </w:p>
    <w:p w14:paraId="6567BD3B" w14:textId="7EC10B22" w:rsidR="007B3C72" w:rsidRPr="00602459" w:rsidRDefault="007B3C72" w:rsidP="007B3C72">
      <w:pPr>
        <w:pStyle w:val="Corpsdetexte"/>
        <w:tabs>
          <w:tab w:val="right" w:leader="dot" w:pos="9072"/>
        </w:tabs>
        <w:suppressAutoHyphens/>
        <w:spacing w:after="120"/>
        <w:rPr>
          <w:rFonts w:cs="Arial"/>
          <w:bCs/>
          <w:sz w:val="20"/>
        </w:rPr>
      </w:pPr>
      <w:r w:rsidRPr="00602459">
        <w:rPr>
          <w:rFonts w:cs="Arial"/>
          <w:bCs/>
          <w:sz w:val="20"/>
        </w:rPr>
        <w:t xml:space="preserve">Montant forfaitaire en Euros HT : </w:t>
      </w:r>
      <w:r w:rsidRPr="00602459">
        <w:rPr>
          <w:rFonts w:cs="Arial"/>
          <w:bCs/>
          <w:sz w:val="20"/>
        </w:rPr>
        <w:tab/>
      </w:r>
    </w:p>
    <w:p w14:paraId="57D35ACC" w14:textId="77777777" w:rsidR="007B3C72" w:rsidRPr="00602459" w:rsidRDefault="007B3C72" w:rsidP="007B3C72">
      <w:pPr>
        <w:pStyle w:val="Corpsdetexte"/>
        <w:tabs>
          <w:tab w:val="right" w:leader="dot" w:pos="9072"/>
        </w:tabs>
        <w:suppressAutoHyphens/>
        <w:spacing w:after="120"/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Montant </w:t>
      </w:r>
      <w:r w:rsidRPr="00602459">
        <w:rPr>
          <w:rFonts w:cs="Arial"/>
          <w:bCs/>
          <w:sz w:val="20"/>
        </w:rPr>
        <w:t xml:space="preserve">TVA : </w:t>
      </w:r>
      <w:r w:rsidRPr="00602459">
        <w:rPr>
          <w:rFonts w:cs="Arial"/>
          <w:bCs/>
          <w:sz w:val="20"/>
        </w:rPr>
        <w:tab/>
      </w:r>
    </w:p>
    <w:p w14:paraId="624F2032" w14:textId="20EC6CB6" w:rsidR="007B3C72" w:rsidRPr="00602459" w:rsidRDefault="007B3C72" w:rsidP="007B3C72">
      <w:pPr>
        <w:pStyle w:val="Corpsdetexte"/>
        <w:tabs>
          <w:tab w:val="right" w:leader="dot" w:pos="9072"/>
        </w:tabs>
        <w:suppressAutoHyphens/>
        <w:spacing w:after="120"/>
        <w:rPr>
          <w:rFonts w:cs="Arial"/>
          <w:bCs/>
          <w:sz w:val="20"/>
        </w:rPr>
      </w:pPr>
      <w:r w:rsidRPr="00602459">
        <w:rPr>
          <w:rFonts w:cs="Arial"/>
          <w:bCs/>
          <w:sz w:val="20"/>
        </w:rPr>
        <w:t xml:space="preserve">Montant forfaitaire en Euros TTC : </w:t>
      </w:r>
      <w:r w:rsidRPr="00602459">
        <w:rPr>
          <w:rFonts w:cs="Arial"/>
          <w:bCs/>
          <w:sz w:val="20"/>
        </w:rPr>
        <w:tab/>
      </w:r>
    </w:p>
    <w:p w14:paraId="10930113" w14:textId="77777777" w:rsidR="007B3C72" w:rsidRPr="00602459" w:rsidRDefault="007B3C72" w:rsidP="007B3C72">
      <w:pPr>
        <w:pStyle w:val="Corpsdetexte"/>
        <w:tabs>
          <w:tab w:val="right" w:leader="dot" w:pos="9072"/>
        </w:tabs>
        <w:suppressAutoHyphens/>
        <w:spacing w:after="120"/>
        <w:rPr>
          <w:rFonts w:cs="Arial"/>
          <w:bCs/>
          <w:sz w:val="20"/>
        </w:rPr>
      </w:pPr>
      <w:r w:rsidRPr="00602459">
        <w:rPr>
          <w:rFonts w:cs="Arial"/>
          <w:bCs/>
          <w:sz w:val="20"/>
        </w:rPr>
        <w:t xml:space="preserve">En lettres en Euros HT : </w:t>
      </w:r>
      <w:r w:rsidRPr="00602459">
        <w:rPr>
          <w:rFonts w:cs="Arial"/>
          <w:bCs/>
          <w:sz w:val="20"/>
        </w:rPr>
        <w:tab/>
      </w:r>
    </w:p>
    <w:p w14:paraId="226343D6" w14:textId="07590F6F" w:rsidR="007B3C72" w:rsidRDefault="007B3C72" w:rsidP="007B3C72">
      <w:pPr>
        <w:pStyle w:val="Corpsdetexte"/>
        <w:tabs>
          <w:tab w:val="right" w:leader="dot" w:pos="9072"/>
        </w:tabs>
        <w:suppressAutoHyphens/>
        <w:spacing w:after="120"/>
        <w:rPr>
          <w:rFonts w:cs="Arial"/>
          <w:bCs/>
          <w:sz w:val="20"/>
        </w:rPr>
      </w:pPr>
      <w:r w:rsidRPr="00602459">
        <w:rPr>
          <w:rFonts w:cs="Arial"/>
          <w:bCs/>
          <w:sz w:val="20"/>
        </w:rPr>
        <w:tab/>
      </w:r>
    </w:p>
    <w:p w14:paraId="3B202CBA" w14:textId="6EA40180" w:rsidR="007B3C72" w:rsidRDefault="007B3C72" w:rsidP="000D010A">
      <w:pPr>
        <w:pStyle w:val="Corpsdetexte"/>
        <w:tabs>
          <w:tab w:val="right" w:leader="dot" w:pos="9072"/>
        </w:tabs>
        <w:suppressAutoHyphens/>
        <w:spacing w:after="120"/>
        <w:ind w:firstLine="0"/>
        <w:rPr>
          <w:rFonts w:cs="Arial"/>
          <w:bCs/>
          <w:sz w:val="20"/>
        </w:rPr>
      </w:pPr>
    </w:p>
    <w:p w14:paraId="2E3DDDFB" w14:textId="1CD622F0" w:rsidR="00794D62" w:rsidRPr="007B3C72" w:rsidRDefault="00BF44B6" w:rsidP="00794D62">
      <w:pPr>
        <w:pStyle w:val="Corpsdetexte"/>
        <w:suppressAutoHyphens/>
        <w:spacing w:before="240" w:after="120"/>
        <w:ind w:left="567" w:firstLine="0"/>
        <w:rPr>
          <w:rFonts w:cs="Arial"/>
          <w:b/>
          <w:sz w:val="20"/>
          <w:u w:val="single"/>
        </w:rPr>
      </w:pPr>
      <w:r w:rsidRPr="00BF44B6">
        <w:rPr>
          <w:rFonts w:cs="Arial"/>
          <w:b/>
          <w:sz w:val="20"/>
          <w:u w:val="single"/>
        </w:rPr>
        <w:t>Microscope Base</w:t>
      </w:r>
      <w:r>
        <w:rPr>
          <w:rFonts w:cs="Arial"/>
          <w:b/>
          <w:sz w:val="20"/>
          <w:u w:val="single"/>
        </w:rPr>
        <w:t xml:space="preserve"> </w:t>
      </w:r>
      <w:r w:rsidR="00794D62">
        <w:rPr>
          <w:rFonts w:cs="Arial"/>
          <w:b/>
          <w:sz w:val="20"/>
          <w:u w:val="single"/>
        </w:rPr>
        <w:t xml:space="preserve">+ </w:t>
      </w:r>
      <w:r w:rsidRPr="00BF44B6">
        <w:rPr>
          <w:rFonts w:cs="Arial"/>
          <w:b/>
          <w:sz w:val="20"/>
          <w:u w:val="single"/>
        </w:rPr>
        <w:t>Microscope Base</w:t>
      </w:r>
    </w:p>
    <w:p w14:paraId="1679AF2B" w14:textId="77777777" w:rsidR="00794D62" w:rsidRPr="00602459" w:rsidRDefault="00794D62" w:rsidP="00794D62">
      <w:pPr>
        <w:pStyle w:val="Corpsdetexte"/>
        <w:tabs>
          <w:tab w:val="right" w:leader="dot" w:pos="9072"/>
        </w:tabs>
        <w:suppressAutoHyphens/>
        <w:spacing w:after="120"/>
        <w:rPr>
          <w:rFonts w:cs="Arial"/>
          <w:bCs/>
          <w:sz w:val="20"/>
        </w:rPr>
      </w:pPr>
      <w:r w:rsidRPr="00602459">
        <w:rPr>
          <w:rFonts w:cs="Arial"/>
          <w:bCs/>
          <w:sz w:val="20"/>
        </w:rPr>
        <w:t xml:space="preserve">Montant global et forfaitaire en Euros HT : </w:t>
      </w:r>
      <w:r w:rsidRPr="00602459">
        <w:rPr>
          <w:rFonts w:cs="Arial"/>
          <w:bCs/>
          <w:sz w:val="20"/>
        </w:rPr>
        <w:tab/>
      </w:r>
    </w:p>
    <w:p w14:paraId="5541B4F3" w14:textId="77777777" w:rsidR="00794D62" w:rsidRPr="00602459" w:rsidRDefault="00794D62" w:rsidP="00794D62">
      <w:pPr>
        <w:pStyle w:val="Corpsdetexte"/>
        <w:tabs>
          <w:tab w:val="right" w:leader="dot" w:pos="9072"/>
        </w:tabs>
        <w:suppressAutoHyphens/>
        <w:spacing w:after="120"/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Montant </w:t>
      </w:r>
      <w:r w:rsidRPr="00602459">
        <w:rPr>
          <w:rFonts w:cs="Arial"/>
          <w:bCs/>
          <w:sz w:val="20"/>
        </w:rPr>
        <w:t xml:space="preserve">TVA : </w:t>
      </w:r>
      <w:r w:rsidRPr="00602459">
        <w:rPr>
          <w:rFonts w:cs="Arial"/>
          <w:bCs/>
          <w:sz w:val="20"/>
        </w:rPr>
        <w:tab/>
      </w:r>
    </w:p>
    <w:p w14:paraId="54C7AE2F" w14:textId="77777777" w:rsidR="00794D62" w:rsidRPr="00602459" w:rsidRDefault="00794D62" w:rsidP="00794D62">
      <w:pPr>
        <w:pStyle w:val="Corpsdetexte"/>
        <w:tabs>
          <w:tab w:val="right" w:leader="dot" w:pos="9072"/>
        </w:tabs>
        <w:suppressAutoHyphens/>
        <w:spacing w:after="120"/>
        <w:rPr>
          <w:rFonts w:cs="Arial"/>
          <w:bCs/>
          <w:sz w:val="20"/>
        </w:rPr>
      </w:pPr>
      <w:r w:rsidRPr="00602459">
        <w:rPr>
          <w:rFonts w:cs="Arial"/>
          <w:bCs/>
          <w:sz w:val="20"/>
        </w:rPr>
        <w:t xml:space="preserve">Montant global et forfaitaire en Euros TTC : </w:t>
      </w:r>
      <w:r w:rsidRPr="00602459">
        <w:rPr>
          <w:rFonts w:cs="Arial"/>
          <w:bCs/>
          <w:sz w:val="20"/>
        </w:rPr>
        <w:tab/>
      </w:r>
    </w:p>
    <w:p w14:paraId="0B722E19" w14:textId="77777777" w:rsidR="00794D62" w:rsidRPr="00602459" w:rsidRDefault="00794D62" w:rsidP="00794D62">
      <w:pPr>
        <w:pStyle w:val="Corpsdetexte"/>
        <w:tabs>
          <w:tab w:val="right" w:leader="dot" w:pos="9072"/>
        </w:tabs>
        <w:suppressAutoHyphens/>
        <w:spacing w:after="120"/>
        <w:rPr>
          <w:rFonts w:cs="Arial"/>
          <w:bCs/>
          <w:sz w:val="20"/>
        </w:rPr>
      </w:pPr>
      <w:r w:rsidRPr="00602459">
        <w:rPr>
          <w:rFonts w:cs="Arial"/>
          <w:bCs/>
          <w:sz w:val="20"/>
        </w:rPr>
        <w:t xml:space="preserve">En lettres en Euros HT : </w:t>
      </w:r>
      <w:r w:rsidRPr="00602459">
        <w:rPr>
          <w:rFonts w:cs="Arial"/>
          <w:bCs/>
          <w:sz w:val="20"/>
        </w:rPr>
        <w:tab/>
      </w:r>
    </w:p>
    <w:p w14:paraId="365F3393" w14:textId="77777777" w:rsidR="00794D62" w:rsidRDefault="00794D62" w:rsidP="00794D62">
      <w:pPr>
        <w:pStyle w:val="Corpsdetexte"/>
        <w:tabs>
          <w:tab w:val="right" w:leader="dot" w:pos="9072"/>
        </w:tabs>
        <w:suppressAutoHyphens/>
        <w:spacing w:after="120"/>
        <w:rPr>
          <w:rFonts w:cs="Arial"/>
          <w:bCs/>
          <w:sz w:val="20"/>
        </w:rPr>
      </w:pPr>
      <w:r w:rsidRPr="00602459">
        <w:rPr>
          <w:rFonts w:cs="Arial"/>
          <w:bCs/>
          <w:sz w:val="20"/>
        </w:rPr>
        <w:tab/>
      </w:r>
    </w:p>
    <w:p w14:paraId="0F1EDE2B" w14:textId="77777777" w:rsidR="00794D62" w:rsidRPr="00602459" w:rsidRDefault="00794D62" w:rsidP="00794D62">
      <w:pPr>
        <w:pStyle w:val="Corpsdetexte"/>
        <w:tabs>
          <w:tab w:val="right" w:leader="dot" w:pos="9072"/>
        </w:tabs>
        <w:suppressAutoHyphens/>
        <w:ind w:firstLine="0"/>
        <w:rPr>
          <w:rFonts w:cs="Arial"/>
          <w:bCs/>
          <w:sz w:val="20"/>
        </w:rPr>
      </w:pPr>
    </w:p>
    <w:p w14:paraId="66CA7E0B" w14:textId="1FA4636D" w:rsidR="007E5880" w:rsidRPr="00602459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sz w:val="20"/>
        </w:rPr>
        <w:t>J</w:t>
      </w:r>
      <w:r w:rsidR="002C60BA" w:rsidRPr="00602459">
        <w:rPr>
          <w:rFonts w:cs="Arial"/>
          <w:b/>
          <w:sz w:val="20"/>
        </w:rPr>
        <w:t>e m</w:t>
      </w:r>
      <w:r w:rsidR="007E5880" w:rsidRPr="00602459">
        <w:rPr>
          <w:rFonts w:cs="Arial"/>
          <w:b/>
          <w:sz w:val="20"/>
        </w:rPr>
        <w:t>’engage</w:t>
      </w:r>
      <w:r w:rsidRPr="00602459">
        <w:rPr>
          <w:rFonts w:cs="Arial"/>
          <w:b/>
          <w:sz w:val="20"/>
        </w:rPr>
        <w:t xml:space="preserve"> (nous</w:t>
      </w:r>
      <w:r w:rsidR="002C60BA" w:rsidRPr="00602459">
        <w:rPr>
          <w:rFonts w:cs="Arial"/>
          <w:b/>
          <w:sz w:val="20"/>
        </w:rPr>
        <w:t xml:space="preserve"> nous</w:t>
      </w:r>
      <w:r w:rsidRPr="00602459">
        <w:rPr>
          <w:rFonts w:cs="Arial"/>
          <w:b/>
          <w:sz w:val="20"/>
        </w:rPr>
        <w:t xml:space="preserve"> engageons)</w:t>
      </w:r>
      <w:r w:rsidR="007E5880" w:rsidRPr="00602459">
        <w:rPr>
          <w:rFonts w:cs="Arial"/>
          <w:sz w:val="20"/>
        </w:rPr>
        <w:t xml:space="preserve"> à fournir tous les renseignements sur les prix demandés (taxes, frais de douane, frais de dossiers et TVA applicable).</w:t>
      </w:r>
    </w:p>
    <w:p w14:paraId="00871A74" w14:textId="77777777" w:rsidR="00ED09AD" w:rsidRPr="00602459" w:rsidRDefault="00ED09AD" w:rsidP="00ED09AD">
      <w:pPr>
        <w:pStyle w:val="Corpsdetexte"/>
        <w:suppressAutoHyphens/>
        <w:spacing w:after="120"/>
        <w:ind w:left="567" w:firstLine="0"/>
        <w:rPr>
          <w:rFonts w:cs="Arial"/>
          <w:sz w:val="20"/>
        </w:rPr>
      </w:pPr>
    </w:p>
    <w:p w14:paraId="66411046" w14:textId="5A0E7D0D" w:rsidR="002A4F6E" w:rsidRPr="00602459" w:rsidRDefault="002A4F6E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 xml:space="preserve">J'affirme (nous affirmons) </w:t>
      </w:r>
      <w:r w:rsidRPr="00602459">
        <w:rPr>
          <w:rFonts w:cs="Arial"/>
          <w:bCs/>
          <w:sz w:val="20"/>
        </w:rPr>
        <w:t>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D7666CF" w14:textId="77777777" w:rsidR="00ED09AD" w:rsidRPr="00602459" w:rsidRDefault="00ED09AD" w:rsidP="00794D62">
      <w:pPr>
        <w:pStyle w:val="Paragraphedeliste"/>
        <w:rPr>
          <w:b/>
        </w:rPr>
      </w:pPr>
    </w:p>
    <w:p w14:paraId="1B48E89E" w14:textId="0638587F" w:rsidR="007E5880" w:rsidRPr="00602459" w:rsidRDefault="002A4F6E" w:rsidP="007E5880">
      <w:pPr>
        <w:pStyle w:val="Corpsdetexte"/>
        <w:numPr>
          <w:ilvl w:val="0"/>
          <w:numId w:val="6"/>
        </w:numPr>
        <w:suppressAutoHyphens/>
        <w:ind w:left="567"/>
        <w:rPr>
          <w:rFonts w:cs="Arial"/>
          <w:sz w:val="20"/>
        </w:rPr>
      </w:pPr>
      <w:r w:rsidRPr="00602459">
        <w:rPr>
          <w:rFonts w:cs="Arial"/>
          <w:b/>
          <w:sz w:val="20"/>
        </w:rPr>
        <w:t>Je d</w:t>
      </w:r>
      <w:r w:rsidR="007E5880" w:rsidRPr="00602459">
        <w:rPr>
          <w:rFonts w:cs="Arial"/>
          <w:b/>
          <w:sz w:val="20"/>
        </w:rPr>
        <w:t>ésigne</w:t>
      </w:r>
      <w:r w:rsidRPr="00602459">
        <w:rPr>
          <w:rFonts w:cs="Arial"/>
          <w:b/>
          <w:sz w:val="20"/>
        </w:rPr>
        <w:t xml:space="preserve"> (nous désignons)</w:t>
      </w:r>
      <w:r w:rsidR="007E5880" w:rsidRPr="00602459">
        <w:rPr>
          <w:rFonts w:cs="Arial"/>
          <w:sz w:val="20"/>
        </w:rPr>
        <w:t xml:space="preserve"> la personne ci-après comme interlocuteur unique durant l’exécution du contrat, selon les prescriptions du </w:t>
      </w:r>
      <w:r w:rsidR="007E5880" w:rsidRPr="00602459">
        <w:rPr>
          <w:rFonts w:cs="Arial"/>
          <w:b/>
          <w:sz w:val="20"/>
        </w:rPr>
        <w:t>C.C.P.</w:t>
      </w:r>
      <w:r w:rsidR="001D0A60" w:rsidRPr="00602459">
        <w:rPr>
          <w:rFonts w:cs="Arial"/>
          <w:b/>
          <w:sz w:val="20"/>
        </w:rPr>
        <w:t xml:space="preserve"> </w:t>
      </w:r>
    </w:p>
    <w:p w14:paraId="5710A846" w14:textId="77777777" w:rsidR="007E5880" w:rsidRPr="00602459" w:rsidRDefault="007E5880" w:rsidP="007E5880">
      <w:pPr>
        <w:pStyle w:val="Corpsdetexte"/>
        <w:suppressAutoHyphens/>
        <w:ind w:left="567"/>
        <w:rPr>
          <w:rFonts w:cs="Arial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674E9535" w14:textId="77777777" w:rsidR="00794D62" w:rsidRDefault="00794D62" w:rsidP="004510A2">
      <w:pPr>
        <w:spacing w:after="240"/>
        <w:rPr>
          <w:iCs/>
        </w:rPr>
      </w:pPr>
    </w:p>
    <w:p w14:paraId="3377C820" w14:textId="10D21A7B" w:rsidR="007E5880" w:rsidRPr="00602459" w:rsidRDefault="007E5880" w:rsidP="004510A2">
      <w:pPr>
        <w:spacing w:after="240"/>
      </w:pPr>
      <w:r w:rsidRPr="00602459">
        <w:rPr>
          <w:iCs/>
        </w:rPr>
        <w:lastRenderedPageBreak/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2138EF12" w14:textId="77777777" w:rsidR="007E5880" w:rsidRPr="00602459" w:rsidRDefault="007E5880" w:rsidP="004510A2">
      <w:pPr>
        <w:spacing w:before="240"/>
        <w:rPr>
          <w:b/>
        </w:rPr>
      </w:pPr>
    </w:p>
    <w:p w14:paraId="0DFE930D" w14:textId="514AC08E" w:rsidR="004510A2" w:rsidRDefault="002A4F6E" w:rsidP="00794D62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bCs/>
          <w:sz w:val="20"/>
        </w:rPr>
        <w:t>J</w:t>
      </w:r>
      <w:r w:rsidR="002C60BA" w:rsidRPr="00602459">
        <w:rPr>
          <w:rFonts w:cs="Arial"/>
          <w:b/>
          <w:bCs/>
          <w:sz w:val="20"/>
        </w:rPr>
        <w:t>e m</w:t>
      </w:r>
      <w:r w:rsidRPr="00602459">
        <w:rPr>
          <w:rFonts w:cs="Arial"/>
          <w:b/>
          <w:bCs/>
          <w:sz w:val="20"/>
        </w:rPr>
        <w:t>’</w:t>
      </w:r>
      <w:r w:rsidR="007E5880" w:rsidRPr="00602459">
        <w:rPr>
          <w:rFonts w:cs="Arial"/>
          <w:b/>
          <w:bCs/>
          <w:sz w:val="20"/>
        </w:rPr>
        <w:t>engage</w:t>
      </w:r>
      <w:r w:rsidRPr="00602459">
        <w:rPr>
          <w:rFonts w:cs="Arial"/>
          <w:b/>
          <w:bCs/>
          <w:sz w:val="20"/>
        </w:rPr>
        <w:t xml:space="preserve"> (nous </w:t>
      </w:r>
      <w:r w:rsidR="002C60BA" w:rsidRPr="00602459">
        <w:rPr>
          <w:rFonts w:cs="Arial"/>
          <w:b/>
          <w:bCs/>
          <w:sz w:val="20"/>
        </w:rPr>
        <w:t xml:space="preserve">nous </w:t>
      </w:r>
      <w:r w:rsidRPr="00602459">
        <w:rPr>
          <w:rFonts w:cs="Arial"/>
          <w:b/>
          <w:bCs/>
          <w:sz w:val="20"/>
        </w:rPr>
        <w:t>engageons)</w:t>
      </w:r>
      <w:r w:rsidR="007E5880" w:rsidRPr="00602459">
        <w:rPr>
          <w:rFonts w:cs="Arial"/>
          <w:sz w:val="20"/>
        </w:rPr>
        <w:t xml:space="preserve"> sur le cadre du mémoire technique </w:t>
      </w:r>
      <w:r w:rsidRPr="00602459">
        <w:rPr>
          <w:rFonts w:cs="Arial"/>
          <w:sz w:val="20"/>
        </w:rPr>
        <w:t>r</w:t>
      </w:r>
      <w:r w:rsidR="007E5880" w:rsidRPr="00602459">
        <w:rPr>
          <w:rFonts w:cs="Arial"/>
          <w:sz w:val="20"/>
        </w:rPr>
        <w:t>emis dans mon offre</w:t>
      </w:r>
      <w:r w:rsidR="004510A2">
        <w:rPr>
          <w:rFonts w:cs="Arial"/>
          <w:sz w:val="20"/>
        </w:rPr>
        <w:t>.</w:t>
      </w:r>
    </w:p>
    <w:p w14:paraId="3BC9DF54" w14:textId="77777777" w:rsidR="00794D62" w:rsidRPr="00794D62" w:rsidRDefault="00794D62" w:rsidP="00794D62">
      <w:pPr>
        <w:pStyle w:val="Corpsdetexte"/>
        <w:suppressAutoHyphens/>
        <w:ind w:left="567" w:firstLine="0"/>
        <w:rPr>
          <w:rFonts w:cs="Arial"/>
          <w:sz w:val="20"/>
        </w:rPr>
      </w:pPr>
    </w:p>
    <w:p w14:paraId="39F73DBE" w14:textId="24DF085D" w:rsidR="004510A2" w:rsidRPr="004510A2" w:rsidRDefault="002A4F6E" w:rsidP="00794D62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sz w:val="20"/>
        </w:rPr>
        <w:t xml:space="preserve">L'offre ainsi présentée ne </w:t>
      </w:r>
      <w:r w:rsidRPr="00602459">
        <w:rPr>
          <w:rFonts w:cs="Arial"/>
          <w:b/>
          <w:bCs/>
          <w:sz w:val="20"/>
        </w:rPr>
        <w:t>me (nous) lie</w:t>
      </w:r>
      <w:r w:rsidRPr="00602459">
        <w:rPr>
          <w:rFonts w:cs="Arial"/>
          <w:sz w:val="20"/>
        </w:rPr>
        <w:t xml:space="preserve"> toutefois que si son acceptation </w:t>
      </w:r>
      <w:r w:rsidR="002C60BA" w:rsidRPr="00602459">
        <w:rPr>
          <w:rFonts w:cs="Arial"/>
          <w:sz w:val="20"/>
        </w:rPr>
        <w:t xml:space="preserve">a </w:t>
      </w:r>
      <w:r w:rsidR="003B05FC" w:rsidRPr="00602459">
        <w:rPr>
          <w:rFonts w:cs="Arial"/>
          <w:sz w:val="20"/>
        </w:rPr>
        <w:t xml:space="preserve">été </w:t>
      </w:r>
      <w:r w:rsidRPr="00602459">
        <w:rPr>
          <w:rFonts w:cs="Arial"/>
          <w:sz w:val="20"/>
        </w:rPr>
        <w:t xml:space="preserve">notifiée dans un délai de </w:t>
      </w:r>
      <w:bookmarkStart w:id="27" w:name="A1_p3A_a"/>
      <w:r w:rsidR="00222E18" w:rsidRPr="00602459">
        <w:rPr>
          <w:rFonts w:cs="Arial"/>
          <w:sz w:val="20"/>
        </w:rPr>
        <w:t>1</w:t>
      </w:r>
      <w:r w:rsidR="00222E18">
        <w:rPr>
          <w:rFonts w:cs="Arial"/>
          <w:sz w:val="20"/>
        </w:rPr>
        <w:t>8</w:t>
      </w:r>
      <w:r w:rsidR="00222E18" w:rsidRPr="00602459">
        <w:rPr>
          <w:rFonts w:cs="Arial"/>
          <w:sz w:val="20"/>
        </w:rPr>
        <w:t>0 </w:t>
      </w:r>
      <w:r w:rsidRPr="00602459">
        <w:rPr>
          <w:rFonts w:cs="Arial"/>
          <w:sz w:val="20"/>
        </w:rPr>
        <w:t>jours</w:t>
      </w:r>
      <w:bookmarkEnd w:id="27"/>
      <w:r w:rsidRPr="00602459">
        <w:rPr>
          <w:rFonts w:cs="Arial"/>
          <w:sz w:val="20"/>
        </w:rPr>
        <w:t xml:space="preserve"> à compter de la date limite de remise des offres fixée par le règlement de la consultation.</w:t>
      </w:r>
    </w:p>
    <w:p w14:paraId="4A17A543" w14:textId="77777777" w:rsidR="00ED09AD" w:rsidRPr="00602459" w:rsidRDefault="00ED09AD" w:rsidP="00794D62">
      <w:pPr>
        <w:ind w:firstLine="0"/>
      </w:pPr>
    </w:p>
    <w:p w14:paraId="6A89B63E" w14:textId="460E707C" w:rsidR="007E5880" w:rsidRPr="00602459" w:rsidRDefault="002C60BA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bCs/>
          <w:sz w:val="20"/>
        </w:rPr>
        <w:t>Je d</w:t>
      </w:r>
      <w:r w:rsidR="007E5880" w:rsidRPr="00602459">
        <w:rPr>
          <w:rFonts w:cs="Arial"/>
          <w:b/>
          <w:bCs/>
          <w:sz w:val="20"/>
        </w:rPr>
        <w:t>éclare</w:t>
      </w:r>
      <w:r w:rsidRPr="00602459">
        <w:rPr>
          <w:rFonts w:cs="Arial"/>
          <w:b/>
          <w:bCs/>
          <w:sz w:val="20"/>
        </w:rPr>
        <w:t xml:space="preserve"> (nous déclarons)</w:t>
      </w:r>
      <w:r w:rsidR="007E5880" w:rsidRPr="00602459">
        <w:rPr>
          <w:rFonts w:cs="Arial"/>
          <w:sz w:val="20"/>
        </w:rPr>
        <w:t xml:space="preserve"> avoir pris connaissance des pièces du marché et </w:t>
      </w:r>
      <w:r w:rsidR="004510A2">
        <w:rPr>
          <w:rFonts w:cs="Arial"/>
          <w:sz w:val="20"/>
        </w:rPr>
        <w:t>m’</w:t>
      </w:r>
      <w:r w:rsidR="007E5880" w:rsidRPr="00602459">
        <w:rPr>
          <w:rFonts w:cs="Arial"/>
          <w:sz w:val="20"/>
        </w:rPr>
        <w:t>engage</w:t>
      </w:r>
      <w:r w:rsidR="004510A2">
        <w:rPr>
          <w:rFonts w:cs="Arial"/>
          <w:sz w:val="20"/>
        </w:rPr>
        <w:t xml:space="preserve"> (nous engageons)</w:t>
      </w:r>
      <w:r w:rsidR="007E5880" w:rsidRPr="00602459">
        <w:rPr>
          <w:rFonts w:cs="Arial"/>
          <w:sz w:val="20"/>
        </w:rPr>
        <w:t xml:space="preserve"> dans une démarche de développement durable.</w:t>
      </w:r>
    </w:p>
    <w:p w14:paraId="40215E89" w14:textId="03DA3E52" w:rsidR="007E5880" w:rsidRDefault="007E5880" w:rsidP="004510A2">
      <w:pPr>
        <w:spacing w:before="240" w:after="120"/>
        <w:ind w:left="567" w:firstLine="0"/>
        <w:rPr>
          <w:iCs/>
        </w:rPr>
      </w:pPr>
      <w:r w:rsidRPr="00602459">
        <w:t>Dans le cadre de ce dispositif, je</w:t>
      </w:r>
      <w:r w:rsidR="002C60BA" w:rsidRPr="00602459">
        <w:t xml:space="preserve"> </w:t>
      </w:r>
      <w:r w:rsidRPr="00602459">
        <w:rPr>
          <w:iCs/>
        </w:rPr>
        <w:t xml:space="preserve">désigne </w:t>
      </w:r>
      <w:r w:rsidR="002C60BA" w:rsidRPr="00602459">
        <w:rPr>
          <w:iCs/>
        </w:rPr>
        <w:t xml:space="preserve">(nous désignons) </w:t>
      </w:r>
      <w:r w:rsidRPr="00602459">
        <w:rPr>
          <w:bCs/>
          <w:iCs/>
        </w:rPr>
        <w:t>un correspondant</w:t>
      </w:r>
      <w:r w:rsidRPr="00602459">
        <w:rPr>
          <w:iCs/>
        </w:rPr>
        <w:t xml:space="preserve"> pour le suivi de la clause environnementale</w:t>
      </w:r>
      <w:r w:rsidR="00CF0733">
        <w:rPr>
          <w:iCs/>
        </w:rPr>
        <w:t xml:space="preserve"> le cas échéant</w:t>
      </w:r>
      <w:r w:rsidR="00ED09AD" w:rsidRPr="00602459">
        <w:rPr>
          <w:iCs/>
        </w:rPr>
        <w:t>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7B3C72" w:rsidRPr="00602459" w14:paraId="2500F5AA" w14:textId="77777777" w:rsidTr="00226FE2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63932C" w14:textId="77777777" w:rsidR="007B3C72" w:rsidRPr="00602459" w:rsidRDefault="007B3C72" w:rsidP="00226FE2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11AC04" w14:textId="77777777" w:rsidR="007B3C72" w:rsidRPr="00602459" w:rsidRDefault="007B3C72" w:rsidP="00226FE2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B3C72" w:rsidRPr="00602459" w14:paraId="214C214D" w14:textId="77777777" w:rsidTr="00226FE2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DD36ED" w14:textId="77777777" w:rsidR="007B3C72" w:rsidRPr="00602459" w:rsidRDefault="007B3C72" w:rsidP="00226FE2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90F678" w14:textId="77777777" w:rsidR="007B3C72" w:rsidRPr="00602459" w:rsidRDefault="007B3C72" w:rsidP="00226FE2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B3C72" w:rsidRPr="00602459" w14:paraId="7F3223B2" w14:textId="77777777" w:rsidTr="00226FE2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A65A4C" w14:textId="77777777" w:rsidR="007B3C72" w:rsidRPr="00602459" w:rsidRDefault="007B3C72" w:rsidP="00226FE2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E2C87D" w14:textId="77777777" w:rsidR="007B3C72" w:rsidRPr="00602459" w:rsidRDefault="007B3C72" w:rsidP="00226FE2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B3C72" w:rsidRPr="00602459" w14:paraId="485866BB" w14:textId="77777777" w:rsidTr="00226FE2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906986" w14:textId="77777777" w:rsidR="007B3C72" w:rsidRPr="00602459" w:rsidRDefault="007B3C72" w:rsidP="00226FE2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2D13AB" w14:textId="77777777" w:rsidR="007B3C72" w:rsidRPr="00602459" w:rsidRDefault="007B3C72" w:rsidP="00226FE2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B3C72" w:rsidRPr="00602459" w14:paraId="3C5D7005" w14:textId="77777777" w:rsidTr="00226FE2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69E516" w14:textId="77777777" w:rsidR="007B3C72" w:rsidRPr="00602459" w:rsidRDefault="007B3C72" w:rsidP="00226FE2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6259B" w14:textId="77777777" w:rsidR="007B3C72" w:rsidRPr="00602459" w:rsidRDefault="007B3C72" w:rsidP="00226FE2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669586DC" w14:textId="77777777" w:rsidR="007B3C72" w:rsidRDefault="007B3C72" w:rsidP="00CF0733">
      <w:pPr>
        <w:spacing w:after="120"/>
        <w:ind w:left="567" w:firstLine="0"/>
        <w:rPr>
          <w:iCs/>
        </w:rPr>
      </w:pPr>
    </w:p>
    <w:p w14:paraId="0A413D53" w14:textId="6BB649E4" w:rsidR="00CF0733" w:rsidRPr="00602459" w:rsidRDefault="007B3C72" w:rsidP="00794D62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</w:pPr>
      <w:r>
        <w:br w:type="page"/>
      </w:r>
    </w:p>
    <w:p w14:paraId="25634EE3" w14:textId="09A5A9CE" w:rsidR="00680EFC" w:rsidRDefault="00E115C0" w:rsidP="00680EFC">
      <w:pPr>
        <w:pStyle w:val="DirectionAchats1Title"/>
      </w:pPr>
      <w:r>
        <w:lastRenderedPageBreak/>
        <w:t xml:space="preserve"> </w:t>
      </w:r>
      <w:bookmarkStart w:id="28" w:name="_Toc209608191"/>
      <w:proofErr w:type="spellStart"/>
      <w:r w:rsidR="00680EFC">
        <w:t>Paiement</w:t>
      </w:r>
      <w:bookmarkEnd w:id="28"/>
      <w:proofErr w:type="spellEnd"/>
    </w:p>
    <w:p w14:paraId="5BD88655" w14:textId="6D0AEF6C" w:rsidR="00680EFC" w:rsidRPr="00AE239F" w:rsidRDefault="00680EFC" w:rsidP="00CF0733">
      <w:pPr>
        <w:ind w:firstLine="0"/>
      </w:pPr>
      <w:r w:rsidRPr="00AE239F">
        <w:t>Les modalités du règlement des comptes du marché sont spécifiées à l'article 4</w:t>
      </w:r>
      <w:r w:rsidR="00AA5685">
        <w:t>.</w:t>
      </w:r>
      <w:r w:rsidR="00CF0733">
        <w:t>3</w:t>
      </w:r>
      <w:r w:rsidRPr="00AE239F">
        <w:t xml:space="preserve"> du C</w:t>
      </w:r>
      <w:r w:rsidR="000E7C5D" w:rsidRPr="00AE239F">
        <w:t>.C.A.</w:t>
      </w:r>
      <w:r w:rsidRPr="00AE239F">
        <w:t>P.</w:t>
      </w:r>
    </w:p>
    <w:p w14:paraId="1CA6476B" w14:textId="7F487B49" w:rsidR="00680EFC" w:rsidRPr="00602459" w:rsidRDefault="00680EFC" w:rsidP="00680EFC">
      <w:pPr>
        <w:rPr>
          <w:highlight w:val="yellow"/>
        </w:rPr>
      </w:pPr>
    </w:p>
    <w:p w14:paraId="1AAEA053" w14:textId="55C2AB14" w:rsidR="00BC28AF" w:rsidRPr="00602459" w:rsidRDefault="00BC28AF" w:rsidP="00CF0733">
      <w:pPr>
        <w:ind w:firstLine="0"/>
      </w:pPr>
      <w:r w:rsidRPr="00602459">
        <w:t xml:space="preserve">L’Administration règlera les sommes dues au titre du présent </w:t>
      </w:r>
      <w:r w:rsidR="00CF0733">
        <w:t>marché</w:t>
      </w:r>
      <w:r w:rsidRPr="00602459">
        <w:t xml:space="preserve"> en faisant porter le montant au crédit du compte suivant</w:t>
      </w:r>
      <w:r w:rsidR="0038213C">
        <w:t> :</w:t>
      </w:r>
    </w:p>
    <w:p w14:paraId="141F0E4B" w14:textId="2824C361" w:rsidR="00BC28AF" w:rsidRPr="00BC28AF" w:rsidRDefault="00BC28AF" w:rsidP="0069227F">
      <w:pPr>
        <w:pStyle w:val="DirectionAchats2Title"/>
      </w:pPr>
      <w:bookmarkStart w:id="29" w:name="_Toc209608192"/>
      <w:r>
        <w:t>Prestataire unique</w:t>
      </w:r>
      <w:bookmarkEnd w:id="29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215DE974" w:rsidR="00BC28AF" w:rsidRDefault="00CF0733" w:rsidP="009A4116">
            <w:pPr>
              <w:keepNext/>
              <w:keepLines/>
              <w:snapToGrid w:val="0"/>
              <w:jc w:val="center"/>
            </w:pPr>
            <w:r>
              <w:rPr>
                <w:b/>
                <w:sz w:val="22"/>
                <w:szCs w:val="22"/>
              </w:rPr>
              <w:t>Raison sociale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ind w:firstLine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  <w:ind w:firstLine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  <w:ind w:firstLine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7DB82C19" w14:textId="77777777" w:rsidR="00BC28AF" w:rsidRPr="0038213C" w:rsidRDefault="00BC28AF" w:rsidP="00BC28AF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260B16AB" w14:textId="77777777" w:rsidR="00BC28AF" w:rsidRDefault="00BC28AF" w:rsidP="000E7C5D"/>
    <w:p w14:paraId="774FDEF1" w14:textId="1E8E47F4" w:rsidR="00BC28AF" w:rsidRDefault="00BC28AF" w:rsidP="0069227F">
      <w:pPr>
        <w:pStyle w:val="DirectionAchats2Title"/>
      </w:pPr>
      <w:bookmarkStart w:id="30" w:name="_Toc209608193"/>
      <w:r>
        <w:t>Groupement</w:t>
      </w:r>
      <w:bookmarkEnd w:id="30"/>
    </w:p>
    <w:p w14:paraId="46ED9CC4" w14:textId="4DF4CF86" w:rsidR="000E7C5D" w:rsidRPr="0038213C" w:rsidRDefault="000E7C5D" w:rsidP="00CF0733">
      <w:pPr>
        <w:spacing w:line="360" w:lineRule="auto"/>
        <w:ind w:firstLine="0"/>
      </w:pPr>
      <w:r w:rsidRPr="0038213C"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38213C" w:rsidRPr="0038213C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  <w:r w:rsidRPr="0038213C">
              <w:rPr>
                <w:noProof/>
              </w:rPr>
              <w:drawing>
                <wp:inline distT="0" distB="0" distL="0" distR="0" wp14:anchorId="166A8901" wp14:editId="101699E6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Pr="0038213C" w:rsidRDefault="000E7C5D" w:rsidP="00CF0733">
            <w:pPr>
              <w:spacing w:line="360" w:lineRule="auto"/>
              <w:ind w:firstLine="0"/>
            </w:pPr>
            <w:r w:rsidRPr="0038213C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13C">
              <w:instrText xml:space="preserve"> FORMCHECKBOX </w:instrText>
            </w:r>
            <w:r w:rsidR="0042195E">
              <w:fldChar w:fldCharType="separate"/>
            </w:r>
            <w:r w:rsidRPr="0038213C">
              <w:fldChar w:fldCharType="end"/>
            </w:r>
            <w:r w:rsidRPr="0038213C">
              <w:t xml:space="preserve"> </w:t>
            </w:r>
            <w:proofErr w:type="gramStart"/>
            <w:r w:rsidRPr="0038213C">
              <w:t>un</w:t>
            </w:r>
            <w:proofErr w:type="gramEnd"/>
            <w:r w:rsidRPr="0038213C">
              <w:t xml:space="preserve"> compte unique ouvert au nom du mandataire ;</w:t>
            </w:r>
          </w:p>
        </w:tc>
      </w:tr>
      <w:tr w:rsidR="0038213C" w:rsidRPr="0038213C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Pr="0038213C" w:rsidRDefault="000E7C5D" w:rsidP="00AA7E51">
            <w:pPr>
              <w:spacing w:line="360" w:lineRule="auto"/>
            </w:pPr>
          </w:p>
        </w:tc>
      </w:tr>
      <w:tr w:rsidR="0038213C" w:rsidRPr="0038213C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  <w:r w:rsidRPr="0038213C">
              <w:rPr>
                <w:noProof/>
              </w:rPr>
              <w:drawing>
                <wp:inline distT="0" distB="0" distL="0" distR="0" wp14:anchorId="4E1AB850" wp14:editId="721DB1E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Pr="0038213C" w:rsidRDefault="000E7C5D" w:rsidP="00CF0733">
            <w:pPr>
              <w:spacing w:line="360" w:lineRule="auto"/>
              <w:ind w:firstLine="0"/>
            </w:pPr>
            <w:r w:rsidRPr="0038213C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13C">
              <w:instrText xml:space="preserve"> FORMCHECKBOX </w:instrText>
            </w:r>
            <w:r w:rsidR="0042195E">
              <w:fldChar w:fldCharType="separate"/>
            </w:r>
            <w:r w:rsidRPr="0038213C">
              <w:fldChar w:fldCharType="end"/>
            </w:r>
            <w:r w:rsidR="00001A40" w:rsidRPr="0038213C">
              <w:t xml:space="preserve"> </w:t>
            </w:r>
            <w:proofErr w:type="gramStart"/>
            <w:r w:rsidRPr="0038213C">
              <w:t>les</w:t>
            </w:r>
            <w:proofErr w:type="gramEnd"/>
            <w:r w:rsidRPr="0038213C">
              <w:t xml:space="preserve"> comptes de chacun des membres du groupement suivant les répartitions indiquées en annexe du présent document.</w:t>
            </w:r>
          </w:p>
        </w:tc>
      </w:tr>
      <w:tr w:rsidR="000E7C5D" w:rsidRPr="0038213C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Pr="0038213C" w:rsidRDefault="000E7C5D" w:rsidP="000E7C5D"/>
        </w:tc>
      </w:tr>
    </w:tbl>
    <w:p w14:paraId="32BABE93" w14:textId="77777777" w:rsidR="000E7C5D" w:rsidRPr="0038213C" w:rsidRDefault="000E7C5D" w:rsidP="000E7C5D">
      <w:pPr>
        <w:rPr>
          <w:sz w:val="2"/>
        </w:rPr>
      </w:pPr>
    </w:p>
    <w:p w14:paraId="16F37F62" w14:textId="189A3F43" w:rsidR="000E7C5D" w:rsidRPr="0038213C" w:rsidRDefault="000E7C5D" w:rsidP="00CF0733">
      <w:pPr>
        <w:ind w:firstLine="0"/>
      </w:pPr>
      <w:r w:rsidRPr="00AA7E51">
        <w:rPr>
          <w:b/>
          <w:u w:val="single"/>
        </w:rPr>
        <w:t>Nota</w:t>
      </w:r>
      <w:r w:rsidRPr="0038213C">
        <w:rPr>
          <w:b/>
        </w:rPr>
        <w:t xml:space="preserve"> : </w:t>
      </w:r>
      <w:r w:rsidR="00AA7E51">
        <w:t>s</w:t>
      </w:r>
      <w:r w:rsidRPr="0038213C">
        <w:t xml:space="preserve">i aucune case n'est cochée, ou si les deux cases sont cochées, le pouvoir adjudicateur considérera que </w:t>
      </w:r>
      <w:r w:rsidR="00001A40" w:rsidRPr="0038213C">
        <w:t>le second choix s’applique</w:t>
      </w:r>
      <w:r w:rsidRPr="0038213C">
        <w:t>.</w:t>
      </w:r>
    </w:p>
    <w:p w14:paraId="6EC64262" w14:textId="77777777" w:rsidR="000E7C5D" w:rsidRPr="0038213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Pr="0038213C" w:rsidRDefault="00680EFC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  <w:tr w:rsidR="0038213C" w:rsidRPr="0038213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  <w:tr w:rsidR="0038213C" w:rsidRPr="0038213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 w:rsidRPr="0038213C">
              <w:t>compte</w:t>
            </w:r>
            <w:proofErr w:type="gramEnd"/>
            <w:r w:rsidRPr="0038213C"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 w:rsidRPr="0038213C">
              <w:t>à</w:t>
            </w:r>
            <w:proofErr w:type="gramEnd"/>
            <w:r w:rsidRPr="0038213C"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 w:rsidRPr="0038213C">
              <w:t>au</w:t>
            </w:r>
            <w:proofErr w:type="gramEnd"/>
            <w:r w:rsidRPr="0038213C"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 w:rsidRPr="0038213C">
              <w:t>sous</w:t>
            </w:r>
            <w:proofErr w:type="gramEnd"/>
            <w:r w:rsidRPr="0038213C"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Pr="0038213C" w:rsidRDefault="00680EFC" w:rsidP="00680EFC">
            <w:pPr>
              <w:keepNext/>
              <w:keepLines/>
              <w:snapToGrid w:val="0"/>
              <w:ind w:firstLine="0"/>
              <w:jc w:val="center"/>
            </w:pPr>
            <w:proofErr w:type="gramStart"/>
            <w:r w:rsidRPr="0038213C">
              <w:t>clé</w:t>
            </w:r>
            <w:proofErr w:type="gramEnd"/>
            <w:r w:rsidRPr="0038213C"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Pr="0038213C" w:rsidRDefault="00680EFC" w:rsidP="00680EFC">
            <w:pPr>
              <w:keepNext/>
              <w:keepLines/>
              <w:snapToGrid w:val="0"/>
              <w:ind w:firstLine="0"/>
              <w:jc w:val="center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Pr="0038213C" w:rsidRDefault="00680EFC" w:rsidP="00680EFC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</w:tbl>
    <w:p w14:paraId="1D694258" w14:textId="25089D16" w:rsidR="00680EFC" w:rsidRPr="0038213C" w:rsidRDefault="00C20879" w:rsidP="00910360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567F0B50" w14:textId="77777777" w:rsidR="00AA5685" w:rsidRPr="0038213C" w:rsidRDefault="00AA5685" w:rsidP="00910360">
      <w:pPr>
        <w:ind w:firstLine="708"/>
        <w:rPr>
          <w:b/>
          <w:bCs/>
          <w:iCs/>
          <w:sz w:val="16"/>
          <w:szCs w:val="16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 w:rsidRPr="0038213C">
              <w:t>compte</w:t>
            </w:r>
            <w:proofErr w:type="gramEnd"/>
            <w:r w:rsidRPr="0038213C"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 w:rsidRPr="0038213C">
              <w:t>à</w:t>
            </w:r>
            <w:proofErr w:type="gramEnd"/>
            <w:r w:rsidRPr="0038213C"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 w:rsidRPr="0038213C">
              <w:t>au</w:t>
            </w:r>
            <w:proofErr w:type="gramEnd"/>
            <w:r w:rsidRPr="0038213C"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 w:rsidRPr="0038213C">
              <w:t>sous</w:t>
            </w:r>
            <w:proofErr w:type="gramEnd"/>
            <w:r w:rsidRPr="0038213C"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Pr="0038213C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 w:rsidRPr="0038213C">
              <w:t>clé</w:t>
            </w:r>
            <w:proofErr w:type="gramEnd"/>
            <w:r w:rsidRPr="0038213C"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Pr="0038213C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</w:tbl>
    <w:p w14:paraId="1C9CC296" w14:textId="77777777" w:rsidR="00C20879" w:rsidRPr="0038213C" w:rsidRDefault="00C20879" w:rsidP="00C20879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240917D3" w14:textId="461D0101" w:rsidR="00C20879" w:rsidRDefault="00C20879" w:rsidP="00C20879">
      <w:pPr>
        <w:ind w:firstLine="708"/>
        <w:rPr>
          <w:iCs/>
        </w:rPr>
      </w:pPr>
    </w:p>
    <w:p w14:paraId="61BC6538" w14:textId="77777777" w:rsidR="007B3C72" w:rsidRPr="0038213C" w:rsidRDefault="007B3C72" w:rsidP="00C20879">
      <w:pPr>
        <w:ind w:firstLine="708"/>
        <w:rPr>
          <w:iCs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 w:rsidRPr="0038213C">
              <w:t>compte</w:t>
            </w:r>
            <w:proofErr w:type="gramEnd"/>
            <w:r w:rsidRPr="0038213C"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 w:rsidRPr="0038213C">
              <w:t>à</w:t>
            </w:r>
            <w:proofErr w:type="gramEnd"/>
            <w:r w:rsidRPr="0038213C"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 w:rsidRPr="0038213C">
              <w:t>au</w:t>
            </w:r>
            <w:proofErr w:type="gramEnd"/>
            <w:r w:rsidRPr="0038213C"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 w:rsidRPr="0038213C">
              <w:t>sous</w:t>
            </w:r>
            <w:proofErr w:type="gramEnd"/>
            <w:r w:rsidRPr="0038213C"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Pr="0038213C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 w:rsidRPr="0038213C">
              <w:t>clé</w:t>
            </w:r>
            <w:proofErr w:type="gramEnd"/>
            <w:r w:rsidRPr="0038213C"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Pr="0038213C" w:rsidRDefault="00B350BE" w:rsidP="00607BCA">
            <w:pPr>
              <w:keepNext/>
              <w:keepLines/>
              <w:snapToGrid w:val="0"/>
              <w:ind w:firstLine="0"/>
              <w:jc w:val="center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Pr="0038213C" w:rsidRDefault="00B350BE" w:rsidP="00607BCA">
            <w:pPr>
              <w:keepNext/>
              <w:keepLines/>
              <w:snapToGrid w:val="0"/>
              <w:ind w:firstLine="0"/>
            </w:pPr>
          </w:p>
        </w:tc>
      </w:tr>
      <w:tr w:rsidR="0038213C" w:rsidRPr="0038213C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</w:tbl>
    <w:p w14:paraId="0BE3ACE8" w14:textId="77777777" w:rsidR="00C20879" w:rsidRPr="0038213C" w:rsidRDefault="00C20879" w:rsidP="00C20879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386CFD0D" w14:textId="77777777" w:rsidR="00C20879" w:rsidRPr="0038213C" w:rsidRDefault="00C20879" w:rsidP="00C20879">
      <w:pPr>
        <w:ind w:firstLine="708"/>
        <w:rPr>
          <w:iCs/>
        </w:rPr>
      </w:pPr>
    </w:p>
    <w:p w14:paraId="4A211379" w14:textId="794406BF" w:rsidR="00680EFC" w:rsidRPr="0038213C" w:rsidRDefault="00680EFC" w:rsidP="00910360">
      <w:pPr>
        <w:ind w:firstLine="708"/>
        <w:rPr>
          <w:iCs/>
        </w:rPr>
      </w:pPr>
    </w:p>
    <w:p w14:paraId="10CE82F1" w14:textId="7F3634BC" w:rsidR="00AA5685" w:rsidRDefault="00AA5685" w:rsidP="00E115C0">
      <w:pPr>
        <w:ind w:firstLine="0"/>
        <w:rPr>
          <w:iCs/>
        </w:rPr>
      </w:pPr>
    </w:p>
    <w:p w14:paraId="5D9206D5" w14:textId="77777777" w:rsidR="007B3C72" w:rsidRPr="0038213C" w:rsidRDefault="007B3C72" w:rsidP="00E115C0">
      <w:pPr>
        <w:ind w:firstLine="0"/>
        <w:rPr>
          <w:iCs/>
        </w:rPr>
      </w:pPr>
    </w:p>
    <w:p w14:paraId="4711A265" w14:textId="78AD37F4" w:rsidR="002C46C6" w:rsidRDefault="00E115C0" w:rsidP="002C46C6">
      <w:pPr>
        <w:pStyle w:val="DirectionAchats1Title"/>
      </w:pPr>
      <w:r>
        <w:t xml:space="preserve"> </w:t>
      </w:r>
      <w:bookmarkStart w:id="31" w:name="_Toc209608194"/>
      <w:proofErr w:type="spellStart"/>
      <w:r w:rsidR="002C46C6">
        <w:t>A</w:t>
      </w:r>
      <w:r w:rsidR="009660CB">
        <w:t>vance</w:t>
      </w:r>
      <w:bookmarkEnd w:id="31"/>
      <w:proofErr w:type="spellEnd"/>
    </w:p>
    <w:p w14:paraId="68FC95F3" w14:textId="45EBB972" w:rsidR="002C46C6" w:rsidRPr="0038213C" w:rsidRDefault="002C46C6" w:rsidP="007B3C72">
      <w:pPr>
        <w:ind w:left="927" w:firstLine="0"/>
      </w:pPr>
      <w:r w:rsidRPr="0038213C">
        <w:fldChar w:fldCharType="begin"/>
      </w:r>
      <w:r w:rsidRPr="0038213C">
        <w:instrText>FORMCHECKBOX</w:instrText>
      </w:r>
      <w:r w:rsidR="0042195E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42195E">
        <w:fldChar w:fldCharType="separate"/>
      </w:r>
      <w:r w:rsidRPr="0038213C">
        <w:fldChar w:fldCharType="end"/>
      </w:r>
      <w:r w:rsidRPr="0038213C">
        <w:t xml:space="preserve"> J</w:t>
      </w:r>
      <w:r w:rsidR="00E115C0">
        <w:t xml:space="preserve">’accepte </w:t>
      </w:r>
      <w:r w:rsidRPr="0038213C">
        <w:t xml:space="preserve">de percevoir l’avance prévue à l’article </w:t>
      </w:r>
      <w:r w:rsidR="00CA40DD" w:rsidRPr="0038213C">
        <w:t>4</w:t>
      </w:r>
      <w:r w:rsidRPr="0038213C">
        <w:t>.1 du C.C.</w:t>
      </w:r>
      <w:r w:rsidR="00445567" w:rsidRPr="0038213C">
        <w:t>A.</w:t>
      </w:r>
      <w:r w:rsidRPr="0038213C">
        <w:t>P. (aux articles R. 2191-3 à R. 2191-</w:t>
      </w:r>
      <w:r w:rsidR="007B3C72">
        <w:t xml:space="preserve"> </w:t>
      </w:r>
      <w:r w:rsidRPr="0038213C">
        <w:t>12 du Code de la commande publique)</w:t>
      </w:r>
      <w:r w:rsidR="006D7E77" w:rsidRPr="006D7E77">
        <w:rPr>
          <w:rStyle w:val="Appelnotedebasdep"/>
        </w:rPr>
        <w:t xml:space="preserve"> </w:t>
      </w:r>
      <w:r w:rsidR="006D7E77" w:rsidRPr="0038213C">
        <w:rPr>
          <w:rStyle w:val="Appelnotedebasdep"/>
        </w:rPr>
        <w:footnoteReference w:id="1"/>
      </w:r>
    </w:p>
    <w:p w14:paraId="3D1171DB" w14:textId="77777777" w:rsidR="002C46C6" w:rsidRPr="0038213C" w:rsidRDefault="002C46C6" w:rsidP="002C46C6"/>
    <w:p w14:paraId="6149AB95" w14:textId="5E010D93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42195E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42195E">
        <w:fldChar w:fldCharType="separate"/>
      </w:r>
      <w:r w:rsidRPr="0038213C">
        <w:fldChar w:fldCharType="end"/>
      </w:r>
      <w:r w:rsidRPr="0038213C">
        <w:t xml:space="preserve"> Je refuse de percevoir l’avance prévue à l’article </w:t>
      </w:r>
      <w:r w:rsidR="00CA40DD" w:rsidRPr="0038213C">
        <w:t>4</w:t>
      </w:r>
      <w:r w:rsidRPr="0038213C">
        <w:t>.1 du C.C.</w:t>
      </w:r>
      <w:r w:rsidR="00445567" w:rsidRPr="0038213C">
        <w:t>A.</w:t>
      </w:r>
      <w:r w:rsidRPr="0038213C">
        <w:t>P.</w:t>
      </w:r>
    </w:p>
    <w:p w14:paraId="624868D7" w14:textId="538E88CB" w:rsidR="002C46C6" w:rsidRPr="0038213C" w:rsidRDefault="002C46C6" w:rsidP="002C46C6">
      <w:pPr>
        <w:ind w:left="360"/>
      </w:pPr>
      <w:r w:rsidRPr="0038213C">
        <w:t>(Conformément aux articles R. 2191-3 à R. 2191-12 du Code de la commande publique)</w:t>
      </w:r>
      <w:r w:rsidRPr="0038213C">
        <w:rPr>
          <w:rStyle w:val="Appelnotedebasdep"/>
        </w:rPr>
        <w:footnoteReference w:id="2"/>
      </w:r>
      <w:r w:rsidRPr="0038213C">
        <w:t xml:space="preserve"> </w:t>
      </w:r>
    </w:p>
    <w:p w14:paraId="0EEAE7A9" w14:textId="77777777" w:rsidR="002C46C6" w:rsidRPr="0038213C" w:rsidRDefault="002C46C6" w:rsidP="002C46C6">
      <w:pPr>
        <w:pStyle w:val="Paragraphedeliste"/>
        <w:rPr>
          <w:szCs w:val="20"/>
        </w:rPr>
      </w:pPr>
    </w:p>
    <w:p w14:paraId="23B8E0CA" w14:textId="323683B2" w:rsidR="006D7E77" w:rsidRPr="0038213C" w:rsidRDefault="002C46C6" w:rsidP="006D7E77">
      <w:pPr>
        <w:ind w:left="360"/>
      </w:pPr>
      <w:r w:rsidRPr="0038213C">
        <w:fldChar w:fldCharType="begin"/>
      </w:r>
      <w:r w:rsidRPr="0038213C">
        <w:instrText>FORMCHECKBOX</w:instrText>
      </w:r>
      <w:r w:rsidR="0042195E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42195E">
        <w:fldChar w:fldCharType="separate"/>
      </w:r>
      <w:r w:rsidRPr="0038213C">
        <w:fldChar w:fldCharType="end"/>
      </w:r>
      <w:r w:rsidRPr="0038213C">
        <w:t xml:space="preserve"> Je déclare être une entreprise répondant à la définition d’une PME/TPE </w:t>
      </w:r>
      <w:r w:rsidRPr="0038213C">
        <w:rPr>
          <w:rStyle w:val="Appelnotedebasdep"/>
        </w:rPr>
        <w:footnoteReference w:id="3"/>
      </w:r>
    </w:p>
    <w:p w14:paraId="7A6B4612" w14:textId="551CAC29" w:rsidR="002C46C6" w:rsidRPr="0038213C" w:rsidRDefault="002C46C6" w:rsidP="002C46C6">
      <w:pPr>
        <w:pStyle w:val="Paragraphedeliste"/>
        <w:rPr>
          <w:szCs w:val="20"/>
        </w:rPr>
      </w:pPr>
    </w:p>
    <w:p w14:paraId="615278B0" w14:textId="3E4C9254" w:rsidR="00AA5685" w:rsidRPr="00E115C0" w:rsidRDefault="00AA5685" w:rsidP="00E115C0">
      <w:pPr>
        <w:ind w:firstLine="0"/>
        <w:rPr>
          <w:szCs w:val="20"/>
        </w:rPr>
      </w:pPr>
    </w:p>
    <w:p w14:paraId="1A967437" w14:textId="05F9DF3E" w:rsidR="00AA7E51" w:rsidRDefault="00AA7E51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szCs w:val="20"/>
        </w:rPr>
      </w:pPr>
      <w:r>
        <w:rPr>
          <w:szCs w:val="20"/>
        </w:rPr>
        <w:br w:type="page"/>
      </w:r>
    </w:p>
    <w:p w14:paraId="5DF608A4" w14:textId="77777777" w:rsidR="00AA5685" w:rsidRPr="0038213C" w:rsidRDefault="00AA5685" w:rsidP="002C46C6">
      <w:pPr>
        <w:pStyle w:val="Paragraphedeliste"/>
        <w:rPr>
          <w:szCs w:val="20"/>
        </w:rPr>
      </w:pPr>
    </w:p>
    <w:p w14:paraId="006C0CF7" w14:textId="28489536" w:rsidR="002C46C6" w:rsidRDefault="00E115C0" w:rsidP="00001A40">
      <w:pPr>
        <w:pStyle w:val="DirectionAchats1Title"/>
      </w:pPr>
      <w:r>
        <w:t xml:space="preserve"> </w:t>
      </w:r>
      <w:bookmarkStart w:id="32" w:name="_Toc209608195"/>
      <w:r w:rsidR="00001A40">
        <w:t>Signature</w:t>
      </w:r>
      <w:bookmarkEnd w:id="32"/>
      <w:r w:rsidR="00001A40"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12B81D43" w14:textId="77777777" w:rsidR="00E115C0" w:rsidRDefault="00E115C0" w:rsidP="00001A40"/>
    <w:p w14:paraId="21A4E892" w14:textId="6CD06B7A" w:rsidR="00001A40" w:rsidRDefault="00001A40" w:rsidP="00001A40">
      <w:r>
        <w:t>A .............................................</w:t>
      </w:r>
    </w:p>
    <w:p w14:paraId="14EA97CF" w14:textId="77777777" w:rsidR="00E115C0" w:rsidRDefault="00E115C0" w:rsidP="00001A40"/>
    <w:p w14:paraId="4E7AFC95" w14:textId="3C474338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214E2DB8" w14:textId="402E215B" w:rsidR="00001A40" w:rsidRDefault="00001A40" w:rsidP="00001A40">
      <w:r>
        <w:t xml:space="preserve">Signature du candidat, du mandataire du groupement </w:t>
      </w:r>
      <w:r>
        <w:rPr>
          <w:sz w:val="16"/>
          <w:vertAlign w:val="superscript"/>
        </w:rPr>
        <w:t>1</w:t>
      </w:r>
    </w:p>
    <w:p w14:paraId="719E58FB" w14:textId="77777777" w:rsidR="00001A40" w:rsidRDefault="00001A40" w:rsidP="00001A40">
      <w:pPr>
        <w:ind w:left="4248" w:hanging="3681"/>
        <w:rPr>
          <w:color w:val="000000"/>
        </w:rPr>
      </w:pPr>
    </w:p>
    <w:p w14:paraId="40D62E37" w14:textId="77777777" w:rsidR="00001A40" w:rsidRDefault="00001A40" w:rsidP="00001A40">
      <w:pPr>
        <w:ind w:left="4248" w:hanging="3681"/>
        <w:rPr>
          <w:color w:val="000000"/>
        </w:rPr>
      </w:pPr>
    </w:p>
    <w:p w14:paraId="6FAD7ED0" w14:textId="04CE5B6D" w:rsidR="002C46C6" w:rsidRDefault="002C46C6" w:rsidP="002C46C6">
      <w:pPr>
        <w:ind w:left="4248" w:firstLine="708"/>
        <w:rPr>
          <w:color w:val="000000"/>
        </w:rPr>
      </w:pPr>
      <w:r>
        <w:rPr>
          <w:color w:val="000000"/>
        </w:rPr>
        <w:t xml:space="preserve">A                  </w:t>
      </w:r>
      <w:proofErr w:type="gramStart"/>
      <w:r>
        <w:rPr>
          <w:color w:val="000000"/>
        </w:rPr>
        <w:t xml:space="preserve"> </w:t>
      </w:r>
      <w:r w:rsidR="00E115C0">
        <w:rPr>
          <w:color w:val="000000"/>
        </w:rPr>
        <w:t xml:space="preserve"> ,</w:t>
      </w:r>
      <w:proofErr w:type="gramEnd"/>
      <w:r>
        <w:rPr>
          <w:color w:val="000000"/>
        </w:rPr>
        <w:t xml:space="preserve"> le</w:t>
      </w:r>
    </w:p>
    <w:p w14:paraId="6DE6EE3E" w14:textId="77777777" w:rsidR="002C46C6" w:rsidRDefault="002C46C6" w:rsidP="002C46C6">
      <w:pPr>
        <w:rPr>
          <w:color w:val="000000"/>
        </w:rPr>
      </w:pPr>
    </w:p>
    <w:p w14:paraId="4F4EA3F4" w14:textId="261AF411" w:rsidR="002C46C6" w:rsidRPr="009660CB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Le candidat, Nom :</w:t>
      </w:r>
      <w:r w:rsidR="009660CB" w:rsidRPr="009660CB">
        <w:rPr>
          <w:color w:val="3F3F3F" w:themeColor="text1"/>
        </w:rPr>
        <w:t xml:space="preserve"> </w:t>
      </w:r>
      <w:r w:rsidR="009660CB">
        <w:rPr>
          <w:color w:val="3F3F3F" w:themeColor="text1"/>
        </w:rPr>
        <w:tab/>
      </w:r>
    </w:p>
    <w:p w14:paraId="3ED8DBF3" w14:textId="77777777" w:rsidR="00E115C0" w:rsidRDefault="00E115C0" w:rsidP="009660CB">
      <w:pPr>
        <w:tabs>
          <w:tab w:val="right" w:leader="dot" w:pos="8505"/>
        </w:tabs>
        <w:rPr>
          <w:color w:val="3F3F3F" w:themeColor="text1"/>
        </w:rPr>
      </w:pPr>
    </w:p>
    <w:p w14:paraId="233B74FC" w14:textId="77777777" w:rsidR="00E115C0" w:rsidRDefault="00E115C0" w:rsidP="009660CB">
      <w:pPr>
        <w:tabs>
          <w:tab w:val="right" w:leader="dot" w:pos="8505"/>
        </w:tabs>
        <w:rPr>
          <w:color w:val="3F3F3F" w:themeColor="text1"/>
        </w:rPr>
      </w:pPr>
    </w:p>
    <w:p w14:paraId="16F4A2FB" w14:textId="207AD49E" w:rsidR="002C46C6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Signature :</w:t>
      </w:r>
      <w:r w:rsidR="009660CB">
        <w:rPr>
          <w:color w:val="3F3F3F" w:themeColor="text1"/>
        </w:rPr>
        <w:tab/>
      </w:r>
    </w:p>
    <w:p w14:paraId="0133024C" w14:textId="1CEBD416" w:rsidR="009660CB" w:rsidRDefault="009660CB" w:rsidP="009660CB">
      <w:pPr>
        <w:tabs>
          <w:tab w:val="right" w:leader="dot" w:pos="8505"/>
        </w:tabs>
        <w:rPr>
          <w:color w:val="3F3F3F" w:themeColor="text1"/>
        </w:rPr>
      </w:pPr>
    </w:p>
    <w:p w14:paraId="1E34057F" w14:textId="28DB0416" w:rsidR="009660CB" w:rsidRDefault="009660CB" w:rsidP="009660CB">
      <w:pPr>
        <w:tabs>
          <w:tab w:val="right" w:leader="dot" w:pos="8505"/>
        </w:tabs>
        <w:rPr>
          <w:color w:val="3F3F3F" w:themeColor="text1"/>
        </w:rPr>
      </w:pPr>
    </w:p>
    <w:p w14:paraId="421D3AC5" w14:textId="735E4EF4" w:rsidR="002C46C6" w:rsidRPr="00E115C0" w:rsidRDefault="002C46C6" w:rsidP="002C46C6">
      <w:pPr>
        <w:pStyle w:val="Corpsdetexte3"/>
        <w:rPr>
          <w:rFonts w:ascii="Arial" w:hAnsi="Arial" w:cs="Arial"/>
          <w:color w:val="000000"/>
          <w:sz w:val="20"/>
          <w:lang w:val="fr-FR"/>
        </w:rPr>
      </w:pPr>
      <w:r>
        <w:rPr>
          <w:rFonts w:ascii="Arial" w:hAnsi="Arial" w:cs="Arial"/>
          <w:color w:val="000000"/>
          <w:sz w:val="20"/>
        </w:rPr>
        <w:t xml:space="preserve">La signature devra être précédée de la mention « Lu et approuvé » et </w:t>
      </w:r>
      <w:r w:rsidR="00E115C0">
        <w:rPr>
          <w:rFonts w:ascii="Arial" w:hAnsi="Arial" w:cs="Arial"/>
          <w:color w:val="000000"/>
          <w:sz w:val="20"/>
          <w:lang w:val="fr-FR"/>
        </w:rPr>
        <w:t xml:space="preserve">accompagnée du </w:t>
      </w:r>
      <w:r>
        <w:rPr>
          <w:rFonts w:ascii="Arial" w:hAnsi="Arial" w:cs="Arial"/>
          <w:color w:val="000000"/>
          <w:sz w:val="20"/>
        </w:rPr>
        <w:t xml:space="preserve">cachet de la </w:t>
      </w:r>
      <w:r w:rsidR="00E115C0">
        <w:rPr>
          <w:rFonts w:ascii="Arial" w:hAnsi="Arial" w:cs="Arial"/>
          <w:color w:val="000000"/>
          <w:sz w:val="20"/>
        </w:rPr>
        <w:t>société</w:t>
      </w:r>
      <w:r w:rsidR="00E115C0">
        <w:rPr>
          <w:rFonts w:ascii="Arial" w:hAnsi="Arial" w:cs="Arial"/>
          <w:color w:val="000000"/>
          <w:sz w:val="20"/>
          <w:lang w:val="fr-FR"/>
        </w:rPr>
        <w:t>.</w:t>
      </w:r>
    </w:p>
    <w:p w14:paraId="4D5939E5" w14:textId="61E006A8" w:rsidR="009660CB" w:rsidRDefault="009660CB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</w:p>
    <w:p w14:paraId="6A6C3BE9" w14:textId="77777777" w:rsidR="00CF0733" w:rsidRDefault="00CF073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</w:p>
    <w:p w14:paraId="7B936D96" w14:textId="77777777" w:rsidR="00CF0733" w:rsidRDefault="00CF0733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t>Partie réservée à l’administration</w:t>
      </w:r>
    </w:p>
    <w:p w14:paraId="10AA8B51" w14:textId="5D568D36" w:rsidR="009660CB" w:rsidRDefault="00E115C0" w:rsidP="009660CB">
      <w:pPr>
        <w:pStyle w:val="DirectionAchats1Title"/>
      </w:pPr>
      <w:r>
        <w:t xml:space="preserve"> </w:t>
      </w:r>
      <w:bookmarkStart w:id="33" w:name="_Toc209608196"/>
      <w:r w:rsidR="009660CB">
        <w:t xml:space="preserve">Acceptation de </w:t>
      </w:r>
      <w:proofErr w:type="spellStart"/>
      <w:r w:rsidR="009660CB">
        <w:t>l’offre</w:t>
      </w:r>
      <w:proofErr w:type="spellEnd"/>
      <w:r w:rsidR="009660CB">
        <w:t xml:space="preserve"> </w:t>
      </w:r>
      <w:r w:rsidR="00C953DB">
        <w:t xml:space="preserve">par le </w:t>
      </w:r>
      <w:proofErr w:type="spellStart"/>
      <w:r w:rsidR="009C3302">
        <w:t>p</w:t>
      </w:r>
      <w:r w:rsidR="00CF0733">
        <w:t>ouvoir</w:t>
      </w:r>
      <w:proofErr w:type="spellEnd"/>
      <w:r w:rsidR="00C953DB">
        <w:t xml:space="preserve"> </w:t>
      </w:r>
      <w:proofErr w:type="spellStart"/>
      <w:r>
        <w:t>a</w:t>
      </w:r>
      <w:r w:rsidR="00C953DB">
        <w:t>djudicateur</w:t>
      </w:r>
      <w:bookmarkEnd w:id="33"/>
      <w:proofErr w:type="spellEnd"/>
    </w:p>
    <w:p w14:paraId="57CB6DEA" w14:textId="04A63F52" w:rsidR="00AA5685" w:rsidRDefault="00AA5685" w:rsidP="00CF0733">
      <w:pPr>
        <w:ind w:firstLine="0"/>
      </w:pPr>
      <w:r w:rsidRPr="006F2A22">
        <w:t>Sur Décision du 14 mars 2023 le Conseil d’Administration de l’Université Toulouse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4E53AA64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 xml:space="preserve">Emmanuelle </w:t>
      </w:r>
      <w:proofErr w:type="spellStart"/>
      <w:r w:rsidRPr="00AA5685">
        <w:t>GARNIER</w:t>
      </w:r>
      <w:r w:rsidR="009660CB" w:rsidRPr="00AA5685">
        <w:rPr>
          <w:color w:val="FFFFFF" w:themeColor="background1"/>
        </w:rPr>
        <w:t>gnature</w:t>
      </w:r>
      <w:proofErr w:type="spellEnd"/>
      <w:r w:rsidR="009660CB" w:rsidRPr="00AA5685">
        <w:rPr>
          <w:color w:val="FFFFFF" w:themeColor="background1"/>
        </w:rPr>
        <w:t>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2"/>
    <w:bookmarkEnd w:id="25"/>
    <w:p w14:paraId="1919B100" w14:textId="6B0AA61C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ind w:firstLine="0"/>
        <w:jc w:val="left"/>
        <w:textAlignment w:val="auto"/>
        <w:rPr>
          <w:color w:val="000000"/>
          <w:sz w:val="24"/>
        </w:rPr>
      </w:pPr>
    </w:p>
    <w:sectPr w:rsidR="00A80F41" w:rsidSect="005D28A6">
      <w:headerReference w:type="default" r:id="rId14"/>
      <w:footerReference w:type="default" r:id="rId15"/>
      <w:footerReference w:type="first" r:id="rId16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5281D" w14:textId="77777777" w:rsidR="00CD1959" w:rsidRDefault="00CD1959" w:rsidP="00AF7140">
      <w:r>
        <w:separator/>
      </w:r>
    </w:p>
  </w:endnote>
  <w:endnote w:type="continuationSeparator" w:id="0">
    <w:p w14:paraId="24384C5A" w14:textId="77777777" w:rsidR="00CD1959" w:rsidRDefault="00CD1959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charset w:val="00"/>
    <w:family w:val="auto"/>
    <w:pitch w:val="default"/>
  </w:font>
  <w:font w:name="HG Mincho Light J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5A128312" w:rsidR="00B83E07" w:rsidRPr="00712002" w:rsidRDefault="003B05FC" w:rsidP="006274D7">
          <w:pPr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5E81CCA6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="00B65460">
            <w:rPr>
              <w:b/>
              <w:bCs/>
              <w:noProof/>
              <w:color w:val="0070C0"/>
              <w:sz w:val="14"/>
              <w:szCs w:val="14"/>
            </w:rPr>
            <w:t>9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="00B65460">
            <w:rPr>
              <w:b/>
              <w:bCs/>
              <w:noProof/>
              <w:color w:val="0070C0"/>
              <w:sz w:val="14"/>
              <w:szCs w:val="14"/>
            </w:rPr>
            <w:t>11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75B71F0B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376A07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="00B65460">
      <w:rPr>
        <w:noProof/>
        <w:color w:val="0070C0"/>
        <w:sz w:val="14"/>
        <w:szCs w:val="14"/>
      </w:rPr>
      <w:t>11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="00B65460">
      <w:rPr>
        <w:noProof/>
        <w:color w:val="0070C0"/>
        <w:sz w:val="14"/>
        <w:szCs w:val="14"/>
      </w:rPr>
      <w:t>11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3C47D" w14:textId="77777777" w:rsidR="00CD1959" w:rsidRDefault="00CD1959" w:rsidP="00AF7140">
      <w:r>
        <w:separator/>
      </w:r>
    </w:p>
  </w:footnote>
  <w:footnote w:type="continuationSeparator" w:id="0">
    <w:p w14:paraId="205CEC42" w14:textId="77777777" w:rsidR="00CD1959" w:rsidRDefault="00CD1959" w:rsidP="00AF7140">
      <w:r>
        <w:continuationSeparator/>
      </w:r>
    </w:p>
  </w:footnote>
  <w:footnote w:id="1">
    <w:p w14:paraId="1956A1DD" w14:textId="77777777" w:rsidR="006D7E77" w:rsidRDefault="006D7E77" w:rsidP="006D7E77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4.1 du C.C.A.P.) s’appliquera automatiquement.</w:t>
      </w:r>
    </w:p>
  </w:footnote>
  <w:footnote w:id="2">
    <w:p w14:paraId="0573BF10" w14:textId="33D17F31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r w:rsidR="00C20879">
        <w:rPr>
          <w:i/>
          <w:color w:val="8064A2"/>
          <w:sz w:val="14"/>
          <w:szCs w:val="14"/>
        </w:rPr>
        <w:t>4</w:t>
      </w:r>
      <w:r w:rsidR="006D7E77">
        <w:rPr>
          <w:i/>
          <w:color w:val="8064A2"/>
          <w:sz w:val="14"/>
          <w:szCs w:val="14"/>
        </w:rPr>
        <w:t>.</w:t>
      </w:r>
      <w:r w:rsidR="00C20879">
        <w:rPr>
          <w:i/>
          <w:color w:val="8064A2"/>
          <w:sz w:val="14"/>
          <w:szCs w:val="14"/>
        </w:rPr>
        <w:t>1</w:t>
      </w:r>
      <w:r>
        <w:rPr>
          <w:i/>
          <w:color w:val="8064A2"/>
          <w:sz w:val="14"/>
          <w:szCs w:val="14"/>
        </w:rPr>
        <w:t xml:space="preserve"> du C.C.A.P.) s’appliquera automatiquement.</w:t>
      </w:r>
    </w:p>
  </w:footnote>
  <w:footnote w:id="3">
    <w:p w14:paraId="4475747F" w14:textId="679F4FF3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C539" w14:textId="6F6DEE5D" w:rsidR="00B83E07" w:rsidRDefault="00BF44B6" w:rsidP="0027327E">
    <w:pPr>
      <w:pStyle w:val="En-tte"/>
      <w:ind w:firstLine="0"/>
      <w:jc w:val="center"/>
      <w:rPr>
        <w:b/>
        <w:i/>
        <w:color w:val="0070C0"/>
        <w:sz w:val="16"/>
        <w:szCs w:val="16"/>
      </w:rPr>
    </w:pPr>
    <w:bookmarkStart w:id="34" w:name="_Hlk158901512"/>
    <w:bookmarkStart w:id="35" w:name="_Hlk158901513"/>
    <w:r>
      <w:rPr>
        <w:noProof/>
      </w:rPr>
      <w:drawing>
        <wp:inline distT="0" distB="0" distL="0" distR="0" wp14:anchorId="55684471" wp14:editId="3100313E">
          <wp:extent cx="1440000" cy="363600"/>
          <wp:effectExtent l="0" t="0" r="8255" b="0"/>
          <wp:docPr id="1" name="Image 1" descr="logo-Université Toulouse - Jean Jaurè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-Université Toulouse - Jean Jaurè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3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5E53A1" w14:textId="77777777" w:rsidR="00BF44B6" w:rsidRDefault="00BF44B6" w:rsidP="0027327E">
    <w:pPr>
      <w:pStyle w:val="En-tte"/>
      <w:ind w:firstLine="0"/>
      <w:jc w:val="center"/>
      <w:rPr>
        <w:b/>
        <w:i/>
        <w:color w:val="0070C0"/>
        <w:sz w:val="16"/>
        <w:szCs w:val="16"/>
      </w:rPr>
    </w:pPr>
  </w:p>
  <w:bookmarkEnd w:id="34"/>
  <w:bookmarkEnd w:id="35"/>
  <w:p w14:paraId="2C8BD22E" w14:textId="27F2C435" w:rsidR="00B83E07" w:rsidRPr="005D28A6" w:rsidRDefault="0042195E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B5E5937140C547B192E31EE57A8E3AC9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BF44B6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Marché 2026PAFCORD007</w:t>
        </w:r>
      </w:sdtContent>
    </w:sdt>
    <w:r w:rsidR="00602459" w:rsidRPr="005D28A6"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 xml:space="preserve"> : </w:t>
    </w: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FE5BE8D583CA4E2A8152D5BE6063F56F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E0445A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Acquisition d’un microscope et d’une platine dédiés au Centre de recherche archéologique TRACES</w:t>
        </w:r>
      </w:sdtContent>
    </w:sdt>
  </w:p>
  <w:p w14:paraId="751F65C5" w14:textId="77777777" w:rsidR="00602459" w:rsidRPr="00573AEF" w:rsidRDefault="00602459" w:rsidP="00740830">
    <w:pPr>
      <w:tabs>
        <w:tab w:val="left" w:pos="1134"/>
        <w:tab w:val="right" w:pos="3828"/>
      </w:tabs>
      <w:ind w:firstLine="284"/>
      <w:jc w:val="center"/>
      <w:rPr>
        <w:b/>
        <w:bCs/>
        <w:color w:val="7030A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58A460E"/>
    <w:multiLevelType w:val="multilevel"/>
    <w:tmpl w:val="4C9A18B0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cs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B023667"/>
    <w:multiLevelType w:val="multilevel"/>
    <w:tmpl w:val="B03682C6"/>
    <w:numStyleLink w:val="CNSbulletlist"/>
  </w:abstractNum>
  <w:abstractNum w:abstractNumId="10" w15:restartNumberingAfterBreak="0">
    <w:nsid w:val="5EC14B80"/>
    <w:multiLevelType w:val="hybridMultilevel"/>
    <w:tmpl w:val="8A86A82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397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438"/>
    <w:rsid w:val="00001A40"/>
    <w:rsid w:val="000022A7"/>
    <w:rsid w:val="00004030"/>
    <w:rsid w:val="00014338"/>
    <w:rsid w:val="00021210"/>
    <w:rsid w:val="00024210"/>
    <w:rsid w:val="00035994"/>
    <w:rsid w:val="00035A2A"/>
    <w:rsid w:val="00043593"/>
    <w:rsid w:val="00052955"/>
    <w:rsid w:val="00054FED"/>
    <w:rsid w:val="0005720D"/>
    <w:rsid w:val="00070C6F"/>
    <w:rsid w:val="00080B0B"/>
    <w:rsid w:val="00084E42"/>
    <w:rsid w:val="00087097"/>
    <w:rsid w:val="000871B8"/>
    <w:rsid w:val="0008743B"/>
    <w:rsid w:val="00096391"/>
    <w:rsid w:val="000A3A6C"/>
    <w:rsid w:val="000A74EA"/>
    <w:rsid w:val="000C01D8"/>
    <w:rsid w:val="000C40C4"/>
    <w:rsid w:val="000C77F2"/>
    <w:rsid w:val="000D010A"/>
    <w:rsid w:val="000D12EC"/>
    <w:rsid w:val="000D164D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175CF"/>
    <w:rsid w:val="00123048"/>
    <w:rsid w:val="001241F4"/>
    <w:rsid w:val="001421A0"/>
    <w:rsid w:val="001641C2"/>
    <w:rsid w:val="00173540"/>
    <w:rsid w:val="00187A5D"/>
    <w:rsid w:val="00191F4B"/>
    <w:rsid w:val="001A4AD5"/>
    <w:rsid w:val="001A5195"/>
    <w:rsid w:val="001B41BE"/>
    <w:rsid w:val="001B4A63"/>
    <w:rsid w:val="001B56B9"/>
    <w:rsid w:val="001C295A"/>
    <w:rsid w:val="001C50D3"/>
    <w:rsid w:val="001C6B45"/>
    <w:rsid w:val="001D0A60"/>
    <w:rsid w:val="001D23CE"/>
    <w:rsid w:val="001E0D04"/>
    <w:rsid w:val="001E0E31"/>
    <w:rsid w:val="001E3178"/>
    <w:rsid w:val="001E6963"/>
    <w:rsid w:val="001F508A"/>
    <w:rsid w:val="00206477"/>
    <w:rsid w:val="00216D50"/>
    <w:rsid w:val="002222CE"/>
    <w:rsid w:val="00222E18"/>
    <w:rsid w:val="002346ED"/>
    <w:rsid w:val="00237C68"/>
    <w:rsid w:val="00242F98"/>
    <w:rsid w:val="002438AD"/>
    <w:rsid w:val="002523D4"/>
    <w:rsid w:val="00256081"/>
    <w:rsid w:val="002575B8"/>
    <w:rsid w:val="00274E0C"/>
    <w:rsid w:val="00282F96"/>
    <w:rsid w:val="00283627"/>
    <w:rsid w:val="00287E42"/>
    <w:rsid w:val="00290FDC"/>
    <w:rsid w:val="00295F33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3F74"/>
    <w:rsid w:val="00305988"/>
    <w:rsid w:val="00305A5E"/>
    <w:rsid w:val="003078CC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60DB"/>
    <w:rsid w:val="003578AA"/>
    <w:rsid w:val="003621B1"/>
    <w:rsid w:val="00376A07"/>
    <w:rsid w:val="00376B50"/>
    <w:rsid w:val="0037727C"/>
    <w:rsid w:val="0038213C"/>
    <w:rsid w:val="00384E4F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0D36"/>
    <w:rsid w:val="003D383B"/>
    <w:rsid w:val="003D75B2"/>
    <w:rsid w:val="003F34FC"/>
    <w:rsid w:val="004060AC"/>
    <w:rsid w:val="00410CD8"/>
    <w:rsid w:val="0041370C"/>
    <w:rsid w:val="0042195E"/>
    <w:rsid w:val="00424C14"/>
    <w:rsid w:val="0042750F"/>
    <w:rsid w:val="00427B3D"/>
    <w:rsid w:val="00430AA1"/>
    <w:rsid w:val="00431534"/>
    <w:rsid w:val="00445515"/>
    <w:rsid w:val="00445567"/>
    <w:rsid w:val="004510A2"/>
    <w:rsid w:val="00451F3C"/>
    <w:rsid w:val="00453082"/>
    <w:rsid w:val="0045356B"/>
    <w:rsid w:val="0045368C"/>
    <w:rsid w:val="004536E9"/>
    <w:rsid w:val="0045444F"/>
    <w:rsid w:val="0047132E"/>
    <w:rsid w:val="00471782"/>
    <w:rsid w:val="00471DA1"/>
    <w:rsid w:val="004748AF"/>
    <w:rsid w:val="0048292B"/>
    <w:rsid w:val="0048298A"/>
    <w:rsid w:val="004853D0"/>
    <w:rsid w:val="004871E2"/>
    <w:rsid w:val="004A01FB"/>
    <w:rsid w:val="004A541B"/>
    <w:rsid w:val="004A606B"/>
    <w:rsid w:val="004A6AA6"/>
    <w:rsid w:val="004B2D7A"/>
    <w:rsid w:val="004B34CC"/>
    <w:rsid w:val="004C2E98"/>
    <w:rsid w:val="004C3573"/>
    <w:rsid w:val="004C57DE"/>
    <w:rsid w:val="004D699E"/>
    <w:rsid w:val="004E4C1A"/>
    <w:rsid w:val="004E6A32"/>
    <w:rsid w:val="004E71CE"/>
    <w:rsid w:val="004F472F"/>
    <w:rsid w:val="005010CE"/>
    <w:rsid w:val="00507F0D"/>
    <w:rsid w:val="0051148A"/>
    <w:rsid w:val="00517885"/>
    <w:rsid w:val="0052091E"/>
    <w:rsid w:val="00527327"/>
    <w:rsid w:val="00527B26"/>
    <w:rsid w:val="00534AF1"/>
    <w:rsid w:val="00540F29"/>
    <w:rsid w:val="00544632"/>
    <w:rsid w:val="00552F24"/>
    <w:rsid w:val="0055784C"/>
    <w:rsid w:val="0056009D"/>
    <w:rsid w:val="005643D2"/>
    <w:rsid w:val="005723A1"/>
    <w:rsid w:val="00572687"/>
    <w:rsid w:val="00581BC2"/>
    <w:rsid w:val="00595658"/>
    <w:rsid w:val="00596692"/>
    <w:rsid w:val="00597B16"/>
    <w:rsid w:val="005A3280"/>
    <w:rsid w:val="005A328F"/>
    <w:rsid w:val="005A491C"/>
    <w:rsid w:val="005A653D"/>
    <w:rsid w:val="005B0F8B"/>
    <w:rsid w:val="005B19DD"/>
    <w:rsid w:val="005B6925"/>
    <w:rsid w:val="005B7341"/>
    <w:rsid w:val="005C6E3D"/>
    <w:rsid w:val="005D28A6"/>
    <w:rsid w:val="005D29D6"/>
    <w:rsid w:val="005D30E5"/>
    <w:rsid w:val="005D39B1"/>
    <w:rsid w:val="005D4312"/>
    <w:rsid w:val="005E7BAE"/>
    <w:rsid w:val="005F1499"/>
    <w:rsid w:val="005F46C0"/>
    <w:rsid w:val="00602459"/>
    <w:rsid w:val="0060516C"/>
    <w:rsid w:val="00605FA2"/>
    <w:rsid w:val="0061029A"/>
    <w:rsid w:val="00611C26"/>
    <w:rsid w:val="00613240"/>
    <w:rsid w:val="006135A9"/>
    <w:rsid w:val="00615657"/>
    <w:rsid w:val="00616361"/>
    <w:rsid w:val="00616EDE"/>
    <w:rsid w:val="00620CD4"/>
    <w:rsid w:val="006216C0"/>
    <w:rsid w:val="00622ACA"/>
    <w:rsid w:val="00623AD1"/>
    <w:rsid w:val="006274D7"/>
    <w:rsid w:val="006329C0"/>
    <w:rsid w:val="0063326C"/>
    <w:rsid w:val="006340CB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227F"/>
    <w:rsid w:val="00694CFA"/>
    <w:rsid w:val="006A25B4"/>
    <w:rsid w:val="006A2656"/>
    <w:rsid w:val="006A6359"/>
    <w:rsid w:val="006B01E5"/>
    <w:rsid w:val="006B1165"/>
    <w:rsid w:val="006C1701"/>
    <w:rsid w:val="006C334E"/>
    <w:rsid w:val="006C690F"/>
    <w:rsid w:val="006C6DA4"/>
    <w:rsid w:val="006D7E77"/>
    <w:rsid w:val="006E34E8"/>
    <w:rsid w:val="006E3DBC"/>
    <w:rsid w:val="006F11EA"/>
    <w:rsid w:val="006F402A"/>
    <w:rsid w:val="007030DE"/>
    <w:rsid w:val="007047D5"/>
    <w:rsid w:val="00707AAF"/>
    <w:rsid w:val="00707C52"/>
    <w:rsid w:val="00711332"/>
    <w:rsid w:val="00712002"/>
    <w:rsid w:val="00714945"/>
    <w:rsid w:val="007176A2"/>
    <w:rsid w:val="00723878"/>
    <w:rsid w:val="00726E8D"/>
    <w:rsid w:val="007310CD"/>
    <w:rsid w:val="007335DC"/>
    <w:rsid w:val="0073558D"/>
    <w:rsid w:val="00736ECE"/>
    <w:rsid w:val="007379B1"/>
    <w:rsid w:val="00743A13"/>
    <w:rsid w:val="00746308"/>
    <w:rsid w:val="007544CD"/>
    <w:rsid w:val="00764726"/>
    <w:rsid w:val="0078528C"/>
    <w:rsid w:val="0078557B"/>
    <w:rsid w:val="00787CD4"/>
    <w:rsid w:val="00794D62"/>
    <w:rsid w:val="007A2E3D"/>
    <w:rsid w:val="007A3FD6"/>
    <w:rsid w:val="007B224F"/>
    <w:rsid w:val="007B3C72"/>
    <w:rsid w:val="007C5A8E"/>
    <w:rsid w:val="007C6F21"/>
    <w:rsid w:val="007D46FA"/>
    <w:rsid w:val="007D4D51"/>
    <w:rsid w:val="007D66CD"/>
    <w:rsid w:val="007E5880"/>
    <w:rsid w:val="007E6CC8"/>
    <w:rsid w:val="007F0E45"/>
    <w:rsid w:val="007F3CD2"/>
    <w:rsid w:val="007F3E50"/>
    <w:rsid w:val="007F5EA4"/>
    <w:rsid w:val="007F63EE"/>
    <w:rsid w:val="007F7DDE"/>
    <w:rsid w:val="00804BC4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6599"/>
    <w:rsid w:val="008566D4"/>
    <w:rsid w:val="008611A5"/>
    <w:rsid w:val="0086685E"/>
    <w:rsid w:val="008707F6"/>
    <w:rsid w:val="0087175D"/>
    <w:rsid w:val="00876F30"/>
    <w:rsid w:val="008775DA"/>
    <w:rsid w:val="0088772D"/>
    <w:rsid w:val="008943E1"/>
    <w:rsid w:val="0089674D"/>
    <w:rsid w:val="008A2FF5"/>
    <w:rsid w:val="008B015D"/>
    <w:rsid w:val="008B143E"/>
    <w:rsid w:val="008C0CA6"/>
    <w:rsid w:val="008C44F6"/>
    <w:rsid w:val="008D1818"/>
    <w:rsid w:val="008D1A56"/>
    <w:rsid w:val="008E159C"/>
    <w:rsid w:val="008E1DD4"/>
    <w:rsid w:val="008E32A1"/>
    <w:rsid w:val="008E4B25"/>
    <w:rsid w:val="008F1712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404AB"/>
    <w:rsid w:val="00951008"/>
    <w:rsid w:val="00956372"/>
    <w:rsid w:val="00957F62"/>
    <w:rsid w:val="009660CB"/>
    <w:rsid w:val="00966461"/>
    <w:rsid w:val="0096792E"/>
    <w:rsid w:val="00972722"/>
    <w:rsid w:val="0097549B"/>
    <w:rsid w:val="00982790"/>
    <w:rsid w:val="009953BC"/>
    <w:rsid w:val="00997EDA"/>
    <w:rsid w:val="009A2421"/>
    <w:rsid w:val="009B6953"/>
    <w:rsid w:val="009B6C53"/>
    <w:rsid w:val="009C2EF3"/>
    <w:rsid w:val="009C3302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4342"/>
    <w:rsid w:val="00A219A5"/>
    <w:rsid w:val="00A33157"/>
    <w:rsid w:val="00A44D81"/>
    <w:rsid w:val="00A451C1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74AF0"/>
    <w:rsid w:val="00A80F41"/>
    <w:rsid w:val="00A91767"/>
    <w:rsid w:val="00A92782"/>
    <w:rsid w:val="00A94EB0"/>
    <w:rsid w:val="00AA244A"/>
    <w:rsid w:val="00AA28F6"/>
    <w:rsid w:val="00AA4BA2"/>
    <w:rsid w:val="00AA5685"/>
    <w:rsid w:val="00AA7E51"/>
    <w:rsid w:val="00AB2C59"/>
    <w:rsid w:val="00AC6037"/>
    <w:rsid w:val="00AD3B8D"/>
    <w:rsid w:val="00AD58AA"/>
    <w:rsid w:val="00AD6B1C"/>
    <w:rsid w:val="00AE0AF6"/>
    <w:rsid w:val="00AE239F"/>
    <w:rsid w:val="00AE7FE4"/>
    <w:rsid w:val="00AF3B54"/>
    <w:rsid w:val="00AF7140"/>
    <w:rsid w:val="00B00686"/>
    <w:rsid w:val="00B00C08"/>
    <w:rsid w:val="00B01001"/>
    <w:rsid w:val="00B01D76"/>
    <w:rsid w:val="00B05827"/>
    <w:rsid w:val="00B07F92"/>
    <w:rsid w:val="00B13BF5"/>
    <w:rsid w:val="00B15132"/>
    <w:rsid w:val="00B22D76"/>
    <w:rsid w:val="00B3007A"/>
    <w:rsid w:val="00B350BE"/>
    <w:rsid w:val="00B36774"/>
    <w:rsid w:val="00B412B7"/>
    <w:rsid w:val="00B41593"/>
    <w:rsid w:val="00B41EF3"/>
    <w:rsid w:val="00B43012"/>
    <w:rsid w:val="00B43CE6"/>
    <w:rsid w:val="00B467BB"/>
    <w:rsid w:val="00B51090"/>
    <w:rsid w:val="00B60256"/>
    <w:rsid w:val="00B62891"/>
    <w:rsid w:val="00B65460"/>
    <w:rsid w:val="00B713E3"/>
    <w:rsid w:val="00B75A02"/>
    <w:rsid w:val="00B81A4F"/>
    <w:rsid w:val="00B83E07"/>
    <w:rsid w:val="00B86275"/>
    <w:rsid w:val="00B944C3"/>
    <w:rsid w:val="00BA3150"/>
    <w:rsid w:val="00BA688C"/>
    <w:rsid w:val="00BB1029"/>
    <w:rsid w:val="00BB117B"/>
    <w:rsid w:val="00BB6BB7"/>
    <w:rsid w:val="00BC006B"/>
    <w:rsid w:val="00BC28AF"/>
    <w:rsid w:val="00BC4042"/>
    <w:rsid w:val="00BD2795"/>
    <w:rsid w:val="00BE32B0"/>
    <w:rsid w:val="00BE54C5"/>
    <w:rsid w:val="00BF0FFD"/>
    <w:rsid w:val="00BF213E"/>
    <w:rsid w:val="00BF4438"/>
    <w:rsid w:val="00BF44B6"/>
    <w:rsid w:val="00C023E5"/>
    <w:rsid w:val="00C02F16"/>
    <w:rsid w:val="00C1495A"/>
    <w:rsid w:val="00C15A24"/>
    <w:rsid w:val="00C20879"/>
    <w:rsid w:val="00C248D1"/>
    <w:rsid w:val="00C27242"/>
    <w:rsid w:val="00C30354"/>
    <w:rsid w:val="00C5097B"/>
    <w:rsid w:val="00C5118B"/>
    <w:rsid w:val="00C57E06"/>
    <w:rsid w:val="00C61942"/>
    <w:rsid w:val="00C7192A"/>
    <w:rsid w:val="00C76F27"/>
    <w:rsid w:val="00C77DED"/>
    <w:rsid w:val="00C80112"/>
    <w:rsid w:val="00C82446"/>
    <w:rsid w:val="00C953DB"/>
    <w:rsid w:val="00CA001A"/>
    <w:rsid w:val="00CA186A"/>
    <w:rsid w:val="00CA213D"/>
    <w:rsid w:val="00CA40DD"/>
    <w:rsid w:val="00CA6543"/>
    <w:rsid w:val="00CA67BD"/>
    <w:rsid w:val="00CB6056"/>
    <w:rsid w:val="00CC34B7"/>
    <w:rsid w:val="00CC4AC4"/>
    <w:rsid w:val="00CC643B"/>
    <w:rsid w:val="00CD0C5D"/>
    <w:rsid w:val="00CD1959"/>
    <w:rsid w:val="00CE0AA1"/>
    <w:rsid w:val="00CE0DE3"/>
    <w:rsid w:val="00CE74F7"/>
    <w:rsid w:val="00CE766B"/>
    <w:rsid w:val="00CF0733"/>
    <w:rsid w:val="00D054B3"/>
    <w:rsid w:val="00D228FB"/>
    <w:rsid w:val="00D26B8C"/>
    <w:rsid w:val="00D45365"/>
    <w:rsid w:val="00D55AEC"/>
    <w:rsid w:val="00D61501"/>
    <w:rsid w:val="00D62CE3"/>
    <w:rsid w:val="00D65CEF"/>
    <w:rsid w:val="00D65F0F"/>
    <w:rsid w:val="00D72489"/>
    <w:rsid w:val="00D81A07"/>
    <w:rsid w:val="00D81A12"/>
    <w:rsid w:val="00D83D60"/>
    <w:rsid w:val="00D96608"/>
    <w:rsid w:val="00D976A3"/>
    <w:rsid w:val="00DA72E3"/>
    <w:rsid w:val="00DB56EC"/>
    <w:rsid w:val="00DC16C9"/>
    <w:rsid w:val="00DC5DEF"/>
    <w:rsid w:val="00DD0804"/>
    <w:rsid w:val="00DE6F6B"/>
    <w:rsid w:val="00DF7365"/>
    <w:rsid w:val="00E02F23"/>
    <w:rsid w:val="00E0445A"/>
    <w:rsid w:val="00E06D4B"/>
    <w:rsid w:val="00E0794C"/>
    <w:rsid w:val="00E10843"/>
    <w:rsid w:val="00E115C0"/>
    <w:rsid w:val="00E13DE8"/>
    <w:rsid w:val="00E1472C"/>
    <w:rsid w:val="00E2088C"/>
    <w:rsid w:val="00E21CC6"/>
    <w:rsid w:val="00E24042"/>
    <w:rsid w:val="00E247AD"/>
    <w:rsid w:val="00E37A8A"/>
    <w:rsid w:val="00E42CDE"/>
    <w:rsid w:val="00E52D7D"/>
    <w:rsid w:val="00E55E91"/>
    <w:rsid w:val="00E5609A"/>
    <w:rsid w:val="00E56968"/>
    <w:rsid w:val="00E627D0"/>
    <w:rsid w:val="00E62980"/>
    <w:rsid w:val="00E63A9B"/>
    <w:rsid w:val="00E72A74"/>
    <w:rsid w:val="00E75428"/>
    <w:rsid w:val="00E81A8D"/>
    <w:rsid w:val="00E86F31"/>
    <w:rsid w:val="00E877F8"/>
    <w:rsid w:val="00E97605"/>
    <w:rsid w:val="00EA33C6"/>
    <w:rsid w:val="00EA6F65"/>
    <w:rsid w:val="00EB7044"/>
    <w:rsid w:val="00EC6D37"/>
    <w:rsid w:val="00EC7DFF"/>
    <w:rsid w:val="00ED03B2"/>
    <w:rsid w:val="00ED09AD"/>
    <w:rsid w:val="00ED1FEB"/>
    <w:rsid w:val="00ED3C74"/>
    <w:rsid w:val="00ED3FF7"/>
    <w:rsid w:val="00EE23A8"/>
    <w:rsid w:val="00EF16CA"/>
    <w:rsid w:val="00EF3D6B"/>
    <w:rsid w:val="00EF4C25"/>
    <w:rsid w:val="00F07878"/>
    <w:rsid w:val="00F10274"/>
    <w:rsid w:val="00F1033A"/>
    <w:rsid w:val="00F12AE8"/>
    <w:rsid w:val="00F1675B"/>
    <w:rsid w:val="00F16B5F"/>
    <w:rsid w:val="00F22C4C"/>
    <w:rsid w:val="00F25388"/>
    <w:rsid w:val="00F259E1"/>
    <w:rsid w:val="00F350A7"/>
    <w:rsid w:val="00F50927"/>
    <w:rsid w:val="00F50EE5"/>
    <w:rsid w:val="00F62E5D"/>
    <w:rsid w:val="00F71F76"/>
    <w:rsid w:val="00F91BED"/>
    <w:rsid w:val="00F93E18"/>
    <w:rsid w:val="00F947E1"/>
    <w:rsid w:val="00FA22DF"/>
    <w:rsid w:val="00FA671C"/>
    <w:rsid w:val="00FB1C38"/>
    <w:rsid w:val="00FB67B2"/>
    <w:rsid w:val="00FC2D60"/>
    <w:rsid w:val="00FC5D36"/>
    <w:rsid w:val="00FD2B6F"/>
    <w:rsid w:val="00FD7F50"/>
    <w:rsid w:val="00FE5F7F"/>
    <w:rsid w:val="00FF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13E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924445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en-US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69227F"/>
    <w:pPr>
      <w:numPr>
        <w:ilvl w:val="1"/>
      </w:numPr>
      <w:spacing w:before="240"/>
      <w:ind w:left="851" w:hanging="567"/>
      <w:outlineLvl w:val="1"/>
    </w:pPr>
    <w:rPr>
      <w:rFonts w:eastAsia="Gill Sans MT"/>
      <w:color w:val="0092BC"/>
      <w:sz w:val="26"/>
      <w:szCs w:val="26"/>
      <w:lang w:val="fr-FR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69227F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"/>
    <w:link w:val="Paragraphedeliste"/>
    <w:uiPriority w:val="1"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 w:firstLine="0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ind w:firstLine="0"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61501"/>
    <w:pPr>
      <w:overflowPunct/>
      <w:autoSpaceDE/>
      <w:adjustRightInd/>
      <w:spacing w:after="120"/>
      <w:ind w:firstLine="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ind w:firstLine="0"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ind w:firstLine="0"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016241EE9E34E9BA57F0C6B2E551A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5A218D-A704-4118-B50C-14727A6DFBEF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89641741E0374996A960053397192E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FDF29C-098A-40BF-BA13-4207C02B40DB}"/>
      </w:docPartPr>
      <w:docPartBody>
        <w:p w:rsidR="00D95487" w:rsidRDefault="00936CAE" w:rsidP="00936CAE">
          <w:r w:rsidRPr="001D0B73">
            <w:t>[</w:t>
          </w:r>
          <w:r>
            <w:t>N° du marché</w:t>
          </w:r>
          <w:r w:rsidRPr="001D0B73">
            <w:t xml:space="preserve"> ]</w:t>
          </w:r>
        </w:p>
      </w:docPartBody>
    </w:docPart>
    <w:docPart>
      <w:docPartPr>
        <w:name w:val="6F2F815432E74B7AAA8827E51C3178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D21BCC-B216-4783-8A55-401D5ABB9543}"/>
      </w:docPartPr>
      <w:docPartBody>
        <w:p w:rsidR="00D95487" w:rsidRDefault="00936CAE" w:rsidP="00936CAE"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DA0ED851333449728172361DD983B5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EC28C21-C18F-434E-9AC2-30EFF56132AA}"/>
      </w:docPartPr>
      <w:docPartBody>
        <w:p w:rsidR="00B008B3" w:rsidRDefault="00687313" w:rsidP="00687313">
          <w:pPr>
            <w:pStyle w:val="DA0ED851333449728172361DD983B5E1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FE5BE8D583CA4E2A8152D5BE6063F56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2F9CCA-A0FC-4CC3-9B54-BE19D3E44305}"/>
      </w:docPartPr>
      <w:docPartBody>
        <w:p w:rsidR="00B008B3" w:rsidRDefault="00687313" w:rsidP="00687313">
          <w:pPr>
            <w:pStyle w:val="FE5BE8D583CA4E2A8152D5BE6063F56F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B5E5937140C547B192E31EE57A8E3A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E34AD4-5818-4138-B92E-3F64CABC3BD1}"/>
      </w:docPartPr>
      <w:docPartBody>
        <w:p w:rsidR="00B008B3" w:rsidRDefault="00687313" w:rsidP="00687313">
          <w:pPr>
            <w:pStyle w:val="B5E5937140C547B192E31EE57A8E3AC9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charset w:val="00"/>
    <w:family w:val="auto"/>
    <w:pitch w:val="default"/>
  </w:font>
  <w:font w:name="HG Mincho Light J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034"/>
    <w:rsid w:val="00055B98"/>
    <w:rsid w:val="000861D9"/>
    <w:rsid w:val="001630E5"/>
    <w:rsid w:val="003358BC"/>
    <w:rsid w:val="00451034"/>
    <w:rsid w:val="00663F02"/>
    <w:rsid w:val="00687313"/>
    <w:rsid w:val="007A133B"/>
    <w:rsid w:val="00845FE2"/>
    <w:rsid w:val="00931718"/>
    <w:rsid w:val="00936CAE"/>
    <w:rsid w:val="00B008B3"/>
    <w:rsid w:val="00B1176E"/>
    <w:rsid w:val="00C9428E"/>
    <w:rsid w:val="00D95487"/>
    <w:rsid w:val="00DD4CED"/>
    <w:rsid w:val="00EA4B66"/>
    <w:rsid w:val="00EE4D24"/>
    <w:rsid w:val="00FE5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87313"/>
    <w:rPr>
      <w:color w:val="808080"/>
    </w:rPr>
  </w:style>
  <w:style w:type="paragraph" w:customStyle="1" w:styleId="DA0ED851333449728172361DD983B5E1">
    <w:name w:val="DA0ED851333449728172361DD983B5E1"/>
    <w:rsid w:val="00687313"/>
  </w:style>
  <w:style w:type="paragraph" w:customStyle="1" w:styleId="FE5BE8D583CA4E2A8152D5BE6063F56F">
    <w:name w:val="FE5BE8D583CA4E2A8152D5BE6063F56F"/>
    <w:rsid w:val="00687313"/>
  </w:style>
  <w:style w:type="paragraph" w:customStyle="1" w:styleId="B5E5937140C547B192E31EE57A8E3AC9">
    <w:name w:val="B5E5937140C547B192E31EE57A8E3AC9"/>
    <w:rsid w:val="006873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A1CE88-0C3F-4E54-B327-83470E8A9DB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FF614E-F23D-48A7-98B1-8580695C08E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12</Pages>
  <Words>1881</Words>
  <Characters>10348</Characters>
  <Application>Microsoft Office Word</Application>
  <DocSecurity>0</DocSecurity>
  <Lines>86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Acquisition d’un microscope et d’une platine dédiés au Centre de recherche archéologique TRACES</dc:description>
  <cp:lastModifiedBy>sandrine.allaire-grosdoy@i-univ-tlse2.fr</cp:lastModifiedBy>
  <cp:revision>7</cp:revision>
  <cp:lastPrinted>2022-08-25T08:03:00Z</cp:lastPrinted>
  <dcterms:created xsi:type="dcterms:W3CDTF">2026-02-11T09:41:00Z</dcterms:created>
  <dcterms:modified xsi:type="dcterms:W3CDTF">2026-02-27T18:27:00Z</dcterms:modified>
  <cp:category>Marché 2026PAFCORD007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