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DBAF86" w14:textId="7FD66520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Arial" w:hAnsi="Arial" w:cs="Arial"/>
          <w:sz w:val="24"/>
          <w:szCs w:val="24"/>
          <w:lang w:eastAsia="fr-FR"/>
        </w:rPr>
      </w:pPr>
      <w:r w:rsidRPr="004C3DA0">
        <w:rPr>
          <w:rFonts w:ascii="Frutiger 55 Roman" w:hAnsi="Frutiger 55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776" behindDoc="0" locked="0" layoutInCell="1" allowOverlap="1" wp14:anchorId="0301BDD1" wp14:editId="26F8FFD6">
            <wp:simplePos x="0" y="0"/>
            <wp:positionH relativeFrom="column">
              <wp:posOffset>-5715</wp:posOffset>
            </wp:positionH>
            <wp:positionV relativeFrom="paragraph">
              <wp:posOffset>-17145</wp:posOffset>
            </wp:positionV>
            <wp:extent cx="571500" cy="828675"/>
            <wp:effectExtent l="0" t="0" r="0" b="9525"/>
            <wp:wrapNone/>
            <wp:docPr id="1228282790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282790" name="Image 1" descr="Une image contenant texte, Police, affiche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DA0">
        <w:rPr>
          <w:rFonts w:ascii="Arial" w:hAnsi="Arial" w:cs="Times New Roman"/>
          <w:b/>
          <w:sz w:val="28"/>
          <w:szCs w:val="24"/>
          <w:lang w:eastAsia="fr-FR"/>
        </w:rPr>
        <w:t>CAISSE D’ALLOCATIONS FAMILIALES D’ILLE-ET-VILAINE</w:t>
      </w:r>
    </w:p>
    <w:p w14:paraId="2AE99527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Frutiger 55 Roman" w:hAnsi="Frutiger 55 Roman" w:cs="Times New Roman"/>
          <w:b/>
          <w:bCs/>
          <w:sz w:val="26"/>
          <w:szCs w:val="26"/>
          <w:lang w:eastAsia="fr-FR"/>
        </w:rPr>
      </w:pPr>
    </w:p>
    <w:p w14:paraId="5E0BD21B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Frutiger 55 Roman" w:hAnsi="Frutiger 55 Roman" w:cs="Times New Roman"/>
          <w:b/>
          <w:bCs/>
          <w:sz w:val="26"/>
          <w:szCs w:val="26"/>
          <w:lang w:eastAsia="fr-FR"/>
        </w:rPr>
      </w:pPr>
      <w:r w:rsidRPr="004C3DA0">
        <w:rPr>
          <w:rFonts w:ascii="Frutiger 55 Roman" w:hAnsi="Frutiger 55 Roman" w:cs="Times New Roman"/>
          <w:b/>
          <w:bCs/>
          <w:sz w:val="26"/>
          <w:szCs w:val="26"/>
          <w:lang w:eastAsia="fr-FR"/>
        </w:rPr>
        <w:t>Cours des Alliés</w:t>
      </w:r>
    </w:p>
    <w:p w14:paraId="068846F4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Frutiger 55 Roman" w:hAnsi="Frutiger 55 Roman" w:cs="Times New Roman"/>
          <w:b/>
          <w:bCs/>
          <w:sz w:val="26"/>
          <w:szCs w:val="26"/>
          <w:lang w:eastAsia="fr-FR"/>
        </w:rPr>
      </w:pPr>
      <w:r w:rsidRPr="004C3DA0">
        <w:rPr>
          <w:rFonts w:ascii="Frutiger 55 Roman" w:hAnsi="Frutiger 55 Roman" w:cs="Times New Roman"/>
          <w:b/>
          <w:bCs/>
          <w:sz w:val="26"/>
          <w:szCs w:val="26"/>
          <w:lang w:eastAsia="fr-FR"/>
        </w:rPr>
        <w:t>35028 RENNES CEDEX 9</w:t>
      </w:r>
    </w:p>
    <w:p w14:paraId="3516BCC2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Frutiger 55 Roman" w:hAnsi="Frutiger 55 Roman" w:cs="Times New Roman"/>
          <w:b/>
          <w:bCs/>
          <w:sz w:val="26"/>
          <w:szCs w:val="26"/>
          <w:lang w:eastAsia="fr-FR"/>
        </w:rPr>
      </w:pPr>
    </w:p>
    <w:p w14:paraId="44542835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  <w:lang w:eastAsia="fr-FR"/>
        </w:rPr>
      </w:pPr>
    </w:p>
    <w:p w14:paraId="6B9748E6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40"/>
          <w:szCs w:val="40"/>
          <w:lang w:eastAsia="fr-FR"/>
        </w:rPr>
      </w:pPr>
    </w:p>
    <w:p w14:paraId="25D4A2FB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40"/>
          <w:szCs w:val="40"/>
          <w:lang w:eastAsia="fr-FR"/>
        </w:rPr>
      </w:pPr>
    </w:p>
    <w:p w14:paraId="697D41BC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40"/>
          <w:szCs w:val="40"/>
          <w:lang w:eastAsia="fr-FR"/>
        </w:rPr>
      </w:pPr>
    </w:p>
    <w:p w14:paraId="054FBF3D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40"/>
          <w:szCs w:val="40"/>
          <w:lang w:eastAsia="fr-FR"/>
        </w:rPr>
      </w:pPr>
    </w:p>
    <w:p w14:paraId="5F6836E3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40"/>
          <w:szCs w:val="40"/>
          <w:lang w:eastAsia="fr-FR"/>
        </w:rPr>
      </w:pPr>
    </w:p>
    <w:p w14:paraId="3C0E975B" w14:textId="77777777" w:rsidR="004C3DA0" w:rsidRPr="004C3DA0" w:rsidRDefault="004C3DA0" w:rsidP="004C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360"/>
        <w:jc w:val="center"/>
        <w:rPr>
          <w:rFonts w:ascii="Arial" w:hAnsi="Arial" w:cs="Times New Roman"/>
          <w:b/>
          <w:sz w:val="36"/>
          <w:szCs w:val="32"/>
          <w:lang w:eastAsia="fr-FR"/>
        </w:rPr>
      </w:pPr>
    </w:p>
    <w:p w14:paraId="16D13F53" w14:textId="77777777" w:rsidR="004C3DA0" w:rsidRPr="004C3DA0" w:rsidRDefault="004C3DA0" w:rsidP="004C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360"/>
        <w:jc w:val="center"/>
        <w:rPr>
          <w:rFonts w:ascii="Arial" w:hAnsi="Arial" w:cs="Times New Roman"/>
          <w:b/>
          <w:sz w:val="36"/>
          <w:szCs w:val="32"/>
          <w:lang w:eastAsia="fr-FR"/>
        </w:rPr>
      </w:pPr>
      <w:bookmarkStart w:id="0" w:name="_Hlk218687188"/>
      <w:r w:rsidRPr="004C3DA0">
        <w:rPr>
          <w:rFonts w:ascii="Arial" w:hAnsi="Arial" w:cs="Times New Roman"/>
          <w:b/>
          <w:sz w:val="36"/>
          <w:szCs w:val="32"/>
          <w:lang w:eastAsia="fr-FR"/>
        </w:rPr>
        <w:t>MISSION D’ASSISTANCE A MAITRISE D’OUVRAGE</w:t>
      </w:r>
    </w:p>
    <w:p w14:paraId="74770EA4" w14:textId="77777777" w:rsidR="004C3DA0" w:rsidRPr="004C3DA0" w:rsidRDefault="004C3DA0" w:rsidP="004C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360"/>
        <w:jc w:val="center"/>
        <w:rPr>
          <w:rFonts w:ascii="Arial" w:hAnsi="Arial" w:cs="Times New Roman"/>
          <w:b/>
          <w:sz w:val="28"/>
          <w:szCs w:val="24"/>
          <w:lang w:eastAsia="fr-FR"/>
        </w:rPr>
      </w:pPr>
      <w:bookmarkStart w:id="1" w:name="_Hlk209714903"/>
      <w:r w:rsidRPr="004C3DA0">
        <w:rPr>
          <w:rFonts w:ascii="Arial" w:hAnsi="Arial" w:cs="Times New Roman"/>
          <w:b/>
          <w:sz w:val="28"/>
          <w:szCs w:val="24"/>
          <w:lang w:eastAsia="fr-FR"/>
        </w:rPr>
        <w:t>TRAVAUX DE REAMENAGEMENT DES LOCAUX DU SIEGE</w:t>
      </w:r>
      <w:bookmarkEnd w:id="1"/>
    </w:p>
    <w:bookmarkEnd w:id="0"/>
    <w:p w14:paraId="1679B253" w14:textId="77777777" w:rsidR="004C3DA0" w:rsidRPr="004C3DA0" w:rsidRDefault="004C3DA0" w:rsidP="004C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360"/>
        <w:jc w:val="center"/>
        <w:rPr>
          <w:rFonts w:ascii="Arial" w:hAnsi="Arial" w:cs="Times New Roman"/>
          <w:b/>
          <w:sz w:val="28"/>
          <w:szCs w:val="24"/>
          <w:lang w:eastAsia="fr-FR"/>
        </w:rPr>
      </w:pPr>
    </w:p>
    <w:p w14:paraId="55BAE0A9" w14:textId="77777777" w:rsidR="004C3DA0" w:rsidRPr="004C3DA0" w:rsidRDefault="004C3DA0" w:rsidP="004C3DA0">
      <w:pPr>
        <w:suppressAutoHyphens w:val="0"/>
        <w:spacing w:after="360"/>
        <w:jc w:val="center"/>
        <w:rPr>
          <w:rFonts w:ascii="Arial" w:hAnsi="Arial" w:cs="Times New Roman"/>
          <w:b/>
          <w:sz w:val="28"/>
          <w:szCs w:val="24"/>
          <w:lang w:eastAsia="fr-FR"/>
        </w:rPr>
      </w:pPr>
    </w:p>
    <w:p w14:paraId="094BED84" w14:textId="77777777" w:rsidR="004C3DA0" w:rsidRPr="004C3DA0" w:rsidRDefault="004C3DA0" w:rsidP="004C3DA0">
      <w:pPr>
        <w:suppressAutoHyphens w:val="0"/>
        <w:spacing w:after="360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40E39B53" w14:textId="77777777" w:rsidR="004C3DA0" w:rsidRPr="004C3DA0" w:rsidRDefault="004C3DA0" w:rsidP="004C3DA0">
      <w:pPr>
        <w:suppressAutoHyphens w:val="0"/>
        <w:spacing w:after="360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76CA85BB" w14:textId="04EE60EA" w:rsidR="004C3DA0" w:rsidRPr="004C3DA0" w:rsidRDefault="00092C56" w:rsidP="004C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rFonts w:ascii="Arial" w:hAnsi="Arial" w:cs="Times New Roman"/>
          <w:b/>
          <w:sz w:val="28"/>
          <w:szCs w:val="24"/>
          <w:lang w:eastAsia="fr-FR"/>
        </w:rPr>
      </w:pPr>
      <w:r>
        <w:rPr>
          <w:rFonts w:ascii="Arial" w:hAnsi="Arial" w:cs="Times New Roman"/>
          <w:b/>
          <w:sz w:val="28"/>
          <w:szCs w:val="24"/>
          <w:lang w:eastAsia="fr-FR"/>
        </w:rPr>
        <w:t>ACTE D’ENGAGEMENT</w:t>
      </w:r>
    </w:p>
    <w:p w14:paraId="52795B2E" w14:textId="3DE890BB" w:rsidR="004C3DA0" w:rsidRPr="004C3DA0" w:rsidRDefault="0080235B" w:rsidP="004C3DA0">
      <w:pPr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rFonts w:ascii="Arial" w:hAnsi="Arial" w:cs="Times New Roman"/>
          <w:b/>
          <w:sz w:val="28"/>
          <w:szCs w:val="24"/>
          <w:lang w:eastAsia="fr-FR"/>
        </w:rPr>
      </w:pPr>
      <w:r>
        <w:rPr>
          <w:rFonts w:ascii="Arial" w:hAnsi="Arial" w:cs="Times New Roman"/>
          <w:b/>
          <w:sz w:val="28"/>
          <w:szCs w:val="24"/>
          <w:lang w:eastAsia="fr-FR"/>
        </w:rPr>
        <w:t>AO</w:t>
      </w:r>
      <w:r w:rsidR="004C3DA0" w:rsidRPr="004C3DA0">
        <w:rPr>
          <w:rFonts w:ascii="Arial" w:hAnsi="Arial" w:cs="Times New Roman"/>
          <w:b/>
          <w:sz w:val="28"/>
          <w:szCs w:val="24"/>
          <w:lang w:eastAsia="fr-FR"/>
        </w:rPr>
        <w:t xml:space="preserve"> 01-2026</w:t>
      </w:r>
    </w:p>
    <w:p w14:paraId="14ABE47B" w14:textId="77777777" w:rsidR="004C3DA0" w:rsidRPr="004C3DA0" w:rsidRDefault="004C3DA0" w:rsidP="004C3DA0">
      <w:pPr>
        <w:suppressAutoHyphens w:val="0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21690453" w14:textId="77777777" w:rsidR="004C3DA0" w:rsidRPr="004C3DA0" w:rsidRDefault="004C3DA0" w:rsidP="004C3DA0">
      <w:pPr>
        <w:suppressAutoHyphens w:val="0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54D79C1F" w14:textId="77777777" w:rsidR="004C3DA0" w:rsidRPr="004C3DA0" w:rsidRDefault="004C3DA0" w:rsidP="004C3DA0">
      <w:pPr>
        <w:suppressAutoHyphens w:val="0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6E8D4566" w14:textId="77777777" w:rsidR="004C3DA0" w:rsidRPr="004C3DA0" w:rsidRDefault="004C3DA0" w:rsidP="004C3DA0">
      <w:pPr>
        <w:suppressAutoHyphens w:val="0"/>
        <w:spacing w:line="260" w:lineRule="exact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3CAC48B9" w14:textId="77777777" w:rsidR="004C3DA0" w:rsidRPr="004C3DA0" w:rsidRDefault="004C3DA0" w:rsidP="004C3DA0">
      <w:pPr>
        <w:suppressAutoHyphens w:val="0"/>
        <w:spacing w:line="260" w:lineRule="exact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386EC5FD" w14:textId="77777777" w:rsidR="004C3DA0" w:rsidRPr="004C3DA0" w:rsidRDefault="004C3DA0" w:rsidP="004C3DA0">
      <w:pPr>
        <w:suppressAutoHyphens w:val="0"/>
        <w:spacing w:line="260" w:lineRule="exact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0CAE3A27" w14:textId="77777777" w:rsidR="004C3DA0" w:rsidRPr="004C3DA0" w:rsidRDefault="004C3DA0" w:rsidP="004C3DA0">
      <w:pPr>
        <w:suppressAutoHyphens w:val="0"/>
        <w:spacing w:line="260" w:lineRule="exact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6AB2485A" w14:textId="77777777" w:rsidR="0080235B" w:rsidRPr="00C42C24" w:rsidRDefault="0080235B" w:rsidP="0080235B">
      <w:pPr>
        <w:tabs>
          <w:tab w:val="left" w:pos="2794"/>
        </w:tabs>
        <w:rPr>
          <w:color w:val="FF0000"/>
        </w:rPr>
      </w:pPr>
      <w:r w:rsidRPr="00C42C24">
        <w:rPr>
          <w:b/>
          <w:color w:val="FF0000"/>
          <w:u w:val="single"/>
        </w:rPr>
        <w:t>Commentaire destiné aux candidats</w:t>
      </w:r>
      <w:r w:rsidRPr="00C42C24">
        <w:rPr>
          <w:color w:val="FF0000"/>
        </w:rPr>
        <w:t> : le présent document est un modèle d’acte d’enga</w:t>
      </w:r>
      <w:r>
        <w:rPr>
          <w:color w:val="FF0000"/>
        </w:rPr>
        <w:t>ge</w:t>
      </w:r>
      <w:r w:rsidRPr="00C42C24">
        <w:rPr>
          <w:color w:val="FF0000"/>
        </w:rPr>
        <w:t>ment. Les candidats n’ont pas à le remplir. La Caf d’Ille-et-Vilaine reviendra vers le seul attributaire afin que ce document soit complét</w:t>
      </w:r>
      <w:r>
        <w:rPr>
          <w:color w:val="FF0000"/>
        </w:rPr>
        <w:t>é</w:t>
      </w:r>
      <w:r w:rsidRPr="00C42C24">
        <w:rPr>
          <w:color w:val="FF0000"/>
        </w:rPr>
        <w:t xml:space="preserve"> et signé.</w:t>
      </w:r>
    </w:p>
    <w:p w14:paraId="12F9A956" w14:textId="77777777" w:rsidR="004C3DA0" w:rsidRPr="004C3DA0" w:rsidRDefault="004C3DA0" w:rsidP="004C3DA0">
      <w:pPr>
        <w:suppressAutoHyphens w:val="0"/>
        <w:spacing w:line="260" w:lineRule="exact"/>
        <w:jc w:val="center"/>
        <w:rPr>
          <w:rFonts w:ascii="Arial" w:hAnsi="Arial" w:cs="Arial"/>
          <w:sz w:val="22"/>
          <w:szCs w:val="24"/>
          <w:lang w:eastAsia="fr-FR"/>
        </w:rPr>
      </w:pPr>
    </w:p>
    <w:p w14:paraId="0EE20071" w14:textId="77777777" w:rsidR="004C3DA0" w:rsidRPr="004C3DA0" w:rsidRDefault="004C3DA0" w:rsidP="004C3DA0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40"/>
          <w:szCs w:val="40"/>
          <w:lang w:eastAsia="fr-FR"/>
        </w:rPr>
      </w:pPr>
      <w:r w:rsidRPr="004C3DA0">
        <w:rPr>
          <w:rFonts w:ascii="Arial" w:hAnsi="Arial" w:cs="Arial"/>
          <w:b/>
          <w:bCs/>
          <w:sz w:val="40"/>
          <w:szCs w:val="40"/>
          <w:lang w:eastAsia="fr-FR"/>
        </w:rPr>
        <w:br w:type="page"/>
      </w:r>
    </w:p>
    <w:p w14:paraId="7DAEFF87" w14:textId="0AD40E8F" w:rsidR="009B1CD0" w:rsidRPr="00345E54" w:rsidRDefault="000051E4" w:rsidP="000051E4">
      <w:pPr>
        <w:tabs>
          <w:tab w:val="left" w:pos="426"/>
          <w:tab w:val="left" w:pos="851"/>
        </w:tabs>
        <w:spacing w:before="120" w:after="240"/>
        <w:jc w:val="both"/>
        <w:rPr>
          <w:rFonts w:ascii="Arial" w:hAnsi="Arial" w:cs="Arial"/>
          <w:b/>
          <w:sz w:val="28"/>
          <w:szCs w:val="28"/>
        </w:rPr>
      </w:pPr>
      <w:r w:rsidRPr="000051E4">
        <w:rPr>
          <w:rFonts w:ascii="Arial" w:hAnsi="Arial" w:cs="Arial"/>
          <w:b/>
          <w:sz w:val="28"/>
          <w:szCs w:val="28"/>
        </w:rPr>
        <w:lastRenderedPageBreak/>
        <w:t xml:space="preserve">A - Objet </w:t>
      </w:r>
      <w:r w:rsidRPr="00345E54">
        <w:rPr>
          <w:rFonts w:ascii="Arial" w:hAnsi="Arial" w:cs="Arial"/>
          <w:b/>
          <w:sz w:val="28"/>
          <w:szCs w:val="28"/>
        </w:rPr>
        <w:t>de l’acte d’engagement</w:t>
      </w:r>
    </w:p>
    <w:p w14:paraId="3D8DDBC6" w14:textId="77777777" w:rsidR="009B1CD0" w:rsidRDefault="009B1CD0" w:rsidP="000051E4">
      <w:pPr>
        <w:tabs>
          <w:tab w:val="left" w:pos="426"/>
          <w:tab w:val="left" w:pos="851"/>
        </w:tabs>
        <w:spacing w:after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>
        <w:rPr>
          <w:rFonts w:ascii="Arial" w:hAnsi="Arial" w:cs="Arial"/>
        </w:rPr>
        <w:t>:</w:t>
      </w:r>
    </w:p>
    <w:p w14:paraId="713747EB" w14:textId="640B5640" w:rsidR="007C4B0E" w:rsidRDefault="00362FEE" w:rsidP="000051E4">
      <w:pPr>
        <w:keepNext/>
        <w:autoSpaceDE w:val="0"/>
        <w:autoSpaceDN w:val="0"/>
        <w:adjustRightInd w:val="0"/>
        <w:spacing w:after="120"/>
        <w:jc w:val="center"/>
        <w:rPr>
          <w:b/>
          <w:caps/>
          <w:spacing w:val="4"/>
          <w:sz w:val="28"/>
        </w:rPr>
      </w:pPr>
      <w:r w:rsidRPr="00362FEE">
        <w:rPr>
          <w:b/>
          <w:caps/>
          <w:spacing w:val="4"/>
          <w:sz w:val="28"/>
        </w:rPr>
        <w:t>MISSION D’ASSISTANCE A MAITRISE D’OUVRAGE</w:t>
      </w:r>
    </w:p>
    <w:p w14:paraId="70CEF65C" w14:textId="654CCE5B" w:rsidR="00FC5855" w:rsidRPr="007C4B0E" w:rsidRDefault="00362FEE" w:rsidP="000051E4">
      <w:pPr>
        <w:keepNext/>
        <w:autoSpaceDE w:val="0"/>
        <w:autoSpaceDN w:val="0"/>
        <w:adjustRightInd w:val="0"/>
        <w:spacing w:after="120"/>
        <w:jc w:val="center"/>
        <w:rPr>
          <w:b/>
          <w:caps/>
          <w:spacing w:val="4"/>
          <w:sz w:val="28"/>
        </w:rPr>
      </w:pPr>
      <w:r w:rsidRPr="00362FEE">
        <w:rPr>
          <w:b/>
          <w:caps/>
          <w:spacing w:val="4"/>
          <w:sz w:val="28"/>
        </w:rPr>
        <w:t>TRAVAUX DE REAMENAGEMENT DES LOCAUX DU SIEGE</w:t>
      </w:r>
    </w:p>
    <w:p w14:paraId="2477D222" w14:textId="77777777" w:rsidR="00074816" w:rsidRDefault="009B1CD0" w:rsidP="000051E4">
      <w:pPr>
        <w:tabs>
          <w:tab w:val="left" w:pos="426"/>
          <w:tab w:val="left" w:pos="851"/>
        </w:tabs>
        <w:spacing w:after="120"/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d'engagement correspond</w:t>
      </w:r>
      <w:r w:rsidR="00074816">
        <w:rPr>
          <w:rFonts w:ascii="Arial" w:hAnsi="Arial" w:cs="Arial"/>
        </w:rPr>
        <w:t> :</w:t>
      </w:r>
    </w:p>
    <w:p w14:paraId="4EA1E8E8" w14:textId="73A88EB6" w:rsidR="009B1CD0" w:rsidRDefault="009B1CD0" w:rsidP="000051E4">
      <w:pPr>
        <w:numPr>
          <w:ilvl w:val="0"/>
          <w:numId w:val="6"/>
        </w:numPr>
        <w:tabs>
          <w:tab w:val="left" w:pos="426"/>
          <w:tab w:val="left" w:pos="851"/>
        </w:tabs>
        <w:spacing w:after="120"/>
        <w:jc w:val="both"/>
      </w:pPr>
      <w:proofErr w:type="gramStart"/>
      <w:r>
        <w:t>à</w:t>
      </w:r>
      <w:proofErr w:type="gramEnd"/>
      <w:r>
        <w:t xml:space="preserve"> l’ensemble du marché</w:t>
      </w:r>
      <w:r w:rsidR="00A22D00">
        <w:t xml:space="preserve"> </w:t>
      </w:r>
      <w:r w:rsidR="00A22D00" w:rsidRPr="00A22D00">
        <w:t>public</w:t>
      </w:r>
      <w:r w:rsidR="008C2166">
        <w:t>.</w:t>
      </w:r>
    </w:p>
    <w:p w14:paraId="60A8EE14" w14:textId="77777777" w:rsidR="00074816" w:rsidRPr="00074816" w:rsidRDefault="00074816" w:rsidP="000051E4">
      <w:pPr>
        <w:numPr>
          <w:ilvl w:val="0"/>
          <w:numId w:val="6"/>
        </w:numPr>
        <w:tabs>
          <w:tab w:val="left" w:pos="426"/>
          <w:tab w:val="left" w:pos="851"/>
        </w:tabs>
        <w:spacing w:after="120"/>
        <w:ind w:left="1276" w:hanging="425"/>
        <w:jc w:val="both"/>
      </w:pPr>
      <w:r w:rsidRPr="0007481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4816">
        <w:instrText xml:space="preserve"> FORMCHECKBOX </w:instrText>
      </w:r>
      <w:r w:rsidRPr="00074816">
        <w:fldChar w:fldCharType="separate"/>
      </w:r>
      <w:r w:rsidRPr="00074816">
        <w:fldChar w:fldCharType="end"/>
      </w:r>
      <w:r w:rsidRPr="00074816">
        <w:tab/>
      </w:r>
      <w:proofErr w:type="gramStart"/>
      <w:r w:rsidRPr="00074816">
        <w:t>à</w:t>
      </w:r>
      <w:proofErr w:type="gramEnd"/>
      <w:r w:rsidRPr="00074816">
        <w:t xml:space="preserve"> l’offre de base ;</w:t>
      </w:r>
    </w:p>
    <w:p w14:paraId="7D525793" w14:textId="77777777" w:rsidR="00074816" w:rsidRPr="00074816" w:rsidRDefault="00074816" w:rsidP="000051E4">
      <w:pPr>
        <w:tabs>
          <w:tab w:val="left" w:pos="426"/>
          <w:tab w:val="left" w:pos="851"/>
        </w:tabs>
        <w:spacing w:after="120"/>
        <w:ind w:left="1276"/>
        <w:jc w:val="both"/>
      </w:pPr>
      <w:r w:rsidRPr="0007481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4816">
        <w:instrText xml:space="preserve"> FORMCHECKBOX </w:instrText>
      </w:r>
      <w:r w:rsidRPr="00074816">
        <w:fldChar w:fldCharType="separate"/>
      </w:r>
      <w:r w:rsidRPr="00074816">
        <w:fldChar w:fldCharType="end"/>
      </w:r>
      <w:r w:rsidRPr="00074816">
        <w:tab/>
      </w:r>
      <w:proofErr w:type="gramStart"/>
      <w:r w:rsidRPr="00074816">
        <w:t>à</w:t>
      </w:r>
      <w:proofErr w:type="gramEnd"/>
      <w:r w:rsidRPr="00074816">
        <w:t xml:space="preserve"> la variante suivante : </w:t>
      </w:r>
    </w:p>
    <w:p w14:paraId="34725367" w14:textId="77777777" w:rsidR="00074816" w:rsidRPr="00E57755" w:rsidRDefault="00074816" w:rsidP="002D6868">
      <w:pPr>
        <w:pStyle w:val="En-tte"/>
        <w:tabs>
          <w:tab w:val="clear" w:pos="4536"/>
          <w:tab w:val="clear" w:pos="9072"/>
          <w:tab w:val="left" w:pos="851"/>
          <w:tab w:val="left" w:leader="dot" w:pos="9639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0F668C4" w14:textId="77777777" w:rsidR="00074816" w:rsidRPr="00E57755" w:rsidRDefault="00074816" w:rsidP="002D6868">
      <w:pPr>
        <w:pStyle w:val="En-tte"/>
        <w:tabs>
          <w:tab w:val="clear" w:pos="4536"/>
          <w:tab w:val="clear" w:pos="9072"/>
          <w:tab w:val="left" w:pos="851"/>
          <w:tab w:val="left" w:leader="dot" w:pos="9639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81DF295" w14:textId="77777777" w:rsidR="00074816" w:rsidRPr="00E57755" w:rsidRDefault="00074816" w:rsidP="000051E4">
      <w:pPr>
        <w:pStyle w:val="En-tte"/>
        <w:tabs>
          <w:tab w:val="clear" w:pos="4536"/>
          <w:tab w:val="clear" w:pos="9072"/>
          <w:tab w:val="left" w:pos="851"/>
          <w:tab w:val="left" w:leader="dot" w:pos="9639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1E10460C" w14:textId="77777777" w:rsidR="00074816" w:rsidRPr="00074816" w:rsidRDefault="00074816" w:rsidP="000051E4">
      <w:pPr>
        <w:numPr>
          <w:ilvl w:val="0"/>
          <w:numId w:val="6"/>
        </w:numPr>
        <w:tabs>
          <w:tab w:val="left" w:pos="426"/>
          <w:tab w:val="left" w:pos="851"/>
        </w:tabs>
        <w:spacing w:after="120"/>
        <w:ind w:left="1276" w:hanging="425"/>
        <w:jc w:val="both"/>
      </w:pPr>
      <w:r w:rsidRPr="0007481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4816">
        <w:instrText xml:space="preserve"> FORMCHECKBOX </w:instrText>
      </w:r>
      <w:r w:rsidRPr="00074816">
        <w:fldChar w:fldCharType="separate"/>
      </w:r>
      <w:r w:rsidRPr="00074816">
        <w:fldChar w:fldCharType="end"/>
      </w:r>
      <w:r w:rsidRPr="00074816">
        <w:tab/>
      </w:r>
      <w:proofErr w:type="gramStart"/>
      <w:r w:rsidRPr="00074816">
        <w:t>avec</w:t>
      </w:r>
      <w:proofErr w:type="gramEnd"/>
      <w:r w:rsidRPr="00074816">
        <w:t xml:space="preserve"> les prestations supplémentaires suivantes : </w:t>
      </w:r>
    </w:p>
    <w:p w14:paraId="094EE3A5" w14:textId="77777777" w:rsidR="00074816" w:rsidRPr="00E57755" w:rsidRDefault="00074816" w:rsidP="002D6868">
      <w:pPr>
        <w:pStyle w:val="En-tte"/>
        <w:tabs>
          <w:tab w:val="clear" w:pos="4536"/>
          <w:tab w:val="clear" w:pos="9072"/>
          <w:tab w:val="left" w:pos="851"/>
          <w:tab w:val="left" w:leader="dot" w:pos="9639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327FF44E" w14:textId="77777777" w:rsidR="00074816" w:rsidRPr="00E57755" w:rsidRDefault="00074816" w:rsidP="002D6868">
      <w:pPr>
        <w:pStyle w:val="En-tte"/>
        <w:tabs>
          <w:tab w:val="clear" w:pos="4536"/>
          <w:tab w:val="clear" w:pos="9072"/>
          <w:tab w:val="left" w:pos="851"/>
          <w:tab w:val="left" w:leader="dot" w:pos="9639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1CC1320" w14:textId="77777777" w:rsidR="00074816" w:rsidRPr="00E57755" w:rsidRDefault="00074816" w:rsidP="000051E4">
      <w:pPr>
        <w:pStyle w:val="En-tte"/>
        <w:tabs>
          <w:tab w:val="clear" w:pos="4536"/>
          <w:tab w:val="clear" w:pos="9072"/>
          <w:tab w:val="left" w:pos="851"/>
          <w:tab w:val="left" w:leader="dot" w:pos="9639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42E5A6EC" w14:textId="5BBDD84A" w:rsidR="009B1CD0" w:rsidRPr="00345E54" w:rsidRDefault="000051E4" w:rsidP="00345E54">
      <w:pPr>
        <w:tabs>
          <w:tab w:val="left" w:pos="426"/>
          <w:tab w:val="left" w:pos="851"/>
        </w:tabs>
        <w:spacing w:before="120" w:after="240"/>
        <w:jc w:val="both"/>
        <w:rPr>
          <w:rFonts w:ascii="Arial" w:hAnsi="Arial" w:cs="Arial"/>
          <w:b/>
          <w:sz w:val="28"/>
          <w:szCs w:val="28"/>
        </w:rPr>
      </w:pPr>
      <w:r w:rsidRPr="00345E54">
        <w:rPr>
          <w:rFonts w:ascii="Arial" w:hAnsi="Arial" w:cs="Arial"/>
          <w:b/>
          <w:sz w:val="28"/>
          <w:szCs w:val="28"/>
        </w:rPr>
        <w:t>B - Engagement du titulaire ou du groupement titulaire</w:t>
      </w:r>
    </w:p>
    <w:p w14:paraId="7F417BFB" w14:textId="77777777" w:rsidR="009B1CD0" w:rsidRDefault="009B1CD0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  <w:r>
        <w:rPr>
          <w:rFonts w:ascii="Arial" w:hAnsi="Arial" w:cs="Arial"/>
          <w:sz w:val="22"/>
          <w:szCs w:val="22"/>
        </w:rPr>
        <w:t> :</w:t>
      </w:r>
    </w:p>
    <w:p w14:paraId="58D65542" w14:textId="5785EEE7" w:rsidR="009B1CD0" w:rsidRDefault="009B1CD0" w:rsidP="00345E54">
      <w:pPr>
        <w:tabs>
          <w:tab w:val="left" w:pos="851"/>
        </w:tabs>
        <w:spacing w:after="120"/>
        <w:jc w:val="both"/>
      </w:pPr>
      <w:r>
        <w:rPr>
          <w:rFonts w:ascii="Arial" w:hAnsi="Arial" w:cs="Arial"/>
        </w:rPr>
        <w:t>Après avoir pris connaissance des pièces constitutives du marché suivantes</w:t>
      </w:r>
      <w:r w:rsidR="005267B9">
        <w:rPr>
          <w:rFonts w:ascii="Arial" w:hAnsi="Arial" w:cs="Arial"/>
        </w:rPr>
        <w:t> :</w:t>
      </w:r>
    </w:p>
    <w:p w14:paraId="3191A543" w14:textId="5B012FE5" w:rsidR="009B1CD0" w:rsidRPr="00FC5855" w:rsidRDefault="009B1CD0" w:rsidP="00345E54">
      <w:pPr>
        <w:pStyle w:val="Paragraphedeliste"/>
        <w:numPr>
          <w:ilvl w:val="0"/>
          <w:numId w:val="7"/>
        </w:numPr>
        <w:tabs>
          <w:tab w:val="left" w:pos="851"/>
        </w:tabs>
        <w:spacing w:after="120"/>
        <w:jc w:val="both"/>
      </w:pPr>
      <w:r w:rsidRPr="000051E4">
        <w:rPr>
          <w:rFonts w:ascii="Arial" w:hAnsi="Arial" w:cs="Arial"/>
          <w:b/>
          <w:bCs/>
        </w:rPr>
        <w:t>CCP n°</w:t>
      </w:r>
      <w:r w:rsidR="00305831" w:rsidRPr="000051E4">
        <w:rPr>
          <w:rFonts w:ascii="Arial" w:hAnsi="Arial" w:cs="Arial"/>
          <w:b/>
          <w:bCs/>
        </w:rPr>
        <w:t>0</w:t>
      </w:r>
      <w:r w:rsidR="00847102" w:rsidRPr="000051E4">
        <w:rPr>
          <w:rFonts w:ascii="Arial" w:hAnsi="Arial" w:cs="Arial"/>
          <w:b/>
          <w:bCs/>
        </w:rPr>
        <w:t>1</w:t>
      </w:r>
      <w:r w:rsidR="00111D7F" w:rsidRPr="000051E4">
        <w:rPr>
          <w:rFonts w:ascii="Arial" w:hAnsi="Arial" w:cs="Arial"/>
          <w:b/>
          <w:bCs/>
        </w:rPr>
        <w:t>-20</w:t>
      </w:r>
      <w:r w:rsidR="00A113F5" w:rsidRPr="000051E4">
        <w:rPr>
          <w:rFonts w:ascii="Arial" w:hAnsi="Arial" w:cs="Arial"/>
          <w:b/>
          <w:bCs/>
        </w:rPr>
        <w:t>2</w:t>
      </w:r>
      <w:r w:rsidR="00305831" w:rsidRPr="000051E4">
        <w:rPr>
          <w:rFonts w:ascii="Arial" w:hAnsi="Arial" w:cs="Arial"/>
          <w:b/>
          <w:bCs/>
        </w:rPr>
        <w:t>6</w:t>
      </w:r>
      <w:r w:rsidR="00FC5855" w:rsidRPr="005D4693">
        <w:rPr>
          <w:rFonts w:ascii="Arial" w:hAnsi="Arial" w:cs="Arial"/>
        </w:rPr>
        <w:t xml:space="preserve"> et de l’ensemble des pièces contractuelles mentionnées à l’article </w:t>
      </w:r>
      <w:r w:rsidR="00EB351E" w:rsidRPr="005D4693">
        <w:rPr>
          <w:rFonts w:ascii="Arial" w:hAnsi="Arial" w:cs="Arial"/>
        </w:rPr>
        <w:t xml:space="preserve">2 </w:t>
      </w:r>
      <w:r w:rsidR="00FC5855" w:rsidRPr="005D4693">
        <w:rPr>
          <w:rFonts w:ascii="Arial" w:hAnsi="Arial" w:cs="Arial"/>
        </w:rPr>
        <w:t>du CCP portant sur les pièces contractuelles</w:t>
      </w:r>
    </w:p>
    <w:p w14:paraId="5FFE8F1E" w14:textId="77777777" w:rsidR="009B1CD0" w:rsidRDefault="009B1CD0" w:rsidP="00345E54">
      <w:pPr>
        <w:tabs>
          <w:tab w:val="left" w:pos="851"/>
        </w:tabs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0735F273" w14:textId="77777777" w:rsidR="009B1CD0" w:rsidRDefault="007D7A65" w:rsidP="00345E54">
      <w:pPr>
        <w:tabs>
          <w:tab w:val="left" w:pos="851"/>
        </w:tabs>
        <w:spacing w:after="120"/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Le signataire</w:t>
      </w:r>
    </w:p>
    <w:p w14:paraId="73A8CAEF" w14:textId="342643AC" w:rsidR="009B1CD0" w:rsidRDefault="007D7A65" w:rsidP="00345E54">
      <w:pPr>
        <w:tabs>
          <w:tab w:val="left" w:pos="851"/>
        </w:tabs>
        <w:spacing w:after="120"/>
        <w:ind w:left="1134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r w:rsidR="005267B9">
        <w:rPr>
          <w:rFonts w:ascii="Arial" w:hAnsi="Arial" w:cs="Arial"/>
        </w:rPr>
        <w:t>S’engage</w:t>
      </w:r>
      <w:r w:rsidR="009B1CD0">
        <w:rPr>
          <w:rFonts w:ascii="Arial" w:hAnsi="Arial" w:cs="Arial"/>
        </w:rPr>
        <w:t>, sur la base de son offre et pour son propre compte ;</w:t>
      </w:r>
    </w:p>
    <w:p w14:paraId="18473BD1" w14:textId="77777777" w:rsidR="00E01B49" w:rsidRPr="00A74A98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A74A98">
        <w:rPr>
          <w:rFonts w:ascii="Arial" w:hAnsi="Arial" w:cs="Arial"/>
          <w:iCs/>
        </w:rPr>
        <w:t xml:space="preserve">Nom commercial : </w:t>
      </w:r>
      <w:r>
        <w:rPr>
          <w:rFonts w:ascii="Arial" w:hAnsi="Arial" w:cs="Arial"/>
          <w:iCs/>
        </w:rPr>
        <w:tab/>
      </w:r>
    </w:p>
    <w:p w14:paraId="7FCE6E8E" w14:textId="77777777" w:rsidR="00E01B49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ab/>
      </w:r>
    </w:p>
    <w:p w14:paraId="2D742F2E" w14:textId="77777777" w:rsidR="00E01B49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de l’établissement</w:t>
      </w:r>
      <w:r>
        <w:rPr>
          <w:rFonts w:ascii="Arial" w:hAnsi="Arial" w:cs="Arial"/>
          <w:iCs/>
        </w:rPr>
        <w:t> :</w:t>
      </w:r>
    </w:p>
    <w:p w14:paraId="5D42B946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63CA89CB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6C152901" w14:textId="77777777" w:rsidR="00E01B49" w:rsidRDefault="00E01B49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02D2F9A9" w14:textId="77777777" w:rsidR="00E01B49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du siège social (si différente de l’établissement)</w:t>
      </w:r>
      <w:r>
        <w:rPr>
          <w:rFonts w:ascii="Arial" w:hAnsi="Arial" w:cs="Arial"/>
          <w:iCs/>
        </w:rPr>
        <w:t> :</w:t>
      </w:r>
    </w:p>
    <w:p w14:paraId="72C08A41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F84D2DB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0599F40E" w14:textId="77777777" w:rsidR="00E01B49" w:rsidRPr="00E57755" w:rsidRDefault="00E01B49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E345E0D" w14:textId="77777777" w:rsidR="00E01B49" w:rsidRPr="000936CA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Adresse électronique : </w:t>
      </w:r>
      <w:r>
        <w:rPr>
          <w:rFonts w:ascii="Arial" w:hAnsi="Arial" w:cs="Arial"/>
          <w:iCs/>
        </w:rPr>
        <w:tab/>
      </w:r>
    </w:p>
    <w:p w14:paraId="3A0915EE" w14:textId="77777777" w:rsidR="00E01B49" w:rsidRPr="000936CA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de téléphone : </w:t>
      </w:r>
      <w:r>
        <w:rPr>
          <w:rFonts w:ascii="Arial" w:hAnsi="Arial" w:cs="Arial"/>
          <w:iCs/>
        </w:rPr>
        <w:tab/>
      </w:r>
    </w:p>
    <w:p w14:paraId="099B1305" w14:textId="77777777" w:rsidR="00E01B49" w:rsidRPr="000936CA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4" w:hanging="357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SIRET : </w:t>
      </w:r>
      <w:r>
        <w:rPr>
          <w:rFonts w:ascii="Arial" w:hAnsi="Arial" w:cs="Arial"/>
          <w:iCs/>
        </w:rPr>
        <w:tab/>
      </w:r>
    </w:p>
    <w:p w14:paraId="39337E12" w14:textId="61632855" w:rsidR="009B1CD0" w:rsidRDefault="007D7A65" w:rsidP="00345E54">
      <w:pPr>
        <w:tabs>
          <w:tab w:val="left" w:pos="851"/>
        </w:tabs>
        <w:spacing w:after="120"/>
        <w:ind w:left="1134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r w:rsidR="005267B9">
        <w:rPr>
          <w:rFonts w:ascii="Arial" w:hAnsi="Arial" w:cs="Arial"/>
        </w:rPr>
        <w:t>Engage</w:t>
      </w:r>
      <w:r w:rsidR="009B1CD0">
        <w:rPr>
          <w:rFonts w:ascii="Arial" w:hAnsi="Arial" w:cs="Arial"/>
        </w:rPr>
        <w:t xml:space="preserve"> la société ……………………… sur la base de son offre ;</w:t>
      </w:r>
    </w:p>
    <w:p w14:paraId="64B46683" w14:textId="77777777" w:rsidR="00E01B49" w:rsidRPr="00A74A98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A74A98">
        <w:rPr>
          <w:rFonts w:ascii="Arial" w:hAnsi="Arial" w:cs="Arial"/>
          <w:iCs/>
        </w:rPr>
        <w:t xml:space="preserve">Nom commercial : </w:t>
      </w:r>
      <w:r>
        <w:rPr>
          <w:rFonts w:ascii="Arial" w:hAnsi="Arial" w:cs="Arial"/>
          <w:iCs/>
        </w:rPr>
        <w:tab/>
      </w:r>
    </w:p>
    <w:p w14:paraId="77CD9617" w14:textId="77777777" w:rsidR="00E01B49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ab/>
      </w:r>
    </w:p>
    <w:p w14:paraId="2503DCC7" w14:textId="77777777" w:rsidR="00E01B49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de l’établissement</w:t>
      </w:r>
      <w:r>
        <w:rPr>
          <w:rFonts w:ascii="Arial" w:hAnsi="Arial" w:cs="Arial"/>
          <w:iCs/>
        </w:rPr>
        <w:t> :</w:t>
      </w:r>
    </w:p>
    <w:p w14:paraId="203991D7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B9CACE3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4A15AC1" w14:textId="77777777" w:rsidR="00E01B49" w:rsidRDefault="00E01B49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D23733B" w14:textId="77777777" w:rsidR="00E01B49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lastRenderedPageBreak/>
        <w:t>Adresse du siège social (si différente de l’établissement)</w:t>
      </w:r>
      <w:r>
        <w:rPr>
          <w:rFonts w:ascii="Arial" w:hAnsi="Arial" w:cs="Arial"/>
          <w:iCs/>
        </w:rPr>
        <w:t> :</w:t>
      </w:r>
    </w:p>
    <w:p w14:paraId="34088576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45F4D057" w14:textId="77777777" w:rsidR="00E01B49" w:rsidRPr="00E57755" w:rsidRDefault="00E01B49" w:rsidP="001F4EDD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BE97697" w14:textId="77777777" w:rsidR="00E01B49" w:rsidRPr="00E57755" w:rsidRDefault="00E01B49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67768A8" w14:textId="77777777" w:rsidR="00E01B49" w:rsidRPr="000936CA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Adresse électronique : </w:t>
      </w:r>
      <w:r>
        <w:rPr>
          <w:rFonts w:ascii="Arial" w:hAnsi="Arial" w:cs="Arial"/>
          <w:iCs/>
        </w:rPr>
        <w:tab/>
      </w:r>
    </w:p>
    <w:p w14:paraId="4DF6BACA" w14:textId="77777777" w:rsidR="00E01B49" w:rsidRPr="000936CA" w:rsidRDefault="00E01B49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de téléphone : </w:t>
      </w:r>
      <w:r>
        <w:rPr>
          <w:rFonts w:ascii="Arial" w:hAnsi="Arial" w:cs="Arial"/>
          <w:iCs/>
        </w:rPr>
        <w:tab/>
      </w:r>
    </w:p>
    <w:p w14:paraId="0D68B559" w14:textId="77777777" w:rsidR="00E01B49" w:rsidRPr="000936CA" w:rsidRDefault="00E01B49" w:rsidP="002D6868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240"/>
        <w:ind w:left="1984" w:hanging="357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SIRET : </w:t>
      </w:r>
      <w:r>
        <w:rPr>
          <w:rFonts w:ascii="Arial" w:hAnsi="Arial" w:cs="Arial"/>
          <w:iCs/>
        </w:rPr>
        <w:tab/>
      </w:r>
    </w:p>
    <w:p w14:paraId="2DC224BB" w14:textId="33C053EB" w:rsidR="009B1CD0" w:rsidRDefault="007D7A65" w:rsidP="002D6868">
      <w:pPr>
        <w:pStyle w:val="fcase1ertab"/>
        <w:tabs>
          <w:tab w:val="left" w:pos="851"/>
        </w:tabs>
        <w:spacing w:after="24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76E2B66E" w14:textId="6A4F5606" w:rsidR="00A1360B" w:rsidRDefault="00746453" w:rsidP="00345E54">
      <w:pPr>
        <w:pStyle w:val="En-tte"/>
        <w:tabs>
          <w:tab w:val="clear" w:pos="4536"/>
          <w:tab w:val="clear" w:pos="9072"/>
          <w:tab w:val="left" w:pos="851"/>
        </w:tabs>
        <w:spacing w:after="120"/>
        <w:ind w:left="851"/>
        <w:jc w:val="both"/>
        <w:rPr>
          <w:rFonts w:ascii="Arial" w:hAnsi="Arial" w:cs="Arial"/>
          <w:iCs/>
        </w:rPr>
      </w:pPr>
      <w:r w:rsidRPr="002D6868">
        <w:rPr>
          <w:rFonts w:ascii="Arial" w:hAnsi="Arial" w:cs="Arial"/>
          <w:iCs/>
          <w:u w:val="single"/>
        </w:rPr>
        <w:t>Indiquer, pour chaque membre du groupement</w:t>
      </w:r>
      <w:r w:rsidRPr="00746453">
        <w:rPr>
          <w:rFonts w:ascii="Arial" w:hAnsi="Arial" w:cs="Arial"/>
          <w:iCs/>
        </w:rPr>
        <w:t> :</w:t>
      </w:r>
    </w:p>
    <w:p w14:paraId="2FBAFB98" w14:textId="0A127FD0" w:rsidR="00CA0C74" w:rsidRPr="00CA0C74" w:rsidRDefault="00CA0C74" w:rsidP="00345E54">
      <w:pPr>
        <w:pStyle w:val="En-tte"/>
        <w:tabs>
          <w:tab w:val="clear" w:pos="4536"/>
          <w:tab w:val="clear" w:pos="9072"/>
          <w:tab w:val="left" w:pos="851"/>
        </w:tabs>
        <w:spacing w:after="120"/>
        <w:ind w:left="851"/>
        <w:jc w:val="both"/>
        <w:rPr>
          <w:rFonts w:ascii="Arial" w:hAnsi="Arial" w:cs="Arial"/>
          <w:b/>
          <w:bCs/>
          <w:iCs/>
        </w:rPr>
      </w:pPr>
      <w:r w:rsidRPr="00CA0C74">
        <w:rPr>
          <w:rFonts w:ascii="Arial" w:hAnsi="Arial" w:cs="Arial"/>
          <w:b/>
          <w:bCs/>
          <w:iCs/>
        </w:rPr>
        <w:t>Membre 1 :</w:t>
      </w:r>
    </w:p>
    <w:p w14:paraId="313881D1" w14:textId="610F99AD" w:rsidR="00D674CA" w:rsidRPr="00A74A98" w:rsidRDefault="00D674CA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A74A98">
        <w:rPr>
          <w:rFonts w:ascii="Arial" w:hAnsi="Arial" w:cs="Arial"/>
          <w:iCs/>
        </w:rPr>
        <w:t xml:space="preserve">Nom commercial : </w:t>
      </w:r>
      <w:r w:rsidR="00F96DA0">
        <w:rPr>
          <w:rFonts w:ascii="Arial" w:hAnsi="Arial" w:cs="Arial"/>
          <w:iCs/>
        </w:rPr>
        <w:tab/>
      </w:r>
    </w:p>
    <w:p w14:paraId="5FD90910" w14:textId="7A2F2E18" w:rsidR="00D674CA" w:rsidRDefault="00D674CA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 w:rsidR="00F96DA0">
        <w:rPr>
          <w:rFonts w:ascii="Arial" w:hAnsi="Arial" w:cs="Arial"/>
          <w:iCs/>
        </w:rPr>
        <w:tab/>
      </w:r>
    </w:p>
    <w:p w14:paraId="243D985C" w14:textId="77777777" w:rsidR="00D674CA" w:rsidRDefault="00D674CA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de l’établissement</w:t>
      </w:r>
      <w:r>
        <w:rPr>
          <w:rFonts w:ascii="Arial" w:hAnsi="Arial" w:cs="Arial"/>
          <w:iCs/>
        </w:rPr>
        <w:t> :</w:t>
      </w:r>
    </w:p>
    <w:p w14:paraId="6A0ACA53" w14:textId="06B2340F" w:rsidR="00D674CA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3B00C83D" w14:textId="45467A5D" w:rsidR="00D674CA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80EB031" w14:textId="62CF7BC2" w:rsidR="00D674CA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68A0E15" w14:textId="77777777" w:rsidR="00D674CA" w:rsidRDefault="00D674CA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du siège social (si différente de l’établissement)</w:t>
      </w:r>
      <w:r>
        <w:rPr>
          <w:rFonts w:ascii="Arial" w:hAnsi="Arial" w:cs="Arial"/>
          <w:iCs/>
        </w:rPr>
        <w:t> :</w:t>
      </w:r>
    </w:p>
    <w:p w14:paraId="094B2402" w14:textId="354CC39C" w:rsidR="00D674CA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2B1152E" w14:textId="59E2631B" w:rsidR="00D674CA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E863EE1" w14:textId="072306B4" w:rsidR="00D674CA" w:rsidRPr="00E57755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F272E47" w14:textId="4A0D9F57" w:rsidR="00D674CA" w:rsidRPr="000936CA" w:rsidRDefault="00D674CA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Adresse électronique : </w:t>
      </w:r>
      <w:r w:rsidR="00F96DA0">
        <w:rPr>
          <w:rFonts w:ascii="Arial" w:hAnsi="Arial" w:cs="Arial"/>
          <w:iCs/>
        </w:rPr>
        <w:tab/>
      </w:r>
    </w:p>
    <w:p w14:paraId="1D275367" w14:textId="1FED2DD9" w:rsidR="00D674CA" w:rsidRPr="000936CA" w:rsidRDefault="00D674CA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de téléphone : </w:t>
      </w:r>
      <w:r w:rsidR="00F96DA0">
        <w:rPr>
          <w:rFonts w:ascii="Arial" w:hAnsi="Arial" w:cs="Arial"/>
          <w:iCs/>
        </w:rPr>
        <w:tab/>
      </w:r>
    </w:p>
    <w:p w14:paraId="08B768C5" w14:textId="6F1F172E" w:rsidR="00D674CA" w:rsidRPr="000936CA" w:rsidRDefault="00D674CA" w:rsidP="002D6868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240"/>
        <w:ind w:left="1701" w:hanging="357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SIRET : </w:t>
      </w:r>
      <w:r w:rsidR="00F96DA0">
        <w:rPr>
          <w:rFonts w:ascii="Arial" w:hAnsi="Arial" w:cs="Arial"/>
          <w:iCs/>
        </w:rPr>
        <w:tab/>
      </w:r>
    </w:p>
    <w:p w14:paraId="7405ED0F" w14:textId="79076325" w:rsidR="00CA0C74" w:rsidRPr="00CA0C74" w:rsidRDefault="00CA0C74" w:rsidP="00345E54">
      <w:pPr>
        <w:pStyle w:val="En-tte"/>
        <w:tabs>
          <w:tab w:val="clear" w:pos="4536"/>
          <w:tab w:val="clear" w:pos="9072"/>
          <w:tab w:val="left" w:pos="851"/>
        </w:tabs>
        <w:spacing w:after="120"/>
        <w:ind w:left="851"/>
        <w:jc w:val="both"/>
        <w:rPr>
          <w:rFonts w:ascii="Arial" w:hAnsi="Arial" w:cs="Arial"/>
          <w:b/>
          <w:bCs/>
          <w:iCs/>
        </w:rPr>
      </w:pPr>
      <w:r w:rsidRPr="00CA0C74">
        <w:rPr>
          <w:rFonts w:ascii="Arial" w:hAnsi="Arial" w:cs="Arial"/>
          <w:b/>
          <w:bCs/>
          <w:iCs/>
        </w:rPr>
        <w:t xml:space="preserve">Membre </w:t>
      </w:r>
      <w:r>
        <w:rPr>
          <w:rFonts w:ascii="Arial" w:hAnsi="Arial" w:cs="Arial"/>
          <w:b/>
          <w:bCs/>
          <w:iCs/>
        </w:rPr>
        <w:t>2</w:t>
      </w:r>
      <w:r w:rsidRPr="00CA0C74">
        <w:rPr>
          <w:rFonts w:ascii="Arial" w:hAnsi="Arial" w:cs="Arial"/>
          <w:b/>
          <w:bCs/>
          <w:iCs/>
        </w:rPr>
        <w:t> :</w:t>
      </w:r>
    </w:p>
    <w:p w14:paraId="492EAAA6" w14:textId="77777777" w:rsidR="00F96DA0" w:rsidRPr="00A74A98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A74A98">
        <w:rPr>
          <w:rFonts w:ascii="Arial" w:hAnsi="Arial" w:cs="Arial"/>
          <w:iCs/>
        </w:rPr>
        <w:t xml:space="preserve">Nom commercial : </w:t>
      </w:r>
      <w:r>
        <w:rPr>
          <w:rFonts w:ascii="Arial" w:hAnsi="Arial" w:cs="Arial"/>
          <w:iCs/>
        </w:rPr>
        <w:tab/>
      </w:r>
    </w:p>
    <w:p w14:paraId="1E558609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ab/>
      </w:r>
    </w:p>
    <w:p w14:paraId="5203D80B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de l’établissement</w:t>
      </w:r>
      <w:r>
        <w:rPr>
          <w:rFonts w:ascii="Arial" w:hAnsi="Arial" w:cs="Arial"/>
          <w:iCs/>
        </w:rPr>
        <w:t> :</w:t>
      </w:r>
    </w:p>
    <w:p w14:paraId="7883F07D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8ADEB16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4320989D" w14:textId="77777777" w:rsidR="00F96DA0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48B8EFC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du siège social (si différente de l’établissement)</w:t>
      </w:r>
      <w:r>
        <w:rPr>
          <w:rFonts w:ascii="Arial" w:hAnsi="Arial" w:cs="Arial"/>
          <w:iCs/>
        </w:rPr>
        <w:t> :</w:t>
      </w:r>
    </w:p>
    <w:p w14:paraId="08F92C1F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A1E5B2E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99CDD35" w14:textId="77777777" w:rsidR="00F96DA0" w:rsidRPr="00E57755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1DF30DD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Adresse électronique : </w:t>
      </w:r>
      <w:r>
        <w:rPr>
          <w:rFonts w:ascii="Arial" w:hAnsi="Arial" w:cs="Arial"/>
          <w:iCs/>
        </w:rPr>
        <w:tab/>
      </w:r>
    </w:p>
    <w:p w14:paraId="1A627CBB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de téléphone : </w:t>
      </w:r>
      <w:r>
        <w:rPr>
          <w:rFonts w:ascii="Arial" w:hAnsi="Arial" w:cs="Arial"/>
          <w:iCs/>
        </w:rPr>
        <w:tab/>
      </w:r>
    </w:p>
    <w:p w14:paraId="4F57E1E2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SIRET : </w:t>
      </w:r>
      <w:r>
        <w:rPr>
          <w:rFonts w:ascii="Arial" w:hAnsi="Arial" w:cs="Arial"/>
          <w:iCs/>
        </w:rPr>
        <w:tab/>
      </w:r>
    </w:p>
    <w:p w14:paraId="38C8412A" w14:textId="53528950" w:rsidR="00CA0C74" w:rsidRPr="00CA0C74" w:rsidRDefault="00CA0C74" w:rsidP="00345E54">
      <w:pPr>
        <w:pStyle w:val="En-tte"/>
        <w:tabs>
          <w:tab w:val="clear" w:pos="4536"/>
          <w:tab w:val="clear" w:pos="9072"/>
          <w:tab w:val="left" w:pos="851"/>
        </w:tabs>
        <w:spacing w:after="120"/>
        <w:ind w:left="851"/>
        <w:jc w:val="both"/>
        <w:rPr>
          <w:rFonts w:ascii="Arial" w:hAnsi="Arial" w:cs="Arial"/>
          <w:b/>
          <w:bCs/>
          <w:iCs/>
        </w:rPr>
      </w:pPr>
      <w:r w:rsidRPr="00CA0C74">
        <w:rPr>
          <w:rFonts w:ascii="Arial" w:hAnsi="Arial" w:cs="Arial"/>
          <w:b/>
          <w:bCs/>
          <w:iCs/>
        </w:rPr>
        <w:t xml:space="preserve">Membre </w:t>
      </w:r>
      <w:r>
        <w:rPr>
          <w:rFonts w:ascii="Arial" w:hAnsi="Arial" w:cs="Arial"/>
          <w:b/>
          <w:bCs/>
          <w:iCs/>
        </w:rPr>
        <w:t>3</w:t>
      </w:r>
      <w:r w:rsidRPr="00CA0C74">
        <w:rPr>
          <w:rFonts w:ascii="Arial" w:hAnsi="Arial" w:cs="Arial"/>
          <w:b/>
          <w:bCs/>
          <w:iCs/>
        </w:rPr>
        <w:t> :</w:t>
      </w:r>
    </w:p>
    <w:p w14:paraId="5FC47CC8" w14:textId="77777777" w:rsidR="00F96DA0" w:rsidRPr="00A74A98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A74A98">
        <w:rPr>
          <w:rFonts w:ascii="Arial" w:hAnsi="Arial" w:cs="Arial"/>
          <w:iCs/>
        </w:rPr>
        <w:t xml:space="preserve">Nom commercial : </w:t>
      </w:r>
      <w:r>
        <w:rPr>
          <w:rFonts w:ascii="Arial" w:hAnsi="Arial" w:cs="Arial"/>
          <w:iCs/>
        </w:rPr>
        <w:tab/>
      </w:r>
    </w:p>
    <w:p w14:paraId="0FF3E5D7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ab/>
      </w:r>
    </w:p>
    <w:p w14:paraId="1AC53323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de l’établissement</w:t>
      </w:r>
      <w:r>
        <w:rPr>
          <w:rFonts w:ascii="Arial" w:hAnsi="Arial" w:cs="Arial"/>
          <w:iCs/>
        </w:rPr>
        <w:t> :</w:t>
      </w:r>
    </w:p>
    <w:p w14:paraId="1A478AE0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45A77FF4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45E47F8B" w14:textId="77777777" w:rsidR="00F96DA0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69FDD168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lastRenderedPageBreak/>
        <w:t>Adresse du siège social (si différente de l’établissement)</w:t>
      </w:r>
      <w:r>
        <w:rPr>
          <w:rFonts w:ascii="Arial" w:hAnsi="Arial" w:cs="Arial"/>
          <w:iCs/>
        </w:rPr>
        <w:t> :</w:t>
      </w:r>
    </w:p>
    <w:p w14:paraId="495781C9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3D1AD14A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48DBD27B" w14:textId="77777777" w:rsidR="00F96DA0" w:rsidRPr="00E57755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3426A747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Adresse électronique : </w:t>
      </w:r>
      <w:r>
        <w:rPr>
          <w:rFonts w:ascii="Arial" w:hAnsi="Arial" w:cs="Arial"/>
          <w:iCs/>
        </w:rPr>
        <w:tab/>
      </w:r>
    </w:p>
    <w:p w14:paraId="49EC2C87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de téléphone : </w:t>
      </w:r>
      <w:r>
        <w:rPr>
          <w:rFonts w:ascii="Arial" w:hAnsi="Arial" w:cs="Arial"/>
          <w:iCs/>
        </w:rPr>
        <w:tab/>
      </w:r>
    </w:p>
    <w:p w14:paraId="047519CD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SIRET : </w:t>
      </w:r>
      <w:r>
        <w:rPr>
          <w:rFonts w:ascii="Arial" w:hAnsi="Arial" w:cs="Arial"/>
          <w:iCs/>
        </w:rPr>
        <w:tab/>
      </w:r>
    </w:p>
    <w:p w14:paraId="1D9083B5" w14:textId="65AEB06A" w:rsidR="00CA0C74" w:rsidRPr="00CA0C74" w:rsidRDefault="00CA0C74" w:rsidP="00345E54">
      <w:pPr>
        <w:pStyle w:val="En-tte"/>
        <w:tabs>
          <w:tab w:val="clear" w:pos="4536"/>
          <w:tab w:val="clear" w:pos="9072"/>
          <w:tab w:val="left" w:pos="851"/>
        </w:tabs>
        <w:spacing w:after="120"/>
        <w:ind w:left="851"/>
        <w:jc w:val="both"/>
        <w:rPr>
          <w:rFonts w:ascii="Arial" w:hAnsi="Arial" w:cs="Arial"/>
          <w:b/>
          <w:bCs/>
          <w:iCs/>
        </w:rPr>
      </w:pPr>
      <w:r w:rsidRPr="00CA0C74">
        <w:rPr>
          <w:rFonts w:ascii="Arial" w:hAnsi="Arial" w:cs="Arial"/>
          <w:b/>
          <w:bCs/>
          <w:iCs/>
        </w:rPr>
        <w:t xml:space="preserve">Membre </w:t>
      </w:r>
      <w:r>
        <w:rPr>
          <w:rFonts w:ascii="Arial" w:hAnsi="Arial" w:cs="Arial"/>
          <w:b/>
          <w:bCs/>
          <w:iCs/>
        </w:rPr>
        <w:t>4</w:t>
      </w:r>
      <w:r w:rsidRPr="00CA0C74">
        <w:rPr>
          <w:rFonts w:ascii="Arial" w:hAnsi="Arial" w:cs="Arial"/>
          <w:b/>
          <w:bCs/>
          <w:iCs/>
        </w:rPr>
        <w:t> :</w:t>
      </w:r>
    </w:p>
    <w:p w14:paraId="48E08D18" w14:textId="77777777" w:rsidR="00F96DA0" w:rsidRPr="00A74A98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bookmarkStart w:id="2" w:name="_Hlk218766833"/>
      <w:r w:rsidRPr="00A74A98">
        <w:rPr>
          <w:rFonts w:ascii="Arial" w:hAnsi="Arial" w:cs="Arial"/>
          <w:iCs/>
        </w:rPr>
        <w:t xml:space="preserve">Nom commercial : </w:t>
      </w:r>
      <w:r>
        <w:rPr>
          <w:rFonts w:ascii="Arial" w:hAnsi="Arial" w:cs="Arial"/>
          <w:iCs/>
        </w:rPr>
        <w:tab/>
      </w:r>
    </w:p>
    <w:p w14:paraId="6991BA3E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ab/>
      </w:r>
    </w:p>
    <w:bookmarkEnd w:id="2"/>
    <w:p w14:paraId="16A2C547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de l’établissement</w:t>
      </w:r>
      <w:r>
        <w:rPr>
          <w:rFonts w:ascii="Arial" w:hAnsi="Arial" w:cs="Arial"/>
          <w:iCs/>
        </w:rPr>
        <w:t> :</w:t>
      </w:r>
    </w:p>
    <w:p w14:paraId="7D76E5B8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557B522" w14:textId="77777777" w:rsidR="00F96DA0" w:rsidRPr="00E57755" w:rsidRDefault="00F96DA0" w:rsidP="002D686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20CCCBC5" w14:textId="77777777" w:rsidR="00F96DA0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6BB2060D" w14:textId="77777777" w:rsidR="00F96DA0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Adresse du siège social (si différente de l’établissement)</w:t>
      </w:r>
      <w:r>
        <w:rPr>
          <w:rFonts w:ascii="Arial" w:hAnsi="Arial" w:cs="Arial"/>
          <w:iCs/>
        </w:rPr>
        <w:t> :</w:t>
      </w:r>
    </w:p>
    <w:p w14:paraId="279F177C" w14:textId="77777777" w:rsidR="00F96DA0" w:rsidRPr="00E57755" w:rsidRDefault="00F96DA0" w:rsidP="00D71A0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1D54C624" w14:textId="77777777" w:rsidR="00F96DA0" w:rsidRPr="00E57755" w:rsidRDefault="00F96DA0" w:rsidP="00D71A08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5842219A" w14:textId="77777777" w:rsidR="00F96DA0" w:rsidRPr="00E57755" w:rsidRDefault="00F96DA0" w:rsidP="00345E54">
      <w:pPr>
        <w:pStyle w:val="En-tte"/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</w:p>
    <w:p w14:paraId="7C0FF891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Adresse électronique : </w:t>
      </w:r>
      <w:r>
        <w:rPr>
          <w:rFonts w:ascii="Arial" w:hAnsi="Arial" w:cs="Arial"/>
          <w:iCs/>
        </w:rPr>
        <w:tab/>
      </w:r>
    </w:p>
    <w:p w14:paraId="0BBFDAE6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de téléphone : </w:t>
      </w:r>
      <w:r>
        <w:rPr>
          <w:rFonts w:ascii="Arial" w:hAnsi="Arial" w:cs="Arial"/>
          <w:iCs/>
        </w:rPr>
        <w:tab/>
      </w:r>
    </w:p>
    <w:p w14:paraId="5A3D65B9" w14:textId="77777777" w:rsidR="00F96DA0" w:rsidRPr="000936CA" w:rsidRDefault="00F96DA0" w:rsidP="00345E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  <w:iCs/>
        </w:rPr>
      </w:pPr>
      <w:r w:rsidRPr="000936CA">
        <w:rPr>
          <w:rFonts w:ascii="Arial" w:hAnsi="Arial" w:cs="Arial"/>
          <w:iCs/>
        </w:rPr>
        <w:t xml:space="preserve">Numéro SIRET : </w:t>
      </w:r>
      <w:r>
        <w:rPr>
          <w:rFonts w:ascii="Arial" w:hAnsi="Arial" w:cs="Arial"/>
          <w:iCs/>
        </w:rPr>
        <w:tab/>
      </w:r>
    </w:p>
    <w:p w14:paraId="634C07FC" w14:textId="494C15D0" w:rsidR="008F3112" w:rsidRPr="008F3112" w:rsidRDefault="008F3112" w:rsidP="00345E54">
      <w:pPr>
        <w:pStyle w:val="Paragraphedeliste"/>
        <w:spacing w:after="120"/>
        <w:rPr>
          <w:rFonts w:ascii="Arial" w:hAnsi="Arial" w:cs="Arial"/>
          <w:i/>
        </w:rPr>
      </w:pPr>
      <w:r w:rsidRPr="008F3112">
        <w:rPr>
          <w:rFonts w:ascii="Arial" w:hAnsi="Arial" w:cs="Arial"/>
          <w:i/>
        </w:rPr>
        <w:t>Dupliquer en annexe si besoin</w:t>
      </w:r>
    </w:p>
    <w:p w14:paraId="768EDF72" w14:textId="06EDA282" w:rsidR="009B1CD0" w:rsidRPr="00F96DA0" w:rsidRDefault="009B1CD0" w:rsidP="00345E54">
      <w:pPr>
        <w:pStyle w:val="fcase1ertab"/>
        <w:tabs>
          <w:tab w:val="left" w:pos="851"/>
        </w:tabs>
        <w:spacing w:after="120"/>
        <w:ind w:left="0" w:firstLine="0"/>
        <w:rPr>
          <w:rFonts w:ascii="Arial" w:hAnsi="Arial" w:cs="Arial"/>
        </w:rPr>
      </w:pPr>
      <w:proofErr w:type="gramStart"/>
      <w:r w:rsidRPr="00F96DA0">
        <w:rPr>
          <w:rFonts w:ascii="Arial" w:hAnsi="Arial" w:cs="Arial"/>
        </w:rPr>
        <w:t>à</w:t>
      </w:r>
      <w:proofErr w:type="gramEnd"/>
      <w:r w:rsidRPr="00F96DA0">
        <w:rPr>
          <w:rFonts w:ascii="Arial" w:hAnsi="Arial" w:cs="Arial"/>
        </w:rPr>
        <w:t xml:space="preserve"> exécuter les prestations demandées :</w:t>
      </w:r>
    </w:p>
    <w:p w14:paraId="621F1505" w14:textId="77777777" w:rsidR="009B1CD0" w:rsidRPr="00F96DA0" w:rsidRDefault="007D7A65" w:rsidP="00345E54">
      <w:pPr>
        <w:pStyle w:val="fcase1ertab"/>
        <w:tabs>
          <w:tab w:val="clear" w:pos="426"/>
          <w:tab w:val="left" w:pos="851"/>
        </w:tabs>
        <w:spacing w:after="120"/>
        <w:ind w:left="0" w:firstLine="851"/>
        <w:rPr>
          <w:rFonts w:ascii="Arial" w:hAnsi="Arial" w:cs="Arial"/>
        </w:rPr>
      </w:pPr>
      <w:r w:rsidRPr="00F96D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6DA0">
        <w:rPr>
          <w:rFonts w:ascii="Arial" w:hAnsi="Arial" w:cs="Arial"/>
        </w:rPr>
        <w:instrText xml:space="preserve"> FORMCHECKBOX </w:instrText>
      </w:r>
      <w:r w:rsidRPr="00F96DA0">
        <w:rPr>
          <w:rFonts w:ascii="Arial" w:hAnsi="Arial" w:cs="Arial"/>
        </w:rPr>
      </w:r>
      <w:r w:rsidRPr="00F96DA0">
        <w:rPr>
          <w:rFonts w:ascii="Arial" w:hAnsi="Arial" w:cs="Arial"/>
        </w:rPr>
        <w:fldChar w:fldCharType="separate"/>
      </w:r>
      <w:r w:rsidRPr="00F96DA0">
        <w:rPr>
          <w:rFonts w:ascii="Arial" w:hAnsi="Arial" w:cs="Arial"/>
        </w:rPr>
        <w:fldChar w:fldCharType="end"/>
      </w:r>
      <w:r w:rsidR="009B1CD0" w:rsidRPr="00F96DA0">
        <w:rPr>
          <w:rFonts w:ascii="Arial" w:hAnsi="Arial" w:cs="Arial"/>
        </w:rPr>
        <w:t xml:space="preserve"> </w:t>
      </w:r>
      <w:proofErr w:type="gramStart"/>
      <w:r w:rsidR="009B1CD0" w:rsidRPr="00F96DA0">
        <w:rPr>
          <w:rFonts w:ascii="Arial" w:hAnsi="Arial" w:cs="Arial"/>
        </w:rPr>
        <w:t>aux</w:t>
      </w:r>
      <w:proofErr w:type="gramEnd"/>
      <w:r w:rsidR="009B1CD0" w:rsidRPr="00F96DA0">
        <w:rPr>
          <w:rFonts w:ascii="Arial" w:hAnsi="Arial" w:cs="Arial"/>
        </w:rPr>
        <w:t xml:space="preserve"> prix indiqués ci-dessous ;</w:t>
      </w:r>
    </w:p>
    <w:p w14:paraId="5D763D5A" w14:textId="7B3FD099" w:rsidR="009B1CD0" w:rsidRPr="00F96DA0" w:rsidRDefault="007D7A65" w:rsidP="00345E54">
      <w:pPr>
        <w:tabs>
          <w:tab w:val="left" w:pos="426"/>
          <w:tab w:val="left" w:pos="851"/>
          <w:tab w:val="left" w:leader="dot" w:pos="9498"/>
        </w:tabs>
        <w:spacing w:after="120"/>
        <w:ind w:left="1701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6DA0">
        <w:rPr>
          <w:rFonts w:ascii="Arial" w:hAnsi="Arial" w:cs="Arial"/>
        </w:rPr>
        <w:instrText xml:space="preserve"> FORMCHECKBOX </w:instrText>
      </w:r>
      <w:r w:rsidRPr="00F96DA0">
        <w:rPr>
          <w:rFonts w:ascii="Arial" w:hAnsi="Arial" w:cs="Arial"/>
        </w:rPr>
      </w:r>
      <w:r w:rsidRPr="00F96DA0">
        <w:rPr>
          <w:rFonts w:ascii="Arial" w:hAnsi="Arial" w:cs="Arial"/>
        </w:rPr>
        <w:fldChar w:fldCharType="separate"/>
      </w:r>
      <w:r w:rsidRPr="00F96DA0">
        <w:rPr>
          <w:rFonts w:ascii="Arial" w:hAnsi="Arial" w:cs="Arial"/>
        </w:rPr>
        <w:fldChar w:fldCharType="end"/>
      </w:r>
      <w:r w:rsidR="009B1CD0" w:rsidRPr="00F96DA0">
        <w:rPr>
          <w:rFonts w:ascii="Arial" w:hAnsi="Arial" w:cs="Arial"/>
        </w:rPr>
        <w:t xml:space="preserve"> Taux de la TVA : </w:t>
      </w:r>
      <w:r w:rsidR="00F96DA0" w:rsidRPr="00F96DA0">
        <w:rPr>
          <w:rFonts w:ascii="Arial" w:hAnsi="Arial" w:cs="Arial"/>
        </w:rPr>
        <w:tab/>
      </w:r>
    </w:p>
    <w:p w14:paraId="1C1C8C0D" w14:textId="2B1CE02B" w:rsidR="009B1CD0" w:rsidRPr="00F96DA0" w:rsidRDefault="007D7A65" w:rsidP="00345E54">
      <w:pPr>
        <w:tabs>
          <w:tab w:val="left" w:pos="426"/>
          <w:tab w:val="left" w:pos="851"/>
          <w:tab w:val="left" w:leader="dot" w:pos="9639"/>
        </w:tabs>
        <w:spacing w:after="120"/>
        <w:ind w:left="1701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6DA0">
        <w:rPr>
          <w:rFonts w:ascii="Arial" w:hAnsi="Arial" w:cs="Arial"/>
        </w:rPr>
        <w:instrText xml:space="preserve"> FORMCHECKBOX </w:instrText>
      </w:r>
      <w:r w:rsidRPr="00F96DA0">
        <w:rPr>
          <w:rFonts w:ascii="Arial" w:hAnsi="Arial" w:cs="Arial"/>
        </w:rPr>
      </w:r>
      <w:r w:rsidRPr="00F96DA0">
        <w:rPr>
          <w:rFonts w:ascii="Arial" w:hAnsi="Arial" w:cs="Arial"/>
        </w:rPr>
        <w:fldChar w:fldCharType="separate"/>
      </w:r>
      <w:r w:rsidRPr="00F96DA0">
        <w:rPr>
          <w:rFonts w:ascii="Arial" w:hAnsi="Arial" w:cs="Arial"/>
        </w:rPr>
        <w:fldChar w:fldCharType="end"/>
      </w:r>
      <w:r w:rsidR="009B1CD0" w:rsidRPr="00F96DA0">
        <w:rPr>
          <w:rFonts w:ascii="Arial" w:hAnsi="Arial" w:cs="Arial"/>
        </w:rPr>
        <w:t xml:space="preserve"> Montant hors taxes</w:t>
      </w:r>
      <w:r w:rsidR="009B1CD0" w:rsidRPr="00F96DA0">
        <w:rPr>
          <w:rStyle w:val="Caractresdenotedebasdepage"/>
          <w:rFonts w:ascii="Arial" w:hAnsi="Arial" w:cs="Arial"/>
        </w:rPr>
        <w:footnoteReference w:id="1"/>
      </w:r>
      <w:r w:rsidR="009B1CD0" w:rsidRPr="00F96DA0">
        <w:rPr>
          <w:rStyle w:val="Caractresdenotedebasdepage"/>
          <w:rFonts w:ascii="Arial" w:hAnsi="Arial" w:cs="Arial"/>
        </w:rPr>
        <w:t> </w:t>
      </w:r>
      <w:r w:rsidR="009B1CD0" w:rsidRPr="00F96DA0">
        <w:rPr>
          <w:rFonts w:ascii="Arial" w:hAnsi="Arial" w:cs="Arial"/>
        </w:rPr>
        <w:t>:</w:t>
      </w:r>
    </w:p>
    <w:p w14:paraId="0E3586D9" w14:textId="789A23BE" w:rsidR="009B1CD0" w:rsidRPr="00F96DA0" w:rsidRDefault="009B1CD0" w:rsidP="00345E54">
      <w:pPr>
        <w:tabs>
          <w:tab w:val="left" w:pos="426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t xml:space="preserve">Montant </w:t>
      </w:r>
      <w:r w:rsidR="005D119F">
        <w:rPr>
          <w:rFonts w:ascii="Arial" w:hAnsi="Arial" w:cs="Arial"/>
        </w:rPr>
        <w:t>HT</w:t>
      </w:r>
      <w:r w:rsidRPr="00F96DA0">
        <w:rPr>
          <w:rFonts w:ascii="Arial" w:hAnsi="Arial" w:cs="Arial"/>
        </w:rPr>
        <w:t xml:space="preserve"> arrêté en chiffres à : </w:t>
      </w:r>
      <w:r w:rsidR="00F96DA0" w:rsidRPr="00F96DA0">
        <w:rPr>
          <w:rFonts w:ascii="Arial" w:hAnsi="Arial" w:cs="Arial"/>
        </w:rPr>
        <w:tab/>
      </w:r>
    </w:p>
    <w:p w14:paraId="0F2E8062" w14:textId="77777777" w:rsidR="005D119F" w:rsidRDefault="009B1CD0" w:rsidP="00345E54">
      <w:pPr>
        <w:tabs>
          <w:tab w:val="left" w:pos="426"/>
          <w:tab w:val="left" w:pos="851"/>
          <w:tab w:val="left" w:leader="dot" w:pos="9639"/>
        </w:tabs>
        <w:spacing w:after="120"/>
        <w:ind w:left="1985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t xml:space="preserve">Montant </w:t>
      </w:r>
      <w:r w:rsidR="005D119F">
        <w:rPr>
          <w:rFonts w:ascii="Arial" w:hAnsi="Arial" w:cs="Arial"/>
        </w:rPr>
        <w:t>HT</w:t>
      </w:r>
      <w:r w:rsidRPr="00F96DA0">
        <w:rPr>
          <w:rFonts w:ascii="Arial" w:hAnsi="Arial" w:cs="Arial"/>
        </w:rPr>
        <w:t xml:space="preserve"> arrêté en lettres à : </w:t>
      </w:r>
    </w:p>
    <w:p w14:paraId="3682E82F" w14:textId="4E2C2905" w:rsidR="009B1CD0" w:rsidRPr="00F96DA0" w:rsidRDefault="00F96DA0" w:rsidP="00345E54">
      <w:pPr>
        <w:tabs>
          <w:tab w:val="left" w:pos="426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7121323" w14:textId="03781570" w:rsidR="009B1CD0" w:rsidRPr="00F96DA0" w:rsidRDefault="007D7A65" w:rsidP="00345E54">
      <w:pPr>
        <w:tabs>
          <w:tab w:val="left" w:pos="426"/>
          <w:tab w:val="left" w:pos="709"/>
          <w:tab w:val="left" w:pos="851"/>
        </w:tabs>
        <w:spacing w:after="120"/>
        <w:ind w:left="1701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6DA0">
        <w:rPr>
          <w:rFonts w:ascii="Arial" w:hAnsi="Arial" w:cs="Arial"/>
        </w:rPr>
        <w:instrText xml:space="preserve"> FORMCHECKBOX </w:instrText>
      </w:r>
      <w:r w:rsidRPr="00F96DA0">
        <w:rPr>
          <w:rFonts w:ascii="Arial" w:hAnsi="Arial" w:cs="Arial"/>
        </w:rPr>
      </w:r>
      <w:r w:rsidRPr="00F96DA0">
        <w:rPr>
          <w:rFonts w:ascii="Arial" w:hAnsi="Arial" w:cs="Arial"/>
        </w:rPr>
        <w:fldChar w:fldCharType="separate"/>
      </w:r>
      <w:r w:rsidRPr="00F96DA0">
        <w:rPr>
          <w:rFonts w:ascii="Arial" w:hAnsi="Arial" w:cs="Arial"/>
        </w:rPr>
        <w:fldChar w:fldCharType="end"/>
      </w:r>
      <w:r w:rsidR="009B1CD0" w:rsidRPr="00F96DA0">
        <w:rPr>
          <w:rFonts w:ascii="Arial" w:hAnsi="Arial" w:cs="Arial"/>
        </w:rPr>
        <w:t xml:space="preserve"> Montant T</w:t>
      </w:r>
      <w:r w:rsidR="00222CE1">
        <w:rPr>
          <w:rFonts w:ascii="Arial" w:hAnsi="Arial" w:cs="Arial"/>
        </w:rPr>
        <w:t xml:space="preserve">oute </w:t>
      </w:r>
      <w:r w:rsidR="00222CE1" w:rsidRPr="00F96DA0">
        <w:rPr>
          <w:rFonts w:ascii="Arial" w:hAnsi="Arial" w:cs="Arial"/>
        </w:rPr>
        <w:t>T</w:t>
      </w:r>
      <w:r w:rsidR="00222CE1">
        <w:rPr>
          <w:rFonts w:ascii="Arial" w:hAnsi="Arial" w:cs="Arial"/>
        </w:rPr>
        <w:t xml:space="preserve">axe </w:t>
      </w:r>
      <w:r w:rsidR="009B1CD0" w:rsidRPr="00F96DA0">
        <w:rPr>
          <w:rFonts w:ascii="Arial" w:hAnsi="Arial" w:cs="Arial"/>
        </w:rPr>
        <w:t>C</w:t>
      </w:r>
      <w:r w:rsidR="00222CE1">
        <w:rPr>
          <w:rFonts w:ascii="Arial" w:hAnsi="Arial" w:cs="Arial"/>
        </w:rPr>
        <w:t>comprise</w:t>
      </w:r>
      <w:r w:rsidR="009B1CD0" w:rsidRPr="00F96DA0">
        <w:rPr>
          <w:rStyle w:val="Caractresdenotedebasdepage"/>
          <w:rFonts w:ascii="Arial" w:hAnsi="Arial" w:cs="Arial"/>
        </w:rPr>
        <w:footnoteReference w:customMarkFollows="1" w:id="2"/>
        <w:t>4 </w:t>
      </w:r>
      <w:r w:rsidR="009B1CD0" w:rsidRPr="00F96DA0">
        <w:rPr>
          <w:rFonts w:ascii="Arial" w:hAnsi="Arial" w:cs="Arial"/>
        </w:rPr>
        <w:t>:</w:t>
      </w:r>
    </w:p>
    <w:p w14:paraId="6B750B2A" w14:textId="6CE6E199" w:rsidR="009B1CD0" w:rsidRPr="00F96DA0" w:rsidRDefault="009B1CD0" w:rsidP="00345E54">
      <w:pPr>
        <w:tabs>
          <w:tab w:val="left" w:pos="426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t xml:space="preserve">Montant TTC arrêté en chiffres à : </w:t>
      </w:r>
      <w:r w:rsidR="00F96DA0">
        <w:rPr>
          <w:rFonts w:ascii="Arial" w:hAnsi="Arial" w:cs="Arial"/>
        </w:rPr>
        <w:tab/>
      </w:r>
    </w:p>
    <w:p w14:paraId="5E45E518" w14:textId="77777777" w:rsidR="00222CE1" w:rsidRDefault="009B1CD0" w:rsidP="00345E54">
      <w:pPr>
        <w:tabs>
          <w:tab w:val="left" w:pos="426"/>
          <w:tab w:val="left" w:pos="851"/>
          <w:tab w:val="left" w:leader="dot" w:pos="9639"/>
        </w:tabs>
        <w:spacing w:after="120"/>
        <w:ind w:left="1985"/>
        <w:jc w:val="both"/>
        <w:rPr>
          <w:rFonts w:ascii="Arial" w:hAnsi="Arial" w:cs="Arial"/>
        </w:rPr>
      </w:pPr>
      <w:r w:rsidRPr="00F96DA0">
        <w:rPr>
          <w:rFonts w:ascii="Arial" w:hAnsi="Arial" w:cs="Arial"/>
        </w:rPr>
        <w:t xml:space="preserve">Montant TTC arrêté en lettres à : </w:t>
      </w:r>
    </w:p>
    <w:p w14:paraId="043A4837" w14:textId="30DB0B1B" w:rsidR="009B1CD0" w:rsidRPr="00F96DA0" w:rsidRDefault="00F96DA0" w:rsidP="00345E54">
      <w:pPr>
        <w:tabs>
          <w:tab w:val="left" w:pos="426"/>
          <w:tab w:val="left" w:pos="851"/>
          <w:tab w:val="left" w:leader="dot" w:pos="9498"/>
        </w:tabs>
        <w:spacing w:after="120"/>
        <w:ind w:left="198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F1267E" w14:textId="77777777" w:rsidR="009B1CD0" w:rsidRPr="00094A17" w:rsidRDefault="009B1CD0" w:rsidP="00345E54">
      <w:pPr>
        <w:pStyle w:val="fcase1ertab"/>
        <w:tabs>
          <w:tab w:val="left" w:pos="851"/>
        </w:tabs>
        <w:spacing w:after="120"/>
        <w:ind w:left="0" w:firstLine="0"/>
        <w:rPr>
          <w:rFonts w:ascii="Arial" w:hAnsi="Arial" w:cs="Arial"/>
          <w:u w:val="single"/>
        </w:rPr>
      </w:pPr>
      <w:proofErr w:type="gramStart"/>
      <w:r w:rsidRPr="00094A17">
        <w:rPr>
          <w:rFonts w:ascii="Arial" w:hAnsi="Arial" w:cs="Arial"/>
          <w:u w:val="single"/>
        </w:rPr>
        <w:t>OU</w:t>
      </w:r>
      <w:proofErr w:type="gramEnd"/>
    </w:p>
    <w:p w14:paraId="205E98AD" w14:textId="77777777" w:rsidR="009B1CD0" w:rsidRPr="00F96DA0" w:rsidRDefault="007D7A65" w:rsidP="00345E54">
      <w:pPr>
        <w:pStyle w:val="fcase1ertab"/>
        <w:tabs>
          <w:tab w:val="clear" w:pos="426"/>
          <w:tab w:val="left" w:pos="851"/>
        </w:tabs>
        <w:spacing w:after="120"/>
        <w:ind w:left="0" w:firstLine="851"/>
        <w:rPr>
          <w:rFonts w:ascii="Arial" w:hAnsi="Arial" w:cs="Arial"/>
        </w:rPr>
      </w:pPr>
      <w:r w:rsidRPr="00F96D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6DA0">
        <w:rPr>
          <w:rFonts w:ascii="Arial" w:hAnsi="Arial" w:cs="Arial"/>
        </w:rPr>
        <w:instrText xml:space="preserve"> FORMCHECKBOX </w:instrText>
      </w:r>
      <w:r w:rsidRPr="00F96DA0">
        <w:rPr>
          <w:rFonts w:ascii="Arial" w:hAnsi="Arial" w:cs="Arial"/>
        </w:rPr>
      </w:r>
      <w:r w:rsidRPr="00F96DA0">
        <w:rPr>
          <w:rFonts w:ascii="Arial" w:hAnsi="Arial" w:cs="Arial"/>
        </w:rPr>
        <w:fldChar w:fldCharType="separate"/>
      </w:r>
      <w:r w:rsidRPr="00F96DA0">
        <w:rPr>
          <w:rFonts w:ascii="Arial" w:hAnsi="Arial" w:cs="Arial"/>
        </w:rPr>
        <w:fldChar w:fldCharType="end"/>
      </w:r>
      <w:r w:rsidR="009B1CD0" w:rsidRPr="00F96DA0">
        <w:rPr>
          <w:rFonts w:ascii="Arial" w:hAnsi="Arial" w:cs="Arial"/>
        </w:rPr>
        <w:t xml:space="preserve"> </w:t>
      </w:r>
      <w:proofErr w:type="gramStart"/>
      <w:r w:rsidR="009B1CD0" w:rsidRPr="00F96DA0">
        <w:rPr>
          <w:rFonts w:ascii="Arial" w:hAnsi="Arial" w:cs="Arial"/>
        </w:rPr>
        <w:t>aux</w:t>
      </w:r>
      <w:proofErr w:type="gramEnd"/>
      <w:r w:rsidR="009B1CD0" w:rsidRPr="00F96DA0">
        <w:rPr>
          <w:rFonts w:ascii="Arial" w:hAnsi="Arial" w:cs="Arial"/>
        </w:rPr>
        <w:t xml:space="preserve"> prix indiqués dans l’annexe financière jointe au présent document.</w:t>
      </w:r>
    </w:p>
    <w:p w14:paraId="195EEE3C" w14:textId="77777777" w:rsidR="00094A17" w:rsidRPr="00345E54" w:rsidRDefault="00094A17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répartition des prestations</w:t>
      </w:r>
      <w:r w:rsidRPr="00345E54">
        <w:rPr>
          <w:rFonts w:ascii="Arial" w:hAnsi="Arial" w:cs="Arial"/>
          <w:sz w:val="22"/>
          <w:szCs w:val="22"/>
        </w:rPr>
        <w:t> :</w:t>
      </w:r>
    </w:p>
    <w:p w14:paraId="69E631E9" w14:textId="77777777" w:rsidR="00094A17" w:rsidRDefault="00094A17" w:rsidP="00094A1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3F15A7BD" w14:textId="77777777" w:rsidR="00094A17" w:rsidRDefault="00094A17" w:rsidP="00094A17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3CD0CD4F" w14:textId="77777777" w:rsidR="00094A17" w:rsidRDefault="00094A17" w:rsidP="00094A17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31612CC3" w14:textId="6B57D07C" w:rsidR="00094A17" w:rsidRDefault="00094A17" w:rsidP="00094A17">
      <w:pPr>
        <w:pStyle w:val="fcase1ertab"/>
        <w:tabs>
          <w:tab w:val="left" w:pos="851"/>
        </w:tabs>
        <w:rPr>
          <w:rFonts w:ascii="Arial" w:hAnsi="Arial" w:cs="Arial"/>
        </w:rPr>
      </w:pPr>
    </w:p>
    <w:p w14:paraId="77FEFF3E" w14:textId="77777777" w:rsidR="00094A17" w:rsidRDefault="00094A17" w:rsidP="00094A1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78165403" w14:textId="77777777" w:rsidR="00094A17" w:rsidRDefault="00094A17" w:rsidP="00094A1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lastRenderedPageBreak/>
        <w:t>(Les membres du groupement conjoint indiquent dans le tableau ci-dessous la répartition des prestations que chacun d’entre eux s’engage à réaliser.)</w:t>
      </w:r>
    </w:p>
    <w:tbl>
      <w:tblPr>
        <w:tblW w:w="9744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1"/>
        <w:gridCol w:w="3685"/>
        <w:gridCol w:w="2348"/>
      </w:tblGrid>
      <w:tr w:rsidR="00094A17" w14:paraId="3C5F8DED" w14:textId="77777777" w:rsidTr="00672D80">
        <w:trPr>
          <w:trHeight w:val="567"/>
        </w:trPr>
        <w:tc>
          <w:tcPr>
            <w:tcW w:w="3711" w:type="dxa"/>
            <w:vMerge w:val="restart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A1EB3B" w14:textId="77777777" w:rsidR="00094A17" w:rsidRDefault="00094A17" w:rsidP="009F227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5DC9FEE3" w14:textId="77777777" w:rsidR="00094A17" w:rsidRDefault="00094A17" w:rsidP="009F2270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42F93B" w14:textId="77777777" w:rsidR="006178C5" w:rsidRPr="006178C5" w:rsidRDefault="00094A17" w:rsidP="00B97494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39E90B34" w14:textId="6B72B97E" w:rsidR="00094A17" w:rsidRDefault="00094A17" w:rsidP="00B97494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094A17" w14:paraId="75FFCF59" w14:textId="77777777" w:rsidTr="00672D80">
        <w:trPr>
          <w:trHeight w:val="567"/>
        </w:trPr>
        <w:tc>
          <w:tcPr>
            <w:tcW w:w="3711" w:type="dxa"/>
            <w:vMerge/>
            <w:tcBorders>
              <w:top w:val="single" w:sz="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8D4943D" w14:textId="77777777" w:rsidR="00094A17" w:rsidRDefault="00094A17" w:rsidP="009F2270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E47CB84" w14:textId="77777777" w:rsidR="00094A17" w:rsidRDefault="00094A17" w:rsidP="009F227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3575B40" w14:textId="77777777" w:rsidR="00094A17" w:rsidRDefault="00094A17" w:rsidP="009F227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395466FD" w14:textId="77777777" w:rsidR="00094A17" w:rsidRDefault="00094A17" w:rsidP="009F2270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094A17" w14:paraId="0407944C" w14:textId="77777777" w:rsidTr="00672D80">
        <w:trPr>
          <w:trHeight w:val="1021"/>
        </w:trPr>
        <w:tc>
          <w:tcPr>
            <w:tcW w:w="3711" w:type="dxa"/>
            <w:tcBorders>
              <w:top w:val="single" w:sz="12" w:space="0" w:color="000000"/>
            </w:tcBorders>
            <w:shd w:val="clear" w:color="auto" w:fill="auto"/>
          </w:tcPr>
          <w:p w14:paraId="71C2888F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12" w:space="0" w:color="000000"/>
            </w:tcBorders>
            <w:shd w:val="clear" w:color="auto" w:fill="auto"/>
          </w:tcPr>
          <w:p w14:paraId="4EFDC046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12" w:space="0" w:color="000000"/>
            </w:tcBorders>
            <w:shd w:val="clear" w:color="auto" w:fill="auto"/>
          </w:tcPr>
          <w:p w14:paraId="77C60DAD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94A17" w14:paraId="62335843" w14:textId="77777777" w:rsidTr="00672D80">
        <w:trPr>
          <w:trHeight w:val="1021"/>
        </w:trPr>
        <w:tc>
          <w:tcPr>
            <w:tcW w:w="3711" w:type="dxa"/>
            <w:shd w:val="clear" w:color="auto" w:fill="auto"/>
          </w:tcPr>
          <w:p w14:paraId="31D0D132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32F63DBC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shd w:val="clear" w:color="auto" w:fill="auto"/>
          </w:tcPr>
          <w:p w14:paraId="2BAB3595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33D49" w14:paraId="46EE938B" w14:textId="77777777" w:rsidTr="00672D80">
        <w:trPr>
          <w:trHeight w:val="1021"/>
        </w:trPr>
        <w:tc>
          <w:tcPr>
            <w:tcW w:w="3711" w:type="dxa"/>
            <w:shd w:val="clear" w:color="auto" w:fill="auto"/>
          </w:tcPr>
          <w:p w14:paraId="37578213" w14:textId="77777777" w:rsidR="00D33D49" w:rsidRDefault="00D33D49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3325D72A" w14:textId="77777777" w:rsidR="00D33D49" w:rsidRDefault="00D33D49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shd w:val="clear" w:color="auto" w:fill="auto"/>
          </w:tcPr>
          <w:p w14:paraId="4DBC2BF1" w14:textId="77777777" w:rsidR="00D33D49" w:rsidRDefault="00D33D49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94A17" w14:paraId="4098C65C" w14:textId="77777777" w:rsidTr="00672D80">
        <w:trPr>
          <w:trHeight w:val="1021"/>
        </w:trPr>
        <w:tc>
          <w:tcPr>
            <w:tcW w:w="3711" w:type="dxa"/>
            <w:shd w:val="clear" w:color="auto" w:fill="auto"/>
          </w:tcPr>
          <w:p w14:paraId="66CDF8F3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shd w:val="clear" w:color="auto" w:fill="auto"/>
          </w:tcPr>
          <w:p w14:paraId="06D470BA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shd w:val="clear" w:color="auto" w:fill="auto"/>
          </w:tcPr>
          <w:p w14:paraId="1EF53902" w14:textId="77777777" w:rsidR="00094A17" w:rsidRDefault="00094A17" w:rsidP="009F227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57685515" w14:textId="77777777" w:rsidR="00BF6B21" w:rsidRPr="00345E54" w:rsidRDefault="00BF6B21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B3 - Compte (s) à créditer :</w:t>
      </w:r>
    </w:p>
    <w:p w14:paraId="5894F419" w14:textId="77777777" w:rsidR="00BF6B21" w:rsidRDefault="00BF6B21" w:rsidP="00672D80">
      <w:pPr>
        <w:pStyle w:val="fcase1ertab"/>
        <w:tabs>
          <w:tab w:val="left" w:pos="851"/>
        </w:tabs>
        <w:spacing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7A09C271" w14:textId="14E945ED" w:rsidR="00BF6B21" w:rsidRDefault="00BF6B21" w:rsidP="00036954">
      <w:pPr>
        <w:pStyle w:val="fcasegauche"/>
        <w:tabs>
          <w:tab w:val="left" w:leader="dot" w:pos="9638"/>
        </w:tabs>
        <w:spacing w:after="12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</w:t>
      </w:r>
      <w:r w:rsidR="00036954">
        <w:rPr>
          <w:rFonts w:ascii="Arial" w:hAnsi="Arial" w:cs="Arial"/>
        </w:rPr>
        <w:t> :</w:t>
      </w:r>
      <w:r w:rsidR="00036954">
        <w:rPr>
          <w:rFonts w:ascii="Arial" w:hAnsi="Arial" w:cs="Arial"/>
        </w:rPr>
        <w:tab/>
      </w:r>
    </w:p>
    <w:p w14:paraId="5ADFF036" w14:textId="619AFCE4" w:rsidR="00BF6B21" w:rsidRPr="00036954" w:rsidRDefault="00BF6B21" w:rsidP="00036954">
      <w:pPr>
        <w:pStyle w:val="fcasegauche"/>
        <w:tabs>
          <w:tab w:val="left" w:leader="dot" w:pos="9638"/>
        </w:tabs>
        <w:spacing w:after="120"/>
        <w:ind w:left="0" w:firstLine="0"/>
        <w:jc w:val="left"/>
        <w:rPr>
          <w:rFonts w:ascii="Arial" w:hAnsi="Arial" w:cs="Arial"/>
          <w:b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r w:rsidR="00036954">
        <w:rPr>
          <w:rFonts w:ascii="Arial" w:hAnsi="Arial" w:cs="Arial"/>
        </w:rPr>
        <w:t xml:space="preserve"> </w:t>
      </w:r>
      <w:r w:rsidR="00036954">
        <w:rPr>
          <w:rFonts w:ascii="Arial" w:hAnsi="Arial" w:cs="Arial"/>
        </w:rPr>
        <w:tab/>
      </w:r>
    </w:p>
    <w:p w14:paraId="4908288E" w14:textId="7EC637D4" w:rsidR="009B1CD0" w:rsidRPr="00345E54" w:rsidRDefault="009B1CD0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B4 - Avance</w:t>
      </w:r>
      <w:r w:rsidRPr="00345E54">
        <w:rPr>
          <w:rFonts w:ascii="Arial" w:hAnsi="Arial" w:cs="Arial"/>
          <w:sz w:val="22"/>
          <w:szCs w:val="22"/>
        </w:rPr>
        <w:t> </w:t>
      </w:r>
      <w:r w:rsidR="00425287" w:rsidRPr="00345E54">
        <w:rPr>
          <w:rFonts w:ascii="Arial" w:hAnsi="Arial" w:cs="Arial"/>
          <w:sz w:val="22"/>
          <w:szCs w:val="22"/>
        </w:rPr>
        <w:t>(article R. 2191-3 du code de la commande publique)</w:t>
      </w:r>
      <w:r w:rsidRPr="00345E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3E0A98BE" w14:textId="3A08457F" w:rsidR="009B1CD0" w:rsidRDefault="009B1CD0" w:rsidP="0003695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>
        <w:tab/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>
        <w:tab/>
        <w:t>OUI</w:t>
      </w:r>
    </w:p>
    <w:p w14:paraId="303451CA" w14:textId="77777777" w:rsidR="009B1CD0" w:rsidRPr="00345E54" w:rsidRDefault="009B1CD0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sz w:val="22"/>
          <w:szCs w:val="22"/>
        </w:rPr>
      </w:pPr>
      <w:r w:rsidRPr="00345E54">
        <w:rPr>
          <w:rFonts w:ascii="Arial" w:hAnsi="Arial" w:cs="Arial"/>
          <w:sz w:val="22"/>
          <w:szCs w:val="22"/>
        </w:rPr>
        <w:t>B5 - Durée d’exécution du marché ou de l’accord-cadre :</w:t>
      </w:r>
    </w:p>
    <w:p w14:paraId="3421D573" w14:textId="7882D11E" w:rsidR="009B1CD0" w:rsidRDefault="009B1CD0" w:rsidP="00036954">
      <w:pPr>
        <w:tabs>
          <w:tab w:val="left" w:pos="576"/>
          <w:tab w:val="left" w:pos="851"/>
        </w:tabs>
        <w:spacing w:after="120"/>
        <w:jc w:val="both"/>
      </w:pPr>
      <w:r>
        <w:rPr>
          <w:rFonts w:ascii="Arial" w:hAnsi="Arial" w:cs="Arial"/>
        </w:rPr>
        <w:t xml:space="preserve">La </w:t>
      </w:r>
      <w:r w:rsidR="00B460A4" w:rsidRPr="00B460A4">
        <w:rPr>
          <w:rFonts w:ascii="Arial" w:hAnsi="Arial" w:cs="Arial"/>
        </w:rPr>
        <w:t xml:space="preserve">durée du marché </w:t>
      </w:r>
      <w:r w:rsidR="00995E72" w:rsidRPr="00995E72">
        <w:rPr>
          <w:rFonts w:ascii="Arial" w:hAnsi="Arial" w:cs="Arial"/>
        </w:rPr>
        <w:t xml:space="preserve">se confond avec la durée des interventions indiquée au </w:t>
      </w:r>
      <w:r w:rsidR="00D81A1F">
        <w:rPr>
          <w:rFonts w:ascii="Arial" w:hAnsi="Arial" w:cs="Arial"/>
        </w:rPr>
        <w:t xml:space="preserve">CCP </w:t>
      </w:r>
      <w:r>
        <w:rPr>
          <w:rFonts w:ascii="Arial" w:hAnsi="Arial" w:cs="Arial"/>
        </w:rPr>
        <w:t>à compter de</w:t>
      </w:r>
      <w:r w:rsidR="004028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 date de notification du marché</w:t>
      </w:r>
      <w:r w:rsidR="002F6E61">
        <w:rPr>
          <w:rFonts w:ascii="Arial" w:hAnsi="Arial" w:cs="Arial"/>
        </w:rPr>
        <w:t>.</w:t>
      </w:r>
    </w:p>
    <w:p w14:paraId="2FF4EFB0" w14:textId="50C04668" w:rsidR="009B1CD0" w:rsidRDefault="009B1CD0" w:rsidP="0003695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Le marché </w:t>
      </w:r>
      <w:r w:rsidR="002F6E61">
        <w:rPr>
          <w:rFonts w:ascii="Arial" w:hAnsi="Arial" w:cs="Arial"/>
        </w:rPr>
        <w:t>n’</w:t>
      </w:r>
      <w:r>
        <w:rPr>
          <w:rFonts w:ascii="Arial" w:hAnsi="Arial" w:cs="Arial"/>
        </w:rPr>
        <w:t xml:space="preserve">est </w:t>
      </w:r>
      <w:r w:rsidR="002F6E61">
        <w:rPr>
          <w:rFonts w:ascii="Arial" w:hAnsi="Arial" w:cs="Arial"/>
        </w:rPr>
        <w:t xml:space="preserve">pas </w:t>
      </w:r>
      <w:r>
        <w:rPr>
          <w:rFonts w:ascii="Arial" w:hAnsi="Arial" w:cs="Arial"/>
        </w:rPr>
        <w:t>reconductible</w:t>
      </w:r>
      <w:r w:rsidR="002F6E61">
        <w:rPr>
          <w:rFonts w:ascii="Arial" w:hAnsi="Arial" w:cs="Arial"/>
        </w:rPr>
        <w:t>.</w:t>
      </w:r>
    </w:p>
    <w:p w14:paraId="174367A7" w14:textId="34319131" w:rsidR="009B1CD0" w:rsidRPr="00345E54" w:rsidRDefault="000051E4" w:rsidP="00345E54">
      <w:pPr>
        <w:tabs>
          <w:tab w:val="left" w:pos="426"/>
          <w:tab w:val="left" w:pos="851"/>
        </w:tabs>
        <w:spacing w:before="120" w:after="240"/>
        <w:jc w:val="both"/>
        <w:rPr>
          <w:rFonts w:ascii="Arial" w:hAnsi="Arial" w:cs="Arial"/>
          <w:b/>
          <w:sz w:val="28"/>
          <w:szCs w:val="28"/>
        </w:rPr>
      </w:pPr>
      <w:r w:rsidRPr="00345E54">
        <w:rPr>
          <w:rFonts w:ascii="Arial" w:hAnsi="Arial" w:cs="Arial"/>
          <w:b/>
          <w:sz w:val="28"/>
          <w:szCs w:val="28"/>
        </w:rPr>
        <w:t xml:space="preserve">C - </w:t>
      </w:r>
      <w:bookmarkStart w:id="3" w:name="_Hlk218848979"/>
      <w:r w:rsidRPr="00345E54">
        <w:rPr>
          <w:rFonts w:ascii="Arial" w:hAnsi="Arial" w:cs="Arial"/>
          <w:b/>
          <w:sz w:val="28"/>
          <w:szCs w:val="28"/>
        </w:rPr>
        <w:t>Signature du marché</w:t>
      </w:r>
      <w:bookmarkEnd w:id="3"/>
    </w:p>
    <w:p w14:paraId="2840582D" w14:textId="607285EE" w:rsidR="00036954" w:rsidRPr="00036954" w:rsidRDefault="00036954" w:rsidP="00036954">
      <w:pPr>
        <w:tabs>
          <w:tab w:val="left" w:pos="851"/>
        </w:tabs>
        <w:spacing w:after="120"/>
        <w:jc w:val="both"/>
      </w:pPr>
      <w:r w:rsidRPr="00036954">
        <w:t>Signature du marché par le titulaire individuel ou, en cas groupement, le mandataire dûment habilité ou chaque membre du groupement</w:t>
      </w:r>
      <w:r>
        <w:t>.</w:t>
      </w:r>
    </w:p>
    <w:p w14:paraId="0B33F1A1" w14:textId="2F3891DB" w:rsidR="00FE65C1" w:rsidRPr="00FE65C1" w:rsidRDefault="00FE65C1" w:rsidP="00036954">
      <w:pPr>
        <w:tabs>
          <w:tab w:val="left" w:pos="851"/>
        </w:tabs>
        <w:spacing w:after="120"/>
        <w:jc w:val="both"/>
      </w:pPr>
      <w:r w:rsidRPr="00FE65C1">
        <w:rPr>
          <w:b/>
        </w:rPr>
        <w:t>Attention</w:t>
      </w:r>
      <w:r w:rsidRPr="00FE65C1"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FE65C1">
        <w:rPr>
          <w:u w:val="single"/>
        </w:rPr>
        <w:t>et</w:t>
      </w:r>
      <w:r w:rsidRPr="00FE65C1">
        <w:t xml:space="preserve"> le sous-traitant concerné, il convient de faire signer ce DC4 par le biais du formulaire ATTRI2.</w:t>
      </w:r>
    </w:p>
    <w:p w14:paraId="0FEC4285" w14:textId="77777777" w:rsidR="00332B12" w:rsidRPr="00345E54" w:rsidRDefault="00332B12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C1 – Signature du marché ou de l’accord-cadre par le titulaire individuel :</w:t>
      </w: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49A2AF80" w14:textId="77777777" w:rsidTr="0003695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72D1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928ACE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D2D7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415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5CC9B933" w14:textId="77777777" w:rsidTr="00036954">
        <w:trPr>
          <w:trHeight w:val="1380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3395F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0C339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23F70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1D2CB58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3D624B2" w14:textId="77777777" w:rsidR="00332B12" w:rsidRPr="00345E54" w:rsidRDefault="00332B12" w:rsidP="00345E54">
      <w:pPr>
        <w:pStyle w:val="Titre2"/>
        <w:tabs>
          <w:tab w:val="left" w:pos="851"/>
          <w:tab w:val="left" w:pos="2268"/>
        </w:tabs>
        <w:spacing w:before="120" w:after="120"/>
        <w:ind w:left="578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C2 – Signature du marché ou de l’accord-cadre en cas de groupement :</w:t>
      </w:r>
    </w:p>
    <w:p w14:paraId="5750C684" w14:textId="01EAF97E" w:rsidR="009B1CD0" w:rsidRDefault="002904AF" w:rsidP="00036954">
      <w:pPr>
        <w:tabs>
          <w:tab w:val="left" w:pos="851"/>
        </w:tabs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r w:rsidR="006060C6" w:rsidRPr="006060C6">
        <w:rPr>
          <w:rFonts w:ascii="Arial" w:hAnsi="Arial" w:cs="Arial"/>
          <w:i/>
          <w:sz w:val="18"/>
          <w:szCs w:val="18"/>
        </w:rPr>
        <w:t>article R. 2142-23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11E1D02F" w14:textId="77777777" w:rsidR="009D11D3" w:rsidRPr="00A74A98" w:rsidRDefault="009D11D3" w:rsidP="000369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134"/>
        <w:jc w:val="both"/>
        <w:rPr>
          <w:rFonts w:ascii="Arial" w:hAnsi="Arial" w:cs="Arial"/>
          <w:iCs/>
        </w:rPr>
      </w:pPr>
      <w:r w:rsidRPr="00A74A98">
        <w:rPr>
          <w:rFonts w:ascii="Arial" w:hAnsi="Arial" w:cs="Arial"/>
          <w:iCs/>
        </w:rPr>
        <w:t xml:space="preserve">Nom commercial : </w:t>
      </w:r>
      <w:r>
        <w:rPr>
          <w:rFonts w:ascii="Arial" w:hAnsi="Arial" w:cs="Arial"/>
          <w:iCs/>
        </w:rPr>
        <w:tab/>
      </w:r>
    </w:p>
    <w:p w14:paraId="1EFC4BC8" w14:textId="77777777" w:rsidR="009D11D3" w:rsidRDefault="009D11D3" w:rsidP="00036954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left" w:pos="851"/>
          <w:tab w:val="left" w:leader="dot" w:pos="9498"/>
        </w:tabs>
        <w:spacing w:after="120"/>
        <w:ind w:left="1134"/>
        <w:jc w:val="both"/>
        <w:rPr>
          <w:rFonts w:ascii="Arial" w:hAnsi="Arial" w:cs="Arial"/>
          <w:iCs/>
        </w:rPr>
      </w:pPr>
      <w:r w:rsidRPr="00E57755">
        <w:rPr>
          <w:rFonts w:ascii="Arial" w:hAnsi="Arial" w:cs="Arial"/>
          <w:iCs/>
        </w:rPr>
        <w:t>Dénomination sociale du candidat</w:t>
      </w:r>
      <w:r>
        <w:rPr>
          <w:rFonts w:ascii="Arial" w:hAnsi="Arial" w:cs="Arial"/>
          <w:iCs/>
        </w:rPr>
        <w:t xml:space="preserve"> : </w:t>
      </w:r>
      <w:r>
        <w:rPr>
          <w:rFonts w:ascii="Arial" w:hAnsi="Arial" w:cs="Arial"/>
          <w:iCs/>
        </w:rPr>
        <w:tab/>
      </w:r>
    </w:p>
    <w:p w14:paraId="0E50585C" w14:textId="77777777" w:rsidR="00036500" w:rsidRDefault="004A7169" w:rsidP="00036954">
      <w:pPr>
        <w:pStyle w:val="fcase1ertab"/>
        <w:tabs>
          <w:tab w:val="left" w:pos="851"/>
        </w:tabs>
        <w:spacing w:after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19D8BAFF" w14:textId="77777777" w:rsidR="00354C04" w:rsidRDefault="00354C04" w:rsidP="00036954">
      <w:pPr>
        <w:pStyle w:val="fcase1ertab"/>
        <w:tabs>
          <w:tab w:val="clear" w:pos="426"/>
        </w:tabs>
        <w:spacing w:after="360"/>
        <w:ind w:left="0" w:firstLine="0"/>
        <w:jc w:val="center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7899EFBD" w14:textId="77777777" w:rsidR="002904AF" w:rsidRDefault="0021527A" w:rsidP="0003695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7DB6AA4E" w14:textId="2C0C9B41" w:rsidR="002904AF" w:rsidRPr="00036954" w:rsidRDefault="001C733C" w:rsidP="00036954">
      <w:pPr>
        <w:ind w:left="1696" w:hanging="845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="002904AF" w:rsidRPr="00036954">
        <w:t>pour</w:t>
      </w:r>
      <w:proofErr w:type="gramEnd"/>
      <w:r w:rsidR="002904AF" w:rsidRPr="00036954">
        <w:t xml:space="preserve"> signer le présent acte d’engagement en leur nom et pour leur compte</w:t>
      </w:r>
      <w:r w:rsidR="007F68A6" w:rsidRPr="00036954">
        <w:t xml:space="preserve">, </w:t>
      </w:r>
      <w:r w:rsidR="0021527A" w:rsidRPr="00036954">
        <w:t xml:space="preserve">pour les représenter vis-à-vis de l’acheteur </w:t>
      </w:r>
      <w:r w:rsidR="007F68A6" w:rsidRPr="00036954">
        <w:t>et pour coordonner l’ensemble des prestations</w:t>
      </w:r>
      <w:r w:rsidR="00983FF3" w:rsidRPr="00036954">
        <w:t> ;</w:t>
      </w:r>
    </w:p>
    <w:p w14:paraId="63B06BCB" w14:textId="56215A57" w:rsidR="002904AF" w:rsidRPr="00036954" w:rsidRDefault="002904AF" w:rsidP="00036954">
      <w:pPr>
        <w:spacing w:after="120"/>
        <w:ind w:left="1701"/>
      </w:pPr>
      <w:r w:rsidRPr="00036954">
        <w:t>(</w:t>
      </w:r>
      <w:r w:rsidR="00036954" w:rsidRPr="00036954">
        <w:t>Joindre</w:t>
      </w:r>
      <w:r w:rsidRPr="00036954">
        <w:t xml:space="preserve"> les pouvoirs en annexe du présent document.)</w:t>
      </w:r>
    </w:p>
    <w:p w14:paraId="422602F0" w14:textId="77777777" w:rsidR="002904AF" w:rsidRPr="00036954" w:rsidRDefault="002904AF" w:rsidP="00036954">
      <w:pPr>
        <w:tabs>
          <w:tab w:val="left" w:pos="851"/>
        </w:tabs>
        <w:ind w:left="1696" w:hanging="845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 w:rsidRPr="00036954">
        <w:t>pour</w:t>
      </w:r>
      <w:proofErr w:type="gramEnd"/>
      <w:r w:rsidRPr="00036954">
        <w:t xml:space="preserve"> signer, en leur nom et pour leur compte, les modifications ultérieures du mar</w:t>
      </w:r>
      <w:r w:rsidR="0021527A" w:rsidRPr="00036954">
        <w:t>ché public ou de l’accord-cadre</w:t>
      </w:r>
      <w:r w:rsidRPr="00036954">
        <w:t> ;</w:t>
      </w:r>
    </w:p>
    <w:p w14:paraId="474B7FF0" w14:textId="33710A36" w:rsidR="00BE6078" w:rsidRPr="00036954" w:rsidRDefault="00BE6078" w:rsidP="00036954">
      <w:pPr>
        <w:spacing w:after="120"/>
        <w:ind w:left="1701"/>
      </w:pPr>
      <w:r w:rsidRPr="00036954">
        <w:t>(</w:t>
      </w:r>
      <w:r w:rsidR="00036954" w:rsidRPr="00036954">
        <w:t>Joindre</w:t>
      </w:r>
      <w:r w:rsidRPr="00036954">
        <w:t xml:space="preserve"> les pouvoirs en annexe du présent document.)</w:t>
      </w:r>
    </w:p>
    <w:p w14:paraId="35BF20DA" w14:textId="1BAC9A5B" w:rsidR="002904AF" w:rsidRPr="00036954" w:rsidRDefault="002904AF" w:rsidP="00036954">
      <w:pPr>
        <w:spacing w:after="240"/>
        <w:ind w:left="1696" w:hanging="845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036954">
        <w:t xml:space="preserve"> </w:t>
      </w:r>
      <w:r w:rsidRPr="00036954">
        <w:tab/>
      </w:r>
      <w:proofErr w:type="gramStart"/>
      <w:r w:rsidRPr="00036954">
        <w:t>ont</w:t>
      </w:r>
      <w:proofErr w:type="gramEnd"/>
      <w:r w:rsidRPr="00036954">
        <w:t xml:space="preserve"> donné mandat au mandataire dans les conditions définies par les pouvoirs joints en annexe.</w:t>
      </w:r>
    </w:p>
    <w:p w14:paraId="7C6F7FBB" w14:textId="77777777" w:rsidR="00036500" w:rsidRDefault="0021527A" w:rsidP="00036954">
      <w:pPr>
        <w:tabs>
          <w:tab w:val="left" w:pos="851"/>
        </w:tabs>
        <w:spacing w:after="12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1BAEC379" w14:textId="77777777" w:rsidR="00AE7831" w:rsidRDefault="00AE7831" w:rsidP="00036954">
      <w:pPr>
        <w:tabs>
          <w:tab w:val="left" w:pos="851"/>
        </w:tabs>
        <w:spacing w:after="120"/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75F3888" w14:textId="77777777" w:rsidR="00036500" w:rsidRDefault="00036500" w:rsidP="00036954">
      <w:pPr>
        <w:tabs>
          <w:tab w:val="left" w:pos="851"/>
        </w:tabs>
        <w:spacing w:after="120"/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ou de l’accord-cadre ;</w:t>
      </w:r>
    </w:p>
    <w:p w14:paraId="0378A464" w14:textId="23E800BA" w:rsidR="00036500" w:rsidRPr="00036954" w:rsidRDefault="00036500" w:rsidP="00036954">
      <w:pPr>
        <w:spacing w:after="120"/>
        <w:ind w:left="1701" w:hanging="850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036954">
        <w:t xml:space="preserve"> </w:t>
      </w:r>
      <w:r w:rsidRPr="00036954">
        <w:tab/>
      </w:r>
      <w:proofErr w:type="gramStart"/>
      <w:r w:rsidRPr="00036954">
        <w:t>donnent</w:t>
      </w:r>
      <w:proofErr w:type="gramEnd"/>
      <w:r w:rsidRPr="00036954">
        <w:t xml:space="preserve"> mandat au mandataire dans les conditions définies ci-dessous</w:t>
      </w:r>
      <w:r w:rsidR="00844DAA" w:rsidRPr="00036954">
        <w:t> :</w:t>
      </w:r>
    </w:p>
    <w:p w14:paraId="464737F7" w14:textId="65D6CA75" w:rsidR="00036500" w:rsidRDefault="00036500" w:rsidP="00036954">
      <w:pPr>
        <w:spacing w:after="120"/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17EAA092" w14:textId="77777777" w:rsidTr="00036954">
        <w:tc>
          <w:tcPr>
            <w:tcW w:w="4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9460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EF2966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B8199B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F3755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47DF300B" w14:textId="77777777" w:rsidTr="00036954">
        <w:trPr>
          <w:trHeight w:val="1021"/>
        </w:trPr>
        <w:tc>
          <w:tcPr>
            <w:tcW w:w="46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1F1EB99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78C374D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D65DD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4140CE94" w14:textId="77777777" w:rsidTr="00036954">
        <w:trPr>
          <w:trHeight w:val="1021"/>
        </w:trPr>
        <w:tc>
          <w:tcPr>
            <w:tcW w:w="46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5842DF8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1885129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427ADB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C780B" w14:paraId="6A64628D" w14:textId="77777777" w:rsidTr="00036954">
        <w:trPr>
          <w:trHeight w:val="1021"/>
        </w:trPr>
        <w:tc>
          <w:tcPr>
            <w:tcW w:w="46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1B3F3E2E" w14:textId="77777777" w:rsidR="00DC780B" w:rsidRDefault="00DC780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64412BE6" w14:textId="77777777" w:rsidR="00DC780B" w:rsidRDefault="00DC780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33DF172" w14:textId="77777777" w:rsidR="00DC780B" w:rsidRDefault="00DC780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0517A2CE" w14:textId="77777777" w:rsidTr="00036954">
        <w:trPr>
          <w:trHeight w:val="1021"/>
        </w:trPr>
        <w:tc>
          <w:tcPr>
            <w:tcW w:w="46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E41CFF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6DD42C8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FBCB2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6CD5A07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608276F" w14:textId="64548501" w:rsidR="00036954" w:rsidRDefault="00036954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EE251C" w14:textId="6CCC9E11" w:rsidR="009B1CD0" w:rsidRPr="00345E54" w:rsidRDefault="000051E4" w:rsidP="00345E54">
      <w:pPr>
        <w:tabs>
          <w:tab w:val="left" w:pos="426"/>
          <w:tab w:val="left" w:pos="851"/>
        </w:tabs>
        <w:spacing w:before="120" w:after="240"/>
        <w:jc w:val="both"/>
        <w:rPr>
          <w:rFonts w:ascii="Arial" w:hAnsi="Arial" w:cs="Arial"/>
          <w:b/>
          <w:sz w:val="28"/>
          <w:szCs w:val="28"/>
        </w:rPr>
      </w:pPr>
      <w:r w:rsidRPr="00345E54">
        <w:rPr>
          <w:rFonts w:ascii="Arial" w:hAnsi="Arial" w:cs="Arial"/>
          <w:b/>
          <w:sz w:val="28"/>
          <w:szCs w:val="28"/>
        </w:rPr>
        <w:lastRenderedPageBreak/>
        <w:t>D - Identification et signature de l’acheteur</w:t>
      </w:r>
    </w:p>
    <w:p w14:paraId="118054C0" w14:textId="2E473B49" w:rsidR="009B1CD0" w:rsidRDefault="009B1CD0" w:rsidP="00D7107C">
      <w:pPr>
        <w:pStyle w:val="Titre1"/>
        <w:tabs>
          <w:tab w:val="clear" w:pos="0"/>
        </w:tabs>
        <w:spacing w:after="120"/>
        <w:ind w:left="284" w:hanging="284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 w:rsidR="00D7107C">
        <w:rPr>
          <w:rFonts w:ascii="Arial" w:eastAsia="Arial" w:hAnsi="Arial" w:cs="Arial"/>
          <w:spacing w:val="-10"/>
        </w:rPr>
        <w:tab/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034009F8" w14:textId="77777777" w:rsidR="00867F33" w:rsidRPr="00036954" w:rsidRDefault="00867F33" w:rsidP="00867F33">
      <w:pPr>
        <w:jc w:val="center"/>
        <w:rPr>
          <w:rFonts w:ascii="Calibri" w:hAnsi="Calibri" w:cs="Calibri"/>
          <w:b/>
          <w:smallCaps/>
          <w:sz w:val="24"/>
          <w:szCs w:val="24"/>
        </w:rPr>
      </w:pPr>
      <w:r w:rsidRPr="00036954">
        <w:rPr>
          <w:rFonts w:ascii="Calibri" w:hAnsi="Calibri" w:cs="Calibri"/>
          <w:b/>
          <w:smallCaps/>
          <w:sz w:val="24"/>
          <w:szCs w:val="24"/>
        </w:rPr>
        <w:t>Caisse d’Allocations Familiales d’ILLE ET VILAINE</w:t>
      </w:r>
    </w:p>
    <w:p w14:paraId="4ACB15C2" w14:textId="77777777" w:rsidR="00867F33" w:rsidRPr="00822A6F" w:rsidRDefault="00867F33" w:rsidP="00867F33">
      <w:pPr>
        <w:pStyle w:val="Titre6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Cours des Alliés</w:t>
      </w:r>
    </w:p>
    <w:p w14:paraId="6C0E82D3" w14:textId="77777777" w:rsidR="00867F33" w:rsidRPr="00822A6F" w:rsidRDefault="00867F33" w:rsidP="00867F33">
      <w:pPr>
        <w:jc w:val="center"/>
        <w:rPr>
          <w:rFonts w:ascii="Calibri" w:hAnsi="Calibri" w:cs="Calibri"/>
          <w:b/>
          <w:smallCaps/>
        </w:rPr>
      </w:pPr>
      <w:r>
        <w:rPr>
          <w:rFonts w:ascii="Calibri" w:hAnsi="Calibri" w:cs="Calibri"/>
          <w:b/>
          <w:smallCaps/>
        </w:rPr>
        <w:t>35028 RENNES Cedex 9</w:t>
      </w:r>
    </w:p>
    <w:p w14:paraId="24F5DE27" w14:textId="4D032C5A" w:rsidR="00867F33" w:rsidRPr="00822A6F" w:rsidRDefault="00867F33" w:rsidP="00036954">
      <w:pPr>
        <w:spacing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Courriel (</w:t>
      </w:r>
      <w:r w:rsidR="00461573">
        <w:rPr>
          <w:rFonts w:ascii="Calibri" w:hAnsi="Calibri" w:cs="Calibri"/>
          <w:b/>
        </w:rPr>
        <w:t>Adresse</w:t>
      </w:r>
      <w:r>
        <w:rPr>
          <w:rFonts w:ascii="Calibri" w:hAnsi="Calibri" w:cs="Calibri"/>
          <w:b/>
        </w:rPr>
        <w:t xml:space="preserve"> service) : </w:t>
      </w:r>
      <w:r w:rsidR="00461573" w:rsidRPr="00461573">
        <w:rPr>
          <w:rFonts w:ascii="Calibri" w:hAnsi="Calibri" w:cs="Calibri"/>
          <w:b/>
        </w:rPr>
        <w:t>achats.caf35@caf.fr</w:t>
      </w:r>
    </w:p>
    <w:p w14:paraId="12EC4494" w14:textId="28C9FD39" w:rsidR="009B1CD0" w:rsidRDefault="009B1CD0" w:rsidP="00D7107C">
      <w:pPr>
        <w:tabs>
          <w:tab w:val="left" w:pos="426"/>
          <w:tab w:val="left" w:pos="851"/>
          <w:tab w:val="left" w:pos="5103"/>
        </w:tabs>
        <w:spacing w:after="12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</w:t>
      </w:r>
      <w:r w:rsidR="00D7107C">
        <w:rPr>
          <w:rFonts w:ascii="Arial" w:eastAsia="Arial" w:hAnsi="Arial" w:cs="Arial"/>
          <w:b/>
          <w:spacing w:val="-10"/>
        </w:rPr>
        <w:tab/>
      </w:r>
      <w:r>
        <w:rPr>
          <w:rFonts w:ascii="Arial" w:hAnsi="Arial" w:cs="Arial"/>
        </w:rPr>
        <w:t xml:space="preserve">Nom, prénom, qualité </w:t>
      </w:r>
      <w:r w:rsidR="0030228E" w:rsidRPr="0030228E">
        <w:rPr>
          <w:rFonts w:ascii="Arial" w:hAnsi="Arial" w:cs="Arial"/>
        </w:rPr>
        <w:t>du signataire du marché public</w:t>
      </w:r>
      <w:r>
        <w:rPr>
          <w:rFonts w:ascii="Arial" w:hAnsi="Arial" w:cs="Arial"/>
        </w:rPr>
        <w:t> :</w:t>
      </w:r>
    </w:p>
    <w:p w14:paraId="2BF3E524" w14:textId="77777777" w:rsidR="009B1CD0" w:rsidRDefault="00F01134" w:rsidP="00D7107C">
      <w:pPr>
        <w:tabs>
          <w:tab w:val="left" w:pos="851"/>
        </w:tabs>
        <w:spacing w:after="3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</w:t>
      </w:r>
      <w:r w:rsidR="000C7888" w:rsidRPr="00D7107C">
        <w:rPr>
          <w:rFonts w:ascii="Arial" w:hAnsi="Arial" w:cs="Arial"/>
          <w:b/>
          <w:bCs/>
        </w:rPr>
        <w:t>Tania CONCI-HINGANT</w:t>
      </w:r>
      <w:r>
        <w:rPr>
          <w:rFonts w:ascii="Arial" w:hAnsi="Arial" w:cs="Arial"/>
        </w:rPr>
        <w:t> , Directrice de la Caisse d’allocations Familiales d’Ille et Vilaine</w:t>
      </w:r>
    </w:p>
    <w:p w14:paraId="139FDB87" w14:textId="6804303F" w:rsidR="009B1CD0" w:rsidRDefault="009B1CD0" w:rsidP="004A6853">
      <w:pPr>
        <w:tabs>
          <w:tab w:val="left" w:pos="851"/>
        </w:tabs>
        <w:spacing w:after="12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bookmarkStart w:id="4" w:name="_Hlk531614831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7107C">
        <w:rPr>
          <w:rFonts w:ascii="Arial" w:eastAsia="Arial" w:hAnsi="Arial" w:cs="Arial"/>
          <w:spacing w:val="-10"/>
        </w:rPr>
        <w:tab/>
      </w:r>
      <w:r>
        <w:rPr>
          <w:rFonts w:ascii="Arial" w:hAnsi="Arial" w:cs="Arial"/>
        </w:rPr>
        <w:t xml:space="preserve">Personne </w:t>
      </w:r>
      <w:r w:rsidR="00FF17CA" w:rsidRPr="00FF17CA">
        <w:rPr>
          <w:rFonts w:ascii="Arial" w:hAnsi="Arial" w:cs="Arial"/>
        </w:rPr>
        <w:t>habilitée à donner les renseignements prévus à l’article R. 2191-59 du code de la commande publique</w:t>
      </w:r>
      <w:r w:rsidR="005703BC">
        <w:rPr>
          <w:rFonts w:ascii="Arial" w:hAnsi="Arial" w:cs="Arial"/>
        </w:rPr>
        <w:t xml:space="preserve"> </w:t>
      </w:r>
      <w:r w:rsidR="00FF17CA" w:rsidRPr="00FF17CA">
        <w:rPr>
          <w:rFonts w:ascii="Arial" w:hAnsi="Arial" w:cs="Arial"/>
        </w:rPr>
        <w:t>(nantissements ou cessions de créances)</w:t>
      </w:r>
      <w:r>
        <w:rPr>
          <w:rFonts w:ascii="Arial" w:hAnsi="Arial" w:cs="Arial"/>
          <w:i/>
          <w:sz w:val="18"/>
          <w:szCs w:val="18"/>
        </w:rPr>
        <w:t> </w:t>
      </w:r>
      <w:bookmarkEnd w:id="4"/>
      <w:r>
        <w:rPr>
          <w:rFonts w:ascii="Arial" w:hAnsi="Arial" w:cs="Arial"/>
          <w:i/>
          <w:sz w:val="18"/>
          <w:szCs w:val="18"/>
        </w:rPr>
        <w:t>:</w:t>
      </w:r>
      <w:r w:rsidR="00C322CF">
        <w:rPr>
          <w:rFonts w:ascii="Arial" w:hAnsi="Arial" w:cs="Arial"/>
          <w:i/>
          <w:sz w:val="18"/>
          <w:szCs w:val="18"/>
        </w:rPr>
        <w:t xml:space="preserve"> </w:t>
      </w:r>
    </w:p>
    <w:p w14:paraId="2ED34401" w14:textId="77777777" w:rsidR="00AE468C" w:rsidRDefault="00AE468C" w:rsidP="004A6853">
      <w:pPr>
        <w:tabs>
          <w:tab w:val="left" w:pos="851"/>
        </w:tabs>
        <w:spacing w:after="48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</w:t>
      </w:r>
      <w:r w:rsidRPr="00D7107C">
        <w:rPr>
          <w:rFonts w:ascii="Arial" w:hAnsi="Arial" w:cs="Arial"/>
          <w:b/>
          <w:bCs/>
        </w:rPr>
        <w:t>Marina LEMONNIER</w:t>
      </w:r>
      <w:r>
        <w:rPr>
          <w:rFonts w:ascii="Arial" w:hAnsi="Arial" w:cs="Arial"/>
        </w:rPr>
        <w:t> , Directrice comptable et financière de la Caisse d’allocations Familiales d’Ille et Vilaine</w:t>
      </w:r>
    </w:p>
    <w:p w14:paraId="2D8FE7CF" w14:textId="7FCDCB18" w:rsidR="009B1CD0" w:rsidRDefault="009B1CD0" w:rsidP="00036954">
      <w:pPr>
        <w:tabs>
          <w:tab w:val="left" w:pos="851"/>
          <w:tab w:val="left" w:pos="5245"/>
          <w:tab w:val="left" w:pos="7371"/>
          <w:tab w:val="left" w:pos="7655"/>
        </w:tabs>
        <w:spacing w:after="120"/>
        <w:jc w:val="both"/>
      </w:pPr>
      <w:r>
        <w:rPr>
          <w:rFonts w:ascii="Arial" w:hAnsi="Arial" w:cs="Arial"/>
        </w:rPr>
        <w:t>A : …………………… , le …………………</w:t>
      </w:r>
    </w:p>
    <w:p w14:paraId="4DAFD473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6D761DBC" w14:textId="6B1AE28D" w:rsidR="002C2CA3" w:rsidRDefault="009B1CD0" w:rsidP="00D27154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r w:rsidR="006616C3">
        <w:rPr>
          <w:rFonts w:ascii="Arial" w:hAnsi="Arial" w:cs="Arial"/>
          <w:i/>
          <w:sz w:val="18"/>
          <w:szCs w:val="18"/>
        </w:rPr>
        <w:t>Représentant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F11807" w:rsidRPr="00F11807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sectPr w:rsidR="002C2CA3" w:rsidSect="00BF631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992" w:right="1134" w:bottom="992" w:left="1134" w:header="567" w:footer="5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B7041" w14:textId="77777777" w:rsidR="001D3263" w:rsidRDefault="001D3263">
      <w:r>
        <w:separator/>
      </w:r>
    </w:p>
  </w:endnote>
  <w:endnote w:type="continuationSeparator" w:id="0">
    <w:p w14:paraId="3D402832" w14:textId="77777777" w:rsidR="001D3263" w:rsidRDefault="001D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AE476" w14:textId="3526C89F" w:rsidR="00DD1911" w:rsidRPr="00DD1911" w:rsidRDefault="001A4E4E" w:rsidP="00D10E59">
    <w:pPr>
      <w:pBdr>
        <w:top w:val="single" w:sz="4" w:space="1" w:color="auto"/>
      </w:pBdr>
      <w:tabs>
        <w:tab w:val="center" w:pos="4536"/>
        <w:tab w:val="right" w:pos="10204"/>
      </w:tabs>
      <w:suppressAutoHyphens w:val="0"/>
      <w:rPr>
        <w:rFonts w:ascii="Calibri" w:eastAsia="Calibri" w:hAnsi="Calibri" w:cs="Times New Roman"/>
        <w:sz w:val="22"/>
        <w:szCs w:val="22"/>
        <w:lang w:eastAsia="en-US"/>
      </w:rPr>
    </w:pPr>
    <w:r>
      <w:rPr>
        <w:rFonts w:ascii="Calibri" w:eastAsia="Calibri" w:hAnsi="Calibri" w:cs="Times New Roman"/>
        <w:sz w:val="22"/>
        <w:szCs w:val="22"/>
        <w:lang w:eastAsia="en-US"/>
      </w:rPr>
      <w:t>AE</w:t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t xml:space="preserve"> AMO - Travaux de réaménagement des locaux du siège – 01-2026 - CAF 35</w:t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tab/>
      <w:t xml:space="preserve">Page </w:t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fldChar w:fldCharType="begin"/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instrText>PAGE   \* MERGEFORMAT</w:instrText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fldChar w:fldCharType="separate"/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t>2</w:t>
    </w:r>
    <w:r w:rsidR="00DD1911" w:rsidRPr="00DD1911">
      <w:rPr>
        <w:rFonts w:ascii="Calibri" w:eastAsia="Calibri" w:hAnsi="Calibri" w:cs="Times New Roman"/>
        <w:sz w:val="22"/>
        <w:szCs w:val="22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59FBC" w14:textId="77777777" w:rsidR="00D422D3" w:rsidRDefault="00D422D3" w:rsidP="00D422D3">
    <w:pPr>
      <w:pStyle w:val="Pieddepage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FF6F4" w14:textId="77777777" w:rsidR="001D3263" w:rsidRDefault="001D3263">
      <w:r>
        <w:separator/>
      </w:r>
    </w:p>
  </w:footnote>
  <w:footnote w:type="continuationSeparator" w:id="0">
    <w:p w14:paraId="41E79CB7" w14:textId="77777777" w:rsidR="001D3263" w:rsidRDefault="001D3263">
      <w:r>
        <w:continuationSeparator/>
      </w:r>
    </w:p>
  </w:footnote>
  <w:footnote w:id="1">
    <w:p w14:paraId="2060A846" w14:textId="77777777" w:rsidR="00C42C24" w:rsidRDefault="00C42C24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37243F20" w14:textId="77777777" w:rsidR="00C42C24" w:rsidRDefault="00C42C24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968339" w14:textId="77777777" w:rsidR="00C42C24" w:rsidRDefault="00C42C24">
      <w:pPr>
        <w:pStyle w:val="Notedebasdepage"/>
        <w:ind w:right="-1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514AC" w14:textId="77777777" w:rsidR="00655968" w:rsidRDefault="00655968" w:rsidP="00655968">
    <w:pPr>
      <w:pStyle w:val="En-tte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6EAD2" w14:textId="77777777" w:rsidR="00DD40F0" w:rsidRDefault="00DD40F0" w:rsidP="00DD40F0">
    <w:pPr>
      <w:pStyle w:val="En-tt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4872691"/>
    <w:multiLevelType w:val="hybridMultilevel"/>
    <w:tmpl w:val="7B226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570E3"/>
    <w:multiLevelType w:val="hybridMultilevel"/>
    <w:tmpl w:val="C5501EAA"/>
    <w:lvl w:ilvl="0" w:tplc="06843C1E">
      <w:numFmt w:val="bullet"/>
      <w:lvlText w:val="-"/>
      <w:lvlJc w:val="left"/>
      <w:pPr>
        <w:ind w:left="1211" w:hanging="360"/>
      </w:pPr>
      <w:rPr>
        <w:rFonts w:ascii="Univers" w:eastAsia="Times New Roman" w:hAnsi="Univers" w:cs="Univer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748045276">
    <w:abstractNumId w:val="0"/>
  </w:num>
  <w:num w:numId="2" w16cid:durableId="58524246">
    <w:abstractNumId w:val="1"/>
  </w:num>
  <w:num w:numId="3" w16cid:durableId="1087459055">
    <w:abstractNumId w:val="2"/>
  </w:num>
  <w:num w:numId="4" w16cid:durableId="2046827533">
    <w:abstractNumId w:val="5"/>
  </w:num>
  <w:num w:numId="5" w16cid:durableId="1697387194">
    <w:abstractNumId w:val="3"/>
  </w:num>
  <w:num w:numId="6" w16cid:durableId="384380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5781291">
    <w:abstractNumId w:val="6"/>
  </w:num>
  <w:num w:numId="8" w16cid:durableId="561254648">
    <w:abstractNumId w:val="0"/>
  </w:num>
  <w:num w:numId="9" w16cid:durableId="233585464">
    <w:abstractNumId w:val="0"/>
  </w:num>
  <w:num w:numId="10" w16cid:durableId="78259655">
    <w:abstractNumId w:val="0"/>
  </w:num>
  <w:num w:numId="11" w16cid:durableId="656879369">
    <w:abstractNumId w:val="0"/>
  </w:num>
  <w:num w:numId="12" w16cid:durableId="1190752156">
    <w:abstractNumId w:val="0"/>
  </w:num>
  <w:num w:numId="13" w16cid:durableId="24288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1E4"/>
    <w:rsid w:val="00036500"/>
    <w:rsid w:val="00036954"/>
    <w:rsid w:val="00074816"/>
    <w:rsid w:val="00092C56"/>
    <w:rsid w:val="000936CA"/>
    <w:rsid w:val="00094A17"/>
    <w:rsid w:val="000A2E05"/>
    <w:rsid w:val="000C7888"/>
    <w:rsid w:val="000E0020"/>
    <w:rsid w:val="000F5834"/>
    <w:rsid w:val="00111D7F"/>
    <w:rsid w:val="00141808"/>
    <w:rsid w:val="00142F35"/>
    <w:rsid w:val="00166B56"/>
    <w:rsid w:val="00183CDF"/>
    <w:rsid w:val="001A4E4E"/>
    <w:rsid w:val="001C40C0"/>
    <w:rsid w:val="001C733C"/>
    <w:rsid w:val="001D3263"/>
    <w:rsid w:val="001F4EDD"/>
    <w:rsid w:val="002064FF"/>
    <w:rsid w:val="0021527A"/>
    <w:rsid w:val="0021797C"/>
    <w:rsid w:val="002214D0"/>
    <w:rsid w:val="00222CE1"/>
    <w:rsid w:val="00225A1A"/>
    <w:rsid w:val="002302A1"/>
    <w:rsid w:val="002904AF"/>
    <w:rsid w:val="002C2CA3"/>
    <w:rsid w:val="002C4B3E"/>
    <w:rsid w:val="002C79D6"/>
    <w:rsid w:val="002D6868"/>
    <w:rsid w:val="002F6E61"/>
    <w:rsid w:val="0030228E"/>
    <w:rsid w:val="00305831"/>
    <w:rsid w:val="003310A8"/>
    <w:rsid w:val="00332B12"/>
    <w:rsid w:val="00340535"/>
    <w:rsid w:val="00344E93"/>
    <w:rsid w:val="00345E54"/>
    <w:rsid w:val="0035055A"/>
    <w:rsid w:val="00354C04"/>
    <w:rsid w:val="00362FEE"/>
    <w:rsid w:val="003755F9"/>
    <w:rsid w:val="00385E76"/>
    <w:rsid w:val="003A2538"/>
    <w:rsid w:val="004028CD"/>
    <w:rsid w:val="00425287"/>
    <w:rsid w:val="00430168"/>
    <w:rsid w:val="0043706E"/>
    <w:rsid w:val="0044597F"/>
    <w:rsid w:val="004535FF"/>
    <w:rsid w:val="004538FE"/>
    <w:rsid w:val="00461573"/>
    <w:rsid w:val="004770CD"/>
    <w:rsid w:val="004A6853"/>
    <w:rsid w:val="004A7169"/>
    <w:rsid w:val="004C3DA0"/>
    <w:rsid w:val="004E75A6"/>
    <w:rsid w:val="004F11E1"/>
    <w:rsid w:val="00511560"/>
    <w:rsid w:val="00514DAF"/>
    <w:rsid w:val="005267B9"/>
    <w:rsid w:val="00532EC7"/>
    <w:rsid w:val="00535D33"/>
    <w:rsid w:val="00541CA3"/>
    <w:rsid w:val="005546A9"/>
    <w:rsid w:val="005703BC"/>
    <w:rsid w:val="005846FB"/>
    <w:rsid w:val="005A4A3B"/>
    <w:rsid w:val="005A4CB5"/>
    <w:rsid w:val="005D119F"/>
    <w:rsid w:val="005D4693"/>
    <w:rsid w:val="005D5C20"/>
    <w:rsid w:val="006060C6"/>
    <w:rsid w:val="0061068C"/>
    <w:rsid w:val="006178C5"/>
    <w:rsid w:val="00637DD1"/>
    <w:rsid w:val="0064560F"/>
    <w:rsid w:val="00655968"/>
    <w:rsid w:val="00660727"/>
    <w:rsid w:val="006616C3"/>
    <w:rsid w:val="00672D80"/>
    <w:rsid w:val="006C4338"/>
    <w:rsid w:val="006C6997"/>
    <w:rsid w:val="006F3DF9"/>
    <w:rsid w:val="007060E5"/>
    <w:rsid w:val="00710FD6"/>
    <w:rsid w:val="00720DC2"/>
    <w:rsid w:val="007277FD"/>
    <w:rsid w:val="00744F63"/>
    <w:rsid w:val="00746453"/>
    <w:rsid w:val="00757151"/>
    <w:rsid w:val="007909E0"/>
    <w:rsid w:val="0079785C"/>
    <w:rsid w:val="007C4B0E"/>
    <w:rsid w:val="007C6A2D"/>
    <w:rsid w:val="007D7A65"/>
    <w:rsid w:val="007E3912"/>
    <w:rsid w:val="007F68A6"/>
    <w:rsid w:val="0080235B"/>
    <w:rsid w:val="0080465C"/>
    <w:rsid w:val="00830EE9"/>
    <w:rsid w:val="0083205E"/>
    <w:rsid w:val="00832F45"/>
    <w:rsid w:val="00844DAA"/>
    <w:rsid w:val="00847102"/>
    <w:rsid w:val="00867F33"/>
    <w:rsid w:val="00895FE8"/>
    <w:rsid w:val="008B62B1"/>
    <w:rsid w:val="008C2166"/>
    <w:rsid w:val="008D7431"/>
    <w:rsid w:val="008F3112"/>
    <w:rsid w:val="00900797"/>
    <w:rsid w:val="0093309E"/>
    <w:rsid w:val="00934503"/>
    <w:rsid w:val="00962340"/>
    <w:rsid w:val="00983FF3"/>
    <w:rsid w:val="00995E72"/>
    <w:rsid w:val="00996C6F"/>
    <w:rsid w:val="009A36F1"/>
    <w:rsid w:val="009B1CD0"/>
    <w:rsid w:val="009B45B9"/>
    <w:rsid w:val="009B5AD1"/>
    <w:rsid w:val="009C5A17"/>
    <w:rsid w:val="009D11D3"/>
    <w:rsid w:val="00A01D27"/>
    <w:rsid w:val="00A113F5"/>
    <w:rsid w:val="00A1360B"/>
    <w:rsid w:val="00A15419"/>
    <w:rsid w:val="00A22D00"/>
    <w:rsid w:val="00A302E2"/>
    <w:rsid w:val="00A33A61"/>
    <w:rsid w:val="00A36ED3"/>
    <w:rsid w:val="00A462C7"/>
    <w:rsid w:val="00A4688A"/>
    <w:rsid w:val="00A47637"/>
    <w:rsid w:val="00A50680"/>
    <w:rsid w:val="00A74A98"/>
    <w:rsid w:val="00A81DF3"/>
    <w:rsid w:val="00A8627E"/>
    <w:rsid w:val="00AE468C"/>
    <w:rsid w:val="00AE7831"/>
    <w:rsid w:val="00B054DA"/>
    <w:rsid w:val="00B22F5D"/>
    <w:rsid w:val="00B460A4"/>
    <w:rsid w:val="00B715F9"/>
    <w:rsid w:val="00B74936"/>
    <w:rsid w:val="00B87564"/>
    <w:rsid w:val="00B97494"/>
    <w:rsid w:val="00BA44E5"/>
    <w:rsid w:val="00BC1883"/>
    <w:rsid w:val="00BE6078"/>
    <w:rsid w:val="00BF0C9C"/>
    <w:rsid w:val="00BF6317"/>
    <w:rsid w:val="00BF6B21"/>
    <w:rsid w:val="00C01DC5"/>
    <w:rsid w:val="00C10070"/>
    <w:rsid w:val="00C253DA"/>
    <w:rsid w:val="00C322CF"/>
    <w:rsid w:val="00C42C24"/>
    <w:rsid w:val="00C77A67"/>
    <w:rsid w:val="00C91060"/>
    <w:rsid w:val="00C911FE"/>
    <w:rsid w:val="00CA0C74"/>
    <w:rsid w:val="00CA51C5"/>
    <w:rsid w:val="00CD185D"/>
    <w:rsid w:val="00CD46CC"/>
    <w:rsid w:val="00D10E59"/>
    <w:rsid w:val="00D17E59"/>
    <w:rsid w:val="00D27154"/>
    <w:rsid w:val="00D30224"/>
    <w:rsid w:val="00D33D49"/>
    <w:rsid w:val="00D422D3"/>
    <w:rsid w:val="00D46BC7"/>
    <w:rsid w:val="00D674CA"/>
    <w:rsid w:val="00D7107C"/>
    <w:rsid w:val="00D71A08"/>
    <w:rsid w:val="00D73916"/>
    <w:rsid w:val="00D81A1F"/>
    <w:rsid w:val="00D81D42"/>
    <w:rsid w:val="00DA09DF"/>
    <w:rsid w:val="00DC780B"/>
    <w:rsid w:val="00DD1911"/>
    <w:rsid w:val="00DD40F0"/>
    <w:rsid w:val="00DE4C8C"/>
    <w:rsid w:val="00E01B49"/>
    <w:rsid w:val="00E05305"/>
    <w:rsid w:val="00E47798"/>
    <w:rsid w:val="00E57755"/>
    <w:rsid w:val="00EB351E"/>
    <w:rsid w:val="00EE17F7"/>
    <w:rsid w:val="00EF6880"/>
    <w:rsid w:val="00F01134"/>
    <w:rsid w:val="00F07149"/>
    <w:rsid w:val="00F11807"/>
    <w:rsid w:val="00F96DA0"/>
    <w:rsid w:val="00FC5855"/>
    <w:rsid w:val="00FE65C1"/>
    <w:rsid w:val="00F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DF2FD3"/>
  <w15:chartTrackingRefBased/>
  <w15:docId w15:val="{ED52F427-93BB-4E10-871B-B287381C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uiPriority w:val="99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RedTitre1">
    <w:name w:val="RedTitre1"/>
    <w:basedOn w:val="Normal"/>
    <w:uiPriority w:val="99"/>
    <w:rsid w:val="00344E93"/>
    <w:pPr>
      <w:framePr w:hSpace="142" w:wrap="auto" w:vAnchor="text" w:hAnchor="text" w:xAlign="center" w:y="1"/>
      <w:widowControl w:val="0"/>
      <w:suppressAutoHyphens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NotedebasdepageCar">
    <w:name w:val="Note de bas de page Car"/>
    <w:link w:val="Notedebasdepage"/>
    <w:uiPriority w:val="99"/>
    <w:locked/>
    <w:rsid w:val="000C788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E57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13BD67E64B40833A59F1BF662C63" ma:contentTypeVersion="13" ma:contentTypeDescription="Crée un document." ma:contentTypeScope="" ma:versionID="283f90079232cdad9ed4fa01d813c728">
  <xsd:schema xmlns:xsd="http://www.w3.org/2001/XMLSchema" xmlns:xs="http://www.w3.org/2001/XMLSchema" xmlns:p="http://schemas.microsoft.com/office/2006/metadata/properties" xmlns:ns2="3b0cd0cc-1f8d-46ef-8961-979f97d12a02" xmlns:ns3="7bbbfc2c-59a1-4378-988c-a97a1f24659d" targetNamespace="http://schemas.microsoft.com/office/2006/metadata/properties" ma:root="true" ma:fieldsID="a2b946cd3c9844d6185d0c5987b17581" ns2:_="" ns3:_="">
    <xsd:import namespace="3b0cd0cc-1f8d-46ef-8961-979f97d12a02"/>
    <xsd:import namespace="7bbbfc2c-59a1-4378-988c-a97a1f2465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cd0cc-1f8d-46ef-8961-979f97d12a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bfc2c-59a1-4378-988c-a97a1f24659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464ce2-86c2-4293-bfbd-58f7b4fd9a15}" ma:internalName="TaxCatchAll" ma:showField="CatchAllData" ma:web="7bbbfc2c-59a1-4378-988c-a97a1f2465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0cd0cc-1f8d-46ef-8961-979f97d12a02">
      <Terms xmlns="http://schemas.microsoft.com/office/infopath/2007/PartnerControls"/>
    </lcf76f155ced4ddcb4097134ff3c332f>
    <TaxCatchAll xmlns="7bbbfc2c-59a1-4378-988c-a97a1f24659d" xsi:nil="true"/>
  </documentManagement>
</p:properties>
</file>

<file path=customXml/itemProps1.xml><?xml version="1.0" encoding="utf-8"?>
<ds:datastoreItem xmlns:ds="http://schemas.openxmlformats.org/officeDocument/2006/customXml" ds:itemID="{D6369461-6C72-4681-A9A5-F072E1F7B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FFB8F-822B-4FCE-94AC-76A808A6DB6D}"/>
</file>

<file path=customXml/itemProps3.xml><?xml version="1.0" encoding="utf-8"?>
<ds:datastoreItem xmlns:ds="http://schemas.openxmlformats.org/officeDocument/2006/customXml" ds:itemID="{68472AD1-9B8E-47B2-B3CD-D42ABCE3820D}"/>
</file>

<file path=customXml/itemProps4.xml><?xml version="1.0" encoding="utf-8"?>
<ds:datastoreItem xmlns:ds="http://schemas.openxmlformats.org/officeDocument/2006/customXml" ds:itemID="{5D0A9A09-DDAD-43B1-B1DA-880CD5CBC7A2}"/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108</TotalTime>
  <Pages>7</Pages>
  <Words>1208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Eric LE-BOURG 351</cp:lastModifiedBy>
  <cp:revision>88</cp:revision>
  <cp:lastPrinted>2018-10-25T06:26:00Z</cp:lastPrinted>
  <dcterms:created xsi:type="dcterms:W3CDTF">2026-01-07T13:05:00Z</dcterms:created>
  <dcterms:modified xsi:type="dcterms:W3CDTF">2026-01-09T10:11:00Z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0x010100179413BD67E64B40833A59F1BF662C63</vt:lpwstr>
  </property>
</Properties>
</file>