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A4456D"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4B701C05" w14:textId="77777777">
        <w:tc>
          <w:tcPr>
            <w:tcW w:w="10419" w:type="dxa"/>
            <w:shd w:val="clear" w:color="auto" w:fill="auto"/>
          </w:tcPr>
          <w:p w14:paraId="730827B5" w14:textId="77777777" w:rsidR="00472B25" w:rsidRDefault="00091FB2">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72AC1429" wp14:editId="4E8E4CC6">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1AE8450B" w14:textId="77777777" w:rsidR="00472B25" w:rsidRDefault="00472B25">
            <w:pPr>
              <w:pStyle w:val="Pieddepage"/>
              <w:tabs>
                <w:tab w:val="clear" w:pos="4536"/>
                <w:tab w:val="clear" w:pos="9072"/>
              </w:tabs>
              <w:jc w:val="center"/>
              <w:rPr>
                <w:rFonts w:ascii="Arial" w:hAnsi="Arial" w:cs="Arial"/>
              </w:rPr>
            </w:pPr>
          </w:p>
          <w:p w14:paraId="5BAD6BF8" w14:textId="77777777"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2713F30B" w14:textId="77777777" w:rsidR="00472B25" w:rsidRDefault="00472B25">
            <w:pPr>
              <w:pStyle w:val="Pieddepage"/>
              <w:tabs>
                <w:tab w:val="clear" w:pos="4536"/>
                <w:tab w:val="clear" w:pos="9072"/>
              </w:tabs>
              <w:jc w:val="center"/>
            </w:pPr>
            <w:r>
              <w:rPr>
                <w:rFonts w:ascii="Arial" w:hAnsi="Arial" w:cs="Arial"/>
                <w:b/>
                <w:sz w:val="18"/>
                <w:szCs w:val="18"/>
              </w:rPr>
              <w:t>Direction des Affaires Juridiques</w:t>
            </w:r>
          </w:p>
          <w:p w14:paraId="435FC0B1" w14:textId="77777777" w:rsidR="00472B25" w:rsidRDefault="00472B25">
            <w:pPr>
              <w:pStyle w:val="Pieddepage"/>
              <w:tabs>
                <w:tab w:val="clear" w:pos="4536"/>
                <w:tab w:val="clear" w:pos="9072"/>
              </w:tabs>
              <w:jc w:val="center"/>
            </w:pPr>
          </w:p>
        </w:tc>
      </w:tr>
    </w:tbl>
    <w:p w14:paraId="26EFBDDD"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15222345" w14:textId="77777777">
        <w:tc>
          <w:tcPr>
            <w:tcW w:w="9288" w:type="dxa"/>
            <w:shd w:val="clear" w:color="auto" w:fill="66CCFF"/>
          </w:tcPr>
          <w:p w14:paraId="56539D27"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60C0C126" w14:textId="77777777" w:rsidR="00472B25" w:rsidRDefault="00472B25">
            <w:pPr>
              <w:pStyle w:val="Titre8"/>
              <w:tabs>
                <w:tab w:val="num" w:pos="0"/>
                <w:tab w:val="right" w:pos="9639"/>
              </w:tabs>
              <w:rPr>
                <w:sz w:val="28"/>
                <w:szCs w:val="28"/>
              </w:rPr>
            </w:pPr>
            <w:r>
              <w:rPr>
                <w:caps/>
                <w:sz w:val="28"/>
                <w:szCs w:val="28"/>
              </w:rPr>
              <w:t>DECLARATION DU candidat INDIVIDUEL</w:t>
            </w:r>
          </w:p>
          <w:p w14:paraId="5DBEC2CB" w14:textId="77777777"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7A43C67A" w14:textId="77777777" w:rsidR="00472B25" w:rsidRDefault="00472B25">
            <w:pPr>
              <w:pStyle w:val="Titre8"/>
              <w:tabs>
                <w:tab w:val="num" w:pos="0"/>
                <w:tab w:val="right" w:pos="9639"/>
              </w:tabs>
              <w:spacing w:before="120" w:after="120"/>
            </w:pPr>
            <w:r>
              <w:rPr>
                <w:caps/>
                <w:sz w:val="28"/>
                <w:szCs w:val="28"/>
              </w:rPr>
              <w:t>DC2</w:t>
            </w:r>
          </w:p>
        </w:tc>
      </w:tr>
    </w:tbl>
    <w:p w14:paraId="59AFC5BD" w14:textId="77777777" w:rsidR="00472B25" w:rsidRDefault="00472B25">
      <w:pPr>
        <w:jc w:val="both"/>
        <w:rPr>
          <w:rFonts w:ascii="Arial" w:hAnsi="Arial" w:cs="Arial"/>
        </w:rPr>
      </w:pPr>
    </w:p>
    <w:p w14:paraId="4741BBED" w14:textId="77777777"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14:paraId="3FD34BE3" w14:textId="77777777"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281326AC" w14:textId="77777777" w:rsidR="00614AE6" w:rsidRPr="00614AE6" w:rsidRDefault="00614AE6" w:rsidP="00614AE6"/>
    <w:p w14:paraId="01BF5AD9" w14:textId="77777777"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250CD973" w14:textId="77777777" w:rsidR="00614AE6" w:rsidRPr="00614AE6" w:rsidRDefault="00614AE6" w:rsidP="00614AE6"/>
    <w:p w14:paraId="78FEE778" w14:textId="77777777"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 xml:space="preserve">ou dans l’invitation à </w:t>
      </w:r>
      <w:proofErr w:type="gramStart"/>
      <w:r w:rsidR="0013398C" w:rsidRPr="0025478A">
        <w:rPr>
          <w:rFonts w:ascii="Arial" w:hAnsi="Arial" w:cs="Arial"/>
          <w:i/>
          <w:sz w:val="18"/>
          <w:szCs w:val="18"/>
        </w:rPr>
        <w:t>confirmer</w:t>
      </w:r>
      <w:proofErr w:type="gramEnd"/>
      <w:r w:rsidR="0013398C" w:rsidRPr="0025478A">
        <w:rPr>
          <w:rFonts w:ascii="Arial" w:hAnsi="Arial" w:cs="Arial"/>
          <w:i/>
          <w:sz w:val="18"/>
          <w:szCs w:val="18"/>
        </w:rPr>
        <w:t xml:space="preserve">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14:paraId="6602DD81" w14:textId="77777777" w:rsidR="00614AE6" w:rsidRPr="0025478A" w:rsidRDefault="00614AE6">
      <w:pPr>
        <w:jc w:val="both"/>
        <w:rPr>
          <w:rFonts w:ascii="Arial" w:hAnsi="Arial" w:cs="Arial"/>
          <w:i/>
          <w:iCs/>
        </w:rPr>
      </w:pPr>
    </w:p>
    <w:p w14:paraId="16F881E5" w14:textId="77777777"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569BF479" w14:textId="77777777" w:rsidR="003C025D" w:rsidRPr="001C7D87" w:rsidRDefault="003C025D" w:rsidP="003C025D">
      <w:pPr>
        <w:jc w:val="both"/>
        <w:rPr>
          <w:rFonts w:ascii="Arial" w:hAnsi="Arial" w:cs="Arial"/>
          <w:i/>
          <w:sz w:val="18"/>
          <w:szCs w:val="18"/>
        </w:rPr>
      </w:pPr>
    </w:p>
    <w:p w14:paraId="37FEAE55"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F49DED6" w14:textId="77777777">
        <w:tc>
          <w:tcPr>
            <w:tcW w:w="10331" w:type="dxa"/>
            <w:shd w:val="clear" w:color="auto" w:fill="66CCFF"/>
          </w:tcPr>
          <w:p w14:paraId="4072CDB1"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1FF681EC" w14:textId="77777777" w:rsidR="00472B25" w:rsidRPr="008C2177" w:rsidRDefault="00472B25">
      <w:pPr>
        <w:pStyle w:val="Titre1"/>
        <w:numPr>
          <w:ilvl w:val="0"/>
          <w:numId w:val="0"/>
        </w:numPr>
        <w:spacing w:before="120"/>
        <w:jc w:val="both"/>
        <w:rPr>
          <w:rFonts w:ascii="Arial" w:hAnsi="Arial" w:cs="Arial"/>
          <w:sz w:val="18"/>
        </w:rPr>
      </w:pPr>
      <w:r w:rsidRPr="008C2177">
        <w:rPr>
          <w:rFonts w:ascii="Arial" w:hAnsi="Arial" w:cs="Arial"/>
          <w:b w:val="0"/>
          <w:bCs w:val="0"/>
          <w:i/>
          <w:iCs/>
          <w:sz w:val="16"/>
          <w:szCs w:val="18"/>
        </w:rPr>
        <w:t xml:space="preserve">(Reprendre le contenu de la mention figurant dans l’avis d’appel à la concurrence ou </w:t>
      </w:r>
      <w:r w:rsidR="00815797" w:rsidRPr="008C2177">
        <w:rPr>
          <w:rFonts w:ascii="Arial" w:hAnsi="Arial" w:cs="Arial"/>
          <w:b w:val="0"/>
          <w:bCs w:val="0"/>
          <w:i/>
          <w:iCs/>
          <w:sz w:val="16"/>
          <w:szCs w:val="18"/>
        </w:rPr>
        <w:t>l’invitation à confirmer l’intérêt</w:t>
      </w:r>
      <w:r w:rsidR="003C4A1B" w:rsidRPr="008C2177">
        <w:rPr>
          <w:rFonts w:ascii="Arial" w:hAnsi="Arial" w:cs="Arial"/>
          <w:b w:val="0"/>
          <w:bCs w:val="0"/>
          <w:i/>
          <w:iCs/>
          <w:sz w:val="16"/>
          <w:szCs w:val="18"/>
        </w:rPr>
        <w:t> ; en cas de publication d’une annonce au Journal officiel de l’Union européenne ou au Bulletin officiel des annonces de marchés publics, la simple indication de la référence à cet avis est suffisante</w:t>
      </w:r>
      <w:r w:rsidRPr="008C2177">
        <w:rPr>
          <w:rFonts w:ascii="Arial" w:hAnsi="Arial" w:cs="Arial"/>
          <w:b w:val="0"/>
          <w:bCs w:val="0"/>
          <w:i/>
          <w:iCs/>
          <w:sz w:val="16"/>
          <w:szCs w:val="18"/>
        </w:rPr>
        <w:t>.)</w:t>
      </w:r>
    </w:p>
    <w:p w14:paraId="4EE30DD4" w14:textId="77777777" w:rsidR="00472B25" w:rsidRDefault="00472B25">
      <w:pPr>
        <w:rPr>
          <w:rFonts w:ascii="Arial" w:hAnsi="Arial" w:cs="Arial"/>
          <w:b/>
          <w:bCs/>
        </w:rPr>
      </w:pPr>
    </w:p>
    <w:p w14:paraId="779668B6" w14:textId="77777777" w:rsidR="00414652" w:rsidRPr="00414652" w:rsidRDefault="00414652" w:rsidP="00414652">
      <w:pPr>
        <w:rPr>
          <w:rFonts w:ascii="Arial" w:hAnsi="Arial" w:cs="Arial"/>
          <w:bCs/>
        </w:rPr>
      </w:pPr>
      <w:r w:rsidRPr="00414652">
        <w:rPr>
          <w:rFonts w:ascii="Arial" w:hAnsi="Arial" w:cs="Arial"/>
          <w:bCs/>
        </w:rPr>
        <w:t>Centre National de la Recherche Scientifique</w:t>
      </w:r>
    </w:p>
    <w:p w14:paraId="603C0121" w14:textId="77777777" w:rsidR="00414652" w:rsidRPr="00414652" w:rsidRDefault="00414652" w:rsidP="00414652">
      <w:pPr>
        <w:rPr>
          <w:rFonts w:ascii="Arial" w:hAnsi="Arial" w:cs="Arial"/>
          <w:bCs/>
        </w:rPr>
      </w:pPr>
      <w:r w:rsidRPr="00414652">
        <w:rPr>
          <w:rFonts w:ascii="Arial" w:hAnsi="Arial" w:cs="Arial"/>
          <w:bCs/>
        </w:rPr>
        <w:t>Délégation Paris-Centre</w:t>
      </w:r>
    </w:p>
    <w:p w14:paraId="7904484B" w14:textId="77777777" w:rsidR="00414652" w:rsidRPr="00414652" w:rsidRDefault="00414652" w:rsidP="00414652">
      <w:pPr>
        <w:rPr>
          <w:rFonts w:ascii="Arial" w:hAnsi="Arial" w:cs="Arial"/>
          <w:bCs/>
        </w:rPr>
      </w:pPr>
      <w:r w:rsidRPr="00414652">
        <w:rPr>
          <w:rFonts w:ascii="Arial" w:hAnsi="Arial" w:cs="Arial"/>
          <w:bCs/>
        </w:rPr>
        <w:t>16 rue Pierre et Marie Curie 75005 Paris</w:t>
      </w:r>
    </w:p>
    <w:p w14:paraId="3456685F" w14:textId="77777777" w:rsidR="00414652" w:rsidRPr="00414652" w:rsidRDefault="00414652" w:rsidP="00414652">
      <w:pPr>
        <w:rPr>
          <w:rFonts w:ascii="Arial" w:hAnsi="Arial" w:cs="Arial"/>
          <w:bCs/>
        </w:rPr>
      </w:pPr>
      <w:r w:rsidRPr="00414652">
        <w:rPr>
          <w:rFonts w:ascii="Arial" w:hAnsi="Arial" w:cs="Arial"/>
          <w:bCs/>
        </w:rPr>
        <w:t xml:space="preserve">N° SIRET : 180 089 013 03282 </w:t>
      </w:r>
    </w:p>
    <w:p w14:paraId="71EED98D" w14:textId="77777777" w:rsidR="00414652" w:rsidRPr="00414652" w:rsidRDefault="00414652" w:rsidP="00414652">
      <w:pPr>
        <w:rPr>
          <w:rFonts w:ascii="Arial" w:hAnsi="Arial" w:cs="Arial"/>
          <w:bCs/>
        </w:rPr>
      </w:pPr>
      <w:r w:rsidRPr="00414652">
        <w:rPr>
          <w:rFonts w:ascii="Arial" w:hAnsi="Arial" w:cs="Arial"/>
          <w:bCs/>
        </w:rPr>
        <w:t>CODE APE : 732Z</w:t>
      </w:r>
    </w:p>
    <w:p w14:paraId="731CFCA4" w14:textId="77777777" w:rsidR="009A394A" w:rsidRPr="00414652" w:rsidRDefault="00414652" w:rsidP="00414652">
      <w:pPr>
        <w:rPr>
          <w:rFonts w:ascii="Arial" w:hAnsi="Arial" w:cs="Arial"/>
          <w:bCs/>
        </w:rPr>
      </w:pPr>
      <w:r w:rsidRPr="00414652">
        <w:rPr>
          <w:rFonts w:ascii="Arial" w:hAnsi="Arial" w:cs="Arial"/>
          <w:bCs/>
        </w:rPr>
        <w:t>N° T.V.A. INTRACOMMUNAUTAIRE (VAT) : FR 40 180 089 013</w:t>
      </w:r>
    </w:p>
    <w:p w14:paraId="3A151AB0" w14:textId="77777777"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C67E836" w14:textId="77777777">
        <w:tc>
          <w:tcPr>
            <w:tcW w:w="10331" w:type="dxa"/>
            <w:shd w:val="clear" w:color="auto" w:fill="66CCFF"/>
          </w:tcPr>
          <w:p w14:paraId="56AD9632"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1944369D" w14:textId="77777777" w:rsidR="00472B25" w:rsidRPr="008C2177" w:rsidRDefault="00472B25">
      <w:pPr>
        <w:pStyle w:val="fcase1ertab"/>
        <w:tabs>
          <w:tab w:val="clear" w:pos="426"/>
          <w:tab w:val="left" w:pos="0"/>
        </w:tabs>
        <w:spacing w:before="120"/>
        <w:ind w:left="0" w:firstLine="0"/>
        <w:rPr>
          <w:rFonts w:ascii="Arial" w:hAnsi="Arial" w:cs="Arial"/>
          <w:bCs/>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w:t>
      </w:r>
      <w:r w:rsidR="00815797" w:rsidRPr="008C2177">
        <w:rPr>
          <w:rFonts w:ascii="Arial" w:hAnsi="Arial" w:cs="Arial"/>
          <w:bCs/>
          <w:i/>
          <w:iCs/>
          <w:sz w:val="16"/>
          <w:szCs w:val="16"/>
        </w:rPr>
        <w:t>l’invitation à confirmer l’intérêt</w:t>
      </w:r>
      <w:r w:rsidR="00A86C63" w:rsidRPr="008C2177">
        <w:rPr>
          <w:rFonts w:ascii="Arial" w:hAnsi="Arial" w:cs="Arial"/>
          <w:bCs/>
          <w:i/>
          <w:iCs/>
          <w:sz w:val="16"/>
          <w:szCs w:val="16"/>
        </w:rPr>
        <w:t xml:space="preserve"> ; en cas de publication d’une annonce au Journal officiel de l’Union européenne ou au Bulletin officiel des annonces de marchés publics, la simple indication de la référence à cet avis est </w:t>
      </w:r>
      <w:r w:rsidR="00A86C63" w:rsidRPr="00DA0E8D">
        <w:rPr>
          <w:rFonts w:ascii="Arial" w:hAnsi="Arial" w:cs="Arial"/>
          <w:bCs/>
          <w:i/>
          <w:iCs/>
          <w:sz w:val="16"/>
          <w:szCs w:val="16"/>
        </w:rPr>
        <w:t>suffisante</w:t>
      </w:r>
      <w:r w:rsidR="00427375" w:rsidRPr="00DA0E8D">
        <w:rPr>
          <w:rFonts w:ascii="Arial" w:hAnsi="Arial" w:cs="Arial"/>
          <w:bCs/>
          <w:i/>
          <w:iCs/>
          <w:sz w:val="16"/>
          <w:szCs w:val="16"/>
        </w:rPr>
        <w:t> ; dans</w:t>
      </w:r>
      <w:r w:rsidR="00427375" w:rsidRPr="008C2177">
        <w:rPr>
          <w:rFonts w:ascii="Arial" w:hAnsi="Arial" w:cs="Arial"/>
          <w:bCs/>
          <w:i/>
          <w:iCs/>
          <w:sz w:val="16"/>
          <w:szCs w:val="16"/>
        </w:rPr>
        <w:t xml:space="preserve"> tous les cas, l’indication du numéro de référence attribué au dossier par l’acheteur est également une information </w:t>
      </w:r>
      <w:r w:rsidR="00427375" w:rsidRPr="00DA0E8D">
        <w:rPr>
          <w:rFonts w:ascii="Arial" w:hAnsi="Arial" w:cs="Arial"/>
          <w:bCs/>
          <w:i/>
          <w:iCs/>
          <w:sz w:val="16"/>
          <w:szCs w:val="16"/>
        </w:rPr>
        <w:t>suffisante</w:t>
      </w:r>
      <w:r w:rsidR="006C6E7F">
        <w:rPr>
          <w:rFonts w:ascii="Arial" w:hAnsi="Arial" w:cs="Arial"/>
          <w:bCs/>
          <w:i/>
          <w:iCs/>
          <w:sz w:val="16"/>
          <w:szCs w:val="16"/>
        </w:rPr>
        <w:t> ;</w:t>
      </w:r>
      <w:r w:rsidR="00427375" w:rsidRPr="00DA0E8D">
        <w:rPr>
          <w:rFonts w:ascii="Arial" w:hAnsi="Arial" w:cs="Arial"/>
          <w:bCs/>
          <w:i/>
          <w:iCs/>
          <w:sz w:val="16"/>
          <w:szCs w:val="16"/>
        </w:rPr>
        <w:t xml:space="preserve"> </w:t>
      </w:r>
      <w:r w:rsidR="006C6E7F">
        <w:rPr>
          <w:rFonts w:ascii="Arial" w:hAnsi="Arial" w:cs="Arial"/>
          <w:b/>
          <w:bCs/>
          <w:i/>
          <w:iCs/>
          <w:sz w:val="16"/>
          <w:szCs w:val="16"/>
        </w:rPr>
        <w:t>t</w:t>
      </w:r>
      <w:r w:rsidR="00A86C63" w:rsidRPr="00DA0E8D">
        <w:rPr>
          <w:rFonts w:ascii="Arial" w:hAnsi="Arial" w:cs="Arial"/>
          <w:b/>
          <w:bCs/>
          <w:i/>
          <w:iCs/>
          <w:sz w:val="16"/>
          <w:szCs w:val="16"/>
        </w:rPr>
        <w:t>outefois</w:t>
      </w:r>
      <w:r w:rsidR="00A86C63" w:rsidRPr="00DA0E8D">
        <w:rPr>
          <w:rFonts w:ascii="Arial" w:hAnsi="Arial" w:cs="Arial"/>
          <w:bCs/>
          <w:i/>
          <w:iCs/>
          <w:sz w:val="16"/>
          <w:szCs w:val="16"/>
        </w:rPr>
        <w:t>,</w:t>
      </w:r>
      <w:r w:rsidR="00A86C63" w:rsidRPr="008C2177">
        <w:rPr>
          <w:rFonts w:ascii="Arial" w:hAnsi="Arial" w:cs="Arial"/>
          <w:bCs/>
          <w:i/>
          <w:iCs/>
          <w:sz w:val="16"/>
          <w:szCs w:val="16"/>
        </w:rPr>
        <w:t xml:space="preserve"> e</w:t>
      </w:r>
      <w:r w:rsidRPr="008C2177">
        <w:rPr>
          <w:rFonts w:ascii="Arial" w:hAnsi="Arial" w:cs="Arial"/>
          <w:bCs/>
          <w:i/>
          <w:iCs/>
          <w:sz w:val="16"/>
          <w:szCs w:val="16"/>
        </w:rPr>
        <w:t xml:space="preserve">n cas d’allotissement, </w:t>
      </w:r>
      <w:r w:rsidR="00A86C63" w:rsidRPr="00DA0E8D">
        <w:rPr>
          <w:rFonts w:ascii="Arial" w:hAnsi="Arial" w:cs="Arial"/>
          <w:bCs/>
          <w:i/>
          <w:iCs/>
          <w:sz w:val="16"/>
          <w:szCs w:val="16"/>
        </w:rPr>
        <w:t>identifier également</w:t>
      </w:r>
      <w:r w:rsidR="00A86C63" w:rsidRPr="008C2177">
        <w:rPr>
          <w:rFonts w:ascii="Arial" w:hAnsi="Arial" w:cs="Arial"/>
          <w:bCs/>
          <w:i/>
          <w:iCs/>
          <w:sz w:val="16"/>
          <w:szCs w:val="16"/>
        </w:rPr>
        <w:t xml:space="preserve"> le ou les lots concernés par cette candidature</w:t>
      </w:r>
      <w:r w:rsidRPr="008C2177">
        <w:rPr>
          <w:rFonts w:ascii="Arial" w:hAnsi="Arial" w:cs="Arial"/>
          <w:bCs/>
          <w:i/>
          <w:iCs/>
          <w:sz w:val="16"/>
          <w:szCs w:val="16"/>
        </w:rPr>
        <w:t>.</w:t>
      </w:r>
      <w:r w:rsidRPr="008C2177">
        <w:rPr>
          <w:rFonts w:ascii="Arial" w:hAnsi="Arial" w:cs="Arial"/>
          <w:i/>
          <w:sz w:val="16"/>
          <w:szCs w:val="16"/>
        </w:rPr>
        <w:t>)</w:t>
      </w:r>
    </w:p>
    <w:p w14:paraId="68EFD417" w14:textId="77777777" w:rsidR="00472B25" w:rsidRPr="008C2177" w:rsidRDefault="007109D7">
      <w:pPr>
        <w:rPr>
          <w:rFonts w:ascii="Arial" w:hAnsi="Arial" w:cs="Arial"/>
          <w:bCs/>
          <w:sz w:val="16"/>
          <w:szCs w:val="16"/>
        </w:rPr>
      </w:pPr>
      <w:r>
        <w:rPr>
          <w:rFonts w:ascii="Arial" w:hAnsi="Arial" w:cs="Arial"/>
          <w:bCs/>
          <w:sz w:val="16"/>
          <w:szCs w:val="16"/>
        </w:rPr>
        <w:t>.</w:t>
      </w:r>
    </w:p>
    <w:p w14:paraId="72816BED" w14:textId="77777777" w:rsidR="00A010DC" w:rsidRPr="00A010DC" w:rsidRDefault="00A010DC" w:rsidP="00A010DC">
      <w:pPr>
        <w:jc w:val="both"/>
        <w:rPr>
          <w:rFonts w:ascii="Arial" w:hAnsi="Arial" w:cs="Arial"/>
          <w:b/>
          <w:bCs/>
        </w:rPr>
      </w:pPr>
      <w:r w:rsidRPr="00A010DC">
        <w:rPr>
          <w:rFonts w:ascii="Arial" w:hAnsi="Arial" w:cs="Arial"/>
          <w:b/>
          <w:bCs/>
        </w:rPr>
        <w:t>Procédure N° 2026_AOO_ICP-MS_LISE</w:t>
      </w:r>
    </w:p>
    <w:p w14:paraId="6A164EC4" w14:textId="77777777" w:rsidR="00A010DC" w:rsidRPr="00A010DC" w:rsidRDefault="00A010DC" w:rsidP="00A010DC">
      <w:pPr>
        <w:jc w:val="both"/>
        <w:rPr>
          <w:rFonts w:ascii="Arial" w:hAnsi="Arial" w:cs="Arial"/>
          <w:b/>
          <w:bCs/>
        </w:rPr>
      </w:pPr>
    </w:p>
    <w:p w14:paraId="5F0F23F3" w14:textId="74D8B627" w:rsidR="009A394A" w:rsidRDefault="00A010DC" w:rsidP="00A010DC">
      <w:pPr>
        <w:jc w:val="both"/>
        <w:rPr>
          <w:rFonts w:ascii="Arial" w:hAnsi="Arial" w:cs="Arial"/>
          <w:bCs/>
        </w:rPr>
      </w:pPr>
      <w:r w:rsidRPr="00A010DC">
        <w:rPr>
          <w:rFonts w:ascii="Arial" w:hAnsi="Arial" w:cs="Arial"/>
          <w:b/>
          <w:bCs/>
        </w:rPr>
        <w:t xml:space="preserve">Acquisition, livraison et la mise en service d’un </w:t>
      </w:r>
      <w:proofErr w:type="spellStart"/>
      <w:r w:rsidRPr="00A010DC">
        <w:rPr>
          <w:rFonts w:ascii="Arial" w:hAnsi="Arial" w:cs="Arial"/>
          <w:b/>
          <w:bCs/>
        </w:rPr>
        <w:t>inductively</w:t>
      </w:r>
      <w:proofErr w:type="spellEnd"/>
      <w:r w:rsidRPr="00A010DC">
        <w:rPr>
          <w:rFonts w:ascii="Arial" w:hAnsi="Arial" w:cs="Arial"/>
          <w:b/>
          <w:bCs/>
        </w:rPr>
        <w:t xml:space="preserve"> </w:t>
      </w:r>
      <w:proofErr w:type="spellStart"/>
      <w:r w:rsidRPr="00A010DC">
        <w:rPr>
          <w:rFonts w:ascii="Arial" w:hAnsi="Arial" w:cs="Arial"/>
          <w:b/>
          <w:bCs/>
        </w:rPr>
        <w:t>coupled</w:t>
      </w:r>
      <w:proofErr w:type="spellEnd"/>
      <w:r w:rsidRPr="00A010DC">
        <w:rPr>
          <w:rFonts w:ascii="Arial" w:hAnsi="Arial" w:cs="Arial"/>
          <w:b/>
          <w:bCs/>
        </w:rPr>
        <w:t xml:space="preserve"> plasma - mass </w:t>
      </w:r>
      <w:proofErr w:type="spellStart"/>
      <w:r w:rsidRPr="00A010DC">
        <w:rPr>
          <w:rFonts w:ascii="Arial" w:hAnsi="Arial" w:cs="Arial"/>
          <w:b/>
          <w:bCs/>
        </w:rPr>
        <w:t>spectrometer</w:t>
      </w:r>
      <w:proofErr w:type="spellEnd"/>
      <w:r w:rsidRPr="00A010DC">
        <w:rPr>
          <w:rFonts w:ascii="Arial" w:hAnsi="Arial" w:cs="Arial"/>
          <w:b/>
          <w:bCs/>
        </w:rPr>
        <w:t xml:space="preserve"> (ICP-MS) couplé avec un système de mesure électrochimique in situ dédié à l’analyse de la cinétique de dissolutions élémentaires au sein du laboratoire interfaces et Systèmes Electrochimiques (LISE), UMR CNRS 8235</w:t>
      </w:r>
    </w:p>
    <w:p w14:paraId="62E30EAC" w14:textId="77777777" w:rsidR="00580B7C" w:rsidRDefault="00580B7C">
      <w:pPr>
        <w:jc w:val="both"/>
        <w:rPr>
          <w:rFonts w:ascii="Arial" w:hAnsi="Arial" w:cs="Arial"/>
          <w:bCs/>
        </w:rPr>
      </w:pPr>
    </w:p>
    <w:p w14:paraId="3BB6BDD1" w14:textId="77777777" w:rsidR="00580B7C" w:rsidRDefault="00580B7C">
      <w:pPr>
        <w:jc w:val="both"/>
        <w:rPr>
          <w:rFonts w:ascii="Arial" w:hAnsi="Arial" w:cs="Arial"/>
          <w:bCs/>
        </w:rPr>
      </w:pPr>
    </w:p>
    <w:p w14:paraId="4EAC0F99" w14:textId="77777777" w:rsidR="00DF74FE" w:rsidRDefault="00DF74FE">
      <w:pPr>
        <w:jc w:val="both"/>
        <w:rPr>
          <w:rFonts w:ascii="Arial" w:hAnsi="Arial" w:cs="Arial"/>
          <w:bCs/>
        </w:rPr>
      </w:pPr>
    </w:p>
    <w:p w14:paraId="43B45433" w14:textId="77777777" w:rsidR="00DF74FE" w:rsidRDefault="00DF74FE">
      <w:pPr>
        <w:jc w:val="both"/>
        <w:rPr>
          <w:rFonts w:ascii="Arial" w:hAnsi="Arial" w:cs="Arial"/>
          <w:bCs/>
        </w:rPr>
      </w:pPr>
    </w:p>
    <w:p w14:paraId="6C9CD2E4" w14:textId="77777777" w:rsidR="00580B7C" w:rsidRDefault="00580B7C">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3367F793" w14:textId="77777777">
        <w:tc>
          <w:tcPr>
            <w:tcW w:w="10331" w:type="dxa"/>
            <w:shd w:val="clear" w:color="auto" w:fill="66CCFF"/>
          </w:tcPr>
          <w:p w14:paraId="5753581B" w14:textId="77777777" w:rsidR="00472B25" w:rsidRDefault="00472B25">
            <w:pPr>
              <w:tabs>
                <w:tab w:val="left" w:pos="-142"/>
                <w:tab w:val="left" w:pos="4111"/>
              </w:tabs>
              <w:jc w:val="both"/>
            </w:pPr>
            <w:r>
              <w:rPr>
                <w:rFonts w:ascii="Arial" w:hAnsi="Arial" w:cs="Arial"/>
                <w:b/>
                <w:bCs/>
                <w:sz w:val="22"/>
                <w:szCs w:val="22"/>
              </w:rPr>
              <w:lastRenderedPageBreak/>
              <w:t>C - Identification du candidat indivi</w:t>
            </w:r>
            <w:r w:rsidR="00FB44EA">
              <w:rPr>
                <w:rFonts w:ascii="Arial" w:hAnsi="Arial" w:cs="Arial"/>
                <w:b/>
                <w:bCs/>
                <w:sz w:val="22"/>
                <w:szCs w:val="22"/>
              </w:rPr>
              <w:t>duel ou du membre du groupement</w:t>
            </w:r>
          </w:p>
        </w:tc>
      </w:tr>
    </w:tbl>
    <w:p w14:paraId="36918E3B" w14:textId="77777777" w:rsidR="00472B25" w:rsidRDefault="00472B25">
      <w:pPr>
        <w:pStyle w:val="Titre9"/>
        <w:numPr>
          <w:ilvl w:val="0"/>
          <w:numId w:val="0"/>
        </w:numPr>
        <w:rPr>
          <w:i w:val="0"/>
          <w:sz w:val="20"/>
        </w:rPr>
      </w:pPr>
    </w:p>
    <w:p w14:paraId="090A4062" w14:textId="77777777" w:rsidR="00472B25" w:rsidRDefault="00472B25">
      <w:pPr>
        <w:pStyle w:val="Titre9"/>
        <w:numPr>
          <w:ilvl w:val="0"/>
          <w:numId w:val="0"/>
        </w:numPr>
        <w:rPr>
          <w:i w:val="0"/>
          <w:iCs w:val="0"/>
          <w:sz w:val="20"/>
          <w:szCs w:val="20"/>
        </w:rPr>
      </w:pPr>
      <w:r>
        <w:rPr>
          <w:b/>
          <w:bCs/>
          <w:i w:val="0"/>
          <w:iCs w:val="0"/>
          <w:sz w:val="22"/>
          <w:szCs w:val="22"/>
        </w:rPr>
        <w:t>C1 - Cas général</w:t>
      </w:r>
    </w:p>
    <w:p w14:paraId="6954A5FF" w14:textId="77777777" w:rsidR="00472B25" w:rsidRDefault="00472B25">
      <w:pPr>
        <w:pStyle w:val="Titre9"/>
        <w:tabs>
          <w:tab w:val="num" w:pos="0"/>
        </w:tabs>
        <w:ind w:left="0"/>
        <w:jc w:val="both"/>
        <w:rPr>
          <w:i w:val="0"/>
          <w:iCs w:val="0"/>
          <w:sz w:val="20"/>
          <w:szCs w:val="20"/>
        </w:rPr>
      </w:pPr>
    </w:p>
    <w:p w14:paraId="6F7122E4"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0"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62547D50" w14:textId="77777777" w:rsidR="00472B25" w:rsidRDefault="00472B25">
      <w:pPr>
        <w:jc w:val="both"/>
        <w:rPr>
          <w:rFonts w:ascii="Arial" w:hAnsi="Arial" w:cs="Arial"/>
          <w:b/>
          <w:bCs/>
        </w:rPr>
      </w:pPr>
    </w:p>
    <w:p w14:paraId="5E5842E6"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7B0B4D6A" w14:textId="77777777" w:rsidR="003C025D" w:rsidRDefault="003C025D" w:rsidP="003C025D"/>
    <w:p w14:paraId="7BA5CFDE" w14:textId="77777777" w:rsidR="003C025D" w:rsidRPr="00025EC9" w:rsidRDefault="003C025D" w:rsidP="003C025D"/>
    <w:p w14:paraId="23247B4D"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499AF1FE" w14:textId="77777777" w:rsidR="003C025D" w:rsidRDefault="003C025D" w:rsidP="003C025D"/>
    <w:p w14:paraId="58427FE1" w14:textId="77777777" w:rsidR="003C025D" w:rsidRPr="00025EC9" w:rsidRDefault="003C025D" w:rsidP="003C025D"/>
    <w:p w14:paraId="0A30B614"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09C5E0DB" w14:textId="77777777" w:rsidR="003C025D" w:rsidRDefault="003C025D" w:rsidP="003C025D"/>
    <w:p w14:paraId="074FDEE5" w14:textId="77777777" w:rsidR="003C025D" w:rsidRPr="00025EC9" w:rsidRDefault="003C025D" w:rsidP="003C025D"/>
    <w:p w14:paraId="1E26A68C"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4BD01AE8" w14:textId="77777777" w:rsidR="003C025D" w:rsidRDefault="003C025D" w:rsidP="003C025D"/>
    <w:p w14:paraId="09A50C27" w14:textId="77777777" w:rsidR="003C025D" w:rsidRDefault="003C025D" w:rsidP="003C025D"/>
    <w:p w14:paraId="1BCFEDCA" w14:textId="77777777"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1" w:history="1">
        <w:r w:rsidRPr="002347A4">
          <w:rPr>
            <w:rStyle w:val="Lienhypertexte"/>
            <w:sz w:val="20"/>
            <w:szCs w:val="20"/>
          </w:rPr>
          <w:t>ICD</w:t>
        </w:r>
      </w:hyperlink>
      <w:r>
        <w:rPr>
          <w:sz w:val="20"/>
          <w:szCs w:val="20"/>
        </w:rPr>
        <w:t> </w:t>
      </w:r>
      <w:r w:rsidRPr="000E2FF3">
        <w:rPr>
          <w:sz w:val="20"/>
          <w:szCs w:val="20"/>
        </w:rPr>
        <w:t>:</w:t>
      </w:r>
    </w:p>
    <w:p w14:paraId="12E22C03" w14:textId="77777777" w:rsidR="003C025D" w:rsidRDefault="003C025D" w:rsidP="003C025D"/>
    <w:p w14:paraId="09BF2976" w14:textId="77777777" w:rsidR="003C025D" w:rsidRPr="00025EC9" w:rsidRDefault="003C025D" w:rsidP="003C025D"/>
    <w:p w14:paraId="05A65A74"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59E8CBA9" w14:textId="77777777" w:rsidR="00472B25" w:rsidRDefault="00472B25">
      <w:pPr>
        <w:jc w:val="both"/>
        <w:rPr>
          <w:rFonts w:ascii="Arial" w:hAnsi="Arial" w:cs="Arial"/>
          <w:b/>
          <w:bCs/>
        </w:rPr>
      </w:pPr>
    </w:p>
    <w:p w14:paraId="52DA0316" w14:textId="77777777" w:rsidR="00472B25" w:rsidRDefault="00472B25">
      <w:pPr>
        <w:jc w:val="both"/>
        <w:rPr>
          <w:rFonts w:ascii="Arial" w:hAnsi="Arial" w:cs="Arial"/>
          <w:b/>
          <w:bCs/>
        </w:rPr>
      </w:pPr>
    </w:p>
    <w:p w14:paraId="10B54407"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2"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3"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4" w:history="1">
        <w:r w:rsidRPr="00025EC9">
          <w:rPr>
            <w:rStyle w:val="Lienhypertexte"/>
            <w:rFonts w:ascii="Arial" w:hAnsi="Arial" w:cs="Arial"/>
            <w:color w:val="0070C0"/>
          </w:rPr>
          <w:t>Art. R. 2151-13</w:t>
        </w:r>
      </w:hyperlink>
      <w:r>
        <w:rPr>
          <w:rFonts w:ascii="Arial" w:hAnsi="Arial" w:cs="Arial"/>
        </w:rPr>
        <w:t xml:space="preserve"> et </w:t>
      </w:r>
      <w:hyperlink r:id="rId25" w:history="1">
        <w:r w:rsidRPr="00052C0B">
          <w:rPr>
            <w:rStyle w:val="Lienhypertexte"/>
            <w:rFonts w:ascii="Arial" w:hAnsi="Arial" w:cs="Arial"/>
          </w:rPr>
          <w:t>R. 2351-12</w:t>
        </w:r>
      </w:hyperlink>
      <w:r>
        <w:rPr>
          <w:rFonts w:ascii="Arial" w:hAnsi="Arial" w:cs="Arial"/>
        </w:rPr>
        <w:t xml:space="preserve"> du code de la commande publique) ?</w:t>
      </w:r>
    </w:p>
    <w:p w14:paraId="14FF7CA3" w14:textId="77777777" w:rsidR="00472B25" w:rsidRDefault="00472B25">
      <w:pPr>
        <w:jc w:val="both"/>
        <w:rPr>
          <w:rFonts w:ascii="Arial" w:hAnsi="Arial" w:cs="Arial"/>
        </w:rPr>
      </w:pPr>
    </w:p>
    <w:p w14:paraId="285D469E"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F74FE">
        <w:fldChar w:fldCharType="separate"/>
      </w:r>
      <w:r>
        <w:fldChar w:fldCharType="end"/>
      </w:r>
      <w:r>
        <w:rPr>
          <w:rFonts w:ascii="Arial" w:hAnsi="Arial" w:cs="Arial"/>
          <w:bCs/>
        </w:rPr>
        <w:t xml:space="preserve"> </w:t>
      </w:r>
      <w:r>
        <w:rPr>
          <w:rFonts w:ascii="Arial" w:hAnsi="Arial" w:cs="Arial"/>
        </w:rPr>
        <w:t>Oui</w:t>
      </w:r>
    </w:p>
    <w:p w14:paraId="1D6AE73A" w14:textId="77777777" w:rsidR="00427375" w:rsidRDefault="00427375" w:rsidP="00427375">
      <w:pPr>
        <w:ind w:left="567"/>
        <w:jc w:val="both"/>
        <w:rPr>
          <w:rFonts w:ascii="Arial" w:hAnsi="Arial" w:cs="Arial"/>
        </w:rPr>
      </w:pPr>
    </w:p>
    <w:p w14:paraId="29356F05"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F74FE">
        <w:fldChar w:fldCharType="separate"/>
      </w:r>
      <w:r>
        <w:fldChar w:fldCharType="end"/>
      </w:r>
      <w:r>
        <w:rPr>
          <w:rFonts w:ascii="Arial" w:hAnsi="Arial" w:cs="Arial"/>
          <w:bCs/>
        </w:rPr>
        <w:t xml:space="preserve"> </w:t>
      </w:r>
      <w:r>
        <w:rPr>
          <w:rFonts w:ascii="Arial" w:hAnsi="Arial" w:cs="Arial"/>
        </w:rPr>
        <w:t>Non.</w:t>
      </w:r>
    </w:p>
    <w:p w14:paraId="01F0C938" w14:textId="77777777" w:rsidR="00414652" w:rsidRPr="00427375" w:rsidRDefault="00414652" w:rsidP="00427375">
      <w:pPr>
        <w:ind w:left="567"/>
        <w:jc w:val="both"/>
        <w:rPr>
          <w:rFonts w:ascii="Arial" w:hAnsi="Arial" w:cs="Arial"/>
          <w:bCs/>
          <w:sz w:val="22"/>
        </w:rPr>
      </w:pPr>
    </w:p>
    <w:p w14:paraId="0D6417E1" w14:textId="77777777" w:rsidR="00472B25" w:rsidRDefault="00472B25">
      <w:pPr>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en cas de marché public réservé</w:t>
      </w:r>
    </w:p>
    <w:p w14:paraId="53F4BE7F" w14:textId="77777777"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6"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27"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28"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14:paraId="6F3D01F9" w14:textId="77777777"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29"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14:paraId="1281A69F"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14:paraId="48ED9EBB"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12E1CA4D" w14:textId="77777777"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7B1AA9B6" w14:textId="77777777" w:rsidR="00FB44EA" w:rsidRDefault="00FB44EA">
            <w:pPr>
              <w:snapToGrid w:val="0"/>
              <w:jc w:val="center"/>
              <w:rPr>
                <w:rFonts w:ascii="Arial" w:hAnsi="Arial" w:cs="Arial"/>
                <w:b/>
                <w:bCs/>
              </w:rPr>
            </w:pPr>
            <w:proofErr w:type="gramStart"/>
            <w:r>
              <w:rPr>
                <w:rFonts w:ascii="Arial" w:hAnsi="Arial" w:cs="Arial"/>
                <w:b/>
                <w:bCs/>
                <w:i/>
                <w:iCs/>
              </w:rPr>
              <w:t>ou</w:t>
            </w:r>
            <w:proofErr w:type="gramEnd"/>
            <w:r>
              <w:rPr>
                <w:rFonts w:ascii="Arial" w:hAnsi="Arial" w:cs="Arial"/>
                <w:b/>
                <w:bCs/>
                <w:i/>
                <w:iCs/>
              </w:rPr>
              <w:t xml:space="preserve"> du membre du groupement</w:t>
            </w:r>
          </w:p>
        </w:tc>
      </w:tr>
      <w:tr w:rsidR="006F6740" w14:paraId="40951BA2"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5EEF5043" w14:textId="77777777"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DF74FE">
              <w:fldChar w:fldCharType="separate"/>
            </w:r>
            <w:r>
              <w:fldChar w:fldCharType="end"/>
            </w:r>
            <w:r>
              <w:rPr>
                <w:rFonts w:ascii="Arial" w:hAnsi="Arial" w:cs="Arial"/>
                <w:bCs/>
              </w:rPr>
              <w:t xml:space="preserve"> </w:t>
            </w:r>
            <w:r>
              <w:rPr>
                <w:rFonts w:ascii="Arial" w:hAnsi="Arial" w:cs="Arial"/>
              </w:rPr>
              <w:t>Entreprise adaptée</w:t>
            </w:r>
          </w:p>
          <w:p w14:paraId="1DE6FC80" w14:textId="77777777"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0"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41716C07" w14:textId="77777777"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374A24DB" w14:textId="77777777"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14:paraId="3274B702" w14:textId="77777777"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429D8C36" w14:textId="77777777" w:rsidR="006F6740" w:rsidRDefault="006F6740">
            <w:pPr>
              <w:ind w:left="170" w:right="170"/>
              <w:jc w:val="both"/>
              <w:rPr>
                <w:rFonts w:ascii="Arial" w:hAnsi="Arial" w:cs="Arial"/>
                <w:sz w:val="16"/>
                <w:szCs w:val="16"/>
              </w:rPr>
            </w:pPr>
          </w:p>
          <w:p w14:paraId="3118CE35"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1FAB91E3" w14:textId="77777777" w:rsidR="006F6740" w:rsidRDefault="006F6740">
            <w:pPr>
              <w:ind w:left="170" w:right="170"/>
              <w:jc w:val="both"/>
              <w:rPr>
                <w:rFonts w:ascii="Arial" w:hAnsi="Arial" w:cs="Arial"/>
                <w:sz w:val="12"/>
                <w:szCs w:val="16"/>
              </w:rPr>
            </w:pPr>
          </w:p>
          <w:p w14:paraId="140861A6" w14:textId="77777777" w:rsidR="00872C42" w:rsidRDefault="00872C42">
            <w:pPr>
              <w:ind w:left="170" w:right="170"/>
              <w:jc w:val="both"/>
              <w:rPr>
                <w:rFonts w:ascii="Arial" w:hAnsi="Arial" w:cs="Arial"/>
                <w:sz w:val="12"/>
                <w:szCs w:val="16"/>
              </w:rPr>
            </w:pPr>
          </w:p>
          <w:p w14:paraId="2096C8EA" w14:textId="77777777" w:rsidR="00872C42" w:rsidRPr="00A70756" w:rsidRDefault="00872C42">
            <w:pPr>
              <w:ind w:left="170" w:right="170"/>
              <w:jc w:val="both"/>
              <w:rPr>
                <w:rFonts w:ascii="Arial" w:hAnsi="Arial" w:cs="Arial"/>
                <w:sz w:val="12"/>
                <w:szCs w:val="16"/>
              </w:rPr>
            </w:pPr>
          </w:p>
          <w:p w14:paraId="53A687E8"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36B8B363" w14:textId="77777777" w:rsidR="006F6740" w:rsidRPr="00A70756" w:rsidRDefault="006F6740">
            <w:pPr>
              <w:ind w:left="170" w:right="170"/>
              <w:jc w:val="both"/>
              <w:rPr>
                <w:rFonts w:ascii="Arial" w:hAnsi="Arial" w:cs="Arial"/>
                <w:sz w:val="12"/>
                <w:szCs w:val="16"/>
              </w:rPr>
            </w:pPr>
          </w:p>
          <w:p w14:paraId="66C6AA37" w14:textId="77777777" w:rsidR="006F6740" w:rsidRDefault="006F6740">
            <w:pPr>
              <w:ind w:left="170" w:right="170"/>
              <w:jc w:val="both"/>
              <w:rPr>
                <w:rFonts w:ascii="Arial" w:hAnsi="Arial" w:cs="Arial"/>
                <w:sz w:val="16"/>
                <w:szCs w:val="16"/>
              </w:rPr>
            </w:pPr>
          </w:p>
          <w:p w14:paraId="6E7CE43B" w14:textId="77777777" w:rsidR="006F6740" w:rsidRDefault="006F6740">
            <w:pPr>
              <w:ind w:left="170" w:right="170"/>
              <w:jc w:val="both"/>
              <w:rPr>
                <w:rFonts w:ascii="Arial" w:hAnsi="Arial" w:cs="Arial"/>
                <w:sz w:val="16"/>
                <w:szCs w:val="16"/>
              </w:rPr>
            </w:pPr>
          </w:p>
          <w:p w14:paraId="484CACFC" w14:textId="77777777" w:rsidR="006F6740" w:rsidRDefault="006F6740">
            <w:pPr>
              <w:snapToGrid w:val="0"/>
              <w:jc w:val="both"/>
              <w:rPr>
                <w:rFonts w:ascii="Arial" w:hAnsi="Arial" w:cs="Arial"/>
                <w:b/>
                <w:bCs/>
              </w:rPr>
            </w:pPr>
          </w:p>
        </w:tc>
      </w:tr>
      <w:tr w:rsidR="006F6740" w14:paraId="70E60AD1"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3351F8C2" w14:textId="77777777" w:rsidR="006F6740" w:rsidRDefault="006F6740">
            <w:pPr>
              <w:pStyle w:val="fcase1ertab"/>
              <w:jc w:val="left"/>
              <w:rPr>
                <w:rFonts w:ascii="Arial" w:hAnsi="Arial" w:cs="Arial"/>
                <w:bCs/>
              </w:rPr>
            </w:pPr>
            <w:r>
              <w:rPr>
                <w:rFonts w:ascii="Arial" w:hAnsi="Arial" w:cs="Arial"/>
                <w:b/>
                <w:bCs/>
              </w:rPr>
              <w:lastRenderedPageBreak/>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DF74FE">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1"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6AC0FB52" w14:textId="77777777"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0876789F" w14:textId="77777777"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43FE1A98" w14:textId="77777777" w:rsidR="006F6740" w:rsidRDefault="006F6740">
            <w:pPr>
              <w:ind w:left="170" w:right="170"/>
              <w:jc w:val="both"/>
              <w:rPr>
                <w:rFonts w:ascii="Arial" w:hAnsi="Arial" w:cs="Arial"/>
                <w:sz w:val="16"/>
                <w:szCs w:val="16"/>
              </w:rPr>
            </w:pPr>
          </w:p>
          <w:p w14:paraId="064F00DB" w14:textId="77777777"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14:paraId="1FE0778D" w14:textId="77777777"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01571339" w14:textId="77777777" w:rsidR="006F6740" w:rsidRPr="006F6740" w:rsidRDefault="006F6740" w:rsidP="006F6740">
            <w:pPr>
              <w:ind w:left="170" w:right="170"/>
              <w:jc w:val="both"/>
              <w:rPr>
                <w:rFonts w:ascii="Arial" w:hAnsi="Arial" w:cs="Arial"/>
                <w:sz w:val="16"/>
                <w:szCs w:val="16"/>
              </w:rPr>
            </w:pPr>
          </w:p>
          <w:p w14:paraId="048931A0"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1E417848" w14:textId="77777777" w:rsidR="006F6740" w:rsidRDefault="006F6740" w:rsidP="006F6740">
            <w:pPr>
              <w:ind w:left="170" w:right="170"/>
              <w:jc w:val="both"/>
              <w:rPr>
                <w:rFonts w:ascii="Arial" w:hAnsi="Arial" w:cs="Arial"/>
                <w:sz w:val="12"/>
                <w:szCs w:val="16"/>
              </w:rPr>
            </w:pPr>
          </w:p>
          <w:p w14:paraId="50B0271F" w14:textId="77777777" w:rsidR="00872C42" w:rsidRDefault="00872C42" w:rsidP="006F6740">
            <w:pPr>
              <w:ind w:left="170" w:right="170"/>
              <w:jc w:val="both"/>
              <w:rPr>
                <w:rFonts w:ascii="Arial" w:hAnsi="Arial" w:cs="Arial"/>
                <w:sz w:val="12"/>
                <w:szCs w:val="16"/>
              </w:rPr>
            </w:pPr>
          </w:p>
          <w:p w14:paraId="10D9BD53" w14:textId="77777777" w:rsidR="00872C42" w:rsidRPr="00A70756" w:rsidRDefault="00872C42" w:rsidP="006F6740">
            <w:pPr>
              <w:ind w:left="170" w:right="170"/>
              <w:jc w:val="both"/>
              <w:rPr>
                <w:rFonts w:ascii="Arial" w:hAnsi="Arial" w:cs="Arial"/>
                <w:sz w:val="12"/>
                <w:szCs w:val="16"/>
              </w:rPr>
            </w:pPr>
          </w:p>
          <w:p w14:paraId="0C40C7E9"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2C41F64F" w14:textId="77777777" w:rsidR="006F6740" w:rsidRDefault="006F6740" w:rsidP="006F6740">
            <w:pPr>
              <w:ind w:left="170" w:right="170"/>
              <w:jc w:val="both"/>
              <w:rPr>
                <w:rFonts w:ascii="Arial" w:hAnsi="Arial" w:cs="Arial"/>
                <w:sz w:val="16"/>
                <w:szCs w:val="16"/>
              </w:rPr>
            </w:pPr>
          </w:p>
          <w:p w14:paraId="7993052B" w14:textId="77777777" w:rsidR="006F6740" w:rsidRDefault="006F6740" w:rsidP="006F6740">
            <w:pPr>
              <w:ind w:left="170" w:right="170"/>
              <w:jc w:val="both"/>
              <w:rPr>
                <w:rFonts w:ascii="Arial" w:hAnsi="Arial" w:cs="Arial"/>
                <w:sz w:val="16"/>
                <w:szCs w:val="16"/>
              </w:rPr>
            </w:pPr>
          </w:p>
          <w:p w14:paraId="183A45F9" w14:textId="77777777" w:rsidR="006F6740" w:rsidRDefault="006F6740" w:rsidP="006F6740">
            <w:pPr>
              <w:ind w:left="170" w:right="170"/>
              <w:jc w:val="both"/>
              <w:rPr>
                <w:rFonts w:ascii="Arial" w:hAnsi="Arial" w:cs="Arial"/>
                <w:sz w:val="16"/>
                <w:szCs w:val="16"/>
              </w:rPr>
            </w:pPr>
          </w:p>
          <w:p w14:paraId="0E9B24F9" w14:textId="77777777" w:rsidR="006F6740" w:rsidRDefault="006F6740">
            <w:pPr>
              <w:snapToGrid w:val="0"/>
              <w:jc w:val="both"/>
              <w:rPr>
                <w:rFonts w:ascii="Arial" w:hAnsi="Arial" w:cs="Arial"/>
                <w:b/>
                <w:bCs/>
              </w:rPr>
            </w:pPr>
          </w:p>
        </w:tc>
      </w:tr>
      <w:tr w:rsidR="006F6740" w14:paraId="0F90EB56"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4439F421" w14:textId="77777777"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DF74FE">
              <w:fldChar w:fldCharType="separate"/>
            </w:r>
            <w:r>
              <w:fldChar w:fldCharType="end"/>
            </w:r>
            <w:r>
              <w:t xml:space="preserve"> </w:t>
            </w:r>
            <w:r>
              <w:rPr>
                <w:rFonts w:ascii="Arial" w:hAnsi="Arial" w:cs="Arial"/>
              </w:rPr>
              <w:t>Structures d’insertion par l’activité économique (</w:t>
            </w:r>
            <w:hyperlink r:id="rId32"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7E5767BB" w14:textId="77777777"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7A3377A7" w14:textId="77777777"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14:paraId="2382324A" w14:textId="77777777"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54CFF4A8" w14:textId="77777777" w:rsidR="006F6740" w:rsidRDefault="006F6740" w:rsidP="00A70756">
            <w:pPr>
              <w:ind w:left="170" w:right="170"/>
              <w:jc w:val="both"/>
              <w:rPr>
                <w:rFonts w:ascii="Arial" w:hAnsi="Arial" w:cs="Arial"/>
                <w:sz w:val="16"/>
                <w:szCs w:val="16"/>
              </w:rPr>
            </w:pPr>
          </w:p>
          <w:p w14:paraId="48E9BE94"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4A40FCAC" w14:textId="77777777" w:rsidR="006F6740" w:rsidRDefault="006F6740" w:rsidP="00A70756">
            <w:pPr>
              <w:ind w:left="170" w:right="170"/>
              <w:jc w:val="both"/>
              <w:rPr>
                <w:rFonts w:ascii="Arial" w:hAnsi="Arial" w:cs="Arial"/>
                <w:sz w:val="12"/>
                <w:szCs w:val="16"/>
              </w:rPr>
            </w:pPr>
          </w:p>
          <w:p w14:paraId="3A2A2235" w14:textId="77777777" w:rsidR="00872C42" w:rsidRDefault="00872C42" w:rsidP="00A70756">
            <w:pPr>
              <w:ind w:left="170" w:right="170"/>
              <w:jc w:val="both"/>
              <w:rPr>
                <w:rFonts w:ascii="Arial" w:hAnsi="Arial" w:cs="Arial"/>
                <w:sz w:val="12"/>
                <w:szCs w:val="16"/>
              </w:rPr>
            </w:pPr>
          </w:p>
          <w:p w14:paraId="7D6F2F48" w14:textId="77777777" w:rsidR="00872C42" w:rsidRPr="00A70756" w:rsidRDefault="00872C42" w:rsidP="00A70756">
            <w:pPr>
              <w:ind w:left="170" w:right="170"/>
              <w:jc w:val="both"/>
              <w:rPr>
                <w:rFonts w:ascii="Arial" w:hAnsi="Arial" w:cs="Arial"/>
                <w:sz w:val="12"/>
                <w:szCs w:val="16"/>
              </w:rPr>
            </w:pPr>
          </w:p>
          <w:p w14:paraId="2D75C9CE"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1ACBA600" w14:textId="77777777" w:rsidR="006F6740" w:rsidRPr="00A70756" w:rsidRDefault="006F6740" w:rsidP="006F6740">
            <w:pPr>
              <w:ind w:left="170" w:right="170"/>
              <w:jc w:val="both"/>
              <w:rPr>
                <w:rFonts w:ascii="Arial" w:hAnsi="Arial" w:cs="Arial"/>
                <w:sz w:val="12"/>
                <w:szCs w:val="16"/>
              </w:rPr>
            </w:pPr>
          </w:p>
          <w:p w14:paraId="11AC1064" w14:textId="77777777" w:rsidR="006F6740" w:rsidRDefault="006F6740" w:rsidP="006F6740">
            <w:pPr>
              <w:ind w:left="170" w:right="170"/>
              <w:jc w:val="both"/>
              <w:rPr>
                <w:rFonts w:ascii="Arial" w:hAnsi="Arial" w:cs="Arial"/>
                <w:sz w:val="16"/>
                <w:szCs w:val="16"/>
              </w:rPr>
            </w:pPr>
          </w:p>
          <w:p w14:paraId="10FD7D42" w14:textId="77777777" w:rsidR="006F6740" w:rsidRDefault="006F6740" w:rsidP="00224E9C">
            <w:pPr>
              <w:snapToGrid w:val="0"/>
              <w:jc w:val="both"/>
              <w:rPr>
                <w:rFonts w:ascii="Arial" w:hAnsi="Arial" w:cs="Arial"/>
                <w:sz w:val="16"/>
                <w:szCs w:val="16"/>
              </w:rPr>
            </w:pPr>
          </w:p>
          <w:p w14:paraId="67BB17E7" w14:textId="77777777" w:rsidR="00872C42" w:rsidRDefault="00872C42" w:rsidP="00224E9C">
            <w:pPr>
              <w:snapToGrid w:val="0"/>
              <w:jc w:val="both"/>
              <w:rPr>
                <w:rFonts w:ascii="Arial" w:hAnsi="Arial" w:cs="Arial"/>
                <w:b/>
                <w:bCs/>
              </w:rPr>
            </w:pPr>
          </w:p>
        </w:tc>
      </w:tr>
      <w:tr w:rsidR="006F6740" w14:paraId="5DE8D3C7"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45A103BB" w14:textId="77777777"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DF74FE">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3"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14:paraId="4D18ED55" w14:textId="77777777"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5055ABE5" w14:textId="77777777"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14:paraId="01B05E1E" w14:textId="77777777"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661743EB" w14:textId="77777777" w:rsidR="006F6740" w:rsidRDefault="006F6740" w:rsidP="006F6740">
            <w:pPr>
              <w:ind w:left="170" w:right="170"/>
              <w:jc w:val="both"/>
              <w:rPr>
                <w:rFonts w:ascii="Arial" w:hAnsi="Arial" w:cs="Arial"/>
                <w:sz w:val="16"/>
                <w:szCs w:val="16"/>
              </w:rPr>
            </w:pPr>
          </w:p>
          <w:p w14:paraId="25956FDB"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70F0FB19" w14:textId="77777777" w:rsidR="006F6740" w:rsidRDefault="006F6740" w:rsidP="006F6740">
            <w:pPr>
              <w:ind w:left="170" w:right="170"/>
              <w:jc w:val="both"/>
              <w:rPr>
                <w:rFonts w:ascii="Arial" w:hAnsi="Arial" w:cs="Arial"/>
                <w:sz w:val="12"/>
                <w:szCs w:val="16"/>
              </w:rPr>
            </w:pPr>
          </w:p>
          <w:p w14:paraId="67DDE66A" w14:textId="77777777" w:rsidR="00872C42" w:rsidRDefault="00872C42" w:rsidP="006F6740">
            <w:pPr>
              <w:ind w:left="170" w:right="170"/>
              <w:jc w:val="both"/>
              <w:rPr>
                <w:rFonts w:ascii="Arial" w:hAnsi="Arial" w:cs="Arial"/>
                <w:sz w:val="12"/>
                <w:szCs w:val="16"/>
              </w:rPr>
            </w:pPr>
          </w:p>
          <w:p w14:paraId="46DD65EC" w14:textId="77777777" w:rsidR="00872C42" w:rsidRPr="00A70756" w:rsidRDefault="00872C42" w:rsidP="006F6740">
            <w:pPr>
              <w:ind w:left="170" w:right="170"/>
              <w:jc w:val="both"/>
              <w:rPr>
                <w:rFonts w:ascii="Arial" w:hAnsi="Arial" w:cs="Arial"/>
                <w:sz w:val="12"/>
                <w:szCs w:val="16"/>
              </w:rPr>
            </w:pPr>
          </w:p>
          <w:p w14:paraId="369BDA6A"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1416D985" w14:textId="77777777" w:rsidR="006F6740" w:rsidRPr="00A70756" w:rsidRDefault="006F6740" w:rsidP="006F6740">
            <w:pPr>
              <w:ind w:left="170" w:right="170"/>
              <w:jc w:val="both"/>
              <w:rPr>
                <w:rFonts w:ascii="Arial" w:hAnsi="Arial" w:cs="Arial"/>
                <w:sz w:val="12"/>
                <w:szCs w:val="16"/>
              </w:rPr>
            </w:pPr>
          </w:p>
          <w:p w14:paraId="4BA381F5" w14:textId="77777777" w:rsidR="006F6740" w:rsidRDefault="006F6740" w:rsidP="006F6740">
            <w:pPr>
              <w:ind w:left="170" w:right="170"/>
              <w:jc w:val="both"/>
              <w:rPr>
                <w:rFonts w:ascii="Arial" w:hAnsi="Arial" w:cs="Arial"/>
                <w:sz w:val="16"/>
                <w:szCs w:val="16"/>
              </w:rPr>
            </w:pPr>
          </w:p>
          <w:p w14:paraId="5ABD6826" w14:textId="77777777" w:rsidR="006F6740" w:rsidRDefault="006F6740" w:rsidP="006F6740">
            <w:pPr>
              <w:ind w:left="170" w:right="170"/>
              <w:jc w:val="both"/>
              <w:rPr>
                <w:rFonts w:ascii="Arial" w:hAnsi="Arial" w:cs="Arial"/>
                <w:sz w:val="16"/>
                <w:szCs w:val="16"/>
              </w:rPr>
            </w:pPr>
          </w:p>
          <w:p w14:paraId="2F5152F8" w14:textId="77777777" w:rsidR="006F6740" w:rsidRDefault="006F6740">
            <w:pPr>
              <w:snapToGrid w:val="0"/>
              <w:jc w:val="both"/>
              <w:rPr>
                <w:rFonts w:ascii="Arial" w:hAnsi="Arial" w:cs="Arial"/>
                <w:b/>
                <w:bCs/>
              </w:rPr>
            </w:pPr>
          </w:p>
        </w:tc>
      </w:tr>
    </w:tbl>
    <w:p w14:paraId="48115169" w14:textId="77777777" w:rsidR="002D13A0" w:rsidRDefault="002D13A0" w:rsidP="00D21AD8">
      <w:pPr>
        <w:tabs>
          <w:tab w:val="left" w:pos="-142"/>
          <w:tab w:val="left" w:pos="4111"/>
        </w:tabs>
        <w:rPr>
          <w:rFonts w:ascii="Arial" w:hAnsi="Arial" w:cs="Arial"/>
          <w:b/>
          <w:bCs/>
          <w:sz w:val="22"/>
          <w:szCs w:val="22"/>
        </w:rPr>
      </w:pPr>
    </w:p>
    <w:p w14:paraId="5B6CF3FF" w14:textId="77777777" w:rsidR="002D13A0" w:rsidRDefault="002D13A0" w:rsidP="00D21AD8">
      <w:pPr>
        <w:tabs>
          <w:tab w:val="left" w:pos="-142"/>
          <w:tab w:val="left" w:pos="4111"/>
        </w:tabs>
        <w:rPr>
          <w:rFonts w:ascii="Arial" w:hAnsi="Arial" w:cs="Arial"/>
          <w:b/>
          <w:bCs/>
          <w:sz w:val="22"/>
          <w:szCs w:val="22"/>
        </w:rPr>
      </w:pPr>
    </w:p>
    <w:p w14:paraId="7DD96915" w14:textId="77777777"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18A1369A" w14:textId="77777777" w:rsidR="00427375" w:rsidRDefault="00427375" w:rsidP="008C2177">
      <w:pPr>
        <w:tabs>
          <w:tab w:val="left" w:pos="-142"/>
          <w:tab w:val="left" w:pos="4111"/>
        </w:tabs>
        <w:jc w:val="both"/>
        <w:rPr>
          <w:rFonts w:ascii="Arial" w:hAnsi="Arial" w:cs="Arial"/>
          <w:b/>
          <w:bCs/>
          <w:sz w:val="22"/>
          <w:szCs w:val="22"/>
        </w:rPr>
      </w:pPr>
    </w:p>
    <w:p w14:paraId="7BB8820A"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4"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5"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14:paraId="7061C080"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7122ECE7"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63E7443D"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3A31CEC6"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23D64A03"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6EE224E3"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74AE0376"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52C7AE64"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517A1B27"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5470856D"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7BBB93C4"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6620B8FE" w14:textId="77777777" w:rsidR="00BD1236" w:rsidRPr="008C2177" w:rsidRDefault="00BD1236" w:rsidP="00171BF1">
      <w:pPr>
        <w:pStyle w:val="En-tte"/>
        <w:tabs>
          <w:tab w:val="left" w:pos="2160"/>
        </w:tabs>
        <w:ind w:left="284"/>
        <w:jc w:val="both"/>
        <w:rPr>
          <w:rFonts w:ascii="Arial" w:hAnsi="Arial" w:cs="Arial"/>
          <w:iCs/>
          <w:sz w:val="16"/>
          <w:szCs w:val="18"/>
        </w:rPr>
      </w:pPr>
    </w:p>
    <w:p w14:paraId="1065CC9B"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2C67121A" w14:textId="77777777" w:rsidR="00BD1236" w:rsidRPr="00171BF1" w:rsidRDefault="00BD1236" w:rsidP="00171BF1">
      <w:pPr>
        <w:pStyle w:val="En-tte"/>
        <w:ind w:left="993"/>
        <w:jc w:val="both"/>
        <w:rPr>
          <w:rFonts w:ascii="Arial" w:hAnsi="Arial" w:cs="Arial"/>
          <w:iCs/>
          <w:sz w:val="16"/>
          <w:szCs w:val="18"/>
        </w:rPr>
      </w:pPr>
    </w:p>
    <w:p w14:paraId="092E4757" w14:textId="77777777" w:rsidR="00BD1236" w:rsidRPr="00171BF1" w:rsidRDefault="00BD1236" w:rsidP="00171BF1">
      <w:pPr>
        <w:pStyle w:val="En-tte"/>
        <w:ind w:left="993"/>
        <w:jc w:val="both"/>
        <w:rPr>
          <w:rFonts w:ascii="Arial" w:hAnsi="Arial" w:cs="Arial"/>
          <w:iCs/>
          <w:sz w:val="16"/>
          <w:szCs w:val="18"/>
        </w:rPr>
      </w:pPr>
    </w:p>
    <w:p w14:paraId="4F738A8E"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1E973B09"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2AC08CC1"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37E4A2B4"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59429E05"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6BB4FC5B"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6"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14:paraId="19422765"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19EE1CBE" w14:textId="77777777" w:rsidR="00FB6488" w:rsidRPr="00171BF1" w:rsidRDefault="00FB6488" w:rsidP="000E0EFF">
      <w:pPr>
        <w:ind w:left="567"/>
        <w:jc w:val="both"/>
        <w:rPr>
          <w:rFonts w:ascii="Arial" w:hAnsi="Arial" w:cs="Arial"/>
          <w:sz w:val="18"/>
        </w:rPr>
      </w:pPr>
      <w:r>
        <w:lastRenderedPageBreak/>
        <w:fldChar w:fldCharType="begin">
          <w:ffData>
            <w:name w:val=""/>
            <w:enabled/>
            <w:calcOnExit w:val="0"/>
            <w:checkBox>
              <w:size w:val="20"/>
              <w:default w:val="0"/>
            </w:checkBox>
          </w:ffData>
        </w:fldChar>
      </w:r>
      <w:r>
        <w:instrText xml:space="preserve"> FORMCHECKBOX </w:instrText>
      </w:r>
      <w:r w:rsidR="00DF74FE">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14:paraId="5ED170B3" w14:textId="77777777"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14:paraId="23DD6E67"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00E12410" w14:textId="77777777"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70C8CB62" w14:textId="77777777" w:rsidTr="005C765E">
        <w:tc>
          <w:tcPr>
            <w:tcW w:w="10344" w:type="dxa"/>
            <w:shd w:val="clear" w:color="auto" w:fill="66CCFF"/>
          </w:tcPr>
          <w:p w14:paraId="58312798" w14:textId="77777777"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14:paraId="622F59BF" w14:textId="77777777" w:rsidR="00D21AD8" w:rsidRDefault="00D21AD8" w:rsidP="00D21AD8">
      <w:pPr>
        <w:tabs>
          <w:tab w:val="left" w:pos="-142"/>
          <w:tab w:val="left" w:pos="4111"/>
        </w:tabs>
        <w:rPr>
          <w:rFonts w:ascii="Arial" w:hAnsi="Arial" w:cs="Arial"/>
          <w:b/>
          <w:bCs/>
          <w:sz w:val="22"/>
          <w:szCs w:val="22"/>
        </w:rPr>
      </w:pPr>
    </w:p>
    <w:p w14:paraId="4D92EAFF" w14:textId="77777777"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14:paraId="184E2715" w14:textId="77777777"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14:paraId="093E206E" w14:textId="77777777" w:rsidR="00472B25" w:rsidRDefault="00472B25">
      <w:pPr>
        <w:rPr>
          <w:rFonts w:ascii="Arial" w:hAnsi="Arial" w:cs="Arial"/>
        </w:rPr>
      </w:pPr>
    </w:p>
    <w:p w14:paraId="2F6EE099" w14:textId="77777777"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4BAB0FBE" w14:textId="77777777" w:rsidR="00555AC1" w:rsidRDefault="00555AC1" w:rsidP="00171BF1">
      <w:pPr>
        <w:jc w:val="both"/>
        <w:rPr>
          <w:rFonts w:ascii="Arial" w:hAnsi="Arial" w:cs="Arial"/>
          <w:i/>
          <w:sz w:val="18"/>
        </w:rPr>
      </w:pPr>
    </w:p>
    <w:p w14:paraId="7C87D4C5" w14:textId="77777777" w:rsidR="00555AC1" w:rsidRDefault="00555AC1" w:rsidP="00171BF1">
      <w:pPr>
        <w:jc w:val="both"/>
        <w:rPr>
          <w:rFonts w:ascii="Arial" w:hAnsi="Arial" w:cs="Arial"/>
          <w:i/>
          <w:sz w:val="18"/>
        </w:rPr>
      </w:pPr>
    </w:p>
    <w:p w14:paraId="01FA873A" w14:textId="77777777" w:rsidR="00555AC1" w:rsidRDefault="00555AC1" w:rsidP="00171BF1">
      <w:pPr>
        <w:jc w:val="both"/>
        <w:rPr>
          <w:rFonts w:ascii="Arial" w:hAnsi="Arial" w:cs="Arial"/>
          <w:i/>
          <w:sz w:val="18"/>
        </w:rPr>
      </w:pPr>
    </w:p>
    <w:p w14:paraId="032260B7" w14:textId="77777777" w:rsidR="00555AC1" w:rsidRDefault="00555AC1" w:rsidP="00171BF1">
      <w:pPr>
        <w:jc w:val="both"/>
        <w:rPr>
          <w:rFonts w:ascii="Arial" w:hAnsi="Arial" w:cs="Arial"/>
          <w:i/>
          <w:sz w:val="18"/>
        </w:rPr>
      </w:pPr>
    </w:p>
    <w:p w14:paraId="58E4F924" w14:textId="77777777"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14:paraId="6336AE71" w14:textId="77777777" w:rsidR="00555AC1" w:rsidRDefault="00555AC1" w:rsidP="00171BF1">
      <w:pPr>
        <w:jc w:val="both"/>
        <w:rPr>
          <w:rFonts w:ascii="Arial" w:hAnsi="Arial" w:cs="Arial"/>
          <w:i/>
          <w:sz w:val="18"/>
        </w:rPr>
      </w:pPr>
    </w:p>
    <w:p w14:paraId="43CF0B7A" w14:textId="77777777" w:rsidR="00555AC1" w:rsidRDefault="00555AC1" w:rsidP="00171BF1">
      <w:pPr>
        <w:jc w:val="both"/>
        <w:rPr>
          <w:rFonts w:ascii="Arial" w:hAnsi="Arial" w:cs="Arial"/>
          <w:i/>
          <w:sz w:val="18"/>
        </w:rPr>
      </w:pPr>
    </w:p>
    <w:p w14:paraId="78F82CC5" w14:textId="77777777" w:rsidR="00555AC1" w:rsidRDefault="00555AC1" w:rsidP="00171BF1">
      <w:pPr>
        <w:jc w:val="both"/>
        <w:rPr>
          <w:rFonts w:ascii="Arial" w:hAnsi="Arial" w:cs="Arial"/>
          <w:i/>
          <w:sz w:val="18"/>
        </w:rPr>
      </w:pPr>
    </w:p>
    <w:p w14:paraId="63DA7F85" w14:textId="77777777" w:rsidR="00555AC1" w:rsidRDefault="00555AC1" w:rsidP="00663B7E">
      <w:pPr>
        <w:rPr>
          <w:rFonts w:ascii="Arial" w:hAnsi="Arial" w:cs="Arial"/>
          <w:i/>
          <w:sz w:val="18"/>
        </w:rPr>
      </w:pPr>
    </w:p>
    <w:p w14:paraId="505AF831" w14:textId="77777777"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7"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14:paraId="4CF058B3"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3B87B042" w14:textId="77777777" w:rsidR="00663B7E" w:rsidRPr="00171BF1" w:rsidRDefault="00663B7E" w:rsidP="00171BF1">
      <w:pPr>
        <w:jc w:val="both"/>
        <w:rPr>
          <w:rFonts w:ascii="Arial" w:hAnsi="Arial" w:cs="Arial"/>
          <w:sz w:val="18"/>
        </w:rPr>
      </w:pPr>
    </w:p>
    <w:p w14:paraId="5F8196A9" w14:textId="77777777"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14:paraId="097DC490" w14:textId="77777777" w:rsidR="00663B7E" w:rsidRDefault="00663B7E" w:rsidP="00171BF1">
      <w:pPr>
        <w:ind w:left="284"/>
        <w:jc w:val="both"/>
        <w:rPr>
          <w:rFonts w:ascii="Arial" w:hAnsi="Arial" w:cs="Arial"/>
          <w:sz w:val="16"/>
        </w:rPr>
      </w:pPr>
    </w:p>
    <w:p w14:paraId="38EA82C2" w14:textId="77777777" w:rsidR="00717070" w:rsidRPr="00171BF1" w:rsidRDefault="00717070" w:rsidP="00171BF1">
      <w:pPr>
        <w:ind w:left="284"/>
        <w:jc w:val="both"/>
        <w:rPr>
          <w:rFonts w:ascii="Arial" w:hAnsi="Arial" w:cs="Arial"/>
          <w:sz w:val="16"/>
        </w:rPr>
      </w:pPr>
    </w:p>
    <w:p w14:paraId="17A71A08" w14:textId="77777777" w:rsidR="00663B7E" w:rsidRPr="00171BF1" w:rsidRDefault="00663B7E" w:rsidP="00171BF1">
      <w:pPr>
        <w:ind w:left="284"/>
        <w:jc w:val="both"/>
        <w:rPr>
          <w:rFonts w:ascii="Arial" w:hAnsi="Arial" w:cs="Arial"/>
          <w:sz w:val="16"/>
        </w:rPr>
      </w:pPr>
    </w:p>
    <w:p w14:paraId="009E5850"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55AE9967" w14:textId="77777777" w:rsidR="00663B7E" w:rsidRPr="00171BF1" w:rsidRDefault="00663B7E" w:rsidP="00171BF1">
      <w:pPr>
        <w:ind w:left="284"/>
        <w:jc w:val="both"/>
        <w:rPr>
          <w:rFonts w:ascii="Arial" w:hAnsi="Arial" w:cs="Arial"/>
          <w:sz w:val="16"/>
        </w:rPr>
      </w:pPr>
    </w:p>
    <w:p w14:paraId="263FE1EE" w14:textId="77777777" w:rsidR="00663B7E" w:rsidRPr="00171BF1" w:rsidRDefault="00663B7E" w:rsidP="00171BF1">
      <w:pPr>
        <w:ind w:left="284"/>
        <w:jc w:val="both"/>
        <w:rPr>
          <w:rFonts w:ascii="Arial" w:hAnsi="Arial" w:cs="Arial"/>
          <w:sz w:val="16"/>
        </w:rPr>
      </w:pPr>
    </w:p>
    <w:p w14:paraId="7BCB40C6" w14:textId="77777777"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4D26C62C" w14:textId="77777777" w:rsidTr="00261FC1">
        <w:tc>
          <w:tcPr>
            <w:tcW w:w="10331" w:type="dxa"/>
            <w:shd w:val="clear" w:color="auto" w:fill="66CCFF"/>
          </w:tcPr>
          <w:p w14:paraId="3F80D98D" w14:textId="77777777"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638D588E"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408B1FDE" w14:textId="77777777"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14:paraId="34527126" w14:textId="77777777" w:rsidR="00646B4F" w:rsidRPr="00171BF1" w:rsidRDefault="00646B4F" w:rsidP="00171BF1">
      <w:pPr>
        <w:ind w:left="284"/>
        <w:rPr>
          <w:rFonts w:ascii="Arial" w:hAnsi="Arial" w:cs="Arial"/>
        </w:rPr>
      </w:pPr>
    </w:p>
    <w:p w14:paraId="59CB8F0D" w14:textId="77777777"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14:paraId="713BD42A"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1F603CCB"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1F47456C"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0C3F04F2"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68AD810B"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633C679F"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085B19E4"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4A08FF27"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563158FA" w14:textId="77777777" w:rsidR="00472B25" w:rsidRDefault="00472B25">
            <w:pPr>
              <w:tabs>
                <w:tab w:val="left" w:pos="864"/>
              </w:tabs>
              <w:snapToGrid w:val="0"/>
              <w:spacing w:before="120" w:after="120"/>
              <w:rPr>
                <w:rFonts w:ascii="Arial" w:hAnsi="Arial" w:cs="Arial"/>
                <w:sz w:val="16"/>
                <w:szCs w:val="16"/>
              </w:rPr>
            </w:pPr>
          </w:p>
          <w:p w14:paraId="3E2F588B"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3964B1A6"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67000F62" w14:textId="77777777" w:rsidR="00472B25" w:rsidRDefault="00472B25">
            <w:pPr>
              <w:tabs>
                <w:tab w:val="left" w:pos="864"/>
              </w:tabs>
              <w:snapToGrid w:val="0"/>
              <w:spacing w:before="120" w:after="120"/>
              <w:jc w:val="right"/>
              <w:rPr>
                <w:rFonts w:ascii="Arial" w:hAnsi="Arial" w:cs="Arial"/>
                <w:sz w:val="16"/>
                <w:szCs w:val="16"/>
              </w:rPr>
            </w:pPr>
          </w:p>
        </w:tc>
      </w:tr>
      <w:tr w:rsidR="00472B25" w14:paraId="0B99A279" w14:textId="77777777">
        <w:trPr>
          <w:trHeight w:val="737"/>
        </w:trPr>
        <w:tc>
          <w:tcPr>
            <w:tcW w:w="2566" w:type="dxa"/>
            <w:tcBorders>
              <w:left w:val="single" w:sz="8" w:space="0" w:color="000000"/>
              <w:bottom w:val="single" w:sz="8" w:space="0" w:color="000000"/>
            </w:tcBorders>
            <w:shd w:val="clear" w:color="auto" w:fill="auto"/>
          </w:tcPr>
          <w:p w14:paraId="29FCF9E6"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690BBDA0" w14:textId="77777777" w:rsidR="00472B25" w:rsidRDefault="00472B25">
            <w:pPr>
              <w:tabs>
                <w:tab w:val="left" w:pos="864"/>
              </w:tabs>
              <w:snapToGrid w:val="0"/>
              <w:spacing w:before="120" w:after="120"/>
              <w:rPr>
                <w:rFonts w:ascii="Arial" w:hAnsi="Arial" w:cs="Arial"/>
                <w:sz w:val="16"/>
                <w:szCs w:val="16"/>
              </w:rPr>
            </w:pPr>
          </w:p>
          <w:p w14:paraId="02769180"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19B87DF8" w14:textId="77777777" w:rsidR="00472B25" w:rsidRDefault="00472B25">
            <w:pPr>
              <w:tabs>
                <w:tab w:val="left" w:pos="864"/>
              </w:tabs>
              <w:snapToGrid w:val="0"/>
              <w:spacing w:before="120" w:after="120"/>
              <w:jc w:val="right"/>
              <w:rPr>
                <w:rFonts w:ascii="Arial" w:hAnsi="Arial" w:cs="Arial"/>
                <w:sz w:val="16"/>
                <w:szCs w:val="16"/>
              </w:rPr>
            </w:pPr>
          </w:p>
          <w:p w14:paraId="55C55BDA"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0F6192FD" w14:textId="77777777" w:rsidR="00472B25" w:rsidRDefault="00472B25">
            <w:pPr>
              <w:tabs>
                <w:tab w:val="left" w:pos="864"/>
              </w:tabs>
              <w:snapToGrid w:val="0"/>
              <w:spacing w:before="120" w:after="120"/>
              <w:jc w:val="right"/>
              <w:rPr>
                <w:rFonts w:ascii="Arial" w:hAnsi="Arial" w:cs="Arial"/>
                <w:sz w:val="16"/>
                <w:szCs w:val="16"/>
              </w:rPr>
            </w:pPr>
          </w:p>
          <w:p w14:paraId="2D50B0C1"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1FFAC4F1" w14:textId="77777777" w:rsidR="00472B25" w:rsidRDefault="00472B25">
      <w:pPr>
        <w:tabs>
          <w:tab w:val="left" w:pos="864"/>
        </w:tabs>
        <w:jc w:val="both"/>
        <w:rPr>
          <w:rFonts w:ascii="Arial" w:hAnsi="Arial" w:cs="Arial"/>
        </w:rPr>
      </w:pPr>
    </w:p>
    <w:p w14:paraId="726201E0"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34EEF4A6" w14:textId="77777777" w:rsidR="00646B4F" w:rsidRDefault="00646B4F">
      <w:pPr>
        <w:tabs>
          <w:tab w:val="left" w:pos="864"/>
        </w:tabs>
        <w:jc w:val="both"/>
        <w:rPr>
          <w:rFonts w:ascii="Arial" w:hAnsi="Arial" w:cs="Arial"/>
        </w:rPr>
      </w:pPr>
    </w:p>
    <w:p w14:paraId="4E2C4AF6" w14:textId="77777777" w:rsidR="00646B4F" w:rsidRDefault="00685900" w:rsidP="00171BF1">
      <w:pPr>
        <w:tabs>
          <w:tab w:val="left" w:pos="864"/>
        </w:tabs>
        <w:ind w:left="567"/>
        <w:jc w:val="both"/>
        <w:rPr>
          <w:rFonts w:ascii="Arial" w:hAnsi="Arial" w:cs="Arial"/>
        </w:rPr>
      </w:pPr>
      <w:r>
        <w:rPr>
          <w:rFonts w:ascii="Arial" w:hAnsi="Arial" w:cs="Arial"/>
        </w:rPr>
        <w:t>……./…………./……</w:t>
      </w:r>
    </w:p>
    <w:p w14:paraId="1444A439" w14:textId="77777777" w:rsidR="00646B4F" w:rsidRDefault="00646B4F">
      <w:pPr>
        <w:tabs>
          <w:tab w:val="left" w:pos="864"/>
        </w:tabs>
        <w:jc w:val="both"/>
        <w:rPr>
          <w:rFonts w:ascii="Arial" w:hAnsi="Arial" w:cs="Arial"/>
        </w:rPr>
      </w:pPr>
    </w:p>
    <w:p w14:paraId="285CE4EB" w14:textId="77777777"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lastRenderedPageBreak/>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14:paraId="0EC6C66B" w14:textId="77777777"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14:paraId="7AB6AF70" w14:textId="77777777" w:rsidR="00646B4F" w:rsidRDefault="00646B4F">
      <w:pPr>
        <w:tabs>
          <w:tab w:val="left" w:pos="864"/>
        </w:tabs>
        <w:jc w:val="both"/>
        <w:rPr>
          <w:rFonts w:ascii="Arial" w:hAnsi="Arial" w:cs="Arial"/>
        </w:rPr>
      </w:pPr>
    </w:p>
    <w:p w14:paraId="4D756136" w14:textId="77777777" w:rsidR="00646B4F" w:rsidRDefault="00646B4F">
      <w:pPr>
        <w:tabs>
          <w:tab w:val="left" w:pos="864"/>
        </w:tabs>
        <w:jc w:val="both"/>
        <w:rPr>
          <w:rFonts w:ascii="Arial" w:hAnsi="Arial" w:cs="Arial"/>
        </w:rPr>
      </w:pPr>
    </w:p>
    <w:p w14:paraId="2B1F2278" w14:textId="77777777" w:rsidR="001A1D05" w:rsidRDefault="001A1D05">
      <w:pPr>
        <w:tabs>
          <w:tab w:val="left" w:pos="864"/>
        </w:tabs>
        <w:jc w:val="both"/>
        <w:rPr>
          <w:rFonts w:ascii="Arial" w:hAnsi="Arial" w:cs="Arial"/>
        </w:rPr>
      </w:pPr>
    </w:p>
    <w:p w14:paraId="647A24DE" w14:textId="77777777" w:rsidR="00826CBB" w:rsidRDefault="00826CBB">
      <w:pPr>
        <w:tabs>
          <w:tab w:val="left" w:pos="864"/>
        </w:tabs>
        <w:jc w:val="both"/>
        <w:rPr>
          <w:rFonts w:ascii="Arial" w:hAnsi="Arial" w:cs="Arial"/>
        </w:rPr>
      </w:pPr>
    </w:p>
    <w:p w14:paraId="3CE5393B" w14:textId="77777777" w:rsidR="00826CBB" w:rsidRDefault="00826CBB">
      <w:pPr>
        <w:tabs>
          <w:tab w:val="left" w:pos="864"/>
        </w:tabs>
        <w:jc w:val="both"/>
        <w:rPr>
          <w:rFonts w:ascii="Arial" w:hAnsi="Arial" w:cs="Arial"/>
        </w:rPr>
      </w:pPr>
    </w:p>
    <w:p w14:paraId="40D16B71" w14:textId="77777777"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3D13B42E" w14:textId="77777777" w:rsidR="00C56E90" w:rsidRDefault="00C56E90">
      <w:pPr>
        <w:tabs>
          <w:tab w:val="left" w:pos="864"/>
        </w:tabs>
        <w:jc w:val="both"/>
        <w:rPr>
          <w:rFonts w:ascii="Arial" w:hAnsi="Arial" w:cs="Arial"/>
        </w:rPr>
      </w:pPr>
    </w:p>
    <w:p w14:paraId="37F4124B" w14:textId="77777777"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DF74FE">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8"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14:paraId="296E88F6" w14:textId="77777777"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proofErr w:type="gramStart"/>
      <w:r w:rsidR="005036C5">
        <w:rPr>
          <w:rFonts w:ascii="Arial" w:hAnsi="Arial" w:cs="Arial"/>
          <w:i/>
          <w:iCs/>
          <w:sz w:val="18"/>
          <w:szCs w:val="18"/>
        </w:rPr>
        <w:t>sollicité</w:t>
      </w:r>
      <w:proofErr w:type="gramEnd"/>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14:paraId="1089044F" w14:textId="77777777"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7377145A" w14:textId="77777777"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9"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14:paraId="3A54AFBD" w14:textId="77777777" w:rsidR="00C56E90" w:rsidRDefault="00C56E90">
      <w:pPr>
        <w:tabs>
          <w:tab w:val="left" w:pos="864"/>
        </w:tabs>
        <w:jc w:val="both"/>
        <w:rPr>
          <w:rFonts w:ascii="Arial" w:hAnsi="Arial" w:cs="Arial"/>
        </w:rPr>
      </w:pPr>
    </w:p>
    <w:p w14:paraId="5DE6C6FE"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796CD63C"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5F63C570" w14:textId="77777777" w:rsidR="00685900" w:rsidRPr="00F15FE2" w:rsidRDefault="00685900" w:rsidP="00685900">
      <w:pPr>
        <w:rPr>
          <w:rFonts w:ascii="Arial" w:hAnsi="Arial" w:cs="Arial"/>
          <w:sz w:val="18"/>
        </w:rPr>
      </w:pPr>
    </w:p>
    <w:p w14:paraId="119A4D74"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679A26F7" w14:textId="77777777" w:rsidR="00685900" w:rsidRDefault="00685900" w:rsidP="00685900">
      <w:pPr>
        <w:ind w:left="284"/>
        <w:rPr>
          <w:rFonts w:ascii="Arial" w:hAnsi="Arial" w:cs="Arial"/>
          <w:sz w:val="16"/>
        </w:rPr>
      </w:pPr>
    </w:p>
    <w:p w14:paraId="1FD5CB0B" w14:textId="77777777" w:rsidR="00717070" w:rsidRPr="00F15FE2" w:rsidRDefault="00717070" w:rsidP="00685900">
      <w:pPr>
        <w:ind w:left="284"/>
        <w:rPr>
          <w:rFonts w:ascii="Arial" w:hAnsi="Arial" w:cs="Arial"/>
          <w:sz w:val="16"/>
        </w:rPr>
      </w:pPr>
    </w:p>
    <w:p w14:paraId="67DB1B64" w14:textId="77777777" w:rsidR="00685900" w:rsidRPr="00F15FE2" w:rsidRDefault="00685900" w:rsidP="00685900">
      <w:pPr>
        <w:ind w:left="284"/>
        <w:rPr>
          <w:rFonts w:ascii="Arial" w:hAnsi="Arial" w:cs="Arial"/>
          <w:sz w:val="16"/>
        </w:rPr>
      </w:pPr>
    </w:p>
    <w:p w14:paraId="5BB6C695"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0DED3A9E" w14:textId="77777777" w:rsidR="00685900" w:rsidRDefault="00685900" w:rsidP="00685900">
      <w:pPr>
        <w:ind w:left="284"/>
        <w:rPr>
          <w:rFonts w:ascii="Arial" w:hAnsi="Arial" w:cs="Arial"/>
        </w:rPr>
      </w:pPr>
    </w:p>
    <w:p w14:paraId="60EE75DF" w14:textId="77777777" w:rsidR="00717070" w:rsidRPr="00663B7E" w:rsidRDefault="00717070" w:rsidP="00685900">
      <w:pPr>
        <w:ind w:left="284"/>
        <w:rPr>
          <w:rFonts w:ascii="Arial" w:hAnsi="Arial" w:cs="Arial"/>
        </w:rPr>
      </w:pPr>
    </w:p>
    <w:p w14:paraId="372CC7E0" w14:textId="77777777" w:rsidR="00685900" w:rsidRPr="00663B7E" w:rsidRDefault="00685900" w:rsidP="00685900">
      <w:pPr>
        <w:ind w:left="284"/>
        <w:rPr>
          <w:rFonts w:ascii="Arial" w:hAnsi="Arial" w:cs="Arial"/>
        </w:rPr>
      </w:pPr>
    </w:p>
    <w:p w14:paraId="4BFCAA60" w14:textId="77777777" w:rsidR="00685900" w:rsidRDefault="00685900" w:rsidP="00685900">
      <w:pPr>
        <w:ind w:left="284"/>
        <w:rPr>
          <w:rFonts w:ascii="Arial" w:hAnsi="Arial" w:cs="Arial"/>
        </w:rPr>
      </w:pPr>
    </w:p>
    <w:p w14:paraId="37210216"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7AB342A2" w14:textId="77777777" w:rsidTr="00224E9C">
        <w:tc>
          <w:tcPr>
            <w:tcW w:w="10331" w:type="dxa"/>
            <w:shd w:val="clear" w:color="auto" w:fill="66CCFF"/>
          </w:tcPr>
          <w:p w14:paraId="0859DE56" w14:textId="77777777"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4A10464C"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6D65BEC7" w14:textId="77777777"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14:paraId="7354CB15"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16FFC8F6" w14:textId="77777777"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14:paraId="6DCD413C" w14:textId="77777777" w:rsidR="00614607" w:rsidRDefault="00614607">
      <w:pPr>
        <w:pStyle w:val="En-tte"/>
        <w:tabs>
          <w:tab w:val="clear" w:pos="4536"/>
          <w:tab w:val="clear" w:pos="9072"/>
          <w:tab w:val="left" w:pos="864"/>
        </w:tabs>
        <w:rPr>
          <w:rFonts w:ascii="Arial" w:hAnsi="Arial" w:cs="Arial"/>
        </w:rPr>
      </w:pPr>
    </w:p>
    <w:p w14:paraId="764C79A7" w14:textId="77777777" w:rsidR="00764264" w:rsidRDefault="00764264">
      <w:pPr>
        <w:pStyle w:val="En-tte"/>
        <w:tabs>
          <w:tab w:val="clear" w:pos="4536"/>
          <w:tab w:val="clear" w:pos="9072"/>
          <w:tab w:val="left" w:pos="864"/>
        </w:tabs>
        <w:rPr>
          <w:rFonts w:ascii="Arial" w:hAnsi="Arial" w:cs="Arial"/>
        </w:rPr>
      </w:pPr>
    </w:p>
    <w:p w14:paraId="6EE3FA5F" w14:textId="77777777" w:rsidR="00764264" w:rsidRDefault="00764264">
      <w:pPr>
        <w:pStyle w:val="En-tte"/>
        <w:tabs>
          <w:tab w:val="clear" w:pos="4536"/>
          <w:tab w:val="clear" w:pos="9072"/>
          <w:tab w:val="left" w:pos="864"/>
        </w:tabs>
        <w:rPr>
          <w:rFonts w:ascii="Arial" w:hAnsi="Arial" w:cs="Arial"/>
        </w:rPr>
      </w:pPr>
    </w:p>
    <w:p w14:paraId="3B08EE58" w14:textId="77777777" w:rsidR="00764264" w:rsidRDefault="00764264">
      <w:pPr>
        <w:pStyle w:val="En-tte"/>
        <w:tabs>
          <w:tab w:val="clear" w:pos="4536"/>
          <w:tab w:val="clear" w:pos="9072"/>
          <w:tab w:val="left" w:pos="864"/>
        </w:tabs>
        <w:rPr>
          <w:rFonts w:ascii="Arial" w:hAnsi="Arial" w:cs="Arial"/>
        </w:rPr>
      </w:pPr>
    </w:p>
    <w:p w14:paraId="60AC8C18" w14:textId="77777777" w:rsidR="00764264" w:rsidRDefault="00764264">
      <w:pPr>
        <w:pStyle w:val="En-tte"/>
        <w:tabs>
          <w:tab w:val="clear" w:pos="4536"/>
          <w:tab w:val="clear" w:pos="9072"/>
          <w:tab w:val="left" w:pos="864"/>
        </w:tabs>
        <w:rPr>
          <w:rFonts w:ascii="Arial" w:hAnsi="Arial" w:cs="Arial"/>
        </w:rPr>
      </w:pPr>
    </w:p>
    <w:p w14:paraId="568764A9" w14:textId="77777777" w:rsidR="00764264" w:rsidRDefault="00764264">
      <w:pPr>
        <w:pStyle w:val="En-tte"/>
        <w:tabs>
          <w:tab w:val="clear" w:pos="4536"/>
          <w:tab w:val="clear" w:pos="9072"/>
          <w:tab w:val="left" w:pos="864"/>
        </w:tabs>
        <w:rPr>
          <w:rFonts w:ascii="Arial" w:hAnsi="Arial" w:cs="Arial"/>
        </w:rPr>
      </w:pPr>
    </w:p>
    <w:p w14:paraId="232D8F79" w14:textId="77777777" w:rsidR="00764264" w:rsidRDefault="00764264">
      <w:pPr>
        <w:pStyle w:val="En-tte"/>
        <w:tabs>
          <w:tab w:val="clear" w:pos="4536"/>
          <w:tab w:val="clear" w:pos="9072"/>
          <w:tab w:val="left" w:pos="864"/>
        </w:tabs>
        <w:rPr>
          <w:rFonts w:ascii="Arial" w:hAnsi="Arial" w:cs="Arial"/>
        </w:rPr>
      </w:pPr>
    </w:p>
    <w:p w14:paraId="25E5D3E6" w14:textId="77777777" w:rsidR="00764264" w:rsidRDefault="00764264">
      <w:pPr>
        <w:pStyle w:val="En-tte"/>
        <w:tabs>
          <w:tab w:val="clear" w:pos="4536"/>
          <w:tab w:val="clear" w:pos="9072"/>
          <w:tab w:val="left" w:pos="864"/>
        </w:tabs>
        <w:rPr>
          <w:rFonts w:ascii="Arial" w:hAnsi="Arial" w:cs="Arial"/>
        </w:rPr>
      </w:pPr>
    </w:p>
    <w:p w14:paraId="7CFEE835" w14:textId="77777777" w:rsidR="00764264" w:rsidRDefault="00764264">
      <w:pPr>
        <w:pStyle w:val="En-tte"/>
        <w:tabs>
          <w:tab w:val="clear" w:pos="4536"/>
          <w:tab w:val="clear" w:pos="9072"/>
          <w:tab w:val="left" w:pos="864"/>
        </w:tabs>
        <w:rPr>
          <w:rFonts w:ascii="Arial" w:hAnsi="Arial" w:cs="Arial"/>
        </w:rPr>
      </w:pPr>
    </w:p>
    <w:p w14:paraId="5A1F284C" w14:textId="77777777" w:rsidR="00764264" w:rsidRDefault="00764264">
      <w:pPr>
        <w:pStyle w:val="En-tte"/>
        <w:tabs>
          <w:tab w:val="clear" w:pos="4536"/>
          <w:tab w:val="clear" w:pos="9072"/>
          <w:tab w:val="left" w:pos="864"/>
        </w:tabs>
        <w:rPr>
          <w:rFonts w:ascii="Arial" w:hAnsi="Arial" w:cs="Arial"/>
        </w:rPr>
      </w:pPr>
    </w:p>
    <w:p w14:paraId="7859CCF0" w14:textId="77777777" w:rsidR="00FB44EA" w:rsidRDefault="00FB44EA">
      <w:pPr>
        <w:pStyle w:val="En-tte"/>
        <w:tabs>
          <w:tab w:val="clear" w:pos="4536"/>
          <w:tab w:val="clear" w:pos="9072"/>
          <w:tab w:val="left" w:pos="864"/>
        </w:tabs>
        <w:rPr>
          <w:rFonts w:ascii="Arial" w:hAnsi="Arial" w:cs="Arial"/>
        </w:rPr>
      </w:pPr>
    </w:p>
    <w:p w14:paraId="28181185" w14:textId="77777777" w:rsidR="00764264" w:rsidRDefault="00764264">
      <w:pPr>
        <w:pStyle w:val="En-tte"/>
        <w:tabs>
          <w:tab w:val="clear" w:pos="4536"/>
          <w:tab w:val="clear" w:pos="9072"/>
          <w:tab w:val="left" w:pos="864"/>
        </w:tabs>
        <w:rPr>
          <w:rFonts w:ascii="Arial" w:hAnsi="Arial" w:cs="Arial"/>
        </w:rPr>
      </w:pPr>
    </w:p>
    <w:p w14:paraId="3E64D862" w14:textId="77777777" w:rsidR="008761E2" w:rsidRDefault="008761E2">
      <w:pPr>
        <w:pStyle w:val="En-tte"/>
        <w:tabs>
          <w:tab w:val="clear" w:pos="4536"/>
          <w:tab w:val="clear" w:pos="9072"/>
          <w:tab w:val="left" w:pos="864"/>
        </w:tabs>
        <w:rPr>
          <w:rFonts w:ascii="Arial" w:hAnsi="Arial" w:cs="Arial"/>
        </w:rPr>
      </w:pPr>
    </w:p>
    <w:p w14:paraId="3DCE02DD" w14:textId="77777777" w:rsidR="008761E2" w:rsidRDefault="008761E2">
      <w:pPr>
        <w:pStyle w:val="En-tte"/>
        <w:tabs>
          <w:tab w:val="clear" w:pos="4536"/>
          <w:tab w:val="clear" w:pos="9072"/>
          <w:tab w:val="left" w:pos="864"/>
        </w:tabs>
        <w:rPr>
          <w:rFonts w:ascii="Arial" w:hAnsi="Arial" w:cs="Arial"/>
        </w:rPr>
      </w:pPr>
    </w:p>
    <w:p w14:paraId="2350BB44" w14:textId="77777777" w:rsidR="008761E2" w:rsidRDefault="008761E2">
      <w:pPr>
        <w:pStyle w:val="En-tte"/>
        <w:tabs>
          <w:tab w:val="clear" w:pos="4536"/>
          <w:tab w:val="clear" w:pos="9072"/>
          <w:tab w:val="left" w:pos="864"/>
        </w:tabs>
        <w:rPr>
          <w:rFonts w:ascii="Arial" w:hAnsi="Arial" w:cs="Arial"/>
        </w:rPr>
      </w:pPr>
    </w:p>
    <w:p w14:paraId="6B2CF784" w14:textId="77777777" w:rsidR="008761E2" w:rsidRDefault="008761E2">
      <w:pPr>
        <w:pStyle w:val="En-tte"/>
        <w:tabs>
          <w:tab w:val="clear" w:pos="4536"/>
          <w:tab w:val="clear" w:pos="9072"/>
          <w:tab w:val="left" w:pos="864"/>
        </w:tabs>
        <w:rPr>
          <w:rFonts w:ascii="Arial" w:hAnsi="Arial" w:cs="Arial"/>
        </w:rPr>
      </w:pPr>
    </w:p>
    <w:p w14:paraId="37207EA9" w14:textId="77777777" w:rsidR="00764264" w:rsidRDefault="00764264">
      <w:pPr>
        <w:pStyle w:val="En-tte"/>
        <w:tabs>
          <w:tab w:val="clear" w:pos="4536"/>
          <w:tab w:val="clear" w:pos="9072"/>
          <w:tab w:val="left" w:pos="864"/>
        </w:tabs>
        <w:rPr>
          <w:rFonts w:ascii="Arial" w:hAnsi="Arial" w:cs="Arial"/>
        </w:rPr>
      </w:pPr>
    </w:p>
    <w:p w14:paraId="74A7EF09" w14:textId="77777777"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698A1DB5" w14:textId="77777777" w:rsidR="00764264" w:rsidRDefault="00764264">
      <w:pPr>
        <w:pStyle w:val="En-tte"/>
        <w:tabs>
          <w:tab w:val="clear" w:pos="4536"/>
          <w:tab w:val="clear" w:pos="9072"/>
          <w:tab w:val="left" w:pos="864"/>
        </w:tabs>
        <w:rPr>
          <w:rFonts w:ascii="Arial" w:hAnsi="Arial" w:cs="Arial"/>
        </w:rPr>
      </w:pPr>
    </w:p>
    <w:p w14:paraId="72A2A941" w14:textId="77777777"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65441028"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F2CBDF2" w14:textId="77777777" w:rsidR="00411396" w:rsidRPr="00411396" w:rsidRDefault="00411396" w:rsidP="00411396">
      <w:pPr>
        <w:pStyle w:val="En-tte"/>
        <w:tabs>
          <w:tab w:val="left" w:pos="864"/>
        </w:tabs>
        <w:rPr>
          <w:rFonts w:ascii="Arial" w:hAnsi="Arial" w:cs="Arial"/>
        </w:rPr>
      </w:pPr>
    </w:p>
    <w:p w14:paraId="727FF0EF" w14:textId="77777777" w:rsidR="00411396" w:rsidRPr="00B2203D" w:rsidRDefault="00B2203D" w:rsidP="00B2203D">
      <w:pPr>
        <w:ind w:left="284"/>
        <w:rPr>
          <w:rFonts w:ascii="Arial" w:hAnsi="Arial" w:cs="Arial"/>
          <w:sz w:val="16"/>
        </w:rPr>
      </w:pPr>
      <w:r>
        <w:rPr>
          <w:rFonts w:ascii="Arial" w:hAnsi="Arial" w:cs="Arial"/>
          <w:sz w:val="16"/>
        </w:rPr>
        <w:t>- Adresse internet :</w:t>
      </w:r>
    </w:p>
    <w:p w14:paraId="314B0320" w14:textId="77777777" w:rsidR="00717070" w:rsidRPr="00411396" w:rsidRDefault="00717070" w:rsidP="00411396">
      <w:pPr>
        <w:pStyle w:val="En-tte"/>
        <w:tabs>
          <w:tab w:val="left" w:pos="864"/>
        </w:tabs>
        <w:rPr>
          <w:rFonts w:ascii="Arial" w:hAnsi="Arial" w:cs="Arial"/>
        </w:rPr>
      </w:pPr>
    </w:p>
    <w:p w14:paraId="25C3B7AC" w14:textId="77777777" w:rsidR="00411396" w:rsidRPr="00411396" w:rsidRDefault="00411396" w:rsidP="00411396">
      <w:pPr>
        <w:pStyle w:val="En-tte"/>
        <w:tabs>
          <w:tab w:val="left" w:pos="864"/>
        </w:tabs>
        <w:rPr>
          <w:rFonts w:ascii="Arial" w:hAnsi="Arial" w:cs="Arial"/>
        </w:rPr>
      </w:pPr>
    </w:p>
    <w:p w14:paraId="6069FB2D" w14:textId="77777777"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14:paraId="5CD5E84E" w14:textId="77777777" w:rsidR="00411396" w:rsidRPr="00411396" w:rsidRDefault="00411396" w:rsidP="00411396">
      <w:pPr>
        <w:pStyle w:val="En-tte"/>
        <w:tabs>
          <w:tab w:val="left" w:pos="864"/>
        </w:tabs>
        <w:rPr>
          <w:rFonts w:ascii="Arial" w:hAnsi="Arial" w:cs="Arial"/>
        </w:rPr>
      </w:pPr>
    </w:p>
    <w:p w14:paraId="153DD4F3" w14:textId="77777777" w:rsidR="00411396" w:rsidRPr="00411396" w:rsidRDefault="00411396" w:rsidP="00411396">
      <w:pPr>
        <w:pStyle w:val="En-tte"/>
        <w:tabs>
          <w:tab w:val="left" w:pos="864"/>
        </w:tabs>
        <w:rPr>
          <w:rFonts w:ascii="Arial" w:hAnsi="Arial" w:cs="Arial"/>
        </w:rPr>
      </w:pPr>
    </w:p>
    <w:p w14:paraId="001F353D" w14:textId="77777777" w:rsidR="00717070" w:rsidRDefault="00717070" w:rsidP="00411396">
      <w:pPr>
        <w:pStyle w:val="En-tte"/>
        <w:tabs>
          <w:tab w:val="left" w:pos="864"/>
        </w:tabs>
        <w:rPr>
          <w:rFonts w:ascii="Arial" w:hAnsi="Arial" w:cs="Arial"/>
        </w:rPr>
      </w:pPr>
    </w:p>
    <w:p w14:paraId="484A1929" w14:textId="77777777"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0BC2F79" w14:textId="77777777">
        <w:tc>
          <w:tcPr>
            <w:tcW w:w="10331" w:type="dxa"/>
            <w:shd w:val="clear" w:color="auto" w:fill="66CCFF"/>
          </w:tcPr>
          <w:p w14:paraId="5DB415FB" w14:textId="77777777"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14:paraId="2E762760" w14:textId="77777777"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1"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2"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14:paraId="05D14F5E"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14:paraId="49DE732F" w14:textId="77777777" w:rsidR="00472B25" w:rsidRDefault="00472B25">
      <w:pPr>
        <w:tabs>
          <w:tab w:val="left" w:pos="576"/>
        </w:tabs>
        <w:rPr>
          <w:rFonts w:ascii="Arial" w:hAnsi="Arial" w:cs="Arial"/>
          <w:iCs/>
        </w:rPr>
      </w:pPr>
    </w:p>
    <w:p w14:paraId="75F5A817"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6C3E6846"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31333141"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69EC8DF5"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13F54CC7" w14:textId="77777777" w:rsidR="009A04B2" w:rsidRDefault="009A04B2" w:rsidP="00A02975">
            <w:pPr>
              <w:jc w:val="center"/>
              <w:rPr>
                <w:rFonts w:ascii="Arial" w:hAnsi="Arial" w:cs="Arial"/>
                <w:b/>
              </w:rPr>
            </w:pPr>
            <w:r>
              <w:rPr>
                <w:rFonts w:ascii="Arial" w:hAnsi="Arial" w:cs="Arial"/>
                <w:b/>
              </w:rPr>
              <w:t>N°</w:t>
            </w:r>
          </w:p>
          <w:p w14:paraId="448F30AE" w14:textId="77777777" w:rsidR="009A04B2" w:rsidRDefault="009A04B2" w:rsidP="00827FD0">
            <w:pPr>
              <w:jc w:val="center"/>
              <w:rPr>
                <w:rFonts w:ascii="Arial" w:hAnsi="Arial" w:cs="Arial"/>
                <w:b/>
              </w:rPr>
            </w:pPr>
            <w:proofErr w:type="gramStart"/>
            <w:r>
              <w:rPr>
                <w:rFonts w:ascii="Arial" w:hAnsi="Arial" w:cs="Arial"/>
                <w:b/>
              </w:rPr>
              <w:t>du</w:t>
            </w:r>
            <w:proofErr w:type="gramEnd"/>
          </w:p>
          <w:p w14:paraId="444B5A81" w14:textId="77777777"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19DBD1CB" w14:textId="77777777"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0C24CD" w14:textId="77777777"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14:paraId="5940DB16" w14:textId="77777777" w:rsidTr="00B2203D">
        <w:trPr>
          <w:trHeight w:val="1021"/>
        </w:trPr>
        <w:tc>
          <w:tcPr>
            <w:tcW w:w="832" w:type="dxa"/>
            <w:tcBorders>
              <w:top w:val="single" w:sz="4" w:space="0" w:color="000000"/>
              <w:left w:val="single" w:sz="4" w:space="0" w:color="000000"/>
              <w:bottom w:val="single" w:sz="4" w:space="0" w:color="auto"/>
            </w:tcBorders>
            <w:shd w:val="clear" w:color="auto" w:fill="CCFFFF"/>
          </w:tcPr>
          <w:p w14:paraId="330EE6C4"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bottom w:val="single" w:sz="4" w:space="0" w:color="auto"/>
            </w:tcBorders>
            <w:shd w:val="clear" w:color="auto" w:fill="CCFFFF"/>
          </w:tcPr>
          <w:p w14:paraId="5DB7C338"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bottom w:val="single" w:sz="4" w:space="0" w:color="auto"/>
              <w:right w:val="single" w:sz="4" w:space="0" w:color="000000"/>
            </w:tcBorders>
            <w:shd w:val="clear" w:color="auto" w:fill="CCFFFF"/>
          </w:tcPr>
          <w:p w14:paraId="6DC92943" w14:textId="77777777" w:rsidR="009A04B2" w:rsidRDefault="009A04B2" w:rsidP="00310F9B">
            <w:pPr>
              <w:snapToGrid w:val="0"/>
              <w:jc w:val="both"/>
              <w:rPr>
                <w:rFonts w:ascii="Arial" w:hAnsi="Arial" w:cs="Arial"/>
              </w:rPr>
            </w:pPr>
          </w:p>
        </w:tc>
      </w:tr>
      <w:tr w:rsidR="009A04B2" w14:paraId="52ABC0D9" w14:textId="77777777" w:rsidTr="00B2203D">
        <w:trPr>
          <w:trHeight w:val="1021"/>
        </w:trPr>
        <w:tc>
          <w:tcPr>
            <w:tcW w:w="832" w:type="dxa"/>
            <w:tcBorders>
              <w:top w:val="single" w:sz="4" w:space="0" w:color="auto"/>
              <w:left w:val="single" w:sz="4" w:space="0" w:color="auto"/>
              <w:bottom w:val="single" w:sz="4" w:space="0" w:color="auto"/>
              <w:right w:val="single" w:sz="4" w:space="0" w:color="auto"/>
            </w:tcBorders>
          </w:tcPr>
          <w:p w14:paraId="2821BCA0" w14:textId="77777777" w:rsidR="009A04B2" w:rsidRDefault="009A04B2" w:rsidP="00310F9B">
            <w:pPr>
              <w:snapToGrid w:val="0"/>
              <w:jc w:val="both"/>
              <w:rPr>
                <w:rFonts w:ascii="Arial" w:hAnsi="Arial" w:cs="Arial"/>
              </w:rPr>
            </w:pP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314E139A" w14:textId="77777777" w:rsidR="009A04B2" w:rsidRDefault="009A04B2" w:rsidP="00310F9B">
            <w:pPr>
              <w:snapToGrid w:val="0"/>
              <w:jc w:val="both"/>
              <w:rPr>
                <w:rFonts w:ascii="Arial" w:hAnsi="Arial" w:cs="Arial"/>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1B52CDBE" w14:textId="77777777" w:rsidR="009A04B2" w:rsidRDefault="009A04B2" w:rsidP="00310F9B">
            <w:pPr>
              <w:snapToGrid w:val="0"/>
              <w:jc w:val="both"/>
              <w:rPr>
                <w:rFonts w:ascii="Arial" w:hAnsi="Arial" w:cs="Arial"/>
              </w:rPr>
            </w:pPr>
          </w:p>
        </w:tc>
      </w:tr>
    </w:tbl>
    <w:p w14:paraId="221221F8"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2CADF878"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2921D11D"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115FFDE2"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3" w:history="1">
        <w:r w:rsidRPr="00386724">
          <w:rPr>
            <w:rStyle w:val="Lienhypertexte"/>
            <w:rFonts w:ascii="Arial" w:hAnsi="Arial" w:cs="Arial"/>
            <w:sz w:val="18"/>
            <w:szCs w:val="18"/>
          </w:rPr>
          <w:t>ICD</w:t>
        </w:r>
      </w:hyperlink>
      <w:r>
        <w:rPr>
          <w:rFonts w:ascii="Arial" w:hAnsi="Arial" w:cs="Arial"/>
          <w:sz w:val="18"/>
          <w:szCs w:val="18"/>
        </w:rPr>
        <w:t>.</w:t>
      </w:r>
    </w:p>
    <w:p w14:paraId="2A9B915B" w14:textId="77777777"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F70CDD6" w14:textId="77777777">
        <w:tc>
          <w:tcPr>
            <w:tcW w:w="10331" w:type="dxa"/>
            <w:shd w:val="clear" w:color="auto" w:fill="66CCFF"/>
          </w:tcPr>
          <w:p w14:paraId="2D242A20" w14:textId="77777777"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14:paraId="05957E23" w14:textId="77777777" w:rsidR="00472B25" w:rsidRDefault="00472B25">
      <w:pPr>
        <w:tabs>
          <w:tab w:val="left" w:pos="426"/>
        </w:tabs>
        <w:jc w:val="both"/>
        <w:rPr>
          <w:rFonts w:ascii="Arial" w:hAnsi="Arial" w:cs="Arial"/>
          <w:spacing w:val="-10"/>
        </w:rPr>
      </w:pPr>
    </w:p>
    <w:p w14:paraId="5314ADB3" w14:textId="77777777"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14:paraId="5B589394" w14:textId="77777777" w:rsidR="00472B25" w:rsidRDefault="00472B25">
      <w:pPr>
        <w:tabs>
          <w:tab w:val="left" w:pos="426"/>
        </w:tabs>
        <w:jc w:val="both"/>
        <w:rPr>
          <w:rFonts w:ascii="Arial" w:hAnsi="Arial" w:cs="Arial"/>
          <w:spacing w:val="-10"/>
        </w:rPr>
      </w:pPr>
    </w:p>
    <w:p w14:paraId="70226FA7" w14:textId="77777777" w:rsidR="007314F1" w:rsidRDefault="007314F1">
      <w:pPr>
        <w:tabs>
          <w:tab w:val="left" w:pos="426"/>
        </w:tabs>
        <w:jc w:val="both"/>
        <w:rPr>
          <w:rFonts w:ascii="Arial" w:hAnsi="Arial" w:cs="Arial"/>
          <w:spacing w:val="-10"/>
        </w:rPr>
      </w:pPr>
    </w:p>
    <w:p w14:paraId="7422402B" w14:textId="77777777" w:rsidR="00472B25" w:rsidRDefault="00472B25">
      <w:pPr>
        <w:tabs>
          <w:tab w:val="left" w:pos="426"/>
        </w:tabs>
        <w:jc w:val="both"/>
        <w:rPr>
          <w:rFonts w:ascii="Arial" w:hAnsi="Arial" w:cs="Arial"/>
          <w:spacing w:val="-10"/>
        </w:rPr>
      </w:pPr>
    </w:p>
    <w:p w14:paraId="61049E0A" w14:textId="77777777" w:rsidR="00472B25" w:rsidRDefault="00472B25">
      <w:pPr>
        <w:tabs>
          <w:tab w:val="left" w:pos="426"/>
        </w:tabs>
        <w:jc w:val="both"/>
        <w:rPr>
          <w:rFonts w:ascii="Arial" w:hAnsi="Arial" w:cs="Arial"/>
          <w:spacing w:val="-10"/>
        </w:rPr>
      </w:pPr>
    </w:p>
    <w:p w14:paraId="092FDF8B" w14:textId="77777777"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0C9F9F48" w14:textId="77777777" w:rsidR="00472B25" w:rsidRDefault="00472B25">
      <w:pPr>
        <w:tabs>
          <w:tab w:val="left" w:pos="426"/>
        </w:tabs>
        <w:jc w:val="both"/>
        <w:rPr>
          <w:rFonts w:ascii="Arial" w:hAnsi="Arial" w:cs="Arial"/>
          <w:spacing w:val="-10"/>
          <w:sz w:val="22"/>
          <w:szCs w:val="22"/>
        </w:rPr>
      </w:pPr>
    </w:p>
    <w:p w14:paraId="62AE4114" w14:textId="77777777" w:rsidR="007314F1" w:rsidRDefault="007314F1">
      <w:pPr>
        <w:tabs>
          <w:tab w:val="left" w:pos="426"/>
        </w:tabs>
        <w:jc w:val="both"/>
        <w:rPr>
          <w:rFonts w:ascii="Arial" w:hAnsi="Arial" w:cs="Arial"/>
          <w:spacing w:val="-10"/>
          <w:sz w:val="22"/>
          <w:szCs w:val="22"/>
        </w:rPr>
      </w:pPr>
    </w:p>
    <w:p w14:paraId="520397BF" w14:textId="77777777" w:rsidR="007314F1" w:rsidRDefault="007314F1">
      <w:pPr>
        <w:tabs>
          <w:tab w:val="left" w:pos="426"/>
        </w:tabs>
        <w:jc w:val="both"/>
        <w:rPr>
          <w:rFonts w:ascii="Arial" w:hAnsi="Arial" w:cs="Arial"/>
          <w:spacing w:val="-10"/>
          <w:sz w:val="22"/>
          <w:szCs w:val="22"/>
        </w:rPr>
      </w:pPr>
    </w:p>
    <w:p w14:paraId="6EE16169" w14:textId="77777777" w:rsidR="007314F1" w:rsidRDefault="007314F1">
      <w:pPr>
        <w:tabs>
          <w:tab w:val="left" w:pos="426"/>
        </w:tabs>
        <w:jc w:val="both"/>
        <w:rPr>
          <w:rFonts w:ascii="Arial" w:hAnsi="Arial" w:cs="Arial"/>
          <w:spacing w:val="-10"/>
          <w:sz w:val="22"/>
          <w:szCs w:val="22"/>
        </w:rPr>
      </w:pPr>
    </w:p>
    <w:p w14:paraId="5762EFFB" w14:textId="77777777" w:rsidR="007314F1" w:rsidRDefault="007314F1">
      <w:pPr>
        <w:tabs>
          <w:tab w:val="left" w:pos="426"/>
        </w:tabs>
        <w:jc w:val="both"/>
        <w:rPr>
          <w:rFonts w:ascii="Arial" w:hAnsi="Arial" w:cs="Arial"/>
          <w:spacing w:val="-10"/>
          <w:sz w:val="22"/>
          <w:szCs w:val="22"/>
        </w:rPr>
      </w:pPr>
    </w:p>
    <w:p w14:paraId="099D4D53" w14:textId="77777777"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E4E3F4" w14:textId="77777777" w:rsidR="001441B7" w:rsidRDefault="001441B7">
      <w:r>
        <w:separator/>
      </w:r>
    </w:p>
  </w:endnote>
  <w:endnote w:type="continuationSeparator" w:id="0">
    <w:p w14:paraId="6775F2E5" w14:textId="77777777" w:rsidR="001441B7" w:rsidRDefault="001441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58EC88A8" w14:textId="77777777">
      <w:trPr>
        <w:tblHeader/>
      </w:trPr>
      <w:tc>
        <w:tcPr>
          <w:tcW w:w="3513" w:type="dxa"/>
          <w:shd w:val="clear" w:color="auto" w:fill="66CCFF"/>
        </w:tcPr>
        <w:p w14:paraId="5B7E070E"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0CE1965B" w14:textId="2CD29460" w:rsidR="00472B25" w:rsidRPr="00414652" w:rsidRDefault="00A010DC" w:rsidP="00B2203D">
          <w:pPr>
            <w:rPr>
              <w:rFonts w:ascii="Arial" w:hAnsi="Arial" w:cs="Arial"/>
              <w:b/>
              <w:bCs/>
              <w:sz w:val="18"/>
              <w:szCs w:val="18"/>
            </w:rPr>
          </w:pPr>
          <w:r w:rsidRPr="00A010DC">
            <w:rPr>
              <w:rFonts w:ascii="Arial" w:hAnsi="Arial" w:cs="Arial"/>
              <w:b/>
            </w:rPr>
            <w:t>2026_AOO_ICP-MS_LISE</w:t>
          </w:r>
        </w:p>
      </w:tc>
      <w:tc>
        <w:tcPr>
          <w:tcW w:w="900" w:type="dxa"/>
          <w:shd w:val="clear" w:color="auto" w:fill="66CCFF"/>
        </w:tcPr>
        <w:p w14:paraId="4551D49C"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6F563D4F" w14:textId="77777777"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AF4948">
            <w:rPr>
              <w:rStyle w:val="Numrodepage"/>
              <w:rFonts w:cs="Arial"/>
              <w:b/>
              <w:noProof/>
            </w:rPr>
            <w:t>6</w:t>
          </w:r>
          <w:r>
            <w:rPr>
              <w:rStyle w:val="Numrodepage"/>
              <w:rFonts w:cs="Arial"/>
              <w:b/>
            </w:rPr>
            <w:fldChar w:fldCharType="end"/>
          </w:r>
        </w:p>
      </w:tc>
      <w:tc>
        <w:tcPr>
          <w:tcW w:w="180" w:type="dxa"/>
          <w:shd w:val="clear" w:color="auto" w:fill="66CCFF"/>
        </w:tcPr>
        <w:p w14:paraId="5A7AFB54"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3B08BAA1" w14:textId="77777777"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F4948">
            <w:rPr>
              <w:rStyle w:val="Numrodepage"/>
              <w:rFonts w:cs="Arial"/>
              <w:b/>
              <w:noProof/>
            </w:rPr>
            <w:t>6</w:t>
          </w:r>
          <w:r>
            <w:rPr>
              <w:rStyle w:val="Numrodepage"/>
              <w:rFonts w:cs="Arial"/>
              <w:b/>
            </w:rPr>
            <w:fldChar w:fldCharType="end"/>
          </w:r>
        </w:p>
      </w:tc>
    </w:tr>
  </w:tbl>
  <w:p w14:paraId="05436A87" w14:textId="77777777"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EE0BB4" w14:textId="77777777" w:rsidR="001441B7" w:rsidRDefault="001441B7">
      <w:r>
        <w:separator/>
      </w:r>
    </w:p>
  </w:footnote>
  <w:footnote w:type="continuationSeparator" w:id="0">
    <w:p w14:paraId="504F79D4" w14:textId="77777777" w:rsidR="001441B7" w:rsidRDefault="001441B7">
      <w:r>
        <w:continuationSeparator/>
      </w:r>
    </w:p>
  </w:footnote>
  <w:footnote w:id="1">
    <w:p w14:paraId="359F7232"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796292525">
    <w:abstractNumId w:val="0"/>
  </w:num>
  <w:num w:numId="2" w16cid:durableId="397021707">
    <w:abstractNumId w:val="1"/>
  </w:num>
  <w:num w:numId="3" w16cid:durableId="325864627">
    <w:abstractNumId w:val="2"/>
  </w:num>
  <w:num w:numId="4" w16cid:durableId="779683147">
    <w:abstractNumId w:val="0"/>
  </w:num>
  <w:num w:numId="5" w16cid:durableId="1883057650">
    <w:abstractNumId w:val="3"/>
  </w:num>
  <w:num w:numId="6" w16cid:durableId="2091390157">
    <w:abstractNumId w:val="4"/>
  </w:num>
  <w:num w:numId="7" w16cid:durableId="156572179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585"/>
    <w:rsid w:val="0000723E"/>
    <w:rsid w:val="000227D0"/>
    <w:rsid w:val="00036184"/>
    <w:rsid w:val="00050CDC"/>
    <w:rsid w:val="0006092B"/>
    <w:rsid w:val="000625CC"/>
    <w:rsid w:val="00070490"/>
    <w:rsid w:val="00091FB2"/>
    <w:rsid w:val="00092585"/>
    <w:rsid w:val="000D4E2E"/>
    <w:rsid w:val="000E0EFF"/>
    <w:rsid w:val="000E3A79"/>
    <w:rsid w:val="000F3F78"/>
    <w:rsid w:val="00115B04"/>
    <w:rsid w:val="001174DD"/>
    <w:rsid w:val="0013398C"/>
    <w:rsid w:val="001441B7"/>
    <w:rsid w:val="001503FF"/>
    <w:rsid w:val="001535C7"/>
    <w:rsid w:val="00171BF1"/>
    <w:rsid w:val="00191902"/>
    <w:rsid w:val="00197753"/>
    <w:rsid w:val="001A1D05"/>
    <w:rsid w:val="001A5A4C"/>
    <w:rsid w:val="001C1FEF"/>
    <w:rsid w:val="001D25B2"/>
    <w:rsid w:val="001D58F2"/>
    <w:rsid w:val="001E68EF"/>
    <w:rsid w:val="001F35D5"/>
    <w:rsid w:val="00211E4B"/>
    <w:rsid w:val="002228BD"/>
    <w:rsid w:val="00224E9C"/>
    <w:rsid w:val="0025478A"/>
    <w:rsid w:val="00261FC1"/>
    <w:rsid w:val="002871EE"/>
    <w:rsid w:val="002A37D3"/>
    <w:rsid w:val="002B54BB"/>
    <w:rsid w:val="002C1767"/>
    <w:rsid w:val="002D13A0"/>
    <w:rsid w:val="002F1469"/>
    <w:rsid w:val="003024CC"/>
    <w:rsid w:val="00310F9B"/>
    <w:rsid w:val="00312505"/>
    <w:rsid w:val="00331DDB"/>
    <w:rsid w:val="00340F85"/>
    <w:rsid w:val="003C025D"/>
    <w:rsid w:val="003C4A1B"/>
    <w:rsid w:val="003D7667"/>
    <w:rsid w:val="003F2B90"/>
    <w:rsid w:val="004051DC"/>
    <w:rsid w:val="00411396"/>
    <w:rsid w:val="00414652"/>
    <w:rsid w:val="00425B7A"/>
    <w:rsid w:val="00427375"/>
    <w:rsid w:val="00472B25"/>
    <w:rsid w:val="00483E5B"/>
    <w:rsid w:val="004A6D4B"/>
    <w:rsid w:val="004A7F71"/>
    <w:rsid w:val="004C221B"/>
    <w:rsid w:val="004E403E"/>
    <w:rsid w:val="004F01EE"/>
    <w:rsid w:val="005036C5"/>
    <w:rsid w:val="00513F06"/>
    <w:rsid w:val="00516C8B"/>
    <w:rsid w:val="005254E3"/>
    <w:rsid w:val="00553297"/>
    <w:rsid w:val="00555AC1"/>
    <w:rsid w:val="0056052C"/>
    <w:rsid w:val="00580B7C"/>
    <w:rsid w:val="0059116B"/>
    <w:rsid w:val="005A325E"/>
    <w:rsid w:val="005A5386"/>
    <w:rsid w:val="005B4D8D"/>
    <w:rsid w:val="005C6314"/>
    <w:rsid w:val="005C765E"/>
    <w:rsid w:val="005D3750"/>
    <w:rsid w:val="005E6500"/>
    <w:rsid w:val="005E7DBB"/>
    <w:rsid w:val="005F4173"/>
    <w:rsid w:val="00614607"/>
    <w:rsid w:val="00614AE6"/>
    <w:rsid w:val="00620D5B"/>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D4AB9"/>
    <w:rsid w:val="006E22A4"/>
    <w:rsid w:val="006E2F47"/>
    <w:rsid w:val="006E6210"/>
    <w:rsid w:val="006F6740"/>
    <w:rsid w:val="007109D7"/>
    <w:rsid w:val="00717070"/>
    <w:rsid w:val="007314F1"/>
    <w:rsid w:val="00741ECB"/>
    <w:rsid w:val="00755416"/>
    <w:rsid w:val="00764264"/>
    <w:rsid w:val="0077316B"/>
    <w:rsid w:val="00787E55"/>
    <w:rsid w:val="0079571F"/>
    <w:rsid w:val="007A7713"/>
    <w:rsid w:val="007B4FB2"/>
    <w:rsid w:val="007C0A0D"/>
    <w:rsid w:val="00815797"/>
    <w:rsid w:val="00826CBB"/>
    <w:rsid w:val="00827FD0"/>
    <w:rsid w:val="00833F59"/>
    <w:rsid w:val="00866311"/>
    <w:rsid w:val="00872C42"/>
    <w:rsid w:val="008761E2"/>
    <w:rsid w:val="00887F8C"/>
    <w:rsid w:val="008A3707"/>
    <w:rsid w:val="008C2177"/>
    <w:rsid w:val="008D2EFB"/>
    <w:rsid w:val="009051AC"/>
    <w:rsid w:val="0090530B"/>
    <w:rsid w:val="00906660"/>
    <w:rsid w:val="00912339"/>
    <w:rsid w:val="0094174C"/>
    <w:rsid w:val="009911A3"/>
    <w:rsid w:val="009A04B2"/>
    <w:rsid w:val="009A394A"/>
    <w:rsid w:val="009B07B5"/>
    <w:rsid w:val="009B1BD2"/>
    <w:rsid w:val="009B23A7"/>
    <w:rsid w:val="009D0426"/>
    <w:rsid w:val="009D52FB"/>
    <w:rsid w:val="009D6D88"/>
    <w:rsid w:val="00A010DC"/>
    <w:rsid w:val="00A02975"/>
    <w:rsid w:val="00A056B1"/>
    <w:rsid w:val="00A05A3B"/>
    <w:rsid w:val="00A444DE"/>
    <w:rsid w:val="00A600D6"/>
    <w:rsid w:val="00A615E8"/>
    <w:rsid w:val="00A70756"/>
    <w:rsid w:val="00A83BDF"/>
    <w:rsid w:val="00A840BB"/>
    <w:rsid w:val="00A86C63"/>
    <w:rsid w:val="00A97E02"/>
    <w:rsid w:val="00AA372E"/>
    <w:rsid w:val="00AE632A"/>
    <w:rsid w:val="00AF4948"/>
    <w:rsid w:val="00B2203D"/>
    <w:rsid w:val="00B6416C"/>
    <w:rsid w:val="00B80B6A"/>
    <w:rsid w:val="00B876AB"/>
    <w:rsid w:val="00BA7752"/>
    <w:rsid w:val="00BB7109"/>
    <w:rsid w:val="00BD1236"/>
    <w:rsid w:val="00C003CD"/>
    <w:rsid w:val="00C00E04"/>
    <w:rsid w:val="00C05C6A"/>
    <w:rsid w:val="00C07A1D"/>
    <w:rsid w:val="00C10C87"/>
    <w:rsid w:val="00C279F4"/>
    <w:rsid w:val="00C301F0"/>
    <w:rsid w:val="00C56C9E"/>
    <w:rsid w:val="00C56E90"/>
    <w:rsid w:val="00C61C85"/>
    <w:rsid w:val="00C82B82"/>
    <w:rsid w:val="00CA7941"/>
    <w:rsid w:val="00CB66F6"/>
    <w:rsid w:val="00CC0527"/>
    <w:rsid w:val="00CC29D9"/>
    <w:rsid w:val="00CE32F2"/>
    <w:rsid w:val="00CF00C9"/>
    <w:rsid w:val="00D002AE"/>
    <w:rsid w:val="00D02B70"/>
    <w:rsid w:val="00D21AD8"/>
    <w:rsid w:val="00D436D9"/>
    <w:rsid w:val="00D57A4C"/>
    <w:rsid w:val="00D63EF7"/>
    <w:rsid w:val="00D82167"/>
    <w:rsid w:val="00DA0E8D"/>
    <w:rsid w:val="00DA5F03"/>
    <w:rsid w:val="00DC3F69"/>
    <w:rsid w:val="00DD3915"/>
    <w:rsid w:val="00DF48F5"/>
    <w:rsid w:val="00DF74FE"/>
    <w:rsid w:val="00E0493C"/>
    <w:rsid w:val="00E10A15"/>
    <w:rsid w:val="00E205DA"/>
    <w:rsid w:val="00E24138"/>
    <w:rsid w:val="00E50B22"/>
    <w:rsid w:val="00E546FF"/>
    <w:rsid w:val="00E54EB8"/>
    <w:rsid w:val="00EA3323"/>
    <w:rsid w:val="00EE435B"/>
    <w:rsid w:val="00EE5B56"/>
    <w:rsid w:val="00F07177"/>
    <w:rsid w:val="00F12F30"/>
    <w:rsid w:val="00F1353C"/>
    <w:rsid w:val="00F45043"/>
    <w:rsid w:val="00F45681"/>
    <w:rsid w:val="00F9673C"/>
    <w:rsid w:val="00FB44EA"/>
    <w:rsid w:val="00FB4BA1"/>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oNotEmbedSmartTags/>
  <w:decimalSymbol w:val=","/>
  <w:listSeparator w:val=";"/>
  <w14:docId w14:val="64A58310"/>
  <w15:chartTrackingRefBased/>
  <w15:docId w15:val="{4F7407FA-2BBE-4A04-A8E3-800761E1D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34597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hyperlink" Target="http://metadata-stds.org/Document-library/Draft-standards/6523-Identification-of-Organizations/ICD_list.htm"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 Id="rId20"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0FD5B-2565-495B-A555-76490D49F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3677</Words>
  <Characters>20224</Characters>
  <Application>Microsoft Office Word</Application>
  <DocSecurity>0</DocSecurity>
  <Lines>168</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23854</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DUCHESNE Marjorie</cp:lastModifiedBy>
  <cp:revision>8</cp:revision>
  <cp:lastPrinted>2016-11-02T14:02:00Z</cp:lastPrinted>
  <dcterms:created xsi:type="dcterms:W3CDTF">2024-10-10T13:48:00Z</dcterms:created>
  <dcterms:modified xsi:type="dcterms:W3CDTF">2026-02-26T08:50:00Z</dcterms:modified>
</cp:coreProperties>
</file>