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11"/>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D2D88"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56DCC3EE" w14:textId="77777777" w:rsidR="0010341D" w:rsidRPr="005D2E81" w:rsidRDefault="0010341D" w:rsidP="0010341D">
      <w:pPr>
        <w:widowControl w:val="0"/>
        <w:suppressAutoHyphens w:val="0"/>
        <w:autoSpaceDE w:val="0"/>
        <w:autoSpaceDN w:val="0"/>
        <w:ind w:right="761"/>
        <w:rPr>
          <w:rFonts w:ascii="Marianne" w:eastAsia="Marianne" w:hAnsi="Marianne" w:cs="Marianne"/>
          <w:iCs/>
          <w:sz w:val="18"/>
          <w:szCs w:val="22"/>
          <w:lang w:eastAsia="en-US"/>
        </w:rPr>
      </w:pPr>
      <w:r w:rsidRPr="005D2E81">
        <w:rPr>
          <w:rFonts w:ascii="Marianne" w:eastAsia="Marianne" w:hAnsi="Marianne" w:cs="Marianne"/>
          <w:iCs/>
          <w:sz w:val="18"/>
          <w:szCs w:val="22"/>
          <w:lang w:eastAsia="en-US"/>
        </w:rPr>
        <w:t xml:space="preserve">Chambre de Commerce et d'Industrie de Région Pays de la </w:t>
      </w:r>
      <w:proofErr w:type="spellStart"/>
      <w:r w:rsidRPr="005D2E81">
        <w:rPr>
          <w:rFonts w:ascii="Marianne" w:eastAsia="Marianne" w:hAnsi="Marianne" w:cs="Marianne"/>
          <w:iCs/>
          <w:sz w:val="18"/>
          <w:szCs w:val="22"/>
          <w:lang w:eastAsia="en-US"/>
        </w:rPr>
        <w:t>loire</w:t>
      </w:r>
      <w:proofErr w:type="spellEnd"/>
      <w:r w:rsidRPr="005D2E81">
        <w:rPr>
          <w:rFonts w:ascii="Marianne" w:eastAsia="Marianne" w:hAnsi="Marianne" w:cs="Marianne"/>
          <w:iCs/>
          <w:sz w:val="18"/>
          <w:szCs w:val="22"/>
          <w:lang w:eastAsia="en-US"/>
        </w:rPr>
        <w:t xml:space="preserve"> (CCIR)</w:t>
      </w:r>
    </w:p>
    <w:p w14:paraId="6E5557A0" w14:textId="77777777" w:rsidR="0010341D" w:rsidRPr="005D2E81" w:rsidRDefault="0010341D" w:rsidP="0010341D">
      <w:pPr>
        <w:widowControl w:val="0"/>
        <w:suppressAutoHyphens w:val="0"/>
        <w:autoSpaceDE w:val="0"/>
        <w:autoSpaceDN w:val="0"/>
        <w:ind w:right="761"/>
        <w:rPr>
          <w:rFonts w:ascii="Marianne" w:eastAsia="Marianne" w:hAnsi="Marianne" w:cs="Marianne"/>
          <w:iCs/>
          <w:sz w:val="18"/>
          <w:szCs w:val="22"/>
          <w:lang w:eastAsia="en-US"/>
        </w:rPr>
      </w:pPr>
      <w:r w:rsidRPr="005D2E81">
        <w:rPr>
          <w:rFonts w:ascii="Marianne" w:eastAsia="Marianne" w:hAnsi="Marianne" w:cs="Marianne"/>
          <w:iCs/>
          <w:sz w:val="18"/>
          <w:szCs w:val="22"/>
          <w:lang w:eastAsia="en-US"/>
        </w:rPr>
        <w:t>Établissement public administratif</w:t>
      </w:r>
    </w:p>
    <w:p w14:paraId="5B0F90FB" w14:textId="77777777" w:rsidR="0010341D" w:rsidRPr="005D2E81" w:rsidRDefault="0010341D" w:rsidP="0010341D">
      <w:pPr>
        <w:widowControl w:val="0"/>
        <w:suppressAutoHyphens w:val="0"/>
        <w:autoSpaceDE w:val="0"/>
        <w:autoSpaceDN w:val="0"/>
        <w:ind w:right="761"/>
        <w:rPr>
          <w:rFonts w:ascii="Marianne" w:eastAsia="Marianne" w:hAnsi="Marianne" w:cs="Marianne"/>
          <w:iCs/>
          <w:sz w:val="18"/>
          <w:szCs w:val="22"/>
          <w:lang w:eastAsia="en-US"/>
        </w:rPr>
      </w:pPr>
      <w:r w:rsidRPr="005D2E81">
        <w:rPr>
          <w:rFonts w:ascii="Marianne" w:eastAsia="Marianne" w:hAnsi="Marianne" w:cs="Marianne"/>
          <w:iCs/>
          <w:sz w:val="18"/>
          <w:szCs w:val="22"/>
          <w:lang w:eastAsia="en-US"/>
        </w:rPr>
        <w:t>1, rue Françoise Sagan – 44800 Saint-Herblain</w:t>
      </w:r>
    </w:p>
    <w:p w14:paraId="7F39D0C2" w14:textId="77777777" w:rsidR="0010341D" w:rsidRPr="005D2E81" w:rsidRDefault="0010341D" w:rsidP="0010341D">
      <w:pPr>
        <w:widowControl w:val="0"/>
        <w:suppressAutoHyphens w:val="0"/>
        <w:autoSpaceDE w:val="0"/>
        <w:autoSpaceDN w:val="0"/>
        <w:ind w:right="761"/>
        <w:rPr>
          <w:rFonts w:ascii="Marianne" w:eastAsia="Marianne" w:hAnsi="Marianne" w:cs="Marianne"/>
          <w:iCs/>
          <w:sz w:val="18"/>
          <w:szCs w:val="22"/>
          <w:lang w:eastAsia="en-US"/>
        </w:rPr>
      </w:pPr>
      <w:r w:rsidRPr="005D2E81">
        <w:rPr>
          <w:rFonts w:ascii="Marianne" w:eastAsia="Marianne" w:hAnsi="Marianne" w:cs="Marianne"/>
          <w:iCs/>
          <w:sz w:val="18"/>
          <w:szCs w:val="22"/>
          <w:lang w:eastAsia="en-US"/>
        </w:rPr>
        <w:t>http://www.paysdelaloire.cci.fr</w:t>
      </w:r>
    </w:p>
    <w:p w14:paraId="680AB209" w14:textId="77777777" w:rsidR="0010341D" w:rsidRPr="0099126A" w:rsidRDefault="0010341D" w:rsidP="0010341D">
      <w:pPr>
        <w:widowControl w:val="0"/>
        <w:suppressAutoHyphens w:val="0"/>
        <w:autoSpaceDE w:val="0"/>
        <w:autoSpaceDN w:val="0"/>
        <w:ind w:right="761"/>
        <w:rPr>
          <w:rFonts w:ascii="Marianne" w:eastAsia="Marianne" w:hAnsi="Marianne" w:cs="Marianne"/>
          <w:iCs/>
          <w:sz w:val="18"/>
          <w:szCs w:val="22"/>
          <w:lang w:eastAsia="en-US"/>
        </w:rPr>
      </w:pPr>
      <w:r w:rsidRPr="005D2E81">
        <w:rPr>
          <w:rFonts w:ascii="Marianne" w:eastAsia="Marianne" w:hAnsi="Marianne" w:cs="Marianne"/>
          <w:iCs/>
          <w:sz w:val="18"/>
          <w:szCs w:val="22"/>
          <w:lang w:eastAsia="en-US"/>
        </w:rPr>
        <w:t>SIRET 184 401 289 00022 – TVA N° FR 75 184 401 289</w:t>
      </w:r>
    </w:p>
    <w:p w14:paraId="7D5D045E" w14:textId="77777777" w:rsidR="0010341D" w:rsidRDefault="0010341D" w:rsidP="0010341D">
      <w:pPr>
        <w:widowControl w:val="0"/>
        <w:suppressAutoHyphens w:val="0"/>
        <w:autoSpaceDE w:val="0"/>
        <w:autoSpaceDN w:val="0"/>
        <w:ind w:right="761"/>
        <w:rPr>
          <w:rFonts w:ascii="Marianne" w:eastAsia="Marianne" w:hAnsi="Marianne" w:cs="Marianne"/>
          <w:iCs/>
          <w:sz w:val="18"/>
          <w:szCs w:val="22"/>
          <w:lang w:eastAsia="en-US"/>
        </w:rPr>
      </w:pPr>
    </w:p>
    <w:p w14:paraId="747D8913" w14:textId="77777777" w:rsidR="0010341D" w:rsidRPr="0099126A" w:rsidRDefault="0010341D" w:rsidP="0010341D">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0F0092B8" w14:textId="77777777" w:rsidR="0010341D" w:rsidRPr="0099126A" w:rsidRDefault="0010341D" w:rsidP="0010341D">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w:t>
      </w:r>
      <w:r>
        <w:rPr>
          <w:rFonts w:ascii="Marianne" w:eastAsia="Marianne" w:hAnsi="Marianne" w:cs="Marianne"/>
          <w:iCs/>
          <w:sz w:val="18"/>
          <w:szCs w:val="22"/>
          <w:lang w:eastAsia="en-US"/>
        </w:rPr>
        <w:t>R</w:t>
      </w:r>
    </w:p>
    <w:p w14:paraId="24095737" w14:textId="77777777" w:rsidR="0010341D" w:rsidRPr="0099126A" w:rsidRDefault="0010341D" w:rsidP="0010341D">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15639F91" w14:textId="77777777" w:rsidR="0010341D" w:rsidRPr="0099126A" w:rsidRDefault="0010341D" w:rsidP="0010341D">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w:t>
      </w:r>
      <w:r>
        <w:rPr>
          <w:rFonts w:ascii="Marianne" w:eastAsia="Marianne" w:hAnsi="Marianne" w:cs="Marianne"/>
          <w:iCs/>
          <w:sz w:val="18"/>
          <w:szCs w:val="22"/>
          <w:lang w:eastAsia="en-US"/>
        </w:rPr>
        <w:t>R</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7AA6A863" w14:textId="77777777" w:rsidR="008E548B" w:rsidRDefault="008E548B" w:rsidP="008E548B">
      <w:pPr>
        <w:rPr>
          <w:rFonts w:asciiTheme="minorHAnsi" w:hAnsiTheme="minorHAnsi" w:cstheme="minorHAnsi"/>
          <w:b/>
          <w:bCs/>
          <w:caps/>
          <w:sz w:val="24"/>
          <w:szCs w:val="28"/>
          <w:lang w:bidi="fr-FR"/>
        </w:rPr>
      </w:pPr>
      <w:r w:rsidRPr="004B5067">
        <w:rPr>
          <w:rFonts w:asciiTheme="minorHAnsi" w:hAnsiTheme="minorHAnsi" w:cstheme="minorHAnsi"/>
          <w:b/>
          <w:bCs/>
          <w:caps/>
          <w:sz w:val="24"/>
          <w:szCs w:val="28"/>
          <w:lang w:bidi="fr-FR"/>
        </w:rPr>
        <w:t>Marché de fourniture de distributeurs et consommables, et de produits d’entretien et d’hygiène pour les CCI Région Pays de la Loire,</w:t>
      </w:r>
    </w:p>
    <w:p w14:paraId="6696E522" w14:textId="77777777" w:rsidR="008E548B" w:rsidRPr="007663A6" w:rsidRDefault="008E548B" w:rsidP="008E548B">
      <w:pPr>
        <w:rPr>
          <w:rFonts w:asciiTheme="minorHAnsi" w:hAnsiTheme="minorHAnsi" w:cstheme="minorHAnsi"/>
          <w:b/>
          <w:bCs/>
          <w:iCs/>
          <w:caps/>
          <w:sz w:val="24"/>
          <w:szCs w:val="28"/>
          <w:lang w:bidi="fr-FR"/>
        </w:rPr>
      </w:pPr>
      <w:r w:rsidRPr="007663A6">
        <w:rPr>
          <w:rFonts w:asciiTheme="minorHAnsi" w:hAnsiTheme="minorHAnsi" w:cstheme="minorHAnsi"/>
          <w:b/>
          <w:bCs/>
          <w:iCs/>
          <w:caps/>
          <w:sz w:val="24"/>
          <w:szCs w:val="28"/>
          <w:lang w:bidi="fr-FR"/>
        </w:rPr>
        <w:t xml:space="preserve">MARCHE N° </w:t>
      </w:r>
      <w:r>
        <w:rPr>
          <w:rFonts w:asciiTheme="minorHAnsi" w:hAnsiTheme="minorHAnsi" w:cstheme="minorHAnsi"/>
          <w:b/>
          <w:bCs/>
          <w:iCs/>
          <w:caps/>
          <w:sz w:val="24"/>
          <w:szCs w:val="28"/>
          <w:lang w:bidi="fr-FR"/>
        </w:rPr>
        <w:t>2026CAPF1017</w:t>
      </w:r>
    </w:p>
    <w:p w14:paraId="005CF3E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p>
    <w:p w14:paraId="11744688"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34C27A1E"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lastRenderedPageBreak/>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D2D88"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D2D88"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6D2D88"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6D2D88"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6D2D88"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6D2D88"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D2D88"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D2D88"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D2D88"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D2D88"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6D2D88"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D2D88"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r>
              <w:rPr>
                <w:rFonts w:ascii="Marianne" w:hAnsi="Marianne" w:cs="Arial"/>
                <w:b/>
              </w:rPr>
              <w:t>du</w:t>
            </w:r>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D2D88"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6D2D88"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6D2D88"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6D2D88"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6D2D88"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6D2D88"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6D2D88"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6D2D88"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6D2D88"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D2D88"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10341D"/>
    <w:rsid w:val="001F65A5"/>
    <w:rsid w:val="002973DF"/>
    <w:rsid w:val="003033F2"/>
    <w:rsid w:val="004C04D9"/>
    <w:rsid w:val="00540191"/>
    <w:rsid w:val="00685CE0"/>
    <w:rsid w:val="006C37D9"/>
    <w:rsid w:val="006D2D88"/>
    <w:rsid w:val="006F11AF"/>
    <w:rsid w:val="00747DC3"/>
    <w:rsid w:val="008E548B"/>
    <w:rsid w:val="00903C49"/>
    <w:rsid w:val="009335F0"/>
    <w:rsid w:val="0099126A"/>
    <w:rsid w:val="009C1FCA"/>
    <w:rsid w:val="009F31DB"/>
    <w:rsid w:val="00B34C6D"/>
    <w:rsid w:val="00B562BD"/>
    <w:rsid w:val="00D51545"/>
    <w:rsid w:val="00E415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30845634">
      <w:bodyDiv w:val="1"/>
      <w:marLeft w:val="0"/>
      <w:marRight w:val="0"/>
      <w:marTop w:val="0"/>
      <w:marBottom w:val="0"/>
      <w:divBdr>
        <w:top w:val="none" w:sz="0" w:space="0" w:color="auto"/>
        <w:left w:val="none" w:sz="0" w:space="0" w:color="auto"/>
        <w:bottom w:val="none" w:sz="0" w:space="0" w:color="auto"/>
        <w:right w:val="none" w:sz="0" w:space="0" w:color="auto"/>
      </w:divBdr>
    </w:div>
    <w:div w:id="633175396">
      <w:bodyDiv w:val="1"/>
      <w:marLeft w:val="0"/>
      <w:marRight w:val="0"/>
      <w:marTop w:val="0"/>
      <w:marBottom w:val="0"/>
      <w:divBdr>
        <w:top w:val="none" w:sz="0" w:space="0" w:color="auto"/>
        <w:left w:val="none" w:sz="0" w:space="0" w:color="auto"/>
        <w:bottom w:val="none" w:sz="0" w:space="0" w:color="auto"/>
        <w:right w:val="none" w:sz="0" w:space="0" w:color="auto"/>
      </w:divBdr>
    </w:div>
    <w:div w:id="68370212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10051193">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580554241">
      <w:bodyDiv w:val="1"/>
      <w:marLeft w:val="0"/>
      <w:marRight w:val="0"/>
      <w:marTop w:val="0"/>
      <w:marBottom w:val="0"/>
      <w:divBdr>
        <w:top w:val="none" w:sz="0" w:space="0" w:color="auto"/>
        <w:left w:val="none" w:sz="0" w:space="0" w:color="auto"/>
        <w:bottom w:val="none" w:sz="0" w:space="0" w:color="auto"/>
        <w:right w:val="none" w:sz="0" w:space="0" w:color="auto"/>
      </w:divBdr>
    </w:div>
    <w:div w:id="187735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b03b2e61-8694-4f4d-af81-32764bee7b57" xsi:nil="true"/>
    <lcf76f155ced4ddcb4097134ff3c332f xmlns="2f1a8698-b0ac-48a6-95a8-bd6a6393fce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5B0828D858613439102F21FB39DA6CA" ma:contentTypeVersion="16" ma:contentTypeDescription="Crée un document." ma:contentTypeScope="" ma:versionID="5b858ee9185d74598462668d7f7c37d7">
  <xsd:schema xmlns:xsd="http://www.w3.org/2001/XMLSchema" xmlns:xs="http://www.w3.org/2001/XMLSchema" xmlns:p="http://schemas.microsoft.com/office/2006/metadata/properties" xmlns:ns2="2f1a8698-b0ac-48a6-95a8-bd6a6393fce2" xmlns:ns3="b03b2e61-8694-4f4d-af81-32764bee7b57" targetNamespace="http://schemas.microsoft.com/office/2006/metadata/properties" ma:root="true" ma:fieldsID="19c0a64f87c96b2f453781e7220929e5" ns2:_="" ns3:_="">
    <xsd:import namespace="2f1a8698-b0ac-48a6-95a8-bd6a6393fce2"/>
    <xsd:import namespace="b03b2e61-8694-4f4d-af81-32764bee7b5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a8698-b0ac-48a6-95a8-bd6a6393fc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3b2e61-8694-4f4d-af81-32764bee7b5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66427a6a-c889-4008-91d6-640e497cf5a3}" ma:internalName="TaxCatchAll" ma:showField="CatchAllData" ma:web="b03b2e61-8694-4f4d-af81-32764bee7b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177EC9-EFF0-436D-8134-2F18B83D0F29}">
  <ds:schemaRefs>
    <ds:schemaRef ds:uri="http://schemas.microsoft.com/sharepoint/v3/contenttype/forms"/>
  </ds:schemaRefs>
</ds:datastoreItem>
</file>

<file path=customXml/itemProps2.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3.xml><?xml version="1.0" encoding="utf-8"?>
<ds:datastoreItem xmlns:ds="http://schemas.openxmlformats.org/officeDocument/2006/customXml" ds:itemID="{B7260C21-C437-4877-ADF3-DE97AFAEA448}">
  <ds:schemaRefs>
    <ds:schemaRef ds:uri="http://schemas.microsoft.com/office/2006/metadata/properties"/>
    <ds:schemaRef ds:uri="http://schemas.microsoft.com/office/infopath/2007/PartnerControls"/>
    <ds:schemaRef ds:uri="b03b2e61-8694-4f4d-af81-32764bee7b57"/>
    <ds:schemaRef ds:uri="2f1a8698-b0ac-48a6-95a8-bd6a6393fce2"/>
  </ds:schemaRefs>
</ds:datastoreItem>
</file>

<file path=customXml/itemProps4.xml><?xml version="1.0" encoding="utf-8"?>
<ds:datastoreItem xmlns:ds="http://schemas.openxmlformats.org/officeDocument/2006/customXml" ds:itemID="{9686A8A8-61F2-4BA9-8DE0-948953178F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1a8698-b0ac-48a6-95a8-bd6a6393fce2"/>
    <ds:schemaRef ds:uri="b03b2e61-8694-4f4d-af81-32764bee7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3562</Words>
  <Characters>19593</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23109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PINCHON Sebastien</cp:lastModifiedBy>
  <cp:revision>15</cp:revision>
  <cp:lastPrinted>2023-09-26T08:15:00Z</cp:lastPrinted>
  <dcterms:created xsi:type="dcterms:W3CDTF">2024-01-31T14:23:00Z</dcterms:created>
  <dcterms:modified xsi:type="dcterms:W3CDTF">2026-02-20T14:47:00Z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0x01010055B0828D858613439102F21FB39DA6CA</vt:lpwstr>
  </property>
</Properties>
</file>