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14C5EBD2"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122981B8" w14:textId="77777777">
        <w:tc>
          <w:tcPr>
            <w:tcW w:w="10419" w:type="dxa"/>
          </w:tcPr>
          <w:p w14:paraId="07F49A94" w14:textId="77777777" w:rsidR="007411D9" w:rsidRDefault="00BC7D05">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24D76953" wp14:editId="76F055D0">
                  <wp:extent cx="1028700" cy="600075"/>
                  <wp:effectExtent l="1905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028700" cy="600075"/>
                          </a:xfrm>
                          <a:prstGeom prst="rect">
                            <a:avLst/>
                          </a:prstGeom>
                          <a:solidFill>
                            <a:srgbClr val="FFFFFF"/>
                          </a:solidFill>
                          <a:ln w="9525">
                            <a:noFill/>
                            <a:miter lim="800000"/>
                            <a:headEnd/>
                            <a:tailEnd/>
                          </a:ln>
                        </pic:spPr>
                      </pic:pic>
                    </a:graphicData>
                  </a:graphic>
                </wp:inline>
              </w:drawing>
            </w:r>
          </w:p>
          <w:p w14:paraId="4DDAD796" w14:textId="77777777" w:rsidR="007411D9" w:rsidRDefault="007411D9">
            <w:pPr>
              <w:pStyle w:val="Pieddepage"/>
              <w:tabs>
                <w:tab w:val="clear" w:pos="4536"/>
                <w:tab w:val="clear" w:pos="9072"/>
              </w:tabs>
              <w:jc w:val="center"/>
              <w:rPr>
                <w:rFonts w:ascii="Arial" w:hAnsi="Arial" w:cs="Arial"/>
              </w:rPr>
            </w:pPr>
          </w:p>
          <w:p w14:paraId="5F8D7BB1"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51CF2C36"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13DFF793" w14:textId="77777777" w:rsidR="007411D9" w:rsidRDefault="007411D9">
            <w:pPr>
              <w:pStyle w:val="Pieddepage"/>
              <w:tabs>
                <w:tab w:val="clear" w:pos="4536"/>
                <w:tab w:val="clear" w:pos="9072"/>
              </w:tabs>
              <w:jc w:val="center"/>
            </w:pPr>
          </w:p>
        </w:tc>
      </w:tr>
    </w:tbl>
    <w:p w14:paraId="5D6235FA"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2259F3A0" w14:textId="77777777">
        <w:tc>
          <w:tcPr>
            <w:tcW w:w="9285" w:type="dxa"/>
            <w:shd w:val="clear" w:color="auto" w:fill="66CCFF"/>
          </w:tcPr>
          <w:p w14:paraId="1BBD9243"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S ET ACCORDS-CADRES</w:t>
            </w:r>
          </w:p>
          <w:p w14:paraId="52A0D108" w14:textId="77777777" w:rsidR="007411D9" w:rsidRDefault="007411D9">
            <w:pPr>
              <w:pStyle w:val="Titre8"/>
              <w:tabs>
                <w:tab w:val="right" w:pos="9639"/>
              </w:tabs>
              <w:rPr>
                <w:caps/>
                <w:sz w:val="28"/>
                <w:szCs w:val="28"/>
              </w:rPr>
            </w:pPr>
            <w:r>
              <w:rPr>
                <w:caps/>
                <w:sz w:val="28"/>
                <w:szCs w:val="28"/>
              </w:rPr>
              <w:t>Lettre de candidature</w:t>
            </w:r>
          </w:p>
          <w:p w14:paraId="7E7FFEB0" w14:textId="77777777" w:rsidR="007411D9" w:rsidRDefault="00A440EF" w:rsidP="00FC66A7">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p>
        </w:tc>
        <w:tc>
          <w:tcPr>
            <w:tcW w:w="992" w:type="dxa"/>
            <w:shd w:val="clear" w:color="auto" w:fill="66CCFF"/>
          </w:tcPr>
          <w:p w14:paraId="0F5A9D87" w14:textId="77777777" w:rsidR="007411D9" w:rsidRDefault="007411D9">
            <w:pPr>
              <w:pStyle w:val="Titre8"/>
              <w:tabs>
                <w:tab w:val="right" w:pos="9639"/>
              </w:tabs>
              <w:spacing w:before="120" w:after="120"/>
            </w:pPr>
            <w:r>
              <w:rPr>
                <w:caps/>
                <w:sz w:val="28"/>
                <w:szCs w:val="28"/>
              </w:rPr>
              <w:t>Dc1</w:t>
            </w:r>
          </w:p>
        </w:tc>
      </w:tr>
    </w:tbl>
    <w:p w14:paraId="6FE401B6"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FC66A7" w14:paraId="517633D5" w14:textId="77777777">
        <w:tc>
          <w:tcPr>
            <w:tcW w:w="10277" w:type="dxa"/>
          </w:tcPr>
          <w:p w14:paraId="192292FD" w14:textId="77777777" w:rsidR="007411D9" w:rsidRPr="00FC66A7" w:rsidRDefault="007411D9" w:rsidP="00FC66A7">
            <w:pPr>
              <w:pStyle w:val="Titre2"/>
              <w:ind w:left="0" w:firstLine="0"/>
              <w:jc w:val="both"/>
              <w:rPr>
                <w:rFonts w:ascii="Tahoma" w:hAnsi="Tahoma" w:cs="Tahoma"/>
                <w:b w:val="0"/>
                <w:bCs w:val="0"/>
                <w:iCs/>
                <w:sz w:val="18"/>
                <w:szCs w:val="18"/>
              </w:rPr>
            </w:pPr>
          </w:p>
          <w:p w14:paraId="5E6DAEBA" w14:textId="77777777" w:rsidR="00FC66A7" w:rsidRPr="006B70BB" w:rsidRDefault="00FC66A7" w:rsidP="002C67E0">
            <w:pPr>
              <w:pStyle w:val="Titre2"/>
              <w:ind w:left="0" w:firstLine="0"/>
              <w:jc w:val="both"/>
              <w:rPr>
                <w:rFonts w:ascii="Tahoma" w:hAnsi="Tahoma" w:cs="Tahoma"/>
                <w:bCs w:val="0"/>
                <w:iCs/>
                <w:sz w:val="18"/>
                <w:szCs w:val="18"/>
                <w:u w:val="single"/>
              </w:rPr>
            </w:pPr>
            <w:r w:rsidRPr="006B70BB">
              <w:rPr>
                <w:rFonts w:ascii="Tahoma" w:hAnsi="Tahoma" w:cs="Tahoma"/>
                <w:bCs w:val="0"/>
                <w:iCs/>
                <w:sz w:val="18"/>
                <w:szCs w:val="18"/>
                <w:u w:val="single"/>
              </w:rPr>
              <w:t>Informations préalables :</w:t>
            </w:r>
          </w:p>
          <w:p w14:paraId="30D505F7" w14:textId="77777777" w:rsidR="00FC66A7" w:rsidRPr="00FC66A7" w:rsidRDefault="007411D9" w:rsidP="002C67E0">
            <w:pPr>
              <w:pStyle w:val="Titre2"/>
              <w:ind w:left="0" w:firstLine="0"/>
              <w:jc w:val="both"/>
              <w:rPr>
                <w:rFonts w:ascii="Tahoma" w:hAnsi="Tahoma" w:cs="Tahoma"/>
                <w:b w:val="0"/>
                <w:bCs w:val="0"/>
                <w:iCs/>
                <w:sz w:val="18"/>
                <w:szCs w:val="18"/>
              </w:rPr>
            </w:pPr>
            <w:r w:rsidRPr="00FC66A7">
              <w:rPr>
                <w:rFonts w:ascii="Tahoma" w:hAnsi="Tahoma" w:cs="Tahoma"/>
                <w:b w:val="0"/>
                <w:bCs w:val="0"/>
                <w:iCs/>
                <w:sz w:val="18"/>
                <w:szCs w:val="18"/>
              </w:rPr>
              <w:t xml:space="preserve">Le formulaire DC1 est un modèle de lettre de candidature, qui peut être utilisé par les candidats aux marchés publics </w:t>
            </w:r>
            <w:r w:rsidR="005613A6" w:rsidRPr="00FC66A7">
              <w:rPr>
                <w:rFonts w:ascii="Tahoma" w:hAnsi="Tahoma" w:cs="Tahoma"/>
                <w:b w:val="0"/>
                <w:bCs w:val="0"/>
                <w:iCs/>
                <w:sz w:val="18"/>
                <w:szCs w:val="18"/>
              </w:rPr>
              <w:t xml:space="preserve">(marchés </w:t>
            </w:r>
            <w:r w:rsidRPr="00FC66A7">
              <w:rPr>
                <w:rFonts w:ascii="Tahoma" w:hAnsi="Tahoma" w:cs="Tahoma"/>
                <w:b w:val="0"/>
                <w:bCs w:val="0"/>
                <w:iCs/>
                <w:sz w:val="18"/>
                <w:szCs w:val="18"/>
              </w:rPr>
              <w:t>ou accords-cadres</w:t>
            </w:r>
            <w:r w:rsidR="005613A6" w:rsidRPr="00FC66A7">
              <w:rPr>
                <w:rFonts w:ascii="Tahoma" w:hAnsi="Tahoma" w:cs="Tahoma"/>
                <w:b w:val="0"/>
                <w:bCs w:val="0"/>
                <w:iCs/>
                <w:sz w:val="18"/>
                <w:szCs w:val="18"/>
              </w:rPr>
              <w:t>)</w:t>
            </w:r>
            <w:r w:rsidRPr="00FC66A7">
              <w:rPr>
                <w:rFonts w:ascii="Tahoma" w:hAnsi="Tahoma" w:cs="Tahoma"/>
                <w:b w:val="0"/>
                <w:bCs w:val="0"/>
                <w:iCs/>
                <w:sz w:val="18"/>
                <w:szCs w:val="18"/>
              </w:rPr>
              <w:t xml:space="preserve"> p</w:t>
            </w:r>
            <w:r w:rsidR="00FC66A7" w:rsidRPr="00FC66A7">
              <w:rPr>
                <w:rFonts w:ascii="Tahoma" w:hAnsi="Tahoma" w:cs="Tahoma"/>
                <w:b w:val="0"/>
                <w:bCs w:val="0"/>
                <w:iCs/>
                <w:sz w:val="18"/>
                <w:szCs w:val="18"/>
              </w:rPr>
              <w:t>our présenter leur candidature.</w:t>
            </w:r>
          </w:p>
          <w:p w14:paraId="775299E3" w14:textId="77777777" w:rsidR="007411D9" w:rsidRPr="00FC66A7" w:rsidRDefault="007411D9" w:rsidP="002C67E0">
            <w:pPr>
              <w:pStyle w:val="Titre2"/>
              <w:ind w:left="0" w:firstLine="0"/>
              <w:jc w:val="both"/>
              <w:rPr>
                <w:rFonts w:ascii="Tahoma" w:hAnsi="Tahoma" w:cs="Tahoma"/>
                <w:b w:val="0"/>
                <w:bCs w:val="0"/>
                <w:iCs/>
                <w:sz w:val="18"/>
                <w:szCs w:val="18"/>
              </w:rPr>
            </w:pPr>
            <w:r w:rsidRPr="00FC66A7">
              <w:rPr>
                <w:rFonts w:ascii="Tahoma" w:hAnsi="Tahoma" w:cs="Tahoma"/>
                <w:b w:val="0"/>
                <w:bCs w:val="0"/>
                <w:iCs/>
                <w:sz w:val="18"/>
                <w:szCs w:val="18"/>
              </w:rPr>
              <w:t>En cas d’allotissement, ce document peut être commun à plusieurs lots.</w:t>
            </w:r>
          </w:p>
          <w:p w14:paraId="36E68C68" w14:textId="77777777" w:rsidR="007411D9" w:rsidRPr="00FC66A7" w:rsidRDefault="007411D9" w:rsidP="00FC66A7">
            <w:pPr>
              <w:pStyle w:val="Titre2"/>
              <w:ind w:left="0" w:firstLine="0"/>
              <w:jc w:val="both"/>
              <w:rPr>
                <w:rFonts w:ascii="Tahoma" w:hAnsi="Tahoma" w:cs="Tahoma"/>
                <w:b w:val="0"/>
                <w:bCs w:val="0"/>
                <w:iCs/>
                <w:sz w:val="18"/>
                <w:szCs w:val="18"/>
              </w:rPr>
            </w:pPr>
            <w:r w:rsidRPr="00FC66A7">
              <w:rPr>
                <w:rFonts w:ascii="Tahoma" w:hAnsi="Tahoma" w:cs="Tahoma"/>
                <w:b w:val="0"/>
                <w:bCs w:val="0"/>
                <w:iCs/>
                <w:sz w:val="18"/>
                <w:szCs w:val="18"/>
              </w:rPr>
              <w:t xml:space="preserve">En cas de candidature groupée, chaque membre du groupement renseigne le formulaire, et produit les renseignements ou documents demandés par </w:t>
            </w:r>
            <w:r w:rsidR="003842BA" w:rsidRPr="00FC66A7">
              <w:rPr>
                <w:rFonts w:ascii="Tahoma" w:hAnsi="Tahoma" w:cs="Tahoma"/>
                <w:b w:val="0"/>
                <w:bCs w:val="0"/>
                <w:iCs/>
                <w:sz w:val="18"/>
                <w:szCs w:val="18"/>
              </w:rPr>
              <w:t>l’acheteur</w:t>
            </w:r>
            <w:r w:rsidRPr="00FC66A7">
              <w:rPr>
                <w:rFonts w:ascii="Tahoma" w:hAnsi="Tahoma" w:cs="Tahoma"/>
                <w:b w:val="0"/>
                <w:bCs w:val="0"/>
                <w:iCs/>
                <w:sz w:val="18"/>
                <w:szCs w:val="18"/>
              </w:rPr>
              <w:t xml:space="preserve"> (formulaire DC2).</w:t>
            </w:r>
          </w:p>
          <w:p w14:paraId="45A53DD5" w14:textId="77777777" w:rsidR="00FC66A7" w:rsidRPr="00FC66A7" w:rsidRDefault="00FC66A7" w:rsidP="00FC66A7">
            <w:pPr>
              <w:pStyle w:val="Titre2"/>
              <w:ind w:left="0" w:firstLine="0"/>
              <w:jc w:val="both"/>
              <w:rPr>
                <w:rFonts w:ascii="Tahoma" w:hAnsi="Tahoma" w:cs="Tahoma"/>
                <w:b w:val="0"/>
                <w:bCs w:val="0"/>
                <w:iCs/>
                <w:sz w:val="18"/>
                <w:szCs w:val="18"/>
              </w:rPr>
            </w:pPr>
          </w:p>
          <w:p w14:paraId="6F41FC3A" w14:textId="77777777" w:rsidR="00FC66A7" w:rsidRPr="00FC66A7" w:rsidRDefault="00FC66A7" w:rsidP="00FC66A7">
            <w:pPr>
              <w:pStyle w:val="Titre2"/>
              <w:ind w:left="0" w:firstLine="0"/>
              <w:jc w:val="both"/>
              <w:rPr>
                <w:rFonts w:ascii="Tahoma" w:hAnsi="Tahoma" w:cs="Tahoma"/>
                <w:b w:val="0"/>
                <w:bCs w:val="0"/>
                <w:iCs/>
                <w:sz w:val="18"/>
                <w:szCs w:val="18"/>
              </w:rPr>
            </w:pPr>
            <w:r w:rsidRPr="00FC66A7">
              <w:rPr>
                <w:rFonts w:ascii="Tahoma" w:hAnsi="Tahoma" w:cs="Tahoma"/>
                <w:b w:val="0"/>
                <w:bCs w:val="0"/>
                <w:iCs/>
                <w:sz w:val="18"/>
                <w:szCs w:val="18"/>
                <w:highlight w:val="green"/>
              </w:rPr>
              <w:t>Champs verts : à compléter par le candidat</w:t>
            </w:r>
          </w:p>
        </w:tc>
      </w:tr>
    </w:tbl>
    <w:p w14:paraId="3EAF4879" w14:textId="77777777" w:rsidR="007411D9" w:rsidRPr="00FC66A7" w:rsidRDefault="007411D9">
      <w:pPr>
        <w:rPr>
          <w:rFonts w:ascii="Tahoma" w:hAnsi="Tahoma" w:cs="Tahoma"/>
        </w:rPr>
        <w:sectPr w:rsidR="007411D9" w:rsidRPr="00FC66A7">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FC66A7" w14:paraId="64C40E4F" w14:textId="77777777">
        <w:tc>
          <w:tcPr>
            <w:tcW w:w="10277" w:type="dxa"/>
          </w:tcPr>
          <w:p w14:paraId="657C187B" w14:textId="77777777" w:rsidR="007411D9" w:rsidRPr="00FC66A7" w:rsidRDefault="007411D9">
            <w:pPr>
              <w:tabs>
                <w:tab w:val="left" w:pos="-142"/>
                <w:tab w:val="left" w:pos="4111"/>
              </w:tabs>
              <w:snapToGrid w:val="0"/>
              <w:jc w:val="both"/>
              <w:rPr>
                <w:rFonts w:ascii="Tahoma" w:hAnsi="Tahoma" w:cs="Tahoma"/>
                <w:b/>
                <w:bCs/>
              </w:rPr>
            </w:pPr>
          </w:p>
        </w:tc>
      </w:tr>
      <w:tr w:rsidR="007411D9" w:rsidRPr="00FC66A7" w14:paraId="6CB1FFF7" w14:textId="77777777">
        <w:tc>
          <w:tcPr>
            <w:tcW w:w="10277" w:type="dxa"/>
            <w:shd w:val="clear" w:color="auto" w:fill="66CCFF"/>
          </w:tcPr>
          <w:p w14:paraId="5065CE8E" w14:textId="77777777" w:rsidR="007411D9" w:rsidRPr="00FC66A7" w:rsidRDefault="007411D9" w:rsidP="00D84A53">
            <w:pPr>
              <w:tabs>
                <w:tab w:val="left" w:pos="-142"/>
                <w:tab w:val="left" w:pos="4111"/>
              </w:tabs>
              <w:jc w:val="both"/>
              <w:rPr>
                <w:rFonts w:ascii="Tahoma" w:hAnsi="Tahoma" w:cs="Tahoma"/>
                <w:i/>
                <w:iCs/>
                <w:sz w:val="18"/>
                <w:szCs w:val="18"/>
              </w:rPr>
            </w:pPr>
            <w:r w:rsidRPr="00FC66A7">
              <w:rPr>
                <w:rFonts w:ascii="Tahoma" w:hAnsi="Tahoma" w:cs="Tahoma"/>
                <w:b/>
                <w:bCs/>
                <w:sz w:val="22"/>
                <w:szCs w:val="22"/>
                <w:shd w:val="clear" w:color="auto" w:fill="66CCFF"/>
              </w:rPr>
              <w:t xml:space="preserve">A - Identification </w:t>
            </w:r>
            <w:r w:rsidR="00D84A53" w:rsidRPr="00FC66A7">
              <w:rPr>
                <w:rFonts w:ascii="Tahoma" w:hAnsi="Tahoma" w:cs="Tahoma"/>
                <w:b/>
                <w:bCs/>
                <w:sz w:val="22"/>
                <w:szCs w:val="22"/>
                <w:shd w:val="clear" w:color="auto" w:fill="66CCFF"/>
              </w:rPr>
              <w:t>de l’acheteur</w:t>
            </w:r>
          </w:p>
        </w:tc>
      </w:tr>
    </w:tbl>
    <w:p w14:paraId="03B59388" w14:textId="77777777" w:rsidR="007411D9" w:rsidRDefault="007411D9">
      <w:pPr>
        <w:pStyle w:val="En-tte"/>
        <w:tabs>
          <w:tab w:val="clear" w:pos="4536"/>
          <w:tab w:val="clear" w:pos="9072"/>
        </w:tabs>
        <w:rPr>
          <w:rFonts w:ascii="Tahoma" w:hAnsi="Tahoma" w:cs="Tahoma"/>
        </w:rPr>
      </w:pPr>
    </w:p>
    <w:p w14:paraId="67E971FD" w14:textId="77777777" w:rsidR="00FC66A7" w:rsidRPr="00FC66A7" w:rsidRDefault="00186952">
      <w:pPr>
        <w:pStyle w:val="En-tte"/>
        <w:tabs>
          <w:tab w:val="clear" w:pos="4536"/>
          <w:tab w:val="clear" w:pos="9072"/>
        </w:tabs>
        <w:rPr>
          <w:rFonts w:ascii="Tahoma" w:hAnsi="Tahoma" w:cs="Tahoma"/>
          <w:b/>
        </w:rPr>
      </w:pPr>
      <w:r>
        <w:rPr>
          <w:rFonts w:ascii="Tahoma" w:hAnsi="Tahoma" w:cs="Tahoma"/>
          <w:b/>
        </w:rPr>
        <w:t xml:space="preserve">CENTRE HOSPITALIER </w:t>
      </w:r>
      <w:r w:rsidR="00FC66A7" w:rsidRPr="00FC66A7">
        <w:rPr>
          <w:rFonts w:ascii="Tahoma" w:hAnsi="Tahoma" w:cs="Tahoma"/>
          <w:b/>
        </w:rPr>
        <w:t>UNVERSITAIRE DE BREST</w:t>
      </w:r>
    </w:p>
    <w:p w14:paraId="01C6EFD9" w14:textId="77777777" w:rsidR="00FC66A7" w:rsidRDefault="00FC66A7">
      <w:pPr>
        <w:pStyle w:val="En-tte"/>
        <w:tabs>
          <w:tab w:val="clear" w:pos="4536"/>
          <w:tab w:val="clear" w:pos="9072"/>
        </w:tabs>
        <w:rPr>
          <w:rFonts w:ascii="Tahoma" w:hAnsi="Tahoma" w:cs="Tahoma"/>
        </w:rPr>
      </w:pPr>
      <w:r>
        <w:rPr>
          <w:rFonts w:ascii="Tahoma" w:hAnsi="Tahoma" w:cs="Tahoma"/>
        </w:rPr>
        <w:t>2 avenue Foch</w:t>
      </w:r>
    </w:p>
    <w:p w14:paraId="47EC11C0" w14:textId="77777777" w:rsidR="007411D9" w:rsidRPr="00FC66A7" w:rsidRDefault="00FC66A7">
      <w:pPr>
        <w:pStyle w:val="En-tte"/>
        <w:tabs>
          <w:tab w:val="clear" w:pos="4536"/>
          <w:tab w:val="clear" w:pos="9072"/>
        </w:tabs>
        <w:rPr>
          <w:rFonts w:ascii="Tahoma" w:hAnsi="Tahoma" w:cs="Tahoma"/>
        </w:rPr>
      </w:pPr>
      <w:r>
        <w:rPr>
          <w:rFonts w:ascii="Tahoma" w:hAnsi="Tahoma" w:cs="Tahoma"/>
        </w:rPr>
        <w:t>29609 BREST Cedex</w:t>
      </w:r>
    </w:p>
    <w:p w14:paraId="4671DC40" w14:textId="77777777" w:rsidR="007411D9" w:rsidRPr="00FC66A7" w:rsidRDefault="007411D9">
      <w:pPr>
        <w:rPr>
          <w:rFonts w:ascii="Tahoma" w:hAnsi="Tahoma" w:cs="Tahoma"/>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FC66A7" w14:paraId="4BD195E1" w14:textId="77777777">
        <w:trPr>
          <w:trHeight w:val="160"/>
        </w:trPr>
        <w:tc>
          <w:tcPr>
            <w:tcW w:w="10277" w:type="dxa"/>
            <w:shd w:val="clear" w:color="auto" w:fill="66CCFF"/>
          </w:tcPr>
          <w:p w14:paraId="191B6A81" w14:textId="77777777" w:rsidR="007411D9" w:rsidRPr="00FC66A7" w:rsidRDefault="007411D9">
            <w:pPr>
              <w:tabs>
                <w:tab w:val="left" w:pos="-142"/>
                <w:tab w:val="left" w:pos="4111"/>
              </w:tabs>
              <w:jc w:val="both"/>
              <w:rPr>
                <w:rFonts w:ascii="Tahoma" w:hAnsi="Tahoma" w:cs="Tahoma"/>
                <w:i/>
                <w:sz w:val="18"/>
                <w:szCs w:val="18"/>
              </w:rPr>
            </w:pPr>
            <w:r w:rsidRPr="00FC66A7">
              <w:rPr>
                <w:rFonts w:ascii="Tahoma" w:hAnsi="Tahoma" w:cs="Tahoma"/>
                <w:b/>
                <w:bCs/>
                <w:sz w:val="22"/>
                <w:szCs w:val="22"/>
              </w:rPr>
              <w:t>B - Objet de la consultation.</w:t>
            </w:r>
          </w:p>
        </w:tc>
      </w:tr>
    </w:tbl>
    <w:p w14:paraId="426FA95C" w14:textId="77777777" w:rsidR="007411D9" w:rsidRPr="001E7425" w:rsidRDefault="007411D9">
      <w:pPr>
        <w:rPr>
          <w:rFonts w:ascii="Tahoma" w:hAnsi="Tahoma" w:cs="Tahoma"/>
          <w:b/>
          <w:bCs/>
        </w:rPr>
      </w:pPr>
    </w:p>
    <w:p w14:paraId="50C11958" w14:textId="13504C3E" w:rsidR="00174139" w:rsidRDefault="00174139" w:rsidP="00174139">
      <w:pPr>
        <w:rPr>
          <w:rFonts w:ascii="Tahoma" w:hAnsi="Tahoma" w:cs="Tahoma"/>
          <w:b/>
        </w:rPr>
      </w:pPr>
      <w:bookmarkStart w:id="0" w:name="_Hlk178606354"/>
      <w:r w:rsidRPr="001E7425">
        <w:rPr>
          <w:rFonts w:ascii="Tahoma" w:hAnsi="Tahoma" w:cs="Tahoma"/>
          <w:b/>
        </w:rPr>
        <w:t>Consultation n° 20</w:t>
      </w:r>
      <w:r w:rsidR="00F37CB8" w:rsidRPr="001E7425">
        <w:rPr>
          <w:rFonts w:ascii="Tahoma" w:hAnsi="Tahoma" w:cs="Tahoma"/>
          <w:b/>
        </w:rPr>
        <w:t>2</w:t>
      </w:r>
      <w:r w:rsidR="006665C1">
        <w:rPr>
          <w:rFonts w:ascii="Tahoma" w:hAnsi="Tahoma" w:cs="Tahoma"/>
          <w:b/>
        </w:rPr>
        <w:t>6</w:t>
      </w:r>
      <w:r w:rsidR="00A1624F" w:rsidRPr="001E7425">
        <w:rPr>
          <w:rFonts w:ascii="Tahoma" w:hAnsi="Tahoma" w:cs="Tahoma"/>
          <w:b/>
        </w:rPr>
        <w:t>D</w:t>
      </w:r>
      <w:r w:rsidR="00E56F53">
        <w:rPr>
          <w:rFonts w:ascii="Tahoma" w:hAnsi="Tahoma" w:cs="Tahoma"/>
          <w:b/>
        </w:rPr>
        <w:t>TA0</w:t>
      </w:r>
      <w:r w:rsidR="006665C1">
        <w:rPr>
          <w:rFonts w:ascii="Tahoma" w:hAnsi="Tahoma" w:cs="Tahoma"/>
          <w:b/>
        </w:rPr>
        <w:t>006</w:t>
      </w:r>
      <w:r w:rsidRPr="001E7425">
        <w:rPr>
          <w:rFonts w:ascii="Tahoma" w:hAnsi="Tahoma" w:cs="Tahoma"/>
          <w:b/>
        </w:rPr>
        <w:t> :</w:t>
      </w:r>
    </w:p>
    <w:p w14:paraId="1AF62687" w14:textId="77777777" w:rsidR="00E56F53" w:rsidRDefault="00E56F53" w:rsidP="00174139">
      <w:pPr>
        <w:rPr>
          <w:rFonts w:ascii="Tahoma" w:hAnsi="Tahoma" w:cs="Tahoma"/>
          <w:b/>
        </w:rPr>
      </w:pPr>
    </w:p>
    <w:p w14:paraId="7030CF8C" w14:textId="78408FC7" w:rsidR="00E56F53" w:rsidRPr="001E7425" w:rsidRDefault="00E56F53" w:rsidP="00174139">
      <w:pPr>
        <w:rPr>
          <w:rFonts w:ascii="Tahoma" w:hAnsi="Tahoma" w:cs="Tahoma"/>
          <w:b/>
        </w:rPr>
      </w:pPr>
      <w:r>
        <w:rPr>
          <w:rFonts w:ascii="Tahoma" w:hAnsi="Tahoma" w:cs="Tahoma"/>
          <w:b/>
        </w:rPr>
        <w:t>N° de PPI : 202</w:t>
      </w:r>
      <w:r w:rsidR="006665C1">
        <w:rPr>
          <w:rFonts w:ascii="Tahoma" w:hAnsi="Tahoma" w:cs="Tahoma"/>
          <w:b/>
        </w:rPr>
        <w:t>4</w:t>
      </w:r>
      <w:r>
        <w:rPr>
          <w:rFonts w:ascii="Tahoma" w:hAnsi="Tahoma" w:cs="Tahoma"/>
          <w:b/>
        </w:rPr>
        <w:t>-</w:t>
      </w:r>
      <w:r w:rsidR="006665C1">
        <w:rPr>
          <w:rFonts w:ascii="Tahoma" w:hAnsi="Tahoma" w:cs="Tahoma"/>
          <w:b/>
        </w:rPr>
        <w:t>810</w:t>
      </w:r>
      <w:r>
        <w:rPr>
          <w:rFonts w:ascii="Tahoma" w:hAnsi="Tahoma" w:cs="Tahoma"/>
          <w:b/>
        </w:rPr>
        <w:t>-IT</w:t>
      </w:r>
    </w:p>
    <w:p w14:paraId="1B972B24" w14:textId="77777777" w:rsidR="00174139" w:rsidRPr="001E7425" w:rsidRDefault="00174139" w:rsidP="00174139">
      <w:pPr>
        <w:rPr>
          <w:rFonts w:ascii="Tahoma" w:hAnsi="Tahoma" w:cs="Tahoma"/>
          <w:b/>
        </w:rPr>
      </w:pPr>
    </w:p>
    <w:p w14:paraId="115ED288" w14:textId="42855F58" w:rsidR="007411D9" w:rsidRDefault="00E56F53" w:rsidP="002B125D">
      <w:pPr>
        <w:jc w:val="both"/>
        <w:rPr>
          <w:rFonts w:ascii="Tahoma" w:hAnsi="Tahoma" w:cs="Tahoma"/>
          <w:b/>
        </w:rPr>
      </w:pPr>
      <w:r>
        <w:rPr>
          <w:rFonts w:ascii="Tahoma" w:hAnsi="Tahoma" w:cs="Tahoma"/>
          <w:b/>
        </w:rPr>
        <w:t xml:space="preserve">CHU DE BREST – </w:t>
      </w:r>
      <w:r w:rsidR="00F90517">
        <w:rPr>
          <w:rFonts w:ascii="Tahoma" w:hAnsi="Tahoma" w:cs="Tahoma"/>
          <w:b/>
        </w:rPr>
        <w:t>CAVALE BLANCHE</w:t>
      </w:r>
      <w:r>
        <w:rPr>
          <w:rFonts w:ascii="Tahoma" w:hAnsi="Tahoma" w:cs="Tahoma"/>
          <w:b/>
        </w:rPr>
        <w:t xml:space="preserve"> – </w:t>
      </w:r>
      <w:r w:rsidR="00F90517">
        <w:rPr>
          <w:rFonts w:ascii="Tahoma" w:hAnsi="Tahoma" w:cs="Tahoma"/>
          <w:b/>
        </w:rPr>
        <w:t xml:space="preserve">POLE </w:t>
      </w:r>
      <w:r w:rsidR="006665C1">
        <w:rPr>
          <w:rFonts w:ascii="Tahoma" w:hAnsi="Tahoma" w:cs="Tahoma"/>
          <w:b/>
        </w:rPr>
        <w:t>BIOLOGIE</w:t>
      </w:r>
    </w:p>
    <w:bookmarkEnd w:id="0"/>
    <w:p w14:paraId="6166329B" w14:textId="77777777" w:rsidR="0071157E" w:rsidRDefault="006665C1" w:rsidP="0071157E">
      <w:pPr>
        <w:jc w:val="both"/>
        <w:rPr>
          <w:rFonts w:ascii="Tahoma" w:hAnsi="Tahoma" w:cs="Tahoma"/>
          <w:b/>
        </w:rPr>
      </w:pPr>
      <w:r>
        <w:rPr>
          <w:rFonts w:ascii="Tahoma" w:hAnsi="Tahoma" w:cs="Tahoma"/>
          <w:b/>
        </w:rPr>
        <w:t>Raccordement à une extraction de postes de sécurité microbiologiques et déploiement des systèmes de compensation d’air associés</w:t>
      </w:r>
    </w:p>
    <w:p w14:paraId="4A065B97" w14:textId="65BD8307" w:rsidR="0071157E" w:rsidRDefault="0071157E" w:rsidP="0071157E">
      <w:pPr>
        <w:jc w:val="both"/>
        <w:rPr>
          <w:rFonts w:ascii="Tahoma" w:hAnsi="Tahoma" w:cs="Tahoma"/>
          <w:b/>
        </w:rPr>
      </w:pPr>
      <w:r>
        <w:rPr>
          <w:rFonts w:ascii="Tahoma" w:hAnsi="Tahoma" w:cs="Tahoma"/>
          <w:b/>
        </w:rPr>
        <w:t>M</w:t>
      </w:r>
      <w:r>
        <w:rPr>
          <w:rFonts w:ascii="Tahoma" w:hAnsi="Tahoma" w:cs="Tahoma"/>
          <w:b/>
        </w:rPr>
        <w:t>arché public de maîtrise d’</w:t>
      </w:r>
      <w:r>
        <w:rPr>
          <w:rFonts w:ascii="Tahoma" w:hAnsi="Tahoma" w:cs="Tahoma"/>
          <w:b/>
        </w:rPr>
        <w:t>œuvre</w:t>
      </w:r>
    </w:p>
    <w:p w14:paraId="32AD6A02" w14:textId="77777777" w:rsidR="007411D9" w:rsidRPr="001E7425" w:rsidRDefault="007411D9">
      <w:pPr>
        <w:rPr>
          <w:rFonts w:ascii="Tahoma" w:hAnsi="Tahoma" w:cs="Tahoma"/>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FC66A7" w14:paraId="45740856" w14:textId="77777777">
        <w:tc>
          <w:tcPr>
            <w:tcW w:w="10277" w:type="dxa"/>
            <w:shd w:val="clear" w:color="auto" w:fill="66CCFF"/>
          </w:tcPr>
          <w:p w14:paraId="41C88A72" w14:textId="77777777" w:rsidR="007411D9" w:rsidRPr="00FC66A7" w:rsidRDefault="007411D9">
            <w:pPr>
              <w:tabs>
                <w:tab w:val="left" w:pos="-142"/>
                <w:tab w:val="left" w:pos="4111"/>
              </w:tabs>
              <w:jc w:val="both"/>
              <w:rPr>
                <w:rFonts w:ascii="Tahoma" w:hAnsi="Tahoma" w:cs="Tahoma"/>
                <w:i/>
                <w:sz w:val="18"/>
                <w:szCs w:val="18"/>
              </w:rPr>
            </w:pPr>
            <w:r w:rsidRPr="00FC66A7">
              <w:rPr>
                <w:rFonts w:ascii="Tahoma" w:hAnsi="Tahoma" w:cs="Tahoma"/>
                <w:b/>
                <w:bCs/>
                <w:sz w:val="22"/>
                <w:szCs w:val="22"/>
              </w:rPr>
              <w:t>C - Objet de la candidature.</w:t>
            </w:r>
          </w:p>
        </w:tc>
      </w:tr>
    </w:tbl>
    <w:p w14:paraId="0F70ABAE" w14:textId="77777777" w:rsidR="007411D9" w:rsidRPr="00FC66A7" w:rsidRDefault="007411D9">
      <w:pPr>
        <w:spacing w:before="120"/>
        <w:rPr>
          <w:rFonts w:ascii="Tahoma" w:hAnsi="Tahoma" w:cs="Tahoma"/>
        </w:rPr>
      </w:pPr>
      <w:r w:rsidRPr="00FC66A7">
        <w:rPr>
          <w:rFonts w:ascii="Tahoma" w:hAnsi="Tahoma" w:cs="Tahoma"/>
          <w:i/>
          <w:sz w:val="18"/>
          <w:szCs w:val="18"/>
        </w:rPr>
        <w:t>(Cocher la case correspondante.)</w:t>
      </w:r>
    </w:p>
    <w:p w14:paraId="7076DCEB" w14:textId="77777777" w:rsidR="007411D9" w:rsidRPr="00FC66A7" w:rsidRDefault="007411D9">
      <w:pPr>
        <w:pStyle w:val="Titre1"/>
        <w:ind w:left="0" w:hanging="432"/>
        <w:rPr>
          <w:rFonts w:ascii="Tahoma" w:hAnsi="Tahoma" w:cs="Tahoma"/>
          <w:b w:val="0"/>
          <w:bCs w:val="0"/>
        </w:rPr>
      </w:pPr>
    </w:p>
    <w:p w14:paraId="1F15CB15" w14:textId="77777777" w:rsidR="00D53321" w:rsidRPr="00FC66A7" w:rsidRDefault="00D53321" w:rsidP="00D53321">
      <w:pPr>
        <w:pStyle w:val="Titre1"/>
        <w:ind w:left="0"/>
        <w:rPr>
          <w:rFonts w:ascii="Tahoma" w:hAnsi="Tahoma" w:cs="Tahoma"/>
          <w:b w:val="0"/>
          <w:bCs w:val="0"/>
        </w:rPr>
      </w:pPr>
      <w:r w:rsidRPr="00FC66A7">
        <w:rPr>
          <w:rFonts w:ascii="Tahoma" w:hAnsi="Tahoma" w:cs="Tahoma"/>
          <w:b w:val="0"/>
          <w:bCs w:val="0"/>
        </w:rPr>
        <w:t>La candidature est présentée :</w:t>
      </w:r>
    </w:p>
    <w:p w14:paraId="221CA140" w14:textId="77777777" w:rsidR="00D53321" w:rsidRPr="00A2106F" w:rsidRDefault="00D53321" w:rsidP="00D53321">
      <w:pPr>
        <w:numPr>
          <w:ilvl w:val="0"/>
          <w:numId w:val="5"/>
        </w:numPr>
        <w:tabs>
          <w:tab w:val="left" w:pos="426"/>
          <w:tab w:val="left" w:pos="851"/>
        </w:tabs>
        <w:spacing w:before="120"/>
        <w:ind w:left="782" w:hanging="357"/>
        <w:jc w:val="both"/>
        <w:rPr>
          <w:rFonts w:ascii="Tahoma" w:hAnsi="Tahoma" w:cs="Tahoma"/>
        </w:rPr>
      </w:pPr>
    </w:p>
    <w:p w14:paraId="3F62C5B4" w14:textId="7A56F1BE" w:rsidR="00D53321" w:rsidRPr="00A2106F" w:rsidRDefault="006665C1" w:rsidP="00D53321">
      <w:pPr>
        <w:tabs>
          <w:tab w:val="left" w:pos="426"/>
          <w:tab w:val="left" w:pos="851"/>
        </w:tabs>
        <w:ind w:left="851"/>
        <w:jc w:val="both"/>
        <w:rPr>
          <w:rFonts w:ascii="Tahoma" w:hAnsi="Tahoma" w:cs="Tahoma"/>
        </w:rPr>
      </w:pPr>
      <w:r>
        <w:rPr>
          <w:rFonts w:ascii="Tahoma" w:hAnsi="Tahoma" w:cs="Tahoma"/>
        </w:rPr>
        <w:fldChar w:fldCharType="begin">
          <w:ffData>
            <w:name w:val=""/>
            <w:enabled/>
            <w:calcOnExit w:val="0"/>
            <w:checkBox>
              <w:size w:val="20"/>
              <w:default w:val="1"/>
            </w:checkBox>
          </w:ffData>
        </w:fldChar>
      </w:r>
      <w:r>
        <w:rPr>
          <w:rFonts w:ascii="Tahoma" w:hAnsi="Tahoma" w:cs="Tahoma"/>
        </w:rPr>
        <w:instrText xml:space="preserve"> FORMCHECKBOX </w:instrText>
      </w:r>
      <w:r>
        <w:rPr>
          <w:rFonts w:ascii="Tahoma" w:hAnsi="Tahoma" w:cs="Tahoma"/>
        </w:rPr>
      </w:r>
      <w:r>
        <w:rPr>
          <w:rFonts w:ascii="Tahoma" w:hAnsi="Tahoma" w:cs="Tahoma"/>
        </w:rPr>
        <w:fldChar w:fldCharType="separate"/>
      </w:r>
      <w:r>
        <w:rPr>
          <w:rFonts w:ascii="Tahoma" w:hAnsi="Tahoma" w:cs="Tahoma"/>
        </w:rPr>
        <w:fldChar w:fldCharType="end"/>
      </w:r>
      <w:r w:rsidR="00D53321" w:rsidRPr="00A2106F">
        <w:rPr>
          <w:rFonts w:ascii="Tahoma" w:hAnsi="Tahoma" w:cs="Tahoma"/>
        </w:rPr>
        <w:tab/>
        <w:t xml:space="preserve">à l’ensemble du marché ou de l’accord-cadre </w:t>
      </w:r>
      <w:r w:rsidR="00D53321" w:rsidRPr="00A2106F">
        <w:rPr>
          <w:rFonts w:ascii="Tahoma" w:hAnsi="Tahoma" w:cs="Tahoma"/>
          <w:i/>
          <w:iCs/>
          <w:sz w:val="18"/>
          <w:szCs w:val="18"/>
        </w:rPr>
        <w:t xml:space="preserve">(en cas de </w:t>
      </w:r>
      <w:proofErr w:type="gramStart"/>
      <w:r w:rsidR="00D53321" w:rsidRPr="00A2106F">
        <w:rPr>
          <w:rFonts w:ascii="Tahoma" w:hAnsi="Tahoma" w:cs="Tahoma"/>
          <w:i/>
          <w:iCs/>
          <w:sz w:val="18"/>
          <w:szCs w:val="18"/>
        </w:rPr>
        <w:t>non allotissement</w:t>
      </w:r>
      <w:proofErr w:type="gramEnd"/>
      <w:r w:rsidR="00D53321" w:rsidRPr="00A2106F">
        <w:rPr>
          <w:rFonts w:ascii="Tahoma" w:hAnsi="Tahoma" w:cs="Tahoma"/>
          <w:i/>
          <w:iCs/>
          <w:sz w:val="18"/>
          <w:szCs w:val="18"/>
        </w:rPr>
        <w:t>) </w:t>
      </w:r>
      <w:r w:rsidR="00D53321" w:rsidRPr="00A2106F">
        <w:rPr>
          <w:rFonts w:ascii="Tahoma" w:hAnsi="Tahoma" w:cs="Tahoma"/>
          <w:iCs/>
        </w:rPr>
        <w:t>;</w:t>
      </w:r>
    </w:p>
    <w:p w14:paraId="4B475FBC" w14:textId="77777777" w:rsidR="00D53321" w:rsidRPr="00A2106F" w:rsidRDefault="00D53321" w:rsidP="00D53321">
      <w:pPr>
        <w:tabs>
          <w:tab w:val="left" w:pos="426"/>
          <w:tab w:val="left" w:pos="851"/>
        </w:tabs>
        <w:jc w:val="both"/>
        <w:rPr>
          <w:rFonts w:ascii="Tahoma" w:hAnsi="Tahoma" w:cs="Tahoma"/>
        </w:rPr>
      </w:pPr>
    </w:p>
    <w:p w14:paraId="0C3084DE" w14:textId="7D675C05" w:rsidR="00D53321" w:rsidRDefault="006665C1" w:rsidP="00D53321">
      <w:pPr>
        <w:pStyle w:val="fcasegauche"/>
        <w:tabs>
          <w:tab w:val="left" w:pos="851"/>
        </w:tabs>
        <w:ind w:left="851" w:firstLine="0"/>
        <w:rPr>
          <w:rFonts w:ascii="Tahoma" w:hAnsi="Tahoma" w:cs="Tahoma"/>
        </w:rPr>
      </w:pPr>
      <w:r>
        <w:rPr>
          <w:rFonts w:ascii="Tahoma" w:hAnsi="Tahoma" w:cs="Tahoma"/>
        </w:rPr>
        <w:fldChar w:fldCharType="begin">
          <w:ffData>
            <w:name w:val=""/>
            <w:enabled/>
            <w:calcOnExit w:val="0"/>
            <w:checkBox>
              <w:size w:val="20"/>
              <w:default w:val="0"/>
            </w:checkBox>
          </w:ffData>
        </w:fldChar>
      </w:r>
      <w:r>
        <w:rPr>
          <w:rFonts w:ascii="Tahoma" w:hAnsi="Tahoma" w:cs="Tahoma"/>
        </w:rPr>
        <w:instrText xml:space="preserve"> FORMCHECKBOX </w:instrText>
      </w:r>
      <w:r>
        <w:rPr>
          <w:rFonts w:ascii="Tahoma" w:hAnsi="Tahoma" w:cs="Tahoma"/>
        </w:rPr>
      </w:r>
      <w:r>
        <w:rPr>
          <w:rFonts w:ascii="Tahoma" w:hAnsi="Tahoma" w:cs="Tahoma"/>
        </w:rPr>
        <w:fldChar w:fldCharType="separate"/>
      </w:r>
      <w:r>
        <w:rPr>
          <w:rFonts w:ascii="Tahoma" w:hAnsi="Tahoma" w:cs="Tahoma"/>
        </w:rPr>
        <w:fldChar w:fldCharType="end"/>
      </w:r>
      <w:r w:rsidR="00D53321" w:rsidRPr="00A2106F">
        <w:rPr>
          <w:rFonts w:ascii="Tahoma" w:hAnsi="Tahoma" w:cs="Tahoma"/>
        </w:rPr>
        <w:tab/>
      </w:r>
      <w:r w:rsidR="00D53321">
        <w:rPr>
          <w:rFonts w:ascii="Tahoma" w:hAnsi="Tahoma" w:cs="Tahoma"/>
        </w:rPr>
        <w:t>au lot ou aux lots</w:t>
      </w:r>
      <w:r w:rsidR="00D53321" w:rsidRPr="00A2106F">
        <w:rPr>
          <w:rFonts w:ascii="Tahoma" w:hAnsi="Tahoma" w:cs="Tahoma"/>
        </w:rPr>
        <w:t xml:space="preserve"> du marché ou de l’accord-cadre </w:t>
      </w:r>
      <w:r w:rsidR="00D53321" w:rsidRPr="00A2106F">
        <w:rPr>
          <w:rFonts w:ascii="Tahoma" w:hAnsi="Tahoma" w:cs="Tahoma"/>
          <w:i/>
          <w:iCs/>
          <w:sz w:val="18"/>
          <w:szCs w:val="18"/>
        </w:rPr>
        <w:t>(en cas d’allotissement)</w:t>
      </w:r>
      <w:r w:rsidR="00D53321">
        <w:rPr>
          <w:rFonts w:ascii="Tahoma" w:hAnsi="Tahoma" w:cs="Tahoma"/>
        </w:rPr>
        <w:t> :</w:t>
      </w:r>
    </w:p>
    <w:p w14:paraId="0F4CDA40" w14:textId="77777777" w:rsidR="00EE266C" w:rsidRDefault="00EE266C" w:rsidP="00D53321">
      <w:pPr>
        <w:pStyle w:val="fcasegauche"/>
        <w:tabs>
          <w:tab w:val="left" w:pos="851"/>
        </w:tabs>
        <w:ind w:left="851" w:firstLine="0"/>
        <w:rPr>
          <w:rFonts w:ascii="Tahoma" w:hAnsi="Tahoma" w:cs="Tahoma"/>
        </w:rPr>
      </w:pPr>
    </w:p>
    <w:p w14:paraId="26213465" w14:textId="77777777" w:rsidR="00D53321" w:rsidRPr="00A2106F" w:rsidRDefault="00D53321" w:rsidP="00D53321">
      <w:pPr>
        <w:pStyle w:val="fcasegauche"/>
        <w:numPr>
          <w:ilvl w:val="0"/>
          <w:numId w:val="5"/>
        </w:numPr>
        <w:tabs>
          <w:tab w:val="left" w:pos="851"/>
        </w:tabs>
        <w:spacing w:before="120"/>
        <w:ind w:left="782" w:hanging="357"/>
        <w:rPr>
          <w:rFonts w:ascii="Tahoma" w:hAnsi="Tahoma" w:cs="Tahoma"/>
          <w:iCs/>
        </w:rPr>
      </w:pPr>
    </w:p>
    <w:p w14:paraId="62E3C70E" w14:textId="5820E11C" w:rsidR="00D53321" w:rsidRPr="00A2106F" w:rsidRDefault="0079773D" w:rsidP="00D53321">
      <w:pPr>
        <w:pStyle w:val="fcasegauche"/>
        <w:tabs>
          <w:tab w:val="left" w:pos="851"/>
        </w:tabs>
        <w:ind w:left="851" w:firstLine="0"/>
        <w:rPr>
          <w:rFonts w:ascii="Tahoma" w:hAnsi="Tahoma" w:cs="Tahoma"/>
        </w:rPr>
      </w:pPr>
      <w:r>
        <w:rPr>
          <w:rFonts w:ascii="Tahoma" w:hAnsi="Tahoma" w:cs="Tahoma"/>
        </w:rPr>
        <w:fldChar w:fldCharType="begin">
          <w:ffData>
            <w:name w:val=""/>
            <w:enabled/>
            <w:calcOnExit w:val="0"/>
            <w:checkBox>
              <w:size w:val="20"/>
              <w:default w:val="0"/>
            </w:checkBox>
          </w:ffData>
        </w:fldChar>
      </w:r>
      <w:r>
        <w:rPr>
          <w:rFonts w:ascii="Tahoma" w:hAnsi="Tahoma" w:cs="Tahoma"/>
        </w:rPr>
        <w:instrText xml:space="preserve"> FORMCHECKBOX </w:instrText>
      </w:r>
      <w:r>
        <w:rPr>
          <w:rFonts w:ascii="Tahoma" w:hAnsi="Tahoma" w:cs="Tahoma"/>
        </w:rPr>
      </w:r>
      <w:r>
        <w:rPr>
          <w:rFonts w:ascii="Tahoma" w:hAnsi="Tahoma" w:cs="Tahoma"/>
        </w:rPr>
        <w:fldChar w:fldCharType="separate"/>
      </w:r>
      <w:r>
        <w:rPr>
          <w:rFonts w:ascii="Tahoma" w:hAnsi="Tahoma" w:cs="Tahoma"/>
        </w:rPr>
        <w:fldChar w:fldCharType="end"/>
      </w:r>
      <w:r w:rsidR="00D53321" w:rsidRPr="00A2106F">
        <w:rPr>
          <w:rFonts w:ascii="Tahoma" w:hAnsi="Tahoma" w:cs="Tahoma"/>
        </w:rPr>
        <w:tab/>
        <w:t>à l’offre de base.</w:t>
      </w:r>
    </w:p>
    <w:p w14:paraId="57583F0C" w14:textId="77777777" w:rsidR="00D53321" w:rsidRPr="00A2106F" w:rsidRDefault="00D53321" w:rsidP="00D53321">
      <w:pPr>
        <w:pStyle w:val="fcasegauche"/>
        <w:tabs>
          <w:tab w:val="left" w:pos="851"/>
        </w:tabs>
        <w:rPr>
          <w:rFonts w:ascii="Tahoma" w:hAnsi="Tahoma" w:cs="Tahoma"/>
        </w:rPr>
      </w:pPr>
    </w:p>
    <w:p w14:paraId="6F779CD4" w14:textId="77777777" w:rsidR="00D53321" w:rsidRDefault="00D53321" w:rsidP="00D53321">
      <w:pPr>
        <w:pStyle w:val="En-tte"/>
        <w:tabs>
          <w:tab w:val="clear" w:pos="4536"/>
          <w:tab w:val="clear" w:pos="9072"/>
        </w:tabs>
        <w:ind w:left="851"/>
        <w:rPr>
          <w:rFonts w:ascii="Tahoma" w:hAnsi="Tahoma" w:cs="Tahoma"/>
        </w:rPr>
      </w:pPr>
      <w:r w:rsidRPr="00A2106F">
        <w:rPr>
          <w:rFonts w:ascii="Tahoma" w:hAnsi="Tahoma" w:cs="Tahoma"/>
        </w:rPr>
        <w:fldChar w:fldCharType="begin">
          <w:ffData>
            <w:name w:val=""/>
            <w:enabled/>
            <w:calcOnExit w:val="0"/>
            <w:checkBox>
              <w:size w:val="20"/>
              <w:default w:val="0"/>
            </w:checkBox>
          </w:ffData>
        </w:fldChar>
      </w:r>
      <w:r w:rsidRPr="00A2106F">
        <w:rPr>
          <w:rFonts w:ascii="Tahoma" w:hAnsi="Tahoma" w:cs="Tahoma"/>
        </w:rPr>
        <w:instrText xml:space="preserve"> FORMCHECKBOX </w:instrText>
      </w:r>
      <w:r w:rsidRPr="00A2106F">
        <w:rPr>
          <w:rFonts w:ascii="Tahoma" w:hAnsi="Tahoma" w:cs="Tahoma"/>
        </w:rPr>
      </w:r>
      <w:r w:rsidRPr="00A2106F">
        <w:rPr>
          <w:rFonts w:ascii="Tahoma" w:hAnsi="Tahoma" w:cs="Tahoma"/>
        </w:rPr>
        <w:fldChar w:fldCharType="separate"/>
      </w:r>
      <w:r w:rsidRPr="00A2106F">
        <w:rPr>
          <w:rFonts w:ascii="Tahoma" w:hAnsi="Tahoma" w:cs="Tahoma"/>
        </w:rPr>
        <w:fldChar w:fldCharType="end"/>
      </w:r>
      <w:r w:rsidRPr="00A2106F">
        <w:rPr>
          <w:rFonts w:ascii="Tahoma" w:hAnsi="Tahoma" w:cs="Tahoma"/>
        </w:rPr>
        <w:tab/>
        <w:t>à la variante suivante :</w:t>
      </w:r>
    </w:p>
    <w:p w14:paraId="20B4C2BF" w14:textId="77777777" w:rsidR="00F37CB8" w:rsidRDefault="00F37CB8" w:rsidP="00174139">
      <w:pPr>
        <w:pStyle w:val="En-tte"/>
        <w:tabs>
          <w:tab w:val="clear" w:pos="4536"/>
          <w:tab w:val="clear" w:pos="9072"/>
        </w:tabs>
        <w:ind w:left="567"/>
        <w:rPr>
          <w:rFonts w:ascii="Tahoma" w:hAnsi="Tahoma" w:cs="Tahoma"/>
          <w:b/>
          <w:bCs/>
        </w:rPr>
      </w:pPr>
    </w:p>
    <w:p w14:paraId="60C1A46B" w14:textId="77777777" w:rsidR="0071157E" w:rsidRDefault="0071157E" w:rsidP="00174139">
      <w:pPr>
        <w:pStyle w:val="En-tte"/>
        <w:tabs>
          <w:tab w:val="clear" w:pos="4536"/>
          <w:tab w:val="clear" w:pos="9072"/>
        </w:tabs>
        <w:ind w:left="567"/>
        <w:rPr>
          <w:rFonts w:ascii="Tahoma" w:hAnsi="Tahoma" w:cs="Tahoma"/>
          <w:b/>
          <w:bCs/>
        </w:rPr>
      </w:pPr>
    </w:p>
    <w:p w14:paraId="095E29A3" w14:textId="77777777" w:rsidR="0071157E" w:rsidRDefault="0071157E" w:rsidP="00174139">
      <w:pPr>
        <w:pStyle w:val="En-tte"/>
        <w:tabs>
          <w:tab w:val="clear" w:pos="4536"/>
          <w:tab w:val="clear" w:pos="9072"/>
        </w:tabs>
        <w:ind w:left="567"/>
        <w:rPr>
          <w:rFonts w:ascii="Tahoma" w:hAnsi="Tahoma" w:cs="Tahoma"/>
          <w:b/>
          <w:bCs/>
        </w:rPr>
      </w:pPr>
    </w:p>
    <w:p w14:paraId="6FF63036" w14:textId="77777777" w:rsidR="0071157E" w:rsidRDefault="0071157E" w:rsidP="00174139">
      <w:pPr>
        <w:pStyle w:val="En-tte"/>
        <w:tabs>
          <w:tab w:val="clear" w:pos="4536"/>
          <w:tab w:val="clear" w:pos="9072"/>
        </w:tabs>
        <w:ind w:left="567"/>
        <w:rPr>
          <w:rFonts w:ascii="Tahoma" w:hAnsi="Tahoma" w:cs="Tahoma"/>
          <w:b/>
          <w:bCs/>
        </w:rPr>
      </w:pPr>
    </w:p>
    <w:p w14:paraId="0D06D486" w14:textId="77777777" w:rsidR="0071157E" w:rsidRDefault="0071157E" w:rsidP="00174139">
      <w:pPr>
        <w:pStyle w:val="En-tte"/>
        <w:tabs>
          <w:tab w:val="clear" w:pos="4536"/>
          <w:tab w:val="clear" w:pos="9072"/>
        </w:tabs>
        <w:ind w:left="567"/>
        <w:rPr>
          <w:rFonts w:ascii="Tahoma" w:hAnsi="Tahoma" w:cs="Tahoma"/>
          <w:b/>
          <w:bCs/>
        </w:rPr>
      </w:pPr>
    </w:p>
    <w:p w14:paraId="430D9D67" w14:textId="77777777" w:rsidR="0071157E" w:rsidRDefault="0071157E" w:rsidP="00174139">
      <w:pPr>
        <w:pStyle w:val="En-tte"/>
        <w:tabs>
          <w:tab w:val="clear" w:pos="4536"/>
          <w:tab w:val="clear" w:pos="9072"/>
        </w:tabs>
        <w:ind w:left="567"/>
        <w:rPr>
          <w:rFonts w:ascii="Tahoma" w:hAnsi="Tahoma" w:cs="Tahoma"/>
          <w:b/>
          <w:bCs/>
        </w:rPr>
      </w:pPr>
    </w:p>
    <w:p w14:paraId="7E61CD69" w14:textId="77777777" w:rsidR="0071157E" w:rsidRDefault="0071157E" w:rsidP="00174139">
      <w:pPr>
        <w:pStyle w:val="En-tte"/>
        <w:tabs>
          <w:tab w:val="clear" w:pos="4536"/>
          <w:tab w:val="clear" w:pos="9072"/>
        </w:tabs>
        <w:ind w:left="567"/>
        <w:rPr>
          <w:rFonts w:ascii="Tahoma" w:hAnsi="Tahoma" w:cs="Tahoma"/>
          <w:b/>
          <w:bCs/>
        </w:rPr>
      </w:pPr>
    </w:p>
    <w:p w14:paraId="19AF736D" w14:textId="77777777" w:rsidR="0071157E" w:rsidRDefault="0071157E" w:rsidP="00174139">
      <w:pPr>
        <w:pStyle w:val="En-tte"/>
        <w:tabs>
          <w:tab w:val="clear" w:pos="4536"/>
          <w:tab w:val="clear" w:pos="9072"/>
        </w:tabs>
        <w:ind w:left="567"/>
        <w:rPr>
          <w:rFonts w:ascii="Tahoma" w:hAnsi="Tahoma" w:cs="Tahoma"/>
          <w:b/>
          <w:bCs/>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RPr="00FC66A7" w14:paraId="7E90BD44" w14:textId="77777777" w:rsidTr="00F37CB8">
        <w:tc>
          <w:tcPr>
            <w:tcW w:w="10419" w:type="dxa"/>
            <w:shd w:val="clear" w:color="auto" w:fill="66CCFF"/>
          </w:tcPr>
          <w:p w14:paraId="519FE7E9" w14:textId="77777777" w:rsidR="007411D9" w:rsidRPr="00FC66A7" w:rsidRDefault="007411D9">
            <w:pPr>
              <w:tabs>
                <w:tab w:val="left" w:pos="-142"/>
                <w:tab w:val="left" w:pos="4111"/>
              </w:tabs>
              <w:jc w:val="both"/>
              <w:rPr>
                <w:rFonts w:ascii="Tahoma" w:hAnsi="Tahoma" w:cs="Tahoma"/>
                <w:i/>
                <w:iCs/>
                <w:sz w:val="18"/>
                <w:szCs w:val="18"/>
              </w:rPr>
            </w:pPr>
            <w:r w:rsidRPr="00FC66A7">
              <w:rPr>
                <w:rFonts w:ascii="Tahoma" w:hAnsi="Tahoma" w:cs="Tahoma"/>
                <w:b/>
                <w:bCs/>
                <w:sz w:val="22"/>
                <w:szCs w:val="22"/>
              </w:rPr>
              <w:lastRenderedPageBreak/>
              <w:t>D - Présentation du candidat.</w:t>
            </w:r>
          </w:p>
        </w:tc>
      </w:tr>
    </w:tbl>
    <w:p w14:paraId="11B9E1ED" w14:textId="77777777" w:rsidR="007411D9" w:rsidRPr="00FC66A7" w:rsidRDefault="007411D9">
      <w:pPr>
        <w:pStyle w:val="En-tte"/>
        <w:tabs>
          <w:tab w:val="clear" w:pos="4536"/>
          <w:tab w:val="clear" w:pos="9072"/>
        </w:tabs>
        <w:spacing w:before="120"/>
        <w:rPr>
          <w:rFonts w:ascii="Tahoma" w:hAnsi="Tahoma" w:cs="Tahoma"/>
        </w:rPr>
      </w:pPr>
      <w:r w:rsidRPr="00FC66A7">
        <w:rPr>
          <w:rFonts w:ascii="Tahoma" w:hAnsi="Tahoma" w:cs="Tahoma"/>
          <w:i/>
          <w:iCs/>
          <w:sz w:val="18"/>
          <w:szCs w:val="18"/>
        </w:rPr>
        <w:t>(Cocher la case correspondante.)</w:t>
      </w:r>
    </w:p>
    <w:p w14:paraId="231CFD44" w14:textId="77777777" w:rsidR="007411D9" w:rsidRPr="00FC66A7" w:rsidRDefault="007411D9">
      <w:pPr>
        <w:pStyle w:val="En-tte"/>
        <w:tabs>
          <w:tab w:val="clear" w:pos="4536"/>
          <w:tab w:val="clear" w:pos="9072"/>
        </w:tabs>
        <w:rPr>
          <w:rFonts w:ascii="Tahoma" w:hAnsi="Tahoma" w:cs="Tahoma"/>
        </w:rPr>
      </w:pPr>
    </w:p>
    <w:p w14:paraId="2A2CEE13" w14:textId="77777777" w:rsidR="007411D9" w:rsidRPr="00FC66A7" w:rsidRDefault="00F26F2D">
      <w:pPr>
        <w:ind w:left="567"/>
        <w:rPr>
          <w:rFonts w:ascii="Tahoma" w:hAnsi="Tahoma" w:cs="Tahoma"/>
          <w:i/>
          <w:sz w:val="18"/>
          <w:szCs w:val="18"/>
        </w:rPr>
      </w:pPr>
      <w:r w:rsidRPr="00FC66A7">
        <w:rPr>
          <w:rFonts w:ascii="Tahoma" w:hAnsi="Tahoma" w:cs="Tahoma"/>
        </w:rPr>
        <w:fldChar w:fldCharType="begin">
          <w:ffData>
            <w:name w:val=""/>
            <w:enabled/>
            <w:calcOnExit w:val="0"/>
            <w:checkBox>
              <w:size w:val="20"/>
              <w:default w:val="0"/>
            </w:checkBox>
          </w:ffData>
        </w:fldChar>
      </w:r>
      <w:r w:rsidR="00BB2EF6" w:rsidRPr="00FC66A7">
        <w:rPr>
          <w:rFonts w:ascii="Tahoma" w:hAnsi="Tahoma" w:cs="Tahoma"/>
        </w:rPr>
        <w:instrText xml:space="preserve"> FORMCHECKBOX </w:instrText>
      </w:r>
      <w:r w:rsidRPr="00FC66A7">
        <w:rPr>
          <w:rFonts w:ascii="Tahoma" w:hAnsi="Tahoma" w:cs="Tahoma"/>
        </w:rPr>
      </w:r>
      <w:r w:rsidRPr="00FC66A7">
        <w:rPr>
          <w:rFonts w:ascii="Tahoma" w:hAnsi="Tahoma" w:cs="Tahoma"/>
        </w:rPr>
        <w:fldChar w:fldCharType="separate"/>
      </w:r>
      <w:r w:rsidRPr="00FC66A7">
        <w:rPr>
          <w:rFonts w:ascii="Tahoma" w:hAnsi="Tahoma" w:cs="Tahoma"/>
        </w:rPr>
        <w:fldChar w:fldCharType="end"/>
      </w:r>
      <w:r w:rsidR="007411D9" w:rsidRPr="00FC66A7">
        <w:rPr>
          <w:rFonts w:ascii="Tahoma" w:hAnsi="Tahoma" w:cs="Tahoma"/>
          <w:b/>
          <w:bCs/>
        </w:rPr>
        <w:t xml:space="preserve">  </w:t>
      </w:r>
      <w:r w:rsidR="007411D9" w:rsidRPr="00FC66A7">
        <w:rPr>
          <w:rFonts w:ascii="Tahoma" w:hAnsi="Tahoma" w:cs="Tahoma"/>
        </w:rPr>
        <w:t>Le candidat se présente seul :</w:t>
      </w:r>
    </w:p>
    <w:p w14:paraId="18B6169D" w14:textId="77777777" w:rsidR="00FC66A7" w:rsidRDefault="00FC66A7" w:rsidP="00FC66A7">
      <w:pPr>
        <w:rPr>
          <w:rFonts w:ascii="Tahoma" w:hAnsi="Tahoma" w:cs="Tahoma"/>
          <w:b/>
          <w:highlight w:val="green"/>
        </w:rPr>
      </w:pPr>
    </w:p>
    <w:p w14:paraId="1C8E31FF" w14:textId="77777777" w:rsidR="00FC66A7" w:rsidRPr="000941D1" w:rsidRDefault="00FC66A7" w:rsidP="00FC66A7">
      <w:pPr>
        <w:rPr>
          <w:rFonts w:ascii="Tahoma" w:hAnsi="Tahoma" w:cs="Tahoma"/>
          <w:b/>
          <w:highlight w:val="green"/>
        </w:rPr>
      </w:pPr>
      <w:r w:rsidRPr="000941D1">
        <w:rPr>
          <w:rFonts w:ascii="Tahoma" w:hAnsi="Tahoma" w:cs="Tahoma"/>
          <w:b/>
          <w:highlight w:val="green"/>
        </w:rPr>
        <w:t>NOM DE L’ENTREPRISE CANDIDATE</w:t>
      </w:r>
    </w:p>
    <w:p w14:paraId="1620B684" w14:textId="77777777" w:rsidR="00FC66A7" w:rsidRPr="000941D1" w:rsidRDefault="00FC66A7" w:rsidP="00FC66A7">
      <w:pPr>
        <w:rPr>
          <w:rFonts w:ascii="Tahoma" w:hAnsi="Tahoma" w:cs="Tahoma"/>
          <w:highlight w:val="green"/>
        </w:rPr>
      </w:pPr>
    </w:p>
    <w:p w14:paraId="0006A63F" w14:textId="77777777" w:rsidR="00FC66A7" w:rsidRPr="000941D1" w:rsidRDefault="00FC66A7" w:rsidP="00FC66A7">
      <w:pPr>
        <w:rPr>
          <w:rFonts w:ascii="Tahoma" w:hAnsi="Tahoma" w:cs="Tahoma"/>
          <w:highlight w:val="green"/>
        </w:rPr>
      </w:pPr>
      <w:r w:rsidRPr="000941D1">
        <w:rPr>
          <w:rFonts w:ascii="Tahoma" w:hAnsi="Tahoma" w:cs="Tahoma"/>
          <w:highlight w:val="green"/>
        </w:rPr>
        <w:t>Adresse du siège social</w:t>
      </w:r>
    </w:p>
    <w:p w14:paraId="1A246C85" w14:textId="77777777" w:rsidR="00FC66A7" w:rsidRPr="000941D1" w:rsidRDefault="00FC66A7" w:rsidP="00FC66A7">
      <w:pPr>
        <w:rPr>
          <w:rFonts w:ascii="Tahoma" w:hAnsi="Tahoma" w:cs="Tahoma"/>
          <w:highlight w:val="green"/>
        </w:rPr>
      </w:pPr>
      <w:r w:rsidRPr="000941D1">
        <w:rPr>
          <w:rFonts w:ascii="Tahoma" w:hAnsi="Tahoma" w:cs="Tahoma"/>
          <w:highlight w:val="green"/>
        </w:rPr>
        <w:t>CODE POSTAL VILLE</w:t>
      </w:r>
    </w:p>
    <w:p w14:paraId="0263F58D" w14:textId="77777777" w:rsidR="00FC66A7" w:rsidRPr="000941D1" w:rsidRDefault="00FC66A7" w:rsidP="00FC66A7">
      <w:pPr>
        <w:rPr>
          <w:rFonts w:ascii="Tahoma" w:hAnsi="Tahoma" w:cs="Tahoma"/>
          <w:highlight w:val="green"/>
        </w:rPr>
      </w:pPr>
    </w:p>
    <w:p w14:paraId="4FCFCB14" w14:textId="77777777" w:rsidR="00FC66A7" w:rsidRPr="000941D1" w:rsidRDefault="00FC66A7" w:rsidP="00FC66A7">
      <w:pPr>
        <w:rPr>
          <w:rFonts w:ascii="Tahoma" w:hAnsi="Tahoma" w:cs="Tahoma"/>
          <w:highlight w:val="green"/>
        </w:rPr>
      </w:pPr>
      <w:r w:rsidRPr="000941D1">
        <w:rPr>
          <w:rFonts w:ascii="Tahoma" w:hAnsi="Tahoma" w:cs="Tahoma"/>
          <w:highlight w:val="green"/>
        </w:rPr>
        <w:t>Adresse de l’établissement si différente du siège social (supprimer si sans objet)</w:t>
      </w:r>
    </w:p>
    <w:p w14:paraId="71AE9008" w14:textId="77777777" w:rsidR="00FC66A7" w:rsidRPr="000941D1" w:rsidRDefault="00FC66A7" w:rsidP="00FC66A7">
      <w:pPr>
        <w:rPr>
          <w:rFonts w:ascii="Tahoma" w:hAnsi="Tahoma" w:cs="Tahoma"/>
        </w:rPr>
      </w:pPr>
      <w:r w:rsidRPr="000941D1">
        <w:rPr>
          <w:rFonts w:ascii="Tahoma" w:hAnsi="Tahoma" w:cs="Tahoma"/>
          <w:highlight w:val="green"/>
        </w:rPr>
        <w:t>CODE POSTAL VILLE</w:t>
      </w:r>
    </w:p>
    <w:p w14:paraId="50D87266" w14:textId="77777777" w:rsidR="00FC66A7" w:rsidRPr="000941D1" w:rsidRDefault="00FC66A7" w:rsidP="00FC66A7">
      <w:pPr>
        <w:rPr>
          <w:rFonts w:ascii="Tahoma" w:hAnsi="Tahoma" w:cs="Tahoma"/>
        </w:rPr>
      </w:pPr>
    </w:p>
    <w:p w14:paraId="1AA997B0" w14:textId="77777777" w:rsidR="00FC66A7" w:rsidRPr="000941D1" w:rsidRDefault="00FC66A7" w:rsidP="00FC66A7">
      <w:pPr>
        <w:rPr>
          <w:rFonts w:ascii="Tahoma" w:hAnsi="Tahoma" w:cs="Tahoma"/>
        </w:rPr>
      </w:pPr>
    </w:p>
    <w:p w14:paraId="772CEC3D" w14:textId="77777777" w:rsidR="00FC66A7" w:rsidRPr="000941D1" w:rsidRDefault="00FC66A7" w:rsidP="00FC66A7">
      <w:pPr>
        <w:rPr>
          <w:rFonts w:ascii="Tahoma" w:hAnsi="Tahoma" w:cs="Tahoma"/>
        </w:rPr>
      </w:pPr>
      <w:r w:rsidRPr="000941D1">
        <w:rPr>
          <w:rFonts w:ascii="Tahoma" w:hAnsi="Tahoma" w:cs="Tahoma"/>
        </w:rPr>
        <w:t xml:space="preserve">Tel : </w:t>
      </w:r>
      <w:r w:rsidRPr="000941D1">
        <w:rPr>
          <w:rFonts w:ascii="Tahoma" w:hAnsi="Tahoma" w:cs="Tahoma"/>
          <w:highlight w:val="green"/>
        </w:rPr>
        <w:t xml:space="preserve">XX </w:t>
      </w:r>
      <w:proofErr w:type="spellStart"/>
      <w:r w:rsidRPr="000941D1">
        <w:rPr>
          <w:rFonts w:ascii="Tahoma" w:hAnsi="Tahoma" w:cs="Tahoma"/>
          <w:highlight w:val="green"/>
        </w:rPr>
        <w:t>XX</w:t>
      </w:r>
      <w:proofErr w:type="spellEnd"/>
      <w:r w:rsidRPr="000941D1">
        <w:rPr>
          <w:rFonts w:ascii="Tahoma" w:hAnsi="Tahoma" w:cs="Tahoma"/>
          <w:highlight w:val="green"/>
        </w:rPr>
        <w:t xml:space="preserve"> </w:t>
      </w:r>
      <w:proofErr w:type="spellStart"/>
      <w:r w:rsidRPr="000941D1">
        <w:rPr>
          <w:rFonts w:ascii="Tahoma" w:hAnsi="Tahoma" w:cs="Tahoma"/>
          <w:highlight w:val="green"/>
        </w:rPr>
        <w:t>XX</w:t>
      </w:r>
      <w:proofErr w:type="spellEnd"/>
      <w:r w:rsidRPr="000941D1">
        <w:rPr>
          <w:rFonts w:ascii="Tahoma" w:hAnsi="Tahoma" w:cs="Tahoma"/>
          <w:highlight w:val="green"/>
        </w:rPr>
        <w:t xml:space="preserve"> </w:t>
      </w:r>
      <w:proofErr w:type="spellStart"/>
      <w:r w:rsidRPr="000941D1">
        <w:rPr>
          <w:rFonts w:ascii="Tahoma" w:hAnsi="Tahoma" w:cs="Tahoma"/>
          <w:highlight w:val="green"/>
        </w:rPr>
        <w:t>XX</w:t>
      </w:r>
      <w:proofErr w:type="spellEnd"/>
      <w:r w:rsidRPr="000941D1">
        <w:rPr>
          <w:rFonts w:ascii="Tahoma" w:hAnsi="Tahoma" w:cs="Tahoma"/>
          <w:highlight w:val="green"/>
        </w:rPr>
        <w:t xml:space="preserve"> </w:t>
      </w:r>
      <w:proofErr w:type="spellStart"/>
      <w:r w:rsidRPr="000941D1">
        <w:rPr>
          <w:rFonts w:ascii="Tahoma" w:hAnsi="Tahoma" w:cs="Tahoma"/>
          <w:highlight w:val="green"/>
        </w:rPr>
        <w:t>XX</w:t>
      </w:r>
      <w:proofErr w:type="spellEnd"/>
    </w:p>
    <w:p w14:paraId="116FCDEF" w14:textId="77777777" w:rsidR="00FC66A7" w:rsidRPr="000941D1" w:rsidRDefault="00FC66A7" w:rsidP="00FC66A7">
      <w:pPr>
        <w:rPr>
          <w:rFonts w:ascii="Tahoma" w:hAnsi="Tahoma" w:cs="Tahoma"/>
        </w:rPr>
      </w:pPr>
      <w:r w:rsidRPr="000941D1">
        <w:rPr>
          <w:rFonts w:ascii="Tahoma" w:hAnsi="Tahoma" w:cs="Tahoma"/>
        </w:rPr>
        <w:t xml:space="preserve">Fax : </w:t>
      </w:r>
      <w:r w:rsidRPr="000941D1">
        <w:rPr>
          <w:rFonts w:ascii="Tahoma" w:hAnsi="Tahoma" w:cs="Tahoma"/>
          <w:highlight w:val="green"/>
        </w:rPr>
        <w:t xml:space="preserve">XX </w:t>
      </w:r>
      <w:proofErr w:type="spellStart"/>
      <w:r w:rsidRPr="000941D1">
        <w:rPr>
          <w:rFonts w:ascii="Tahoma" w:hAnsi="Tahoma" w:cs="Tahoma"/>
          <w:highlight w:val="green"/>
        </w:rPr>
        <w:t>XX</w:t>
      </w:r>
      <w:proofErr w:type="spellEnd"/>
      <w:r w:rsidRPr="000941D1">
        <w:rPr>
          <w:rFonts w:ascii="Tahoma" w:hAnsi="Tahoma" w:cs="Tahoma"/>
          <w:highlight w:val="green"/>
        </w:rPr>
        <w:t xml:space="preserve"> </w:t>
      </w:r>
      <w:proofErr w:type="spellStart"/>
      <w:r w:rsidRPr="000941D1">
        <w:rPr>
          <w:rFonts w:ascii="Tahoma" w:hAnsi="Tahoma" w:cs="Tahoma"/>
          <w:highlight w:val="green"/>
        </w:rPr>
        <w:t>XX</w:t>
      </w:r>
      <w:proofErr w:type="spellEnd"/>
      <w:r w:rsidRPr="000941D1">
        <w:rPr>
          <w:rFonts w:ascii="Tahoma" w:hAnsi="Tahoma" w:cs="Tahoma"/>
          <w:highlight w:val="green"/>
        </w:rPr>
        <w:t xml:space="preserve"> </w:t>
      </w:r>
      <w:proofErr w:type="spellStart"/>
      <w:r w:rsidRPr="000941D1">
        <w:rPr>
          <w:rFonts w:ascii="Tahoma" w:hAnsi="Tahoma" w:cs="Tahoma"/>
          <w:highlight w:val="green"/>
        </w:rPr>
        <w:t>XX</w:t>
      </w:r>
      <w:proofErr w:type="spellEnd"/>
      <w:r w:rsidRPr="000941D1">
        <w:rPr>
          <w:rFonts w:ascii="Tahoma" w:hAnsi="Tahoma" w:cs="Tahoma"/>
          <w:highlight w:val="green"/>
        </w:rPr>
        <w:t xml:space="preserve"> </w:t>
      </w:r>
      <w:proofErr w:type="spellStart"/>
      <w:r w:rsidRPr="000941D1">
        <w:rPr>
          <w:rFonts w:ascii="Tahoma" w:hAnsi="Tahoma" w:cs="Tahoma"/>
          <w:highlight w:val="green"/>
        </w:rPr>
        <w:t>XX</w:t>
      </w:r>
      <w:proofErr w:type="spellEnd"/>
    </w:p>
    <w:p w14:paraId="093C015A" w14:textId="77777777" w:rsidR="00FC66A7" w:rsidRPr="000941D1" w:rsidRDefault="00FC66A7" w:rsidP="00FC66A7">
      <w:pPr>
        <w:rPr>
          <w:rFonts w:ascii="Tahoma" w:hAnsi="Tahoma" w:cs="Tahoma"/>
        </w:rPr>
      </w:pPr>
      <w:r w:rsidRPr="000941D1">
        <w:rPr>
          <w:rFonts w:ascii="Tahoma" w:hAnsi="Tahoma" w:cs="Tahoma"/>
        </w:rPr>
        <w:t xml:space="preserve">Siret : </w:t>
      </w:r>
      <w:r w:rsidRPr="000941D1">
        <w:rPr>
          <w:rFonts w:ascii="Tahoma" w:hAnsi="Tahoma" w:cs="Tahoma"/>
          <w:highlight w:val="green"/>
        </w:rPr>
        <w:t xml:space="preserve">XXX </w:t>
      </w:r>
      <w:proofErr w:type="spellStart"/>
      <w:r w:rsidRPr="000941D1">
        <w:rPr>
          <w:rFonts w:ascii="Tahoma" w:hAnsi="Tahoma" w:cs="Tahoma"/>
          <w:highlight w:val="green"/>
        </w:rPr>
        <w:t>XXX</w:t>
      </w:r>
      <w:proofErr w:type="spellEnd"/>
      <w:r w:rsidRPr="000941D1">
        <w:rPr>
          <w:rFonts w:ascii="Tahoma" w:hAnsi="Tahoma" w:cs="Tahoma"/>
          <w:highlight w:val="green"/>
        </w:rPr>
        <w:t xml:space="preserve"> </w:t>
      </w:r>
      <w:proofErr w:type="spellStart"/>
      <w:r w:rsidRPr="000941D1">
        <w:rPr>
          <w:rFonts w:ascii="Tahoma" w:hAnsi="Tahoma" w:cs="Tahoma"/>
          <w:highlight w:val="green"/>
        </w:rPr>
        <w:t>XXX</w:t>
      </w:r>
      <w:proofErr w:type="spellEnd"/>
      <w:r w:rsidRPr="000941D1">
        <w:rPr>
          <w:rFonts w:ascii="Tahoma" w:hAnsi="Tahoma" w:cs="Tahoma"/>
          <w:highlight w:val="green"/>
        </w:rPr>
        <w:t xml:space="preserve"> XXXXX</w:t>
      </w:r>
    </w:p>
    <w:p w14:paraId="5E0C7DA9" w14:textId="77777777" w:rsidR="00FC66A7" w:rsidRPr="000941D1" w:rsidRDefault="00FC66A7" w:rsidP="00FC66A7">
      <w:pPr>
        <w:rPr>
          <w:rFonts w:ascii="Tahoma" w:hAnsi="Tahoma" w:cs="Tahoma"/>
        </w:rPr>
      </w:pPr>
      <w:r w:rsidRPr="000941D1">
        <w:rPr>
          <w:rFonts w:ascii="Tahoma" w:hAnsi="Tahoma" w:cs="Tahoma"/>
        </w:rPr>
        <w:t xml:space="preserve">Adresse électronique : </w:t>
      </w:r>
      <w:r w:rsidRPr="000941D1">
        <w:rPr>
          <w:rFonts w:ascii="Tahoma" w:hAnsi="Tahoma" w:cs="Tahoma"/>
          <w:highlight w:val="green"/>
        </w:rPr>
        <w:t>xxxx</w:t>
      </w:r>
      <w:r w:rsidRPr="000941D1">
        <w:rPr>
          <w:rFonts w:ascii="Tahoma" w:hAnsi="Tahoma" w:cs="Tahoma"/>
        </w:rPr>
        <w:t>@</w:t>
      </w:r>
      <w:r w:rsidRPr="000941D1">
        <w:rPr>
          <w:rFonts w:ascii="Tahoma" w:hAnsi="Tahoma" w:cs="Tahoma"/>
          <w:highlight w:val="green"/>
        </w:rPr>
        <w:t>xxxx.xx</w:t>
      </w:r>
    </w:p>
    <w:p w14:paraId="203D9D6E" w14:textId="77777777" w:rsidR="007411D9" w:rsidRPr="00FC66A7" w:rsidRDefault="007411D9">
      <w:pPr>
        <w:pStyle w:val="En-tte"/>
        <w:tabs>
          <w:tab w:val="clear" w:pos="4536"/>
          <w:tab w:val="clear" w:pos="9072"/>
        </w:tabs>
        <w:rPr>
          <w:rFonts w:ascii="Tahoma" w:hAnsi="Tahoma" w:cs="Tahoma"/>
        </w:rPr>
      </w:pPr>
    </w:p>
    <w:p w14:paraId="76CD410D" w14:textId="77777777" w:rsidR="007411D9" w:rsidRPr="00FC66A7" w:rsidRDefault="00F26F2D">
      <w:pPr>
        <w:ind w:firstLine="567"/>
        <w:rPr>
          <w:rFonts w:ascii="Tahoma" w:hAnsi="Tahoma" w:cs="Tahoma"/>
          <w:iCs/>
        </w:rPr>
      </w:pPr>
      <w:r w:rsidRPr="00FC66A7">
        <w:rPr>
          <w:rFonts w:ascii="Tahoma" w:hAnsi="Tahoma" w:cs="Tahoma"/>
        </w:rPr>
        <w:fldChar w:fldCharType="begin">
          <w:ffData>
            <w:name w:val=""/>
            <w:enabled/>
            <w:calcOnExit w:val="0"/>
            <w:checkBox>
              <w:size w:val="20"/>
              <w:default w:val="0"/>
            </w:checkBox>
          </w:ffData>
        </w:fldChar>
      </w:r>
      <w:r w:rsidR="00BB2EF6" w:rsidRPr="00FC66A7">
        <w:rPr>
          <w:rFonts w:ascii="Tahoma" w:hAnsi="Tahoma" w:cs="Tahoma"/>
        </w:rPr>
        <w:instrText xml:space="preserve"> FORMCHECKBOX </w:instrText>
      </w:r>
      <w:r w:rsidRPr="00FC66A7">
        <w:rPr>
          <w:rFonts w:ascii="Tahoma" w:hAnsi="Tahoma" w:cs="Tahoma"/>
        </w:rPr>
      </w:r>
      <w:r w:rsidRPr="00FC66A7">
        <w:rPr>
          <w:rFonts w:ascii="Tahoma" w:hAnsi="Tahoma" w:cs="Tahoma"/>
        </w:rPr>
        <w:fldChar w:fldCharType="separate"/>
      </w:r>
      <w:r w:rsidRPr="00FC66A7">
        <w:rPr>
          <w:rFonts w:ascii="Tahoma" w:hAnsi="Tahoma" w:cs="Tahoma"/>
        </w:rPr>
        <w:fldChar w:fldCharType="end"/>
      </w:r>
      <w:r w:rsidR="007411D9" w:rsidRPr="00FC66A7">
        <w:rPr>
          <w:rFonts w:ascii="Tahoma" w:hAnsi="Tahoma" w:cs="Tahoma"/>
          <w:b/>
          <w:bCs/>
        </w:rPr>
        <w:t xml:space="preserve">  </w:t>
      </w:r>
      <w:r w:rsidR="007411D9" w:rsidRPr="00FC66A7">
        <w:rPr>
          <w:rFonts w:ascii="Tahoma" w:hAnsi="Tahoma" w:cs="Tahoma"/>
        </w:rPr>
        <w:t>Le candidat est un groupement d’entreprises :</w:t>
      </w:r>
    </w:p>
    <w:p w14:paraId="3B45837D" w14:textId="77777777" w:rsidR="007411D9" w:rsidRPr="00FC66A7" w:rsidRDefault="007411D9">
      <w:pPr>
        <w:spacing w:before="60"/>
        <w:rPr>
          <w:rFonts w:ascii="Tahoma" w:hAnsi="Tahoma" w:cs="Tahoma"/>
          <w:iCs/>
        </w:rPr>
      </w:pPr>
    </w:p>
    <w:p w14:paraId="74D21E4F" w14:textId="77777777" w:rsidR="007411D9" w:rsidRPr="00FC66A7" w:rsidRDefault="00F26F2D">
      <w:pPr>
        <w:ind w:left="567" w:firstLine="567"/>
        <w:rPr>
          <w:rFonts w:ascii="Tahoma" w:hAnsi="Tahoma" w:cs="Tahoma"/>
        </w:rPr>
      </w:pPr>
      <w:r w:rsidRPr="00FC66A7">
        <w:rPr>
          <w:rFonts w:ascii="Tahoma" w:hAnsi="Tahoma" w:cs="Tahoma"/>
        </w:rPr>
        <w:fldChar w:fldCharType="begin">
          <w:ffData>
            <w:name w:val=""/>
            <w:enabled/>
            <w:calcOnExit w:val="0"/>
            <w:checkBox>
              <w:size w:val="20"/>
              <w:default w:val="0"/>
            </w:checkBox>
          </w:ffData>
        </w:fldChar>
      </w:r>
      <w:r w:rsidR="00BB2EF6" w:rsidRPr="00FC66A7">
        <w:rPr>
          <w:rFonts w:ascii="Tahoma" w:hAnsi="Tahoma" w:cs="Tahoma"/>
        </w:rPr>
        <w:instrText xml:space="preserve"> FORMCHECKBOX </w:instrText>
      </w:r>
      <w:r w:rsidRPr="00FC66A7">
        <w:rPr>
          <w:rFonts w:ascii="Tahoma" w:hAnsi="Tahoma" w:cs="Tahoma"/>
        </w:rPr>
      </w:r>
      <w:r w:rsidRPr="00FC66A7">
        <w:rPr>
          <w:rFonts w:ascii="Tahoma" w:hAnsi="Tahoma" w:cs="Tahoma"/>
        </w:rPr>
        <w:fldChar w:fldCharType="separate"/>
      </w:r>
      <w:r w:rsidRPr="00FC66A7">
        <w:rPr>
          <w:rFonts w:ascii="Tahoma" w:hAnsi="Tahoma" w:cs="Tahoma"/>
        </w:rPr>
        <w:fldChar w:fldCharType="end"/>
      </w:r>
      <w:r w:rsidR="007411D9" w:rsidRPr="00FC66A7">
        <w:rPr>
          <w:rFonts w:ascii="Tahoma" w:hAnsi="Tahoma" w:cs="Tahoma"/>
          <w:i/>
          <w:iCs/>
        </w:rPr>
        <w:t xml:space="preserve"> </w:t>
      </w:r>
      <w:r w:rsidR="007411D9" w:rsidRPr="00FC66A7">
        <w:rPr>
          <w:rFonts w:ascii="Tahoma" w:hAnsi="Tahoma" w:cs="Tahoma"/>
        </w:rPr>
        <w:t>conjoint</w:t>
      </w:r>
      <w:r w:rsidR="007411D9" w:rsidRPr="00FC66A7">
        <w:rPr>
          <w:rFonts w:ascii="Tahoma" w:hAnsi="Tahoma" w:cs="Tahoma"/>
        </w:rPr>
        <w:tab/>
      </w:r>
      <w:r w:rsidR="007411D9" w:rsidRPr="00FC66A7">
        <w:rPr>
          <w:rFonts w:ascii="Tahoma" w:hAnsi="Tahoma" w:cs="Tahoma"/>
        </w:rPr>
        <w:tab/>
        <w:t>OU</w:t>
      </w:r>
      <w:r w:rsidR="007411D9" w:rsidRPr="00FC66A7">
        <w:rPr>
          <w:rFonts w:ascii="Tahoma" w:hAnsi="Tahoma" w:cs="Tahoma"/>
        </w:rPr>
        <w:tab/>
      </w:r>
      <w:r w:rsidR="007411D9" w:rsidRPr="00FC66A7">
        <w:rPr>
          <w:rFonts w:ascii="Tahoma" w:hAnsi="Tahoma" w:cs="Tahoma"/>
        </w:rPr>
        <w:tab/>
      </w:r>
      <w:r w:rsidRPr="00FC66A7">
        <w:rPr>
          <w:rFonts w:ascii="Tahoma" w:hAnsi="Tahoma" w:cs="Tahoma"/>
        </w:rPr>
        <w:fldChar w:fldCharType="begin">
          <w:ffData>
            <w:name w:val=""/>
            <w:enabled/>
            <w:calcOnExit w:val="0"/>
            <w:checkBox>
              <w:size w:val="20"/>
              <w:default w:val="0"/>
            </w:checkBox>
          </w:ffData>
        </w:fldChar>
      </w:r>
      <w:r w:rsidR="00BB2EF6" w:rsidRPr="00FC66A7">
        <w:rPr>
          <w:rFonts w:ascii="Tahoma" w:hAnsi="Tahoma" w:cs="Tahoma"/>
        </w:rPr>
        <w:instrText xml:space="preserve"> FORMCHECKBOX </w:instrText>
      </w:r>
      <w:r w:rsidRPr="00FC66A7">
        <w:rPr>
          <w:rFonts w:ascii="Tahoma" w:hAnsi="Tahoma" w:cs="Tahoma"/>
        </w:rPr>
      </w:r>
      <w:r w:rsidRPr="00FC66A7">
        <w:rPr>
          <w:rFonts w:ascii="Tahoma" w:hAnsi="Tahoma" w:cs="Tahoma"/>
        </w:rPr>
        <w:fldChar w:fldCharType="separate"/>
      </w:r>
      <w:r w:rsidRPr="00FC66A7">
        <w:rPr>
          <w:rFonts w:ascii="Tahoma" w:hAnsi="Tahoma" w:cs="Tahoma"/>
        </w:rPr>
        <w:fldChar w:fldCharType="end"/>
      </w:r>
      <w:r w:rsidR="007411D9" w:rsidRPr="00FC66A7">
        <w:rPr>
          <w:rFonts w:ascii="Tahoma" w:hAnsi="Tahoma" w:cs="Tahoma"/>
          <w:iCs/>
        </w:rPr>
        <w:t xml:space="preserve"> </w:t>
      </w:r>
      <w:r w:rsidR="007411D9" w:rsidRPr="00FC66A7">
        <w:rPr>
          <w:rFonts w:ascii="Tahoma" w:hAnsi="Tahoma" w:cs="Tahoma"/>
        </w:rPr>
        <w:t>solidaire</w:t>
      </w:r>
    </w:p>
    <w:p w14:paraId="3BE1BCFA" w14:textId="77777777" w:rsidR="007411D9" w:rsidRPr="00FC66A7" w:rsidRDefault="007411D9">
      <w:pPr>
        <w:rPr>
          <w:rFonts w:ascii="Tahoma" w:hAnsi="Tahoma" w:cs="Tahoma"/>
        </w:rPr>
      </w:pPr>
    </w:p>
    <w:p w14:paraId="5E1B9B75" w14:textId="77777777" w:rsidR="007411D9" w:rsidRPr="00FC66A7" w:rsidRDefault="007411D9">
      <w:pPr>
        <w:rPr>
          <w:rFonts w:ascii="Tahoma" w:hAnsi="Tahoma" w:cs="Tahoma"/>
        </w:rPr>
      </w:pPr>
    </w:p>
    <w:p w14:paraId="6427D322" w14:textId="77777777" w:rsidR="007411D9" w:rsidRPr="00FC66A7" w:rsidRDefault="007411D9">
      <w:pPr>
        <w:ind w:firstLine="567"/>
        <w:rPr>
          <w:rFonts w:ascii="Tahoma" w:hAnsi="Tahoma" w:cs="Tahoma"/>
          <w:iCs/>
        </w:rPr>
      </w:pPr>
      <w:r w:rsidRPr="00FC66A7">
        <w:rPr>
          <w:rFonts w:ascii="Tahoma" w:hAnsi="Tahoma" w:cs="Tahoma"/>
          <w:bCs/>
        </w:rPr>
        <w:t>En cas de</w:t>
      </w:r>
      <w:r w:rsidRPr="00FC66A7">
        <w:rPr>
          <w:rFonts w:ascii="Tahoma" w:hAnsi="Tahoma" w:cs="Tahoma"/>
          <w:b/>
          <w:bCs/>
        </w:rPr>
        <w:t xml:space="preserve"> </w:t>
      </w:r>
      <w:r w:rsidRPr="00FC66A7">
        <w:rPr>
          <w:rFonts w:ascii="Tahoma" w:hAnsi="Tahoma" w:cs="Tahoma"/>
        </w:rPr>
        <w:t>groupement conjoint, le mandataire est solidaire :</w:t>
      </w:r>
    </w:p>
    <w:p w14:paraId="66DBB450" w14:textId="77777777" w:rsidR="007411D9" w:rsidRPr="00FC66A7" w:rsidRDefault="007411D9">
      <w:pPr>
        <w:spacing w:before="60"/>
        <w:rPr>
          <w:rFonts w:ascii="Tahoma" w:hAnsi="Tahoma" w:cs="Tahoma"/>
          <w:iCs/>
        </w:rPr>
      </w:pPr>
    </w:p>
    <w:p w14:paraId="15A14FA9" w14:textId="77777777" w:rsidR="007411D9" w:rsidRPr="00FC66A7" w:rsidRDefault="00F26F2D">
      <w:pPr>
        <w:ind w:left="567" w:firstLine="567"/>
        <w:rPr>
          <w:rFonts w:ascii="Tahoma" w:hAnsi="Tahoma" w:cs="Tahoma"/>
        </w:rPr>
      </w:pPr>
      <w:r w:rsidRPr="00FC66A7">
        <w:rPr>
          <w:rFonts w:ascii="Tahoma" w:hAnsi="Tahoma" w:cs="Tahoma"/>
        </w:rPr>
        <w:fldChar w:fldCharType="begin">
          <w:ffData>
            <w:name w:val=""/>
            <w:enabled/>
            <w:calcOnExit w:val="0"/>
            <w:checkBox>
              <w:size w:val="20"/>
              <w:default w:val="0"/>
            </w:checkBox>
          </w:ffData>
        </w:fldChar>
      </w:r>
      <w:r w:rsidR="00BB2EF6" w:rsidRPr="00FC66A7">
        <w:rPr>
          <w:rFonts w:ascii="Tahoma" w:hAnsi="Tahoma" w:cs="Tahoma"/>
        </w:rPr>
        <w:instrText xml:space="preserve"> FORMCHECKBOX </w:instrText>
      </w:r>
      <w:r w:rsidRPr="00FC66A7">
        <w:rPr>
          <w:rFonts w:ascii="Tahoma" w:hAnsi="Tahoma" w:cs="Tahoma"/>
        </w:rPr>
      </w:r>
      <w:r w:rsidRPr="00FC66A7">
        <w:rPr>
          <w:rFonts w:ascii="Tahoma" w:hAnsi="Tahoma" w:cs="Tahoma"/>
        </w:rPr>
        <w:fldChar w:fldCharType="separate"/>
      </w:r>
      <w:r w:rsidRPr="00FC66A7">
        <w:rPr>
          <w:rFonts w:ascii="Tahoma" w:hAnsi="Tahoma" w:cs="Tahoma"/>
        </w:rPr>
        <w:fldChar w:fldCharType="end"/>
      </w:r>
      <w:r w:rsidR="007411D9" w:rsidRPr="00FC66A7">
        <w:rPr>
          <w:rFonts w:ascii="Tahoma" w:hAnsi="Tahoma" w:cs="Tahoma"/>
        </w:rPr>
        <w:t xml:space="preserve"> NON</w:t>
      </w:r>
      <w:r w:rsidR="007411D9" w:rsidRPr="00FC66A7">
        <w:rPr>
          <w:rFonts w:ascii="Tahoma" w:hAnsi="Tahoma" w:cs="Tahoma"/>
        </w:rPr>
        <w:tab/>
      </w:r>
      <w:r w:rsidR="007411D9" w:rsidRPr="00FC66A7">
        <w:rPr>
          <w:rFonts w:ascii="Tahoma" w:hAnsi="Tahoma" w:cs="Tahoma"/>
        </w:rPr>
        <w:tab/>
        <w:t>OU</w:t>
      </w:r>
      <w:r w:rsidR="007411D9" w:rsidRPr="00FC66A7">
        <w:rPr>
          <w:rFonts w:ascii="Tahoma" w:hAnsi="Tahoma" w:cs="Tahoma"/>
        </w:rPr>
        <w:tab/>
      </w:r>
      <w:r w:rsidR="007411D9" w:rsidRPr="00FC66A7">
        <w:rPr>
          <w:rFonts w:ascii="Tahoma" w:hAnsi="Tahoma" w:cs="Tahoma"/>
        </w:rPr>
        <w:tab/>
      </w:r>
      <w:r w:rsidRPr="00FC66A7">
        <w:rPr>
          <w:rFonts w:ascii="Tahoma" w:hAnsi="Tahoma" w:cs="Tahoma"/>
        </w:rPr>
        <w:fldChar w:fldCharType="begin">
          <w:ffData>
            <w:name w:val=""/>
            <w:enabled/>
            <w:calcOnExit w:val="0"/>
            <w:checkBox>
              <w:size w:val="20"/>
              <w:default w:val="0"/>
            </w:checkBox>
          </w:ffData>
        </w:fldChar>
      </w:r>
      <w:r w:rsidR="00BB2EF6" w:rsidRPr="00FC66A7">
        <w:rPr>
          <w:rFonts w:ascii="Tahoma" w:hAnsi="Tahoma" w:cs="Tahoma"/>
        </w:rPr>
        <w:instrText xml:space="preserve"> FORMCHECKBOX </w:instrText>
      </w:r>
      <w:r w:rsidRPr="00FC66A7">
        <w:rPr>
          <w:rFonts w:ascii="Tahoma" w:hAnsi="Tahoma" w:cs="Tahoma"/>
        </w:rPr>
      </w:r>
      <w:r w:rsidRPr="00FC66A7">
        <w:rPr>
          <w:rFonts w:ascii="Tahoma" w:hAnsi="Tahoma" w:cs="Tahoma"/>
        </w:rPr>
        <w:fldChar w:fldCharType="separate"/>
      </w:r>
      <w:r w:rsidRPr="00FC66A7">
        <w:rPr>
          <w:rFonts w:ascii="Tahoma" w:hAnsi="Tahoma" w:cs="Tahoma"/>
        </w:rPr>
        <w:fldChar w:fldCharType="end"/>
      </w:r>
      <w:r w:rsidR="007411D9" w:rsidRPr="00FC66A7">
        <w:rPr>
          <w:rFonts w:ascii="Tahoma" w:hAnsi="Tahoma" w:cs="Tahoma"/>
          <w:iCs/>
        </w:rPr>
        <w:t xml:space="preserve"> OUI</w:t>
      </w:r>
    </w:p>
    <w:p w14:paraId="6879BDC4" w14:textId="77777777" w:rsidR="007411D9" w:rsidRPr="00FC66A7" w:rsidRDefault="007411D9">
      <w:pPr>
        <w:jc w:val="both"/>
        <w:rPr>
          <w:rFonts w:ascii="Tahoma" w:hAnsi="Tahoma" w:cs="Tahoma"/>
        </w:rPr>
      </w:pPr>
    </w:p>
    <w:tbl>
      <w:tblPr>
        <w:tblW w:w="0" w:type="auto"/>
        <w:tblInd w:w="-71" w:type="dxa"/>
        <w:tblLayout w:type="fixed"/>
        <w:tblCellMar>
          <w:left w:w="71" w:type="dxa"/>
          <w:right w:w="71" w:type="dxa"/>
        </w:tblCellMar>
        <w:tblLook w:val="0000" w:firstRow="0" w:lastRow="0" w:firstColumn="0" w:lastColumn="0" w:noHBand="0" w:noVBand="0"/>
      </w:tblPr>
      <w:tblGrid>
        <w:gridCol w:w="10490"/>
      </w:tblGrid>
      <w:tr w:rsidR="007411D9" w:rsidRPr="00FC66A7" w14:paraId="2A4FA248" w14:textId="77777777">
        <w:tc>
          <w:tcPr>
            <w:tcW w:w="10490" w:type="dxa"/>
            <w:shd w:val="clear" w:color="auto" w:fill="66CCFF"/>
          </w:tcPr>
          <w:p w14:paraId="2171EAF6" w14:textId="77777777" w:rsidR="007411D9" w:rsidRPr="00FC66A7" w:rsidRDefault="007411D9">
            <w:pPr>
              <w:tabs>
                <w:tab w:val="left" w:pos="-142"/>
                <w:tab w:val="left" w:pos="4111"/>
              </w:tabs>
              <w:jc w:val="both"/>
              <w:rPr>
                <w:rFonts w:ascii="Tahoma" w:hAnsi="Tahoma" w:cs="Tahoma"/>
                <w:i/>
                <w:iCs/>
                <w:sz w:val="18"/>
                <w:szCs w:val="18"/>
              </w:rPr>
            </w:pPr>
            <w:r w:rsidRPr="00FC66A7">
              <w:rPr>
                <w:rFonts w:ascii="Tahoma" w:hAnsi="Tahoma" w:cs="Tahoma"/>
                <w:b/>
                <w:sz w:val="22"/>
                <w:szCs w:val="22"/>
              </w:rPr>
              <w:t>E</w:t>
            </w:r>
            <w:r w:rsidRPr="00FC66A7">
              <w:rPr>
                <w:rFonts w:ascii="Tahoma" w:hAnsi="Tahoma" w:cs="Tahoma"/>
                <w:b/>
                <w:bCs/>
                <w:sz w:val="22"/>
                <w:szCs w:val="22"/>
              </w:rPr>
              <w:t xml:space="preserve"> - Identification des membres du groupement et répartition des prestations.</w:t>
            </w:r>
          </w:p>
        </w:tc>
      </w:tr>
    </w:tbl>
    <w:p w14:paraId="4C115F80" w14:textId="77777777" w:rsidR="007411D9" w:rsidRPr="00FC66A7" w:rsidRDefault="007411D9">
      <w:pPr>
        <w:spacing w:before="120"/>
        <w:jc w:val="both"/>
        <w:rPr>
          <w:rFonts w:ascii="Tahoma" w:hAnsi="Tahoma" w:cs="Tahoma"/>
        </w:rPr>
      </w:pPr>
      <w:r w:rsidRPr="00FC66A7">
        <w:rPr>
          <w:rFonts w:ascii="Tahoma" w:hAnsi="Tahoma" w:cs="Tahoma"/>
          <w:i/>
          <w:iCs/>
          <w:sz w:val="18"/>
          <w:szCs w:val="18"/>
        </w:rPr>
        <w:t>(Tous les membres du groupement remplissent le tableau ci-dessous. En cas de groupement conjoint, les membres du groupement indiquent également dans ce tableau la répartition des prestations que chacun d’entre eux s’engage à réaliser.)</w:t>
      </w:r>
    </w:p>
    <w:p w14:paraId="518985F2" w14:textId="77777777" w:rsidR="007411D9" w:rsidRPr="00FC66A7" w:rsidRDefault="007411D9">
      <w:pPr>
        <w:jc w:val="both"/>
        <w:rPr>
          <w:rFonts w:ascii="Tahoma" w:hAnsi="Tahoma" w:cs="Tahoma"/>
        </w:rPr>
      </w:pPr>
    </w:p>
    <w:tbl>
      <w:tblPr>
        <w:tblW w:w="0" w:type="auto"/>
        <w:tblInd w:w="-15" w:type="dxa"/>
        <w:tblLayout w:type="fixed"/>
        <w:tblLook w:val="0000" w:firstRow="0" w:lastRow="0" w:firstColumn="0" w:lastColumn="0" w:noHBand="0" w:noVBand="0"/>
      </w:tblPr>
      <w:tblGrid>
        <w:gridCol w:w="851"/>
        <w:gridCol w:w="4394"/>
        <w:gridCol w:w="4943"/>
      </w:tblGrid>
      <w:tr w:rsidR="00C1386A" w:rsidRPr="00FC66A7" w14:paraId="03855CF8" w14:textId="77777777" w:rsidTr="00583833">
        <w:trPr>
          <w:trHeight w:val="1200"/>
        </w:trPr>
        <w:tc>
          <w:tcPr>
            <w:tcW w:w="851" w:type="dxa"/>
            <w:tcBorders>
              <w:top w:val="single" w:sz="4" w:space="0" w:color="000000"/>
              <w:left w:val="single" w:sz="4" w:space="0" w:color="000000"/>
              <w:bottom w:val="single" w:sz="4" w:space="0" w:color="auto"/>
            </w:tcBorders>
          </w:tcPr>
          <w:p w14:paraId="23E46397" w14:textId="77777777" w:rsidR="00C1386A" w:rsidRPr="00FC66A7" w:rsidRDefault="00C1386A">
            <w:pPr>
              <w:snapToGrid w:val="0"/>
              <w:jc w:val="center"/>
              <w:rPr>
                <w:rFonts w:ascii="Tahoma" w:hAnsi="Tahoma" w:cs="Tahoma"/>
                <w:b/>
              </w:rPr>
            </w:pPr>
          </w:p>
          <w:p w14:paraId="0BCD670F" w14:textId="77777777" w:rsidR="00C1386A" w:rsidRPr="00FC66A7" w:rsidRDefault="00C1386A">
            <w:pPr>
              <w:jc w:val="center"/>
              <w:rPr>
                <w:rFonts w:ascii="Tahoma" w:hAnsi="Tahoma" w:cs="Tahoma"/>
                <w:b/>
              </w:rPr>
            </w:pPr>
          </w:p>
          <w:p w14:paraId="61F75DB3" w14:textId="77777777" w:rsidR="00C1386A" w:rsidRPr="00FC66A7" w:rsidRDefault="00C1386A">
            <w:pPr>
              <w:jc w:val="center"/>
              <w:rPr>
                <w:rFonts w:ascii="Tahoma" w:hAnsi="Tahoma" w:cs="Tahoma"/>
                <w:b/>
              </w:rPr>
            </w:pPr>
            <w:r w:rsidRPr="00FC66A7">
              <w:rPr>
                <w:rFonts w:ascii="Tahoma" w:hAnsi="Tahoma" w:cs="Tahoma"/>
                <w:b/>
              </w:rPr>
              <w:t>N°</w:t>
            </w:r>
          </w:p>
          <w:p w14:paraId="69D27F28" w14:textId="77777777" w:rsidR="00C1386A" w:rsidRPr="00FC66A7" w:rsidRDefault="00C1386A">
            <w:pPr>
              <w:jc w:val="center"/>
              <w:rPr>
                <w:rFonts w:ascii="Tahoma" w:hAnsi="Tahoma" w:cs="Tahoma"/>
                <w:b/>
              </w:rPr>
            </w:pPr>
            <w:r w:rsidRPr="00FC66A7">
              <w:rPr>
                <w:rFonts w:ascii="Tahoma" w:hAnsi="Tahoma" w:cs="Tahoma"/>
                <w:b/>
              </w:rPr>
              <w:t>du</w:t>
            </w:r>
          </w:p>
          <w:p w14:paraId="4B650749" w14:textId="77777777" w:rsidR="00C1386A" w:rsidRPr="00FC66A7" w:rsidRDefault="00C1386A">
            <w:pPr>
              <w:jc w:val="center"/>
              <w:rPr>
                <w:rFonts w:ascii="Tahoma" w:hAnsi="Tahoma" w:cs="Tahoma"/>
                <w:b/>
              </w:rPr>
            </w:pPr>
            <w:r w:rsidRPr="00FC66A7">
              <w:rPr>
                <w:rFonts w:ascii="Tahoma" w:hAnsi="Tahoma" w:cs="Tahoma"/>
                <w:b/>
              </w:rPr>
              <w:t>Lot</w:t>
            </w:r>
          </w:p>
        </w:tc>
        <w:tc>
          <w:tcPr>
            <w:tcW w:w="4394" w:type="dxa"/>
            <w:tcBorders>
              <w:top w:val="single" w:sz="4" w:space="0" w:color="000000"/>
              <w:left w:val="single" w:sz="4" w:space="0" w:color="000000"/>
              <w:bottom w:val="single" w:sz="4" w:space="0" w:color="auto"/>
            </w:tcBorders>
          </w:tcPr>
          <w:p w14:paraId="7DD5489E" w14:textId="77777777" w:rsidR="00C1386A" w:rsidRPr="00FC66A7" w:rsidRDefault="00C1386A">
            <w:pPr>
              <w:snapToGrid w:val="0"/>
              <w:jc w:val="center"/>
              <w:rPr>
                <w:rFonts w:ascii="Tahoma" w:hAnsi="Tahoma" w:cs="Tahoma"/>
                <w:b/>
              </w:rPr>
            </w:pPr>
          </w:p>
          <w:p w14:paraId="7A4FD213" w14:textId="77777777" w:rsidR="00C1386A" w:rsidRPr="00FC66A7" w:rsidRDefault="00C1386A">
            <w:pPr>
              <w:jc w:val="center"/>
              <w:rPr>
                <w:rFonts w:ascii="Tahoma" w:hAnsi="Tahoma" w:cs="Tahoma"/>
                <w:b/>
              </w:rPr>
            </w:pPr>
            <w:r w:rsidRPr="00FC66A7">
              <w:rPr>
                <w:rFonts w:ascii="Tahoma" w:hAnsi="Tahoma" w:cs="Tahoma"/>
                <w:b/>
              </w:rPr>
              <w:t>Nom commercial et dénomination sociale, adresse de l’établissement,</w:t>
            </w:r>
          </w:p>
          <w:p w14:paraId="633B2CB2" w14:textId="77777777" w:rsidR="00C1386A" w:rsidRPr="00FC66A7" w:rsidRDefault="00C1386A">
            <w:pPr>
              <w:jc w:val="center"/>
              <w:rPr>
                <w:rFonts w:ascii="Tahoma" w:hAnsi="Tahoma" w:cs="Tahoma"/>
                <w:b/>
              </w:rPr>
            </w:pPr>
            <w:r w:rsidRPr="00FC66A7">
              <w:rPr>
                <w:rFonts w:ascii="Tahoma" w:hAnsi="Tahoma" w:cs="Tahoma"/>
                <w:b/>
              </w:rPr>
              <w:t>adresse électronique, numéros de téléphone et de télécopie, numéro SIRET</w:t>
            </w:r>
          </w:p>
          <w:p w14:paraId="702E8400" w14:textId="77777777" w:rsidR="00C1386A" w:rsidRPr="00FC66A7" w:rsidRDefault="00C1386A">
            <w:pPr>
              <w:jc w:val="center"/>
              <w:rPr>
                <w:rFonts w:ascii="Tahoma" w:hAnsi="Tahoma" w:cs="Tahoma"/>
                <w:b/>
              </w:rPr>
            </w:pPr>
            <w:r w:rsidRPr="00FC66A7">
              <w:rPr>
                <w:rFonts w:ascii="Tahoma" w:hAnsi="Tahoma" w:cs="Tahoma"/>
                <w:b/>
              </w:rPr>
              <w:t>des membres du groupement (***)</w:t>
            </w:r>
          </w:p>
          <w:p w14:paraId="438ADDF3" w14:textId="77777777" w:rsidR="00C1386A" w:rsidRPr="00FC66A7" w:rsidRDefault="00C1386A">
            <w:pPr>
              <w:jc w:val="center"/>
              <w:rPr>
                <w:rFonts w:ascii="Tahoma" w:hAnsi="Tahoma" w:cs="Tahoma"/>
                <w:b/>
              </w:rPr>
            </w:pPr>
          </w:p>
        </w:tc>
        <w:tc>
          <w:tcPr>
            <w:tcW w:w="4943" w:type="dxa"/>
            <w:tcBorders>
              <w:top w:val="single" w:sz="4" w:space="0" w:color="000000"/>
              <w:left w:val="single" w:sz="4" w:space="0" w:color="000000"/>
              <w:bottom w:val="single" w:sz="4" w:space="0" w:color="auto"/>
              <w:right w:val="single" w:sz="4" w:space="0" w:color="000000"/>
            </w:tcBorders>
          </w:tcPr>
          <w:p w14:paraId="4171871F" w14:textId="77777777" w:rsidR="00C1386A" w:rsidRPr="00FC66A7" w:rsidRDefault="00C1386A">
            <w:pPr>
              <w:pStyle w:val="Titre5"/>
              <w:snapToGrid w:val="0"/>
              <w:rPr>
                <w:rFonts w:ascii="Tahoma" w:hAnsi="Tahoma" w:cs="Tahoma"/>
              </w:rPr>
            </w:pPr>
          </w:p>
          <w:p w14:paraId="3B5993EB" w14:textId="77777777" w:rsidR="006B70BB" w:rsidRDefault="00C1386A" w:rsidP="00FC66A7">
            <w:pPr>
              <w:pStyle w:val="Titre5"/>
              <w:ind w:left="15" w:hanging="1"/>
              <w:rPr>
                <w:rFonts w:ascii="Tahoma" w:hAnsi="Tahoma" w:cs="Tahoma"/>
              </w:rPr>
            </w:pPr>
            <w:r w:rsidRPr="00FC66A7">
              <w:rPr>
                <w:rFonts w:ascii="Tahoma" w:hAnsi="Tahoma" w:cs="Tahoma"/>
              </w:rPr>
              <w:t>Presta</w:t>
            </w:r>
            <w:r w:rsidR="00FC66A7">
              <w:rPr>
                <w:rFonts w:ascii="Tahoma" w:hAnsi="Tahoma" w:cs="Tahoma"/>
              </w:rPr>
              <w:t xml:space="preserve">tions exécutées par les membres </w:t>
            </w:r>
            <w:r w:rsidRPr="00FC66A7">
              <w:rPr>
                <w:rFonts w:ascii="Tahoma" w:hAnsi="Tahoma" w:cs="Tahoma"/>
              </w:rPr>
              <w:t>du groupement</w:t>
            </w:r>
          </w:p>
          <w:p w14:paraId="768C682C" w14:textId="77777777" w:rsidR="00C1386A" w:rsidRPr="00FC66A7" w:rsidRDefault="006B70BB" w:rsidP="00FC66A7">
            <w:pPr>
              <w:pStyle w:val="Titre5"/>
              <w:ind w:left="15" w:hanging="1"/>
              <w:rPr>
                <w:rFonts w:ascii="Tahoma" w:hAnsi="Tahoma" w:cs="Tahoma"/>
              </w:rPr>
            </w:pPr>
            <w:r>
              <w:rPr>
                <w:rFonts w:ascii="Tahoma" w:hAnsi="Tahoma" w:cs="Tahoma"/>
                <w:b w:val="0"/>
              </w:rPr>
              <w:t>(Pour les groupements conjoints</w:t>
            </w:r>
            <w:r w:rsidR="00C1386A" w:rsidRPr="006B70BB">
              <w:rPr>
                <w:rFonts w:ascii="Tahoma" w:hAnsi="Tahoma" w:cs="Tahoma"/>
                <w:b w:val="0"/>
              </w:rPr>
              <w:t>)</w:t>
            </w:r>
          </w:p>
        </w:tc>
      </w:tr>
      <w:tr w:rsidR="00C1386A" w:rsidRPr="00FC66A7" w14:paraId="1B578A4B" w14:textId="77777777" w:rsidTr="00583833">
        <w:trPr>
          <w:trHeight w:val="1021"/>
        </w:trPr>
        <w:tc>
          <w:tcPr>
            <w:tcW w:w="851" w:type="dxa"/>
            <w:tcBorders>
              <w:top w:val="single" w:sz="4" w:space="0" w:color="auto"/>
              <w:left w:val="single" w:sz="4" w:space="0" w:color="auto"/>
              <w:bottom w:val="single" w:sz="4" w:space="0" w:color="auto"/>
              <w:right w:val="single" w:sz="4" w:space="0" w:color="auto"/>
            </w:tcBorders>
            <w:shd w:val="clear" w:color="auto" w:fill="CCFFFF"/>
          </w:tcPr>
          <w:p w14:paraId="2E4C48AC" w14:textId="77777777" w:rsidR="00C1386A" w:rsidRPr="00FC66A7" w:rsidRDefault="00C1386A">
            <w:pPr>
              <w:snapToGrid w:val="0"/>
              <w:jc w:val="both"/>
              <w:rPr>
                <w:rFonts w:ascii="Tahoma" w:hAnsi="Tahoma" w:cs="Tahoma"/>
                <w:b/>
                <w:bCs/>
              </w:rPr>
            </w:pPr>
          </w:p>
        </w:tc>
        <w:tc>
          <w:tcPr>
            <w:tcW w:w="4394" w:type="dxa"/>
            <w:tcBorders>
              <w:top w:val="single" w:sz="4" w:space="0" w:color="auto"/>
              <w:left w:val="single" w:sz="4" w:space="0" w:color="auto"/>
              <w:bottom w:val="single" w:sz="4" w:space="0" w:color="auto"/>
              <w:right w:val="single" w:sz="4" w:space="0" w:color="auto"/>
            </w:tcBorders>
            <w:shd w:val="clear" w:color="auto" w:fill="CCFFFF"/>
          </w:tcPr>
          <w:p w14:paraId="3F8CB943" w14:textId="77777777" w:rsidR="006B70BB" w:rsidRPr="000941D1" w:rsidRDefault="006B70BB" w:rsidP="006B70BB">
            <w:pPr>
              <w:rPr>
                <w:rFonts w:ascii="Tahoma" w:hAnsi="Tahoma" w:cs="Tahoma"/>
                <w:b/>
                <w:highlight w:val="green"/>
              </w:rPr>
            </w:pPr>
            <w:r w:rsidRPr="000941D1">
              <w:rPr>
                <w:rFonts w:ascii="Tahoma" w:hAnsi="Tahoma" w:cs="Tahoma"/>
                <w:b/>
                <w:highlight w:val="green"/>
              </w:rPr>
              <w:t>NOM DU CO-TRAITANT 1</w:t>
            </w:r>
          </w:p>
          <w:p w14:paraId="14AC23D2" w14:textId="77777777" w:rsidR="006B70BB" w:rsidRPr="000941D1" w:rsidRDefault="006B70BB" w:rsidP="006B70BB">
            <w:pPr>
              <w:rPr>
                <w:rFonts w:ascii="Tahoma" w:hAnsi="Tahoma" w:cs="Tahoma"/>
                <w:sz w:val="16"/>
                <w:szCs w:val="16"/>
                <w:highlight w:val="green"/>
              </w:rPr>
            </w:pPr>
          </w:p>
          <w:p w14:paraId="2AE6F905" w14:textId="77777777" w:rsidR="006B70BB" w:rsidRPr="000941D1" w:rsidRDefault="006B70BB" w:rsidP="006B70BB">
            <w:pPr>
              <w:rPr>
                <w:rFonts w:ascii="Tahoma" w:hAnsi="Tahoma" w:cs="Tahoma"/>
                <w:sz w:val="16"/>
                <w:szCs w:val="16"/>
                <w:highlight w:val="green"/>
              </w:rPr>
            </w:pPr>
            <w:r w:rsidRPr="000941D1">
              <w:rPr>
                <w:rFonts w:ascii="Tahoma" w:hAnsi="Tahoma" w:cs="Tahoma"/>
                <w:sz w:val="16"/>
                <w:szCs w:val="16"/>
                <w:highlight w:val="green"/>
              </w:rPr>
              <w:t>Adresse du siège social</w:t>
            </w:r>
          </w:p>
          <w:p w14:paraId="79EC0476" w14:textId="77777777" w:rsidR="006B70BB" w:rsidRPr="000941D1" w:rsidRDefault="006B70BB" w:rsidP="006B70BB">
            <w:pPr>
              <w:rPr>
                <w:rFonts w:ascii="Tahoma" w:hAnsi="Tahoma" w:cs="Tahoma"/>
                <w:sz w:val="16"/>
                <w:szCs w:val="16"/>
                <w:highlight w:val="green"/>
              </w:rPr>
            </w:pPr>
            <w:r w:rsidRPr="000941D1">
              <w:rPr>
                <w:rFonts w:ascii="Tahoma" w:hAnsi="Tahoma" w:cs="Tahoma"/>
                <w:sz w:val="16"/>
                <w:szCs w:val="16"/>
                <w:highlight w:val="green"/>
              </w:rPr>
              <w:t>CODE POSTAL VILLE</w:t>
            </w:r>
          </w:p>
          <w:p w14:paraId="6E74264A" w14:textId="77777777" w:rsidR="006B70BB" w:rsidRPr="000941D1" w:rsidRDefault="006B70BB" w:rsidP="006B70BB">
            <w:pPr>
              <w:rPr>
                <w:rFonts w:ascii="Tahoma" w:hAnsi="Tahoma" w:cs="Tahoma"/>
                <w:sz w:val="16"/>
                <w:szCs w:val="16"/>
                <w:highlight w:val="green"/>
              </w:rPr>
            </w:pPr>
          </w:p>
          <w:p w14:paraId="78EDD5CC" w14:textId="77777777" w:rsidR="006B70BB" w:rsidRPr="000941D1" w:rsidRDefault="006B70BB" w:rsidP="006B70BB">
            <w:pPr>
              <w:rPr>
                <w:rFonts w:ascii="Tahoma" w:hAnsi="Tahoma" w:cs="Tahoma"/>
                <w:sz w:val="16"/>
                <w:szCs w:val="16"/>
                <w:highlight w:val="green"/>
              </w:rPr>
            </w:pPr>
            <w:r w:rsidRPr="000941D1">
              <w:rPr>
                <w:rFonts w:ascii="Tahoma" w:hAnsi="Tahoma" w:cs="Tahoma"/>
                <w:sz w:val="16"/>
                <w:szCs w:val="16"/>
                <w:highlight w:val="green"/>
              </w:rPr>
              <w:t>Adresse de l’établissement si différente du siège social (supprimer si sans objet)</w:t>
            </w:r>
          </w:p>
          <w:p w14:paraId="572FE91F" w14:textId="77777777" w:rsidR="006B70BB" w:rsidRPr="000941D1" w:rsidRDefault="006B70BB" w:rsidP="006B70BB">
            <w:pPr>
              <w:rPr>
                <w:rFonts w:ascii="Tahoma" w:hAnsi="Tahoma" w:cs="Tahoma"/>
                <w:sz w:val="16"/>
                <w:szCs w:val="16"/>
              </w:rPr>
            </w:pPr>
            <w:r w:rsidRPr="000941D1">
              <w:rPr>
                <w:rFonts w:ascii="Tahoma" w:hAnsi="Tahoma" w:cs="Tahoma"/>
                <w:sz w:val="16"/>
                <w:szCs w:val="16"/>
                <w:highlight w:val="green"/>
              </w:rPr>
              <w:t>CODE POSTAL VILLE</w:t>
            </w:r>
          </w:p>
          <w:p w14:paraId="640F2765" w14:textId="77777777" w:rsidR="006B70BB" w:rsidRPr="000941D1" w:rsidRDefault="006B70BB" w:rsidP="006B70BB">
            <w:pPr>
              <w:rPr>
                <w:rFonts w:ascii="Tahoma" w:hAnsi="Tahoma" w:cs="Tahoma"/>
                <w:sz w:val="16"/>
                <w:szCs w:val="16"/>
              </w:rPr>
            </w:pPr>
          </w:p>
          <w:p w14:paraId="3467456E" w14:textId="77777777" w:rsidR="006B70BB" w:rsidRPr="000941D1" w:rsidRDefault="006B70BB" w:rsidP="006B70BB">
            <w:pPr>
              <w:rPr>
                <w:rFonts w:ascii="Tahoma" w:hAnsi="Tahoma" w:cs="Tahoma"/>
                <w:sz w:val="16"/>
                <w:szCs w:val="16"/>
              </w:rPr>
            </w:pPr>
          </w:p>
          <w:p w14:paraId="78DF4A79" w14:textId="77777777" w:rsidR="006B70BB" w:rsidRPr="000941D1" w:rsidRDefault="006B70BB" w:rsidP="006B70BB">
            <w:pPr>
              <w:rPr>
                <w:rFonts w:ascii="Tahoma" w:hAnsi="Tahoma" w:cs="Tahoma"/>
                <w:sz w:val="16"/>
                <w:szCs w:val="16"/>
              </w:rPr>
            </w:pPr>
            <w:r w:rsidRPr="000941D1">
              <w:rPr>
                <w:rFonts w:ascii="Tahoma" w:hAnsi="Tahoma" w:cs="Tahoma"/>
                <w:sz w:val="16"/>
                <w:szCs w:val="16"/>
              </w:rPr>
              <w:t xml:space="preserve">Tel : </w:t>
            </w:r>
            <w:r w:rsidRPr="000941D1">
              <w:rPr>
                <w:rFonts w:ascii="Tahoma" w:hAnsi="Tahoma" w:cs="Tahoma"/>
                <w:sz w:val="16"/>
                <w:szCs w:val="16"/>
                <w:highlight w:val="green"/>
              </w:rPr>
              <w:t xml:space="preserve">XX </w:t>
            </w:r>
            <w:proofErr w:type="spellStart"/>
            <w:r w:rsidRPr="000941D1">
              <w:rPr>
                <w:rFonts w:ascii="Tahoma" w:hAnsi="Tahoma" w:cs="Tahoma"/>
                <w:sz w:val="16"/>
                <w:szCs w:val="16"/>
                <w:highlight w:val="green"/>
              </w:rPr>
              <w:t>XX</w:t>
            </w:r>
            <w:proofErr w:type="spellEnd"/>
            <w:r w:rsidRPr="000941D1">
              <w:rPr>
                <w:rFonts w:ascii="Tahoma" w:hAnsi="Tahoma" w:cs="Tahoma"/>
                <w:sz w:val="16"/>
                <w:szCs w:val="16"/>
                <w:highlight w:val="green"/>
              </w:rPr>
              <w:t xml:space="preserve"> </w:t>
            </w:r>
            <w:proofErr w:type="spellStart"/>
            <w:r w:rsidRPr="000941D1">
              <w:rPr>
                <w:rFonts w:ascii="Tahoma" w:hAnsi="Tahoma" w:cs="Tahoma"/>
                <w:sz w:val="16"/>
                <w:szCs w:val="16"/>
                <w:highlight w:val="green"/>
              </w:rPr>
              <w:t>XX</w:t>
            </w:r>
            <w:proofErr w:type="spellEnd"/>
            <w:r w:rsidRPr="000941D1">
              <w:rPr>
                <w:rFonts w:ascii="Tahoma" w:hAnsi="Tahoma" w:cs="Tahoma"/>
                <w:sz w:val="16"/>
                <w:szCs w:val="16"/>
                <w:highlight w:val="green"/>
              </w:rPr>
              <w:t xml:space="preserve"> </w:t>
            </w:r>
            <w:proofErr w:type="spellStart"/>
            <w:r w:rsidRPr="000941D1">
              <w:rPr>
                <w:rFonts w:ascii="Tahoma" w:hAnsi="Tahoma" w:cs="Tahoma"/>
                <w:sz w:val="16"/>
                <w:szCs w:val="16"/>
                <w:highlight w:val="green"/>
              </w:rPr>
              <w:t>XX</w:t>
            </w:r>
            <w:proofErr w:type="spellEnd"/>
            <w:r w:rsidRPr="000941D1">
              <w:rPr>
                <w:rFonts w:ascii="Tahoma" w:hAnsi="Tahoma" w:cs="Tahoma"/>
                <w:sz w:val="16"/>
                <w:szCs w:val="16"/>
                <w:highlight w:val="green"/>
              </w:rPr>
              <w:t xml:space="preserve"> </w:t>
            </w:r>
            <w:proofErr w:type="spellStart"/>
            <w:r w:rsidRPr="000941D1">
              <w:rPr>
                <w:rFonts w:ascii="Tahoma" w:hAnsi="Tahoma" w:cs="Tahoma"/>
                <w:sz w:val="16"/>
                <w:szCs w:val="16"/>
                <w:highlight w:val="green"/>
              </w:rPr>
              <w:t>XX</w:t>
            </w:r>
            <w:proofErr w:type="spellEnd"/>
          </w:p>
          <w:p w14:paraId="29390908" w14:textId="77777777" w:rsidR="006B70BB" w:rsidRPr="000941D1" w:rsidRDefault="006B70BB" w:rsidP="006B70BB">
            <w:pPr>
              <w:rPr>
                <w:rFonts w:ascii="Tahoma" w:hAnsi="Tahoma" w:cs="Tahoma"/>
                <w:sz w:val="16"/>
                <w:szCs w:val="16"/>
              </w:rPr>
            </w:pPr>
            <w:r w:rsidRPr="000941D1">
              <w:rPr>
                <w:rFonts w:ascii="Tahoma" w:hAnsi="Tahoma" w:cs="Tahoma"/>
                <w:sz w:val="16"/>
                <w:szCs w:val="16"/>
              </w:rPr>
              <w:t xml:space="preserve">Fax : </w:t>
            </w:r>
            <w:r w:rsidRPr="000941D1">
              <w:rPr>
                <w:rFonts w:ascii="Tahoma" w:hAnsi="Tahoma" w:cs="Tahoma"/>
                <w:sz w:val="16"/>
                <w:szCs w:val="16"/>
                <w:highlight w:val="green"/>
              </w:rPr>
              <w:t xml:space="preserve">XX </w:t>
            </w:r>
            <w:proofErr w:type="spellStart"/>
            <w:r w:rsidRPr="000941D1">
              <w:rPr>
                <w:rFonts w:ascii="Tahoma" w:hAnsi="Tahoma" w:cs="Tahoma"/>
                <w:sz w:val="16"/>
                <w:szCs w:val="16"/>
                <w:highlight w:val="green"/>
              </w:rPr>
              <w:t>XX</w:t>
            </w:r>
            <w:proofErr w:type="spellEnd"/>
            <w:r w:rsidRPr="000941D1">
              <w:rPr>
                <w:rFonts w:ascii="Tahoma" w:hAnsi="Tahoma" w:cs="Tahoma"/>
                <w:sz w:val="16"/>
                <w:szCs w:val="16"/>
                <w:highlight w:val="green"/>
              </w:rPr>
              <w:t xml:space="preserve"> </w:t>
            </w:r>
            <w:proofErr w:type="spellStart"/>
            <w:r w:rsidRPr="000941D1">
              <w:rPr>
                <w:rFonts w:ascii="Tahoma" w:hAnsi="Tahoma" w:cs="Tahoma"/>
                <w:sz w:val="16"/>
                <w:szCs w:val="16"/>
                <w:highlight w:val="green"/>
              </w:rPr>
              <w:t>XX</w:t>
            </w:r>
            <w:proofErr w:type="spellEnd"/>
            <w:r w:rsidRPr="000941D1">
              <w:rPr>
                <w:rFonts w:ascii="Tahoma" w:hAnsi="Tahoma" w:cs="Tahoma"/>
                <w:sz w:val="16"/>
                <w:szCs w:val="16"/>
                <w:highlight w:val="green"/>
              </w:rPr>
              <w:t xml:space="preserve"> </w:t>
            </w:r>
            <w:proofErr w:type="spellStart"/>
            <w:r w:rsidRPr="000941D1">
              <w:rPr>
                <w:rFonts w:ascii="Tahoma" w:hAnsi="Tahoma" w:cs="Tahoma"/>
                <w:sz w:val="16"/>
                <w:szCs w:val="16"/>
                <w:highlight w:val="green"/>
              </w:rPr>
              <w:t>XX</w:t>
            </w:r>
            <w:proofErr w:type="spellEnd"/>
            <w:r w:rsidRPr="000941D1">
              <w:rPr>
                <w:rFonts w:ascii="Tahoma" w:hAnsi="Tahoma" w:cs="Tahoma"/>
                <w:sz w:val="16"/>
                <w:szCs w:val="16"/>
                <w:highlight w:val="green"/>
              </w:rPr>
              <w:t xml:space="preserve"> </w:t>
            </w:r>
            <w:proofErr w:type="spellStart"/>
            <w:r w:rsidRPr="000941D1">
              <w:rPr>
                <w:rFonts w:ascii="Tahoma" w:hAnsi="Tahoma" w:cs="Tahoma"/>
                <w:sz w:val="16"/>
                <w:szCs w:val="16"/>
                <w:highlight w:val="green"/>
              </w:rPr>
              <w:t>XX</w:t>
            </w:r>
            <w:proofErr w:type="spellEnd"/>
          </w:p>
          <w:p w14:paraId="0C1C422A" w14:textId="77777777" w:rsidR="006B70BB" w:rsidRPr="000941D1" w:rsidRDefault="006B70BB" w:rsidP="006B70BB">
            <w:pPr>
              <w:rPr>
                <w:rFonts w:ascii="Tahoma" w:hAnsi="Tahoma" w:cs="Tahoma"/>
                <w:sz w:val="16"/>
                <w:szCs w:val="16"/>
              </w:rPr>
            </w:pPr>
            <w:r w:rsidRPr="000941D1">
              <w:rPr>
                <w:rFonts w:ascii="Tahoma" w:hAnsi="Tahoma" w:cs="Tahoma"/>
                <w:sz w:val="16"/>
                <w:szCs w:val="16"/>
              </w:rPr>
              <w:t xml:space="preserve">Siret : </w:t>
            </w:r>
            <w:r w:rsidRPr="000941D1">
              <w:rPr>
                <w:rFonts w:ascii="Tahoma" w:hAnsi="Tahoma" w:cs="Tahoma"/>
                <w:sz w:val="16"/>
                <w:szCs w:val="16"/>
                <w:highlight w:val="green"/>
              </w:rPr>
              <w:t xml:space="preserve">XXX </w:t>
            </w:r>
            <w:proofErr w:type="spellStart"/>
            <w:r w:rsidRPr="000941D1">
              <w:rPr>
                <w:rFonts w:ascii="Tahoma" w:hAnsi="Tahoma" w:cs="Tahoma"/>
                <w:sz w:val="16"/>
                <w:szCs w:val="16"/>
                <w:highlight w:val="green"/>
              </w:rPr>
              <w:t>XXX</w:t>
            </w:r>
            <w:proofErr w:type="spellEnd"/>
            <w:r w:rsidRPr="000941D1">
              <w:rPr>
                <w:rFonts w:ascii="Tahoma" w:hAnsi="Tahoma" w:cs="Tahoma"/>
                <w:sz w:val="16"/>
                <w:szCs w:val="16"/>
                <w:highlight w:val="green"/>
              </w:rPr>
              <w:t xml:space="preserve"> </w:t>
            </w:r>
            <w:proofErr w:type="spellStart"/>
            <w:r w:rsidRPr="000941D1">
              <w:rPr>
                <w:rFonts w:ascii="Tahoma" w:hAnsi="Tahoma" w:cs="Tahoma"/>
                <w:sz w:val="16"/>
                <w:szCs w:val="16"/>
                <w:highlight w:val="green"/>
              </w:rPr>
              <w:t>XXX</w:t>
            </w:r>
            <w:proofErr w:type="spellEnd"/>
            <w:r w:rsidRPr="000941D1">
              <w:rPr>
                <w:rFonts w:ascii="Tahoma" w:hAnsi="Tahoma" w:cs="Tahoma"/>
                <w:sz w:val="16"/>
                <w:szCs w:val="16"/>
                <w:highlight w:val="green"/>
              </w:rPr>
              <w:t xml:space="preserve"> XXXXX</w:t>
            </w:r>
          </w:p>
          <w:p w14:paraId="3322F8F6" w14:textId="77777777" w:rsidR="006B70BB" w:rsidRPr="000941D1" w:rsidRDefault="006B70BB" w:rsidP="006B70BB">
            <w:pPr>
              <w:snapToGrid w:val="0"/>
              <w:jc w:val="both"/>
              <w:rPr>
                <w:rFonts w:ascii="Tahoma" w:hAnsi="Tahoma" w:cs="Tahoma"/>
                <w:sz w:val="16"/>
                <w:szCs w:val="16"/>
              </w:rPr>
            </w:pPr>
          </w:p>
          <w:p w14:paraId="5FB5B594" w14:textId="77777777" w:rsidR="006B70BB" w:rsidRPr="000941D1" w:rsidRDefault="006B70BB" w:rsidP="006B70BB">
            <w:pPr>
              <w:rPr>
                <w:rFonts w:ascii="Tahoma" w:hAnsi="Tahoma" w:cs="Tahoma"/>
                <w:sz w:val="16"/>
                <w:szCs w:val="16"/>
              </w:rPr>
            </w:pPr>
            <w:r w:rsidRPr="000941D1">
              <w:rPr>
                <w:rFonts w:ascii="Tahoma" w:hAnsi="Tahoma" w:cs="Tahoma"/>
                <w:sz w:val="16"/>
                <w:szCs w:val="16"/>
              </w:rPr>
              <w:t xml:space="preserve">Adresse électronique : </w:t>
            </w:r>
            <w:r w:rsidRPr="000941D1">
              <w:rPr>
                <w:rFonts w:ascii="Tahoma" w:hAnsi="Tahoma" w:cs="Tahoma"/>
                <w:sz w:val="16"/>
                <w:szCs w:val="16"/>
                <w:highlight w:val="green"/>
              </w:rPr>
              <w:t>xxxx</w:t>
            </w:r>
            <w:r w:rsidRPr="000941D1">
              <w:rPr>
                <w:rFonts w:ascii="Tahoma" w:hAnsi="Tahoma" w:cs="Tahoma"/>
                <w:sz w:val="16"/>
                <w:szCs w:val="16"/>
              </w:rPr>
              <w:t>@</w:t>
            </w:r>
            <w:r w:rsidRPr="000941D1">
              <w:rPr>
                <w:rFonts w:ascii="Tahoma" w:hAnsi="Tahoma" w:cs="Tahoma"/>
                <w:sz w:val="16"/>
                <w:szCs w:val="16"/>
                <w:highlight w:val="green"/>
              </w:rPr>
              <w:t>xxxx.xx</w:t>
            </w:r>
          </w:p>
          <w:p w14:paraId="5903E227" w14:textId="77777777" w:rsidR="00C1386A" w:rsidRPr="00FC66A7" w:rsidRDefault="00C1386A">
            <w:pPr>
              <w:snapToGrid w:val="0"/>
              <w:jc w:val="both"/>
              <w:rPr>
                <w:rFonts w:ascii="Tahoma" w:hAnsi="Tahoma" w:cs="Tahoma"/>
              </w:rPr>
            </w:pPr>
          </w:p>
        </w:tc>
        <w:tc>
          <w:tcPr>
            <w:tcW w:w="4943" w:type="dxa"/>
            <w:tcBorders>
              <w:top w:val="single" w:sz="4" w:space="0" w:color="auto"/>
              <w:left w:val="single" w:sz="4" w:space="0" w:color="auto"/>
              <w:bottom w:val="single" w:sz="4" w:space="0" w:color="auto"/>
              <w:right w:val="single" w:sz="4" w:space="0" w:color="auto"/>
            </w:tcBorders>
            <w:shd w:val="clear" w:color="auto" w:fill="CCFFFF"/>
          </w:tcPr>
          <w:p w14:paraId="0507E7E2" w14:textId="77777777" w:rsidR="00C1386A" w:rsidRPr="00FC66A7" w:rsidRDefault="00C1386A">
            <w:pPr>
              <w:snapToGrid w:val="0"/>
              <w:jc w:val="both"/>
              <w:rPr>
                <w:rFonts w:ascii="Tahoma" w:hAnsi="Tahoma" w:cs="Tahoma"/>
              </w:rPr>
            </w:pPr>
          </w:p>
        </w:tc>
      </w:tr>
      <w:tr w:rsidR="00C1386A" w:rsidRPr="00FC66A7" w14:paraId="1F5A840E" w14:textId="77777777" w:rsidTr="00583833">
        <w:trPr>
          <w:trHeight w:val="1021"/>
        </w:trPr>
        <w:tc>
          <w:tcPr>
            <w:tcW w:w="851" w:type="dxa"/>
            <w:tcBorders>
              <w:top w:val="single" w:sz="4" w:space="0" w:color="auto"/>
              <w:left w:val="single" w:sz="4" w:space="0" w:color="auto"/>
              <w:bottom w:val="single" w:sz="4" w:space="0" w:color="auto"/>
              <w:right w:val="single" w:sz="4" w:space="0" w:color="auto"/>
            </w:tcBorders>
          </w:tcPr>
          <w:p w14:paraId="086113C6" w14:textId="77777777" w:rsidR="00C1386A" w:rsidRPr="00FC66A7" w:rsidRDefault="00C1386A">
            <w:pPr>
              <w:snapToGrid w:val="0"/>
              <w:jc w:val="both"/>
              <w:rPr>
                <w:rFonts w:ascii="Tahoma" w:hAnsi="Tahoma" w:cs="Tahoma"/>
              </w:rPr>
            </w:pPr>
          </w:p>
        </w:tc>
        <w:tc>
          <w:tcPr>
            <w:tcW w:w="4394" w:type="dxa"/>
            <w:tcBorders>
              <w:top w:val="single" w:sz="4" w:space="0" w:color="auto"/>
              <w:left w:val="single" w:sz="4" w:space="0" w:color="auto"/>
              <w:bottom w:val="single" w:sz="4" w:space="0" w:color="auto"/>
              <w:right w:val="single" w:sz="4" w:space="0" w:color="auto"/>
            </w:tcBorders>
          </w:tcPr>
          <w:p w14:paraId="0F405312" w14:textId="77777777" w:rsidR="00C1386A" w:rsidRPr="00FC66A7" w:rsidRDefault="00C1386A">
            <w:pPr>
              <w:snapToGrid w:val="0"/>
              <w:jc w:val="both"/>
              <w:rPr>
                <w:rFonts w:ascii="Tahoma" w:hAnsi="Tahoma" w:cs="Tahoma"/>
              </w:rPr>
            </w:pPr>
          </w:p>
        </w:tc>
        <w:tc>
          <w:tcPr>
            <w:tcW w:w="4943" w:type="dxa"/>
            <w:tcBorders>
              <w:top w:val="single" w:sz="4" w:space="0" w:color="auto"/>
              <w:left w:val="single" w:sz="4" w:space="0" w:color="auto"/>
              <w:bottom w:val="single" w:sz="4" w:space="0" w:color="auto"/>
              <w:right w:val="single" w:sz="4" w:space="0" w:color="auto"/>
            </w:tcBorders>
          </w:tcPr>
          <w:p w14:paraId="31BF9F99" w14:textId="77777777" w:rsidR="00C1386A" w:rsidRPr="00FC66A7" w:rsidRDefault="00C1386A">
            <w:pPr>
              <w:snapToGrid w:val="0"/>
              <w:jc w:val="both"/>
              <w:rPr>
                <w:rFonts w:ascii="Tahoma" w:hAnsi="Tahoma" w:cs="Tahoma"/>
              </w:rPr>
            </w:pPr>
          </w:p>
        </w:tc>
      </w:tr>
    </w:tbl>
    <w:p w14:paraId="6E88CDE5" w14:textId="77777777" w:rsidR="007411D9" w:rsidRPr="00FC66A7" w:rsidRDefault="007411D9">
      <w:pPr>
        <w:pageBreakBefore/>
        <w:jc w:val="both"/>
        <w:rPr>
          <w:rFonts w:ascii="Tahoma" w:hAnsi="Tahoma" w:cs="Tahoma"/>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rsidRPr="00FC66A7" w14:paraId="3DC3AE7A" w14:textId="77777777">
        <w:tc>
          <w:tcPr>
            <w:tcW w:w="10419" w:type="dxa"/>
            <w:shd w:val="clear" w:color="auto" w:fill="66CCFF"/>
          </w:tcPr>
          <w:p w14:paraId="114FCEF8" w14:textId="77777777" w:rsidR="007411D9" w:rsidRPr="00FC66A7" w:rsidRDefault="007411D9">
            <w:pPr>
              <w:tabs>
                <w:tab w:val="left" w:pos="-142"/>
                <w:tab w:val="left" w:pos="4111"/>
              </w:tabs>
              <w:jc w:val="both"/>
              <w:rPr>
                <w:rFonts w:ascii="Tahoma" w:hAnsi="Tahoma" w:cs="Tahoma"/>
              </w:rPr>
            </w:pPr>
            <w:r w:rsidRPr="00FC66A7">
              <w:rPr>
                <w:rFonts w:ascii="Tahoma" w:hAnsi="Tahoma" w:cs="Tahoma"/>
                <w:b/>
                <w:bCs/>
                <w:sz w:val="22"/>
                <w:szCs w:val="22"/>
              </w:rPr>
              <w:t>F - Engagements du candidat individuel ou de chaque membre du groupement.</w:t>
            </w:r>
          </w:p>
        </w:tc>
      </w:tr>
    </w:tbl>
    <w:p w14:paraId="17094282" w14:textId="77777777" w:rsidR="007411D9" w:rsidRPr="00FC66A7" w:rsidRDefault="007411D9">
      <w:pPr>
        <w:rPr>
          <w:rFonts w:ascii="Tahoma" w:hAnsi="Tahoma" w:cs="Tahoma"/>
        </w:rPr>
      </w:pPr>
    </w:p>
    <w:p w14:paraId="594933F1" w14:textId="77777777" w:rsidR="007411D9" w:rsidRPr="00FC66A7" w:rsidRDefault="007411D9">
      <w:pPr>
        <w:rPr>
          <w:rFonts w:ascii="Tahoma" w:hAnsi="Tahoma" w:cs="Tahoma"/>
        </w:rPr>
      </w:pPr>
      <w:r w:rsidRPr="00FC66A7">
        <w:rPr>
          <w:rFonts w:ascii="Tahoma" w:hAnsi="Tahoma" w:cs="Tahoma"/>
          <w:b/>
          <w:sz w:val="22"/>
          <w:szCs w:val="22"/>
        </w:rPr>
        <w:t xml:space="preserve">F1 - </w:t>
      </w:r>
      <w:r w:rsidR="00981CD3" w:rsidRPr="00FC66A7">
        <w:rPr>
          <w:rFonts w:ascii="Tahoma" w:hAnsi="Tahoma" w:cs="Tahoma"/>
          <w:b/>
          <w:sz w:val="22"/>
          <w:szCs w:val="22"/>
        </w:rPr>
        <w:t>Interdictions de soumissionner</w:t>
      </w:r>
    </w:p>
    <w:p w14:paraId="685A7FA9" w14:textId="77777777" w:rsidR="00536431" w:rsidRPr="00FC66A7" w:rsidRDefault="00536431" w:rsidP="00536431">
      <w:pPr>
        <w:tabs>
          <w:tab w:val="left" w:pos="576"/>
        </w:tabs>
        <w:spacing w:before="80"/>
        <w:jc w:val="both"/>
        <w:rPr>
          <w:rFonts w:ascii="Tahoma" w:hAnsi="Tahoma" w:cs="Tahoma"/>
          <w:b/>
        </w:rPr>
      </w:pPr>
      <w:r w:rsidRPr="00FC66A7">
        <w:rPr>
          <w:rFonts w:ascii="Tahoma" w:hAnsi="Tahoma" w:cs="Tahoma"/>
        </w:rPr>
        <w:t>Le candidat individuel, ou chaque membre du groupement, déclare sur l’honneur </w:t>
      </w:r>
    </w:p>
    <w:p w14:paraId="72E071CC" w14:textId="77777777" w:rsidR="005E12D0" w:rsidRPr="000F5217" w:rsidRDefault="008326E4" w:rsidP="005E12D0">
      <w:pPr>
        <w:numPr>
          <w:ilvl w:val="0"/>
          <w:numId w:val="2"/>
        </w:numPr>
        <w:tabs>
          <w:tab w:val="left" w:pos="576"/>
        </w:tabs>
        <w:spacing w:before="120"/>
        <w:jc w:val="both"/>
        <w:rPr>
          <w:rFonts w:ascii="Tahoma" w:hAnsi="Tahoma" w:cs="Tahoma"/>
        </w:rPr>
      </w:pPr>
      <w:r w:rsidRPr="000F5217">
        <w:rPr>
          <w:rFonts w:ascii="Tahoma" w:hAnsi="Tahoma" w:cs="Tahoma"/>
        </w:rPr>
        <w:t xml:space="preserve">n’entrer </w:t>
      </w:r>
      <w:r w:rsidR="00D7269B" w:rsidRPr="000F5217">
        <w:rPr>
          <w:rFonts w:ascii="Tahoma" w:hAnsi="Tahoma" w:cs="Tahoma"/>
        </w:rPr>
        <w:t xml:space="preserve">dans </w:t>
      </w:r>
      <w:r w:rsidR="00370C43" w:rsidRPr="000F5217">
        <w:rPr>
          <w:rFonts w:ascii="Tahoma" w:hAnsi="Tahoma" w:cs="Tahoma"/>
        </w:rPr>
        <w:t>aucun des</w:t>
      </w:r>
      <w:r w:rsidR="00D7269B" w:rsidRPr="000F5217">
        <w:rPr>
          <w:rFonts w:ascii="Tahoma" w:hAnsi="Tahoma" w:cs="Tahoma"/>
        </w:rPr>
        <w:t xml:space="preserve"> cas d’interdiction de soumissionner </w:t>
      </w:r>
      <w:r w:rsidR="00486CBD" w:rsidRPr="000F5217">
        <w:rPr>
          <w:rFonts w:ascii="Tahoma" w:hAnsi="Tahoma" w:cs="Tahoma"/>
        </w:rPr>
        <w:t xml:space="preserve">obligatoires </w:t>
      </w:r>
      <w:r w:rsidR="0028065B" w:rsidRPr="000F5217">
        <w:rPr>
          <w:rFonts w:ascii="Tahoma" w:hAnsi="Tahoma" w:cs="Tahoma"/>
        </w:rPr>
        <w:t xml:space="preserve">prévus aux articles </w:t>
      </w:r>
      <w:r w:rsidR="000F5217" w:rsidRPr="000F5217">
        <w:rPr>
          <w:rFonts w:ascii="Tahoma" w:hAnsi="Tahoma" w:cs="Tahoma"/>
        </w:rPr>
        <w:t>L2141-1 à L2141-5 et L2141-7 à L2141-11 de l’ordonnance n°2018-1074 du 26 novembre 2018 relative au code de la commande publique</w:t>
      </w:r>
    </w:p>
    <w:p w14:paraId="277AA588" w14:textId="77777777" w:rsidR="007411D9" w:rsidRPr="00FC66A7" w:rsidRDefault="0097024E" w:rsidP="007336CD">
      <w:pPr>
        <w:numPr>
          <w:ilvl w:val="0"/>
          <w:numId w:val="2"/>
        </w:numPr>
        <w:tabs>
          <w:tab w:val="left" w:pos="576"/>
        </w:tabs>
        <w:spacing w:before="120"/>
        <w:jc w:val="both"/>
        <w:rPr>
          <w:rFonts w:ascii="Tahoma" w:hAnsi="Tahoma" w:cs="Tahoma"/>
        </w:rPr>
      </w:pPr>
      <w:r w:rsidRPr="00FC66A7">
        <w:rPr>
          <w:rFonts w:ascii="Tahoma" w:hAnsi="Tahoma" w:cs="Tahoma"/>
        </w:rPr>
        <w:t xml:space="preserve">être en règle au regard des articles </w:t>
      </w:r>
      <w:hyperlink r:id="rId10" w:history="1">
        <w:r w:rsidRPr="00FC66A7">
          <w:rPr>
            <w:rStyle w:val="Lienhypertexte"/>
            <w:rFonts w:ascii="Tahoma" w:hAnsi="Tahoma" w:cs="Tahoma"/>
          </w:rPr>
          <w:t>L. 5212-1</w:t>
        </w:r>
      </w:hyperlink>
      <w:r w:rsidRPr="00FC66A7">
        <w:rPr>
          <w:rFonts w:ascii="Tahoma" w:hAnsi="Tahoma" w:cs="Tahoma"/>
        </w:rPr>
        <w:t xml:space="preserve"> à </w:t>
      </w:r>
      <w:hyperlink r:id="rId11" w:history="1">
        <w:r w:rsidRPr="00FC66A7">
          <w:rPr>
            <w:rStyle w:val="Lienhypertexte"/>
            <w:rFonts w:ascii="Tahoma" w:hAnsi="Tahoma" w:cs="Tahoma"/>
          </w:rPr>
          <w:t>L. 5212-11</w:t>
        </w:r>
      </w:hyperlink>
      <w:r w:rsidRPr="00FC66A7">
        <w:rPr>
          <w:rFonts w:ascii="Tahoma" w:hAnsi="Tahoma" w:cs="Tahoma"/>
        </w:rPr>
        <w:t xml:space="preserve"> du code du travail concernant l’emploi des travailleurs handicapés.</w:t>
      </w:r>
      <w:r w:rsidR="007411D9" w:rsidRPr="00FC66A7">
        <w:rPr>
          <w:rFonts w:ascii="Tahoma" w:hAnsi="Tahoma" w:cs="Tahoma"/>
        </w:rPr>
        <w:t>.</w:t>
      </w:r>
    </w:p>
    <w:p w14:paraId="272D2727" w14:textId="77777777" w:rsidR="007411D9" w:rsidRPr="00FC66A7" w:rsidRDefault="007411D9">
      <w:pPr>
        <w:jc w:val="both"/>
        <w:rPr>
          <w:rFonts w:ascii="Tahoma" w:hAnsi="Tahoma" w:cs="Tahoma"/>
        </w:rPr>
      </w:pPr>
    </w:p>
    <w:p w14:paraId="0A43C75B" w14:textId="77777777" w:rsidR="007411D9" w:rsidRPr="00FC66A7" w:rsidRDefault="007411D9">
      <w:pPr>
        <w:jc w:val="both"/>
        <w:rPr>
          <w:rFonts w:ascii="Tahoma" w:hAnsi="Tahoma" w:cs="Tahoma"/>
        </w:rPr>
      </w:pPr>
      <w:r w:rsidRPr="00FC66A7">
        <w:rPr>
          <w:rFonts w:ascii="Tahoma" w:hAnsi="Tahoma" w:cs="Tahoma"/>
          <w:b/>
          <w:sz w:val="22"/>
          <w:szCs w:val="22"/>
        </w:rPr>
        <w:t>F2 - Capacités.</w:t>
      </w:r>
    </w:p>
    <w:p w14:paraId="6543ACC6" w14:textId="77777777" w:rsidR="007411D9" w:rsidRPr="00FC66A7" w:rsidRDefault="007411D9">
      <w:pPr>
        <w:jc w:val="both"/>
        <w:rPr>
          <w:rFonts w:ascii="Tahoma" w:hAnsi="Tahoma" w:cs="Tahoma"/>
        </w:rPr>
      </w:pPr>
    </w:p>
    <w:p w14:paraId="7048030A" w14:textId="77777777" w:rsidR="007411D9" w:rsidRPr="00FC66A7" w:rsidRDefault="007411D9">
      <w:pPr>
        <w:jc w:val="both"/>
        <w:rPr>
          <w:rFonts w:ascii="Tahoma" w:hAnsi="Tahoma" w:cs="Tahoma"/>
          <w:i/>
          <w:sz w:val="18"/>
          <w:szCs w:val="18"/>
        </w:rPr>
      </w:pPr>
      <w:r w:rsidRPr="00FC66A7">
        <w:rPr>
          <w:rFonts w:ascii="Tahoma" w:hAnsi="Tahoma" w:cs="Tahoma"/>
        </w:rPr>
        <w:t xml:space="preserve">Le candidat </w:t>
      </w:r>
      <w:r w:rsidRPr="00FC66A7">
        <w:rPr>
          <w:rFonts w:ascii="Tahoma" w:hAnsi="Tahoma" w:cs="Tahoma"/>
          <w:bCs/>
        </w:rPr>
        <w:t>individuel, ou les membres du groupement,</w:t>
      </w:r>
      <w:r w:rsidR="00232658" w:rsidRPr="00FC66A7">
        <w:rPr>
          <w:rFonts w:ascii="Tahoma" w:hAnsi="Tahoma" w:cs="Tahoma"/>
        </w:rPr>
        <w:t xml:space="preserve"> produisent, aux fins de vérification de l’aptitude à exercer l’activité professionnelle, de la capacité économique et financière et des capacités techniques et professionnelles :</w:t>
      </w:r>
      <w:r w:rsidRPr="00FC66A7">
        <w:rPr>
          <w:rFonts w:ascii="Tahoma" w:hAnsi="Tahoma" w:cs="Tahoma"/>
          <w:b/>
        </w:rPr>
        <w:t xml:space="preserve"> </w:t>
      </w:r>
    </w:p>
    <w:p w14:paraId="15A9920B" w14:textId="77777777" w:rsidR="007411D9" w:rsidRPr="00FC66A7" w:rsidRDefault="007411D9">
      <w:pPr>
        <w:rPr>
          <w:rFonts w:ascii="Tahoma" w:hAnsi="Tahoma" w:cs="Tahoma"/>
        </w:rPr>
      </w:pPr>
      <w:r w:rsidRPr="00FC66A7">
        <w:rPr>
          <w:rFonts w:ascii="Tahoma" w:hAnsi="Tahoma" w:cs="Tahoma"/>
          <w:i/>
          <w:sz w:val="18"/>
          <w:szCs w:val="18"/>
        </w:rPr>
        <w:t>(Cocher la case correspondante.)</w:t>
      </w:r>
    </w:p>
    <w:p w14:paraId="255469C5" w14:textId="77777777" w:rsidR="007411D9" w:rsidRPr="00FC66A7" w:rsidRDefault="007411D9">
      <w:pPr>
        <w:rPr>
          <w:rFonts w:ascii="Tahoma" w:hAnsi="Tahoma" w:cs="Tahoma"/>
        </w:rPr>
      </w:pPr>
    </w:p>
    <w:p w14:paraId="326A5FC4" w14:textId="77777777" w:rsidR="007411D9" w:rsidRPr="00FC66A7" w:rsidRDefault="00F26F2D">
      <w:pPr>
        <w:ind w:left="4536" w:hanging="3990"/>
        <w:jc w:val="both"/>
        <w:rPr>
          <w:rFonts w:ascii="Tahoma" w:hAnsi="Tahoma" w:cs="Tahoma"/>
        </w:rPr>
      </w:pPr>
      <w:r>
        <w:rPr>
          <w:rFonts w:ascii="Tahoma" w:hAnsi="Tahoma" w:cs="Tahoma"/>
        </w:rPr>
        <w:fldChar w:fldCharType="begin">
          <w:ffData>
            <w:name w:val=""/>
            <w:enabled/>
            <w:calcOnExit w:val="0"/>
            <w:checkBox>
              <w:size w:val="20"/>
              <w:default w:val="1"/>
            </w:checkBox>
          </w:ffData>
        </w:fldChar>
      </w:r>
      <w:r w:rsidR="006B70BB">
        <w:rPr>
          <w:rFonts w:ascii="Tahoma" w:hAnsi="Tahoma" w:cs="Tahoma"/>
        </w:rPr>
        <w:instrText xml:space="preserve"> FORMCHECKBOX </w:instrText>
      </w:r>
      <w:r>
        <w:rPr>
          <w:rFonts w:ascii="Tahoma" w:hAnsi="Tahoma" w:cs="Tahoma"/>
        </w:rPr>
      </w:r>
      <w:r>
        <w:rPr>
          <w:rFonts w:ascii="Tahoma" w:hAnsi="Tahoma" w:cs="Tahoma"/>
        </w:rPr>
        <w:fldChar w:fldCharType="separate"/>
      </w:r>
      <w:r>
        <w:rPr>
          <w:rFonts w:ascii="Tahoma" w:hAnsi="Tahoma" w:cs="Tahoma"/>
        </w:rPr>
        <w:fldChar w:fldCharType="end"/>
      </w:r>
      <w:r w:rsidR="007411D9" w:rsidRPr="00FC66A7">
        <w:rPr>
          <w:rFonts w:ascii="Tahoma" w:hAnsi="Tahoma" w:cs="Tahoma"/>
        </w:rPr>
        <w:t xml:space="preserve"> le formulaire DC2.</w:t>
      </w:r>
      <w:r w:rsidR="007411D9" w:rsidRPr="00FC66A7">
        <w:rPr>
          <w:rFonts w:ascii="Tahoma" w:hAnsi="Tahoma" w:cs="Tahoma"/>
        </w:rPr>
        <w:tab/>
      </w:r>
      <w:r>
        <w:rPr>
          <w:rFonts w:ascii="Tahoma" w:hAnsi="Tahoma" w:cs="Tahoma"/>
        </w:rPr>
        <w:fldChar w:fldCharType="begin">
          <w:ffData>
            <w:name w:val=""/>
            <w:enabled/>
            <w:calcOnExit w:val="0"/>
            <w:checkBox>
              <w:size w:val="20"/>
              <w:default w:val="1"/>
            </w:checkBox>
          </w:ffData>
        </w:fldChar>
      </w:r>
      <w:r w:rsidR="006B70BB">
        <w:rPr>
          <w:rFonts w:ascii="Tahoma" w:hAnsi="Tahoma" w:cs="Tahoma"/>
        </w:rPr>
        <w:instrText xml:space="preserve"> FORMCHECKBOX </w:instrText>
      </w:r>
      <w:r>
        <w:rPr>
          <w:rFonts w:ascii="Tahoma" w:hAnsi="Tahoma" w:cs="Tahoma"/>
        </w:rPr>
      </w:r>
      <w:r>
        <w:rPr>
          <w:rFonts w:ascii="Tahoma" w:hAnsi="Tahoma" w:cs="Tahoma"/>
        </w:rPr>
        <w:fldChar w:fldCharType="separate"/>
      </w:r>
      <w:r>
        <w:rPr>
          <w:rFonts w:ascii="Tahoma" w:hAnsi="Tahoma" w:cs="Tahoma"/>
        </w:rPr>
        <w:fldChar w:fldCharType="end"/>
      </w:r>
      <w:r w:rsidR="007411D9" w:rsidRPr="00FC66A7">
        <w:rPr>
          <w:rFonts w:ascii="Tahoma" w:hAnsi="Tahoma" w:cs="Tahoma"/>
        </w:rPr>
        <w:t xml:space="preserve"> les documents établissant ses capacités, tels que demandés dans les documents de la consultation.</w:t>
      </w:r>
    </w:p>
    <w:p w14:paraId="35E8BAB2" w14:textId="77777777" w:rsidR="00F1191F" w:rsidRPr="00FC66A7" w:rsidRDefault="00F1191F">
      <w:pPr>
        <w:ind w:left="4536" w:hanging="3990"/>
        <w:jc w:val="both"/>
        <w:rPr>
          <w:rFonts w:ascii="Tahoma" w:hAnsi="Tahoma" w:cs="Tahoma"/>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FC66A7" w14:paraId="3EA5DE7B" w14:textId="77777777">
        <w:tc>
          <w:tcPr>
            <w:tcW w:w="10277" w:type="dxa"/>
            <w:shd w:val="clear" w:color="auto" w:fill="66CCFF"/>
          </w:tcPr>
          <w:p w14:paraId="3C4F05FF" w14:textId="77777777" w:rsidR="007411D9" w:rsidRPr="00FC66A7" w:rsidRDefault="007411D9" w:rsidP="00386724">
            <w:pPr>
              <w:rPr>
                <w:rFonts w:ascii="Tahoma" w:hAnsi="Tahoma" w:cs="Tahoma"/>
              </w:rPr>
            </w:pPr>
            <w:r w:rsidRPr="00FC66A7">
              <w:rPr>
                <w:rFonts w:ascii="Tahoma" w:hAnsi="Tahoma" w:cs="Tahoma"/>
                <w:b/>
                <w:bCs/>
                <w:sz w:val="22"/>
                <w:szCs w:val="22"/>
              </w:rPr>
              <w:t xml:space="preserve">G - Désignation du mandataire </w:t>
            </w:r>
            <w:r w:rsidRPr="00FC66A7">
              <w:rPr>
                <w:rFonts w:ascii="Tahoma" w:hAnsi="Tahoma" w:cs="Tahoma"/>
                <w:b/>
                <w:i/>
              </w:rPr>
              <w:t>(en cas de groupement)</w:t>
            </w:r>
            <w:r w:rsidRPr="00FC66A7">
              <w:rPr>
                <w:rFonts w:ascii="Tahoma" w:hAnsi="Tahoma" w:cs="Tahoma"/>
                <w:b/>
                <w:bCs/>
                <w:sz w:val="22"/>
                <w:szCs w:val="22"/>
              </w:rPr>
              <w:t>.</w:t>
            </w:r>
          </w:p>
        </w:tc>
      </w:tr>
    </w:tbl>
    <w:p w14:paraId="7C54DC29" w14:textId="77777777" w:rsidR="007411D9" w:rsidRPr="00FC66A7" w:rsidRDefault="007411D9">
      <w:pPr>
        <w:jc w:val="both"/>
        <w:rPr>
          <w:rFonts w:ascii="Tahoma" w:hAnsi="Tahoma" w:cs="Tahoma"/>
        </w:rPr>
      </w:pPr>
    </w:p>
    <w:p w14:paraId="5E8F1C09" w14:textId="77777777" w:rsidR="007411D9" w:rsidRPr="00FC66A7" w:rsidRDefault="007411D9">
      <w:pPr>
        <w:rPr>
          <w:rFonts w:ascii="Tahoma" w:hAnsi="Tahoma" w:cs="Tahoma"/>
          <w:i/>
          <w:sz w:val="18"/>
          <w:szCs w:val="18"/>
        </w:rPr>
      </w:pPr>
      <w:r w:rsidRPr="00FC66A7">
        <w:rPr>
          <w:rFonts w:ascii="Tahoma" w:hAnsi="Tahoma" w:cs="Tahoma"/>
        </w:rPr>
        <w:t>Les membres du groupement désignent le mandataire suivant :</w:t>
      </w:r>
    </w:p>
    <w:p w14:paraId="33336AF3" w14:textId="77777777" w:rsidR="007411D9" w:rsidRPr="00FC66A7" w:rsidRDefault="007411D9">
      <w:pPr>
        <w:jc w:val="both"/>
        <w:rPr>
          <w:rFonts w:ascii="Tahoma" w:hAnsi="Tahoma" w:cs="Tahoma"/>
        </w:rPr>
      </w:pPr>
      <w:r w:rsidRPr="00FC66A7">
        <w:rPr>
          <w:rFonts w:ascii="Tahoma" w:hAnsi="Tahoma" w:cs="Tahoma"/>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sidRPr="00FC66A7">
        <w:rPr>
          <w:rFonts w:ascii="Tahoma" w:hAnsi="Tahoma" w:cs="Tahoma"/>
          <w:i/>
          <w:sz w:val="18"/>
          <w:szCs w:val="18"/>
        </w:rPr>
        <w:t xml:space="preserve"> ; à défaut, un numéro d’identification européen ou international ou propre au pays d’origine du candidat</w:t>
      </w:r>
      <w:r w:rsidR="005451F3" w:rsidRPr="00FC66A7">
        <w:rPr>
          <w:rFonts w:ascii="Tahoma" w:hAnsi="Tahoma" w:cs="Tahoma"/>
          <w:i/>
          <w:sz w:val="18"/>
          <w:szCs w:val="18"/>
        </w:rPr>
        <w:t xml:space="preserve"> issu d’un répertoire figurant dans la liste des </w:t>
      </w:r>
      <w:hyperlink r:id="rId12" w:history="1">
        <w:r w:rsidR="005451F3" w:rsidRPr="00FC66A7">
          <w:rPr>
            <w:rStyle w:val="Lienhypertexte"/>
            <w:rFonts w:ascii="Tahoma" w:hAnsi="Tahoma" w:cs="Tahoma"/>
            <w:i/>
            <w:sz w:val="18"/>
            <w:szCs w:val="18"/>
          </w:rPr>
          <w:t>ICD</w:t>
        </w:r>
      </w:hyperlink>
      <w:r w:rsidR="008E4066" w:rsidRPr="00FC66A7">
        <w:rPr>
          <w:rFonts w:ascii="Tahoma" w:hAnsi="Tahoma" w:cs="Tahoma"/>
          <w:i/>
          <w:sz w:val="18"/>
          <w:szCs w:val="18"/>
        </w:rPr>
        <w:t>]</w:t>
      </w:r>
      <w:r w:rsidRPr="00FC66A7">
        <w:rPr>
          <w:rFonts w:ascii="Tahoma" w:hAnsi="Tahoma" w:cs="Tahoma"/>
          <w:i/>
          <w:sz w:val="18"/>
          <w:szCs w:val="18"/>
        </w:rPr>
        <w:t>.]</w:t>
      </w:r>
    </w:p>
    <w:p w14:paraId="569AB269" w14:textId="77777777" w:rsidR="007411D9" w:rsidRPr="00FC66A7" w:rsidRDefault="007411D9">
      <w:pPr>
        <w:rPr>
          <w:rFonts w:ascii="Tahoma" w:hAnsi="Tahoma" w:cs="Tahoma"/>
        </w:rPr>
      </w:pPr>
    </w:p>
    <w:p w14:paraId="07BB4096" w14:textId="77777777" w:rsidR="007411D9" w:rsidRPr="00FC66A7" w:rsidRDefault="00523768" w:rsidP="00FF1DE5">
      <w:pPr>
        <w:jc w:val="both"/>
        <w:rPr>
          <w:rFonts w:ascii="Tahoma" w:hAnsi="Tahoma" w:cs="Tahoma"/>
        </w:rPr>
      </w:pPr>
      <w:r w:rsidRPr="00FC66A7">
        <w:rPr>
          <w:rFonts w:ascii="Tahoma" w:hAnsi="Tahoma" w:cs="Tahoma"/>
        </w:rPr>
        <w:t>Le mandataire devra fournir, si le groupement est désigné attributaire, un document d’habilitation signé par les autres membres du groupement et précisant les conditions de cette habilitation.</w:t>
      </w:r>
    </w:p>
    <w:p w14:paraId="35A9772F" w14:textId="77777777" w:rsidR="007411D9" w:rsidRPr="00FC66A7" w:rsidRDefault="007411D9">
      <w:pPr>
        <w:rPr>
          <w:rFonts w:ascii="Tahoma" w:hAnsi="Tahoma" w:cs="Tahoma"/>
        </w:rPr>
      </w:pPr>
    </w:p>
    <w:p w14:paraId="414E24DC" w14:textId="77777777" w:rsidR="007411D9" w:rsidRPr="00FC66A7" w:rsidRDefault="007411D9">
      <w:pPr>
        <w:rPr>
          <w:rFonts w:ascii="Tahoma" w:hAnsi="Tahoma" w:cs="Tahoma"/>
        </w:rPr>
      </w:pPr>
    </w:p>
    <w:p w14:paraId="6DE8DD24" w14:textId="77777777" w:rsidR="007411D9" w:rsidRPr="00FC66A7" w:rsidRDefault="007411D9">
      <w:pPr>
        <w:jc w:val="both"/>
        <w:rPr>
          <w:rFonts w:ascii="Tahoma" w:hAnsi="Tahoma" w:cs="Tahoma"/>
          <w:b/>
          <w:bCs/>
        </w:rPr>
      </w:pPr>
    </w:p>
    <w:p w14:paraId="1978AA63" w14:textId="77777777" w:rsidR="00C1386A" w:rsidRPr="00FC66A7" w:rsidRDefault="00C1386A">
      <w:pPr>
        <w:jc w:val="both"/>
        <w:rPr>
          <w:rFonts w:ascii="Tahoma" w:hAnsi="Tahoma" w:cs="Tahoma"/>
          <w:b/>
          <w:bCs/>
        </w:rPr>
      </w:pPr>
    </w:p>
    <w:p w14:paraId="452D58A1" w14:textId="77777777" w:rsidR="00C1386A" w:rsidRPr="00FC66A7" w:rsidRDefault="00C1386A">
      <w:pPr>
        <w:jc w:val="both"/>
        <w:rPr>
          <w:rFonts w:ascii="Tahoma" w:hAnsi="Tahoma" w:cs="Tahoma"/>
          <w:b/>
          <w:bCs/>
        </w:rPr>
      </w:pPr>
    </w:p>
    <w:p w14:paraId="77ADE8F5" w14:textId="77777777" w:rsidR="00C1386A" w:rsidRPr="00FC66A7" w:rsidRDefault="00C1386A">
      <w:pPr>
        <w:jc w:val="both"/>
        <w:rPr>
          <w:rFonts w:ascii="Tahoma" w:hAnsi="Tahoma" w:cs="Tahoma"/>
          <w:b/>
          <w:bCs/>
        </w:rPr>
      </w:pPr>
    </w:p>
    <w:p w14:paraId="65CF025A" w14:textId="77777777" w:rsidR="00C1386A" w:rsidRPr="00FC66A7" w:rsidRDefault="00C1386A">
      <w:pPr>
        <w:jc w:val="both"/>
        <w:rPr>
          <w:rFonts w:ascii="Tahoma" w:hAnsi="Tahoma" w:cs="Tahoma"/>
          <w:b/>
          <w:bCs/>
        </w:rPr>
      </w:pPr>
    </w:p>
    <w:p w14:paraId="519A2091" w14:textId="77777777" w:rsidR="00C1386A" w:rsidRDefault="00C1386A">
      <w:pPr>
        <w:jc w:val="both"/>
        <w:rPr>
          <w:rFonts w:ascii="Tahoma" w:hAnsi="Tahoma" w:cs="Tahoma"/>
          <w:b/>
          <w:bCs/>
        </w:rPr>
      </w:pPr>
    </w:p>
    <w:p w14:paraId="20E04DC5" w14:textId="77777777" w:rsidR="006B156B" w:rsidRPr="00FC66A7" w:rsidRDefault="006B156B">
      <w:pPr>
        <w:jc w:val="both"/>
        <w:rPr>
          <w:rFonts w:ascii="Tahoma" w:hAnsi="Tahoma" w:cs="Tahoma"/>
          <w:b/>
          <w:bCs/>
        </w:rPr>
      </w:pPr>
    </w:p>
    <w:p w14:paraId="5814320A" w14:textId="77777777" w:rsidR="00C1386A" w:rsidRPr="00FC66A7" w:rsidRDefault="00C1386A">
      <w:pPr>
        <w:jc w:val="both"/>
        <w:rPr>
          <w:rFonts w:ascii="Tahoma" w:hAnsi="Tahoma" w:cs="Tahoma"/>
          <w:b/>
          <w:bCs/>
        </w:rPr>
      </w:pPr>
    </w:p>
    <w:p w14:paraId="19D0A1AC" w14:textId="77777777" w:rsidR="00C1386A" w:rsidRPr="00FC66A7" w:rsidRDefault="00C1386A">
      <w:pPr>
        <w:jc w:val="both"/>
        <w:rPr>
          <w:rFonts w:ascii="Tahoma" w:hAnsi="Tahoma" w:cs="Tahoma"/>
          <w:b/>
          <w:bCs/>
        </w:rPr>
      </w:pPr>
    </w:p>
    <w:p w14:paraId="73D6F682" w14:textId="77777777" w:rsidR="00C1386A" w:rsidRPr="00FC66A7" w:rsidRDefault="00C1386A">
      <w:pPr>
        <w:jc w:val="both"/>
        <w:rPr>
          <w:rFonts w:ascii="Tahoma" w:hAnsi="Tahoma" w:cs="Tahoma"/>
          <w:b/>
          <w:bCs/>
        </w:rPr>
      </w:pPr>
    </w:p>
    <w:p w14:paraId="18BBCDD1" w14:textId="77777777" w:rsidR="00C1386A" w:rsidRPr="00FC66A7" w:rsidRDefault="00C1386A">
      <w:pPr>
        <w:jc w:val="both"/>
        <w:rPr>
          <w:rFonts w:ascii="Tahoma" w:hAnsi="Tahoma" w:cs="Tahoma"/>
          <w:b/>
          <w:bCs/>
        </w:rPr>
      </w:pPr>
    </w:p>
    <w:p w14:paraId="77D396AD" w14:textId="77777777" w:rsidR="00C1386A" w:rsidRPr="00FC66A7" w:rsidRDefault="00C1386A">
      <w:pPr>
        <w:jc w:val="both"/>
        <w:rPr>
          <w:rFonts w:ascii="Tahoma" w:hAnsi="Tahoma" w:cs="Tahoma"/>
          <w:b/>
          <w:bCs/>
        </w:rPr>
      </w:pPr>
    </w:p>
    <w:p w14:paraId="0B485D31" w14:textId="77777777" w:rsidR="00C1386A" w:rsidRPr="00FC66A7" w:rsidRDefault="00C1386A">
      <w:pPr>
        <w:jc w:val="both"/>
        <w:rPr>
          <w:rFonts w:ascii="Tahoma" w:hAnsi="Tahoma" w:cs="Tahoma"/>
          <w:b/>
          <w:bCs/>
        </w:rPr>
      </w:pPr>
    </w:p>
    <w:p w14:paraId="722BDB78" w14:textId="77777777" w:rsidR="00C1386A" w:rsidRPr="00FC66A7" w:rsidRDefault="00C1386A">
      <w:pPr>
        <w:jc w:val="both"/>
        <w:rPr>
          <w:rFonts w:ascii="Tahoma" w:hAnsi="Tahoma" w:cs="Tahoma"/>
          <w:b/>
          <w:bCs/>
        </w:rPr>
      </w:pPr>
    </w:p>
    <w:p w14:paraId="178F6D0D" w14:textId="77777777" w:rsidR="00C1386A" w:rsidRPr="00FC66A7" w:rsidRDefault="00C1386A">
      <w:pPr>
        <w:jc w:val="both"/>
        <w:rPr>
          <w:rFonts w:ascii="Tahoma" w:hAnsi="Tahoma" w:cs="Tahoma"/>
          <w:b/>
          <w:bCs/>
        </w:rPr>
      </w:pPr>
    </w:p>
    <w:p w14:paraId="74575945" w14:textId="77777777" w:rsidR="00C1386A" w:rsidRPr="00FC66A7" w:rsidRDefault="00C1386A">
      <w:pPr>
        <w:jc w:val="both"/>
        <w:rPr>
          <w:rFonts w:ascii="Tahoma" w:hAnsi="Tahoma" w:cs="Tahoma"/>
          <w:b/>
          <w:bCs/>
        </w:rPr>
      </w:pPr>
    </w:p>
    <w:p w14:paraId="5608AC31" w14:textId="77777777" w:rsidR="00C1386A" w:rsidRPr="00FC66A7" w:rsidRDefault="00C1386A">
      <w:pPr>
        <w:jc w:val="both"/>
        <w:rPr>
          <w:rFonts w:ascii="Tahoma" w:hAnsi="Tahoma" w:cs="Tahoma"/>
          <w:b/>
          <w:bCs/>
        </w:rPr>
      </w:pPr>
    </w:p>
    <w:p w14:paraId="25C2C505" w14:textId="77777777" w:rsidR="00C1386A" w:rsidRPr="00FC66A7" w:rsidRDefault="00C1386A">
      <w:pPr>
        <w:jc w:val="both"/>
        <w:rPr>
          <w:rFonts w:ascii="Tahoma" w:hAnsi="Tahoma" w:cs="Tahoma"/>
          <w:b/>
          <w:bCs/>
        </w:rPr>
      </w:pPr>
    </w:p>
    <w:p w14:paraId="3C0D15E7" w14:textId="77777777" w:rsidR="00C1386A" w:rsidRPr="00FC66A7" w:rsidRDefault="00C1386A">
      <w:pPr>
        <w:jc w:val="both"/>
        <w:rPr>
          <w:rFonts w:ascii="Tahoma" w:hAnsi="Tahoma" w:cs="Tahoma"/>
          <w:b/>
          <w:bCs/>
        </w:rPr>
      </w:pPr>
    </w:p>
    <w:p w14:paraId="5D0E0486" w14:textId="77777777" w:rsidR="00C1386A" w:rsidRPr="00FC66A7" w:rsidRDefault="00C1386A">
      <w:pPr>
        <w:jc w:val="both"/>
        <w:rPr>
          <w:rFonts w:ascii="Tahoma" w:hAnsi="Tahoma" w:cs="Tahoma"/>
          <w:b/>
          <w:bCs/>
        </w:rPr>
      </w:pPr>
    </w:p>
    <w:p w14:paraId="7DD07F10" w14:textId="77777777" w:rsidR="00C1386A" w:rsidRPr="00FC66A7" w:rsidRDefault="00C1386A">
      <w:pPr>
        <w:jc w:val="both"/>
        <w:rPr>
          <w:rFonts w:ascii="Tahoma" w:hAnsi="Tahoma" w:cs="Tahoma"/>
          <w:b/>
          <w:bCs/>
        </w:rPr>
      </w:pPr>
    </w:p>
    <w:p w14:paraId="42A788B7" w14:textId="77777777" w:rsidR="00C1386A" w:rsidRPr="00FC66A7" w:rsidRDefault="00C1386A">
      <w:pPr>
        <w:jc w:val="both"/>
        <w:rPr>
          <w:rFonts w:ascii="Tahoma" w:hAnsi="Tahoma" w:cs="Tahoma"/>
          <w:b/>
          <w:bCs/>
        </w:rPr>
      </w:pPr>
    </w:p>
    <w:p w14:paraId="3034B0B8" w14:textId="77777777" w:rsidR="00C1386A" w:rsidRPr="00FC66A7" w:rsidRDefault="00C1386A">
      <w:pPr>
        <w:jc w:val="both"/>
        <w:rPr>
          <w:rFonts w:ascii="Tahoma" w:hAnsi="Tahoma" w:cs="Tahoma"/>
          <w:b/>
          <w:bCs/>
        </w:rPr>
      </w:pPr>
    </w:p>
    <w:p w14:paraId="706C4D52" w14:textId="77777777" w:rsidR="00C1386A" w:rsidRPr="00FC66A7" w:rsidRDefault="00C1386A">
      <w:pPr>
        <w:jc w:val="both"/>
        <w:rPr>
          <w:rFonts w:ascii="Tahoma" w:hAnsi="Tahoma" w:cs="Tahoma"/>
          <w:b/>
          <w:bCs/>
        </w:rPr>
      </w:pPr>
    </w:p>
    <w:p w14:paraId="05DF31C3" w14:textId="77777777" w:rsidR="00C1386A" w:rsidRPr="00FC66A7" w:rsidRDefault="00C1386A">
      <w:pPr>
        <w:jc w:val="both"/>
        <w:rPr>
          <w:rFonts w:ascii="Tahoma" w:hAnsi="Tahoma" w:cs="Tahoma"/>
          <w:b/>
          <w:bCs/>
        </w:rPr>
      </w:pPr>
    </w:p>
    <w:p w14:paraId="5E84B9C3" w14:textId="77777777" w:rsidR="007411D9" w:rsidRPr="00FC66A7" w:rsidRDefault="007411D9">
      <w:pPr>
        <w:jc w:val="both"/>
        <w:rPr>
          <w:rFonts w:ascii="Tahoma" w:hAnsi="Tahoma" w:cs="Tahoma"/>
          <w:b/>
          <w:bCs/>
        </w:rPr>
      </w:pPr>
    </w:p>
    <w:sectPr w:rsidR="007411D9" w:rsidRPr="00FC66A7" w:rsidSect="008C40F6">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FA91C7" w14:textId="77777777" w:rsidR="00144029" w:rsidRDefault="00144029">
      <w:r>
        <w:separator/>
      </w:r>
    </w:p>
  </w:endnote>
  <w:endnote w:type="continuationSeparator" w:id="0">
    <w:p w14:paraId="4D1753B7" w14:textId="77777777" w:rsidR="00144029" w:rsidRDefault="001440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556FD1" w14:paraId="3BF58B79" w14:textId="77777777">
      <w:trPr>
        <w:tblHeader/>
      </w:trPr>
      <w:tc>
        <w:tcPr>
          <w:tcW w:w="3048" w:type="dxa"/>
          <w:shd w:val="clear" w:color="auto" w:fill="66CCFF"/>
        </w:tcPr>
        <w:p w14:paraId="5FD09178" w14:textId="77777777" w:rsidR="00556FD1" w:rsidRPr="00FC66A7" w:rsidRDefault="00556FD1">
          <w:pPr>
            <w:rPr>
              <w:rFonts w:ascii="Tahoma" w:hAnsi="Tahoma" w:cs="Tahoma"/>
              <w:b/>
              <w:i/>
              <w:iCs/>
            </w:rPr>
          </w:pPr>
          <w:r w:rsidRPr="00FC66A7">
            <w:rPr>
              <w:rFonts w:ascii="Tahoma" w:hAnsi="Tahoma" w:cs="Tahoma"/>
              <w:b/>
              <w:bCs/>
            </w:rPr>
            <w:t>DC1 – Lettre de candidature</w:t>
          </w:r>
        </w:p>
      </w:tc>
      <w:tc>
        <w:tcPr>
          <w:tcW w:w="4961" w:type="dxa"/>
          <w:shd w:val="clear" w:color="auto" w:fill="66CCFF"/>
        </w:tcPr>
        <w:p w14:paraId="5F699C35" w14:textId="1D0CB44F" w:rsidR="00556FD1" w:rsidRPr="00FC66A7" w:rsidRDefault="00556FD1" w:rsidP="00E56F53">
          <w:pPr>
            <w:jc w:val="center"/>
            <w:rPr>
              <w:rFonts w:ascii="Tahoma" w:hAnsi="Tahoma" w:cs="Tahoma"/>
              <w:b/>
              <w:bCs/>
            </w:rPr>
          </w:pPr>
          <w:r>
            <w:rPr>
              <w:rFonts w:ascii="Tahoma" w:hAnsi="Tahoma" w:cs="Tahoma"/>
              <w:b/>
              <w:i/>
              <w:iCs/>
            </w:rPr>
            <w:t>20</w:t>
          </w:r>
          <w:r w:rsidR="00FA7164">
            <w:rPr>
              <w:rFonts w:ascii="Tahoma" w:hAnsi="Tahoma" w:cs="Tahoma"/>
              <w:b/>
              <w:i/>
              <w:iCs/>
            </w:rPr>
            <w:t>2</w:t>
          </w:r>
          <w:r w:rsidR="006665C1">
            <w:rPr>
              <w:rFonts w:ascii="Tahoma" w:hAnsi="Tahoma" w:cs="Tahoma"/>
              <w:b/>
              <w:i/>
              <w:iCs/>
            </w:rPr>
            <w:t>6</w:t>
          </w:r>
          <w:r w:rsidR="00A1624F">
            <w:rPr>
              <w:rFonts w:ascii="Tahoma" w:hAnsi="Tahoma" w:cs="Tahoma"/>
              <w:b/>
              <w:i/>
              <w:iCs/>
            </w:rPr>
            <w:t>D</w:t>
          </w:r>
          <w:r w:rsidR="00E56F53">
            <w:rPr>
              <w:rFonts w:ascii="Tahoma" w:hAnsi="Tahoma" w:cs="Tahoma"/>
              <w:b/>
              <w:i/>
              <w:iCs/>
            </w:rPr>
            <w:t>TA0</w:t>
          </w:r>
          <w:r w:rsidR="006665C1">
            <w:rPr>
              <w:rFonts w:ascii="Tahoma" w:hAnsi="Tahoma" w:cs="Tahoma"/>
              <w:b/>
              <w:i/>
              <w:iCs/>
            </w:rPr>
            <w:t>006</w:t>
          </w:r>
        </w:p>
      </w:tc>
      <w:tc>
        <w:tcPr>
          <w:tcW w:w="851" w:type="dxa"/>
          <w:shd w:val="clear" w:color="auto" w:fill="66CCFF"/>
        </w:tcPr>
        <w:p w14:paraId="719A8181" w14:textId="77777777" w:rsidR="00556FD1" w:rsidRPr="00FC66A7" w:rsidRDefault="00556FD1">
          <w:pPr>
            <w:jc w:val="right"/>
            <w:rPr>
              <w:rFonts w:ascii="Tahoma" w:hAnsi="Tahoma" w:cs="Tahoma"/>
            </w:rPr>
          </w:pPr>
          <w:r w:rsidRPr="00FC66A7">
            <w:rPr>
              <w:rFonts w:ascii="Tahoma" w:hAnsi="Tahoma" w:cs="Tahoma"/>
              <w:b/>
              <w:bCs/>
            </w:rPr>
            <w:t xml:space="preserve">Page :     </w:t>
          </w:r>
        </w:p>
      </w:tc>
      <w:tc>
        <w:tcPr>
          <w:tcW w:w="567" w:type="dxa"/>
          <w:shd w:val="clear" w:color="auto" w:fill="66CCFF"/>
        </w:tcPr>
        <w:p w14:paraId="4F67336A" w14:textId="77777777" w:rsidR="00556FD1" w:rsidRPr="00FC66A7" w:rsidRDefault="00F26F2D">
          <w:pPr>
            <w:jc w:val="center"/>
            <w:rPr>
              <w:rFonts w:ascii="Tahoma" w:hAnsi="Tahoma" w:cs="Tahoma"/>
              <w:b/>
              <w:bCs/>
            </w:rPr>
          </w:pPr>
          <w:r w:rsidRPr="00FC66A7">
            <w:rPr>
              <w:rFonts w:ascii="Tahoma" w:hAnsi="Tahoma" w:cs="Tahoma"/>
              <w:b/>
            </w:rPr>
            <w:fldChar w:fldCharType="begin"/>
          </w:r>
          <w:r w:rsidR="00556FD1" w:rsidRPr="00FC66A7">
            <w:rPr>
              <w:rFonts w:ascii="Tahoma" w:hAnsi="Tahoma" w:cs="Tahoma"/>
              <w:b/>
            </w:rPr>
            <w:instrText xml:space="preserve"> PAGE </w:instrText>
          </w:r>
          <w:r w:rsidRPr="00FC66A7">
            <w:rPr>
              <w:rFonts w:ascii="Tahoma" w:hAnsi="Tahoma" w:cs="Tahoma"/>
              <w:b/>
            </w:rPr>
            <w:fldChar w:fldCharType="separate"/>
          </w:r>
          <w:r w:rsidR="00E56F53">
            <w:rPr>
              <w:rFonts w:ascii="Tahoma" w:hAnsi="Tahoma" w:cs="Tahoma"/>
              <w:b/>
              <w:noProof/>
            </w:rPr>
            <w:t>3</w:t>
          </w:r>
          <w:r w:rsidRPr="00FC66A7">
            <w:rPr>
              <w:rFonts w:ascii="Tahoma" w:hAnsi="Tahoma" w:cs="Tahoma"/>
              <w:b/>
            </w:rPr>
            <w:fldChar w:fldCharType="end"/>
          </w:r>
          <w:r w:rsidR="00556FD1" w:rsidRPr="00FC66A7">
            <w:rPr>
              <w:rFonts w:ascii="Tahoma" w:eastAsia="Arial" w:hAnsi="Tahoma" w:cs="Tahoma"/>
              <w:b/>
            </w:rPr>
            <w:t xml:space="preserve"> </w:t>
          </w:r>
        </w:p>
      </w:tc>
      <w:tc>
        <w:tcPr>
          <w:tcW w:w="322" w:type="dxa"/>
          <w:shd w:val="clear" w:color="auto" w:fill="66CCFF"/>
        </w:tcPr>
        <w:p w14:paraId="452C4598" w14:textId="77777777" w:rsidR="00556FD1" w:rsidRPr="00FC66A7" w:rsidRDefault="00556FD1">
          <w:pPr>
            <w:jc w:val="center"/>
            <w:rPr>
              <w:rFonts w:ascii="Tahoma" w:hAnsi="Tahoma" w:cs="Tahoma"/>
            </w:rPr>
          </w:pPr>
          <w:r w:rsidRPr="00FC66A7">
            <w:rPr>
              <w:rFonts w:ascii="Tahoma" w:hAnsi="Tahoma" w:cs="Tahoma"/>
              <w:b/>
              <w:bCs/>
            </w:rPr>
            <w:t>/</w:t>
          </w:r>
        </w:p>
      </w:tc>
      <w:tc>
        <w:tcPr>
          <w:tcW w:w="567" w:type="dxa"/>
          <w:shd w:val="clear" w:color="auto" w:fill="66CCFF"/>
        </w:tcPr>
        <w:p w14:paraId="4E76BB20" w14:textId="77777777" w:rsidR="00556FD1" w:rsidRPr="00FC66A7" w:rsidRDefault="00F26F2D">
          <w:pPr>
            <w:jc w:val="center"/>
            <w:rPr>
              <w:rFonts w:ascii="Tahoma" w:hAnsi="Tahoma" w:cs="Tahoma"/>
            </w:rPr>
          </w:pPr>
          <w:r w:rsidRPr="00FC66A7">
            <w:rPr>
              <w:rStyle w:val="Numrodepage"/>
              <w:rFonts w:ascii="Tahoma" w:hAnsi="Tahoma" w:cs="Tahoma"/>
              <w:b/>
            </w:rPr>
            <w:fldChar w:fldCharType="begin"/>
          </w:r>
          <w:r w:rsidR="00556FD1" w:rsidRPr="00FC66A7">
            <w:rPr>
              <w:rStyle w:val="Numrodepage"/>
              <w:rFonts w:ascii="Tahoma" w:hAnsi="Tahoma" w:cs="Tahoma"/>
              <w:b/>
            </w:rPr>
            <w:instrText xml:space="preserve"> NUMPAGES \*Arabic </w:instrText>
          </w:r>
          <w:r w:rsidRPr="00FC66A7">
            <w:rPr>
              <w:rStyle w:val="Numrodepage"/>
              <w:rFonts w:ascii="Tahoma" w:hAnsi="Tahoma" w:cs="Tahoma"/>
              <w:b/>
            </w:rPr>
            <w:fldChar w:fldCharType="separate"/>
          </w:r>
          <w:r w:rsidR="00E56F53">
            <w:rPr>
              <w:rStyle w:val="Numrodepage"/>
              <w:rFonts w:ascii="Tahoma" w:hAnsi="Tahoma" w:cs="Tahoma"/>
              <w:b/>
              <w:noProof/>
            </w:rPr>
            <w:t>3</w:t>
          </w:r>
          <w:r w:rsidRPr="00FC66A7">
            <w:rPr>
              <w:rStyle w:val="Numrodepage"/>
              <w:rFonts w:ascii="Tahoma" w:hAnsi="Tahoma" w:cs="Tahoma"/>
              <w:b/>
            </w:rPr>
            <w:fldChar w:fldCharType="end"/>
          </w:r>
        </w:p>
      </w:tc>
    </w:tr>
  </w:tbl>
  <w:p w14:paraId="55F47A6C" w14:textId="77777777" w:rsidR="00556FD1" w:rsidRDefault="00556FD1">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D3D0FA" w14:textId="77777777" w:rsidR="00144029" w:rsidRDefault="00144029">
      <w:r>
        <w:separator/>
      </w:r>
    </w:p>
  </w:footnote>
  <w:footnote w:type="continuationSeparator" w:id="0">
    <w:p w14:paraId="363A66F3" w14:textId="77777777" w:rsidR="00144029" w:rsidRDefault="001440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1083720462">
    <w:abstractNumId w:val="0"/>
  </w:num>
  <w:num w:numId="2" w16cid:durableId="749667244">
    <w:abstractNumId w:val="1"/>
  </w:num>
  <w:num w:numId="3" w16cid:durableId="832062019">
    <w:abstractNumId w:val="3"/>
  </w:num>
  <w:num w:numId="4" w16cid:durableId="376782428">
    <w:abstractNumId w:val="0"/>
  </w:num>
  <w:num w:numId="5" w16cid:durableId="115737626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F7E37"/>
    <w:rsid w:val="00011E53"/>
    <w:rsid w:val="000133FC"/>
    <w:rsid w:val="00017F07"/>
    <w:rsid w:val="00033BC0"/>
    <w:rsid w:val="00053B76"/>
    <w:rsid w:val="00056CB1"/>
    <w:rsid w:val="00057419"/>
    <w:rsid w:val="000C0674"/>
    <w:rsid w:val="000F5217"/>
    <w:rsid w:val="001052F6"/>
    <w:rsid w:val="001101D5"/>
    <w:rsid w:val="00131A5B"/>
    <w:rsid w:val="00144029"/>
    <w:rsid w:val="00174139"/>
    <w:rsid w:val="00186952"/>
    <w:rsid w:val="001A7FD9"/>
    <w:rsid w:val="001C3027"/>
    <w:rsid w:val="001E2632"/>
    <w:rsid w:val="001E526F"/>
    <w:rsid w:val="001E7425"/>
    <w:rsid w:val="001F1DC3"/>
    <w:rsid w:val="001F2872"/>
    <w:rsid w:val="00202F19"/>
    <w:rsid w:val="00203AD5"/>
    <w:rsid w:val="002247B8"/>
    <w:rsid w:val="00232658"/>
    <w:rsid w:val="00271E3F"/>
    <w:rsid w:val="00275B28"/>
    <w:rsid w:val="00275F20"/>
    <w:rsid w:val="00276982"/>
    <w:rsid w:val="0028065B"/>
    <w:rsid w:val="00294225"/>
    <w:rsid w:val="002A6C8B"/>
    <w:rsid w:val="002B125D"/>
    <w:rsid w:val="002C67E0"/>
    <w:rsid w:val="002E250C"/>
    <w:rsid w:val="0030291B"/>
    <w:rsid w:val="003054EB"/>
    <w:rsid w:val="0031455D"/>
    <w:rsid w:val="00346F8A"/>
    <w:rsid w:val="00370C43"/>
    <w:rsid w:val="003842BA"/>
    <w:rsid w:val="00386724"/>
    <w:rsid w:val="00391815"/>
    <w:rsid w:val="003C189F"/>
    <w:rsid w:val="003D02BB"/>
    <w:rsid w:val="003E58DA"/>
    <w:rsid w:val="003F11CA"/>
    <w:rsid w:val="003F2D90"/>
    <w:rsid w:val="00402F5F"/>
    <w:rsid w:val="00412718"/>
    <w:rsid w:val="00413A54"/>
    <w:rsid w:val="00472DBE"/>
    <w:rsid w:val="00486CBD"/>
    <w:rsid w:val="0050199A"/>
    <w:rsid w:val="00521228"/>
    <w:rsid w:val="00523768"/>
    <w:rsid w:val="00536431"/>
    <w:rsid w:val="005404D8"/>
    <w:rsid w:val="005451F3"/>
    <w:rsid w:val="00556FD1"/>
    <w:rsid w:val="005613A6"/>
    <w:rsid w:val="00567A4C"/>
    <w:rsid w:val="00583833"/>
    <w:rsid w:val="005B1763"/>
    <w:rsid w:val="005B287C"/>
    <w:rsid w:val="005E12D0"/>
    <w:rsid w:val="005F4081"/>
    <w:rsid w:val="00604D18"/>
    <w:rsid w:val="00625F1D"/>
    <w:rsid w:val="00632D63"/>
    <w:rsid w:val="006665C1"/>
    <w:rsid w:val="00671F57"/>
    <w:rsid w:val="00673463"/>
    <w:rsid w:val="00676069"/>
    <w:rsid w:val="006B156B"/>
    <w:rsid w:val="006B70BB"/>
    <w:rsid w:val="006C35C2"/>
    <w:rsid w:val="006D5E52"/>
    <w:rsid w:val="0071157E"/>
    <w:rsid w:val="00716E26"/>
    <w:rsid w:val="00720606"/>
    <w:rsid w:val="007336CD"/>
    <w:rsid w:val="007411D9"/>
    <w:rsid w:val="00751002"/>
    <w:rsid w:val="00754100"/>
    <w:rsid w:val="0079773D"/>
    <w:rsid w:val="007B3E7C"/>
    <w:rsid w:val="007D3787"/>
    <w:rsid w:val="007F4A27"/>
    <w:rsid w:val="008326E4"/>
    <w:rsid w:val="00836576"/>
    <w:rsid w:val="0085499C"/>
    <w:rsid w:val="00862911"/>
    <w:rsid w:val="008C40F6"/>
    <w:rsid w:val="008D5A17"/>
    <w:rsid w:val="008E00ED"/>
    <w:rsid w:val="008E1EBA"/>
    <w:rsid w:val="008E4066"/>
    <w:rsid w:val="009277A2"/>
    <w:rsid w:val="00927BEC"/>
    <w:rsid w:val="00960E4C"/>
    <w:rsid w:val="0097024E"/>
    <w:rsid w:val="00981CD3"/>
    <w:rsid w:val="009B2B2E"/>
    <w:rsid w:val="00A13264"/>
    <w:rsid w:val="00A1624F"/>
    <w:rsid w:val="00A32C14"/>
    <w:rsid w:val="00A440EF"/>
    <w:rsid w:val="00A503F3"/>
    <w:rsid w:val="00A50BF9"/>
    <w:rsid w:val="00A520E2"/>
    <w:rsid w:val="00A75394"/>
    <w:rsid w:val="00A80E9C"/>
    <w:rsid w:val="00AA0175"/>
    <w:rsid w:val="00AA2672"/>
    <w:rsid w:val="00AE5974"/>
    <w:rsid w:val="00B0445D"/>
    <w:rsid w:val="00B13DF6"/>
    <w:rsid w:val="00B2138E"/>
    <w:rsid w:val="00B569DE"/>
    <w:rsid w:val="00B76BFD"/>
    <w:rsid w:val="00B9664F"/>
    <w:rsid w:val="00BB2EF6"/>
    <w:rsid w:val="00BC7D05"/>
    <w:rsid w:val="00BD7AC3"/>
    <w:rsid w:val="00BE48FE"/>
    <w:rsid w:val="00C01A17"/>
    <w:rsid w:val="00C1386A"/>
    <w:rsid w:val="00C50B6D"/>
    <w:rsid w:val="00C751EE"/>
    <w:rsid w:val="00C812AC"/>
    <w:rsid w:val="00C877BA"/>
    <w:rsid w:val="00CB1774"/>
    <w:rsid w:val="00CD0F2F"/>
    <w:rsid w:val="00CD0F79"/>
    <w:rsid w:val="00CD261F"/>
    <w:rsid w:val="00CD4969"/>
    <w:rsid w:val="00CD55BF"/>
    <w:rsid w:val="00D07C18"/>
    <w:rsid w:val="00D53321"/>
    <w:rsid w:val="00D7269B"/>
    <w:rsid w:val="00D84A53"/>
    <w:rsid w:val="00DD1774"/>
    <w:rsid w:val="00DD700A"/>
    <w:rsid w:val="00DE001E"/>
    <w:rsid w:val="00DE1001"/>
    <w:rsid w:val="00DF7E37"/>
    <w:rsid w:val="00E107A1"/>
    <w:rsid w:val="00E2086D"/>
    <w:rsid w:val="00E47409"/>
    <w:rsid w:val="00E56F53"/>
    <w:rsid w:val="00EB014D"/>
    <w:rsid w:val="00EC3C60"/>
    <w:rsid w:val="00ED2DD4"/>
    <w:rsid w:val="00EE266C"/>
    <w:rsid w:val="00F1191F"/>
    <w:rsid w:val="00F150DC"/>
    <w:rsid w:val="00F26F2D"/>
    <w:rsid w:val="00F272D9"/>
    <w:rsid w:val="00F37CB8"/>
    <w:rsid w:val="00F41FB0"/>
    <w:rsid w:val="00F446BF"/>
    <w:rsid w:val="00F82AC6"/>
    <w:rsid w:val="00F90517"/>
    <w:rsid w:val="00F958E3"/>
    <w:rsid w:val="00FA01A3"/>
    <w:rsid w:val="00FA7164"/>
    <w:rsid w:val="00FB2458"/>
    <w:rsid w:val="00FC66A7"/>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8B06E66"/>
  <w15:docId w15:val="{A50D647E-04A9-4E6B-9C98-214C8B2C01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40F6"/>
    <w:pPr>
      <w:suppressAutoHyphens/>
    </w:pPr>
    <w:rPr>
      <w:lang w:eastAsia="zh-CN"/>
    </w:rPr>
  </w:style>
  <w:style w:type="paragraph" w:styleId="Titre1">
    <w:name w:val="heading 1"/>
    <w:basedOn w:val="Normal"/>
    <w:next w:val="Normal"/>
    <w:qFormat/>
    <w:rsid w:val="008C40F6"/>
    <w:pPr>
      <w:keepNext/>
      <w:numPr>
        <w:numId w:val="1"/>
      </w:numPr>
      <w:ind w:left="567" w:firstLine="0"/>
      <w:outlineLvl w:val="0"/>
    </w:pPr>
    <w:rPr>
      <w:b/>
      <w:bCs/>
    </w:rPr>
  </w:style>
  <w:style w:type="paragraph" w:styleId="Titre2">
    <w:name w:val="heading 2"/>
    <w:basedOn w:val="Normal"/>
    <w:next w:val="Normal"/>
    <w:qFormat/>
    <w:rsid w:val="008C40F6"/>
    <w:pPr>
      <w:keepNext/>
      <w:numPr>
        <w:ilvl w:val="1"/>
        <w:numId w:val="1"/>
      </w:numPr>
      <w:outlineLvl w:val="1"/>
    </w:pPr>
    <w:rPr>
      <w:b/>
      <w:bCs/>
    </w:rPr>
  </w:style>
  <w:style w:type="paragraph" w:styleId="Titre3">
    <w:name w:val="heading 3"/>
    <w:basedOn w:val="Normal"/>
    <w:next w:val="Normal"/>
    <w:qFormat/>
    <w:rsid w:val="008C40F6"/>
    <w:pPr>
      <w:keepNext/>
      <w:numPr>
        <w:ilvl w:val="2"/>
        <w:numId w:val="1"/>
      </w:numPr>
      <w:ind w:left="1134" w:firstLine="0"/>
      <w:outlineLvl w:val="2"/>
    </w:pPr>
    <w:rPr>
      <w:b/>
      <w:bCs/>
    </w:rPr>
  </w:style>
  <w:style w:type="paragraph" w:styleId="Titre4">
    <w:name w:val="heading 4"/>
    <w:basedOn w:val="Normal"/>
    <w:next w:val="Normal"/>
    <w:qFormat/>
    <w:rsid w:val="008C40F6"/>
    <w:pPr>
      <w:keepNext/>
      <w:numPr>
        <w:ilvl w:val="3"/>
        <w:numId w:val="1"/>
      </w:numPr>
      <w:outlineLvl w:val="3"/>
    </w:pPr>
    <w:rPr>
      <w:b/>
      <w:bCs/>
      <w:i/>
      <w:iCs/>
      <w:sz w:val="16"/>
      <w:szCs w:val="16"/>
    </w:rPr>
  </w:style>
  <w:style w:type="paragraph" w:styleId="Titre5">
    <w:name w:val="heading 5"/>
    <w:basedOn w:val="Normal"/>
    <w:next w:val="Normal"/>
    <w:qFormat/>
    <w:rsid w:val="008C40F6"/>
    <w:pPr>
      <w:keepNext/>
      <w:numPr>
        <w:ilvl w:val="4"/>
        <w:numId w:val="1"/>
      </w:numPr>
      <w:jc w:val="center"/>
      <w:outlineLvl w:val="4"/>
    </w:pPr>
    <w:rPr>
      <w:rFonts w:ascii="Arial" w:hAnsi="Arial" w:cs="Arial"/>
      <w:b/>
      <w:bCs/>
    </w:rPr>
  </w:style>
  <w:style w:type="paragraph" w:styleId="Titre6">
    <w:name w:val="heading 6"/>
    <w:basedOn w:val="Normal"/>
    <w:next w:val="Normal"/>
    <w:qFormat/>
    <w:rsid w:val="008C40F6"/>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rsid w:val="008C40F6"/>
    <w:pPr>
      <w:keepNext/>
      <w:numPr>
        <w:ilvl w:val="6"/>
        <w:numId w:val="1"/>
      </w:numPr>
      <w:outlineLvl w:val="6"/>
    </w:pPr>
    <w:rPr>
      <w:b/>
      <w:bCs/>
      <w:sz w:val="22"/>
      <w:szCs w:val="22"/>
    </w:rPr>
  </w:style>
  <w:style w:type="paragraph" w:styleId="Titre8">
    <w:name w:val="heading 8"/>
    <w:basedOn w:val="Normal"/>
    <w:next w:val="Normal"/>
    <w:qFormat/>
    <w:rsid w:val="008C40F6"/>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rsid w:val="008C40F6"/>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8C40F6"/>
    <w:rPr>
      <w:rFonts w:ascii="Arial" w:hAnsi="Arial" w:cs="Courier New"/>
      <w:b/>
      <w:bCs/>
      <w:sz w:val="20"/>
      <w:szCs w:val="20"/>
    </w:rPr>
  </w:style>
  <w:style w:type="character" w:customStyle="1" w:styleId="WW8Num2z1">
    <w:name w:val="WW8Num2z1"/>
    <w:rsid w:val="008C40F6"/>
    <w:rPr>
      <w:rFonts w:cs="Times New Roman"/>
    </w:rPr>
  </w:style>
  <w:style w:type="character" w:customStyle="1" w:styleId="Policepardfaut3">
    <w:name w:val="Police par défaut3"/>
    <w:rsid w:val="008C40F6"/>
  </w:style>
  <w:style w:type="character" w:customStyle="1" w:styleId="Policepardfaut2">
    <w:name w:val="Police par défaut2"/>
    <w:rsid w:val="008C40F6"/>
  </w:style>
  <w:style w:type="character" w:customStyle="1" w:styleId="WW8Num1z0">
    <w:name w:val="WW8Num1z0"/>
    <w:rsid w:val="008C40F6"/>
    <w:rPr>
      <w:rFonts w:cs="Times New Roman"/>
    </w:rPr>
  </w:style>
  <w:style w:type="character" w:customStyle="1" w:styleId="WW8Num2z2">
    <w:name w:val="WW8Num2z2"/>
    <w:rsid w:val="008C40F6"/>
    <w:rPr>
      <w:rFonts w:ascii="Wingdings" w:hAnsi="Wingdings" w:cs="Wingdings"/>
    </w:rPr>
  </w:style>
  <w:style w:type="character" w:customStyle="1" w:styleId="WW8Num2z3">
    <w:name w:val="WW8Num2z3"/>
    <w:rsid w:val="008C40F6"/>
    <w:rPr>
      <w:rFonts w:ascii="Symbol" w:hAnsi="Symbol" w:cs="Symbol"/>
    </w:rPr>
  </w:style>
  <w:style w:type="character" w:customStyle="1" w:styleId="WW8Num3z0">
    <w:name w:val="WW8Num3z0"/>
    <w:rsid w:val="008C40F6"/>
    <w:rPr>
      <w:rFonts w:cs="Times New Roman"/>
    </w:rPr>
  </w:style>
  <w:style w:type="character" w:customStyle="1" w:styleId="WW8Num5z0">
    <w:name w:val="WW8Num5z0"/>
    <w:rsid w:val="008C40F6"/>
    <w:rPr>
      <w:rFonts w:ascii="Times New Roman" w:eastAsia="Times New Roman" w:hAnsi="Times New Roman" w:cs="Times New Roman"/>
      <w:sz w:val="20"/>
    </w:rPr>
  </w:style>
  <w:style w:type="character" w:customStyle="1" w:styleId="WW8Num5z1">
    <w:name w:val="WW8Num5z1"/>
    <w:rsid w:val="008C40F6"/>
    <w:rPr>
      <w:rFonts w:ascii="Courier New" w:hAnsi="Courier New" w:cs="Courier New"/>
    </w:rPr>
  </w:style>
  <w:style w:type="character" w:customStyle="1" w:styleId="WW8Num5z2">
    <w:name w:val="WW8Num5z2"/>
    <w:rsid w:val="008C40F6"/>
    <w:rPr>
      <w:rFonts w:ascii="Wingdings" w:hAnsi="Wingdings" w:cs="Wingdings"/>
    </w:rPr>
  </w:style>
  <w:style w:type="character" w:customStyle="1" w:styleId="WW8Num5z3">
    <w:name w:val="WW8Num5z3"/>
    <w:rsid w:val="008C40F6"/>
    <w:rPr>
      <w:rFonts w:ascii="Symbol" w:hAnsi="Symbol" w:cs="Symbol"/>
    </w:rPr>
  </w:style>
  <w:style w:type="character" w:customStyle="1" w:styleId="WW8Num7z0">
    <w:name w:val="WW8Num7z0"/>
    <w:rsid w:val="008C40F6"/>
    <w:rPr>
      <w:rFonts w:ascii="Times New Roman" w:hAnsi="Times New Roman" w:cs="Times New Roman"/>
      <w:sz w:val="20"/>
    </w:rPr>
  </w:style>
  <w:style w:type="character" w:customStyle="1" w:styleId="WW8Num9z0">
    <w:name w:val="WW8Num9z0"/>
    <w:rsid w:val="008C40F6"/>
    <w:rPr>
      <w:rFonts w:ascii="Arial" w:eastAsia="Times New Roman" w:hAnsi="Arial" w:cs="Arial"/>
    </w:rPr>
  </w:style>
  <w:style w:type="character" w:customStyle="1" w:styleId="WW8Num9z1">
    <w:name w:val="WW8Num9z1"/>
    <w:rsid w:val="008C40F6"/>
    <w:rPr>
      <w:rFonts w:ascii="Courier New" w:hAnsi="Courier New" w:cs="Courier New"/>
    </w:rPr>
  </w:style>
  <w:style w:type="character" w:customStyle="1" w:styleId="WW8Num9z2">
    <w:name w:val="WW8Num9z2"/>
    <w:rsid w:val="008C40F6"/>
    <w:rPr>
      <w:rFonts w:ascii="Wingdings" w:hAnsi="Wingdings" w:cs="Wingdings"/>
    </w:rPr>
  </w:style>
  <w:style w:type="character" w:customStyle="1" w:styleId="WW8Num9z3">
    <w:name w:val="WW8Num9z3"/>
    <w:rsid w:val="008C40F6"/>
    <w:rPr>
      <w:rFonts w:ascii="Symbol" w:hAnsi="Symbol" w:cs="Symbol"/>
    </w:rPr>
  </w:style>
  <w:style w:type="character" w:customStyle="1" w:styleId="WW8Num10z0">
    <w:name w:val="WW8Num10z0"/>
    <w:rsid w:val="008C40F6"/>
    <w:rPr>
      <w:rFonts w:ascii="Wingdings" w:hAnsi="Wingdings" w:cs="Wingdings"/>
    </w:rPr>
  </w:style>
  <w:style w:type="character" w:customStyle="1" w:styleId="WW8Num10z1">
    <w:name w:val="WW8Num10z1"/>
    <w:rsid w:val="008C40F6"/>
    <w:rPr>
      <w:rFonts w:ascii="Courier New" w:hAnsi="Courier New" w:cs="Courier New"/>
    </w:rPr>
  </w:style>
  <w:style w:type="character" w:customStyle="1" w:styleId="WW8Num10z3">
    <w:name w:val="WW8Num10z3"/>
    <w:rsid w:val="008C40F6"/>
    <w:rPr>
      <w:rFonts w:ascii="Symbol" w:hAnsi="Symbol" w:cs="Symbol"/>
    </w:rPr>
  </w:style>
  <w:style w:type="character" w:customStyle="1" w:styleId="WW8Num11z0">
    <w:name w:val="WW8Num11z0"/>
    <w:rsid w:val="008C40F6"/>
    <w:rPr>
      <w:rFonts w:ascii="Times New Roman" w:hAnsi="Times New Roman" w:cs="Times New Roman"/>
    </w:rPr>
  </w:style>
  <w:style w:type="character" w:customStyle="1" w:styleId="WW8Num12z0">
    <w:name w:val="WW8Num12z0"/>
    <w:rsid w:val="008C40F6"/>
    <w:rPr>
      <w:rFonts w:cs="Times New Roman"/>
    </w:rPr>
  </w:style>
  <w:style w:type="character" w:customStyle="1" w:styleId="WW8Num13z0">
    <w:name w:val="WW8Num13z0"/>
    <w:rsid w:val="008C40F6"/>
    <w:rPr>
      <w:rFonts w:ascii="Times New Roman" w:hAnsi="Times New Roman" w:cs="Times New Roman"/>
    </w:rPr>
  </w:style>
  <w:style w:type="character" w:customStyle="1" w:styleId="WW8Num14z0">
    <w:name w:val="WW8Num14z0"/>
    <w:rsid w:val="008C40F6"/>
    <w:rPr>
      <w:rFonts w:cs="Times New Roman"/>
    </w:rPr>
  </w:style>
  <w:style w:type="character" w:customStyle="1" w:styleId="WW8Num15z0">
    <w:name w:val="WW8Num15z0"/>
    <w:rsid w:val="008C40F6"/>
    <w:rPr>
      <w:rFonts w:ascii="Arial" w:eastAsia="Times New Roman" w:hAnsi="Arial" w:cs="Arial"/>
    </w:rPr>
  </w:style>
  <w:style w:type="character" w:customStyle="1" w:styleId="WW8Num15z1">
    <w:name w:val="WW8Num15z1"/>
    <w:rsid w:val="008C40F6"/>
    <w:rPr>
      <w:rFonts w:cs="Times New Roman"/>
    </w:rPr>
  </w:style>
  <w:style w:type="character" w:customStyle="1" w:styleId="WW8Num16z0">
    <w:name w:val="WW8Num16z0"/>
    <w:rsid w:val="008C40F6"/>
    <w:rPr>
      <w:rFonts w:ascii="Wingdings" w:hAnsi="Wingdings" w:cs="Wingdings"/>
    </w:rPr>
  </w:style>
  <w:style w:type="character" w:customStyle="1" w:styleId="WW8Num16z1">
    <w:name w:val="WW8Num16z1"/>
    <w:rsid w:val="008C40F6"/>
    <w:rPr>
      <w:rFonts w:ascii="Courier New" w:hAnsi="Courier New" w:cs="Courier New"/>
    </w:rPr>
  </w:style>
  <w:style w:type="character" w:customStyle="1" w:styleId="WW8Num16z3">
    <w:name w:val="WW8Num16z3"/>
    <w:rsid w:val="008C40F6"/>
    <w:rPr>
      <w:rFonts w:ascii="Symbol" w:hAnsi="Symbol" w:cs="Symbol"/>
    </w:rPr>
  </w:style>
  <w:style w:type="character" w:customStyle="1" w:styleId="WW8Num17z0">
    <w:name w:val="WW8Num17z0"/>
    <w:rsid w:val="008C40F6"/>
    <w:rPr>
      <w:rFonts w:ascii="Wingdings" w:hAnsi="Wingdings" w:cs="Wingdings"/>
    </w:rPr>
  </w:style>
  <w:style w:type="character" w:customStyle="1" w:styleId="WW8Num17z1">
    <w:name w:val="WW8Num17z1"/>
    <w:rsid w:val="008C40F6"/>
    <w:rPr>
      <w:rFonts w:ascii="Courier New" w:hAnsi="Courier New" w:cs="Courier New"/>
    </w:rPr>
  </w:style>
  <w:style w:type="character" w:customStyle="1" w:styleId="WW8Num17z3">
    <w:name w:val="WW8Num17z3"/>
    <w:rsid w:val="008C40F6"/>
    <w:rPr>
      <w:rFonts w:ascii="Symbol" w:hAnsi="Symbol" w:cs="Symbol"/>
    </w:rPr>
  </w:style>
  <w:style w:type="character" w:customStyle="1" w:styleId="WW8Num19z0">
    <w:name w:val="WW8Num19z0"/>
    <w:rsid w:val="008C40F6"/>
    <w:rPr>
      <w:b/>
    </w:rPr>
  </w:style>
  <w:style w:type="character" w:customStyle="1" w:styleId="WW8Num20z0">
    <w:name w:val="WW8Num20z0"/>
    <w:rsid w:val="008C40F6"/>
    <w:rPr>
      <w:rFonts w:ascii="Arial" w:eastAsia="Times New Roman" w:hAnsi="Arial" w:cs="Arial"/>
    </w:rPr>
  </w:style>
  <w:style w:type="character" w:customStyle="1" w:styleId="WW8Num20z1">
    <w:name w:val="WW8Num20z1"/>
    <w:rsid w:val="008C40F6"/>
    <w:rPr>
      <w:rFonts w:cs="Times New Roman"/>
    </w:rPr>
  </w:style>
  <w:style w:type="character" w:customStyle="1" w:styleId="WW8Num22z0">
    <w:name w:val="WW8Num22z0"/>
    <w:rsid w:val="008C40F6"/>
    <w:rPr>
      <w:rFonts w:cs="Times New Roman"/>
      <w:b/>
      <w:bCs/>
    </w:rPr>
  </w:style>
  <w:style w:type="character" w:customStyle="1" w:styleId="WW8Num23z0">
    <w:name w:val="WW8Num23z0"/>
    <w:rsid w:val="008C40F6"/>
    <w:rPr>
      <w:rFonts w:ascii="Arial" w:eastAsia="Times New Roman" w:hAnsi="Arial" w:cs="Arial"/>
      <w:b/>
      <w:i w:val="0"/>
      <w:sz w:val="20"/>
    </w:rPr>
  </w:style>
  <w:style w:type="character" w:customStyle="1" w:styleId="WW8Num23z1">
    <w:name w:val="WW8Num23z1"/>
    <w:rsid w:val="008C40F6"/>
    <w:rPr>
      <w:rFonts w:ascii="Courier New" w:hAnsi="Courier New" w:cs="Courier New"/>
    </w:rPr>
  </w:style>
  <w:style w:type="character" w:customStyle="1" w:styleId="WW8Num23z2">
    <w:name w:val="WW8Num23z2"/>
    <w:rsid w:val="008C40F6"/>
    <w:rPr>
      <w:rFonts w:ascii="Wingdings" w:hAnsi="Wingdings" w:cs="Wingdings"/>
    </w:rPr>
  </w:style>
  <w:style w:type="character" w:customStyle="1" w:styleId="WW8Num23z3">
    <w:name w:val="WW8Num23z3"/>
    <w:rsid w:val="008C40F6"/>
    <w:rPr>
      <w:rFonts w:ascii="Symbol" w:hAnsi="Symbol" w:cs="Symbol"/>
    </w:rPr>
  </w:style>
  <w:style w:type="character" w:customStyle="1" w:styleId="WW8Num24z0">
    <w:name w:val="WW8Num24z0"/>
    <w:rsid w:val="008C40F6"/>
    <w:rPr>
      <w:rFonts w:ascii="Symbol" w:hAnsi="Symbol" w:cs="Symbol"/>
      <w:sz w:val="20"/>
    </w:rPr>
  </w:style>
  <w:style w:type="character" w:customStyle="1" w:styleId="WW8Num24z1">
    <w:name w:val="WW8Num24z1"/>
    <w:rsid w:val="008C40F6"/>
    <w:rPr>
      <w:rFonts w:ascii="Courier New" w:hAnsi="Courier New" w:cs="Courier New"/>
      <w:sz w:val="20"/>
    </w:rPr>
  </w:style>
  <w:style w:type="character" w:customStyle="1" w:styleId="WW8Num24z2">
    <w:name w:val="WW8Num24z2"/>
    <w:rsid w:val="008C40F6"/>
    <w:rPr>
      <w:rFonts w:ascii="Wingdings" w:hAnsi="Wingdings" w:cs="Wingdings"/>
      <w:sz w:val="20"/>
    </w:rPr>
  </w:style>
  <w:style w:type="character" w:customStyle="1" w:styleId="WW8Num25z0">
    <w:name w:val="WW8Num25z0"/>
    <w:rsid w:val="008C40F6"/>
    <w:rPr>
      <w:rFonts w:cs="Times New Roman"/>
      <w:b/>
    </w:rPr>
  </w:style>
  <w:style w:type="character" w:customStyle="1" w:styleId="WW8Num25z1">
    <w:name w:val="WW8Num25z1"/>
    <w:rsid w:val="008C40F6"/>
    <w:rPr>
      <w:rFonts w:cs="Times New Roman"/>
    </w:rPr>
  </w:style>
  <w:style w:type="character" w:customStyle="1" w:styleId="WW8Num26z0">
    <w:name w:val="WW8Num26z0"/>
    <w:rsid w:val="008C40F6"/>
    <w:rPr>
      <w:rFonts w:ascii="Wingdings" w:hAnsi="Wingdings" w:cs="Wingdings"/>
      <w:sz w:val="16"/>
    </w:rPr>
  </w:style>
  <w:style w:type="character" w:customStyle="1" w:styleId="WW8Num27z0">
    <w:name w:val="WW8Num27z0"/>
    <w:rsid w:val="008C40F6"/>
    <w:rPr>
      <w:rFonts w:cs="Times New Roman"/>
    </w:rPr>
  </w:style>
  <w:style w:type="character" w:customStyle="1" w:styleId="WW8Num29z0">
    <w:name w:val="WW8Num29z0"/>
    <w:rsid w:val="008C40F6"/>
    <w:rPr>
      <w:rFonts w:ascii="Times New Roman" w:eastAsia="Times New Roman" w:hAnsi="Times New Roman" w:cs="Times New Roman"/>
    </w:rPr>
  </w:style>
  <w:style w:type="character" w:customStyle="1" w:styleId="WW8Num29z1">
    <w:name w:val="WW8Num29z1"/>
    <w:rsid w:val="008C40F6"/>
    <w:rPr>
      <w:rFonts w:ascii="Courier New" w:hAnsi="Courier New" w:cs="Courier New"/>
    </w:rPr>
  </w:style>
  <w:style w:type="character" w:customStyle="1" w:styleId="WW8Num29z2">
    <w:name w:val="WW8Num29z2"/>
    <w:rsid w:val="008C40F6"/>
    <w:rPr>
      <w:rFonts w:ascii="Wingdings" w:hAnsi="Wingdings" w:cs="Wingdings"/>
    </w:rPr>
  </w:style>
  <w:style w:type="character" w:customStyle="1" w:styleId="WW8Num29z3">
    <w:name w:val="WW8Num29z3"/>
    <w:rsid w:val="008C40F6"/>
    <w:rPr>
      <w:rFonts w:ascii="Symbol" w:hAnsi="Symbol" w:cs="Symbol"/>
    </w:rPr>
  </w:style>
  <w:style w:type="character" w:customStyle="1" w:styleId="WW8Num31z0">
    <w:name w:val="WW8Num31z0"/>
    <w:rsid w:val="008C40F6"/>
    <w:rPr>
      <w:rFonts w:cs="Times New Roman"/>
      <w:b/>
      <w:bCs/>
    </w:rPr>
  </w:style>
  <w:style w:type="character" w:customStyle="1" w:styleId="WW8Num32z0">
    <w:name w:val="WW8Num32z0"/>
    <w:rsid w:val="008C40F6"/>
    <w:rPr>
      <w:rFonts w:ascii="Courier New" w:hAnsi="Courier New" w:cs="Courier New"/>
    </w:rPr>
  </w:style>
  <w:style w:type="character" w:customStyle="1" w:styleId="WW8Num32z2">
    <w:name w:val="WW8Num32z2"/>
    <w:rsid w:val="008C40F6"/>
    <w:rPr>
      <w:rFonts w:ascii="Wingdings" w:hAnsi="Wingdings" w:cs="Wingdings"/>
    </w:rPr>
  </w:style>
  <w:style w:type="character" w:customStyle="1" w:styleId="WW8Num32z3">
    <w:name w:val="WW8Num32z3"/>
    <w:rsid w:val="008C40F6"/>
    <w:rPr>
      <w:rFonts w:ascii="Symbol" w:hAnsi="Symbol" w:cs="Symbol"/>
    </w:rPr>
  </w:style>
  <w:style w:type="character" w:customStyle="1" w:styleId="WW8NumSt7z0">
    <w:name w:val="WW8NumSt7z0"/>
    <w:rsid w:val="008C40F6"/>
    <w:rPr>
      <w:rFonts w:ascii="Symbol" w:hAnsi="Symbol" w:cs="Symbol"/>
    </w:rPr>
  </w:style>
  <w:style w:type="character" w:customStyle="1" w:styleId="Policepardfaut1">
    <w:name w:val="Police par défaut1"/>
    <w:rsid w:val="008C40F6"/>
  </w:style>
  <w:style w:type="character" w:customStyle="1" w:styleId="Titre1Car">
    <w:name w:val="Titre 1 Car"/>
    <w:rsid w:val="008C40F6"/>
    <w:rPr>
      <w:rFonts w:ascii="Cambria" w:eastAsia="Times New Roman" w:hAnsi="Cambria" w:cs="Times New Roman"/>
      <w:b/>
      <w:bCs/>
      <w:kern w:val="1"/>
      <w:sz w:val="32"/>
      <w:szCs w:val="32"/>
    </w:rPr>
  </w:style>
  <w:style w:type="character" w:customStyle="1" w:styleId="Titre2Car">
    <w:name w:val="Titre 2 Car"/>
    <w:rsid w:val="008C40F6"/>
    <w:rPr>
      <w:rFonts w:ascii="Cambria" w:eastAsia="Times New Roman" w:hAnsi="Cambria" w:cs="Times New Roman"/>
      <w:b/>
      <w:bCs/>
      <w:i/>
      <w:iCs/>
      <w:sz w:val="28"/>
      <w:szCs w:val="28"/>
    </w:rPr>
  </w:style>
  <w:style w:type="character" w:customStyle="1" w:styleId="Titre3Car">
    <w:name w:val="Titre 3 Car"/>
    <w:rsid w:val="008C40F6"/>
    <w:rPr>
      <w:rFonts w:ascii="Cambria" w:eastAsia="Times New Roman" w:hAnsi="Cambria" w:cs="Times New Roman"/>
      <w:b/>
      <w:bCs/>
      <w:sz w:val="26"/>
      <w:szCs w:val="26"/>
    </w:rPr>
  </w:style>
  <w:style w:type="character" w:customStyle="1" w:styleId="Titre4Car">
    <w:name w:val="Titre 4 Car"/>
    <w:rsid w:val="008C40F6"/>
    <w:rPr>
      <w:rFonts w:ascii="Calibri" w:eastAsia="Times New Roman" w:hAnsi="Calibri" w:cs="Times New Roman"/>
      <w:b/>
      <w:bCs/>
      <w:sz w:val="28"/>
      <w:szCs w:val="28"/>
    </w:rPr>
  </w:style>
  <w:style w:type="character" w:customStyle="1" w:styleId="Titre5Car">
    <w:name w:val="Titre 5 Car"/>
    <w:rsid w:val="008C40F6"/>
    <w:rPr>
      <w:rFonts w:ascii="Calibri" w:eastAsia="Times New Roman" w:hAnsi="Calibri" w:cs="Times New Roman"/>
      <w:b/>
      <w:bCs/>
      <w:i/>
      <w:iCs/>
      <w:sz w:val="26"/>
      <w:szCs w:val="26"/>
    </w:rPr>
  </w:style>
  <w:style w:type="character" w:customStyle="1" w:styleId="Titre6Car">
    <w:name w:val="Titre 6 Car"/>
    <w:rsid w:val="008C40F6"/>
    <w:rPr>
      <w:rFonts w:ascii="Calibri" w:eastAsia="Times New Roman" w:hAnsi="Calibri" w:cs="Times New Roman"/>
      <w:b/>
      <w:bCs/>
    </w:rPr>
  </w:style>
  <w:style w:type="character" w:customStyle="1" w:styleId="Titre7Car">
    <w:name w:val="Titre 7 Car"/>
    <w:rsid w:val="008C40F6"/>
    <w:rPr>
      <w:rFonts w:ascii="Calibri" w:eastAsia="Times New Roman" w:hAnsi="Calibri" w:cs="Times New Roman"/>
      <w:sz w:val="24"/>
      <w:szCs w:val="24"/>
    </w:rPr>
  </w:style>
  <w:style w:type="character" w:customStyle="1" w:styleId="Titre8Car">
    <w:name w:val="Titre 8 Car"/>
    <w:rsid w:val="008C40F6"/>
    <w:rPr>
      <w:rFonts w:ascii="Calibri" w:eastAsia="Times New Roman" w:hAnsi="Calibri" w:cs="Times New Roman"/>
      <w:i/>
      <w:iCs/>
      <w:sz w:val="24"/>
      <w:szCs w:val="24"/>
    </w:rPr>
  </w:style>
  <w:style w:type="character" w:customStyle="1" w:styleId="Titre9Car">
    <w:name w:val="Titre 9 Car"/>
    <w:rsid w:val="008C40F6"/>
    <w:rPr>
      <w:rFonts w:ascii="Cambria" w:eastAsia="Times New Roman" w:hAnsi="Cambria" w:cs="Times New Roman"/>
    </w:rPr>
  </w:style>
  <w:style w:type="character" w:customStyle="1" w:styleId="TextedebullesCar">
    <w:name w:val="Texte de bulles Car"/>
    <w:rsid w:val="008C40F6"/>
    <w:rPr>
      <w:rFonts w:ascii="Tahoma" w:hAnsi="Tahoma" w:cs="Tahoma"/>
      <w:sz w:val="16"/>
      <w:szCs w:val="16"/>
    </w:rPr>
  </w:style>
  <w:style w:type="character" w:customStyle="1" w:styleId="En-tteCar">
    <w:name w:val="En-tête Car"/>
    <w:rsid w:val="008C40F6"/>
    <w:rPr>
      <w:sz w:val="20"/>
      <w:szCs w:val="20"/>
    </w:rPr>
  </w:style>
  <w:style w:type="character" w:customStyle="1" w:styleId="PieddepageCar">
    <w:name w:val="Pied de page Car"/>
    <w:rsid w:val="008C40F6"/>
    <w:rPr>
      <w:sz w:val="20"/>
      <w:szCs w:val="20"/>
    </w:rPr>
  </w:style>
  <w:style w:type="character" w:styleId="Numrodepage">
    <w:name w:val="page number"/>
    <w:rsid w:val="008C40F6"/>
    <w:rPr>
      <w:rFonts w:cs="Times New Roman"/>
    </w:rPr>
  </w:style>
  <w:style w:type="character" w:customStyle="1" w:styleId="Corpsdetexte2Car">
    <w:name w:val="Corps de texte 2 Car"/>
    <w:rsid w:val="008C40F6"/>
    <w:rPr>
      <w:sz w:val="20"/>
      <w:szCs w:val="20"/>
    </w:rPr>
  </w:style>
  <w:style w:type="character" w:customStyle="1" w:styleId="Corpsdetexte3Car">
    <w:name w:val="Corps de texte 3 Car"/>
    <w:rsid w:val="008C40F6"/>
    <w:rPr>
      <w:sz w:val="16"/>
      <w:szCs w:val="16"/>
    </w:rPr>
  </w:style>
  <w:style w:type="character" w:customStyle="1" w:styleId="CorpsdetexteCar">
    <w:name w:val="Corps de texte Car"/>
    <w:rsid w:val="008C40F6"/>
    <w:rPr>
      <w:sz w:val="20"/>
      <w:szCs w:val="20"/>
    </w:rPr>
  </w:style>
  <w:style w:type="character" w:customStyle="1" w:styleId="Retraitcorpsdetexte2Car">
    <w:name w:val="Retrait corps de texte 2 Car"/>
    <w:rsid w:val="008C40F6"/>
    <w:rPr>
      <w:sz w:val="20"/>
      <w:szCs w:val="20"/>
    </w:rPr>
  </w:style>
  <w:style w:type="character" w:customStyle="1" w:styleId="NotedebasdepageCar">
    <w:name w:val="Note de bas de page Car"/>
    <w:rsid w:val="008C40F6"/>
    <w:rPr>
      <w:sz w:val="20"/>
      <w:szCs w:val="20"/>
    </w:rPr>
  </w:style>
  <w:style w:type="character" w:customStyle="1" w:styleId="Caractresdenotedebasdepage">
    <w:name w:val="Caractères de note de bas de page"/>
    <w:rsid w:val="008C40F6"/>
    <w:rPr>
      <w:rFonts w:cs="Times New Roman"/>
      <w:vertAlign w:val="superscript"/>
    </w:rPr>
  </w:style>
  <w:style w:type="character" w:customStyle="1" w:styleId="Retraitcorpsdetexte3Car">
    <w:name w:val="Retrait corps de texte 3 Car"/>
    <w:rsid w:val="008C40F6"/>
    <w:rPr>
      <w:sz w:val="16"/>
      <w:szCs w:val="16"/>
    </w:rPr>
  </w:style>
  <w:style w:type="character" w:styleId="Lienhypertexte">
    <w:name w:val="Hyperlink"/>
    <w:rsid w:val="008C40F6"/>
    <w:rPr>
      <w:rFonts w:cs="Times New Roman"/>
      <w:color w:val="0000FF"/>
      <w:u w:val="single"/>
    </w:rPr>
  </w:style>
  <w:style w:type="character" w:customStyle="1" w:styleId="Marquedecommentaire1">
    <w:name w:val="Marque de commentaire1"/>
    <w:rsid w:val="008C40F6"/>
    <w:rPr>
      <w:rFonts w:cs="Times New Roman"/>
      <w:sz w:val="16"/>
      <w:szCs w:val="16"/>
    </w:rPr>
  </w:style>
  <w:style w:type="character" w:customStyle="1" w:styleId="CommentaireCar">
    <w:name w:val="Commentaire Car"/>
    <w:rsid w:val="008C40F6"/>
    <w:rPr>
      <w:sz w:val="20"/>
      <w:szCs w:val="20"/>
    </w:rPr>
  </w:style>
  <w:style w:type="character" w:customStyle="1" w:styleId="ObjetducommentaireCar">
    <w:name w:val="Objet du commentaire Car"/>
    <w:rsid w:val="008C40F6"/>
    <w:rPr>
      <w:b/>
      <w:bCs/>
      <w:sz w:val="20"/>
      <w:szCs w:val="20"/>
    </w:rPr>
  </w:style>
  <w:style w:type="character" w:customStyle="1" w:styleId="Appelnotedebasdep1">
    <w:name w:val="Appel note de bas de p.1"/>
    <w:rsid w:val="008C40F6"/>
    <w:rPr>
      <w:vertAlign w:val="superscript"/>
    </w:rPr>
  </w:style>
  <w:style w:type="character" w:customStyle="1" w:styleId="Caractresdenotedefin">
    <w:name w:val="Caractères de note de fin"/>
    <w:rsid w:val="008C40F6"/>
    <w:rPr>
      <w:vertAlign w:val="superscript"/>
    </w:rPr>
  </w:style>
  <w:style w:type="character" w:customStyle="1" w:styleId="WW-Caractresdenotedefin">
    <w:name w:val="WW-Caractères de note de fin"/>
    <w:rsid w:val="008C40F6"/>
  </w:style>
  <w:style w:type="character" w:customStyle="1" w:styleId="Appelnotedebasdep2">
    <w:name w:val="Appel note de bas de p.2"/>
    <w:rsid w:val="008C40F6"/>
    <w:rPr>
      <w:vertAlign w:val="superscript"/>
    </w:rPr>
  </w:style>
  <w:style w:type="character" w:styleId="Appeldenotedefin">
    <w:name w:val="endnote reference"/>
    <w:rsid w:val="008C40F6"/>
    <w:rPr>
      <w:vertAlign w:val="superscript"/>
    </w:rPr>
  </w:style>
  <w:style w:type="character" w:styleId="Appelnotedebasdep">
    <w:name w:val="footnote reference"/>
    <w:rsid w:val="008C40F6"/>
    <w:rPr>
      <w:vertAlign w:val="superscript"/>
    </w:rPr>
  </w:style>
  <w:style w:type="paragraph" w:customStyle="1" w:styleId="Titre30">
    <w:name w:val="Titre3"/>
    <w:basedOn w:val="Normal"/>
    <w:next w:val="Corpsdetexte"/>
    <w:rsid w:val="008C40F6"/>
    <w:pPr>
      <w:keepNext/>
      <w:spacing w:before="240" w:after="120"/>
    </w:pPr>
    <w:rPr>
      <w:rFonts w:ascii="Arial" w:eastAsia="Microsoft YaHei" w:hAnsi="Arial" w:cs="Mangal"/>
      <w:sz w:val="28"/>
      <w:szCs w:val="28"/>
    </w:rPr>
  </w:style>
  <w:style w:type="paragraph" w:styleId="Corpsdetexte">
    <w:name w:val="Body Text"/>
    <w:basedOn w:val="Normal"/>
    <w:rsid w:val="008C40F6"/>
    <w:pPr>
      <w:jc w:val="both"/>
    </w:pPr>
    <w:rPr>
      <w:i/>
      <w:iCs/>
    </w:rPr>
  </w:style>
  <w:style w:type="paragraph" w:styleId="Liste">
    <w:name w:val="List"/>
    <w:basedOn w:val="Corpsdetexte"/>
    <w:rsid w:val="008C40F6"/>
    <w:rPr>
      <w:rFonts w:cs="Mangal"/>
    </w:rPr>
  </w:style>
  <w:style w:type="paragraph" w:styleId="Lgende">
    <w:name w:val="caption"/>
    <w:basedOn w:val="Normal"/>
    <w:next w:val="Normal"/>
    <w:qFormat/>
    <w:rsid w:val="008C40F6"/>
    <w:pPr>
      <w:spacing w:before="60" w:after="60"/>
    </w:pPr>
    <w:rPr>
      <w:i/>
      <w:iCs/>
      <w:sz w:val="16"/>
      <w:szCs w:val="16"/>
    </w:rPr>
  </w:style>
  <w:style w:type="paragraph" w:customStyle="1" w:styleId="Index">
    <w:name w:val="Index"/>
    <w:basedOn w:val="Normal"/>
    <w:rsid w:val="008C40F6"/>
    <w:pPr>
      <w:suppressLineNumbers/>
    </w:pPr>
    <w:rPr>
      <w:rFonts w:cs="Mangal"/>
    </w:rPr>
  </w:style>
  <w:style w:type="paragraph" w:customStyle="1" w:styleId="Titre20">
    <w:name w:val="Titre2"/>
    <w:basedOn w:val="Normal"/>
    <w:next w:val="Corpsdetexte"/>
    <w:rsid w:val="008C40F6"/>
    <w:pPr>
      <w:keepNext/>
      <w:spacing w:before="240" w:after="120"/>
    </w:pPr>
    <w:rPr>
      <w:rFonts w:ascii="Arial" w:eastAsia="Microsoft YaHei" w:hAnsi="Arial" w:cs="Mangal"/>
      <w:sz w:val="28"/>
      <w:szCs w:val="28"/>
    </w:rPr>
  </w:style>
  <w:style w:type="paragraph" w:customStyle="1" w:styleId="Titre10">
    <w:name w:val="Titre1"/>
    <w:basedOn w:val="Normal"/>
    <w:next w:val="Corpsdetexte"/>
    <w:rsid w:val="008C40F6"/>
    <w:pPr>
      <w:keepNext/>
      <w:spacing w:before="240" w:after="120"/>
    </w:pPr>
    <w:rPr>
      <w:rFonts w:ascii="Arial" w:eastAsia="Microsoft YaHei" w:hAnsi="Arial" w:cs="Mangal"/>
      <w:sz w:val="28"/>
      <w:szCs w:val="28"/>
    </w:rPr>
  </w:style>
  <w:style w:type="paragraph" w:styleId="Textedebulles">
    <w:name w:val="Balloon Text"/>
    <w:basedOn w:val="Normal"/>
    <w:rsid w:val="008C40F6"/>
    <w:rPr>
      <w:rFonts w:ascii="Tahoma" w:hAnsi="Tahoma" w:cs="Tahoma"/>
      <w:sz w:val="16"/>
      <w:szCs w:val="16"/>
    </w:rPr>
  </w:style>
  <w:style w:type="paragraph" w:styleId="En-tte">
    <w:name w:val="header"/>
    <w:basedOn w:val="Normal"/>
    <w:rsid w:val="008C40F6"/>
    <w:pPr>
      <w:tabs>
        <w:tab w:val="center" w:pos="4536"/>
        <w:tab w:val="right" w:pos="9072"/>
      </w:tabs>
    </w:pPr>
  </w:style>
  <w:style w:type="paragraph" w:styleId="Pieddepage">
    <w:name w:val="footer"/>
    <w:basedOn w:val="Normal"/>
    <w:rsid w:val="008C40F6"/>
    <w:pPr>
      <w:tabs>
        <w:tab w:val="center" w:pos="4536"/>
        <w:tab w:val="right" w:pos="9072"/>
      </w:tabs>
    </w:pPr>
  </w:style>
  <w:style w:type="paragraph" w:customStyle="1" w:styleId="ftiret">
    <w:name w:val="f_tiret"/>
    <w:basedOn w:val="Normal"/>
    <w:rsid w:val="008C40F6"/>
    <w:pPr>
      <w:tabs>
        <w:tab w:val="left" w:pos="426"/>
      </w:tabs>
      <w:spacing w:before="120"/>
      <w:ind w:left="142" w:hanging="142"/>
      <w:jc w:val="both"/>
    </w:pPr>
    <w:rPr>
      <w:sz w:val="22"/>
      <w:szCs w:val="22"/>
    </w:rPr>
  </w:style>
  <w:style w:type="paragraph" w:customStyle="1" w:styleId="fcasegauche">
    <w:name w:val="f_case_gauche"/>
    <w:basedOn w:val="Normal"/>
    <w:rsid w:val="008C40F6"/>
    <w:pPr>
      <w:ind w:left="255" w:hanging="255"/>
      <w:jc w:val="both"/>
    </w:pPr>
  </w:style>
  <w:style w:type="paragraph" w:customStyle="1" w:styleId="fcase1ertab">
    <w:name w:val="f_case_1ertab"/>
    <w:basedOn w:val="Normal"/>
    <w:rsid w:val="008C40F6"/>
    <w:pPr>
      <w:tabs>
        <w:tab w:val="left" w:pos="426"/>
      </w:tabs>
      <w:ind w:left="680" w:hanging="680"/>
      <w:jc w:val="both"/>
    </w:pPr>
  </w:style>
  <w:style w:type="paragraph" w:customStyle="1" w:styleId="fcase2metab">
    <w:name w:val="f_case_2èmetab"/>
    <w:basedOn w:val="Normal"/>
    <w:rsid w:val="008C40F6"/>
    <w:pPr>
      <w:tabs>
        <w:tab w:val="left" w:pos="426"/>
        <w:tab w:val="left" w:pos="851"/>
      </w:tabs>
      <w:ind w:left="1162" w:hanging="1162"/>
      <w:jc w:val="both"/>
    </w:pPr>
    <w:rPr>
      <w:sz w:val="22"/>
      <w:szCs w:val="22"/>
    </w:rPr>
  </w:style>
  <w:style w:type="paragraph" w:customStyle="1" w:styleId="Corpsdetexte21">
    <w:name w:val="Corps de texte 21"/>
    <w:basedOn w:val="Normal"/>
    <w:rsid w:val="008C40F6"/>
    <w:pPr>
      <w:ind w:left="2835"/>
    </w:pPr>
    <w:rPr>
      <w:i/>
      <w:iCs/>
    </w:rPr>
  </w:style>
  <w:style w:type="paragraph" w:customStyle="1" w:styleId="Corpsdetexte31">
    <w:name w:val="Corps de texte 31"/>
    <w:basedOn w:val="Normal"/>
    <w:rsid w:val="008C40F6"/>
    <w:pPr>
      <w:jc w:val="both"/>
    </w:pPr>
    <w:rPr>
      <w:sz w:val="16"/>
      <w:szCs w:val="16"/>
    </w:rPr>
  </w:style>
  <w:style w:type="paragraph" w:customStyle="1" w:styleId="Retraitcorpsdetexte21">
    <w:name w:val="Retrait corps de texte 21"/>
    <w:basedOn w:val="Normal"/>
    <w:rsid w:val="008C40F6"/>
    <w:pPr>
      <w:ind w:left="2835"/>
    </w:pPr>
    <w:rPr>
      <w:rFonts w:ascii="Arial" w:hAnsi="Arial" w:cs="Arial"/>
      <w:b/>
      <w:bCs/>
      <w:i/>
      <w:iCs/>
      <w:sz w:val="16"/>
      <w:szCs w:val="16"/>
    </w:rPr>
  </w:style>
  <w:style w:type="paragraph" w:styleId="Notedebasdepage">
    <w:name w:val="footnote text"/>
    <w:basedOn w:val="Normal"/>
    <w:rsid w:val="008C40F6"/>
  </w:style>
  <w:style w:type="paragraph" w:customStyle="1" w:styleId="Retraitcorpsdetexte31">
    <w:name w:val="Retrait corps de texte 31"/>
    <w:basedOn w:val="Normal"/>
    <w:rsid w:val="008C40F6"/>
    <w:pPr>
      <w:ind w:left="2268"/>
      <w:jc w:val="both"/>
    </w:pPr>
    <w:rPr>
      <w:rFonts w:ascii="Arial" w:hAnsi="Arial" w:cs="Arial"/>
      <w:i/>
      <w:iCs/>
      <w:sz w:val="16"/>
      <w:szCs w:val="16"/>
    </w:rPr>
  </w:style>
  <w:style w:type="paragraph" w:customStyle="1" w:styleId="Commentaire1">
    <w:name w:val="Commentaire1"/>
    <w:basedOn w:val="Normal"/>
    <w:rsid w:val="008C40F6"/>
  </w:style>
  <w:style w:type="paragraph" w:styleId="Objetducommentaire">
    <w:name w:val="annotation subject"/>
    <w:basedOn w:val="Commentaire1"/>
    <w:next w:val="Commentaire1"/>
    <w:rsid w:val="008C40F6"/>
    <w:rPr>
      <w:b/>
      <w:bCs/>
    </w:rPr>
  </w:style>
  <w:style w:type="paragraph" w:styleId="NormalWeb">
    <w:name w:val="Normal (Web)"/>
    <w:basedOn w:val="Normal"/>
    <w:rsid w:val="008C40F6"/>
    <w:pPr>
      <w:spacing w:before="100" w:after="100"/>
    </w:pPr>
    <w:rPr>
      <w:sz w:val="24"/>
      <w:szCs w:val="24"/>
    </w:rPr>
  </w:style>
  <w:style w:type="paragraph" w:customStyle="1" w:styleId="Contenudetableau">
    <w:name w:val="Contenu de tableau"/>
    <w:basedOn w:val="Normal"/>
    <w:rsid w:val="008C40F6"/>
    <w:pPr>
      <w:suppressLineNumbers/>
    </w:pPr>
  </w:style>
  <w:style w:type="paragraph" w:customStyle="1" w:styleId="Titredetableau">
    <w:name w:val="Titre de tableau"/>
    <w:basedOn w:val="Contenudetableau"/>
    <w:rsid w:val="008C40F6"/>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customStyle="1" w:styleId="CORPSTEXTE">
    <w:name w:val="CORPS TEXTE"/>
    <w:basedOn w:val="Normal"/>
    <w:rsid w:val="00FC66A7"/>
    <w:pPr>
      <w:suppressAutoHyphens w:val="0"/>
      <w:ind w:left="1134"/>
      <w:jc w:val="both"/>
    </w:pPr>
    <w:rPr>
      <w:sz w:val="24"/>
      <w:lang w:eastAsia="fr-FR"/>
    </w:rPr>
  </w:style>
  <w:style w:type="paragraph" w:customStyle="1" w:styleId="Default">
    <w:name w:val="Default"/>
    <w:rsid w:val="00F90517"/>
    <w:pPr>
      <w:autoSpaceDE w:val="0"/>
      <w:autoSpaceDN w:val="0"/>
      <w:adjustRightInd w:val="0"/>
    </w:pPr>
    <w:rPr>
      <w:rFonts w:ascii="Tahoma" w:hAnsi="Tahoma" w:cs="Tahom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 Id="rId5" Type="http://schemas.openxmlformats.org/officeDocument/2006/relationships/webSettings" Target="webSettings.xml"/><Relationship Id="rId10"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4238C5-9405-40A5-9A4E-EA863DB23F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99</TotalTime>
  <Pages>3</Pages>
  <Words>808</Words>
  <Characters>4449</Characters>
  <Application>Microsoft Office Word</Application>
  <DocSecurity>0</DocSecurity>
  <Lines>37</Lines>
  <Paragraphs>10</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5247</CharactersWithSpaces>
  <SharedDoc>false</SharedDoc>
  <HLinks>
    <vt:vector size="48" baseType="variant">
      <vt:variant>
        <vt:i4>7405583</vt:i4>
      </vt:variant>
      <vt:variant>
        <vt:i4>43</vt:i4>
      </vt:variant>
      <vt:variant>
        <vt:i4>0</vt:i4>
      </vt:variant>
      <vt:variant>
        <vt:i4>5</vt:i4>
      </vt:variant>
      <vt:variant>
        <vt:lpwstr>http://metadata-stds.org/Document-library/Draft-standards/6523-Identification-of-Organizations/ICD_list.htm</vt:lpwstr>
      </vt:variant>
      <vt:variant>
        <vt:lpwstr/>
      </vt:variant>
      <vt:variant>
        <vt:i4>1048633</vt:i4>
      </vt:variant>
      <vt:variant>
        <vt:i4>36</vt:i4>
      </vt:variant>
      <vt:variant>
        <vt:i4>0</vt:i4>
      </vt:variant>
      <vt:variant>
        <vt:i4>5</vt:i4>
      </vt:variant>
      <vt:variant>
        <vt:lpwstr>https://www.legifrance.gouv.fr/affichCodeArticle.do;jsessionid=79B7E4BA9AD1BFC3649914F753732E20.tpdila23v_2?idArticle=LEGIARTI000028697802&amp;cidTexte=LEGITEXT000006072050&amp;dateTexte=20160215</vt:lpwstr>
      </vt:variant>
      <vt:variant>
        <vt:lpwstr/>
      </vt:variant>
      <vt:variant>
        <vt:i4>4456550</vt:i4>
      </vt:variant>
      <vt:variant>
        <vt:i4>33</vt:i4>
      </vt:variant>
      <vt:variant>
        <vt:i4>0</vt:i4>
      </vt:variant>
      <vt:variant>
        <vt:i4>5</vt:i4>
      </vt:variant>
      <vt:variant>
        <vt:lpwstr>https://www.legifrance.gouv.fr/affichCodeArticle.do;jsessionid=A1074B72ACB89080DDBAD47AA664B388.tpdila23v_2?idArticle=LEGIARTI000025578829&amp;cidTexte=LEGITEXT000006072050&amp;dateTexte=20160215</vt:lpwstr>
      </vt:variant>
      <vt:variant>
        <vt:lpwstr/>
      </vt:variant>
      <vt:variant>
        <vt:i4>2883601</vt:i4>
      </vt:variant>
      <vt:variant>
        <vt:i4>30</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2883605</vt:i4>
      </vt:variant>
      <vt:variant>
        <vt:i4>27</vt:i4>
      </vt:variant>
      <vt:variant>
        <vt:i4>0</vt:i4>
      </vt:variant>
      <vt:variant>
        <vt:i4>5</vt:i4>
      </vt:variant>
      <vt:variant>
        <vt:lpwstr>https://www.legifrance.gouv.fr/affichTexteArticle.do;jsessionid=6F391D274FAD489BFC4EF64955FF6DA0.tpdila13v_1?idArticle=LEGIARTI000030922263&amp;cidTexte=JORFTEXT000030920376&amp;dateTexte=20160401&amp;categorieLien=id&amp;oldAction=&amp;nbResultRech=</vt:lpwstr>
      </vt:variant>
      <vt:variant>
        <vt:lpwstr/>
      </vt:variant>
      <vt:variant>
        <vt:i4>262254</vt:i4>
      </vt:variant>
      <vt:variant>
        <vt:i4>24</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2883601</vt:i4>
      </vt:variant>
      <vt:variant>
        <vt:i4>21</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262254</vt:i4>
      </vt:variant>
      <vt:variant>
        <vt:i4>18</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BESNAULT Nicolas</cp:lastModifiedBy>
  <cp:revision>31</cp:revision>
  <cp:lastPrinted>2016-03-31T13:07:00Z</cp:lastPrinted>
  <dcterms:created xsi:type="dcterms:W3CDTF">2016-04-19T07:03:00Z</dcterms:created>
  <dcterms:modified xsi:type="dcterms:W3CDTF">2026-02-18T15:47:00Z</dcterms:modified>
</cp:coreProperties>
</file>