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6E4194">
        <w:rPr>
          <w:rFonts w:ascii="Tahoma" w:hAnsi="Tahoma" w:cs="Tahoma"/>
          <w:highlight w:val="yellow"/>
        </w:rPr>
        <w:t>Les candidats s</w:t>
      </w:r>
      <w:r w:rsidR="00A2106F" w:rsidRPr="006E4194">
        <w:rPr>
          <w:rFonts w:ascii="Tahoma" w:hAnsi="Tahoma" w:cs="Tahoma"/>
          <w:highlight w:val="yellow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13B47103" w14:textId="77777777" w:rsidR="007772B3" w:rsidRPr="007772B3" w:rsidRDefault="007772B3" w:rsidP="007772B3">
      <w:pPr>
        <w:rPr>
          <w:rFonts w:ascii="Tahoma" w:hAnsi="Tahoma" w:cs="Tahoma"/>
          <w:b/>
        </w:rPr>
      </w:pPr>
      <w:bookmarkStart w:id="0" w:name="_Hlk178606354"/>
      <w:r w:rsidRPr="007772B3">
        <w:rPr>
          <w:rFonts w:ascii="Tahoma" w:hAnsi="Tahoma" w:cs="Tahoma"/>
          <w:b/>
        </w:rPr>
        <w:t>Consultation n° 2026DTA0006 :</w:t>
      </w:r>
    </w:p>
    <w:p w14:paraId="0C602FD3" w14:textId="77777777" w:rsidR="007772B3" w:rsidRPr="007772B3" w:rsidRDefault="007772B3" w:rsidP="007772B3">
      <w:pPr>
        <w:rPr>
          <w:rFonts w:ascii="Tahoma" w:hAnsi="Tahoma" w:cs="Tahoma"/>
          <w:b/>
        </w:rPr>
      </w:pPr>
    </w:p>
    <w:p w14:paraId="611759D0" w14:textId="77777777" w:rsidR="007772B3" w:rsidRPr="007772B3" w:rsidRDefault="007772B3" w:rsidP="007772B3">
      <w:pPr>
        <w:rPr>
          <w:rFonts w:ascii="Tahoma" w:hAnsi="Tahoma" w:cs="Tahoma"/>
          <w:b/>
        </w:rPr>
      </w:pPr>
      <w:r w:rsidRPr="007772B3">
        <w:rPr>
          <w:rFonts w:ascii="Tahoma" w:hAnsi="Tahoma" w:cs="Tahoma"/>
          <w:b/>
        </w:rPr>
        <w:t>N° de PPI : 2024-810-IT</w:t>
      </w:r>
    </w:p>
    <w:p w14:paraId="57DD6830" w14:textId="77777777" w:rsidR="007772B3" w:rsidRPr="007772B3" w:rsidRDefault="007772B3" w:rsidP="007772B3">
      <w:pPr>
        <w:rPr>
          <w:rFonts w:ascii="Tahoma" w:hAnsi="Tahoma" w:cs="Tahoma"/>
          <w:b/>
        </w:rPr>
      </w:pPr>
    </w:p>
    <w:p w14:paraId="63F2DB4B" w14:textId="77777777" w:rsidR="007772B3" w:rsidRPr="007772B3" w:rsidRDefault="007772B3" w:rsidP="007772B3">
      <w:pPr>
        <w:jc w:val="both"/>
        <w:rPr>
          <w:rFonts w:ascii="Tahoma" w:hAnsi="Tahoma" w:cs="Tahoma"/>
          <w:b/>
        </w:rPr>
      </w:pPr>
      <w:r w:rsidRPr="007772B3">
        <w:rPr>
          <w:rFonts w:ascii="Tahoma" w:hAnsi="Tahoma" w:cs="Tahoma"/>
          <w:b/>
        </w:rPr>
        <w:t>CHU DE BREST – CAVALE BLANCHE – POLE BIOLOGIE</w:t>
      </w:r>
    </w:p>
    <w:bookmarkEnd w:id="0"/>
    <w:p w14:paraId="76D3AEA0" w14:textId="77777777" w:rsidR="007772B3" w:rsidRPr="007772B3" w:rsidRDefault="007772B3" w:rsidP="007772B3">
      <w:pPr>
        <w:jc w:val="both"/>
        <w:rPr>
          <w:rFonts w:ascii="Tahoma" w:hAnsi="Tahoma" w:cs="Tahoma"/>
          <w:b/>
        </w:rPr>
      </w:pPr>
      <w:r w:rsidRPr="007772B3">
        <w:rPr>
          <w:rFonts w:ascii="Tahoma" w:hAnsi="Tahoma" w:cs="Tahoma"/>
          <w:b/>
        </w:rPr>
        <w:t>Raccordement à une extraction de postes de sécurité microbiologiques et déploiement des systèmes de compensation d’air associés</w:t>
      </w:r>
    </w:p>
    <w:p w14:paraId="24784D6C" w14:textId="31DF1CEC" w:rsidR="00B42CF9" w:rsidRDefault="007772B3" w:rsidP="007772B3">
      <w:pPr>
        <w:rPr>
          <w:rFonts w:ascii="Tahoma" w:hAnsi="Tahoma" w:cs="Tahoma"/>
          <w:b/>
        </w:rPr>
      </w:pPr>
      <w:r w:rsidRPr="007772B3">
        <w:rPr>
          <w:rFonts w:ascii="Tahoma" w:hAnsi="Tahoma" w:cs="Tahoma"/>
          <w:b/>
        </w:rPr>
        <w:t>Marché public de maîtrise d’œuvre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6E4194">
        <w:rPr>
          <w:rFonts w:ascii="Tahoma" w:hAnsi="Tahoma" w:cs="Tahoma"/>
          <w:highlight w:val="yellow"/>
        </w:rPr>
        <w:t>Cet acte d'engagement correspond</w:t>
      </w:r>
      <w:r w:rsidRPr="00A2106F">
        <w:rPr>
          <w:rFonts w:ascii="Tahoma" w:hAnsi="Tahoma" w:cs="Tahoma"/>
        </w:rPr>
        <w:t xml:space="preserve">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636D9799" w:rsidR="009B1CD0" w:rsidRPr="00A2106F" w:rsidRDefault="007772B3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51E4E6F2" w:rsidR="00B87564" w:rsidRDefault="007772B3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1ACA8B3" w14:textId="77777777" w:rsidR="006E4194" w:rsidRDefault="006E4194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6E4194" w:rsidRPr="000941D1" w14:paraId="045122A3" w14:textId="77777777" w:rsidTr="00B86D9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70335A90" w14:textId="77777777" w:rsidR="006E4194" w:rsidRPr="000941D1" w:rsidRDefault="006E4194" w:rsidP="00B86D9A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7D26283E" w14:textId="77777777" w:rsidR="006E4194" w:rsidRPr="000941D1" w:rsidRDefault="006E4194" w:rsidP="00B86D9A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3BE2BBF3" w14:textId="77777777" w:rsidR="006E4194" w:rsidRPr="000941D1" w:rsidRDefault="006E4194" w:rsidP="00B86D9A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6E4194" w:rsidRPr="000941D1" w14:paraId="62B70702" w14:textId="77777777" w:rsidTr="00B86D9A">
        <w:trPr>
          <w:cantSplit/>
          <w:trHeight w:val="265"/>
          <w:jc w:val="center"/>
        </w:trPr>
        <w:tc>
          <w:tcPr>
            <w:tcW w:w="959" w:type="dxa"/>
          </w:tcPr>
          <w:p w14:paraId="37AA7406" w14:textId="77777777" w:rsidR="006E4194" w:rsidRPr="000941D1" w:rsidRDefault="006E4194" w:rsidP="00B86D9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2131D57C" w14:textId="77777777" w:rsidR="006E4194" w:rsidRPr="003A1F04" w:rsidRDefault="006E4194" w:rsidP="00B86D9A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</w:t>
            </w:r>
          </w:p>
        </w:tc>
        <w:tc>
          <w:tcPr>
            <w:tcW w:w="7554" w:type="dxa"/>
            <w:vAlign w:val="center"/>
          </w:tcPr>
          <w:p w14:paraId="0FD7BE95" w14:textId="77777777" w:rsidR="006E4194" w:rsidRPr="008D394C" w:rsidRDefault="006E4194" w:rsidP="00B86D9A">
            <w:pPr>
              <w:rPr>
                <w:rFonts w:ascii="Tahoma" w:hAnsi="Tahoma" w:cs="Tahoma"/>
                <w:lang w:eastAsia="en-US"/>
              </w:rPr>
            </w:pPr>
          </w:p>
        </w:tc>
      </w:tr>
      <w:tr w:rsidR="006E4194" w:rsidRPr="000941D1" w14:paraId="1FD5BEC5" w14:textId="77777777" w:rsidTr="00B86D9A">
        <w:trPr>
          <w:cantSplit/>
          <w:trHeight w:val="265"/>
          <w:jc w:val="center"/>
        </w:trPr>
        <w:tc>
          <w:tcPr>
            <w:tcW w:w="959" w:type="dxa"/>
          </w:tcPr>
          <w:p w14:paraId="2294D05D" w14:textId="77777777" w:rsidR="006E4194" w:rsidRPr="000941D1" w:rsidRDefault="006E4194" w:rsidP="00B86D9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vAlign w:val="center"/>
          </w:tcPr>
          <w:p w14:paraId="420A4432" w14:textId="77777777" w:rsidR="006E4194" w:rsidRPr="003A1F04" w:rsidRDefault="006E4194" w:rsidP="00B86D9A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2</w:t>
            </w:r>
          </w:p>
        </w:tc>
        <w:tc>
          <w:tcPr>
            <w:tcW w:w="7554" w:type="dxa"/>
            <w:vAlign w:val="center"/>
          </w:tcPr>
          <w:p w14:paraId="1EE705C9" w14:textId="77777777" w:rsidR="006E4194" w:rsidRPr="008D394C" w:rsidRDefault="006E4194" w:rsidP="00B86D9A">
            <w:pPr>
              <w:rPr>
                <w:rFonts w:ascii="Tahoma" w:hAnsi="Tahoma" w:cs="Tahoma"/>
                <w:lang w:eastAsia="en-US"/>
              </w:rPr>
            </w:pPr>
          </w:p>
        </w:tc>
      </w:tr>
    </w:tbl>
    <w:p w14:paraId="1DB27749" w14:textId="77777777" w:rsidR="0088684F" w:rsidRDefault="0088684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BC8E50E" w14:textId="77777777" w:rsidR="006E4194" w:rsidRDefault="006E4194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681A276C" w14:textId="77777777" w:rsidR="00944AE5" w:rsidRDefault="00944AE5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A1A197E" w14:textId="77777777" w:rsidR="00944AE5" w:rsidRDefault="00944AE5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8202905" w14:textId="77777777" w:rsidR="00944AE5" w:rsidRDefault="00944AE5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721970E9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573BEC">
        <w:rPr>
          <w:rFonts w:ascii="Tahoma" w:hAnsi="Tahoma" w:cs="Tahoma"/>
          <w:b/>
        </w:rPr>
        <w:t>202</w:t>
      </w:r>
      <w:r w:rsidR="007772B3">
        <w:rPr>
          <w:rFonts w:ascii="Tahoma" w:hAnsi="Tahoma" w:cs="Tahoma"/>
          <w:b/>
        </w:rPr>
        <w:t>6</w:t>
      </w:r>
      <w:r w:rsidR="00573BEC">
        <w:rPr>
          <w:rFonts w:ascii="Tahoma" w:hAnsi="Tahoma" w:cs="Tahoma"/>
          <w:b/>
        </w:rPr>
        <w:t>DTA0</w:t>
      </w:r>
      <w:r w:rsidR="007772B3">
        <w:rPr>
          <w:rFonts w:ascii="Tahoma" w:hAnsi="Tahoma" w:cs="Tahoma"/>
          <w:b/>
        </w:rPr>
        <w:t>006</w:t>
      </w:r>
    </w:p>
    <w:p w14:paraId="04DC11D0" w14:textId="3708E70E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7772B3">
        <w:rPr>
          <w:rFonts w:ascii="Tahoma" w:hAnsi="Tahoma" w:cs="Tahoma"/>
          <w:b/>
        </w:rPr>
        <w:t>2026DTA0006</w:t>
      </w:r>
    </w:p>
    <w:p w14:paraId="09A41DCD" w14:textId="456988EE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7772B3">
        <w:rPr>
          <w:rFonts w:ascii="Tahoma" w:hAnsi="Tahoma" w:cs="Tahoma"/>
          <w:b/>
        </w:rPr>
        <w:t>2026DTA0006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30D6B5DB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380B602F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2775CBCF" w14:textId="77777777" w:rsidR="006E4194" w:rsidRPr="00323EE8" w:rsidRDefault="006E4194" w:rsidP="006E4194">
      <w:pPr>
        <w:tabs>
          <w:tab w:val="left" w:pos="851"/>
        </w:tabs>
        <w:ind w:left="851"/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b/>
          <w:bCs/>
          <w:highlight w:val="yellow"/>
        </w:rPr>
        <w:instrText xml:space="preserve"> FORMCHECKBOX </w:instrText>
      </w:r>
      <w:r w:rsidRPr="00323EE8">
        <w:rPr>
          <w:rFonts w:ascii="Tahoma" w:hAnsi="Tahoma" w:cs="Tahoma"/>
          <w:b/>
          <w:bCs/>
          <w:highlight w:val="yellow"/>
        </w:rPr>
      </w:r>
      <w:r w:rsidRPr="00323EE8">
        <w:rPr>
          <w:rFonts w:ascii="Tahoma" w:hAnsi="Tahoma" w:cs="Tahoma"/>
          <w:b/>
          <w:bCs/>
          <w:highlight w:val="yellow"/>
        </w:rPr>
        <w:fldChar w:fldCharType="separate"/>
      </w:r>
      <w:r w:rsidRPr="00323EE8">
        <w:rPr>
          <w:rFonts w:ascii="Tahoma" w:hAnsi="Tahoma" w:cs="Tahoma"/>
          <w:b/>
          <w:bCs/>
          <w:highlight w:val="yellow"/>
        </w:rPr>
        <w:fldChar w:fldCharType="end"/>
      </w:r>
      <w:r w:rsidRPr="00323EE8">
        <w:rPr>
          <w:rFonts w:ascii="Tahoma" w:hAnsi="Tahoma" w:cs="Tahoma"/>
          <w:b/>
          <w:bCs/>
          <w:highlight w:val="yellow"/>
        </w:rPr>
        <w:t xml:space="preserve"> Le signataire,</w:t>
      </w:r>
      <w:r w:rsidRPr="00323EE8">
        <w:rPr>
          <w:rFonts w:ascii="Tahoma" w:hAnsi="Tahoma" w:cs="Tahoma"/>
          <w:b/>
          <w:bCs/>
        </w:rPr>
        <w:t xml:space="preserve"> </w:t>
      </w:r>
    </w:p>
    <w:p w14:paraId="6D188AC7" w14:textId="77777777" w:rsidR="006E4194" w:rsidRPr="00A2106F" w:rsidRDefault="006E4194" w:rsidP="006E4194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 xml:space="preserve"> </w:t>
      </w:r>
      <w:r w:rsidRPr="0070253D">
        <w:rPr>
          <w:rFonts w:ascii="Tahoma" w:hAnsi="Tahoma" w:cs="Tahoma"/>
          <w:highlight w:val="yellow"/>
        </w:rPr>
        <w:t>s’engage, sur la base de son offre et pour son propre compte</w:t>
      </w:r>
      <w:r w:rsidRPr="00A2106F">
        <w:rPr>
          <w:rFonts w:ascii="Tahoma" w:hAnsi="Tahoma" w:cs="Tahoma"/>
        </w:rPr>
        <w:t> ;</w:t>
      </w:r>
    </w:p>
    <w:p w14:paraId="6190F88A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119BB6E7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1DC47D8F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16118EEC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3AA4C183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5DA086E5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7263E3E4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7D2AA6D3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684ED660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383061B" w14:textId="77777777" w:rsidR="006E4194" w:rsidRDefault="006E4194" w:rsidP="006E4194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 xml:space="preserve"> </w:t>
      </w:r>
      <w:r w:rsidRPr="00F64BDC">
        <w:rPr>
          <w:rFonts w:ascii="Tahoma" w:hAnsi="Tahoma" w:cs="Tahoma"/>
          <w:highlight w:val="yellow"/>
        </w:rPr>
        <w:t xml:space="preserve">NOM – Prénom – </w:t>
      </w:r>
      <w:proofErr w:type="gramStart"/>
      <w:r w:rsidRPr="00F64BDC">
        <w:rPr>
          <w:rFonts w:ascii="Tahoma" w:hAnsi="Tahoma" w:cs="Tahoma"/>
          <w:highlight w:val="yellow"/>
        </w:rPr>
        <w:t>Fonction</w:t>
      </w:r>
      <w:r>
        <w:rPr>
          <w:rFonts w:ascii="Tahoma" w:hAnsi="Tahoma" w:cs="Tahoma"/>
        </w:rPr>
        <w:t xml:space="preserve">,  </w:t>
      </w:r>
      <w:r w:rsidRPr="0070253D">
        <w:rPr>
          <w:rFonts w:ascii="Tahoma" w:hAnsi="Tahoma" w:cs="Tahoma"/>
          <w:highlight w:val="yellow"/>
        </w:rPr>
        <w:t>engage</w:t>
      </w:r>
      <w:proofErr w:type="gramEnd"/>
      <w:r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Pr="00A2106F">
        <w:rPr>
          <w:rFonts w:ascii="Tahoma" w:hAnsi="Tahoma" w:cs="Tahoma"/>
        </w:rPr>
        <w:t> </w:t>
      </w:r>
    </w:p>
    <w:p w14:paraId="448DFC7F" w14:textId="77777777" w:rsidR="006E4194" w:rsidRPr="00A2106F" w:rsidRDefault="006E4194" w:rsidP="006E4194">
      <w:pPr>
        <w:ind w:left="142"/>
        <w:jc w:val="both"/>
        <w:rPr>
          <w:rFonts w:ascii="Tahoma" w:hAnsi="Tahoma" w:cs="Tahoma"/>
          <w:i/>
          <w:sz w:val="18"/>
          <w:szCs w:val="18"/>
        </w:rPr>
      </w:pPr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 xml:space="preserve">(si le signataire n’est pas mentionné sur l’extrait </w:t>
      </w:r>
      <w:proofErr w:type="spellStart"/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>Kbis</w:t>
      </w:r>
      <w:proofErr w:type="spellEnd"/>
      <w:r w:rsidRPr="00323EE8">
        <w:rPr>
          <w:rFonts w:ascii="Tahoma" w:hAnsi="Tahoma" w:cs="Tahoma"/>
          <w:i/>
          <w:iCs/>
          <w:color w:val="C00000"/>
          <w:sz w:val="18"/>
          <w:szCs w:val="18"/>
        </w:rPr>
        <w:t xml:space="preserve"> en qualité de représentant de la société, une délégation de signature est à transmettre à l’appui de l’offre)</w:t>
      </w:r>
      <w:r w:rsidRPr="00323EE8">
        <w:rPr>
          <w:rFonts w:ascii="Tahoma" w:hAnsi="Tahoma" w:cs="Tahoma"/>
          <w:color w:val="C00000"/>
        </w:rPr>
        <w:t xml:space="preserve"> ;</w:t>
      </w:r>
    </w:p>
    <w:p w14:paraId="161C60F1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9BFB7FE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Siège social :</w:t>
      </w:r>
    </w:p>
    <w:p w14:paraId="2B027F30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19D62E34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48B74B98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3ADBE3BB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0BC4AC9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728DD04A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457CADD4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B257D19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exécutante si différente du siège social</w:t>
      </w:r>
      <w:r>
        <w:rPr>
          <w:rFonts w:ascii="Tahoma" w:hAnsi="Tahoma" w:cs="Tahoma"/>
          <w:b/>
          <w:bCs/>
        </w:rPr>
        <w:t xml:space="preserve"> – le cas échéant</w:t>
      </w:r>
      <w:r w:rsidRPr="00323EE8">
        <w:rPr>
          <w:rFonts w:ascii="Tahoma" w:hAnsi="Tahoma" w:cs="Tahoma"/>
          <w:b/>
          <w:bCs/>
        </w:rPr>
        <w:t> :</w:t>
      </w:r>
    </w:p>
    <w:p w14:paraId="483D152D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6A624B2B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57EA9912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5DFF2952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0E10A34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74513771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6AC8DFFC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745C327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0A5C8BB5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facturant (dépôt facture CHORUS PRO) si différente du siège social </w:t>
      </w:r>
      <w:r>
        <w:rPr>
          <w:rFonts w:ascii="Tahoma" w:hAnsi="Tahoma" w:cs="Tahoma"/>
          <w:b/>
          <w:bCs/>
        </w:rPr>
        <w:t xml:space="preserve">– le cas échéant </w:t>
      </w:r>
      <w:r w:rsidRPr="00323EE8">
        <w:rPr>
          <w:rFonts w:ascii="Tahoma" w:hAnsi="Tahoma" w:cs="Tahoma"/>
          <w:b/>
          <w:bCs/>
        </w:rPr>
        <w:t>:</w:t>
      </w:r>
    </w:p>
    <w:p w14:paraId="1B685EBF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0E077D83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5066BFF0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10DE409E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3961AC7D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73230F00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230359CE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298EF67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0252BC4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D0CE6E1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3021610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721532DC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24D13F7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203AFE3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727F8A67" w14:textId="77777777" w:rsidR="006E4194" w:rsidRPr="00323EE8" w:rsidRDefault="006E4194" w:rsidP="006E4194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b/>
          <w:bCs/>
          <w:i/>
          <w:sz w:val="18"/>
          <w:szCs w:val="18"/>
        </w:rPr>
      </w:pPr>
      <w:r w:rsidRPr="00323EE8">
        <w:rPr>
          <w:rFonts w:ascii="Tahoma" w:hAnsi="Tahoma" w:cs="Tahoma"/>
          <w:highlight w:val="yell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323EE8">
        <w:rPr>
          <w:rFonts w:ascii="Tahoma" w:hAnsi="Tahoma" w:cs="Tahoma"/>
          <w:highlight w:val="yellow"/>
        </w:rPr>
        <w:t xml:space="preserve"> L’ensemble des membres du groupement s’engagent, sur la base de l’offre du groupement ;</w:t>
      </w:r>
    </w:p>
    <w:p w14:paraId="21ED83B0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FE1AA90" w14:textId="77777777" w:rsidR="006E4194" w:rsidRPr="00F87D32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7F5935EB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1C766FE2" w14:textId="77777777" w:rsidR="006E4194" w:rsidRPr="00F87D32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06AF0028" w14:textId="77777777" w:rsidR="006E4194" w:rsidRPr="00A2106F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02A5A3DA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Siège social :</w:t>
      </w:r>
    </w:p>
    <w:p w14:paraId="278B80D8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2DDA9D1D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36CA2652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042CE7E4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49C8CFF9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37DF5B80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0EC60163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D2FFC2B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exécutante si différente du siège social</w:t>
      </w:r>
      <w:r>
        <w:rPr>
          <w:rFonts w:ascii="Tahoma" w:hAnsi="Tahoma" w:cs="Tahoma"/>
          <w:b/>
          <w:bCs/>
        </w:rPr>
        <w:t xml:space="preserve"> – le cas échéant</w:t>
      </w:r>
      <w:r w:rsidRPr="00323EE8">
        <w:rPr>
          <w:rFonts w:ascii="Tahoma" w:hAnsi="Tahoma" w:cs="Tahoma"/>
          <w:b/>
          <w:bCs/>
        </w:rPr>
        <w:t> :</w:t>
      </w:r>
    </w:p>
    <w:p w14:paraId="14E9E939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6CA4DCE3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0BBADE9D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1AFAE11D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259AD23B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 xml:space="preserve">Adresse électronique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 xml:space="preserve">Numéro téléphone : </w:t>
      </w:r>
      <w:r w:rsidRPr="00323EE8">
        <w:rPr>
          <w:rFonts w:ascii="Tahoma" w:hAnsi="Tahoma" w:cs="Tahoma"/>
          <w:highlight w:val="yellow"/>
        </w:rPr>
        <w:tab/>
      </w:r>
      <w:r w:rsidRPr="00323EE8">
        <w:rPr>
          <w:rFonts w:ascii="Tahoma" w:hAnsi="Tahoma" w:cs="Tahoma"/>
          <w:highlight w:val="yellow"/>
        </w:rPr>
        <w:tab/>
        <w:t>Numéro télécopie :</w:t>
      </w:r>
    </w:p>
    <w:p w14:paraId="3F7FD9DB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26D577C8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66610999" w14:textId="77777777" w:rsidR="006E4194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3BA1989" w14:textId="77777777" w:rsidR="006E4194" w:rsidRPr="00323EE8" w:rsidRDefault="006E4194" w:rsidP="006E4194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Entité facturant (dépôt facture CHORUS PRO) si différente du siège social </w:t>
      </w:r>
      <w:r>
        <w:rPr>
          <w:rFonts w:ascii="Tahoma" w:hAnsi="Tahoma" w:cs="Tahoma"/>
          <w:b/>
          <w:bCs/>
        </w:rPr>
        <w:t xml:space="preserve">– le cas échéant </w:t>
      </w:r>
      <w:r w:rsidRPr="00323EE8">
        <w:rPr>
          <w:rFonts w:ascii="Tahoma" w:hAnsi="Tahoma" w:cs="Tahoma"/>
          <w:b/>
          <w:bCs/>
        </w:rPr>
        <w:t>:</w:t>
      </w:r>
    </w:p>
    <w:p w14:paraId="05726647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RAISON SOCIALE :</w:t>
      </w:r>
    </w:p>
    <w:p w14:paraId="10CA6C8A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NOM COMMERCIAL (le cas échéant) :</w:t>
      </w:r>
    </w:p>
    <w:p w14:paraId="40B2AD32" w14:textId="77777777" w:rsidR="006E4194" w:rsidRPr="00323EE8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N° SIRET</w:t>
      </w:r>
    </w:p>
    <w:p w14:paraId="21AB2072" w14:textId="77777777" w:rsidR="006E4194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 w:rsidRPr="00323EE8">
        <w:rPr>
          <w:rFonts w:ascii="Tahoma" w:hAnsi="Tahoma" w:cs="Tahoma"/>
          <w:highlight w:val="yellow"/>
        </w:rPr>
        <w:t>Adresse :</w:t>
      </w:r>
    </w:p>
    <w:p w14:paraId="0FA02A18" w14:textId="3ADA1180" w:rsidR="00F87D32" w:rsidRPr="006E4194" w:rsidRDefault="006E4194" w:rsidP="006E4194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A</w:t>
      </w:r>
      <w:r w:rsidRPr="006E4194">
        <w:rPr>
          <w:rFonts w:ascii="Tahoma" w:hAnsi="Tahoma" w:cs="Tahoma"/>
          <w:highlight w:val="yellow"/>
        </w:rPr>
        <w:t xml:space="preserve">dresse électronique : </w:t>
      </w:r>
      <w:r w:rsidRPr="006E4194">
        <w:rPr>
          <w:rFonts w:ascii="Tahoma" w:hAnsi="Tahoma" w:cs="Tahoma"/>
          <w:highlight w:val="yellow"/>
        </w:rPr>
        <w:tab/>
      </w:r>
      <w:r w:rsidRPr="006E4194">
        <w:rPr>
          <w:rFonts w:ascii="Tahoma" w:hAnsi="Tahoma" w:cs="Tahoma"/>
          <w:highlight w:val="yellow"/>
        </w:rPr>
        <w:tab/>
      </w:r>
      <w:r w:rsidRPr="006E4194">
        <w:rPr>
          <w:rFonts w:ascii="Tahoma" w:hAnsi="Tahoma" w:cs="Tahoma"/>
          <w:highlight w:val="yellow"/>
        </w:rPr>
        <w:tab/>
        <w:t xml:space="preserve">Numéro téléphone : </w:t>
      </w:r>
      <w:r w:rsidRPr="006E4194">
        <w:rPr>
          <w:rFonts w:ascii="Tahoma" w:hAnsi="Tahoma" w:cs="Tahoma"/>
          <w:highlight w:val="yellow"/>
        </w:rPr>
        <w:tab/>
      </w:r>
      <w:r w:rsidRPr="006E4194">
        <w:rPr>
          <w:rFonts w:ascii="Tahoma" w:hAnsi="Tahoma" w:cs="Tahoma"/>
          <w:highlight w:val="yellow"/>
        </w:rPr>
        <w:tab/>
        <w:t>Numéro télécopie :</w:t>
      </w: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lastRenderedPageBreak/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15F6718" w14:textId="77777777" w:rsidR="00944AE5" w:rsidRPr="00C37E2B" w:rsidRDefault="00944AE5" w:rsidP="00944AE5">
      <w:pPr>
        <w:suppressAutoHyphens w:val="0"/>
        <w:jc w:val="both"/>
        <w:rPr>
          <w:rFonts w:ascii="Tahoma" w:hAnsi="Tahoma" w:cs="Tahoma"/>
          <w:lang w:eastAsia="fr-FR"/>
        </w:rPr>
      </w:pPr>
      <w:r w:rsidRPr="00C37E2B">
        <w:rPr>
          <w:rFonts w:ascii="Tahoma" w:hAnsi="Tahoma" w:cs="Tahoma"/>
          <w:lang w:eastAsia="fr-FR"/>
        </w:rPr>
        <w:t>Le marché prend effet à la date de réception de la notification et prend fin à l’issue de la période de garantie de parfait achèvement des travaux.</w:t>
      </w:r>
    </w:p>
    <w:p w14:paraId="7402E606" w14:textId="77777777" w:rsidR="00944AE5" w:rsidRPr="00C37E2B" w:rsidRDefault="00944AE5" w:rsidP="00944AE5">
      <w:pPr>
        <w:suppressAutoHyphens w:val="0"/>
        <w:jc w:val="both"/>
        <w:rPr>
          <w:rFonts w:ascii="Tahoma" w:hAnsi="Tahoma" w:cs="Tahoma"/>
          <w:lang w:eastAsia="fr-FR"/>
        </w:rPr>
      </w:pPr>
    </w:p>
    <w:p w14:paraId="2E3F5A02" w14:textId="77777777" w:rsidR="00944AE5" w:rsidRPr="00C37E2B" w:rsidRDefault="00944AE5" w:rsidP="00944AE5">
      <w:pPr>
        <w:suppressAutoHyphens w:val="0"/>
        <w:jc w:val="both"/>
        <w:rPr>
          <w:rFonts w:ascii="Tahoma" w:hAnsi="Tahoma" w:cs="Tahoma"/>
          <w:lang w:eastAsia="fr-FR"/>
        </w:rPr>
      </w:pPr>
      <w:r w:rsidRPr="00C37E2B">
        <w:rPr>
          <w:rFonts w:ascii="Tahoma" w:hAnsi="Tahoma" w:cs="Tahoma"/>
          <w:lang w:eastAsia="fr-FR"/>
        </w:rPr>
        <w:t xml:space="preserve">Le marché est décomposé en phases techniques décrites au sein du CCTP. </w:t>
      </w:r>
    </w:p>
    <w:p w14:paraId="4F6CD2DF" w14:textId="77777777" w:rsidR="00944AE5" w:rsidRPr="00C37E2B" w:rsidRDefault="00944AE5" w:rsidP="00944AE5">
      <w:pPr>
        <w:suppressAutoHyphens w:val="0"/>
        <w:jc w:val="both"/>
        <w:rPr>
          <w:rFonts w:ascii="Tahoma" w:hAnsi="Tahoma" w:cs="Tahoma"/>
          <w:lang w:eastAsia="fr-FR"/>
        </w:rPr>
      </w:pPr>
    </w:p>
    <w:p w14:paraId="295F2D13" w14:textId="1CE28E2E" w:rsidR="00B06D10" w:rsidRDefault="00944AE5" w:rsidP="00944AE5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  <w:r w:rsidRPr="00C37E2B">
        <w:rPr>
          <w:rFonts w:ascii="Tahoma" w:hAnsi="Tahoma" w:cs="Tahoma"/>
          <w:lang w:eastAsia="fr-FR"/>
        </w:rPr>
        <w:t>Le délai global de réalisation des travaux est fixé dans le planning prévisionnel</w:t>
      </w: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659F24C7" w14:textId="77777777" w:rsidR="00944AE5" w:rsidRDefault="00944AE5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328C3F1" w14:textId="77777777" w:rsidR="00944AE5" w:rsidRDefault="00944AE5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5EE45CB" w14:textId="77777777" w:rsidR="00944AE5" w:rsidRDefault="00944AE5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3F5F4F5" w14:textId="77777777" w:rsidR="00944AE5" w:rsidRDefault="00944AE5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87EC387" w14:textId="77777777" w:rsidR="00842CFD" w:rsidRDefault="00842CFD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2159BD1" w14:textId="77777777" w:rsidR="00842CFD" w:rsidRDefault="00842CFD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7CED6FB" w14:textId="77777777" w:rsidR="00842CFD" w:rsidRDefault="00842CFD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1317DC9" w14:textId="77777777" w:rsidR="00944AE5" w:rsidRDefault="00944AE5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78DD5E35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5F740EFD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026FE3F2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7E452EED" w14:textId="77777777" w:rsidTr="00B86D9A">
        <w:tc>
          <w:tcPr>
            <w:tcW w:w="1555" w:type="dxa"/>
          </w:tcPr>
          <w:p w14:paraId="19885AD6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1F1185C2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6E4194" w:rsidRPr="00323EE8" w14:paraId="41FB4EFE" w14:textId="77777777" w:rsidTr="00B86D9A">
        <w:tc>
          <w:tcPr>
            <w:tcW w:w="1555" w:type="dxa"/>
          </w:tcPr>
          <w:p w14:paraId="3F2636EE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3816139D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</w:tbl>
    <w:p w14:paraId="611241C2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1471A75D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672E663C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4BD65BDE" w14:textId="77777777" w:rsidTr="00B86D9A">
        <w:tc>
          <w:tcPr>
            <w:tcW w:w="1555" w:type="dxa"/>
          </w:tcPr>
          <w:p w14:paraId="7A1508A0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13F8D37F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48FA9E7E" w14:textId="77777777" w:rsidTr="00B86D9A">
        <w:tc>
          <w:tcPr>
            <w:tcW w:w="1555" w:type="dxa"/>
          </w:tcPr>
          <w:p w14:paraId="798F3E58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0757A8FD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5973FBE1" w14:textId="77777777" w:rsidTr="00B86D9A">
        <w:tc>
          <w:tcPr>
            <w:tcW w:w="1555" w:type="dxa"/>
          </w:tcPr>
          <w:p w14:paraId="519F2489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614970A9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14:paraId="07A790B5" w14:textId="77777777" w:rsidTr="00B86D9A">
        <w:tc>
          <w:tcPr>
            <w:tcW w:w="1555" w:type="dxa"/>
          </w:tcPr>
          <w:p w14:paraId="5192C393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0665BA45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4267269A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0A40BA4A" w14:textId="77777777" w:rsidR="006E4194" w:rsidRDefault="006E4194" w:rsidP="006E4194">
      <w:pPr>
        <w:tabs>
          <w:tab w:val="left" w:pos="851"/>
        </w:tabs>
        <w:ind w:left="4820"/>
        <w:rPr>
          <w:rFonts w:ascii="Tahoma" w:hAnsi="Tahoma" w:cs="Tahoma"/>
        </w:rPr>
      </w:pPr>
    </w:p>
    <w:p w14:paraId="70376246" w14:textId="77777777" w:rsidR="006E4194" w:rsidRPr="00A2106F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</w:p>
    <w:p w14:paraId="17C21CE1" w14:textId="77777777" w:rsidR="006E4194" w:rsidRPr="00A2106F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0CDAAA8D" w14:textId="77777777" w:rsidR="006E4194" w:rsidRPr="00A2106F" w:rsidRDefault="006E4194" w:rsidP="006E4194">
      <w:pPr>
        <w:tabs>
          <w:tab w:val="left" w:pos="851"/>
        </w:tabs>
        <w:jc w:val="both"/>
        <w:rPr>
          <w:rFonts w:ascii="Tahoma" w:hAnsi="Tahoma" w:cs="Tahoma"/>
        </w:rPr>
      </w:pPr>
    </w:p>
    <w:p w14:paraId="3BCD8949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Les membres du groupement d’opérateurs économiques désignent le mandataire suivant</w:t>
      </w:r>
      <w:r>
        <w:rPr>
          <w:rFonts w:ascii="Tahoma" w:hAnsi="Tahoma" w:cs="Tahoma"/>
        </w:rPr>
        <w:t xml:space="preserve"> </w:t>
      </w:r>
      <w:r w:rsidRPr="00A2106F">
        <w:rPr>
          <w:rFonts w:ascii="Tahoma" w:hAnsi="Tahoma" w:cs="Tahoma"/>
          <w:sz w:val="18"/>
          <w:szCs w:val="18"/>
        </w:rPr>
        <w:t>:</w:t>
      </w:r>
    </w:p>
    <w:p w14:paraId="571899D9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5D2FBFC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A19F0CC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0037C4CA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76852477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CD4D414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3BD8EC3E" w14:textId="77777777" w:rsidR="006E4194" w:rsidRPr="00A2106F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En cas de groupement conjoint, le mandataire du groupement est :</w:t>
      </w:r>
    </w:p>
    <w:p w14:paraId="0BEBCC6F" w14:textId="77777777" w:rsidR="006E4194" w:rsidRPr="00A2106F" w:rsidRDefault="006E4194" w:rsidP="006E4194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00E83DB" w14:textId="77777777" w:rsidR="006E4194" w:rsidRPr="00A2106F" w:rsidRDefault="006E4194" w:rsidP="006E419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>conjoint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  <w:t>OU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Cs/>
        </w:rPr>
        <w:t xml:space="preserve"> </w:t>
      </w:r>
      <w:r w:rsidRPr="00A2106F">
        <w:rPr>
          <w:rFonts w:ascii="Tahoma" w:hAnsi="Tahoma" w:cs="Tahoma"/>
        </w:rPr>
        <w:t>solidaire</w:t>
      </w:r>
    </w:p>
    <w:p w14:paraId="77E557F9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346CEF8F" w14:textId="77777777" w:rsidR="006E4194" w:rsidRPr="00323EE8" w:rsidRDefault="006E4194" w:rsidP="006E4194">
      <w:pPr>
        <w:tabs>
          <w:tab w:val="left" w:pos="851"/>
        </w:tabs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t>CAS N° 1 :</w:t>
      </w:r>
    </w:p>
    <w:p w14:paraId="522EFD6A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FBCBBBF" w14:textId="77777777" w:rsidR="006E4194" w:rsidRPr="00A2106F" w:rsidRDefault="006E4194" w:rsidP="006E419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 xml:space="preserve"> Les membres du groupement ont donné mandat au mandataire, qui signe le présent acte d’engagement :</w:t>
      </w:r>
    </w:p>
    <w:p w14:paraId="367B9256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ou les cases correspondantes.)</w:t>
      </w:r>
    </w:p>
    <w:p w14:paraId="3DA9C223" w14:textId="77777777" w:rsidR="006E4194" w:rsidRPr="00A2106F" w:rsidRDefault="006E4194" w:rsidP="006E419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4898AD6" w14:textId="77777777" w:rsidR="006E4194" w:rsidRPr="00A2106F" w:rsidRDefault="006E4194" w:rsidP="006E4194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ab/>
        <w:t>pour signer le présent acte d’engagement en leur nom et pour leur compte, pour les représenter vis-à-vis de l’acheteur et pour coordonner l’ensemble des prestations ;</w:t>
      </w:r>
    </w:p>
    <w:p w14:paraId="1BA01095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66A8D9A0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76B1C37C" w14:textId="77777777" w:rsidR="006E4194" w:rsidRPr="00A2106F" w:rsidRDefault="006E4194" w:rsidP="006E4194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ab/>
        <w:t>pour signer, en leur nom et pour leur compte, les modifications ultérieures du marché public ou de l’accord-cadre ;</w:t>
      </w:r>
    </w:p>
    <w:p w14:paraId="1CA56FA0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1B7FF1B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iCs/>
        </w:rPr>
      </w:pPr>
    </w:p>
    <w:p w14:paraId="5AC26834" w14:textId="77777777" w:rsidR="006E4194" w:rsidRPr="00A2106F" w:rsidRDefault="006E4194" w:rsidP="006E4194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6F2471F9" w14:textId="77777777" w:rsidR="006E4194" w:rsidRDefault="006E4194" w:rsidP="006E419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64354A8D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51AB3458" w14:textId="77777777" w:rsidTr="00B86D9A">
        <w:tc>
          <w:tcPr>
            <w:tcW w:w="1555" w:type="dxa"/>
          </w:tcPr>
          <w:p w14:paraId="6B79EF0B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3FD46172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6E4194" w:rsidRPr="00323EE8" w14:paraId="12DCB6C6" w14:textId="77777777" w:rsidTr="00B86D9A">
        <w:tc>
          <w:tcPr>
            <w:tcW w:w="1555" w:type="dxa"/>
          </w:tcPr>
          <w:p w14:paraId="3003FD52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2419F51A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</w:tbl>
    <w:p w14:paraId="385C729E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4DA5E313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70053B46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623ECBC2" w14:textId="77777777" w:rsidTr="00B86D9A">
        <w:tc>
          <w:tcPr>
            <w:tcW w:w="1555" w:type="dxa"/>
          </w:tcPr>
          <w:p w14:paraId="13BFD170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40D26378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66EC1FF1" w14:textId="77777777" w:rsidTr="00B86D9A">
        <w:tc>
          <w:tcPr>
            <w:tcW w:w="1555" w:type="dxa"/>
          </w:tcPr>
          <w:p w14:paraId="1E1BB12A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27684A03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1FFF6DB3" w14:textId="77777777" w:rsidTr="00B86D9A">
        <w:tc>
          <w:tcPr>
            <w:tcW w:w="1555" w:type="dxa"/>
          </w:tcPr>
          <w:p w14:paraId="0B924C00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067A619D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14:paraId="0074DE9A" w14:textId="77777777" w:rsidTr="00B86D9A">
        <w:tc>
          <w:tcPr>
            <w:tcW w:w="1555" w:type="dxa"/>
          </w:tcPr>
          <w:p w14:paraId="25201F35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5C59EA0D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1E8C6050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0A57908B" w14:textId="77777777" w:rsidR="006E4194" w:rsidRDefault="006E4194" w:rsidP="006E419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5C50DB4E" w14:textId="77777777" w:rsidR="006E4194" w:rsidRDefault="006E4194" w:rsidP="006E419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24FA2760" w14:textId="77777777" w:rsidR="006E4194" w:rsidRPr="00323EE8" w:rsidRDefault="006E4194" w:rsidP="006E4194">
      <w:pPr>
        <w:tabs>
          <w:tab w:val="left" w:pos="851"/>
        </w:tabs>
        <w:rPr>
          <w:rFonts w:ascii="Tahoma" w:hAnsi="Tahoma" w:cs="Tahoma"/>
          <w:b/>
          <w:bCs/>
          <w:iCs/>
          <w:sz w:val="28"/>
          <w:szCs w:val="28"/>
        </w:rPr>
      </w:pPr>
      <w:proofErr w:type="gramStart"/>
      <w:r w:rsidRPr="00323EE8">
        <w:rPr>
          <w:rFonts w:ascii="Tahoma" w:hAnsi="Tahoma" w:cs="Tahoma"/>
          <w:b/>
          <w:bCs/>
          <w:iCs/>
          <w:sz w:val="28"/>
          <w:szCs w:val="28"/>
        </w:rPr>
        <w:t>OU</w:t>
      </w:r>
      <w:proofErr w:type="gramEnd"/>
    </w:p>
    <w:p w14:paraId="2BC55C8D" w14:textId="77777777" w:rsidR="006E4194" w:rsidRDefault="006E4194" w:rsidP="006E4194">
      <w:pPr>
        <w:tabs>
          <w:tab w:val="left" w:pos="851"/>
        </w:tabs>
        <w:rPr>
          <w:rFonts w:ascii="Tahoma" w:hAnsi="Tahoma" w:cs="Tahoma"/>
          <w:iCs/>
          <w:sz w:val="18"/>
          <w:szCs w:val="18"/>
        </w:rPr>
      </w:pPr>
    </w:p>
    <w:p w14:paraId="4D7C5C6C" w14:textId="77777777" w:rsidR="006E4194" w:rsidRPr="00323EE8" w:rsidRDefault="006E4194" w:rsidP="006E4194">
      <w:pPr>
        <w:tabs>
          <w:tab w:val="left" w:pos="851"/>
        </w:tabs>
        <w:rPr>
          <w:rFonts w:ascii="Tahoma" w:hAnsi="Tahoma" w:cs="Tahoma"/>
          <w:b/>
          <w:bCs/>
        </w:rPr>
      </w:pPr>
      <w:r w:rsidRPr="00323EE8">
        <w:rPr>
          <w:rFonts w:ascii="Tahoma" w:hAnsi="Tahoma" w:cs="Tahoma"/>
          <w:b/>
          <w:bCs/>
        </w:rPr>
        <w:lastRenderedPageBreak/>
        <w:t>CAS N° 2 :</w:t>
      </w:r>
    </w:p>
    <w:p w14:paraId="36F274D9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0E798BF7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 xml:space="preserve"> Les membres du groupement, qui signent le présent acte d’engagement :</w:t>
      </w:r>
    </w:p>
    <w:p w14:paraId="67FB421E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D246C5D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95E021A" w14:textId="77777777" w:rsidR="006E4194" w:rsidRPr="00A2106F" w:rsidRDefault="006E4194" w:rsidP="006E4194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568382E0" w14:textId="77777777" w:rsidR="006E4194" w:rsidRPr="00A2106F" w:rsidRDefault="006E4194" w:rsidP="006E4194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0E40A6A4" w14:textId="77777777" w:rsidR="006E4194" w:rsidRPr="00A2106F" w:rsidRDefault="006E4194" w:rsidP="006E4194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</w:rPr>
        <w:tab/>
        <w:t>donnent mandat au mandataire, qui l’accepte, pour signer, en leur nom et pour leur compte, les modifications ultérieures du marché ou de l’accord-cadre ;</w:t>
      </w:r>
    </w:p>
    <w:p w14:paraId="61459E32" w14:textId="77777777" w:rsidR="006E4194" w:rsidRPr="00A2106F" w:rsidRDefault="006E4194" w:rsidP="006E4194">
      <w:pPr>
        <w:tabs>
          <w:tab w:val="left" w:pos="851"/>
        </w:tabs>
        <w:rPr>
          <w:rFonts w:ascii="Tahoma" w:hAnsi="Tahoma" w:cs="Tahoma"/>
          <w:iCs/>
        </w:rPr>
      </w:pPr>
    </w:p>
    <w:p w14:paraId="46D2BBFB" w14:textId="77777777" w:rsidR="006E4194" w:rsidRPr="00A2106F" w:rsidRDefault="006E4194" w:rsidP="006E4194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Pr="00323EE8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3EE8">
        <w:rPr>
          <w:rFonts w:ascii="Tahoma" w:hAnsi="Tahoma" w:cs="Tahoma"/>
          <w:highlight w:val="yellow"/>
        </w:rPr>
        <w:instrText xml:space="preserve"> FORMCHECKBOX </w:instrText>
      </w:r>
      <w:r w:rsidRPr="00323EE8">
        <w:rPr>
          <w:rFonts w:ascii="Tahoma" w:hAnsi="Tahoma" w:cs="Tahoma"/>
          <w:highlight w:val="yellow"/>
        </w:rPr>
      </w:r>
      <w:r w:rsidRPr="00323EE8">
        <w:rPr>
          <w:rFonts w:ascii="Tahoma" w:hAnsi="Tahoma" w:cs="Tahoma"/>
          <w:highlight w:val="yellow"/>
        </w:rPr>
        <w:fldChar w:fldCharType="separate"/>
      </w:r>
      <w:r w:rsidRPr="00323EE8">
        <w:rPr>
          <w:rFonts w:ascii="Tahoma" w:hAnsi="Tahoma" w:cs="Tahoma"/>
          <w:highlight w:val="yellow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donnent mandat au mandataire dans les conditions définies ci-dessous :</w:t>
      </w:r>
    </w:p>
    <w:p w14:paraId="1D826188" w14:textId="77777777" w:rsidR="006E4194" w:rsidRPr="00A2106F" w:rsidRDefault="006E4194" w:rsidP="006E4194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(Donner des précisions sur l’étendue du mandat.)</w:t>
      </w:r>
    </w:p>
    <w:p w14:paraId="2DE44D9D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2A824426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27D1D8D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74E38974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 compléter autant de fois qu’il y a de membres du groupement signataires :</w:t>
      </w:r>
    </w:p>
    <w:p w14:paraId="581D222C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5BFEF642" w14:textId="77777777" w:rsidTr="00B86D9A">
        <w:tc>
          <w:tcPr>
            <w:tcW w:w="1555" w:type="dxa"/>
          </w:tcPr>
          <w:p w14:paraId="70B4D5B6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8639" w:type="dxa"/>
          </w:tcPr>
          <w:p w14:paraId="64779E40" w14:textId="77777777" w:rsidR="006E4194" w:rsidRPr="00323EE8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  <w:highlight w:val="yellow"/>
              </w:rPr>
            </w:pPr>
          </w:p>
        </w:tc>
      </w:tr>
      <w:tr w:rsidR="006E4194" w14:paraId="7228BB66" w14:textId="77777777" w:rsidTr="00B86D9A">
        <w:tc>
          <w:tcPr>
            <w:tcW w:w="1555" w:type="dxa"/>
          </w:tcPr>
          <w:p w14:paraId="5F3A293A" w14:textId="77777777" w:rsidR="006E4194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323EE8">
              <w:rPr>
                <w:rFonts w:ascii="Tahoma" w:hAnsi="Tahoma" w:cs="Tahoma"/>
                <w:b/>
                <w:sz w:val="22"/>
                <w:szCs w:val="22"/>
                <w:highlight w:val="yellow"/>
              </w:rPr>
              <w:t>Le</w:t>
            </w:r>
          </w:p>
        </w:tc>
        <w:tc>
          <w:tcPr>
            <w:tcW w:w="8639" w:type="dxa"/>
          </w:tcPr>
          <w:p w14:paraId="554C7B73" w14:textId="77777777" w:rsidR="006E4194" w:rsidRDefault="006E4194" w:rsidP="00B86D9A">
            <w:pPr>
              <w:pStyle w:val="fcase1ertab"/>
              <w:tabs>
                <w:tab w:val="left" w:pos="851"/>
              </w:tabs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1FAA22FB" w14:textId="77777777" w:rsidR="006E4194" w:rsidRDefault="006E4194" w:rsidP="006E4194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D0CB273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Le représentant habilité pour signer le marché :</w:t>
      </w:r>
    </w:p>
    <w:p w14:paraId="4B26D99E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639"/>
      </w:tblGrid>
      <w:tr w:rsidR="006E4194" w:rsidRPr="00323EE8" w14:paraId="634D200B" w14:textId="77777777" w:rsidTr="00B86D9A">
        <w:tc>
          <w:tcPr>
            <w:tcW w:w="1555" w:type="dxa"/>
          </w:tcPr>
          <w:p w14:paraId="2C775532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Nom – Prénom</w:t>
            </w:r>
          </w:p>
        </w:tc>
        <w:tc>
          <w:tcPr>
            <w:tcW w:w="8639" w:type="dxa"/>
          </w:tcPr>
          <w:p w14:paraId="790C2DFC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36C8FE2A" w14:textId="77777777" w:rsidTr="00B86D9A">
        <w:tc>
          <w:tcPr>
            <w:tcW w:w="1555" w:type="dxa"/>
          </w:tcPr>
          <w:p w14:paraId="20D33DCF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Fonction</w:t>
            </w:r>
          </w:p>
        </w:tc>
        <w:tc>
          <w:tcPr>
            <w:tcW w:w="8639" w:type="dxa"/>
          </w:tcPr>
          <w:p w14:paraId="62F6F2AF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:rsidRPr="00323EE8" w14:paraId="656E20B2" w14:textId="77777777" w:rsidTr="00B86D9A">
        <w:tc>
          <w:tcPr>
            <w:tcW w:w="1555" w:type="dxa"/>
          </w:tcPr>
          <w:p w14:paraId="57CB5BE3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  <w:r w:rsidRPr="00323EE8">
              <w:rPr>
                <w:rFonts w:ascii="Tahoma" w:hAnsi="Tahoma" w:cs="Tahoma"/>
                <w:highlight w:val="yellow"/>
              </w:rPr>
              <w:t>Société</w:t>
            </w:r>
          </w:p>
        </w:tc>
        <w:tc>
          <w:tcPr>
            <w:tcW w:w="8639" w:type="dxa"/>
          </w:tcPr>
          <w:p w14:paraId="2F90EA02" w14:textId="77777777" w:rsidR="006E4194" w:rsidRPr="00323EE8" w:rsidRDefault="006E4194" w:rsidP="00B86D9A">
            <w:pPr>
              <w:tabs>
                <w:tab w:val="left" w:pos="851"/>
              </w:tabs>
              <w:rPr>
                <w:rFonts w:ascii="Tahoma" w:hAnsi="Tahoma" w:cs="Tahoma"/>
                <w:highlight w:val="yellow"/>
              </w:rPr>
            </w:pPr>
          </w:p>
        </w:tc>
      </w:tr>
      <w:tr w:rsidR="006E4194" w14:paraId="423B6924" w14:textId="77777777" w:rsidTr="00B86D9A">
        <w:tc>
          <w:tcPr>
            <w:tcW w:w="1555" w:type="dxa"/>
          </w:tcPr>
          <w:p w14:paraId="4CE941ED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  <w:r w:rsidRPr="00323EE8">
              <w:rPr>
                <w:rFonts w:ascii="Tahoma" w:hAnsi="Tahoma" w:cs="Tahoma"/>
                <w:highlight w:val="yellow"/>
              </w:rPr>
              <w:t>Cachet</w:t>
            </w:r>
          </w:p>
        </w:tc>
        <w:tc>
          <w:tcPr>
            <w:tcW w:w="8639" w:type="dxa"/>
          </w:tcPr>
          <w:p w14:paraId="2B930534" w14:textId="77777777" w:rsidR="006E4194" w:rsidRDefault="006E4194" w:rsidP="00B86D9A">
            <w:pPr>
              <w:tabs>
                <w:tab w:val="left" w:pos="851"/>
              </w:tabs>
              <w:rPr>
                <w:rFonts w:ascii="Tahoma" w:hAnsi="Tahoma" w:cs="Tahoma"/>
              </w:rPr>
            </w:pPr>
          </w:p>
        </w:tc>
      </w:tr>
    </w:tbl>
    <w:p w14:paraId="7C3D6E54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6293333E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4421C8BC" w14:textId="77777777" w:rsidR="006E4194" w:rsidRDefault="006E4194" w:rsidP="006E4194">
      <w:pPr>
        <w:tabs>
          <w:tab w:val="left" w:pos="851"/>
        </w:tabs>
        <w:rPr>
          <w:rFonts w:ascii="Tahoma" w:hAnsi="Tahoma" w:cs="Tahoma"/>
        </w:rPr>
      </w:pP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5451228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944AE5">
        <w:rPr>
          <w:rFonts w:ascii="Tahoma" w:hAnsi="Tahoma" w:cs="Tahoma"/>
        </w:rPr>
        <w:t>6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2FD8B89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3C6C71D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B682437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73601DA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E3241B9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FCD6E8D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5EE6733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0E4BC87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269B3FB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6B52F75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371DA51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40E930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6E63A1B7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52286DFE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39E1716E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033ABE9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6C60857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2E131A5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134894D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108377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61729312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72AA936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0B89B39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5FB26CEF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8D117AD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C7F51D8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CBC6ED7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9362C7B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1D34A0C0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B0C668B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27C34B4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70782A41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BFD7C16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88AA503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D11D4AC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46F2B48C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2BDE6485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C959053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6CD1C6AA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35DF12BE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2F49CAE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7CFF09F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1C791292" w14:textId="77777777" w:rsidR="00842CFD" w:rsidRDefault="00842CFD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CA918" w14:textId="77777777" w:rsidR="00FF776C" w:rsidRDefault="00FF776C">
      <w:r>
        <w:separator/>
      </w:r>
    </w:p>
  </w:endnote>
  <w:endnote w:type="continuationSeparator" w:id="0">
    <w:p w14:paraId="10F4B4DC" w14:textId="77777777" w:rsidR="00FF776C" w:rsidRDefault="00FF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1A4FF269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7772B3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6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</w:t>
          </w:r>
          <w:r w:rsidR="007772B3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006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3D979" w14:textId="77777777" w:rsidR="00FF776C" w:rsidRDefault="00FF776C">
      <w:r>
        <w:separator/>
      </w:r>
    </w:p>
  </w:footnote>
  <w:footnote w:type="continuationSeparator" w:id="0">
    <w:p w14:paraId="59FCF7EB" w14:textId="77777777" w:rsidR="00FF776C" w:rsidRDefault="00FF776C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0E1B0A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1F5A"/>
    <w:rsid w:val="0021527A"/>
    <w:rsid w:val="0021797C"/>
    <w:rsid w:val="002224CA"/>
    <w:rsid w:val="00225A1A"/>
    <w:rsid w:val="00267026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54B6B"/>
    <w:rsid w:val="0049513C"/>
    <w:rsid w:val="004A7169"/>
    <w:rsid w:val="004A7332"/>
    <w:rsid w:val="004C4A4A"/>
    <w:rsid w:val="004E75A6"/>
    <w:rsid w:val="004F47B0"/>
    <w:rsid w:val="0050014C"/>
    <w:rsid w:val="00500175"/>
    <w:rsid w:val="0050199A"/>
    <w:rsid w:val="00514DAF"/>
    <w:rsid w:val="00532EC7"/>
    <w:rsid w:val="00541CA3"/>
    <w:rsid w:val="005546A9"/>
    <w:rsid w:val="00557570"/>
    <w:rsid w:val="00567A4C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E4194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772B3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2CFD"/>
    <w:rsid w:val="00844DAA"/>
    <w:rsid w:val="0085499C"/>
    <w:rsid w:val="00860CC9"/>
    <w:rsid w:val="0088481C"/>
    <w:rsid w:val="0088684F"/>
    <w:rsid w:val="008B3681"/>
    <w:rsid w:val="008C48D9"/>
    <w:rsid w:val="00906232"/>
    <w:rsid w:val="0091603F"/>
    <w:rsid w:val="00934503"/>
    <w:rsid w:val="00937CDB"/>
    <w:rsid w:val="009449F4"/>
    <w:rsid w:val="00944AE5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553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14EB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1710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20</cp:revision>
  <cp:lastPrinted>2016-04-13T07:26:00Z</cp:lastPrinted>
  <dcterms:created xsi:type="dcterms:W3CDTF">2023-03-20T13:27:00Z</dcterms:created>
  <dcterms:modified xsi:type="dcterms:W3CDTF">2026-02-20T10:55:00Z</dcterms:modified>
</cp:coreProperties>
</file>