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14:paraId="288AA7C9" w14:textId="77777777" w:rsidTr="005611F7">
        <w:tc>
          <w:tcPr>
            <w:tcW w:w="4606" w:type="dxa"/>
            <w:shd w:val="clear" w:color="auto" w:fill="auto"/>
          </w:tcPr>
          <w:p w14:paraId="1F6D71AA" w14:textId="77777777"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14:anchorId="06676CA3" wp14:editId="048EADAB">
                  <wp:simplePos x="0" y="0"/>
                  <wp:positionH relativeFrom="page">
                    <wp:posOffset>147648</wp:posOffset>
                  </wp:positionH>
                  <wp:positionV relativeFrom="page">
                    <wp:posOffset>83185</wp:posOffset>
                  </wp:positionV>
                  <wp:extent cx="1111439" cy="1021688"/>
                  <wp:effectExtent l="0" t="0" r="0" b="762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1439"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E597B" w14:textId="77777777" w:rsidR="003F1E7A" w:rsidRPr="003F1E7A" w:rsidRDefault="003F1E7A" w:rsidP="005611F7">
            <w:pPr>
              <w:suppressAutoHyphens w:val="0"/>
              <w:jc w:val="right"/>
              <w:rPr>
                <w:rFonts w:ascii="Calibri" w:eastAsia="Calibri" w:hAnsi="Calibri"/>
                <w:sz w:val="22"/>
                <w:szCs w:val="22"/>
                <w:lang w:eastAsia="en-US"/>
              </w:rPr>
            </w:pPr>
          </w:p>
          <w:p w14:paraId="6FAB8B8A" w14:textId="77777777" w:rsidR="003F1E7A" w:rsidRPr="003F1E7A" w:rsidRDefault="003F1E7A" w:rsidP="005611F7">
            <w:pPr>
              <w:suppressAutoHyphens w:val="0"/>
              <w:jc w:val="right"/>
              <w:rPr>
                <w:rFonts w:ascii="Calibri" w:eastAsia="Calibri" w:hAnsi="Calibri"/>
                <w:sz w:val="22"/>
                <w:szCs w:val="22"/>
                <w:lang w:eastAsia="en-US"/>
              </w:rPr>
            </w:pPr>
          </w:p>
          <w:p w14:paraId="23150E64" w14:textId="77777777"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14:paraId="79D5E379" w14:textId="77777777" w:rsidR="003F1E7A" w:rsidRPr="003F1E7A" w:rsidRDefault="003F1E7A" w:rsidP="005611F7">
            <w:pPr>
              <w:suppressAutoHyphens w:val="0"/>
              <w:jc w:val="right"/>
              <w:rPr>
                <w:rFonts w:ascii="Calibri" w:eastAsia="Calibri" w:hAnsi="Calibri"/>
                <w:sz w:val="22"/>
                <w:szCs w:val="22"/>
                <w:lang w:eastAsia="en-US"/>
              </w:rPr>
            </w:pPr>
          </w:p>
          <w:p w14:paraId="1D848E4C" w14:textId="77777777"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14:paraId="0153BE79" w14:textId="77777777"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14:paraId="04BED8AA" w14:textId="77777777" w:rsidR="003F1E7A" w:rsidRPr="003F1E7A" w:rsidRDefault="003F1E7A" w:rsidP="005611F7">
            <w:pPr>
              <w:suppressAutoHyphens w:val="0"/>
              <w:jc w:val="right"/>
              <w:rPr>
                <w:rFonts w:ascii="Calibri" w:eastAsia="Calibri" w:hAnsi="Calibri"/>
                <w:sz w:val="22"/>
                <w:szCs w:val="22"/>
                <w:lang w:eastAsia="en-US"/>
              </w:rPr>
            </w:pPr>
          </w:p>
        </w:tc>
      </w:tr>
    </w:tbl>
    <w:p w14:paraId="6A538791"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14:paraId="7AE38A53" w14:textId="77777777">
        <w:tc>
          <w:tcPr>
            <w:tcW w:w="10419" w:type="dxa"/>
            <w:shd w:val="clear" w:color="auto" w:fill="auto"/>
          </w:tcPr>
          <w:p w14:paraId="2184B369" w14:textId="77777777" w:rsidR="00DE2274" w:rsidRPr="00D6181B" w:rsidRDefault="00DE2274" w:rsidP="00FA099A">
            <w:pPr>
              <w:pStyle w:val="Pieddepage"/>
              <w:tabs>
                <w:tab w:val="clear" w:pos="4536"/>
                <w:tab w:val="clear" w:pos="9072"/>
              </w:tabs>
              <w:jc w:val="center"/>
              <w:rPr>
                <w:rFonts w:ascii="Calibri" w:hAnsi="Calibri" w:cs="Calibri"/>
                <w:sz w:val="26"/>
                <w:szCs w:val="26"/>
              </w:rPr>
            </w:pPr>
          </w:p>
        </w:tc>
      </w:tr>
    </w:tbl>
    <w:p w14:paraId="063E816D" w14:textId="77777777"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14:paraId="49F80DC4" w14:textId="77777777">
        <w:tc>
          <w:tcPr>
            <w:tcW w:w="9288" w:type="dxa"/>
            <w:shd w:val="clear" w:color="auto" w:fill="66CCFF"/>
          </w:tcPr>
          <w:p w14:paraId="26F7DC09" w14:textId="77777777"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14:paraId="0DC109E8" w14:textId="77777777"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14:paraId="41A5CB71" w14:textId="77777777"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14:paraId="107A96CE" w14:textId="77777777"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14:paraId="4C34E322" w14:textId="77777777"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56916644" w14:textId="77777777">
        <w:tc>
          <w:tcPr>
            <w:tcW w:w="10331" w:type="dxa"/>
            <w:shd w:val="clear" w:color="auto" w:fill="66CCFF"/>
          </w:tcPr>
          <w:p w14:paraId="23FA5B68" w14:textId="77777777"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14:paraId="230D3577" w14:textId="0B8C6681" w:rsidR="00525156" w:rsidRDefault="00954DF4" w:rsidP="00F174A4">
      <w:pPr>
        <w:pStyle w:val="Titre1"/>
        <w:tabs>
          <w:tab w:val="num" w:pos="0"/>
        </w:tabs>
        <w:spacing w:before="120"/>
        <w:ind w:left="0"/>
        <w:jc w:val="both"/>
        <w:rPr>
          <w:rFonts w:ascii="Calibri" w:hAnsi="Calibri" w:cs="Calibri"/>
          <w:sz w:val="26"/>
          <w:szCs w:val="26"/>
        </w:rPr>
      </w:pPr>
      <w:r w:rsidRPr="00D6181B">
        <w:rPr>
          <w:rFonts w:ascii="Calibri" w:hAnsi="Calibri" w:cs="Calibri"/>
          <w:sz w:val="26"/>
          <w:szCs w:val="26"/>
        </w:rPr>
        <w:t>Ministère des Armées</w:t>
      </w:r>
      <w:r w:rsidR="005650A8">
        <w:rPr>
          <w:rFonts w:ascii="Calibri" w:hAnsi="Calibri" w:cs="Calibri"/>
          <w:sz w:val="26"/>
          <w:szCs w:val="26"/>
        </w:rPr>
        <w:t xml:space="preserve"> et des Anciens combattants</w:t>
      </w:r>
      <w:bookmarkStart w:id="0" w:name="_GoBack"/>
      <w:bookmarkEnd w:id="0"/>
    </w:p>
    <w:p w14:paraId="4CC8EC3F" w14:textId="77777777" w:rsidR="00954DF4" w:rsidRPr="00D6181B" w:rsidRDefault="00954DF4" w:rsidP="00F174A4">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14:paraId="531C1ACE" w14:textId="77777777" w:rsidR="00954DF4" w:rsidRPr="00D6181B" w:rsidRDefault="00954DF4" w:rsidP="00F174A4">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14:paraId="783D3C94" w14:textId="77777777" w:rsidR="00954DF4" w:rsidRPr="00D6181B" w:rsidRDefault="00954DF4" w:rsidP="00F174A4">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14:paraId="604A019C" w14:textId="77777777" w:rsidR="007F7A0F" w:rsidRPr="00D6181B" w:rsidRDefault="00954DF4" w:rsidP="00F174A4">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84556C" w:rsidRPr="0084556C">
        <w:rPr>
          <w:rFonts w:ascii="Calibri" w:hAnsi="Calibri" w:cs="Calibri"/>
          <w:sz w:val="26"/>
          <w:szCs w:val="26"/>
        </w:rPr>
        <w:t>23 36</w:t>
      </w:r>
      <w:r w:rsidRPr="00D6181B">
        <w:rPr>
          <w:rFonts w:ascii="Calibri" w:hAnsi="Calibri" w:cs="Calibri"/>
          <w:sz w:val="26"/>
          <w:szCs w:val="26"/>
        </w:rPr>
        <w:t xml:space="preserve"> - Télécopie : 01 39 21 26 20</w:t>
      </w:r>
    </w:p>
    <w:p w14:paraId="122CA3A7" w14:textId="77777777" w:rsidR="00954DF4" w:rsidRPr="00D6181B" w:rsidRDefault="00954DF4" w:rsidP="00F174A4">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14:paraId="558EF94F"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22AE4A02" w14:textId="77777777">
        <w:tc>
          <w:tcPr>
            <w:tcW w:w="10331" w:type="dxa"/>
            <w:shd w:val="clear" w:color="auto" w:fill="66CCFF"/>
          </w:tcPr>
          <w:p w14:paraId="68FF3C04" w14:textId="77777777"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14:paraId="1359FF6D" w14:textId="77777777" w:rsidR="009A394A" w:rsidRPr="00D6181B" w:rsidRDefault="009A394A">
      <w:pPr>
        <w:jc w:val="both"/>
        <w:rPr>
          <w:rFonts w:ascii="Calibri" w:hAnsi="Calibri" w:cs="Calibri"/>
          <w:bCs/>
          <w:sz w:val="26"/>
          <w:szCs w:val="26"/>
        </w:rPr>
      </w:pPr>
    </w:p>
    <w:p w14:paraId="7EA8C41F" w14:textId="77777777" w:rsidR="0084556C" w:rsidRDefault="0084556C" w:rsidP="00C65044">
      <w:pPr>
        <w:tabs>
          <w:tab w:val="left" w:pos="426"/>
          <w:tab w:val="left" w:pos="851"/>
        </w:tabs>
        <w:suppressAutoHyphens w:val="0"/>
        <w:jc w:val="both"/>
        <w:rPr>
          <w:rFonts w:ascii="Calibri" w:hAnsi="Calibri" w:cs="Calibri"/>
          <w:bCs/>
          <w:sz w:val="26"/>
          <w:szCs w:val="26"/>
        </w:rPr>
      </w:pPr>
      <w:r>
        <w:rPr>
          <w:rFonts w:ascii="Calibri" w:hAnsi="Calibri" w:cs="Calibri"/>
          <w:bCs/>
          <w:sz w:val="26"/>
          <w:szCs w:val="26"/>
        </w:rPr>
        <w:t>Location, maintenance préventive et curative de matériel de lavage et séchage à usage professionnel et fourniture de lessive au profit de la troupe Sentinelle et des bâtiments troupe so</w:t>
      </w:r>
      <w:r w:rsidR="00EB2877">
        <w:rPr>
          <w:rFonts w:ascii="Calibri" w:hAnsi="Calibri" w:cs="Calibri"/>
          <w:bCs/>
          <w:sz w:val="26"/>
          <w:szCs w:val="26"/>
        </w:rPr>
        <w:t>utenus par le GSC Î</w:t>
      </w:r>
      <w:r>
        <w:rPr>
          <w:rFonts w:ascii="Calibri" w:hAnsi="Calibri" w:cs="Calibri"/>
          <w:bCs/>
          <w:sz w:val="26"/>
          <w:szCs w:val="26"/>
        </w:rPr>
        <w:t>le-de-France.</w:t>
      </w:r>
    </w:p>
    <w:p w14:paraId="2B78DD10" w14:textId="77777777" w:rsidR="0084556C" w:rsidRDefault="0084556C" w:rsidP="00C65044">
      <w:pPr>
        <w:tabs>
          <w:tab w:val="left" w:pos="426"/>
          <w:tab w:val="left" w:pos="851"/>
        </w:tabs>
        <w:suppressAutoHyphens w:val="0"/>
        <w:jc w:val="both"/>
        <w:rPr>
          <w:rFonts w:ascii="Calibri" w:hAnsi="Calibri" w:cs="Calibri"/>
          <w:sz w:val="26"/>
          <w:szCs w:val="26"/>
          <w:lang w:eastAsia="fr-FR"/>
        </w:rPr>
      </w:pPr>
    </w:p>
    <w:p w14:paraId="56C575C5" w14:textId="77777777"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14:paraId="7043E0ED" w14:textId="77777777" w:rsidR="00C65044" w:rsidRPr="00D6181B" w:rsidRDefault="00C65044" w:rsidP="00F174A4">
      <w:pPr>
        <w:tabs>
          <w:tab w:val="left" w:pos="426"/>
          <w:tab w:val="left" w:pos="851"/>
        </w:tabs>
        <w:suppressAutoHyphens w:val="0"/>
        <w:jc w:val="both"/>
        <w:rPr>
          <w:rFonts w:ascii="Calibri" w:hAnsi="Calibri" w:cs="Calibri"/>
          <w:sz w:val="26"/>
          <w:szCs w:val="26"/>
          <w:lang w:eastAsia="fr-FR"/>
        </w:rPr>
      </w:pPr>
    </w:p>
    <w:p w14:paraId="7718E68B" w14:textId="77777777" w:rsidR="00C65044" w:rsidRPr="00D6181B" w:rsidRDefault="00C65044" w:rsidP="00F174A4">
      <w:pPr>
        <w:jc w:val="both"/>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5650A8">
        <w:rPr>
          <w:rFonts w:ascii="Calibri" w:hAnsi="Calibri" w:cs="Calibri"/>
          <w:sz w:val="26"/>
          <w:szCs w:val="26"/>
          <w:lang w:eastAsia="fr-FR"/>
        </w:rPr>
      </w:r>
      <w:r w:rsidR="005650A8">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t xml:space="preserve">au </w:t>
      </w:r>
      <w:r w:rsidR="007D4BD5" w:rsidRPr="00700DA9">
        <w:rPr>
          <w:rFonts w:ascii="Calibri" w:hAnsi="Calibri" w:cs="Calibri"/>
          <w:sz w:val="26"/>
          <w:szCs w:val="26"/>
        </w:rPr>
        <w:t>lot n°</w:t>
      </w:r>
      <w:r w:rsidR="007D4BD5">
        <w:rPr>
          <w:rFonts w:ascii="Calibri" w:hAnsi="Calibri" w:cs="Calibri"/>
          <w:sz w:val="26"/>
          <w:szCs w:val="26"/>
        </w:rPr>
        <w:t>2 « </w:t>
      </w:r>
      <w:r w:rsidR="007D4BD5">
        <w:rPr>
          <w:rFonts w:ascii="Calibri" w:hAnsi="Calibri" w:cs="Calibri"/>
          <w:bCs/>
          <w:sz w:val="26"/>
          <w:szCs w:val="26"/>
        </w:rPr>
        <w:t>Location, maintenance préventive et curative de matériel de lavage et séchage à usage professionnel et fourniture de lessive au profit de la troupe Sentinelle et des bâtiments troupe soutenus par le GSC Île-de-France pour les BRD de Montlhéry (M</w:t>
      </w:r>
      <w:r w:rsidR="004815F1">
        <w:rPr>
          <w:rFonts w:ascii="Calibri" w:hAnsi="Calibri" w:cs="Calibri"/>
          <w:bCs/>
          <w:sz w:val="26"/>
          <w:szCs w:val="26"/>
        </w:rPr>
        <w:t>LY), Saint-Germain-en-Laye, Versailles et Villacoublay</w:t>
      </w:r>
      <w:r w:rsidR="007D4BD5">
        <w:rPr>
          <w:rFonts w:ascii="Calibri" w:hAnsi="Calibri" w:cs="Calibri"/>
          <w:bCs/>
          <w:sz w:val="26"/>
          <w:szCs w:val="26"/>
        </w:rPr>
        <w:t xml:space="preserve"> » </w:t>
      </w:r>
      <w:r w:rsidR="00A36454">
        <w:rPr>
          <w:rFonts w:ascii="Calibri" w:hAnsi="Calibri" w:cs="Calibri"/>
          <w:bCs/>
          <w:sz w:val="26"/>
          <w:szCs w:val="26"/>
        </w:rPr>
        <w:t>de la procédure de passation du marché public ou de l’accord-cadre.</w:t>
      </w:r>
    </w:p>
    <w:p w14:paraId="11516BD8" w14:textId="77777777" w:rsidR="009A394A" w:rsidRPr="00D6181B" w:rsidRDefault="009A394A">
      <w:pPr>
        <w:jc w:val="both"/>
        <w:rPr>
          <w:rFonts w:ascii="Calibri" w:hAnsi="Calibri" w:cs="Calibri"/>
          <w:bCs/>
          <w:sz w:val="26"/>
          <w:szCs w:val="26"/>
        </w:rPr>
      </w:pPr>
    </w:p>
    <w:p w14:paraId="7BA2EEFE" w14:textId="77777777"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000DA3BB" w14:textId="77777777">
        <w:tc>
          <w:tcPr>
            <w:tcW w:w="10331" w:type="dxa"/>
            <w:shd w:val="clear" w:color="auto" w:fill="66CCFF"/>
          </w:tcPr>
          <w:p w14:paraId="34B788F3" w14:textId="77777777"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14:paraId="264EDB0F" w14:textId="77777777" w:rsidR="00472B25" w:rsidRPr="00D6181B" w:rsidRDefault="00472B25">
      <w:pPr>
        <w:pStyle w:val="Titre9"/>
        <w:numPr>
          <w:ilvl w:val="0"/>
          <w:numId w:val="0"/>
        </w:numPr>
        <w:rPr>
          <w:rFonts w:ascii="Calibri" w:hAnsi="Calibri" w:cs="Calibri"/>
          <w:i w:val="0"/>
          <w:sz w:val="26"/>
          <w:szCs w:val="26"/>
        </w:rPr>
      </w:pPr>
    </w:p>
    <w:p w14:paraId="3A3682AD" w14:textId="77777777"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14:paraId="583FFF1D" w14:textId="77777777" w:rsidR="00472B25" w:rsidRPr="00D6181B" w:rsidRDefault="00472B25">
      <w:pPr>
        <w:pStyle w:val="Titre9"/>
        <w:tabs>
          <w:tab w:val="num" w:pos="0"/>
        </w:tabs>
        <w:ind w:left="0"/>
        <w:jc w:val="both"/>
        <w:rPr>
          <w:rFonts w:ascii="Calibri" w:hAnsi="Calibri" w:cs="Calibri"/>
          <w:i w:val="0"/>
          <w:iCs w:val="0"/>
          <w:sz w:val="26"/>
          <w:szCs w:val="26"/>
        </w:rPr>
      </w:pPr>
    </w:p>
    <w:p w14:paraId="2A2AD454" w14:textId="77777777"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14:anchorId="6E8D9867" wp14:editId="491CA61F">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14:paraId="4820575B" w14:textId="77777777" w:rsidR="00472B25" w:rsidRPr="00D6181B" w:rsidRDefault="00472B25">
      <w:pPr>
        <w:jc w:val="both"/>
        <w:rPr>
          <w:rFonts w:ascii="Calibri" w:hAnsi="Calibri" w:cs="Calibri"/>
          <w:b/>
          <w:bCs/>
          <w:sz w:val="26"/>
          <w:szCs w:val="26"/>
        </w:rPr>
      </w:pPr>
    </w:p>
    <w:p w14:paraId="1BC42AC8"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lastRenderedPageBreak/>
        <w:drawing>
          <wp:inline distT="0" distB="0" distL="0" distR="0" wp14:anchorId="6B1DD318" wp14:editId="723825C5">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14:paraId="4FAA03A3" w14:textId="77777777" w:rsidR="003C025D" w:rsidRPr="00D6181B" w:rsidRDefault="003C025D" w:rsidP="003C025D">
      <w:pPr>
        <w:rPr>
          <w:rFonts w:ascii="Calibri" w:hAnsi="Calibri" w:cs="Calibri"/>
          <w:sz w:val="26"/>
          <w:szCs w:val="26"/>
        </w:rPr>
      </w:pPr>
    </w:p>
    <w:p w14:paraId="485A5AE8" w14:textId="77777777" w:rsidR="003C025D" w:rsidRPr="00D6181B" w:rsidRDefault="003C025D" w:rsidP="003C025D">
      <w:pPr>
        <w:rPr>
          <w:rFonts w:ascii="Calibri" w:hAnsi="Calibri" w:cs="Calibri"/>
          <w:sz w:val="26"/>
          <w:szCs w:val="26"/>
        </w:rPr>
      </w:pPr>
    </w:p>
    <w:p w14:paraId="4D5E5630"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6F0DDFB0" wp14:editId="024B5D26">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14:paraId="371D5C76" w14:textId="77777777" w:rsidR="003C025D" w:rsidRPr="00D6181B" w:rsidRDefault="003C025D" w:rsidP="003C025D">
      <w:pPr>
        <w:rPr>
          <w:rFonts w:ascii="Calibri" w:hAnsi="Calibri" w:cs="Calibri"/>
          <w:sz w:val="26"/>
          <w:szCs w:val="26"/>
        </w:rPr>
      </w:pPr>
    </w:p>
    <w:p w14:paraId="7C70D95B" w14:textId="77777777" w:rsidR="003C025D" w:rsidRPr="00D6181B" w:rsidRDefault="003C025D" w:rsidP="003C025D">
      <w:pPr>
        <w:rPr>
          <w:rFonts w:ascii="Calibri" w:hAnsi="Calibri" w:cs="Calibri"/>
          <w:sz w:val="26"/>
          <w:szCs w:val="26"/>
        </w:rPr>
      </w:pPr>
    </w:p>
    <w:p w14:paraId="104F64A2"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2041382C" wp14:editId="0114C0C3">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14:paraId="50D455F8" w14:textId="77777777" w:rsidR="003C025D" w:rsidRPr="00D6181B" w:rsidRDefault="003C025D" w:rsidP="003C025D">
      <w:pPr>
        <w:rPr>
          <w:rFonts w:ascii="Calibri" w:hAnsi="Calibri" w:cs="Calibri"/>
          <w:sz w:val="26"/>
          <w:szCs w:val="26"/>
        </w:rPr>
      </w:pPr>
    </w:p>
    <w:p w14:paraId="7CF2F0FE" w14:textId="77777777" w:rsidR="003C025D" w:rsidRPr="00D6181B" w:rsidRDefault="003C025D" w:rsidP="003C025D">
      <w:pPr>
        <w:rPr>
          <w:rFonts w:ascii="Calibri" w:hAnsi="Calibri" w:cs="Calibri"/>
          <w:sz w:val="26"/>
          <w:szCs w:val="26"/>
        </w:rPr>
      </w:pPr>
    </w:p>
    <w:p w14:paraId="0F1441AE"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1433BBFB" wp14:editId="1FBF3612">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14:paraId="17285800" w14:textId="77777777" w:rsidR="003C025D" w:rsidRPr="00D6181B" w:rsidRDefault="003C025D" w:rsidP="003C025D">
      <w:pPr>
        <w:rPr>
          <w:rFonts w:ascii="Calibri" w:hAnsi="Calibri" w:cs="Calibri"/>
          <w:sz w:val="26"/>
          <w:szCs w:val="26"/>
        </w:rPr>
      </w:pPr>
    </w:p>
    <w:p w14:paraId="01C4BCCA" w14:textId="77777777" w:rsidR="003C025D" w:rsidRPr="00D6181B" w:rsidRDefault="003C025D" w:rsidP="003C025D">
      <w:pPr>
        <w:rPr>
          <w:rFonts w:ascii="Calibri" w:hAnsi="Calibri" w:cs="Calibri"/>
          <w:sz w:val="26"/>
          <w:szCs w:val="26"/>
        </w:rPr>
      </w:pPr>
    </w:p>
    <w:p w14:paraId="738B3B1D" w14:textId="77777777"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14:anchorId="058A2420" wp14:editId="1F9897B6">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14:paraId="3F67CE69" w14:textId="77777777" w:rsidR="003C025D" w:rsidRPr="00D6181B" w:rsidRDefault="003C025D" w:rsidP="003C025D">
      <w:pPr>
        <w:rPr>
          <w:rFonts w:ascii="Calibri" w:hAnsi="Calibri" w:cs="Calibri"/>
          <w:sz w:val="26"/>
          <w:szCs w:val="26"/>
        </w:rPr>
      </w:pPr>
    </w:p>
    <w:p w14:paraId="0C665AE7" w14:textId="77777777" w:rsidR="003C025D" w:rsidRPr="00D6181B" w:rsidRDefault="003C025D" w:rsidP="003C025D">
      <w:pPr>
        <w:rPr>
          <w:rFonts w:ascii="Calibri" w:hAnsi="Calibri" w:cs="Calibri"/>
          <w:sz w:val="26"/>
          <w:szCs w:val="26"/>
        </w:rPr>
      </w:pPr>
    </w:p>
    <w:p w14:paraId="4DBA11B4" w14:textId="77777777"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3C00E62A" wp14:editId="098AAE91">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14:paraId="764612A9" w14:textId="77777777" w:rsidR="00472B25" w:rsidRPr="00D6181B" w:rsidRDefault="00472B25">
      <w:pPr>
        <w:jc w:val="both"/>
        <w:rPr>
          <w:rFonts w:ascii="Calibri" w:hAnsi="Calibri" w:cs="Calibri"/>
          <w:b/>
          <w:bCs/>
          <w:sz w:val="26"/>
          <w:szCs w:val="26"/>
        </w:rPr>
      </w:pPr>
    </w:p>
    <w:p w14:paraId="7946C94A" w14:textId="77777777" w:rsidR="00472B25" w:rsidRPr="00D6181B" w:rsidRDefault="00472B25">
      <w:pPr>
        <w:jc w:val="both"/>
        <w:rPr>
          <w:rFonts w:ascii="Calibri" w:hAnsi="Calibri" w:cs="Calibri"/>
          <w:b/>
          <w:bCs/>
          <w:sz w:val="26"/>
          <w:szCs w:val="26"/>
        </w:rPr>
      </w:pPr>
    </w:p>
    <w:p w14:paraId="2BA50B4E" w14:textId="77777777"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2857AF9E" wp14:editId="46F90A0E">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14:paraId="75AF66B4" w14:textId="77777777" w:rsidR="00472B25" w:rsidRPr="00D6181B" w:rsidRDefault="00472B25">
      <w:pPr>
        <w:jc w:val="both"/>
        <w:rPr>
          <w:rFonts w:ascii="Calibri" w:hAnsi="Calibri" w:cs="Calibri"/>
          <w:sz w:val="26"/>
          <w:szCs w:val="26"/>
        </w:rPr>
      </w:pPr>
    </w:p>
    <w:p w14:paraId="65041082" w14:textId="77777777"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14:paraId="67FA34A6" w14:textId="77777777" w:rsidR="00427375" w:rsidRPr="00D6181B" w:rsidRDefault="00427375" w:rsidP="00427375">
      <w:pPr>
        <w:ind w:left="567"/>
        <w:jc w:val="both"/>
        <w:rPr>
          <w:rFonts w:ascii="Calibri" w:hAnsi="Calibri" w:cs="Calibri"/>
          <w:sz w:val="26"/>
          <w:szCs w:val="26"/>
        </w:rPr>
      </w:pPr>
    </w:p>
    <w:p w14:paraId="04C2B3F4" w14:textId="77777777"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14:paraId="3C7E3D7B" w14:textId="77777777" w:rsidR="00383273" w:rsidRPr="00D6181B" w:rsidRDefault="00383273">
      <w:pPr>
        <w:jc w:val="both"/>
        <w:rPr>
          <w:rFonts w:ascii="Calibri" w:hAnsi="Calibri" w:cs="Calibri"/>
          <w:b/>
          <w:bCs/>
          <w:sz w:val="26"/>
          <w:szCs w:val="26"/>
        </w:rPr>
      </w:pPr>
    </w:p>
    <w:p w14:paraId="5209671B" w14:textId="77777777"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14:paraId="4DC56554" w14:textId="77777777"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14:paraId="28CD1E49" w14:textId="77777777"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14:paraId="600F9708" w14:textId="77777777"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14:paraId="4955A8DD"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121F6CE" w14:textId="77777777"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14:paraId="1F062211" w14:textId="77777777"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14:paraId="1A2B589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63BF315" w14:textId="77777777"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14:paraId="74E973CC" w14:textId="77777777"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14:paraId="3B0C4D06" w14:textId="77777777"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1F3B904"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5E0DC67D"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14:paraId="518482CD" w14:textId="77777777" w:rsidR="006F6740" w:rsidRPr="00D6181B" w:rsidRDefault="006F6740">
            <w:pPr>
              <w:ind w:left="170" w:right="170"/>
              <w:jc w:val="both"/>
              <w:rPr>
                <w:rFonts w:ascii="Calibri" w:hAnsi="Calibri" w:cs="Calibri"/>
                <w:sz w:val="26"/>
                <w:szCs w:val="26"/>
              </w:rPr>
            </w:pPr>
          </w:p>
          <w:p w14:paraId="639AC0B2"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42DF5EC8" w14:textId="77777777" w:rsidR="00872C42" w:rsidRPr="00D6181B" w:rsidRDefault="00872C42">
            <w:pPr>
              <w:ind w:left="170" w:right="170"/>
              <w:jc w:val="both"/>
              <w:rPr>
                <w:rFonts w:ascii="Calibri" w:hAnsi="Calibri" w:cs="Calibri"/>
                <w:sz w:val="26"/>
                <w:szCs w:val="26"/>
              </w:rPr>
            </w:pPr>
          </w:p>
          <w:p w14:paraId="0E43EAA3"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5E8D29BB" w14:textId="77777777" w:rsidR="006F6740" w:rsidRPr="00D6181B" w:rsidRDefault="006F6740">
            <w:pPr>
              <w:ind w:left="170" w:right="170"/>
              <w:jc w:val="both"/>
              <w:rPr>
                <w:rFonts w:ascii="Calibri" w:hAnsi="Calibri" w:cs="Calibri"/>
                <w:sz w:val="26"/>
                <w:szCs w:val="26"/>
              </w:rPr>
            </w:pPr>
          </w:p>
          <w:p w14:paraId="6886E5D0" w14:textId="77777777" w:rsidR="006F6740" w:rsidRPr="00D6181B" w:rsidRDefault="006F6740">
            <w:pPr>
              <w:snapToGrid w:val="0"/>
              <w:jc w:val="both"/>
              <w:rPr>
                <w:rFonts w:ascii="Calibri" w:hAnsi="Calibri" w:cs="Calibri"/>
                <w:b/>
                <w:bCs/>
                <w:sz w:val="26"/>
                <w:szCs w:val="26"/>
              </w:rPr>
            </w:pPr>
          </w:p>
        </w:tc>
      </w:tr>
      <w:tr w:rsidR="006F6740" w:rsidRPr="00D6181B" w14:paraId="645DAA02"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0BF1A41F" w14:textId="77777777"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14:paraId="5031ECE3" w14:textId="77777777"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659A013"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14:paraId="575ECA0C" w14:textId="77777777" w:rsidR="006F6740" w:rsidRPr="00D6181B" w:rsidRDefault="006F6740">
            <w:pPr>
              <w:ind w:left="170" w:right="170"/>
              <w:jc w:val="both"/>
              <w:rPr>
                <w:rFonts w:ascii="Calibri" w:hAnsi="Calibri" w:cs="Calibri"/>
                <w:sz w:val="26"/>
                <w:szCs w:val="26"/>
              </w:rPr>
            </w:pPr>
          </w:p>
          <w:p w14:paraId="6A7A23B2" w14:textId="77777777"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14:paraId="6AB84EBC"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3BB171CA" w14:textId="77777777" w:rsidR="006F6740" w:rsidRPr="00D6181B" w:rsidRDefault="006F6740" w:rsidP="006F6740">
            <w:pPr>
              <w:ind w:left="170" w:right="170"/>
              <w:jc w:val="both"/>
              <w:rPr>
                <w:rFonts w:ascii="Calibri" w:hAnsi="Calibri" w:cs="Calibri"/>
                <w:sz w:val="26"/>
                <w:szCs w:val="26"/>
              </w:rPr>
            </w:pPr>
          </w:p>
          <w:p w14:paraId="21673704"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0FB645C2" w14:textId="77777777" w:rsidR="00872C42" w:rsidRPr="00D6181B" w:rsidRDefault="00872C42" w:rsidP="006F6740">
            <w:pPr>
              <w:ind w:left="170" w:right="170"/>
              <w:jc w:val="both"/>
              <w:rPr>
                <w:rFonts w:ascii="Calibri" w:hAnsi="Calibri" w:cs="Calibri"/>
                <w:sz w:val="26"/>
                <w:szCs w:val="26"/>
              </w:rPr>
            </w:pPr>
          </w:p>
          <w:p w14:paraId="5E9EEAE2" w14:textId="77777777" w:rsidR="00872C42" w:rsidRPr="00D6181B" w:rsidRDefault="00872C42" w:rsidP="006F6740">
            <w:pPr>
              <w:ind w:left="170" w:right="170"/>
              <w:jc w:val="both"/>
              <w:rPr>
                <w:rFonts w:ascii="Calibri" w:hAnsi="Calibri" w:cs="Calibri"/>
                <w:sz w:val="26"/>
                <w:szCs w:val="26"/>
              </w:rPr>
            </w:pPr>
          </w:p>
          <w:p w14:paraId="11A5BDEA"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1E737D5F" w14:textId="77777777" w:rsidR="006F6740" w:rsidRPr="00D6181B" w:rsidRDefault="006F6740" w:rsidP="006F6740">
            <w:pPr>
              <w:ind w:left="170" w:right="170"/>
              <w:jc w:val="both"/>
              <w:rPr>
                <w:rFonts w:ascii="Calibri" w:hAnsi="Calibri" w:cs="Calibri"/>
                <w:sz w:val="26"/>
                <w:szCs w:val="26"/>
              </w:rPr>
            </w:pPr>
          </w:p>
          <w:p w14:paraId="4F9D644D" w14:textId="77777777" w:rsidR="006F6740" w:rsidRPr="00D6181B" w:rsidRDefault="006F6740" w:rsidP="006F6740">
            <w:pPr>
              <w:ind w:left="170" w:right="170"/>
              <w:jc w:val="both"/>
              <w:rPr>
                <w:rFonts w:ascii="Calibri" w:hAnsi="Calibri" w:cs="Calibri"/>
                <w:sz w:val="26"/>
                <w:szCs w:val="26"/>
              </w:rPr>
            </w:pPr>
          </w:p>
          <w:p w14:paraId="641DC00D" w14:textId="77777777" w:rsidR="006F6740" w:rsidRPr="00D6181B" w:rsidRDefault="006F6740">
            <w:pPr>
              <w:snapToGrid w:val="0"/>
              <w:jc w:val="both"/>
              <w:rPr>
                <w:rFonts w:ascii="Calibri" w:hAnsi="Calibri" w:cs="Calibri"/>
                <w:b/>
                <w:bCs/>
                <w:sz w:val="26"/>
                <w:szCs w:val="26"/>
              </w:rPr>
            </w:pPr>
          </w:p>
        </w:tc>
      </w:tr>
      <w:tr w:rsidR="006F6740" w:rsidRPr="00D6181B" w14:paraId="0174B04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84FEF28"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14:paraId="2D96C8F8" w14:textId="77777777"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CA89A41"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14:paraId="3B326005"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169A6055" w14:textId="77777777" w:rsidR="006F6740" w:rsidRPr="00D6181B" w:rsidRDefault="006F6740" w:rsidP="00A70756">
            <w:pPr>
              <w:ind w:left="170" w:right="170"/>
              <w:jc w:val="both"/>
              <w:rPr>
                <w:rFonts w:ascii="Calibri" w:hAnsi="Calibri" w:cs="Calibri"/>
                <w:sz w:val="26"/>
                <w:szCs w:val="26"/>
              </w:rPr>
            </w:pPr>
          </w:p>
          <w:p w14:paraId="3B6E5F6A"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144F4ABD" w14:textId="77777777" w:rsidR="00872C42" w:rsidRPr="00D6181B" w:rsidRDefault="00872C42" w:rsidP="00A70756">
            <w:pPr>
              <w:ind w:left="170" w:right="170"/>
              <w:jc w:val="both"/>
              <w:rPr>
                <w:rFonts w:ascii="Calibri" w:hAnsi="Calibri" w:cs="Calibri"/>
                <w:sz w:val="26"/>
                <w:szCs w:val="26"/>
              </w:rPr>
            </w:pPr>
          </w:p>
          <w:p w14:paraId="40F2F759"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4407DE22" w14:textId="77777777" w:rsidR="006F6740" w:rsidRPr="00D6181B" w:rsidRDefault="006F6740" w:rsidP="006F6740">
            <w:pPr>
              <w:ind w:left="170" w:right="170"/>
              <w:jc w:val="both"/>
              <w:rPr>
                <w:rFonts w:ascii="Calibri" w:hAnsi="Calibri" w:cs="Calibri"/>
                <w:sz w:val="26"/>
                <w:szCs w:val="26"/>
              </w:rPr>
            </w:pPr>
          </w:p>
          <w:p w14:paraId="7CE19F28" w14:textId="77777777" w:rsidR="006F6740" w:rsidRPr="00D6181B" w:rsidRDefault="006F6740" w:rsidP="006F6740">
            <w:pPr>
              <w:ind w:left="170" w:right="170"/>
              <w:jc w:val="both"/>
              <w:rPr>
                <w:rFonts w:ascii="Calibri" w:hAnsi="Calibri" w:cs="Calibri"/>
                <w:sz w:val="26"/>
                <w:szCs w:val="26"/>
              </w:rPr>
            </w:pPr>
          </w:p>
          <w:p w14:paraId="76A3B571" w14:textId="77777777" w:rsidR="00872C42" w:rsidRPr="00D6181B" w:rsidRDefault="00872C42" w:rsidP="00224E9C">
            <w:pPr>
              <w:snapToGrid w:val="0"/>
              <w:jc w:val="both"/>
              <w:rPr>
                <w:rFonts w:ascii="Calibri" w:hAnsi="Calibri" w:cs="Calibri"/>
                <w:b/>
                <w:bCs/>
                <w:sz w:val="26"/>
                <w:szCs w:val="26"/>
              </w:rPr>
            </w:pPr>
          </w:p>
        </w:tc>
      </w:tr>
      <w:tr w:rsidR="006F6740" w:rsidRPr="00D6181B" w14:paraId="3CD5E05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49A7F5B"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14:paraId="6614CCC7" w14:textId="77777777"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700EA4D"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0929570E"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11FD67B7" w14:textId="77777777" w:rsidR="006F6740" w:rsidRPr="00D6181B" w:rsidRDefault="006F6740" w:rsidP="006F6740">
            <w:pPr>
              <w:ind w:left="170" w:right="170"/>
              <w:jc w:val="both"/>
              <w:rPr>
                <w:rFonts w:ascii="Calibri" w:hAnsi="Calibri" w:cs="Calibri"/>
                <w:sz w:val="26"/>
                <w:szCs w:val="26"/>
              </w:rPr>
            </w:pPr>
          </w:p>
          <w:p w14:paraId="418090BA"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7C3D00B7" w14:textId="77777777" w:rsidR="006F6740" w:rsidRPr="00D6181B" w:rsidRDefault="006F6740" w:rsidP="006F6740">
            <w:pPr>
              <w:ind w:left="170" w:right="170"/>
              <w:jc w:val="both"/>
              <w:rPr>
                <w:rFonts w:ascii="Calibri" w:hAnsi="Calibri" w:cs="Calibri"/>
                <w:sz w:val="26"/>
                <w:szCs w:val="26"/>
              </w:rPr>
            </w:pPr>
          </w:p>
          <w:p w14:paraId="4B5161D1" w14:textId="77777777" w:rsidR="00872C42" w:rsidRPr="00D6181B" w:rsidRDefault="00872C42" w:rsidP="006F6740">
            <w:pPr>
              <w:ind w:left="170" w:right="170"/>
              <w:jc w:val="both"/>
              <w:rPr>
                <w:rFonts w:ascii="Calibri" w:hAnsi="Calibri" w:cs="Calibri"/>
                <w:sz w:val="26"/>
                <w:szCs w:val="26"/>
              </w:rPr>
            </w:pPr>
          </w:p>
          <w:p w14:paraId="0C227A27"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21B4DAE0" w14:textId="77777777" w:rsidR="006F6740" w:rsidRPr="00D6181B" w:rsidRDefault="006F6740" w:rsidP="006F6740">
            <w:pPr>
              <w:ind w:left="170" w:right="170"/>
              <w:jc w:val="both"/>
              <w:rPr>
                <w:rFonts w:ascii="Calibri" w:hAnsi="Calibri" w:cs="Calibri"/>
                <w:sz w:val="26"/>
                <w:szCs w:val="26"/>
              </w:rPr>
            </w:pPr>
          </w:p>
          <w:p w14:paraId="323D7966" w14:textId="77777777" w:rsidR="006F6740" w:rsidRPr="00D6181B" w:rsidRDefault="006F6740" w:rsidP="006F6740">
            <w:pPr>
              <w:ind w:left="170" w:right="170"/>
              <w:jc w:val="both"/>
              <w:rPr>
                <w:rFonts w:ascii="Calibri" w:hAnsi="Calibri" w:cs="Calibri"/>
                <w:sz w:val="26"/>
                <w:szCs w:val="26"/>
              </w:rPr>
            </w:pPr>
          </w:p>
          <w:p w14:paraId="7B671677" w14:textId="77777777" w:rsidR="006F6740" w:rsidRPr="00D6181B" w:rsidRDefault="006F6740">
            <w:pPr>
              <w:snapToGrid w:val="0"/>
              <w:jc w:val="both"/>
              <w:rPr>
                <w:rFonts w:ascii="Calibri" w:hAnsi="Calibri" w:cs="Calibri"/>
                <w:b/>
                <w:bCs/>
                <w:sz w:val="26"/>
                <w:szCs w:val="26"/>
              </w:rPr>
            </w:pPr>
          </w:p>
        </w:tc>
      </w:tr>
    </w:tbl>
    <w:p w14:paraId="740B84D3" w14:textId="77777777" w:rsidR="002D13A0" w:rsidRPr="00D6181B" w:rsidRDefault="002D13A0" w:rsidP="00D21AD8">
      <w:pPr>
        <w:tabs>
          <w:tab w:val="left" w:pos="-142"/>
          <w:tab w:val="left" w:pos="4111"/>
        </w:tabs>
        <w:rPr>
          <w:rFonts w:ascii="Calibri" w:hAnsi="Calibri" w:cs="Calibri"/>
          <w:b/>
          <w:bCs/>
          <w:sz w:val="26"/>
          <w:szCs w:val="26"/>
        </w:rPr>
      </w:pPr>
    </w:p>
    <w:p w14:paraId="78F38716" w14:textId="77777777"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14:paraId="319261B0" w14:textId="77777777" w:rsidR="00427375" w:rsidRPr="00D6181B" w:rsidRDefault="00427375" w:rsidP="008C2177">
      <w:pPr>
        <w:tabs>
          <w:tab w:val="left" w:pos="-142"/>
          <w:tab w:val="left" w:pos="4111"/>
        </w:tabs>
        <w:jc w:val="both"/>
        <w:rPr>
          <w:rFonts w:ascii="Calibri" w:hAnsi="Calibri" w:cs="Calibri"/>
          <w:b/>
          <w:bCs/>
          <w:sz w:val="26"/>
          <w:szCs w:val="26"/>
        </w:rPr>
      </w:pPr>
    </w:p>
    <w:p w14:paraId="57BA58CE" w14:textId="77777777"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5B0383C4" wp14:editId="30E2D763">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14:paraId="22EDB5B2" w14:textId="77777777"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14:paraId="146045DC" w14:textId="77777777"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14:paraId="4C64B461" w14:textId="77777777"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14:paraId="4E68D490" w14:textId="77777777"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14:paraId="26AF84A9"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14:paraId="368113E6"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14:paraId="10E5237E" w14:textId="77777777"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14:paraId="418F5072" w14:textId="77777777"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14:paraId="320DFDAE" w14:textId="77777777" w:rsidR="00BD1236" w:rsidRPr="00D6181B" w:rsidRDefault="00BD1236" w:rsidP="00171BF1">
      <w:pPr>
        <w:pStyle w:val="En-tte"/>
        <w:tabs>
          <w:tab w:val="left" w:pos="2160"/>
        </w:tabs>
        <w:ind w:left="284"/>
        <w:jc w:val="both"/>
        <w:rPr>
          <w:rFonts w:ascii="Calibri" w:hAnsi="Calibri" w:cs="Calibri"/>
          <w:iCs/>
          <w:sz w:val="26"/>
          <w:szCs w:val="26"/>
        </w:rPr>
      </w:pPr>
    </w:p>
    <w:p w14:paraId="5DC9D500" w14:textId="77777777"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14:paraId="22FD4435" w14:textId="77777777" w:rsidR="00BD1236" w:rsidRPr="00D6181B" w:rsidRDefault="00BD1236" w:rsidP="00171BF1">
      <w:pPr>
        <w:pStyle w:val="En-tte"/>
        <w:ind w:left="993"/>
        <w:jc w:val="both"/>
        <w:rPr>
          <w:rFonts w:ascii="Calibri" w:hAnsi="Calibri" w:cs="Calibri"/>
          <w:iCs/>
          <w:sz w:val="26"/>
          <w:szCs w:val="26"/>
        </w:rPr>
      </w:pPr>
    </w:p>
    <w:p w14:paraId="692E6B9C" w14:textId="77777777" w:rsidR="00BD1236" w:rsidRPr="00D6181B" w:rsidRDefault="00BD1236" w:rsidP="00171BF1">
      <w:pPr>
        <w:pStyle w:val="En-tte"/>
        <w:ind w:left="993"/>
        <w:jc w:val="both"/>
        <w:rPr>
          <w:rFonts w:ascii="Calibri" w:hAnsi="Calibri" w:cs="Calibri"/>
          <w:iCs/>
          <w:sz w:val="26"/>
          <w:szCs w:val="26"/>
        </w:rPr>
      </w:pPr>
    </w:p>
    <w:p w14:paraId="34E32F04"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14:paraId="0A8F8326"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3EA7025A"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2811FD5B"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55314A8C" w14:textId="77777777"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096DBAFF" wp14:editId="51AB8DCB">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14:paraId="5F05C96E" w14:textId="77777777"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14:paraId="7C0D625D" w14:textId="77777777"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14:paraId="28838F16" w14:textId="77777777" w:rsidR="002E0D92" w:rsidRPr="00D6181B" w:rsidRDefault="002E0D92" w:rsidP="00D21AD8">
      <w:pPr>
        <w:tabs>
          <w:tab w:val="left" w:pos="-142"/>
          <w:tab w:val="left" w:pos="4111"/>
        </w:tabs>
        <w:rPr>
          <w:rFonts w:ascii="Calibri" w:hAnsi="Calibri" w:cs="Calibri"/>
          <w:b/>
          <w:bCs/>
          <w:sz w:val="26"/>
          <w:szCs w:val="26"/>
        </w:rPr>
      </w:pPr>
    </w:p>
    <w:p w14:paraId="5A14F7DD" w14:textId="77777777"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14:paraId="4A9F4D38" w14:textId="77777777" w:rsidTr="005C765E">
        <w:tc>
          <w:tcPr>
            <w:tcW w:w="10344" w:type="dxa"/>
            <w:shd w:val="clear" w:color="auto" w:fill="66CCFF"/>
          </w:tcPr>
          <w:p w14:paraId="7175ADF4" w14:textId="77777777"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14:paraId="5C62469E" w14:textId="77777777" w:rsidR="00D21AD8" w:rsidRPr="00D6181B" w:rsidRDefault="00D21AD8" w:rsidP="00D21AD8">
      <w:pPr>
        <w:tabs>
          <w:tab w:val="left" w:pos="-142"/>
          <w:tab w:val="left" w:pos="4111"/>
        </w:tabs>
        <w:rPr>
          <w:rFonts w:ascii="Calibri" w:hAnsi="Calibri" w:cs="Calibri"/>
          <w:b/>
          <w:bCs/>
          <w:sz w:val="26"/>
          <w:szCs w:val="26"/>
        </w:rPr>
      </w:pPr>
    </w:p>
    <w:p w14:paraId="413BFD1B" w14:textId="77777777" w:rsidR="00472B25" w:rsidRPr="00D6181B" w:rsidRDefault="00472B25">
      <w:pPr>
        <w:rPr>
          <w:rFonts w:ascii="Calibri" w:hAnsi="Calibri" w:cs="Calibri"/>
          <w:sz w:val="26"/>
          <w:szCs w:val="26"/>
        </w:rPr>
      </w:pPr>
    </w:p>
    <w:p w14:paraId="3569C941"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14:paraId="365A914A" w14:textId="77777777" w:rsidR="00555AC1" w:rsidRPr="00D6181B" w:rsidRDefault="00555AC1" w:rsidP="00171BF1">
      <w:pPr>
        <w:jc w:val="both"/>
        <w:rPr>
          <w:rFonts w:ascii="Calibri" w:hAnsi="Calibri" w:cs="Calibri"/>
          <w:sz w:val="26"/>
          <w:szCs w:val="26"/>
        </w:rPr>
      </w:pPr>
    </w:p>
    <w:p w14:paraId="4B849315" w14:textId="77777777" w:rsidR="00555AC1" w:rsidRPr="00D6181B" w:rsidRDefault="00555AC1" w:rsidP="00171BF1">
      <w:pPr>
        <w:jc w:val="both"/>
        <w:rPr>
          <w:rFonts w:ascii="Calibri" w:hAnsi="Calibri" w:cs="Calibri"/>
          <w:sz w:val="26"/>
          <w:szCs w:val="26"/>
        </w:rPr>
      </w:pPr>
    </w:p>
    <w:p w14:paraId="380B663E" w14:textId="77777777" w:rsidR="00555AC1" w:rsidRPr="00D6181B" w:rsidRDefault="00555AC1" w:rsidP="00171BF1">
      <w:pPr>
        <w:jc w:val="both"/>
        <w:rPr>
          <w:rFonts w:ascii="Calibri" w:hAnsi="Calibri" w:cs="Calibri"/>
          <w:sz w:val="26"/>
          <w:szCs w:val="26"/>
        </w:rPr>
      </w:pPr>
    </w:p>
    <w:p w14:paraId="285E3BA8" w14:textId="77777777" w:rsidR="00555AC1" w:rsidRPr="00D6181B" w:rsidRDefault="00555AC1" w:rsidP="00171BF1">
      <w:pPr>
        <w:jc w:val="both"/>
        <w:rPr>
          <w:rFonts w:ascii="Calibri" w:hAnsi="Calibri" w:cs="Calibri"/>
          <w:sz w:val="26"/>
          <w:szCs w:val="26"/>
        </w:rPr>
      </w:pPr>
    </w:p>
    <w:p w14:paraId="42235B6C" w14:textId="77777777" w:rsidR="00555AC1" w:rsidRPr="00D6181B" w:rsidRDefault="00555AC1" w:rsidP="00171BF1">
      <w:pPr>
        <w:jc w:val="both"/>
        <w:rPr>
          <w:rFonts w:ascii="Calibri" w:hAnsi="Calibri" w:cs="Calibri"/>
          <w:sz w:val="26"/>
          <w:szCs w:val="26"/>
        </w:rPr>
      </w:pPr>
    </w:p>
    <w:p w14:paraId="61770B55"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14:paraId="2EFAB890" w14:textId="77777777" w:rsidR="00555AC1" w:rsidRPr="00D6181B" w:rsidRDefault="00555AC1" w:rsidP="00171BF1">
      <w:pPr>
        <w:jc w:val="both"/>
        <w:rPr>
          <w:rFonts w:ascii="Calibri" w:hAnsi="Calibri" w:cs="Calibri"/>
          <w:sz w:val="26"/>
          <w:szCs w:val="26"/>
        </w:rPr>
      </w:pPr>
    </w:p>
    <w:p w14:paraId="63872961" w14:textId="77777777" w:rsidR="00555AC1" w:rsidRPr="00D6181B" w:rsidRDefault="00555AC1" w:rsidP="00171BF1">
      <w:pPr>
        <w:jc w:val="both"/>
        <w:rPr>
          <w:rFonts w:ascii="Calibri" w:hAnsi="Calibri" w:cs="Calibri"/>
          <w:sz w:val="26"/>
          <w:szCs w:val="26"/>
        </w:rPr>
      </w:pPr>
    </w:p>
    <w:p w14:paraId="534B4980" w14:textId="77777777" w:rsidR="00755416" w:rsidRPr="00D6181B" w:rsidRDefault="00755416" w:rsidP="00663B7E">
      <w:pPr>
        <w:rPr>
          <w:rFonts w:ascii="Calibri" w:hAnsi="Calibri" w:cs="Calibri"/>
          <w:sz w:val="26"/>
          <w:szCs w:val="26"/>
        </w:rPr>
      </w:pPr>
    </w:p>
    <w:p w14:paraId="0A4F967C" w14:textId="77777777" w:rsidR="00555AC1" w:rsidRPr="00D6181B" w:rsidRDefault="00555AC1" w:rsidP="00663B7E">
      <w:pPr>
        <w:rPr>
          <w:rFonts w:ascii="Calibri" w:hAnsi="Calibri" w:cs="Calibri"/>
          <w:sz w:val="26"/>
          <w:szCs w:val="26"/>
        </w:rPr>
      </w:pPr>
    </w:p>
    <w:p w14:paraId="2A4CC480" w14:textId="77777777"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14:paraId="5E1B37D8" w14:textId="77777777" w:rsidR="00663B7E" w:rsidRPr="00D6181B" w:rsidRDefault="00663B7E" w:rsidP="00171BF1">
      <w:pPr>
        <w:jc w:val="both"/>
        <w:rPr>
          <w:rFonts w:ascii="Calibri" w:hAnsi="Calibri" w:cs="Calibri"/>
          <w:sz w:val="26"/>
          <w:szCs w:val="26"/>
        </w:rPr>
      </w:pPr>
    </w:p>
    <w:p w14:paraId="553A2F09"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14:paraId="342B56BE" w14:textId="77777777" w:rsidR="00663B7E" w:rsidRPr="00D6181B" w:rsidRDefault="00663B7E" w:rsidP="00171BF1">
      <w:pPr>
        <w:ind w:left="284"/>
        <w:jc w:val="both"/>
        <w:rPr>
          <w:rFonts w:ascii="Calibri" w:hAnsi="Calibri" w:cs="Calibri"/>
          <w:sz w:val="26"/>
          <w:szCs w:val="26"/>
        </w:rPr>
      </w:pPr>
    </w:p>
    <w:p w14:paraId="7DAB9521" w14:textId="77777777" w:rsidR="00717070" w:rsidRPr="00D6181B" w:rsidRDefault="00717070" w:rsidP="00171BF1">
      <w:pPr>
        <w:ind w:left="284"/>
        <w:jc w:val="both"/>
        <w:rPr>
          <w:rFonts w:ascii="Calibri" w:hAnsi="Calibri" w:cs="Calibri"/>
          <w:sz w:val="26"/>
          <w:szCs w:val="26"/>
        </w:rPr>
      </w:pPr>
    </w:p>
    <w:p w14:paraId="3A851896" w14:textId="77777777" w:rsidR="00663B7E" w:rsidRPr="00D6181B" w:rsidRDefault="00663B7E" w:rsidP="00171BF1">
      <w:pPr>
        <w:ind w:left="284"/>
        <w:jc w:val="both"/>
        <w:rPr>
          <w:rFonts w:ascii="Calibri" w:hAnsi="Calibri" w:cs="Calibri"/>
          <w:sz w:val="26"/>
          <w:szCs w:val="26"/>
        </w:rPr>
      </w:pPr>
    </w:p>
    <w:p w14:paraId="1F0D073D"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14:paraId="51DB7358" w14:textId="77777777" w:rsidR="00663B7E" w:rsidRPr="00D6181B" w:rsidRDefault="00663B7E" w:rsidP="00171BF1">
      <w:pPr>
        <w:ind w:left="284"/>
        <w:jc w:val="both"/>
        <w:rPr>
          <w:rFonts w:ascii="Calibri" w:hAnsi="Calibri" w:cs="Calibri"/>
          <w:sz w:val="26"/>
          <w:szCs w:val="26"/>
        </w:rPr>
      </w:pPr>
    </w:p>
    <w:p w14:paraId="6AE4DC0B" w14:textId="77777777" w:rsidR="00663B7E" w:rsidRPr="00D6181B" w:rsidRDefault="00663B7E" w:rsidP="00171BF1">
      <w:pPr>
        <w:ind w:left="284"/>
        <w:jc w:val="both"/>
        <w:rPr>
          <w:rFonts w:ascii="Calibri" w:hAnsi="Calibri" w:cs="Calibri"/>
          <w:sz w:val="26"/>
          <w:szCs w:val="26"/>
        </w:rPr>
      </w:pPr>
    </w:p>
    <w:p w14:paraId="68DA9378" w14:textId="77777777" w:rsidR="002E0D92" w:rsidRPr="00D6181B" w:rsidRDefault="002E0D92" w:rsidP="00171BF1">
      <w:pPr>
        <w:ind w:left="284"/>
        <w:jc w:val="both"/>
        <w:rPr>
          <w:rFonts w:ascii="Calibri" w:hAnsi="Calibri" w:cs="Calibri"/>
          <w:sz w:val="26"/>
          <w:szCs w:val="26"/>
        </w:rPr>
      </w:pPr>
    </w:p>
    <w:p w14:paraId="24585E01" w14:textId="77777777"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14:paraId="40C4420B" w14:textId="77777777" w:rsidTr="00261FC1">
        <w:tc>
          <w:tcPr>
            <w:tcW w:w="10331" w:type="dxa"/>
            <w:shd w:val="clear" w:color="auto" w:fill="66CCFF"/>
          </w:tcPr>
          <w:p w14:paraId="6D1B060E" w14:textId="77777777"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14:paraId="44267CAF" w14:textId="77777777" w:rsidR="00646B4F" w:rsidRPr="00D6181B" w:rsidRDefault="00646B4F" w:rsidP="00171BF1">
      <w:pPr>
        <w:ind w:left="284"/>
        <w:rPr>
          <w:rFonts w:ascii="Calibri" w:hAnsi="Calibri" w:cs="Calibri"/>
          <w:sz w:val="26"/>
          <w:szCs w:val="26"/>
        </w:rPr>
      </w:pPr>
    </w:p>
    <w:p w14:paraId="138A1381" w14:textId="77777777"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14:paraId="331AEBBE" w14:textId="77777777"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14:paraId="2604E10A"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AD2B47D" w14:textId="77777777"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14:paraId="7062D86E"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14:paraId="1B15D692"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FD55404"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14:paraId="5E25F07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243A1054" w14:textId="77777777"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2913C3B" w14:textId="77777777" w:rsidR="00472B25" w:rsidRPr="00D6181B" w:rsidRDefault="00472B25">
            <w:pPr>
              <w:tabs>
                <w:tab w:val="left" w:pos="864"/>
              </w:tabs>
              <w:snapToGrid w:val="0"/>
              <w:spacing w:before="120" w:after="120"/>
              <w:rPr>
                <w:rFonts w:ascii="Calibri" w:hAnsi="Calibri" w:cs="Calibri"/>
                <w:sz w:val="26"/>
                <w:szCs w:val="26"/>
              </w:rPr>
            </w:pPr>
          </w:p>
          <w:p w14:paraId="78C09BD7"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14:paraId="10278357"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14:paraId="56E65A60" w14:textId="77777777"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14:paraId="02E09346" w14:textId="77777777">
        <w:trPr>
          <w:trHeight w:val="737"/>
        </w:trPr>
        <w:tc>
          <w:tcPr>
            <w:tcW w:w="2566" w:type="dxa"/>
            <w:tcBorders>
              <w:left w:val="single" w:sz="8" w:space="0" w:color="000000"/>
              <w:bottom w:val="single" w:sz="8" w:space="0" w:color="000000"/>
            </w:tcBorders>
            <w:shd w:val="clear" w:color="auto" w:fill="auto"/>
          </w:tcPr>
          <w:p w14:paraId="7085D12D" w14:textId="77777777"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14:paraId="58B6990B" w14:textId="77777777" w:rsidR="00472B25" w:rsidRPr="00D6181B" w:rsidRDefault="00472B25">
            <w:pPr>
              <w:tabs>
                <w:tab w:val="left" w:pos="864"/>
              </w:tabs>
              <w:snapToGrid w:val="0"/>
              <w:spacing w:before="120" w:after="120"/>
              <w:rPr>
                <w:rFonts w:ascii="Calibri" w:hAnsi="Calibri" w:cs="Calibri"/>
                <w:sz w:val="26"/>
                <w:szCs w:val="26"/>
              </w:rPr>
            </w:pPr>
          </w:p>
          <w:p w14:paraId="701A11D6"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14:paraId="332B2C97" w14:textId="77777777" w:rsidR="00472B25" w:rsidRPr="00D6181B" w:rsidRDefault="00472B25">
            <w:pPr>
              <w:tabs>
                <w:tab w:val="left" w:pos="864"/>
              </w:tabs>
              <w:snapToGrid w:val="0"/>
              <w:spacing w:before="120" w:after="120"/>
              <w:jc w:val="right"/>
              <w:rPr>
                <w:rFonts w:ascii="Calibri" w:hAnsi="Calibri" w:cs="Calibri"/>
                <w:sz w:val="26"/>
                <w:szCs w:val="26"/>
              </w:rPr>
            </w:pPr>
          </w:p>
          <w:p w14:paraId="1A5A5B6C"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14:paraId="17720B6A" w14:textId="77777777" w:rsidR="00472B25" w:rsidRPr="00D6181B" w:rsidRDefault="00472B25">
            <w:pPr>
              <w:tabs>
                <w:tab w:val="left" w:pos="864"/>
              </w:tabs>
              <w:snapToGrid w:val="0"/>
              <w:spacing w:before="120" w:after="120"/>
              <w:jc w:val="right"/>
              <w:rPr>
                <w:rFonts w:ascii="Calibri" w:hAnsi="Calibri" w:cs="Calibri"/>
                <w:sz w:val="26"/>
                <w:szCs w:val="26"/>
              </w:rPr>
            </w:pPr>
          </w:p>
          <w:p w14:paraId="0D2C986F"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14:paraId="7C7E99B3" w14:textId="77777777" w:rsidR="00472B25" w:rsidRPr="00D6181B" w:rsidRDefault="00472B25">
      <w:pPr>
        <w:tabs>
          <w:tab w:val="left" w:pos="864"/>
        </w:tabs>
        <w:jc w:val="both"/>
        <w:rPr>
          <w:rFonts w:ascii="Calibri" w:hAnsi="Calibri" w:cs="Calibri"/>
          <w:sz w:val="26"/>
          <w:szCs w:val="26"/>
        </w:rPr>
      </w:pPr>
    </w:p>
    <w:p w14:paraId="1FDB6DDB" w14:textId="77777777"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14:paraId="40121E7C" w14:textId="77777777" w:rsidR="00646B4F" w:rsidRPr="00D6181B" w:rsidRDefault="00646B4F">
      <w:pPr>
        <w:tabs>
          <w:tab w:val="left" w:pos="864"/>
        </w:tabs>
        <w:jc w:val="both"/>
        <w:rPr>
          <w:rFonts w:ascii="Calibri" w:hAnsi="Calibri" w:cs="Calibri"/>
          <w:sz w:val="26"/>
          <w:szCs w:val="26"/>
        </w:rPr>
      </w:pPr>
    </w:p>
    <w:p w14:paraId="1228502B" w14:textId="77777777"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14:paraId="2F984249" w14:textId="77777777" w:rsidR="00646B4F" w:rsidRPr="00D6181B" w:rsidRDefault="00646B4F">
      <w:pPr>
        <w:tabs>
          <w:tab w:val="left" w:pos="864"/>
        </w:tabs>
        <w:jc w:val="both"/>
        <w:rPr>
          <w:rFonts w:ascii="Calibri" w:hAnsi="Calibri" w:cs="Calibri"/>
          <w:sz w:val="26"/>
          <w:szCs w:val="26"/>
        </w:rPr>
      </w:pPr>
    </w:p>
    <w:p w14:paraId="7F33BAFD" w14:textId="77777777"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14:paraId="7E997F42" w14:textId="77777777" w:rsidR="00826CBB" w:rsidRPr="00D6181B" w:rsidRDefault="00826CBB">
      <w:pPr>
        <w:tabs>
          <w:tab w:val="left" w:pos="864"/>
        </w:tabs>
        <w:jc w:val="both"/>
        <w:rPr>
          <w:rFonts w:ascii="Calibri" w:hAnsi="Calibri" w:cs="Calibri"/>
          <w:sz w:val="26"/>
          <w:szCs w:val="26"/>
        </w:rPr>
      </w:pPr>
    </w:p>
    <w:p w14:paraId="61B3F0D9" w14:textId="77777777" w:rsidR="00826CBB" w:rsidRPr="00D6181B" w:rsidRDefault="00826CBB">
      <w:pPr>
        <w:tabs>
          <w:tab w:val="left" w:pos="864"/>
        </w:tabs>
        <w:jc w:val="both"/>
        <w:rPr>
          <w:rFonts w:ascii="Calibri" w:hAnsi="Calibri" w:cs="Calibri"/>
          <w:sz w:val="26"/>
          <w:szCs w:val="26"/>
        </w:rPr>
      </w:pPr>
    </w:p>
    <w:p w14:paraId="4F2BA7FF" w14:textId="77777777" w:rsidR="00826CBB" w:rsidRPr="00D6181B" w:rsidRDefault="00826CBB">
      <w:pPr>
        <w:tabs>
          <w:tab w:val="left" w:pos="864"/>
        </w:tabs>
        <w:jc w:val="both"/>
        <w:rPr>
          <w:rFonts w:ascii="Calibri" w:hAnsi="Calibri" w:cs="Calibri"/>
          <w:sz w:val="26"/>
          <w:szCs w:val="26"/>
        </w:rPr>
      </w:pPr>
    </w:p>
    <w:p w14:paraId="58D8C271" w14:textId="77777777"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14:paraId="0EA85CF8" w14:textId="77777777" w:rsidR="00C56E90" w:rsidRPr="00D6181B" w:rsidRDefault="00C56E90">
      <w:pPr>
        <w:tabs>
          <w:tab w:val="left" w:pos="864"/>
        </w:tabs>
        <w:jc w:val="both"/>
        <w:rPr>
          <w:rFonts w:ascii="Calibri" w:hAnsi="Calibri" w:cs="Calibri"/>
          <w:sz w:val="26"/>
          <w:szCs w:val="26"/>
        </w:rPr>
      </w:pPr>
    </w:p>
    <w:p w14:paraId="6C03497E" w14:textId="77777777"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5650A8">
        <w:rPr>
          <w:rFonts w:ascii="Calibri" w:hAnsi="Calibri" w:cs="Calibri"/>
          <w:sz w:val="26"/>
          <w:szCs w:val="26"/>
        </w:rPr>
      </w:r>
      <w:r w:rsidR="005650A8">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14:paraId="552757D7" w14:textId="77777777"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14:paraId="6161B0B0"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7BC44B1E"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3482AF6A"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1490568B" w14:textId="77777777"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14:paraId="0054CE98" w14:textId="77777777"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14:paraId="50864441" w14:textId="77777777"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14:paraId="49F563CE" w14:textId="77777777" w:rsidR="00C56E90" w:rsidRPr="00D6181B" w:rsidRDefault="00C56E90">
      <w:pPr>
        <w:tabs>
          <w:tab w:val="left" w:pos="864"/>
        </w:tabs>
        <w:jc w:val="both"/>
        <w:rPr>
          <w:rFonts w:ascii="Calibri" w:hAnsi="Calibri" w:cs="Calibri"/>
          <w:sz w:val="26"/>
          <w:szCs w:val="26"/>
        </w:rPr>
      </w:pPr>
    </w:p>
    <w:p w14:paraId="6602B72A" w14:textId="77777777" w:rsidR="00685900" w:rsidRPr="00D6181B" w:rsidRDefault="00685900" w:rsidP="00685900">
      <w:pPr>
        <w:rPr>
          <w:rFonts w:ascii="Calibri" w:hAnsi="Calibri" w:cs="Calibri"/>
          <w:sz w:val="26"/>
          <w:szCs w:val="26"/>
        </w:rPr>
      </w:pPr>
    </w:p>
    <w:p w14:paraId="1139C497"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14:paraId="703791C5" w14:textId="77777777" w:rsidR="00685900" w:rsidRPr="00D6181B" w:rsidRDefault="00685900" w:rsidP="00685900">
      <w:pPr>
        <w:ind w:left="284"/>
        <w:rPr>
          <w:rFonts w:ascii="Calibri" w:hAnsi="Calibri" w:cs="Calibri"/>
          <w:sz w:val="26"/>
          <w:szCs w:val="26"/>
        </w:rPr>
      </w:pPr>
    </w:p>
    <w:p w14:paraId="1EE02642" w14:textId="77777777" w:rsidR="00685900" w:rsidRPr="00D6181B" w:rsidRDefault="00685900" w:rsidP="00685900">
      <w:pPr>
        <w:ind w:left="284"/>
        <w:rPr>
          <w:rFonts w:ascii="Calibri" w:hAnsi="Calibri" w:cs="Calibri"/>
          <w:sz w:val="26"/>
          <w:szCs w:val="26"/>
        </w:rPr>
      </w:pPr>
    </w:p>
    <w:p w14:paraId="182876D7"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14:paraId="6363C6CF" w14:textId="77777777" w:rsidR="00685900" w:rsidRPr="00D6181B" w:rsidRDefault="00685900" w:rsidP="00685900">
      <w:pPr>
        <w:ind w:left="284"/>
        <w:rPr>
          <w:rFonts w:ascii="Calibri" w:hAnsi="Calibri" w:cs="Calibri"/>
          <w:sz w:val="26"/>
          <w:szCs w:val="26"/>
        </w:rPr>
      </w:pPr>
    </w:p>
    <w:p w14:paraId="05CECF97" w14:textId="77777777" w:rsidR="00717070" w:rsidRPr="00D6181B" w:rsidRDefault="00717070" w:rsidP="00685900">
      <w:pPr>
        <w:ind w:left="284"/>
        <w:rPr>
          <w:rFonts w:ascii="Calibri" w:hAnsi="Calibri" w:cs="Calibri"/>
          <w:sz w:val="26"/>
          <w:szCs w:val="26"/>
        </w:rPr>
      </w:pPr>
    </w:p>
    <w:p w14:paraId="69FE85E8" w14:textId="77777777"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14:paraId="6AC7B3B0" w14:textId="77777777" w:rsidTr="00224E9C">
        <w:tc>
          <w:tcPr>
            <w:tcW w:w="10331" w:type="dxa"/>
            <w:shd w:val="clear" w:color="auto" w:fill="66CCFF"/>
          </w:tcPr>
          <w:p w14:paraId="6463FC02" w14:textId="77777777"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14:paraId="0A455469" w14:textId="77777777"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14:paraId="20C40229" w14:textId="77777777"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14:paraId="1A939359" w14:textId="77777777" w:rsidR="00764264" w:rsidRPr="00D6181B" w:rsidRDefault="00764264">
      <w:pPr>
        <w:pStyle w:val="En-tte"/>
        <w:tabs>
          <w:tab w:val="clear" w:pos="4536"/>
          <w:tab w:val="clear" w:pos="9072"/>
          <w:tab w:val="left" w:pos="864"/>
        </w:tabs>
        <w:rPr>
          <w:rFonts w:ascii="Calibri" w:hAnsi="Calibri" w:cs="Calibri"/>
          <w:sz w:val="26"/>
          <w:szCs w:val="26"/>
        </w:rPr>
      </w:pPr>
    </w:p>
    <w:p w14:paraId="2A887681" w14:textId="77777777" w:rsidR="00764264" w:rsidRPr="00D6181B" w:rsidRDefault="00764264">
      <w:pPr>
        <w:pStyle w:val="En-tte"/>
        <w:tabs>
          <w:tab w:val="clear" w:pos="4536"/>
          <w:tab w:val="clear" w:pos="9072"/>
          <w:tab w:val="left" w:pos="864"/>
        </w:tabs>
        <w:rPr>
          <w:rFonts w:ascii="Calibri" w:hAnsi="Calibri" w:cs="Calibri"/>
          <w:sz w:val="26"/>
          <w:szCs w:val="26"/>
        </w:rPr>
      </w:pPr>
    </w:p>
    <w:p w14:paraId="5036FD0B" w14:textId="77777777"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14:paraId="68966217" w14:textId="77777777" w:rsidR="00764264" w:rsidRPr="00D6181B" w:rsidRDefault="00764264">
      <w:pPr>
        <w:pStyle w:val="En-tte"/>
        <w:tabs>
          <w:tab w:val="clear" w:pos="4536"/>
          <w:tab w:val="clear" w:pos="9072"/>
          <w:tab w:val="left" w:pos="864"/>
        </w:tabs>
        <w:rPr>
          <w:rFonts w:ascii="Calibri" w:hAnsi="Calibri" w:cs="Calibri"/>
          <w:sz w:val="26"/>
          <w:szCs w:val="26"/>
        </w:rPr>
      </w:pPr>
    </w:p>
    <w:p w14:paraId="6C3DF70D" w14:textId="77777777" w:rsidR="00411396" w:rsidRPr="00D6181B" w:rsidRDefault="00411396" w:rsidP="00411396">
      <w:pPr>
        <w:pStyle w:val="En-tte"/>
        <w:tabs>
          <w:tab w:val="left" w:pos="864"/>
        </w:tabs>
        <w:rPr>
          <w:rFonts w:ascii="Calibri" w:hAnsi="Calibri" w:cs="Calibri"/>
          <w:sz w:val="26"/>
          <w:szCs w:val="26"/>
        </w:rPr>
      </w:pPr>
    </w:p>
    <w:p w14:paraId="203BA0BD"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14:paraId="2A92459B" w14:textId="77777777" w:rsidR="00411396" w:rsidRPr="00D6181B" w:rsidRDefault="00411396" w:rsidP="00411396">
      <w:pPr>
        <w:pStyle w:val="En-tte"/>
        <w:tabs>
          <w:tab w:val="left" w:pos="864"/>
        </w:tabs>
        <w:rPr>
          <w:rFonts w:ascii="Calibri" w:hAnsi="Calibri" w:cs="Calibri"/>
          <w:sz w:val="26"/>
          <w:szCs w:val="26"/>
        </w:rPr>
      </w:pPr>
    </w:p>
    <w:p w14:paraId="48852812" w14:textId="77777777" w:rsidR="00411396" w:rsidRPr="00D6181B" w:rsidRDefault="00411396" w:rsidP="00411396">
      <w:pPr>
        <w:pStyle w:val="En-tte"/>
        <w:tabs>
          <w:tab w:val="left" w:pos="864"/>
        </w:tabs>
        <w:rPr>
          <w:rFonts w:ascii="Calibri" w:hAnsi="Calibri" w:cs="Calibri"/>
          <w:sz w:val="26"/>
          <w:szCs w:val="26"/>
        </w:rPr>
      </w:pPr>
    </w:p>
    <w:p w14:paraId="375F0F6F"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14:paraId="54DFE772" w14:textId="77777777" w:rsidR="00411396" w:rsidRPr="00D6181B" w:rsidRDefault="00411396" w:rsidP="00411396">
      <w:pPr>
        <w:pStyle w:val="En-tte"/>
        <w:tabs>
          <w:tab w:val="left" w:pos="864"/>
        </w:tabs>
        <w:rPr>
          <w:rFonts w:ascii="Calibri" w:hAnsi="Calibri" w:cs="Calibri"/>
          <w:sz w:val="26"/>
          <w:szCs w:val="26"/>
        </w:rPr>
      </w:pPr>
    </w:p>
    <w:p w14:paraId="2CBEDD40" w14:textId="77777777" w:rsidR="00411396" w:rsidRPr="00D6181B" w:rsidRDefault="00411396" w:rsidP="00411396">
      <w:pPr>
        <w:pStyle w:val="En-tte"/>
        <w:tabs>
          <w:tab w:val="left" w:pos="864"/>
        </w:tabs>
        <w:rPr>
          <w:rFonts w:ascii="Calibri" w:hAnsi="Calibri" w:cs="Calibri"/>
          <w:sz w:val="26"/>
          <w:szCs w:val="26"/>
        </w:rPr>
      </w:pPr>
    </w:p>
    <w:p w14:paraId="313ABC1D" w14:textId="77777777" w:rsidR="002E0D92" w:rsidRPr="00D6181B" w:rsidRDefault="002E0D92" w:rsidP="00411396">
      <w:pPr>
        <w:pStyle w:val="En-tte"/>
        <w:tabs>
          <w:tab w:val="left" w:pos="864"/>
        </w:tabs>
        <w:rPr>
          <w:rFonts w:ascii="Calibri" w:hAnsi="Calibri" w:cs="Calibri"/>
          <w:sz w:val="26"/>
          <w:szCs w:val="26"/>
        </w:rPr>
      </w:pPr>
    </w:p>
    <w:p w14:paraId="354F7289" w14:textId="77777777" w:rsidR="002E0D92" w:rsidRPr="00D6181B" w:rsidRDefault="002E0D92" w:rsidP="00411396">
      <w:pPr>
        <w:pStyle w:val="En-tte"/>
        <w:tabs>
          <w:tab w:val="left" w:pos="864"/>
        </w:tabs>
        <w:rPr>
          <w:rFonts w:ascii="Calibri" w:hAnsi="Calibri" w:cs="Calibri"/>
          <w:sz w:val="26"/>
          <w:szCs w:val="26"/>
        </w:rPr>
      </w:pPr>
    </w:p>
    <w:p w14:paraId="43E9CEFB" w14:textId="77777777" w:rsidR="002E0D92" w:rsidRPr="00D6181B" w:rsidRDefault="002E0D92" w:rsidP="00411396">
      <w:pPr>
        <w:pStyle w:val="En-tte"/>
        <w:tabs>
          <w:tab w:val="left" w:pos="864"/>
        </w:tabs>
        <w:rPr>
          <w:rFonts w:ascii="Calibri" w:hAnsi="Calibri" w:cs="Calibri"/>
          <w:sz w:val="26"/>
          <w:szCs w:val="26"/>
        </w:rPr>
      </w:pPr>
    </w:p>
    <w:p w14:paraId="7BB64B85" w14:textId="77777777"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06CE2EED" w14:textId="77777777">
        <w:tc>
          <w:tcPr>
            <w:tcW w:w="10331" w:type="dxa"/>
            <w:shd w:val="clear" w:color="auto" w:fill="66CCFF"/>
          </w:tcPr>
          <w:p w14:paraId="1B7C3371" w14:textId="77777777"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14:paraId="2EEAE868" w14:textId="77777777"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14:paraId="1CABD18D" w14:textId="715B8D2A" w:rsidR="007F7A0F" w:rsidRPr="00D6181B" w:rsidRDefault="007F7A0F" w:rsidP="007F7A0F">
      <w:pPr>
        <w:tabs>
          <w:tab w:val="left" w:pos="576"/>
        </w:tabs>
        <w:spacing w:before="120"/>
        <w:jc w:val="both"/>
        <w:rPr>
          <w:rFonts w:ascii="Calibri" w:hAnsi="Calibri" w:cs="Calibri"/>
          <w:iCs/>
          <w:sz w:val="26"/>
          <w:szCs w:val="26"/>
        </w:rPr>
      </w:pPr>
    </w:p>
    <w:p w14:paraId="0692E106" w14:textId="77777777"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14:paraId="4BCF4BA4" w14:textId="77777777"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14:paraId="41D8A7F2"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A95AFB6" w14:textId="77777777"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14:paraId="0B82D0DB"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14:paraId="34931F13" w14:textId="77777777"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B1BFA9E"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A234A" w14:textId="77777777"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14:paraId="4D3331D7" w14:textId="77777777" w:rsidTr="00171BF1">
        <w:trPr>
          <w:trHeight w:val="1021"/>
        </w:trPr>
        <w:tc>
          <w:tcPr>
            <w:tcW w:w="832" w:type="dxa"/>
            <w:tcBorders>
              <w:top w:val="single" w:sz="4" w:space="0" w:color="000000"/>
              <w:left w:val="single" w:sz="4" w:space="0" w:color="000000"/>
            </w:tcBorders>
            <w:shd w:val="clear" w:color="auto" w:fill="CCFFFF"/>
          </w:tcPr>
          <w:p w14:paraId="2FAFD57E" w14:textId="77777777"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14:paraId="079E0FCE" w14:textId="77777777"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14:paraId="55D0FAD2" w14:textId="77777777" w:rsidR="009A04B2" w:rsidRPr="00D6181B" w:rsidRDefault="009A04B2" w:rsidP="00310F9B">
            <w:pPr>
              <w:snapToGrid w:val="0"/>
              <w:jc w:val="both"/>
              <w:rPr>
                <w:rFonts w:ascii="Calibri" w:hAnsi="Calibri" w:cs="Calibri"/>
                <w:sz w:val="26"/>
                <w:szCs w:val="26"/>
              </w:rPr>
            </w:pPr>
          </w:p>
        </w:tc>
      </w:tr>
      <w:tr w:rsidR="009A04B2" w:rsidRPr="00D6181B" w14:paraId="2438092B" w14:textId="77777777" w:rsidTr="00171BF1">
        <w:trPr>
          <w:trHeight w:val="1021"/>
        </w:trPr>
        <w:tc>
          <w:tcPr>
            <w:tcW w:w="832" w:type="dxa"/>
            <w:tcBorders>
              <w:left w:val="single" w:sz="4" w:space="0" w:color="000000"/>
            </w:tcBorders>
          </w:tcPr>
          <w:p w14:paraId="400BDFFE" w14:textId="77777777"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229CF9C7" w14:textId="77777777"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7B270D59" w14:textId="77777777" w:rsidR="009A04B2" w:rsidRPr="00D6181B" w:rsidRDefault="009A04B2" w:rsidP="00310F9B">
            <w:pPr>
              <w:snapToGrid w:val="0"/>
              <w:jc w:val="both"/>
              <w:rPr>
                <w:rFonts w:ascii="Calibri" w:hAnsi="Calibri" w:cs="Calibri"/>
                <w:sz w:val="26"/>
                <w:szCs w:val="26"/>
              </w:rPr>
            </w:pPr>
          </w:p>
        </w:tc>
      </w:tr>
      <w:tr w:rsidR="002F1469" w:rsidRPr="00D6181B" w14:paraId="212A3A97" w14:textId="77777777" w:rsidTr="00C00E04">
        <w:trPr>
          <w:trHeight w:val="1021"/>
        </w:trPr>
        <w:tc>
          <w:tcPr>
            <w:tcW w:w="832" w:type="dxa"/>
            <w:tcBorders>
              <w:left w:val="single" w:sz="4" w:space="0" w:color="000000"/>
            </w:tcBorders>
            <w:shd w:val="clear" w:color="auto" w:fill="CCFFFF"/>
          </w:tcPr>
          <w:p w14:paraId="14C47796"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502C7B79"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5589C3D2" w14:textId="77777777" w:rsidR="002F1469" w:rsidRPr="00D6181B" w:rsidRDefault="002F1469" w:rsidP="00C00E04">
            <w:pPr>
              <w:snapToGrid w:val="0"/>
              <w:jc w:val="both"/>
              <w:rPr>
                <w:rFonts w:ascii="Calibri" w:hAnsi="Calibri" w:cs="Calibri"/>
                <w:sz w:val="26"/>
                <w:szCs w:val="26"/>
              </w:rPr>
            </w:pPr>
          </w:p>
        </w:tc>
      </w:tr>
      <w:tr w:rsidR="009051AC" w:rsidRPr="00D6181B" w14:paraId="7F55EE5A" w14:textId="77777777" w:rsidTr="00C00E04">
        <w:trPr>
          <w:trHeight w:val="1021"/>
        </w:trPr>
        <w:tc>
          <w:tcPr>
            <w:tcW w:w="832" w:type="dxa"/>
            <w:tcBorders>
              <w:left w:val="single" w:sz="4" w:space="0" w:color="000000"/>
            </w:tcBorders>
          </w:tcPr>
          <w:p w14:paraId="6C166A86"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3301954F"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5EC9D0A3" w14:textId="77777777" w:rsidR="009051AC" w:rsidRPr="00D6181B" w:rsidRDefault="009051AC" w:rsidP="00C00E04">
            <w:pPr>
              <w:snapToGrid w:val="0"/>
              <w:jc w:val="both"/>
              <w:rPr>
                <w:rFonts w:ascii="Calibri" w:hAnsi="Calibri" w:cs="Calibri"/>
                <w:sz w:val="26"/>
                <w:szCs w:val="26"/>
              </w:rPr>
            </w:pPr>
          </w:p>
        </w:tc>
      </w:tr>
      <w:tr w:rsidR="009051AC" w:rsidRPr="00D6181B" w14:paraId="535B90C6" w14:textId="77777777" w:rsidTr="00C00E04">
        <w:trPr>
          <w:trHeight w:val="1021"/>
        </w:trPr>
        <w:tc>
          <w:tcPr>
            <w:tcW w:w="832" w:type="dxa"/>
            <w:tcBorders>
              <w:left w:val="single" w:sz="4" w:space="0" w:color="000000"/>
            </w:tcBorders>
            <w:shd w:val="clear" w:color="auto" w:fill="CCFFFF"/>
          </w:tcPr>
          <w:p w14:paraId="1EA5FD8A"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60FC60EF"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4D1FADCE" w14:textId="77777777" w:rsidR="009051AC" w:rsidRPr="00D6181B" w:rsidRDefault="009051AC" w:rsidP="00C00E04">
            <w:pPr>
              <w:snapToGrid w:val="0"/>
              <w:jc w:val="both"/>
              <w:rPr>
                <w:rFonts w:ascii="Calibri" w:hAnsi="Calibri" w:cs="Calibri"/>
                <w:sz w:val="26"/>
                <w:szCs w:val="26"/>
              </w:rPr>
            </w:pPr>
          </w:p>
        </w:tc>
      </w:tr>
      <w:tr w:rsidR="002F1469" w:rsidRPr="00D6181B" w14:paraId="7A4B9F60" w14:textId="77777777" w:rsidTr="002F1469">
        <w:trPr>
          <w:trHeight w:val="1021"/>
        </w:trPr>
        <w:tc>
          <w:tcPr>
            <w:tcW w:w="832" w:type="dxa"/>
            <w:tcBorders>
              <w:left w:val="single" w:sz="4" w:space="0" w:color="000000"/>
            </w:tcBorders>
          </w:tcPr>
          <w:p w14:paraId="7ACDED11"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490CB005"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06C979A0" w14:textId="77777777" w:rsidR="002F1469" w:rsidRPr="00D6181B" w:rsidRDefault="002F1469" w:rsidP="00C00E04">
            <w:pPr>
              <w:snapToGrid w:val="0"/>
              <w:jc w:val="both"/>
              <w:rPr>
                <w:rFonts w:ascii="Calibri" w:hAnsi="Calibri" w:cs="Calibri"/>
                <w:sz w:val="26"/>
                <w:szCs w:val="26"/>
              </w:rPr>
            </w:pPr>
          </w:p>
        </w:tc>
      </w:tr>
      <w:tr w:rsidR="002F1469" w:rsidRPr="00D6181B" w14:paraId="48024199" w14:textId="77777777" w:rsidTr="002E0D92">
        <w:trPr>
          <w:trHeight w:val="1021"/>
        </w:trPr>
        <w:tc>
          <w:tcPr>
            <w:tcW w:w="832" w:type="dxa"/>
            <w:tcBorders>
              <w:left w:val="single" w:sz="4" w:space="0" w:color="000000"/>
            </w:tcBorders>
            <w:shd w:val="clear" w:color="auto" w:fill="CCFFFF"/>
          </w:tcPr>
          <w:p w14:paraId="422E252E"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7F552090"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7FCF1FC2" w14:textId="77777777" w:rsidR="002F1469" w:rsidRPr="00D6181B" w:rsidRDefault="002F1469" w:rsidP="00C00E04">
            <w:pPr>
              <w:snapToGrid w:val="0"/>
              <w:jc w:val="both"/>
              <w:rPr>
                <w:rFonts w:ascii="Calibri" w:hAnsi="Calibri" w:cs="Calibri"/>
                <w:sz w:val="26"/>
                <w:szCs w:val="26"/>
              </w:rPr>
            </w:pPr>
          </w:p>
        </w:tc>
      </w:tr>
      <w:tr w:rsidR="002F1469" w:rsidRPr="00D6181B" w14:paraId="220449A4" w14:textId="77777777" w:rsidTr="002E0D92">
        <w:trPr>
          <w:trHeight w:val="628"/>
        </w:trPr>
        <w:tc>
          <w:tcPr>
            <w:tcW w:w="832" w:type="dxa"/>
            <w:tcBorders>
              <w:left w:val="single" w:sz="4" w:space="0" w:color="000000"/>
              <w:bottom w:val="single" w:sz="4" w:space="0" w:color="auto"/>
            </w:tcBorders>
          </w:tcPr>
          <w:p w14:paraId="199B689F"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14:paraId="7A094DA9" w14:textId="77777777" w:rsidR="002F1469" w:rsidRPr="00D6181B" w:rsidRDefault="002F1469" w:rsidP="00C00E04">
            <w:pPr>
              <w:snapToGrid w:val="0"/>
              <w:jc w:val="both"/>
              <w:rPr>
                <w:rFonts w:ascii="Calibri" w:hAnsi="Calibri" w:cs="Calibri"/>
                <w:sz w:val="26"/>
                <w:szCs w:val="26"/>
              </w:rPr>
            </w:pPr>
          </w:p>
          <w:p w14:paraId="51F54B8C" w14:textId="77777777" w:rsidR="002E0D92" w:rsidRPr="00D6181B" w:rsidRDefault="002E0D92" w:rsidP="00C00E04">
            <w:pPr>
              <w:snapToGrid w:val="0"/>
              <w:jc w:val="both"/>
              <w:rPr>
                <w:rFonts w:ascii="Calibri" w:hAnsi="Calibri" w:cs="Calibri"/>
                <w:sz w:val="26"/>
                <w:szCs w:val="26"/>
              </w:rPr>
            </w:pPr>
          </w:p>
          <w:p w14:paraId="4A601D24" w14:textId="77777777"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14:paraId="644ABB67" w14:textId="77777777" w:rsidR="002F1469" w:rsidRPr="00D6181B" w:rsidRDefault="002F1469" w:rsidP="00C00E04">
            <w:pPr>
              <w:snapToGrid w:val="0"/>
              <w:jc w:val="both"/>
              <w:rPr>
                <w:rFonts w:ascii="Calibri" w:hAnsi="Calibri" w:cs="Calibri"/>
                <w:sz w:val="26"/>
                <w:szCs w:val="26"/>
              </w:rPr>
            </w:pPr>
          </w:p>
        </w:tc>
      </w:tr>
    </w:tbl>
    <w:p w14:paraId="1989EFA6"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14:paraId="5BBB6954"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14:paraId="3FC493EE"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14:paraId="736BF82F"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14:paraId="101D2467" w14:textId="77777777"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2ADF9EB9" w14:textId="77777777">
        <w:tc>
          <w:tcPr>
            <w:tcW w:w="10331" w:type="dxa"/>
            <w:shd w:val="clear" w:color="auto" w:fill="66CCFF"/>
          </w:tcPr>
          <w:p w14:paraId="490A4AAD" w14:textId="77777777"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14:paraId="5FD8EACF" w14:textId="77777777" w:rsidR="00472B25" w:rsidRPr="00D6181B" w:rsidRDefault="00472B25">
      <w:pPr>
        <w:tabs>
          <w:tab w:val="left" w:pos="426"/>
        </w:tabs>
        <w:jc w:val="both"/>
        <w:rPr>
          <w:rFonts w:ascii="Calibri" w:hAnsi="Calibri" w:cs="Calibri"/>
          <w:spacing w:val="-10"/>
          <w:sz w:val="26"/>
          <w:szCs w:val="26"/>
        </w:rPr>
      </w:pPr>
    </w:p>
    <w:p w14:paraId="1FB4EB9B" w14:textId="77777777"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14:paraId="7ABF5C11" w14:textId="77777777" w:rsidR="007314F1" w:rsidRPr="00D6181B" w:rsidRDefault="007314F1">
      <w:pPr>
        <w:tabs>
          <w:tab w:val="left" w:pos="426"/>
        </w:tabs>
        <w:jc w:val="both"/>
        <w:rPr>
          <w:rFonts w:ascii="Calibri" w:hAnsi="Calibri" w:cs="Calibri"/>
          <w:spacing w:val="-10"/>
          <w:sz w:val="26"/>
          <w:szCs w:val="26"/>
        </w:rPr>
      </w:pPr>
    </w:p>
    <w:p w14:paraId="1A3BF250" w14:textId="77777777"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14:paraId="08CB9D8A" w14:textId="77777777"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5587D" w14:textId="77777777" w:rsidR="00CD02D0" w:rsidRDefault="00CD02D0">
      <w:r>
        <w:separator/>
      </w:r>
    </w:p>
  </w:endnote>
  <w:endnote w:type="continuationSeparator" w:id="0">
    <w:p w14:paraId="4CB068CB" w14:textId="77777777" w:rsidR="00CD02D0" w:rsidRDefault="00CD0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14:paraId="6C0714A2" w14:textId="77777777">
      <w:trPr>
        <w:tblHeader/>
      </w:trPr>
      <w:tc>
        <w:tcPr>
          <w:tcW w:w="3513" w:type="dxa"/>
          <w:shd w:val="clear" w:color="auto" w:fill="66CCFF"/>
        </w:tcPr>
        <w:p w14:paraId="70BD0A50" w14:textId="77777777"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14:paraId="1F41941A" w14:textId="77777777" w:rsidR="00C65044" w:rsidRPr="002E0D92" w:rsidRDefault="002E0D92" w:rsidP="002E0D92">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FC3540">
            <w:rPr>
              <w:rFonts w:ascii="Marianne" w:hAnsi="Marianne" w:cs="Arial"/>
              <w:b/>
              <w:i/>
              <w:iCs/>
            </w:rPr>
            <w:t>2024_001996</w:t>
          </w:r>
          <w:r w:rsidR="00E00F21" w:rsidRPr="002E0D92">
            <w:rPr>
              <w:rFonts w:ascii="Marianne" w:hAnsi="Marianne" w:cs="Arial"/>
              <w:b/>
              <w:i/>
              <w:iCs/>
            </w:rPr>
            <w:t xml:space="preserve"> </w:t>
          </w:r>
        </w:p>
      </w:tc>
      <w:tc>
        <w:tcPr>
          <w:tcW w:w="900" w:type="dxa"/>
          <w:shd w:val="clear" w:color="auto" w:fill="66CCFF"/>
        </w:tcPr>
        <w:p w14:paraId="31DB78CC" w14:textId="77777777"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14:paraId="4BB5EB4C" w14:textId="13391794"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5650A8">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14:paraId="1D109D80" w14:textId="77777777"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14:paraId="2176F7A4" w14:textId="4507FA02"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5650A8">
            <w:rPr>
              <w:rStyle w:val="Numrodepage"/>
              <w:rFonts w:ascii="Marianne" w:hAnsi="Marianne" w:cs="Arial"/>
              <w:b/>
              <w:noProof/>
            </w:rPr>
            <w:t>8</w:t>
          </w:r>
          <w:r w:rsidRPr="002E0D92">
            <w:rPr>
              <w:rStyle w:val="Numrodepage"/>
              <w:rFonts w:ascii="Marianne" w:hAnsi="Marianne" w:cs="Arial"/>
              <w:b/>
            </w:rPr>
            <w:fldChar w:fldCharType="end"/>
          </w:r>
        </w:p>
      </w:tc>
    </w:tr>
  </w:tbl>
  <w:p w14:paraId="66AF84AF" w14:textId="77777777"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60104" w14:textId="77777777" w:rsidR="00CD02D0" w:rsidRDefault="00CD02D0">
      <w:r>
        <w:separator/>
      </w:r>
    </w:p>
  </w:footnote>
  <w:footnote w:type="continuationSeparator" w:id="0">
    <w:p w14:paraId="13E2CEB3" w14:textId="77777777" w:rsidR="00CD02D0" w:rsidRDefault="00CD02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5B7A"/>
    <w:rsid w:val="00427375"/>
    <w:rsid w:val="00472B25"/>
    <w:rsid w:val="00477643"/>
    <w:rsid w:val="004815F1"/>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650A8"/>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D4BD5"/>
    <w:rsid w:val="007F7A0F"/>
    <w:rsid w:val="008071D4"/>
    <w:rsid w:val="00815797"/>
    <w:rsid w:val="00822F7D"/>
    <w:rsid w:val="00826CBB"/>
    <w:rsid w:val="00827FD0"/>
    <w:rsid w:val="00833F59"/>
    <w:rsid w:val="0084556C"/>
    <w:rsid w:val="00866311"/>
    <w:rsid w:val="00872C42"/>
    <w:rsid w:val="00887F8C"/>
    <w:rsid w:val="008A3707"/>
    <w:rsid w:val="008C2177"/>
    <w:rsid w:val="008D2EFB"/>
    <w:rsid w:val="009051AC"/>
    <w:rsid w:val="0090530B"/>
    <w:rsid w:val="00906660"/>
    <w:rsid w:val="00912339"/>
    <w:rsid w:val="00915156"/>
    <w:rsid w:val="0094174C"/>
    <w:rsid w:val="00954DF4"/>
    <w:rsid w:val="00973B4B"/>
    <w:rsid w:val="009743C5"/>
    <w:rsid w:val="009A04B2"/>
    <w:rsid w:val="009A394A"/>
    <w:rsid w:val="009B07B5"/>
    <w:rsid w:val="009B23A7"/>
    <w:rsid w:val="009D0426"/>
    <w:rsid w:val="009D52FB"/>
    <w:rsid w:val="009D6D88"/>
    <w:rsid w:val="009E6B5A"/>
    <w:rsid w:val="00A02975"/>
    <w:rsid w:val="00A056B1"/>
    <w:rsid w:val="00A05A3B"/>
    <w:rsid w:val="00A2385D"/>
    <w:rsid w:val="00A36454"/>
    <w:rsid w:val="00A44827"/>
    <w:rsid w:val="00A600D6"/>
    <w:rsid w:val="00A70756"/>
    <w:rsid w:val="00A83BDF"/>
    <w:rsid w:val="00A840BB"/>
    <w:rsid w:val="00A86C63"/>
    <w:rsid w:val="00A97E02"/>
    <w:rsid w:val="00AA372E"/>
    <w:rsid w:val="00AE632A"/>
    <w:rsid w:val="00B80B6A"/>
    <w:rsid w:val="00B81ECA"/>
    <w:rsid w:val="00BA7752"/>
    <w:rsid w:val="00BB7109"/>
    <w:rsid w:val="00BD1236"/>
    <w:rsid w:val="00BF4CF1"/>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02D0"/>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6D69"/>
    <w:rsid w:val="00E50B22"/>
    <w:rsid w:val="00EA3323"/>
    <w:rsid w:val="00EB2877"/>
    <w:rsid w:val="00EE435B"/>
    <w:rsid w:val="00EE5B56"/>
    <w:rsid w:val="00F12F30"/>
    <w:rsid w:val="00F1353C"/>
    <w:rsid w:val="00F174A4"/>
    <w:rsid w:val="00F4786A"/>
    <w:rsid w:val="00F9673C"/>
    <w:rsid w:val="00FA099A"/>
    <w:rsid w:val="00FB44EA"/>
    <w:rsid w:val="00FB6488"/>
    <w:rsid w:val="00FC3540"/>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28E54FD"/>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98D84-D18F-4108-ABF3-9490D804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2623</Words>
  <Characters>14427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17016</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KUSIK Liam SGT</cp:lastModifiedBy>
  <cp:revision>3</cp:revision>
  <cp:lastPrinted>2016-11-02T14:02:00Z</cp:lastPrinted>
  <dcterms:created xsi:type="dcterms:W3CDTF">2025-12-29T14:52:00Z</dcterms:created>
  <dcterms:modified xsi:type="dcterms:W3CDTF">2026-01-29T10:08:00Z</dcterms:modified>
</cp:coreProperties>
</file>