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7"/>
        <w:gridCol w:w="2847"/>
        <w:gridCol w:w="3972"/>
      </w:tblGrid>
      <w:tr w:rsidR="00CC72AF" w:rsidRPr="00622096" w14:paraId="5A5E090F" w14:textId="77777777" w:rsidTr="009F509E">
        <w:trPr>
          <w:jc w:val="center"/>
        </w:trPr>
        <w:tc>
          <w:tcPr>
            <w:tcW w:w="2897" w:type="dxa"/>
            <w:vAlign w:val="center"/>
          </w:tcPr>
          <w:p w14:paraId="7A91F9F0" w14:textId="77777777" w:rsidR="00CC72AF" w:rsidRPr="00622096" w:rsidRDefault="00CC72AF" w:rsidP="009F509E">
            <w:pPr>
              <w:ind w:right="-19" w:firstLine="0"/>
              <w:jc w:val="center"/>
              <w:rPr>
                <w:szCs w:val="20"/>
              </w:rPr>
            </w:pPr>
            <w:bookmarkStart w:id="0" w:name="_Hlk185429406"/>
            <w:bookmarkStart w:id="1" w:name="_Toc97645098"/>
            <w:bookmarkStart w:id="2" w:name="_Hlk104984907"/>
            <w:r w:rsidRPr="00622096">
              <w:rPr>
                <w:noProof/>
              </w:rPr>
              <w:drawing>
                <wp:inline distT="0" distB="0" distL="0" distR="0" wp14:anchorId="01EC9D72" wp14:editId="6D60D6FC">
                  <wp:extent cx="1702673" cy="851338"/>
                  <wp:effectExtent l="0" t="0" r="0" b="635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905" t="14744" r="13110" b="16023"/>
                          <a:stretch/>
                        </pic:blipFill>
                        <pic:spPr bwMode="auto">
                          <a:xfrm>
                            <a:off x="0" y="0"/>
                            <a:ext cx="1717397" cy="85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7" w:type="dxa"/>
            <w:vAlign w:val="center"/>
          </w:tcPr>
          <w:p w14:paraId="4D2E7767" w14:textId="77777777" w:rsidR="00CC72AF" w:rsidRPr="00622096" w:rsidRDefault="00CC72AF" w:rsidP="009F509E">
            <w:pPr>
              <w:ind w:right="-19" w:firstLine="0"/>
              <w:jc w:val="center"/>
              <w:rPr>
                <w:szCs w:val="20"/>
              </w:rPr>
            </w:pPr>
            <w:r w:rsidRPr="00622096">
              <w:rPr>
                <w:noProof/>
              </w:rPr>
              <w:drawing>
                <wp:inline distT="0" distB="0" distL="0" distR="0" wp14:anchorId="372460B6" wp14:editId="099EE489">
                  <wp:extent cx="1671145" cy="881301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4934" cy="8885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6" w:type="dxa"/>
            <w:vAlign w:val="center"/>
          </w:tcPr>
          <w:p w14:paraId="0AA79724" w14:textId="00CF94BA" w:rsidR="00CC72AF" w:rsidRPr="00622096" w:rsidRDefault="00FC5F3F" w:rsidP="009F509E">
            <w:pPr>
              <w:ind w:right="-19" w:firstLine="0"/>
              <w:jc w:val="center"/>
              <w:rPr>
                <w:szCs w:val="20"/>
              </w:rPr>
            </w:pPr>
            <w:r w:rsidRPr="00493243">
              <w:rPr>
                <w:noProof/>
              </w:rPr>
              <w:drawing>
                <wp:inline distT="0" distB="0" distL="0" distR="0" wp14:anchorId="3689528D" wp14:editId="4D30C0CB">
                  <wp:extent cx="2385167" cy="590550"/>
                  <wp:effectExtent l="0" t="0" r="0" b="0"/>
                  <wp:docPr id="6" name="Image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AEBC92D-581B-414A-BE01-3CACBE571A7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5">
                            <a:extLst>
                              <a:ext uri="{FF2B5EF4-FFF2-40B4-BE49-F238E27FC236}">
                                <a16:creationId xmlns:a16="http://schemas.microsoft.com/office/drawing/2014/main" id="{8AEBC92D-581B-414A-BE01-3CACBE571A7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8000" cy="598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8E5B24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  <w:bookmarkStart w:id="3" w:name="_Hlk185429416"/>
      <w:bookmarkEnd w:id="0"/>
    </w:p>
    <w:p w14:paraId="444B53FD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</w:p>
    <w:p w14:paraId="18E1D792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</w:p>
    <w:p w14:paraId="2B17BA88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</w:p>
    <w:p w14:paraId="485BB99D" w14:textId="77777777" w:rsidR="00CC72AF" w:rsidRPr="00622096" w:rsidRDefault="00CC72AF" w:rsidP="00CC72AF">
      <w:pPr>
        <w:spacing w:after="80"/>
        <w:ind w:right="-17" w:firstLine="0"/>
        <w:jc w:val="center"/>
        <w:rPr>
          <w:szCs w:val="20"/>
        </w:rPr>
      </w:pPr>
    </w:p>
    <w:bookmarkEnd w:id="3"/>
    <w:p w14:paraId="6B152995" w14:textId="77777777" w:rsidR="00CC72AF" w:rsidRPr="0005045C" w:rsidRDefault="00CC72AF" w:rsidP="00695941">
      <w:pPr>
        <w:ind w:right="-19" w:firstLine="0"/>
        <w:jc w:val="center"/>
        <w:rPr>
          <w:color w:val="3F3F3F" w:themeColor="text1"/>
          <w:szCs w:val="20"/>
        </w:rPr>
      </w:pPr>
    </w:p>
    <w:p w14:paraId="3629E741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Pr="0027327E">
        <w:rPr>
          <w:color w:val="3F3F3F" w:themeColor="text1"/>
          <w:sz w:val="22"/>
          <w:szCs w:val="22"/>
        </w:rPr>
        <w:t xml:space="preserve"> Achats</w:t>
      </w:r>
    </w:p>
    <w:p w14:paraId="009982D5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1C3CCD2B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6397AF68" w14:textId="77777777" w:rsidR="00695941" w:rsidRPr="0005045C" w:rsidRDefault="00695941" w:rsidP="00695941">
      <w:pPr>
        <w:ind w:left="3400" w:right="3360"/>
        <w:rPr>
          <w:color w:val="3F3F3F" w:themeColor="text1"/>
          <w:sz w:val="2"/>
        </w:rPr>
      </w:pPr>
    </w:p>
    <w:p w14:paraId="4D310461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C81EC6E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F582714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3E0127F" w14:textId="77777777" w:rsidR="00695941" w:rsidRDefault="00695941" w:rsidP="00695941">
      <w:pPr>
        <w:ind w:firstLine="0"/>
        <w:jc w:val="center"/>
        <w:rPr>
          <w:b/>
          <w:caps/>
          <w:color w:val="000000"/>
          <w:sz w:val="24"/>
        </w:rPr>
      </w:pPr>
      <w:r>
        <w:rPr>
          <w:b/>
          <w:caps/>
          <w:color w:val="000000"/>
          <w:sz w:val="24"/>
        </w:rPr>
        <w:t>accord-cadre</w:t>
      </w:r>
      <w:r w:rsidRPr="00924445">
        <w:rPr>
          <w:b/>
          <w:caps/>
          <w:color w:val="000000"/>
          <w:sz w:val="24"/>
        </w:rPr>
        <w:t xml:space="preserve"> de </w:t>
      </w:r>
      <w:r>
        <w:rPr>
          <w:b/>
          <w:caps/>
          <w:color w:val="000000"/>
          <w:sz w:val="24"/>
        </w:rPr>
        <w:t>FOURNITURES ET DE PRESTATIONS DE SERVICES</w:t>
      </w:r>
    </w:p>
    <w:p w14:paraId="463238A6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FB42015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C3F8F10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7D600C96" w14:textId="5DF01718" w:rsidR="00695941" w:rsidRPr="00687EB8" w:rsidRDefault="004771BB" w:rsidP="00695941">
      <w:pPr>
        <w:ind w:firstLine="284"/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-926647766"/>
          <w:placeholder>
            <w:docPart w:val="07828AD5CA334A80A5AFC5E8891CFA71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4C7E52" w:rsidRPr="004C7E52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Accord-cadre 202</w:t>
          </w:r>
          <w:r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6</w:t>
          </w:r>
          <w:r w:rsidR="004C7E52" w:rsidRPr="004C7E52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PFFCBDC0</w:t>
          </w:r>
          <w:r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06</w:t>
          </w:r>
        </w:sdtContent>
      </w:sdt>
    </w:p>
    <w:p w14:paraId="68CFC409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5A07CB1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bookmarkStart w:id="4" w:name="_Hlk166858965"/>
    <w:p w14:paraId="78DC4998" w14:textId="72800FD7" w:rsidR="00695941" w:rsidRPr="00583271" w:rsidRDefault="004771BB" w:rsidP="00695941">
      <w:pPr>
        <w:tabs>
          <w:tab w:val="left" w:pos="1134"/>
          <w:tab w:val="right" w:pos="3828"/>
        </w:tabs>
        <w:ind w:firstLine="284"/>
        <w:jc w:val="center"/>
        <w:rPr>
          <w:b/>
          <w:bCs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rFonts w:eastAsia="Trebuchet MS"/>
            <w:b/>
            <w:sz w:val="36"/>
            <w:szCs w:val="36"/>
          </w:rPr>
          <w:alias w:val="Objet du marché"/>
          <w:tag w:val=""/>
          <w:id w:val="-69741638"/>
          <w:placeholder>
            <w:docPart w:val="29FE1EABFAB74C798F22F7F2762DC2A5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144D89" w:rsidRPr="00236253">
            <w:rPr>
              <w:rFonts w:eastAsia="Trebuchet MS"/>
              <w:b/>
              <w:sz w:val="36"/>
              <w:szCs w:val="36"/>
            </w:rPr>
            <w:t>Acquisition d’équipements pour une plateforme d’innovation contenant plusieurs ateliers hétéroclite</w:t>
          </w:r>
          <w:r w:rsidR="00144D89">
            <w:rPr>
              <w:rFonts w:eastAsia="Trebuchet MS"/>
              <w:b/>
              <w:sz w:val="36"/>
              <w:szCs w:val="36"/>
            </w:rPr>
            <w:t>s</w:t>
          </w:r>
        </w:sdtContent>
      </w:sdt>
      <w:bookmarkEnd w:id="4"/>
    </w:p>
    <w:p w14:paraId="36004E5F" w14:textId="18422D7C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DD7B47B" w14:textId="77777777" w:rsidR="00FF7733" w:rsidRDefault="00FF7733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4CB599E" w14:textId="0D798D90" w:rsidR="00695941" w:rsidRPr="00CC72AF" w:rsidRDefault="004771BB" w:rsidP="00583271">
      <w:pPr>
        <w:ind w:firstLine="284"/>
        <w:jc w:val="center"/>
        <w:rPr>
          <w:b/>
          <w:i/>
          <w:sz w:val="32"/>
          <w:szCs w:val="32"/>
        </w:rPr>
      </w:pPr>
      <w:sdt>
        <w:sdtPr>
          <w:rPr>
            <w:b/>
            <w:i/>
            <w:sz w:val="32"/>
            <w:szCs w:val="32"/>
          </w:rPr>
          <w:alias w:val="Intitulé du lot"/>
          <w:tag w:val=""/>
          <w:id w:val="-969819056"/>
          <w:placeholder>
            <w:docPart w:val="3306137CACC24F97A19AAD55FC505AC6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2A0EB0" w:rsidRPr="00CC72AF">
            <w:rPr>
              <w:b/>
              <w:i/>
              <w:sz w:val="32"/>
              <w:szCs w:val="32"/>
            </w:rPr>
            <w:t xml:space="preserve">Lot 1 : </w:t>
          </w:r>
          <w:r w:rsidR="00CC72AF" w:rsidRPr="00CC72AF">
            <w:rPr>
              <w:b/>
              <w:i/>
              <w:sz w:val="32"/>
              <w:szCs w:val="32"/>
            </w:rPr>
            <w:t>Equipement de la cuisine pédagogique</w:t>
          </w:r>
        </w:sdtContent>
      </w:sdt>
    </w:p>
    <w:p w14:paraId="4839EAB3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70EDA8DF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87456AA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522DA813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C95C575" w14:textId="5FD05AC5" w:rsidR="00695941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  <w:r>
        <w:rPr>
          <w:rFonts w:cs="Arial"/>
          <w:b/>
          <w:bCs/>
          <w:color w:val="000000"/>
          <w:sz w:val="48"/>
          <w:szCs w:val="48"/>
        </w:rPr>
        <w:t>Acte d’Engagement</w:t>
      </w:r>
    </w:p>
    <w:p w14:paraId="58C4EA33" w14:textId="77777777" w:rsidR="00695941" w:rsidRPr="00505623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</w:p>
    <w:p w14:paraId="1559986C" w14:textId="45311EED" w:rsidR="00695941" w:rsidRPr="00DD4665" w:rsidRDefault="00695941" w:rsidP="00695941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AE</w:t>
      </w:r>
    </w:p>
    <w:p w14:paraId="29391E4F" w14:textId="77777777" w:rsidR="00695941" w:rsidRDefault="00695941" w:rsidP="00695941">
      <w:pPr>
        <w:ind w:firstLine="284"/>
        <w:rPr>
          <w:sz w:val="24"/>
        </w:rPr>
      </w:pPr>
    </w:p>
    <w:p w14:paraId="0F4C8396" w14:textId="77777777" w:rsidR="00695941" w:rsidRDefault="00695941" w:rsidP="00695941">
      <w:pPr>
        <w:ind w:firstLine="284"/>
        <w:rPr>
          <w:sz w:val="24"/>
        </w:rPr>
      </w:pPr>
    </w:p>
    <w:p w14:paraId="0560BE87" w14:textId="77777777" w:rsidR="00695941" w:rsidRDefault="00695941" w:rsidP="00695941">
      <w:pPr>
        <w:ind w:firstLine="284"/>
        <w:rPr>
          <w:sz w:val="24"/>
        </w:rPr>
      </w:pPr>
    </w:p>
    <w:p w14:paraId="6B79FAE3" w14:textId="77777777" w:rsidR="00695941" w:rsidRDefault="00695941" w:rsidP="00695941">
      <w:pPr>
        <w:ind w:firstLine="284"/>
        <w:rPr>
          <w:sz w:val="24"/>
        </w:rPr>
      </w:pPr>
    </w:p>
    <w:p w14:paraId="419AB8FF" w14:textId="77777777" w:rsidR="00695941" w:rsidRDefault="00695941" w:rsidP="00695941">
      <w:pPr>
        <w:ind w:firstLine="284"/>
        <w:rPr>
          <w:sz w:val="24"/>
        </w:rPr>
      </w:pPr>
    </w:p>
    <w:p w14:paraId="67B7E314" w14:textId="77777777" w:rsidR="00695941" w:rsidRDefault="00695941" w:rsidP="00695941">
      <w:pPr>
        <w:ind w:firstLine="284"/>
        <w:rPr>
          <w:sz w:val="24"/>
        </w:rPr>
      </w:pPr>
    </w:p>
    <w:p w14:paraId="148F6B4E" w14:textId="77777777" w:rsidR="00695941" w:rsidRDefault="00695941" w:rsidP="00695941">
      <w:pPr>
        <w:ind w:firstLine="284"/>
        <w:rPr>
          <w:sz w:val="24"/>
        </w:rPr>
      </w:pPr>
    </w:p>
    <w:p w14:paraId="5D145E89" w14:textId="77777777" w:rsidR="00695941" w:rsidRPr="00EC2497" w:rsidRDefault="00695941" w:rsidP="00695941">
      <w:pPr>
        <w:ind w:firstLine="284"/>
        <w:rPr>
          <w:sz w:val="24"/>
        </w:rPr>
      </w:pPr>
    </w:p>
    <w:p w14:paraId="717B8762" w14:textId="4F063446" w:rsidR="00FF7733" w:rsidRDefault="00FF773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3C104FA6" w14:textId="77777777" w:rsidR="00695941" w:rsidRDefault="00695941" w:rsidP="00695941">
      <w:pPr>
        <w:rPr>
          <w:color w:val="000000"/>
          <w:sz w:val="24"/>
        </w:rPr>
      </w:pPr>
    </w:p>
    <w:sdt>
      <w:sdtPr>
        <w:rPr>
          <w:rFonts w:ascii="Arial" w:eastAsia="Times New Roman" w:hAnsi="Arial" w:cs="Arial"/>
          <w:b/>
          <w:bCs/>
          <w:noProof/>
          <w:color w:val="auto"/>
          <w:sz w:val="20"/>
          <w:szCs w:val="24"/>
          <w:lang w:val="en-GB"/>
        </w:rPr>
        <w:id w:val="-38671035"/>
        <w:docPartObj>
          <w:docPartGallery w:val="Table of Contents"/>
          <w:docPartUnique/>
        </w:docPartObj>
      </w:sdtPr>
      <w:sdtEndPr>
        <w:rPr>
          <w:color w:val="0092BC"/>
        </w:rPr>
      </w:sdtEndPr>
      <w:sdtContent>
        <w:p w14:paraId="3A1F4284" w14:textId="0DA49AF5" w:rsidR="007310CD" w:rsidRDefault="007310CD" w:rsidP="00B60256">
          <w:pPr>
            <w:pStyle w:val="En-ttedetabledesmatires"/>
          </w:pPr>
          <w:r>
            <w:t>Table des matières</w:t>
          </w:r>
        </w:p>
        <w:p w14:paraId="5214653C" w14:textId="21942FD4" w:rsidR="0072647D" w:rsidRDefault="00731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5479324" w:history="1">
            <w:r w:rsidR="0072647D" w:rsidRPr="004349C3">
              <w:rPr>
                <w:rStyle w:val="Lienhypertexte"/>
              </w:rPr>
              <w:t>1.</w:t>
            </w:r>
            <w:r w:rsidR="0072647D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72647D" w:rsidRPr="004349C3">
              <w:rPr>
                <w:rStyle w:val="Lienhypertexte"/>
              </w:rPr>
              <w:t>Identifiant</w:t>
            </w:r>
            <w:r w:rsidR="0072647D">
              <w:rPr>
                <w:webHidden/>
              </w:rPr>
              <w:tab/>
            </w:r>
            <w:r w:rsidR="0072647D">
              <w:rPr>
                <w:webHidden/>
              </w:rPr>
              <w:fldChar w:fldCharType="begin"/>
            </w:r>
            <w:r w:rsidR="0072647D">
              <w:rPr>
                <w:webHidden/>
              </w:rPr>
              <w:instrText xml:space="preserve"> PAGEREF _Toc215479324 \h </w:instrText>
            </w:r>
            <w:r w:rsidR="0072647D">
              <w:rPr>
                <w:webHidden/>
              </w:rPr>
            </w:r>
            <w:r w:rsidR="0072647D">
              <w:rPr>
                <w:webHidden/>
              </w:rPr>
              <w:fldChar w:fldCharType="separate"/>
            </w:r>
            <w:r w:rsidR="0072647D">
              <w:rPr>
                <w:webHidden/>
              </w:rPr>
              <w:t>3</w:t>
            </w:r>
            <w:r w:rsidR="0072647D">
              <w:rPr>
                <w:webHidden/>
              </w:rPr>
              <w:fldChar w:fldCharType="end"/>
            </w:r>
          </w:hyperlink>
        </w:p>
        <w:p w14:paraId="737C838A" w14:textId="0371DBDB" w:rsidR="0072647D" w:rsidRDefault="004771BB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15479325" w:history="1">
            <w:r w:rsidR="0072647D" w:rsidRPr="004349C3">
              <w:rPr>
                <w:rStyle w:val="Lienhypertexte"/>
                <w:rFonts w:eastAsia="Gill Sans MT"/>
              </w:rPr>
              <w:t>1.</w:t>
            </w:r>
            <w:r w:rsidR="0072647D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72647D" w:rsidRPr="004349C3">
              <w:rPr>
                <w:rStyle w:val="Lienhypertexte"/>
                <w:rFonts w:eastAsia="Gill Sans MT"/>
              </w:rPr>
              <w:t>Dispositions générales</w:t>
            </w:r>
            <w:r w:rsidR="0072647D">
              <w:rPr>
                <w:webHidden/>
              </w:rPr>
              <w:tab/>
            </w:r>
            <w:r w:rsidR="0072647D">
              <w:rPr>
                <w:webHidden/>
              </w:rPr>
              <w:fldChar w:fldCharType="begin"/>
            </w:r>
            <w:r w:rsidR="0072647D">
              <w:rPr>
                <w:webHidden/>
              </w:rPr>
              <w:instrText xml:space="preserve"> PAGEREF _Toc215479325 \h </w:instrText>
            </w:r>
            <w:r w:rsidR="0072647D">
              <w:rPr>
                <w:webHidden/>
              </w:rPr>
            </w:r>
            <w:r w:rsidR="0072647D">
              <w:rPr>
                <w:webHidden/>
              </w:rPr>
              <w:fldChar w:fldCharType="separate"/>
            </w:r>
            <w:r w:rsidR="0072647D">
              <w:rPr>
                <w:webHidden/>
              </w:rPr>
              <w:t>4</w:t>
            </w:r>
            <w:r w:rsidR="0072647D">
              <w:rPr>
                <w:webHidden/>
              </w:rPr>
              <w:fldChar w:fldCharType="end"/>
            </w:r>
          </w:hyperlink>
        </w:p>
        <w:p w14:paraId="0ACF2FAF" w14:textId="406DDEDD" w:rsidR="0072647D" w:rsidRDefault="004771BB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15479326" w:history="1">
            <w:r w:rsidR="0072647D" w:rsidRPr="004349C3">
              <w:rPr>
                <w:rStyle w:val="Lienhypertexte"/>
              </w:rPr>
              <w:t>1.1</w:t>
            </w:r>
            <w:r w:rsidR="0072647D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72647D" w:rsidRPr="004349C3">
              <w:rPr>
                <w:rStyle w:val="Lienhypertexte"/>
              </w:rPr>
              <w:t>Objet</w:t>
            </w:r>
            <w:r w:rsidR="0072647D">
              <w:rPr>
                <w:webHidden/>
              </w:rPr>
              <w:tab/>
            </w:r>
            <w:r w:rsidR="0072647D">
              <w:rPr>
                <w:webHidden/>
              </w:rPr>
              <w:fldChar w:fldCharType="begin"/>
            </w:r>
            <w:r w:rsidR="0072647D">
              <w:rPr>
                <w:webHidden/>
              </w:rPr>
              <w:instrText xml:space="preserve"> PAGEREF _Toc215479326 \h </w:instrText>
            </w:r>
            <w:r w:rsidR="0072647D">
              <w:rPr>
                <w:webHidden/>
              </w:rPr>
            </w:r>
            <w:r w:rsidR="0072647D">
              <w:rPr>
                <w:webHidden/>
              </w:rPr>
              <w:fldChar w:fldCharType="separate"/>
            </w:r>
            <w:r w:rsidR="0072647D">
              <w:rPr>
                <w:webHidden/>
              </w:rPr>
              <w:t>4</w:t>
            </w:r>
            <w:r w:rsidR="0072647D">
              <w:rPr>
                <w:webHidden/>
              </w:rPr>
              <w:fldChar w:fldCharType="end"/>
            </w:r>
          </w:hyperlink>
        </w:p>
        <w:p w14:paraId="49650B70" w14:textId="7147D469" w:rsidR="0072647D" w:rsidRDefault="004771BB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15479327" w:history="1">
            <w:r w:rsidR="0072647D" w:rsidRPr="004349C3">
              <w:rPr>
                <w:rStyle w:val="Lienhypertexte"/>
              </w:rPr>
              <w:t>1.2</w:t>
            </w:r>
            <w:r w:rsidR="0072647D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72647D" w:rsidRPr="004349C3">
              <w:rPr>
                <w:rStyle w:val="Lienhypertexte"/>
              </w:rPr>
              <w:t>Mode de passation</w:t>
            </w:r>
            <w:r w:rsidR="0072647D">
              <w:rPr>
                <w:webHidden/>
              </w:rPr>
              <w:tab/>
            </w:r>
            <w:r w:rsidR="0072647D">
              <w:rPr>
                <w:webHidden/>
              </w:rPr>
              <w:fldChar w:fldCharType="begin"/>
            </w:r>
            <w:r w:rsidR="0072647D">
              <w:rPr>
                <w:webHidden/>
              </w:rPr>
              <w:instrText xml:space="preserve"> PAGEREF _Toc215479327 \h </w:instrText>
            </w:r>
            <w:r w:rsidR="0072647D">
              <w:rPr>
                <w:webHidden/>
              </w:rPr>
            </w:r>
            <w:r w:rsidR="0072647D">
              <w:rPr>
                <w:webHidden/>
              </w:rPr>
              <w:fldChar w:fldCharType="separate"/>
            </w:r>
            <w:r w:rsidR="0072647D">
              <w:rPr>
                <w:webHidden/>
              </w:rPr>
              <w:t>4</w:t>
            </w:r>
            <w:r w:rsidR="0072647D">
              <w:rPr>
                <w:webHidden/>
              </w:rPr>
              <w:fldChar w:fldCharType="end"/>
            </w:r>
          </w:hyperlink>
        </w:p>
        <w:p w14:paraId="4474B0BD" w14:textId="0B64ABDB" w:rsidR="0072647D" w:rsidRDefault="004771BB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15479328" w:history="1">
            <w:r w:rsidR="0072647D" w:rsidRPr="004349C3">
              <w:rPr>
                <w:rStyle w:val="Lienhypertexte"/>
              </w:rPr>
              <w:t>1.3</w:t>
            </w:r>
            <w:r w:rsidR="0072647D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72647D" w:rsidRPr="004349C3">
              <w:rPr>
                <w:rStyle w:val="Lienhypertexte"/>
              </w:rPr>
              <w:t>Forme de contrat</w:t>
            </w:r>
            <w:r w:rsidR="0072647D">
              <w:rPr>
                <w:webHidden/>
              </w:rPr>
              <w:tab/>
            </w:r>
            <w:r w:rsidR="0072647D">
              <w:rPr>
                <w:webHidden/>
              </w:rPr>
              <w:fldChar w:fldCharType="begin"/>
            </w:r>
            <w:r w:rsidR="0072647D">
              <w:rPr>
                <w:webHidden/>
              </w:rPr>
              <w:instrText xml:space="preserve"> PAGEREF _Toc215479328 \h </w:instrText>
            </w:r>
            <w:r w:rsidR="0072647D">
              <w:rPr>
                <w:webHidden/>
              </w:rPr>
            </w:r>
            <w:r w:rsidR="0072647D">
              <w:rPr>
                <w:webHidden/>
              </w:rPr>
              <w:fldChar w:fldCharType="separate"/>
            </w:r>
            <w:r w:rsidR="0072647D">
              <w:rPr>
                <w:webHidden/>
              </w:rPr>
              <w:t>4</w:t>
            </w:r>
            <w:r w:rsidR="0072647D">
              <w:rPr>
                <w:webHidden/>
              </w:rPr>
              <w:fldChar w:fldCharType="end"/>
            </w:r>
          </w:hyperlink>
        </w:p>
        <w:p w14:paraId="4BAD0F76" w14:textId="2E78FE6E" w:rsidR="0072647D" w:rsidRDefault="004771BB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15479329" w:history="1">
            <w:r w:rsidR="0072647D" w:rsidRPr="004349C3">
              <w:rPr>
                <w:rStyle w:val="Lienhypertexte"/>
              </w:rPr>
              <w:t>2.</w:t>
            </w:r>
            <w:r w:rsidR="0072647D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72647D" w:rsidRPr="004349C3">
              <w:rPr>
                <w:rStyle w:val="Lienhypertexte"/>
              </w:rPr>
              <w:t>Engagement du candidat</w:t>
            </w:r>
            <w:r w:rsidR="0072647D">
              <w:rPr>
                <w:webHidden/>
              </w:rPr>
              <w:tab/>
            </w:r>
            <w:r w:rsidR="0072647D">
              <w:rPr>
                <w:webHidden/>
              </w:rPr>
              <w:fldChar w:fldCharType="begin"/>
            </w:r>
            <w:r w:rsidR="0072647D">
              <w:rPr>
                <w:webHidden/>
              </w:rPr>
              <w:instrText xml:space="preserve"> PAGEREF _Toc215479329 \h </w:instrText>
            </w:r>
            <w:r w:rsidR="0072647D">
              <w:rPr>
                <w:webHidden/>
              </w:rPr>
            </w:r>
            <w:r w:rsidR="0072647D">
              <w:rPr>
                <w:webHidden/>
              </w:rPr>
              <w:fldChar w:fldCharType="separate"/>
            </w:r>
            <w:r w:rsidR="0072647D">
              <w:rPr>
                <w:webHidden/>
              </w:rPr>
              <w:t>5</w:t>
            </w:r>
            <w:r w:rsidR="0072647D">
              <w:rPr>
                <w:webHidden/>
              </w:rPr>
              <w:fldChar w:fldCharType="end"/>
            </w:r>
          </w:hyperlink>
        </w:p>
        <w:p w14:paraId="493702AD" w14:textId="3ACE1B7B" w:rsidR="0072647D" w:rsidRDefault="004771BB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15479330" w:history="1">
            <w:r w:rsidR="0072647D" w:rsidRPr="004349C3">
              <w:rPr>
                <w:rStyle w:val="Lienhypertexte"/>
              </w:rPr>
              <w:t>2.1</w:t>
            </w:r>
            <w:r w:rsidR="0072647D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72647D" w:rsidRPr="004349C3">
              <w:rPr>
                <w:rStyle w:val="Lienhypertexte"/>
              </w:rPr>
              <w:t>En tant que candidat seul</w:t>
            </w:r>
            <w:r w:rsidR="0072647D">
              <w:rPr>
                <w:webHidden/>
              </w:rPr>
              <w:tab/>
            </w:r>
            <w:r w:rsidR="0072647D">
              <w:rPr>
                <w:webHidden/>
              </w:rPr>
              <w:fldChar w:fldCharType="begin"/>
            </w:r>
            <w:r w:rsidR="0072647D">
              <w:rPr>
                <w:webHidden/>
              </w:rPr>
              <w:instrText xml:space="preserve"> PAGEREF _Toc215479330 \h </w:instrText>
            </w:r>
            <w:r w:rsidR="0072647D">
              <w:rPr>
                <w:webHidden/>
              </w:rPr>
            </w:r>
            <w:r w:rsidR="0072647D">
              <w:rPr>
                <w:webHidden/>
              </w:rPr>
              <w:fldChar w:fldCharType="separate"/>
            </w:r>
            <w:r w:rsidR="0072647D">
              <w:rPr>
                <w:webHidden/>
              </w:rPr>
              <w:t>5</w:t>
            </w:r>
            <w:r w:rsidR="0072647D">
              <w:rPr>
                <w:webHidden/>
              </w:rPr>
              <w:fldChar w:fldCharType="end"/>
            </w:r>
          </w:hyperlink>
        </w:p>
        <w:p w14:paraId="5E6E7466" w14:textId="4CFC13AF" w:rsidR="0072647D" w:rsidRDefault="004771BB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15479331" w:history="1">
            <w:r w:rsidR="0072647D" w:rsidRPr="004349C3">
              <w:rPr>
                <w:rStyle w:val="Lienhypertexte"/>
              </w:rPr>
              <w:t>2.2</w:t>
            </w:r>
            <w:r w:rsidR="0072647D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72647D" w:rsidRPr="004349C3">
              <w:rPr>
                <w:rStyle w:val="Lienhypertexte"/>
              </w:rPr>
              <w:t>En tant que groupement</w:t>
            </w:r>
            <w:r w:rsidR="0072647D">
              <w:rPr>
                <w:webHidden/>
              </w:rPr>
              <w:tab/>
            </w:r>
            <w:r w:rsidR="0072647D">
              <w:rPr>
                <w:webHidden/>
              </w:rPr>
              <w:fldChar w:fldCharType="begin"/>
            </w:r>
            <w:r w:rsidR="0072647D">
              <w:rPr>
                <w:webHidden/>
              </w:rPr>
              <w:instrText xml:space="preserve"> PAGEREF _Toc215479331 \h </w:instrText>
            </w:r>
            <w:r w:rsidR="0072647D">
              <w:rPr>
                <w:webHidden/>
              </w:rPr>
            </w:r>
            <w:r w:rsidR="0072647D">
              <w:rPr>
                <w:webHidden/>
              </w:rPr>
              <w:fldChar w:fldCharType="separate"/>
            </w:r>
            <w:r w:rsidR="0072647D">
              <w:rPr>
                <w:webHidden/>
              </w:rPr>
              <w:t>6</w:t>
            </w:r>
            <w:r w:rsidR="0072647D">
              <w:rPr>
                <w:webHidden/>
              </w:rPr>
              <w:fldChar w:fldCharType="end"/>
            </w:r>
          </w:hyperlink>
        </w:p>
        <w:p w14:paraId="4E7446D1" w14:textId="1FD08EEB" w:rsidR="0072647D" w:rsidRDefault="004771BB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215479332" w:history="1">
            <w:r w:rsidR="0072647D" w:rsidRPr="004349C3">
              <w:rPr>
                <w:rStyle w:val="Lienhypertexte"/>
                <w:noProof/>
              </w:rPr>
              <w:t>2.2.1 Mandataire</w:t>
            </w:r>
            <w:r w:rsidR="0072647D">
              <w:rPr>
                <w:noProof/>
                <w:webHidden/>
              </w:rPr>
              <w:tab/>
            </w:r>
            <w:r w:rsidR="0072647D">
              <w:rPr>
                <w:noProof/>
                <w:webHidden/>
              </w:rPr>
              <w:fldChar w:fldCharType="begin"/>
            </w:r>
            <w:r w:rsidR="0072647D">
              <w:rPr>
                <w:noProof/>
                <w:webHidden/>
              </w:rPr>
              <w:instrText xml:space="preserve"> PAGEREF _Toc215479332 \h </w:instrText>
            </w:r>
            <w:r w:rsidR="0072647D">
              <w:rPr>
                <w:noProof/>
                <w:webHidden/>
              </w:rPr>
            </w:r>
            <w:r w:rsidR="0072647D">
              <w:rPr>
                <w:noProof/>
                <w:webHidden/>
              </w:rPr>
              <w:fldChar w:fldCharType="separate"/>
            </w:r>
            <w:r w:rsidR="0072647D">
              <w:rPr>
                <w:noProof/>
                <w:webHidden/>
              </w:rPr>
              <w:t>6</w:t>
            </w:r>
            <w:r w:rsidR="0072647D">
              <w:rPr>
                <w:noProof/>
                <w:webHidden/>
              </w:rPr>
              <w:fldChar w:fldCharType="end"/>
            </w:r>
          </w:hyperlink>
        </w:p>
        <w:p w14:paraId="5DCDB0FE" w14:textId="4A2950CE" w:rsidR="0072647D" w:rsidRDefault="004771BB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215479333" w:history="1">
            <w:r w:rsidR="0072647D" w:rsidRPr="004349C3">
              <w:rPr>
                <w:rStyle w:val="Lienhypertexte"/>
                <w:noProof/>
              </w:rPr>
              <w:t>2.2.2 Membres du groupement</w:t>
            </w:r>
            <w:r w:rsidR="0072647D">
              <w:rPr>
                <w:noProof/>
                <w:webHidden/>
              </w:rPr>
              <w:tab/>
            </w:r>
            <w:r w:rsidR="0072647D">
              <w:rPr>
                <w:noProof/>
                <w:webHidden/>
              </w:rPr>
              <w:fldChar w:fldCharType="begin"/>
            </w:r>
            <w:r w:rsidR="0072647D">
              <w:rPr>
                <w:noProof/>
                <w:webHidden/>
              </w:rPr>
              <w:instrText xml:space="preserve"> PAGEREF _Toc215479333 \h </w:instrText>
            </w:r>
            <w:r w:rsidR="0072647D">
              <w:rPr>
                <w:noProof/>
                <w:webHidden/>
              </w:rPr>
            </w:r>
            <w:r w:rsidR="0072647D">
              <w:rPr>
                <w:noProof/>
                <w:webHidden/>
              </w:rPr>
              <w:fldChar w:fldCharType="separate"/>
            </w:r>
            <w:r w:rsidR="0072647D">
              <w:rPr>
                <w:noProof/>
                <w:webHidden/>
              </w:rPr>
              <w:t>7</w:t>
            </w:r>
            <w:r w:rsidR="0072647D">
              <w:rPr>
                <w:noProof/>
                <w:webHidden/>
              </w:rPr>
              <w:fldChar w:fldCharType="end"/>
            </w:r>
          </w:hyperlink>
        </w:p>
        <w:p w14:paraId="370BDDC9" w14:textId="508E9A0C" w:rsidR="0072647D" w:rsidRDefault="004771BB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15479334" w:history="1">
            <w:r w:rsidR="0072647D" w:rsidRPr="004349C3">
              <w:rPr>
                <w:rStyle w:val="Lienhypertexte"/>
              </w:rPr>
              <w:t>3.</w:t>
            </w:r>
            <w:r w:rsidR="0072647D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72647D" w:rsidRPr="004349C3">
              <w:rPr>
                <w:rStyle w:val="Lienhypertexte"/>
              </w:rPr>
              <w:t>Paiement</w:t>
            </w:r>
            <w:r w:rsidR="0072647D">
              <w:rPr>
                <w:webHidden/>
              </w:rPr>
              <w:tab/>
            </w:r>
            <w:r w:rsidR="0072647D">
              <w:rPr>
                <w:webHidden/>
              </w:rPr>
              <w:fldChar w:fldCharType="begin"/>
            </w:r>
            <w:r w:rsidR="0072647D">
              <w:rPr>
                <w:webHidden/>
              </w:rPr>
              <w:instrText xml:space="preserve"> PAGEREF _Toc215479334 \h </w:instrText>
            </w:r>
            <w:r w:rsidR="0072647D">
              <w:rPr>
                <w:webHidden/>
              </w:rPr>
            </w:r>
            <w:r w:rsidR="0072647D">
              <w:rPr>
                <w:webHidden/>
              </w:rPr>
              <w:fldChar w:fldCharType="separate"/>
            </w:r>
            <w:r w:rsidR="0072647D">
              <w:rPr>
                <w:webHidden/>
              </w:rPr>
              <w:t>9</w:t>
            </w:r>
            <w:r w:rsidR="0072647D">
              <w:rPr>
                <w:webHidden/>
              </w:rPr>
              <w:fldChar w:fldCharType="end"/>
            </w:r>
          </w:hyperlink>
        </w:p>
        <w:p w14:paraId="5D4835DE" w14:textId="34E50561" w:rsidR="0072647D" w:rsidRDefault="004771BB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15479335" w:history="1">
            <w:r w:rsidR="0072647D" w:rsidRPr="004349C3">
              <w:rPr>
                <w:rStyle w:val="Lienhypertexte"/>
              </w:rPr>
              <w:t>3.1</w:t>
            </w:r>
            <w:r w:rsidR="0072647D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72647D" w:rsidRPr="004349C3">
              <w:rPr>
                <w:rStyle w:val="Lienhypertexte"/>
              </w:rPr>
              <w:t>Prestataire unique</w:t>
            </w:r>
            <w:r w:rsidR="0072647D">
              <w:rPr>
                <w:webHidden/>
              </w:rPr>
              <w:tab/>
            </w:r>
            <w:r w:rsidR="0072647D">
              <w:rPr>
                <w:webHidden/>
              </w:rPr>
              <w:fldChar w:fldCharType="begin"/>
            </w:r>
            <w:r w:rsidR="0072647D">
              <w:rPr>
                <w:webHidden/>
              </w:rPr>
              <w:instrText xml:space="preserve"> PAGEREF _Toc215479335 \h </w:instrText>
            </w:r>
            <w:r w:rsidR="0072647D">
              <w:rPr>
                <w:webHidden/>
              </w:rPr>
            </w:r>
            <w:r w:rsidR="0072647D">
              <w:rPr>
                <w:webHidden/>
              </w:rPr>
              <w:fldChar w:fldCharType="separate"/>
            </w:r>
            <w:r w:rsidR="0072647D">
              <w:rPr>
                <w:webHidden/>
              </w:rPr>
              <w:t>9</w:t>
            </w:r>
            <w:r w:rsidR="0072647D">
              <w:rPr>
                <w:webHidden/>
              </w:rPr>
              <w:fldChar w:fldCharType="end"/>
            </w:r>
          </w:hyperlink>
        </w:p>
        <w:p w14:paraId="36477B49" w14:textId="3850A1B6" w:rsidR="0072647D" w:rsidRDefault="004771BB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15479336" w:history="1">
            <w:r w:rsidR="0072647D" w:rsidRPr="004349C3">
              <w:rPr>
                <w:rStyle w:val="Lienhypertexte"/>
              </w:rPr>
              <w:t>3.2</w:t>
            </w:r>
            <w:r w:rsidR="0072647D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72647D" w:rsidRPr="004349C3">
              <w:rPr>
                <w:rStyle w:val="Lienhypertexte"/>
              </w:rPr>
              <w:t>Groupement</w:t>
            </w:r>
            <w:r w:rsidR="0072647D">
              <w:rPr>
                <w:webHidden/>
              </w:rPr>
              <w:tab/>
            </w:r>
            <w:r w:rsidR="0072647D">
              <w:rPr>
                <w:webHidden/>
              </w:rPr>
              <w:fldChar w:fldCharType="begin"/>
            </w:r>
            <w:r w:rsidR="0072647D">
              <w:rPr>
                <w:webHidden/>
              </w:rPr>
              <w:instrText xml:space="preserve"> PAGEREF _Toc215479336 \h </w:instrText>
            </w:r>
            <w:r w:rsidR="0072647D">
              <w:rPr>
                <w:webHidden/>
              </w:rPr>
            </w:r>
            <w:r w:rsidR="0072647D">
              <w:rPr>
                <w:webHidden/>
              </w:rPr>
              <w:fldChar w:fldCharType="separate"/>
            </w:r>
            <w:r w:rsidR="0072647D">
              <w:rPr>
                <w:webHidden/>
              </w:rPr>
              <w:t>9</w:t>
            </w:r>
            <w:r w:rsidR="0072647D">
              <w:rPr>
                <w:webHidden/>
              </w:rPr>
              <w:fldChar w:fldCharType="end"/>
            </w:r>
          </w:hyperlink>
        </w:p>
        <w:p w14:paraId="6F518019" w14:textId="39025A3B" w:rsidR="0072647D" w:rsidRDefault="004771BB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15479337" w:history="1">
            <w:r w:rsidR="0072647D" w:rsidRPr="004349C3">
              <w:rPr>
                <w:rStyle w:val="Lienhypertexte"/>
              </w:rPr>
              <w:t>4.</w:t>
            </w:r>
            <w:r w:rsidR="0072647D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72647D" w:rsidRPr="004349C3">
              <w:rPr>
                <w:rStyle w:val="Lienhypertexte"/>
              </w:rPr>
              <w:t>Avance</w:t>
            </w:r>
            <w:r w:rsidR="0072647D">
              <w:rPr>
                <w:webHidden/>
              </w:rPr>
              <w:tab/>
            </w:r>
            <w:r w:rsidR="0072647D">
              <w:rPr>
                <w:webHidden/>
              </w:rPr>
              <w:fldChar w:fldCharType="begin"/>
            </w:r>
            <w:r w:rsidR="0072647D">
              <w:rPr>
                <w:webHidden/>
              </w:rPr>
              <w:instrText xml:space="preserve"> PAGEREF _Toc215479337 \h </w:instrText>
            </w:r>
            <w:r w:rsidR="0072647D">
              <w:rPr>
                <w:webHidden/>
              </w:rPr>
            </w:r>
            <w:r w:rsidR="0072647D">
              <w:rPr>
                <w:webHidden/>
              </w:rPr>
              <w:fldChar w:fldCharType="separate"/>
            </w:r>
            <w:r w:rsidR="0072647D">
              <w:rPr>
                <w:webHidden/>
              </w:rPr>
              <w:t>10</w:t>
            </w:r>
            <w:r w:rsidR="0072647D">
              <w:rPr>
                <w:webHidden/>
              </w:rPr>
              <w:fldChar w:fldCharType="end"/>
            </w:r>
          </w:hyperlink>
        </w:p>
        <w:p w14:paraId="24AC4475" w14:textId="778DB477" w:rsidR="0072647D" w:rsidRDefault="004771BB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15479338" w:history="1">
            <w:r w:rsidR="0072647D" w:rsidRPr="004349C3">
              <w:rPr>
                <w:rStyle w:val="Lienhypertexte"/>
              </w:rPr>
              <w:t>5.</w:t>
            </w:r>
            <w:r w:rsidR="0072647D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72647D" w:rsidRPr="004349C3">
              <w:rPr>
                <w:rStyle w:val="Lienhypertexte"/>
              </w:rPr>
              <w:t>Signature</w:t>
            </w:r>
            <w:r w:rsidR="0072647D">
              <w:rPr>
                <w:webHidden/>
              </w:rPr>
              <w:tab/>
            </w:r>
            <w:r w:rsidR="0072647D">
              <w:rPr>
                <w:webHidden/>
              </w:rPr>
              <w:fldChar w:fldCharType="begin"/>
            </w:r>
            <w:r w:rsidR="0072647D">
              <w:rPr>
                <w:webHidden/>
              </w:rPr>
              <w:instrText xml:space="preserve"> PAGEREF _Toc215479338 \h </w:instrText>
            </w:r>
            <w:r w:rsidR="0072647D">
              <w:rPr>
                <w:webHidden/>
              </w:rPr>
            </w:r>
            <w:r w:rsidR="0072647D">
              <w:rPr>
                <w:webHidden/>
              </w:rPr>
              <w:fldChar w:fldCharType="separate"/>
            </w:r>
            <w:r w:rsidR="0072647D">
              <w:rPr>
                <w:webHidden/>
              </w:rPr>
              <w:t>10</w:t>
            </w:r>
            <w:r w:rsidR="0072647D">
              <w:rPr>
                <w:webHidden/>
              </w:rPr>
              <w:fldChar w:fldCharType="end"/>
            </w:r>
          </w:hyperlink>
        </w:p>
        <w:p w14:paraId="7FCAFC44" w14:textId="3F513FCA" w:rsidR="0072647D" w:rsidRDefault="004771BB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15479339" w:history="1">
            <w:r w:rsidR="0072647D" w:rsidRPr="004349C3">
              <w:rPr>
                <w:rStyle w:val="Lienhypertexte"/>
              </w:rPr>
              <w:t>6.</w:t>
            </w:r>
            <w:r w:rsidR="0072647D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72647D" w:rsidRPr="004349C3">
              <w:rPr>
                <w:rStyle w:val="Lienhypertexte"/>
              </w:rPr>
              <w:t>Acceptation de l’offre par le Pouvoir Adjudicateur</w:t>
            </w:r>
            <w:r w:rsidR="0072647D">
              <w:rPr>
                <w:webHidden/>
              </w:rPr>
              <w:tab/>
            </w:r>
            <w:r w:rsidR="0072647D">
              <w:rPr>
                <w:webHidden/>
              </w:rPr>
              <w:fldChar w:fldCharType="begin"/>
            </w:r>
            <w:r w:rsidR="0072647D">
              <w:rPr>
                <w:webHidden/>
              </w:rPr>
              <w:instrText xml:space="preserve"> PAGEREF _Toc215479339 \h </w:instrText>
            </w:r>
            <w:r w:rsidR="0072647D">
              <w:rPr>
                <w:webHidden/>
              </w:rPr>
            </w:r>
            <w:r w:rsidR="0072647D">
              <w:rPr>
                <w:webHidden/>
              </w:rPr>
              <w:fldChar w:fldCharType="separate"/>
            </w:r>
            <w:r w:rsidR="0072647D">
              <w:rPr>
                <w:webHidden/>
              </w:rPr>
              <w:t>11</w:t>
            </w:r>
            <w:r w:rsidR="0072647D">
              <w:rPr>
                <w:webHidden/>
              </w:rPr>
              <w:fldChar w:fldCharType="end"/>
            </w:r>
          </w:hyperlink>
        </w:p>
        <w:p w14:paraId="5C479280" w14:textId="293CACA6" w:rsidR="007310CD" w:rsidRDefault="007310CD" w:rsidP="001E3178">
          <w:pPr>
            <w:pStyle w:val="TM2"/>
            <w:tabs>
              <w:tab w:val="left" w:pos="1540"/>
            </w:tabs>
          </w:pPr>
          <w:r>
            <w:rPr>
              <w:b w:val="0"/>
              <w:bCs w:val="0"/>
            </w:rPr>
            <w:fldChar w:fldCharType="end"/>
          </w:r>
        </w:p>
      </w:sdtContent>
    </w:sdt>
    <w:p w14:paraId="3B2CFE85" w14:textId="7A6ABA64" w:rsidR="001E3178" w:rsidRDefault="001E3178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5" w:name="_Toc97645099"/>
      <w:bookmarkStart w:id="6" w:name="_Hlk104974280"/>
      <w:bookmarkEnd w:id="1"/>
      <w:r>
        <w:br w:type="page"/>
      </w:r>
    </w:p>
    <w:bookmarkEnd w:id="5"/>
    <w:bookmarkEnd w:id="6"/>
    <w:p w14:paraId="017E0F6D" w14:textId="77777777" w:rsidR="0051148A" w:rsidRDefault="0051148A" w:rsidP="0051148A"/>
    <w:p w14:paraId="2F49F5BF" w14:textId="77777777" w:rsidR="0051148A" w:rsidRDefault="0051148A" w:rsidP="0051148A"/>
    <w:p w14:paraId="2251CB52" w14:textId="77777777" w:rsidR="0051148A" w:rsidRDefault="0051148A" w:rsidP="0051148A"/>
    <w:p w14:paraId="3BFBDE16" w14:textId="43655A9B" w:rsidR="00A451C1" w:rsidRDefault="005D4312" w:rsidP="000C01D8">
      <w:pPr>
        <w:pStyle w:val="DirectionAchats1Title"/>
      </w:pPr>
      <w:bookmarkStart w:id="7" w:name="_Toc215479324"/>
      <w:r>
        <w:t>Identifiant</w:t>
      </w:r>
      <w:bookmarkEnd w:id="7"/>
    </w:p>
    <w:p w14:paraId="2F7728FC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  <w:bookmarkStart w:id="8" w:name="_Toc97645100"/>
      <w:bookmarkStart w:id="9" w:name="_Hlk104974426"/>
    </w:p>
    <w:p w14:paraId="728A8437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1050F817" w14:textId="0287F4CD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 w:val="24"/>
          <w:u w:val="single"/>
        </w:rPr>
      </w:pPr>
      <w:r w:rsidRPr="006C1701">
        <w:rPr>
          <w:b/>
          <w:bCs/>
          <w:i/>
          <w:iCs/>
          <w:sz w:val="24"/>
        </w:rPr>
        <w:t>Pouvoir adjudicateur exerçant la maîtrise d'ouvrage</w:t>
      </w:r>
    </w:p>
    <w:p w14:paraId="7BDB77F2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66D877F" w14:textId="77777777" w:rsidR="003D383B" w:rsidRP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b/>
          <w:bCs/>
          <w:sz w:val="24"/>
        </w:rPr>
      </w:pPr>
      <w:r w:rsidRPr="003D383B">
        <w:rPr>
          <w:b/>
          <w:bCs/>
          <w:sz w:val="24"/>
        </w:rPr>
        <w:t>Université Toulouse 2 Jean Jaurès</w:t>
      </w:r>
    </w:p>
    <w:p w14:paraId="609B44B4" w14:textId="77777777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</w:pPr>
      <w:r w:rsidRPr="00BA35EF">
        <w:t>5 allées Antonio Machado</w:t>
      </w:r>
    </w:p>
    <w:p w14:paraId="761F1451" w14:textId="3FA78C2D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 w:rsidRPr="00BA35EF">
        <w:t>31058 Toulouse cedex 9</w:t>
      </w:r>
    </w:p>
    <w:p w14:paraId="46C3A9ED" w14:textId="123AD8EC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</w:p>
    <w:p w14:paraId="76A09F20" w14:textId="28EEE008" w:rsidR="003D383B" w:rsidRPr="005D4312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Mail : achats@univ-tlse2.fr</w:t>
      </w:r>
    </w:p>
    <w:p w14:paraId="62C17D73" w14:textId="254C20FB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49A0C3B" w14:textId="54D4257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AE7E7A" w14:textId="77777777" w:rsidR="006C1701" w:rsidRPr="005D4312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2E138C8" w14:textId="77777777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 w:val="24"/>
        </w:rPr>
      </w:pPr>
      <w:r w:rsidRPr="006C1701">
        <w:rPr>
          <w:b/>
          <w:i/>
          <w:color w:val="000000"/>
          <w:sz w:val="24"/>
        </w:rPr>
        <w:t>Représentant du Pouvoir Adjudicateur (RPA)</w:t>
      </w:r>
    </w:p>
    <w:p w14:paraId="33C00F3B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6A151BCE" w14:textId="247C26DE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5D4312">
        <w:rPr>
          <w:color w:val="000000"/>
          <w:szCs w:val="20"/>
        </w:rPr>
        <w:t>L</w:t>
      </w:r>
      <w:r w:rsidR="006C1701">
        <w:rPr>
          <w:color w:val="000000"/>
          <w:szCs w:val="20"/>
        </w:rPr>
        <w:t>a</w:t>
      </w:r>
      <w:r w:rsidRPr="005D4312">
        <w:rPr>
          <w:color w:val="000000"/>
          <w:szCs w:val="20"/>
        </w:rPr>
        <w:t xml:space="preserve"> Président</w:t>
      </w:r>
      <w:r w:rsidR="006C1701">
        <w:rPr>
          <w:color w:val="000000"/>
          <w:szCs w:val="20"/>
        </w:rPr>
        <w:t>e</w:t>
      </w:r>
      <w:r w:rsidRPr="005D4312">
        <w:rPr>
          <w:color w:val="000000"/>
          <w:szCs w:val="20"/>
        </w:rPr>
        <w:t xml:space="preserve"> de l’Université Toulouse </w:t>
      </w:r>
      <w:r w:rsidR="006C1701">
        <w:rPr>
          <w:color w:val="000000"/>
          <w:szCs w:val="20"/>
        </w:rPr>
        <w:t>jean Jaurès</w:t>
      </w:r>
      <w:r w:rsidRPr="005D4312">
        <w:rPr>
          <w:color w:val="000000"/>
          <w:szCs w:val="20"/>
        </w:rPr>
        <w:t xml:space="preserve"> </w:t>
      </w:r>
    </w:p>
    <w:p w14:paraId="46D891B7" w14:textId="3F8AD40E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4BF5FF77" w14:textId="77777777" w:rsidR="002C46C6" w:rsidRPr="005D4312" w:rsidRDefault="002C46C6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DA5B27B" w14:textId="58BD19C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930CA8" w14:textId="02EF3AE7" w:rsidR="006C1701" w:rsidRP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bCs/>
          <w:i/>
          <w:iCs/>
          <w:sz w:val="24"/>
        </w:rPr>
      </w:pPr>
      <w:r w:rsidRPr="006C1701">
        <w:rPr>
          <w:b/>
          <w:bCs/>
          <w:i/>
          <w:iCs/>
          <w:sz w:val="24"/>
        </w:rPr>
        <w:t>Ordonnateur</w:t>
      </w:r>
    </w:p>
    <w:p w14:paraId="0A433C5C" w14:textId="77777777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C36E767" w14:textId="6E1C40DC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BA35EF">
        <w:t>L</w:t>
      </w:r>
      <w:r>
        <w:t>a</w:t>
      </w:r>
      <w:r w:rsidRPr="00BA35EF">
        <w:t xml:space="preserve"> Président</w:t>
      </w:r>
      <w:r>
        <w:t>e</w:t>
      </w:r>
      <w:r w:rsidRPr="00BA35EF">
        <w:t xml:space="preserve"> de l’Université Toulouse 2 Jean Jaurès</w:t>
      </w:r>
    </w:p>
    <w:p w14:paraId="3BAF3C34" w14:textId="4CA55E8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F280707" w14:textId="3DA29B4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2B6622" w14:textId="75F9E570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EE3F7A5" w14:textId="194CAC3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rPr>
          <w:b/>
          <w:i/>
          <w:sz w:val="28"/>
        </w:rPr>
        <w:t>Comptable public assignataire</w:t>
      </w:r>
    </w:p>
    <w:p w14:paraId="4F2F8C0A" w14:textId="26496F1A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A380ADD" w14:textId="670C903D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t xml:space="preserve">Monsieur l’Agent Comptable </w:t>
      </w:r>
      <w:r w:rsidRPr="00BA35EF">
        <w:t>de l’Université Toulouse 2 Jean Jaurès</w:t>
      </w:r>
    </w:p>
    <w:p w14:paraId="0D96DA05" w14:textId="6F369AF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1CE368C5" w14:textId="5B371738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B82AE63" w14:textId="0F68ED2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F62AB0" w14:textId="6BFC87F8" w:rsidR="000C01D8" w:rsidRDefault="000C01D8" w:rsidP="0081675A">
      <w:pPr>
        <w:rPr>
          <w:szCs w:val="20"/>
        </w:rPr>
      </w:pPr>
    </w:p>
    <w:p w14:paraId="51F91D18" w14:textId="76097497" w:rsidR="005D4312" w:rsidRDefault="005D4312" w:rsidP="0081675A">
      <w:pPr>
        <w:rPr>
          <w:szCs w:val="20"/>
        </w:rPr>
      </w:pPr>
    </w:p>
    <w:p w14:paraId="63CAA98F" w14:textId="180CD2A1" w:rsidR="005D4312" w:rsidRDefault="005D4312" w:rsidP="0081675A">
      <w:pPr>
        <w:rPr>
          <w:szCs w:val="20"/>
        </w:rPr>
      </w:pPr>
    </w:p>
    <w:p w14:paraId="3EF93844" w14:textId="7CAAC098" w:rsidR="005D4312" w:rsidRDefault="005D4312" w:rsidP="0081675A">
      <w:pPr>
        <w:rPr>
          <w:szCs w:val="20"/>
        </w:rPr>
      </w:pPr>
    </w:p>
    <w:p w14:paraId="3DAB70DE" w14:textId="77777777" w:rsidR="005D4312" w:rsidRPr="00211A4D" w:rsidRDefault="005D4312" w:rsidP="0081675A">
      <w:pPr>
        <w:rPr>
          <w:szCs w:val="20"/>
        </w:rPr>
      </w:pPr>
    </w:p>
    <w:bookmarkEnd w:id="8"/>
    <w:bookmarkEnd w:id="9"/>
    <w:p w14:paraId="46B0CCC5" w14:textId="77777777" w:rsidR="005D4312" w:rsidRDefault="005D4312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BB3E66" w14:textId="77777777" w:rsidR="007E5880" w:rsidRPr="007E5880" w:rsidRDefault="007E5880" w:rsidP="007E5880">
      <w:pPr>
        <w:pStyle w:val="DirectionAchats1Title"/>
        <w:numPr>
          <w:ilvl w:val="0"/>
          <w:numId w:val="12"/>
        </w:numPr>
        <w:rPr>
          <w:rFonts w:eastAsia="Gill Sans MT"/>
        </w:rPr>
      </w:pPr>
      <w:bookmarkStart w:id="10" w:name="_Toc215479325"/>
      <w:r w:rsidRPr="007E5880">
        <w:rPr>
          <w:rFonts w:eastAsia="Gill Sans MT"/>
        </w:rPr>
        <w:lastRenderedPageBreak/>
        <w:t>Dispositions générales</w:t>
      </w:r>
      <w:bookmarkEnd w:id="10"/>
    </w:p>
    <w:p w14:paraId="5955CFDB" w14:textId="77777777" w:rsidR="007E5880" w:rsidRPr="00014338" w:rsidRDefault="007E5880" w:rsidP="00014338">
      <w:pPr>
        <w:pStyle w:val="DirectionAchats2Title"/>
      </w:pPr>
      <w:bookmarkStart w:id="11" w:name="_Toc124433053"/>
      <w:bookmarkStart w:id="12" w:name="_Toc215479326"/>
      <w:r w:rsidRPr="00014338">
        <w:t>Objet</w:t>
      </w:r>
      <w:bookmarkEnd w:id="11"/>
      <w:bookmarkEnd w:id="12"/>
    </w:p>
    <w:p w14:paraId="4C13E7B0" w14:textId="64BAE6F1" w:rsidR="007E5880" w:rsidRDefault="007E5880" w:rsidP="00520E01">
      <w:pPr>
        <w:ind w:firstLine="284"/>
      </w:pPr>
      <w:r>
        <w:t xml:space="preserve">Le présent Acte d'Engagement concerne </w:t>
      </w:r>
      <w:r w:rsidRPr="00520E01">
        <w:t>l’</w:t>
      </w:r>
      <w:sdt>
        <w:sdtPr>
          <w:alias w:val="N° du marché"/>
          <w:tag w:val=""/>
          <w:id w:val="1359548689"/>
          <w:placeholder>
            <w:docPart w:val="07DE72F09D944C42A66D37697E1E0504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4771BB">
            <w:t>Accord-cadre 2026PFFCBDC006</w:t>
          </w:r>
        </w:sdtContent>
      </w:sdt>
      <w:r w:rsidR="00CC72AF">
        <w:t> : </w:t>
      </w:r>
      <w:sdt>
        <w:sdtPr>
          <w:alias w:val="Objet du marché"/>
          <w:tag w:val=""/>
          <w:id w:val="-69122437"/>
          <w:placeholder>
            <w:docPart w:val="6F2F815432E74B7AAA8827E51C31787C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144D89">
            <w:t>Acquisition d’équipements pour une plateforme d’innovation contenant plusieurs ateliers hétéroclites</w:t>
          </w:r>
        </w:sdtContent>
      </w:sdt>
      <w:r w:rsidR="00520E01" w:rsidRPr="00520E01">
        <w:t xml:space="preserve"> - </w:t>
      </w:r>
      <w:sdt>
        <w:sdtPr>
          <w:alias w:val="Intitulé du lot"/>
          <w:tag w:val=""/>
          <w:id w:val="-403769988"/>
          <w:placeholder>
            <w:docPart w:val="7BE53407E6A54F1394EBCBBA2445CCF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CC72AF">
            <w:t>Lot 1 : Equipement de la cuisine pédagogique</w:t>
          </w:r>
        </w:sdtContent>
      </w:sdt>
    </w:p>
    <w:p w14:paraId="32AC30B1" w14:textId="77777777" w:rsidR="007E5880" w:rsidRPr="00014338" w:rsidRDefault="007E5880" w:rsidP="00014338">
      <w:pPr>
        <w:pStyle w:val="DirectionAchats2Title"/>
      </w:pPr>
      <w:bookmarkStart w:id="13" w:name="_Toc124433054"/>
      <w:bookmarkStart w:id="14" w:name="_Toc215479327"/>
      <w:r w:rsidRPr="00014338">
        <w:t>Mode de passation</w:t>
      </w:r>
      <w:bookmarkEnd w:id="13"/>
      <w:bookmarkEnd w:id="14"/>
    </w:p>
    <w:p w14:paraId="4DB34947" w14:textId="33EB6305" w:rsidR="00520E01" w:rsidRPr="00520E01" w:rsidRDefault="00520E01" w:rsidP="00520E01">
      <w:bookmarkStart w:id="15" w:name="_Hlk115973648"/>
      <w:bookmarkStart w:id="16" w:name="_Toc124433055"/>
      <w:r w:rsidRPr="00520E01">
        <w:t xml:space="preserve">La procédure de passation utilisée est l’appel d’offres. </w:t>
      </w:r>
    </w:p>
    <w:bookmarkEnd w:id="15"/>
    <w:p w14:paraId="7C8B6F6A" w14:textId="77777777" w:rsidR="00583271" w:rsidRDefault="00583271" w:rsidP="00583271">
      <w:r>
        <w:t>Cette consultation sera passée en application des articles L2124-1 à L2124-2, R2124-2 alinéa 1, R2161-1 à R. 2161-5 du code de la commande publique.</w:t>
      </w:r>
    </w:p>
    <w:p w14:paraId="00B03BBB" w14:textId="77777777" w:rsidR="007E5880" w:rsidRDefault="007E5880" w:rsidP="00014338">
      <w:pPr>
        <w:pStyle w:val="DirectionAchats2Title"/>
      </w:pPr>
      <w:bookmarkStart w:id="17" w:name="_Toc215479328"/>
      <w:r>
        <w:t>Forme de contrat</w:t>
      </w:r>
      <w:bookmarkEnd w:id="16"/>
      <w:bookmarkEnd w:id="17"/>
    </w:p>
    <w:p w14:paraId="1EDBE222" w14:textId="78F2458F" w:rsidR="00583271" w:rsidRDefault="00583271" w:rsidP="00583271">
      <w:pPr>
        <w:rPr>
          <w:b/>
        </w:rPr>
      </w:pPr>
      <w:r w:rsidRPr="00406B5C">
        <w:t xml:space="preserve">Conformément aux dispositions des articles L.2113-10 à L2112-11 et des articles R2113-1 à R2113-3 du Code de la commande publique, les prestations </w:t>
      </w:r>
      <w:r w:rsidR="002A0EB0">
        <w:t>ont été</w:t>
      </w:r>
      <w:r w:rsidRPr="00406B5C">
        <w:t xml:space="preserve"> réparties </w:t>
      </w:r>
      <w:r>
        <w:rPr>
          <w:b/>
        </w:rPr>
        <w:t xml:space="preserve">en </w:t>
      </w:r>
      <w:r w:rsidR="008507DB">
        <w:rPr>
          <w:b/>
        </w:rPr>
        <w:t>4</w:t>
      </w:r>
      <w:r w:rsidRPr="006545E1">
        <w:rPr>
          <w:b/>
        </w:rPr>
        <w:t xml:space="preserve"> lots.</w:t>
      </w:r>
    </w:p>
    <w:p w14:paraId="747EEB5E" w14:textId="11331CC0" w:rsidR="00583271" w:rsidRDefault="00583271" w:rsidP="002A0EB0">
      <w:pPr>
        <w:tabs>
          <w:tab w:val="left" w:pos="1134"/>
          <w:tab w:val="right" w:pos="3828"/>
        </w:tabs>
        <w:ind w:firstLine="284"/>
      </w:pPr>
      <w:bookmarkStart w:id="18" w:name="_Hlk181079285"/>
      <w:r>
        <w:t xml:space="preserve">Cet accord-cadre </w:t>
      </w:r>
      <w:r w:rsidR="002A0EB0">
        <w:t xml:space="preserve">correspondant au </w:t>
      </w:r>
      <w:sdt>
        <w:sdtPr>
          <w:alias w:val="Intitulé du lot"/>
          <w:tag w:val=""/>
          <w:id w:val="701211066"/>
          <w:placeholder>
            <w:docPart w:val="8465BC7C63854DEBA5328143592C5028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CC72AF">
            <w:t>Lot 1 : Equipement de la cuisine pédagogique</w:t>
          </w:r>
        </w:sdtContent>
      </w:sdt>
      <w:r w:rsidR="002A0EB0">
        <w:t xml:space="preserve"> est</w:t>
      </w:r>
      <w:r>
        <w:t xml:space="preserve"> conclu sous la forme d’</w:t>
      </w:r>
      <w:r w:rsidR="000260DB">
        <w:t xml:space="preserve">un </w:t>
      </w:r>
      <w:r>
        <w:t xml:space="preserve">accord-cadre mono-attributaire exécuté par l’émission de bons de commande, en application des dispositions des articles </w:t>
      </w:r>
      <w:r w:rsidRPr="000032C9">
        <w:t xml:space="preserve">L2125-1 ; </w:t>
      </w:r>
      <w:r>
        <w:t>R.2162-1 et suivants</w:t>
      </w:r>
      <w:r w:rsidR="002A0EB0">
        <w:t>.</w:t>
      </w:r>
    </w:p>
    <w:bookmarkEnd w:id="18"/>
    <w:p w14:paraId="216D95C3" w14:textId="1C6562AF" w:rsidR="002A0EB0" w:rsidRDefault="002A0EB0" w:rsidP="002A0EB0">
      <w:pPr>
        <w:rPr>
          <w:b/>
        </w:rPr>
      </w:pPr>
      <w:r>
        <w:t xml:space="preserve">En application de l’article R2162-4 du Code de la Commande Publique, cet accord-cadre est conclu pour un maximum sur la durée totale de l’accord cadre de </w:t>
      </w:r>
      <w:r w:rsidR="00FC5F3F" w:rsidRPr="00FC5F3F">
        <w:t>72 500</w:t>
      </w:r>
      <w:r w:rsidRPr="00FC5F3F">
        <w:t xml:space="preserve"> € HT</w:t>
      </w:r>
      <w:r>
        <w:t>.</w:t>
      </w:r>
    </w:p>
    <w:p w14:paraId="34ADE8D8" w14:textId="0ECA7A18" w:rsidR="007E5880" w:rsidRDefault="007E5880" w:rsidP="002A0EB0"/>
    <w:p w14:paraId="08BA931C" w14:textId="78AA48F9" w:rsidR="007E5880" w:rsidRDefault="007E5880" w:rsidP="007E5880"/>
    <w:p w14:paraId="37BE7450" w14:textId="77777777" w:rsidR="007E5880" w:rsidRDefault="007E5880" w:rsidP="007E5880">
      <w:pPr>
        <w:rPr>
          <w:color w:val="000000"/>
        </w:rPr>
      </w:pPr>
    </w:p>
    <w:p w14:paraId="44F562A2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08A929" w14:textId="6D5DDD08" w:rsidR="00103CE3" w:rsidRDefault="005D4312" w:rsidP="000C01D8">
      <w:pPr>
        <w:pStyle w:val="DirectionAchats1Title"/>
      </w:pPr>
      <w:bookmarkStart w:id="19" w:name="_Toc215479329"/>
      <w:r>
        <w:lastRenderedPageBreak/>
        <w:t xml:space="preserve">Engagement du </w:t>
      </w:r>
      <w:r w:rsidR="00103CE3">
        <w:t>candidat</w:t>
      </w:r>
      <w:bookmarkEnd w:id="19"/>
    </w:p>
    <w:p w14:paraId="5E8D6D65" w14:textId="1DFD08B4" w:rsidR="00103CE3" w:rsidRDefault="00103CE3" w:rsidP="00014338">
      <w:pPr>
        <w:pStyle w:val="DirectionAchats2Title"/>
      </w:pPr>
      <w:bookmarkStart w:id="20" w:name="_Toc215479330"/>
      <w:r>
        <w:t>En tant que candidat seul</w:t>
      </w:r>
      <w:bookmarkEnd w:id="20"/>
    </w:p>
    <w:p w14:paraId="117154C9" w14:textId="7F273F0A" w:rsidR="002A0EB0" w:rsidRPr="004B729C" w:rsidRDefault="002A0EB0" w:rsidP="004B729C">
      <w:pPr>
        <w:rPr>
          <w:b/>
          <w:bCs/>
          <w:sz w:val="22"/>
          <w:szCs w:val="22"/>
        </w:rPr>
      </w:pPr>
    </w:p>
    <w:tbl>
      <w:tblPr>
        <w:tblW w:w="96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560"/>
        <w:gridCol w:w="63"/>
        <w:gridCol w:w="870"/>
        <w:gridCol w:w="63"/>
        <w:gridCol w:w="375"/>
        <w:gridCol w:w="41"/>
        <w:gridCol w:w="345"/>
        <w:gridCol w:w="7"/>
        <w:gridCol w:w="437"/>
        <w:gridCol w:w="154"/>
        <w:gridCol w:w="283"/>
        <w:gridCol w:w="74"/>
        <w:gridCol w:w="362"/>
        <w:gridCol w:w="277"/>
        <w:gridCol w:w="159"/>
        <w:gridCol w:w="374"/>
        <w:gridCol w:w="62"/>
        <w:gridCol w:w="436"/>
        <w:gridCol w:w="52"/>
        <w:gridCol w:w="384"/>
        <w:gridCol w:w="436"/>
        <w:gridCol w:w="436"/>
        <w:gridCol w:w="436"/>
        <w:gridCol w:w="436"/>
        <w:gridCol w:w="436"/>
        <w:gridCol w:w="436"/>
        <w:gridCol w:w="424"/>
        <w:gridCol w:w="57"/>
        <w:gridCol w:w="74"/>
      </w:tblGrid>
      <w:tr w:rsidR="004B729C" w14:paraId="760C5109" w14:textId="77777777" w:rsidTr="008A42B0">
        <w:trPr>
          <w:jc w:val="center"/>
        </w:trPr>
        <w:tc>
          <w:tcPr>
            <w:tcW w:w="9629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A52657D" w14:textId="171984E6" w:rsidR="004B729C" w:rsidRPr="00956372" w:rsidRDefault="004B729C" w:rsidP="008A42B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Prestataire unique</w:t>
            </w:r>
          </w:p>
        </w:tc>
      </w:tr>
      <w:tr w:rsidR="004B729C" w14:paraId="69EE4143" w14:textId="77777777" w:rsidTr="008A42B0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18DC44C" w14:textId="4050B3FD" w:rsidR="004B729C" w:rsidRDefault="004B729C" w:rsidP="008A42B0">
            <w:pPr>
              <w:snapToGrid w:val="0"/>
              <w:rPr>
                <w:sz w:val="18"/>
              </w:rPr>
            </w:pPr>
            <w:proofErr w:type="gramStart"/>
            <w:r>
              <w:rPr>
                <w:sz w:val="18"/>
              </w:rPr>
              <w:t>ire</w:t>
            </w:r>
            <w:proofErr w:type="gramEnd"/>
          </w:p>
        </w:tc>
        <w:tc>
          <w:tcPr>
            <w:tcW w:w="2601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B0858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FF77C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A361D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468144C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4A896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68" w:type="dxa"/>
            <w:gridSpan w:val="3"/>
            <w:shd w:val="clear" w:color="auto" w:fill="auto"/>
            <w:vAlign w:val="center"/>
          </w:tcPr>
          <w:p w14:paraId="6A86C528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466FF7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5C4227CD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FDD1D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5312F6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DF96B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17A645B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60CD901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91E946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BDE2456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AF379E6" w14:textId="77777777" w:rsidR="004B729C" w:rsidRDefault="004B729C" w:rsidP="008A42B0">
            <w:pPr>
              <w:snapToGrid w:val="0"/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984858" w14:textId="77777777" w:rsidR="004B729C" w:rsidRDefault="004B729C" w:rsidP="008A42B0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771BB">
              <w:rPr>
                <w:color w:val="3F3F3F" w:themeColor="text1"/>
              </w:rPr>
            </w:r>
            <w:r w:rsidR="004771BB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1C1F00" w14:textId="77777777" w:rsidR="004B729C" w:rsidRDefault="004B729C" w:rsidP="008A42B0">
            <w:pPr>
              <w:snapToGrid w:val="0"/>
            </w:pPr>
          </w:p>
        </w:tc>
      </w:tr>
      <w:tr w:rsidR="004B729C" w14:paraId="03787C21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24A8D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E49B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10181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A0AF13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3EAE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3FC098B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5AAE705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119136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D805E1E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3F8C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1EFC06E5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A14ACB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57BF3226" w14:textId="77777777" w:rsidR="004B729C" w:rsidRDefault="004B729C" w:rsidP="008A42B0">
            <w:pPr>
              <w:rPr>
                <w:sz w:val="18"/>
              </w:rPr>
            </w:pPr>
          </w:p>
          <w:p w14:paraId="5CF3C4ED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D6B23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EF9CB54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A7993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58AC9CAE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71039BA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277F4D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42B6995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FA37D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0D3C591F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3A7F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BFA74A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281A5A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BE28A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D91318E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7E792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4EFBC3E2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2B969DB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2CCBB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989121F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27064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227B438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39A2A2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20F5F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409509CD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A88FFB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538" w:type="dxa"/>
            <w:gridSpan w:val="4"/>
            <w:shd w:val="clear" w:color="auto" w:fill="auto"/>
            <w:vAlign w:val="center"/>
          </w:tcPr>
          <w:p w14:paraId="44C7AC4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4"/>
            <w:shd w:val="clear" w:color="auto" w:fill="auto"/>
            <w:vAlign w:val="center"/>
          </w:tcPr>
          <w:p w14:paraId="3B292FF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218FC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895390D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0A5CEC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FA387A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771BB">
              <w:rPr>
                <w:color w:val="3F3F3F" w:themeColor="text1"/>
              </w:rPr>
            </w:r>
            <w:r w:rsidR="004771BB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55832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00185BD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BA5EF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D93EB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487D7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05597F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7458F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7B84A84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2B38BBB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A86CC3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71A945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B5040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11694E94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F82DC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01E77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DA1BB2E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B9464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1BC959D3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1687B33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EF239D6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DED7E3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96B80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511F39CA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5F8D246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25A7A3BE" w14:textId="77777777" w:rsidR="004B729C" w:rsidRDefault="004B729C" w:rsidP="008A42B0">
            <w:pPr>
              <w:rPr>
                <w:sz w:val="18"/>
              </w:rPr>
            </w:pPr>
          </w:p>
          <w:p w14:paraId="2B418179" w14:textId="77777777" w:rsidR="004B729C" w:rsidRDefault="004B729C" w:rsidP="008A42B0">
            <w:pPr>
              <w:rPr>
                <w:sz w:val="18"/>
              </w:rPr>
            </w:pPr>
          </w:p>
          <w:p w14:paraId="0B10C372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26A0A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A11B74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B0F8DC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2EBF9D28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07FCDD6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AC6720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3A2B5D8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3FB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4888EFC6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6363C8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F7DC3B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C87E7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A8ED4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2AC1F224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71A8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2B30843B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7F4D9C3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F6E6FC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696271F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731D4D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  <w:bookmarkStart w:id="21" w:name="_Hlk206674822"/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74380516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280F69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E3F0B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bookmarkEnd w:id="21"/>
      <w:tr w:rsidR="004B729C" w14:paraId="551056AE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67A22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77C4C6D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530C74E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ECA8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16BE92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EDA3CE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5E849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12650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BBCB1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F3A661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DB8FC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9" w:type="dxa"/>
            <w:gridSpan w:val="9"/>
            <w:shd w:val="clear" w:color="auto" w:fill="auto"/>
            <w:vAlign w:val="center"/>
          </w:tcPr>
          <w:p w14:paraId="69277146" w14:textId="77777777" w:rsidR="004B729C" w:rsidRDefault="004B729C" w:rsidP="008A42B0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17C2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75737B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DC2B2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09A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68B4CB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0BD40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D2544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0F72C8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746554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00E0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06D31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DD348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235261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0219F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9FC2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20DC9C7F" w14:textId="77777777" w:rsidTr="008A42B0">
        <w:trPr>
          <w:trHeight w:hRule="exact" w:val="57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6A591D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30E99D8E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0D4E1945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2C26E4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16EB9BF6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6C794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E762530" w14:textId="77777777" w:rsidR="004B729C" w:rsidRDefault="004B729C" w:rsidP="008A42B0">
            <w:pPr>
              <w:snapToGrid w:val="0"/>
              <w:spacing w:before="4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Code TVA INTRECOMMUNAUTAIRE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7D6E57" w14:textId="77777777" w:rsidR="004B729C" w:rsidRDefault="004B729C" w:rsidP="008A42B0">
            <w:pPr>
              <w:snapToGrid w:val="0"/>
              <w:spacing w:before="20"/>
              <w:ind w:left="142"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FED98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0FB1A489" w14:textId="77777777" w:rsidTr="008A42B0">
        <w:trPr>
          <w:trHeight w:hRule="exact" w:val="252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CADB45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6C4ADB07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0EC18A24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1DD3E74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73D11537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01DEA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5489" w:type="dxa"/>
            <w:gridSpan w:val="17"/>
            <w:shd w:val="clear" w:color="auto" w:fill="auto"/>
            <w:vAlign w:val="center"/>
          </w:tcPr>
          <w:p w14:paraId="3BC89AEB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>
              <w:rPr>
                <w:sz w:val="18"/>
              </w:rPr>
              <w:t>N° d'inscription</w:t>
            </w:r>
          </w:p>
          <w:p w14:paraId="19EBFDD1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771BB">
              <w:rPr>
                <w:color w:val="3F3F3F" w:themeColor="text1"/>
              </w:rPr>
            </w:r>
            <w:r w:rsidR="004771BB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au</w:t>
            </w:r>
            <w:proofErr w:type="gramEnd"/>
            <w:r>
              <w:rPr>
                <w:sz w:val="18"/>
              </w:rPr>
              <w:t xml:space="preserve"> répertoire des métiers </w:t>
            </w:r>
          </w:p>
          <w:p w14:paraId="0D75099B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771BB">
              <w:rPr>
                <w:color w:val="3F3F3F" w:themeColor="text1"/>
              </w:rPr>
            </w:r>
            <w:r w:rsidR="004771BB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au</w:t>
            </w:r>
            <w:proofErr w:type="gramEnd"/>
            <w:r>
              <w:rPr>
                <w:sz w:val="18"/>
              </w:rPr>
              <w:t xml:space="preserve"> registre du commerce et des sociétés</w:t>
            </w:r>
          </w:p>
        </w:tc>
        <w:tc>
          <w:tcPr>
            <w:tcW w:w="39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FE2825" w14:textId="77777777" w:rsidR="004B729C" w:rsidRDefault="004B729C" w:rsidP="008A42B0">
            <w:pPr>
              <w:snapToGrid w:val="0"/>
              <w:spacing w:before="20"/>
              <w:ind w:firstLine="139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56ED0D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7E319B6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727C4C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BB60D59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22AC222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66720A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</w:tbl>
    <w:p w14:paraId="1FAA574C" w14:textId="64E3D167" w:rsidR="004B729C" w:rsidRDefault="004B729C" w:rsidP="004B729C"/>
    <w:p w14:paraId="12E5519C" w14:textId="77777777" w:rsidR="004B729C" w:rsidRDefault="004B729C" w:rsidP="004B729C"/>
    <w:p w14:paraId="5086F8AC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92BC"/>
          <w:sz w:val="26"/>
          <w:szCs w:val="26"/>
        </w:rPr>
      </w:pPr>
      <w:r>
        <w:br w:type="page"/>
      </w:r>
    </w:p>
    <w:p w14:paraId="560DF42A" w14:textId="32FC3B07" w:rsidR="00A451C1" w:rsidRDefault="00EF4C25" w:rsidP="00014338">
      <w:pPr>
        <w:pStyle w:val="DirectionAchats2Title"/>
      </w:pPr>
      <w:bookmarkStart w:id="22" w:name="_Toc215479331"/>
      <w:r>
        <w:lastRenderedPageBreak/>
        <w:t xml:space="preserve">En tant que </w:t>
      </w:r>
      <w:r w:rsidR="003C2164">
        <w:t>groupement</w:t>
      </w:r>
      <w:bookmarkEnd w:id="22"/>
    </w:p>
    <w:p w14:paraId="6C94483A" w14:textId="73AACD79" w:rsidR="00552F24" w:rsidRDefault="009C2EF3" w:rsidP="009C2EF3">
      <w:pPr>
        <w:pStyle w:val="DirectionAchats3Title"/>
      </w:pPr>
      <w:bookmarkStart w:id="23" w:name="_Toc215479332"/>
      <w:bookmarkStart w:id="24" w:name="_Toc97645101"/>
      <w:r>
        <w:t>Mandataire</w:t>
      </w:r>
      <w:bookmarkEnd w:id="23"/>
    </w:p>
    <w:p w14:paraId="1B82BEBA" w14:textId="11A009FE" w:rsidR="00552F24" w:rsidRDefault="00552F24" w:rsidP="00552F24">
      <w:pPr>
        <w:rPr>
          <w:b/>
          <w:bCs/>
          <w:sz w:val="22"/>
          <w:szCs w:val="22"/>
        </w:rPr>
      </w:pPr>
    </w:p>
    <w:tbl>
      <w:tblPr>
        <w:tblW w:w="96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560"/>
        <w:gridCol w:w="63"/>
        <w:gridCol w:w="870"/>
        <w:gridCol w:w="63"/>
        <w:gridCol w:w="375"/>
        <w:gridCol w:w="41"/>
        <w:gridCol w:w="345"/>
        <w:gridCol w:w="7"/>
        <w:gridCol w:w="437"/>
        <w:gridCol w:w="154"/>
        <w:gridCol w:w="283"/>
        <w:gridCol w:w="74"/>
        <w:gridCol w:w="362"/>
        <w:gridCol w:w="277"/>
        <w:gridCol w:w="159"/>
        <w:gridCol w:w="374"/>
        <w:gridCol w:w="62"/>
        <w:gridCol w:w="436"/>
        <w:gridCol w:w="52"/>
        <w:gridCol w:w="384"/>
        <w:gridCol w:w="436"/>
        <w:gridCol w:w="436"/>
        <w:gridCol w:w="436"/>
        <w:gridCol w:w="436"/>
        <w:gridCol w:w="436"/>
        <w:gridCol w:w="436"/>
        <w:gridCol w:w="424"/>
        <w:gridCol w:w="57"/>
        <w:gridCol w:w="74"/>
      </w:tblGrid>
      <w:tr w:rsidR="004C7E52" w14:paraId="77409A93" w14:textId="77777777" w:rsidTr="008A42B0">
        <w:trPr>
          <w:jc w:val="center"/>
        </w:trPr>
        <w:tc>
          <w:tcPr>
            <w:tcW w:w="9629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E448F78" w14:textId="03662276" w:rsidR="004C7E52" w:rsidRPr="00956372" w:rsidRDefault="004C7E52" w:rsidP="008A42B0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1</w:t>
            </w:r>
          </w:p>
        </w:tc>
      </w:tr>
      <w:tr w:rsidR="004C7E52" w14:paraId="3419B56E" w14:textId="77777777" w:rsidTr="008A42B0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76EB26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2601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27BA17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C1AE16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469046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5B674B2D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21B4B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668" w:type="dxa"/>
            <w:gridSpan w:val="3"/>
            <w:shd w:val="clear" w:color="auto" w:fill="auto"/>
            <w:vAlign w:val="center"/>
          </w:tcPr>
          <w:p w14:paraId="3DEE0063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919E45" w14:textId="77777777" w:rsidR="004C7E52" w:rsidRDefault="004C7E52" w:rsidP="008A42B0">
            <w:pPr>
              <w:snapToGrid w:val="0"/>
              <w:rPr>
                <w:sz w:val="18"/>
              </w:rPr>
            </w:pPr>
          </w:p>
          <w:p w14:paraId="6371A1C5" w14:textId="77777777" w:rsidR="004C7E52" w:rsidRDefault="004C7E52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57E13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2FB4184A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BBDB89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55E1D69C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53F2EF38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D01B4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2A79A9E3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B149504" w14:textId="77777777" w:rsidR="004C7E52" w:rsidRDefault="004C7E52" w:rsidP="008A42B0">
            <w:pPr>
              <w:snapToGrid w:val="0"/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FA594E4" w14:textId="77777777" w:rsidR="004C7E52" w:rsidRDefault="004C7E52" w:rsidP="008A42B0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771BB">
              <w:rPr>
                <w:color w:val="3F3F3F" w:themeColor="text1"/>
              </w:rPr>
            </w:r>
            <w:r w:rsidR="004771BB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4DD1E3" w14:textId="77777777" w:rsidR="004C7E52" w:rsidRDefault="004C7E52" w:rsidP="008A42B0">
            <w:pPr>
              <w:snapToGrid w:val="0"/>
            </w:pPr>
          </w:p>
        </w:tc>
      </w:tr>
      <w:tr w:rsidR="004C7E52" w14:paraId="231874CF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773AB1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1347E2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B969B0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467F179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5E3F1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20467DF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4B5BA92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675F685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79439B9A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9F74C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D50CB7E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9B730B" w14:textId="77777777" w:rsidR="004C7E52" w:rsidRDefault="004C7E52" w:rsidP="008A42B0">
            <w:pPr>
              <w:snapToGrid w:val="0"/>
              <w:rPr>
                <w:sz w:val="18"/>
              </w:rPr>
            </w:pPr>
          </w:p>
          <w:p w14:paraId="699957C4" w14:textId="77777777" w:rsidR="004C7E52" w:rsidRDefault="004C7E52" w:rsidP="008A42B0">
            <w:pPr>
              <w:rPr>
                <w:sz w:val="18"/>
              </w:rPr>
            </w:pPr>
          </w:p>
          <w:p w14:paraId="3AC8F430" w14:textId="77777777" w:rsidR="004C7E52" w:rsidRDefault="004C7E52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4CA430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3AEA0F86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B55EC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1602C20E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02DB55E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7C1979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1A2A75DE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626CFC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1AFBC934" w14:textId="77777777" w:rsidR="004C7E52" w:rsidRDefault="004C7E52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629892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83FA3A" w14:textId="77777777" w:rsidR="004C7E52" w:rsidRDefault="004C7E52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2326BD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91E5D3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41C033F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F8918C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7FF4A822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7E31F5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36BB68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45B79C7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973506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14D9DEEE" w14:textId="77777777" w:rsidR="004C7E52" w:rsidRDefault="004C7E52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4A0956" w14:textId="77777777" w:rsidR="004C7E52" w:rsidRDefault="004C7E52" w:rsidP="008A42B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54D68D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24A2328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F95DE3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2538" w:type="dxa"/>
            <w:gridSpan w:val="4"/>
            <w:shd w:val="clear" w:color="auto" w:fill="auto"/>
            <w:vAlign w:val="center"/>
          </w:tcPr>
          <w:p w14:paraId="0C93A835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4"/>
            <w:shd w:val="clear" w:color="auto" w:fill="auto"/>
            <w:vAlign w:val="center"/>
          </w:tcPr>
          <w:p w14:paraId="17A8AB75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CC675C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1C6FD3A0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7A5FC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ABA4317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771BB">
              <w:rPr>
                <w:color w:val="3F3F3F" w:themeColor="text1"/>
              </w:rPr>
            </w:r>
            <w:r w:rsidR="004771BB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ACC0D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5F33413E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1665D7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4D8BD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FBCEA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6F785EE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5AD54B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53B57C0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74650EC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F6005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2B0AFDA8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DE88F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2F38F759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5CAC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F20087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41BB3D3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B1DBDD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454C9237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25921529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0427CD0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4D77BE01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29026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0B4F3BC9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B5513A" w14:textId="77777777" w:rsidR="004C7E52" w:rsidRDefault="004C7E52" w:rsidP="008A42B0">
            <w:pPr>
              <w:snapToGrid w:val="0"/>
              <w:rPr>
                <w:sz w:val="18"/>
              </w:rPr>
            </w:pPr>
          </w:p>
          <w:p w14:paraId="3BFA1BA7" w14:textId="77777777" w:rsidR="004C7E52" w:rsidRDefault="004C7E52" w:rsidP="008A42B0">
            <w:pPr>
              <w:rPr>
                <w:sz w:val="18"/>
              </w:rPr>
            </w:pPr>
          </w:p>
          <w:p w14:paraId="050399A2" w14:textId="77777777" w:rsidR="004C7E52" w:rsidRDefault="004C7E52" w:rsidP="008A42B0">
            <w:pPr>
              <w:rPr>
                <w:sz w:val="18"/>
              </w:rPr>
            </w:pPr>
          </w:p>
          <w:p w14:paraId="762985A9" w14:textId="77777777" w:rsidR="004C7E52" w:rsidRDefault="004C7E52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F98BD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7213FB1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C11DF5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5CA70191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0DF3EF0C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264AE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665E8959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395BC7E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226CD45D" w14:textId="77777777" w:rsidR="004C7E52" w:rsidRDefault="004C7E52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41BBC2A" w14:textId="77777777" w:rsidR="004C7E52" w:rsidRDefault="004C7E52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0E82ED" w14:textId="77777777" w:rsidR="004C7E52" w:rsidRDefault="004C7E52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1BEFA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C8407B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6F7DE74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C803EE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3B4BB12E" w14:textId="77777777" w:rsidR="004C7E52" w:rsidRDefault="004C7E52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1D904E1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D9D1D67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21AD94C3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1FBB4F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7861980B" w14:textId="77777777" w:rsidR="004C7E52" w:rsidRDefault="004C7E52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12CFBD" w14:textId="77777777" w:rsidR="004C7E52" w:rsidRDefault="004C7E52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B85550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20E646BE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30C73F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39587D86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12D45C0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DAD33A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1A2AC513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D34A570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BB9F4B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DABF69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EDFDB4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</w:tr>
      <w:tr w:rsidR="004C7E52" w14:paraId="5008520E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D725D8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9" w:type="dxa"/>
            <w:gridSpan w:val="9"/>
            <w:shd w:val="clear" w:color="auto" w:fill="auto"/>
            <w:vAlign w:val="center"/>
          </w:tcPr>
          <w:p w14:paraId="59D3B54C" w14:textId="77777777" w:rsidR="004C7E52" w:rsidRDefault="004C7E52" w:rsidP="008A42B0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DEF8C1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9F9DD47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AACC7A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733C71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25F8A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781C96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ED5134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50FFE5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75E362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A115B9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CB1C11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00AB6B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3BCE94A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4E5EF4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9D6A6B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53747D40" w14:textId="77777777" w:rsidTr="008A42B0">
        <w:trPr>
          <w:trHeight w:hRule="exact" w:val="57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40B774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4FCACB36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31E2A9F0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F9E356D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C7E52" w14:paraId="5B28FDB1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F5D43F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0FDC401E" w14:textId="77777777" w:rsidR="004C7E52" w:rsidRDefault="004C7E52" w:rsidP="008A42B0">
            <w:pPr>
              <w:snapToGrid w:val="0"/>
              <w:spacing w:before="4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Code TVA INTRECOMMUNAUTAIRE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948077" w14:textId="77777777" w:rsidR="004C7E52" w:rsidRDefault="004C7E52" w:rsidP="008A42B0">
            <w:pPr>
              <w:snapToGrid w:val="0"/>
              <w:spacing w:before="20"/>
              <w:ind w:left="142"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11063C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1FF1EC91" w14:textId="77777777" w:rsidTr="008A42B0">
        <w:trPr>
          <w:trHeight w:hRule="exact" w:val="252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995D98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6CA87871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16217A4B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5D50D0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C7E52" w14:paraId="138794C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0D4893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5489" w:type="dxa"/>
            <w:gridSpan w:val="17"/>
            <w:shd w:val="clear" w:color="auto" w:fill="auto"/>
            <w:vAlign w:val="center"/>
          </w:tcPr>
          <w:p w14:paraId="5BA5F755" w14:textId="77777777" w:rsidR="004C7E52" w:rsidRDefault="004C7E52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>
              <w:rPr>
                <w:sz w:val="18"/>
              </w:rPr>
              <w:t>N° d'inscription</w:t>
            </w:r>
          </w:p>
          <w:p w14:paraId="090E601C" w14:textId="77777777" w:rsidR="004C7E52" w:rsidRDefault="004C7E52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771BB">
              <w:rPr>
                <w:color w:val="3F3F3F" w:themeColor="text1"/>
              </w:rPr>
            </w:r>
            <w:r w:rsidR="004771BB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au</w:t>
            </w:r>
            <w:proofErr w:type="gramEnd"/>
            <w:r>
              <w:rPr>
                <w:sz w:val="18"/>
              </w:rPr>
              <w:t xml:space="preserve"> répertoire des métiers </w:t>
            </w:r>
          </w:p>
          <w:p w14:paraId="0789B8B0" w14:textId="77777777" w:rsidR="004C7E52" w:rsidRDefault="004C7E52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771BB">
              <w:rPr>
                <w:color w:val="3F3F3F" w:themeColor="text1"/>
              </w:rPr>
            </w:r>
            <w:r w:rsidR="004771BB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au</w:t>
            </w:r>
            <w:proofErr w:type="gramEnd"/>
            <w:r>
              <w:rPr>
                <w:sz w:val="18"/>
              </w:rPr>
              <w:t xml:space="preserve"> registre du commerce et des sociétés</w:t>
            </w:r>
          </w:p>
        </w:tc>
        <w:tc>
          <w:tcPr>
            <w:tcW w:w="39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7EF95A" w14:textId="77777777" w:rsidR="004C7E52" w:rsidRDefault="004C7E52" w:rsidP="008A42B0">
            <w:pPr>
              <w:snapToGrid w:val="0"/>
              <w:spacing w:before="20"/>
              <w:ind w:firstLine="139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30BB20" w14:textId="77777777" w:rsidR="004C7E52" w:rsidRDefault="004C7E52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C7E52" w14:paraId="4462D6C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362EA62" w14:textId="77777777" w:rsidR="004C7E52" w:rsidRDefault="004C7E52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4C6A0DF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23165ABD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A3C254" w14:textId="77777777" w:rsidR="004C7E52" w:rsidRDefault="004C7E52" w:rsidP="008A42B0">
            <w:pPr>
              <w:keepNext/>
              <w:snapToGrid w:val="0"/>
              <w:rPr>
                <w:sz w:val="18"/>
              </w:rPr>
            </w:pPr>
          </w:p>
        </w:tc>
      </w:tr>
    </w:tbl>
    <w:p w14:paraId="3700C866" w14:textId="3414B311" w:rsidR="004C7E52" w:rsidRDefault="004C7E52" w:rsidP="00552F24">
      <w:pPr>
        <w:rPr>
          <w:b/>
          <w:bCs/>
          <w:sz w:val="22"/>
          <w:szCs w:val="22"/>
        </w:rPr>
      </w:pPr>
    </w:p>
    <w:p w14:paraId="770B7997" w14:textId="77777777" w:rsidR="004C7E52" w:rsidRDefault="004C7E52" w:rsidP="00552F24">
      <w:pPr>
        <w:rPr>
          <w:b/>
          <w:bCs/>
          <w:sz w:val="22"/>
          <w:szCs w:val="22"/>
        </w:rPr>
      </w:pPr>
    </w:p>
    <w:p w14:paraId="5B993489" w14:textId="1E0BC6F2" w:rsidR="009C2EF3" w:rsidRDefault="009C2EF3" w:rsidP="00552F24">
      <w:pPr>
        <w:rPr>
          <w:b/>
          <w:bCs/>
          <w:sz w:val="22"/>
          <w:szCs w:val="22"/>
        </w:rPr>
      </w:pPr>
      <w:proofErr w:type="gramStart"/>
      <w:r>
        <w:rPr>
          <w:rFonts w:ascii="Trebuchet MS" w:eastAsia="Trebuchet MS" w:hAnsi="Trebuchet MS" w:cs="Trebuchet MS"/>
          <w:color w:val="000000"/>
        </w:rPr>
        <w:t>désigné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mandataire :</w:t>
      </w:r>
    </w:p>
    <w:p w14:paraId="3D584358" w14:textId="030247D5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4771BB">
        <w:rPr>
          <w:color w:val="3F3F3F" w:themeColor="text1"/>
          <w:sz w:val="18"/>
          <w:szCs w:val="18"/>
        </w:rPr>
      </w:r>
      <w:r w:rsidR="004771BB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du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groupement solidaire</w:t>
      </w:r>
    </w:p>
    <w:p w14:paraId="21A977A6" w14:textId="203C4F04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4771BB">
        <w:rPr>
          <w:color w:val="3F3F3F" w:themeColor="text1"/>
          <w:sz w:val="18"/>
          <w:szCs w:val="18"/>
        </w:rPr>
      </w:r>
      <w:r w:rsidR="004771BB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solidaire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du groupement conjoint</w:t>
      </w:r>
    </w:p>
    <w:p w14:paraId="632FF66D" w14:textId="32A898BE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4771BB">
        <w:rPr>
          <w:color w:val="3F3F3F" w:themeColor="text1"/>
          <w:sz w:val="18"/>
          <w:szCs w:val="18"/>
        </w:rPr>
      </w:r>
      <w:r w:rsidR="004771BB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non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solidaire du groupement conjoint</w:t>
      </w:r>
    </w:p>
    <w:p w14:paraId="093B6A2F" w14:textId="08F86FAB" w:rsidR="009C2EF3" w:rsidRDefault="009C2EF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DE0A0E7" w14:textId="38131285" w:rsidR="00690561" w:rsidRDefault="009C2EF3" w:rsidP="009C2EF3">
      <w:pPr>
        <w:pStyle w:val="DirectionAchats3Title"/>
      </w:pPr>
      <w:bookmarkStart w:id="25" w:name="_Toc215479333"/>
      <w:r>
        <w:lastRenderedPageBreak/>
        <w:t>Membres du groupement</w:t>
      </w:r>
      <w:bookmarkEnd w:id="25"/>
    </w:p>
    <w:p w14:paraId="64E960B9" w14:textId="1C3DF916" w:rsidR="00552F24" w:rsidRPr="004B729C" w:rsidRDefault="00552F24" w:rsidP="00552F24">
      <w:pPr>
        <w:rPr>
          <w:b/>
          <w:bCs/>
          <w:sz w:val="16"/>
          <w:szCs w:val="16"/>
        </w:rPr>
      </w:pPr>
    </w:p>
    <w:tbl>
      <w:tblPr>
        <w:tblW w:w="96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560"/>
        <w:gridCol w:w="63"/>
        <w:gridCol w:w="870"/>
        <w:gridCol w:w="63"/>
        <w:gridCol w:w="375"/>
        <w:gridCol w:w="41"/>
        <w:gridCol w:w="345"/>
        <w:gridCol w:w="7"/>
        <w:gridCol w:w="437"/>
        <w:gridCol w:w="154"/>
        <w:gridCol w:w="283"/>
        <w:gridCol w:w="74"/>
        <w:gridCol w:w="362"/>
        <w:gridCol w:w="277"/>
        <w:gridCol w:w="159"/>
        <w:gridCol w:w="374"/>
        <w:gridCol w:w="62"/>
        <w:gridCol w:w="436"/>
        <w:gridCol w:w="52"/>
        <w:gridCol w:w="384"/>
        <w:gridCol w:w="436"/>
        <w:gridCol w:w="436"/>
        <w:gridCol w:w="436"/>
        <w:gridCol w:w="436"/>
        <w:gridCol w:w="436"/>
        <w:gridCol w:w="436"/>
        <w:gridCol w:w="424"/>
        <w:gridCol w:w="57"/>
        <w:gridCol w:w="74"/>
      </w:tblGrid>
      <w:tr w:rsidR="004B729C" w14:paraId="7F2A7A98" w14:textId="77777777" w:rsidTr="008A42B0">
        <w:trPr>
          <w:jc w:val="center"/>
        </w:trPr>
        <w:tc>
          <w:tcPr>
            <w:tcW w:w="9629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D3B1893" w14:textId="2AFC6D3A" w:rsidR="004B729C" w:rsidRPr="00956372" w:rsidRDefault="004B729C" w:rsidP="008A42B0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2</w:t>
            </w:r>
          </w:p>
        </w:tc>
      </w:tr>
      <w:tr w:rsidR="004B729C" w14:paraId="1E64C6E0" w14:textId="77777777" w:rsidTr="008A42B0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AE061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601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2C775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EB66C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D1B04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7695506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2E378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68" w:type="dxa"/>
            <w:gridSpan w:val="3"/>
            <w:shd w:val="clear" w:color="auto" w:fill="auto"/>
            <w:vAlign w:val="center"/>
          </w:tcPr>
          <w:p w14:paraId="5713DED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0591143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63F7F66D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B5B18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2BAA2A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EFA91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5B37808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7B4A56F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F81E9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2D582F0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CFDEC9B" w14:textId="77777777" w:rsidR="004B729C" w:rsidRDefault="004B729C" w:rsidP="008A42B0">
            <w:pPr>
              <w:snapToGrid w:val="0"/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46AC24A" w14:textId="77777777" w:rsidR="004B729C" w:rsidRDefault="004B729C" w:rsidP="008A42B0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771BB">
              <w:rPr>
                <w:color w:val="3F3F3F" w:themeColor="text1"/>
              </w:rPr>
            </w:r>
            <w:r w:rsidR="004771BB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C4B67" w14:textId="77777777" w:rsidR="004B729C" w:rsidRDefault="004B729C" w:rsidP="008A42B0">
            <w:pPr>
              <w:snapToGrid w:val="0"/>
            </w:pPr>
          </w:p>
        </w:tc>
      </w:tr>
      <w:tr w:rsidR="004B729C" w14:paraId="7D251F1F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0D06D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CBE47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0836A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F1F27A9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27D78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57844C3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096C51E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B8E59F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94FE0DB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4155B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4A810BDE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B10FB3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4AB42DE1" w14:textId="77777777" w:rsidR="004B729C" w:rsidRDefault="004B729C" w:rsidP="008A42B0">
            <w:pPr>
              <w:rPr>
                <w:sz w:val="18"/>
              </w:rPr>
            </w:pPr>
          </w:p>
          <w:p w14:paraId="7D50E122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D9D1B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63FFB3D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71F6F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371B5D0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FCCE1C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1FF9D3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6BF935A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9610F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B161B0A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182EC4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C6F0C3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0F67B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09DF1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28A87B93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4A70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7209A93D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77AE6B6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5ABA4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CC2CE3A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998B2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77BF4FE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7272FD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B22F0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17CCAC84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40C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538" w:type="dxa"/>
            <w:gridSpan w:val="4"/>
            <w:shd w:val="clear" w:color="auto" w:fill="auto"/>
            <w:vAlign w:val="center"/>
          </w:tcPr>
          <w:p w14:paraId="38B773C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4"/>
            <w:shd w:val="clear" w:color="auto" w:fill="auto"/>
            <w:vAlign w:val="center"/>
          </w:tcPr>
          <w:p w14:paraId="70E235C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136A10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CA2F7D8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02FA0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3FA41B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771BB">
              <w:rPr>
                <w:color w:val="3F3F3F" w:themeColor="text1"/>
              </w:rPr>
            </w:r>
            <w:r w:rsidR="004771BB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87826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6B0EF9C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B036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8EF39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22D77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A560393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E5056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290DBA3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0EAE33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01C10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1478BE3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D411C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72BB6818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954846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025A1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F5FE81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CE416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23B0FB1E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579E85C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7F72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5A6C146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58651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532B2B5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2AE92C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1B400FC8" w14:textId="77777777" w:rsidR="004B729C" w:rsidRDefault="004B729C" w:rsidP="008A42B0">
            <w:pPr>
              <w:rPr>
                <w:sz w:val="18"/>
              </w:rPr>
            </w:pPr>
          </w:p>
          <w:p w14:paraId="03AA3A7C" w14:textId="77777777" w:rsidR="004B729C" w:rsidRDefault="004B729C" w:rsidP="008A42B0">
            <w:pPr>
              <w:rPr>
                <w:sz w:val="18"/>
              </w:rPr>
            </w:pPr>
          </w:p>
          <w:p w14:paraId="34925DD2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2612A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A338488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51793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35A40434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704214D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226165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8E930D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704474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EFED11C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A8F723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1DDCFF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B3F00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0C7B7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F73682D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02785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3ACEDD0C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2D02E77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77368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077C46B7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707AB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2B207568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44CFBB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E1EE3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17777236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B19D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49FB668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4C98C04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B1533F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AAED924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652F2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CF959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B475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450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6A0C8FA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CD169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9" w:type="dxa"/>
            <w:gridSpan w:val="9"/>
            <w:shd w:val="clear" w:color="auto" w:fill="auto"/>
            <w:vAlign w:val="center"/>
          </w:tcPr>
          <w:p w14:paraId="26E96B64" w14:textId="77777777" w:rsidR="004B729C" w:rsidRDefault="004B729C" w:rsidP="008A42B0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C9937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2A7E7D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44367D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F3623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0AEFC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9CA5EB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95E3F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56578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690B7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8E4B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9BF5B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2E12C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93E11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3020E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6B121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F36EE99" w14:textId="77777777" w:rsidTr="008A42B0">
        <w:trPr>
          <w:trHeight w:hRule="exact" w:val="57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4AFE81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451272FB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6FD1D209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F738EB7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36BE8A92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6C67E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3EDB00BB" w14:textId="77777777" w:rsidR="004B729C" w:rsidRDefault="004B729C" w:rsidP="008A42B0">
            <w:pPr>
              <w:snapToGrid w:val="0"/>
              <w:spacing w:before="4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Code TVA INTRECOMMUNAUTAIRE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B7CA6A" w14:textId="77777777" w:rsidR="004B729C" w:rsidRDefault="004B729C" w:rsidP="008A42B0">
            <w:pPr>
              <w:snapToGrid w:val="0"/>
              <w:spacing w:before="20"/>
              <w:ind w:left="142"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DD457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52066278" w14:textId="77777777" w:rsidTr="008A42B0">
        <w:trPr>
          <w:trHeight w:hRule="exact" w:val="252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D6E08D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3C714F13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61F35B2D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FFDADEE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41FD135D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C7BB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5489" w:type="dxa"/>
            <w:gridSpan w:val="17"/>
            <w:shd w:val="clear" w:color="auto" w:fill="auto"/>
            <w:vAlign w:val="center"/>
          </w:tcPr>
          <w:p w14:paraId="462331C9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>
              <w:rPr>
                <w:sz w:val="18"/>
              </w:rPr>
              <w:t>N° d'inscription</w:t>
            </w:r>
          </w:p>
          <w:p w14:paraId="4F39D418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771BB">
              <w:rPr>
                <w:color w:val="3F3F3F" w:themeColor="text1"/>
              </w:rPr>
            </w:r>
            <w:r w:rsidR="004771BB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au</w:t>
            </w:r>
            <w:proofErr w:type="gramEnd"/>
            <w:r>
              <w:rPr>
                <w:sz w:val="18"/>
              </w:rPr>
              <w:t xml:space="preserve"> répertoire des métiers </w:t>
            </w:r>
          </w:p>
          <w:p w14:paraId="788A8205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771BB">
              <w:rPr>
                <w:color w:val="3F3F3F" w:themeColor="text1"/>
              </w:rPr>
            </w:r>
            <w:r w:rsidR="004771BB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au</w:t>
            </w:r>
            <w:proofErr w:type="gramEnd"/>
            <w:r>
              <w:rPr>
                <w:sz w:val="18"/>
              </w:rPr>
              <w:t xml:space="preserve"> registre du commerce et des sociétés</w:t>
            </w:r>
          </w:p>
        </w:tc>
        <w:tc>
          <w:tcPr>
            <w:tcW w:w="39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AAE9D5" w14:textId="77777777" w:rsidR="004B729C" w:rsidRDefault="004B729C" w:rsidP="008A42B0">
            <w:pPr>
              <w:snapToGrid w:val="0"/>
              <w:spacing w:before="20"/>
              <w:ind w:firstLine="139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D97F7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CDF567C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4DCA3A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3F7F722C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74BCB6B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C77BA5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</w:tbl>
    <w:p w14:paraId="10897179" w14:textId="03D2F671" w:rsidR="004B729C" w:rsidRPr="004B729C" w:rsidRDefault="004B729C" w:rsidP="00552F24">
      <w:pPr>
        <w:rPr>
          <w:b/>
          <w:bCs/>
          <w:sz w:val="16"/>
          <w:szCs w:val="16"/>
        </w:rPr>
      </w:pPr>
    </w:p>
    <w:tbl>
      <w:tblPr>
        <w:tblW w:w="96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560"/>
        <w:gridCol w:w="63"/>
        <w:gridCol w:w="870"/>
        <w:gridCol w:w="63"/>
        <w:gridCol w:w="375"/>
        <w:gridCol w:w="41"/>
        <w:gridCol w:w="345"/>
        <w:gridCol w:w="7"/>
        <w:gridCol w:w="437"/>
        <w:gridCol w:w="154"/>
        <w:gridCol w:w="283"/>
        <w:gridCol w:w="74"/>
        <w:gridCol w:w="362"/>
        <w:gridCol w:w="277"/>
        <w:gridCol w:w="159"/>
        <w:gridCol w:w="374"/>
        <w:gridCol w:w="62"/>
        <w:gridCol w:w="436"/>
        <w:gridCol w:w="52"/>
        <w:gridCol w:w="384"/>
        <w:gridCol w:w="436"/>
        <w:gridCol w:w="436"/>
        <w:gridCol w:w="436"/>
        <w:gridCol w:w="436"/>
        <w:gridCol w:w="436"/>
        <w:gridCol w:w="436"/>
        <w:gridCol w:w="424"/>
        <w:gridCol w:w="57"/>
        <w:gridCol w:w="74"/>
      </w:tblGrid>
      <w:tr w:rsidR="004B729C" w14:paraId="10FBF7EB" w14:textId="77777777" w:rsidTr="008A42B0">
        <w:trPr>
          <w:jc w:val="center"/>
        </w:trPr>
        <w:tc>
          <w:tcPr>
            <w:tcW w:w="9629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0F70EB5" w14:textId="791748B5" w:rsidR="004B729C" w:rsidRPr="00956372" w:rsidRDefault="004B729C" w:rsidP="008A42B0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3</w:t>
            </w:r>
          </w:p>
        </w:tc>
      </w:tr>
      <w:tr w:rsidR="004B729C" w14:paraId="053F6E5E" w14:textId="77777777" w:rsidTr="008A42B0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62B4C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601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BD4DC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D497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D9593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AEFF65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79BD26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68" w:type="dxa"/>
            <w:gridSpan w:val="3"/>
            <w:shd w:val="clear" w:color="auto" w:fill="auto"/>
            <w:vAlign w:val="center"/>
          </w:tcPr>
          <w:p w14:paraId="725A5310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317B2F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1B4F82FB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60A6E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54BB3526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C9215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7911155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1F6CABC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070E4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4D927BB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CF2C29B" w14:textId="77777777" w:rsidR="004B729C" w:rsidRDefault="004B729C" w:rsidP="008A42B0">
            <w:pPr>
              <w:snapToGrid w:val="0"/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82078F1" w14:textId="77777777" w:rsidR="004B729C" w:rsidRDefault="004B729C" w:rsidP="008A42B0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771BB">
              <w:rPr>
                <w:color w:val="3F3F3F" w:themeColor="text1"/>
              </w:rPr>
            </w:r>
            <w:r w:rsidR="004771BB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CC9E14" w14:textId="77777777" w:rsidR="004B729C" w:rsidRDefault="004B729C" w:rsidP="008A42B0">
            <w:pPr>
              <w:snapToGrid w:val="0"/>
            </w:pPr>
          </w:p>
        </w:tc>
      </w:tr>
      <w:tr w:rsidR="004B729C" w14:paraId="72EE359D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5E8D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51FA3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F7CFD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9CA9903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BAA3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040CF1D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7FA6AF5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A1FF4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3483677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5CE29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026E17F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49A5FC2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41586713" w14:textId="77777777" w:rsidR="004B729C" w:rsidRDefault="004B729C" w:rsidP="008A42B0">
            <w:pPr>
              <w:rPr>
                <w:sz w:val="18"/>
              </w:rPr>
            </w:pPr>
          </w:p>
          <w:p w14:paraId="77772D53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12B8C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36C45C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E2A3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3B86D95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3F4D02D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731EA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C9F0C3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BEFF2D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950272E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FBF4A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E504C1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F43D8C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EA111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4ED16679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A4071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7BB12C9C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709576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C6AF8A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00F1CB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5500F4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2212780B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940AF3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74D4A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0F89D48F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CCFFF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538" w:type="dxa"/>
            <w:gridSpan w:val="4"/>
            <w:shd w:val="clear" w:color="auto" w:fill="auto"/>
            <w:vAlign w:val="center"/>
          </w:tcPr>
          <w:p w14:paraId="39850AD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4"/>
            <w:shd w:val="clear" w:color="auto" w:fill="auto"/>
            <w:vAlign w:val="center"/>
          </w:tcPr>
          <w:p w14:paraId="3FFCA41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A3071C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8750A83" w14:textId="77777777" w:rsidTr="008A42B0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AC2FB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63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AE668E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771BB">
              <w:rPr>
                <w:color w:val="3F3F3F" w:themeColor="text1"/>
              </w:rPr>
            </w:r>
            <w:r w:rsidR="004771BB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A1137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77F6CD0" w14:textId="77777777" w:rsidTr="008A42B0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20F93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94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067519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C7150C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0D4C5DA0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7E405B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3C779FE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543E2746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F7597C5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34E214AF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B07CB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1EAE7904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6548D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A78D3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4E392CDB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04047E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1D1349F4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0808D1BD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62E6B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9E88420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7AA082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14:paraId="356C51A0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3C06" w14:textId="77777777" w:rsidR="004B729C" w:rsidRDefault="004B729C" w:rsidP="008A42B0">
            <w:pPr>
              <w:snapToGrid w:val="0"/>
              <w:rPr>
                <w:sz w:val="18"/>
              </w:rPr>
            </w:pPr>
          </w:p>
          <w:p w14:paraId="46FF74F1" w14:textId="77777777" w:rsidR="004B729C" w:rsidRDefault="004B729C" w:rsidP="008A42B0">
            <w:pPr>
              <w:rPr>
                <w:sz w:val="18"/>
              </w:rPr>
            </w:pPr>
          </w:p>
          <w:p w14:paraId="51361552" w14:textId="77777777" w:rsidR="004B729C" w:rsidRDefault="004B729C" w:rsidP="008A42B0">
            <w:pPr>
              <w:rPr>
                <w:sz w:val="18"/>
              </w:rPr>
            </w:pPr>
          </w:p>
          <w:p w14:paraId="22DCC77A" w14:textId="77777777" w:rsidR="004B729C" w:rsidRDefault="004B729C" w:rsidP="008A42B0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DD6140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148DA8B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21C274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4317" w:type="dxa"/>
            <w:gridSpan w:val="13"/>
            <w:shd w:val="clear" w:color="auto" w:fill="auto"/>
            <w:vAlign w:val="center"/>
          </w:tcPr>
          <w:p w14:paraId="622D9529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09C0288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BDE91D7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D4DE718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8D620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FF5495A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1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0BFA1A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083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86B3AD" w14:textId="77777777" w:rsidR="004B729C" w:rsidRDefault="004B729C" w:rsidP="008A42B0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A7D3D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76600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1CB60F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0A770A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960" w:type="dxa"/>
            <w:gridSpan w:val="11"/>
            <w:shd w:val="clear" w:color="auto" w:fill="auto"/>
            <w:vAlign w:val="center"/>
          </w:tcPr>
          <w:p w14:paraId="129A07CC" w14:textId="77777777" w:rsidR="004B729C" w:rsidRDefault="004B729C" w:rsidP="008A42B0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A29CF0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0F77EE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2F736454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52EA45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51F24869" w14:textId="77777777" w:rsidR="004B729C" w:rsidRDefault="004B729C" w:rsidP="008A42B0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0BAD6" w14:textId="77777777" w:rsidR="004B729C" w:rsidRDefault="004B729C" w:rsidP="008A42B0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9C83A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5B649232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DCA901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shd w:val="clear" w:color="auto" w:fill="auto"/>
            <w:vAlign w:val="center"/>
          </w:tcPr>
          <w:p w14:paraId="444C77E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shd w:val="clear" w:color="auto" w:fill="auto"/>
            <w:vAlign w:val="center"/>
          </w:tcPr>
          <w:p w14:paraId="44A1ED4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319AF3E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68566081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497C9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3017" w:type="dxa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3E041F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1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83113D8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D3259A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</w:tr>
      <w:tr w:rsidR="004B729C" w14:paraId="7E629F42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C133B7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9" w:type="dxa"/>
            <w:gridSpan w:val="9"/>
            <w:shd w:val="clear" w:color="auto" w:fill="auto"/>
            <w:vAlign w:val="center"/>
          </w:tcPr>
          <w:p w14:paraId="12E9E12E" w14:textId="77777777" w:rsidR="004B729C" w:rsidRDefault="004B729C" w:rsidP="008A42B0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70523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0DE94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BB53E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8FDD6E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2E8420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8F9E2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B46AC3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706DB8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2DEC2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C8A85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EF298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1A3AE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6517AD2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E17CCA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7D3B8F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16D98C64" w14:textId="77777777" w:rsidTr="008A42B0">
        <w:trPr>
          <w:trHeight w:hRule="exact" w:val="57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49DAA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02A151D0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01CC3DE2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36EA5C1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528B20D8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EB9BC9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362" w:type="dxa"/>
            <w:gridSpan w:val="8"/>
            <w:shd w:val="clear" w:color="auto" w:fill="auto"/>
            <w:vAlign w:val="center"/>
          </w:tcPr>
          <w:p w14:paraId="13C42BEF" w14:textId="77777777" w:rsidR="004B729C" w:rsidRDefault="004B729C" w:rsidP="008A42B0">
            <w:pPr>
              <w:snapToGrid w:val="0"/>
              <w:spacing w:before="4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Code TVA INTRECOMMUNAUTAIRE : </w:t>
            </w:r>
          </w:p>
        </w:tc>
        <w:tc>
          <w:tcPr>
            <w:tcW w:w="61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D61CC7" w14:textId="77777777" w:rsidR="004B729C" w:rsidRDefault="004B729C" w:rsidP="008A42B0">
            <w:pPr>
              <w:snapToGrid w:val="0"/>
              <w:spacing w:before="20"/>
              <w:ind w:left="142"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1AFDE6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6C921169" w14:textId="77777777" w:rsidTr="008A42B0">
        <w:trPr>
          <w:trHeight w:hRule="exact" w:val="252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77D277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15D1EA76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2"/>
            <w:shd w:val="clear" w:color="auto" w:fill="auto"/>
            <w:vAlign w:val="center"/>
          </w:tcPr>
          <w:p w14:paraId="311C726E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B5EBD54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  <w:tr w:rsidR="004B729C" w14:paraId="0A5A5D6E" w14:textId="77777777" w:rsidTr="008A42B0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2D771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5489" w:type="dxa"/>
            <w:gridSpan w:val="17"/>
            <w:shd w:val="clear" w:color="auto" w:fill="auto"/>
            <w:vAlign w:val="center"/>
          </w:tcPr>
          <w:p w14:paraId="79FFCBE9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>
              <w:rPr>
                <w:sz w:val="18"/>
              </w:rPr>
              <w:t>N° d'inscription</w:t>
            </w:r>
          </w:p>
          <w:p w14:paraId="653E9CE2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771BB">
              <w:rPr>
                <w:color w:val="3F3F3F" w:themeColor="text1"/>
              </w:rPr>
            </w:r>
            <w:r w:rsidR="004771BB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au</w:t>
            </w:r>
            <w:proofErr w:type="gramEnd"/>
            <w:r>
              <w:rPr>
                <w:sz w:val="18"/>
              </w:rPr>
              <w:t xml:space="preserve"> répertoire des métiers </w:t>
            </w:r>
          </w:p>
          <w:p w14:paraId="2E157207" w14:textId="77777777" w:rsidR="004B729C" w:rsidRDefault="004B729C" w:rsidP="008A42B0">
            <w:pPr>
              <w:snapToGrid w:val="0"/>
              <w:spacing w:before="40"/>
              <w:ind w:left="142"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771BB">
              <w:rPr>
                <w:color w:val="3F3F3F" w:themeColor="text1"/>
              </w:rPr>
            </w:r>
            <w:r w:rsidR="004771BB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au</w:t>
            </w:r>
            <w:proofErr w:type="gramEnd"/>
            <w:r>
              <w:rPr>
                <w:sz w:val="18"/>
              </w:rPr>
              <w:t xml:space="preserve"> registre du commerce et des sociétés</w:t>
            </w:r>
          </w:p>
        </w:tc>
        <w:tc>
          <w:tcPr>
            <w:tcW w:w="39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7C44DEA" w14:textId="77777777" w:rsidR="004B729C" w:rsidRDefault="004B729C" w:rsidP="008A42B0">
            <w:pPr>
              <w:snapToGrid w:val="0"/>
              <w:spacing w:before="20"/>
              <w:ind w:firstLine="139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EDB58B" w14:textId="77777777" w:rsidR="004B729C" w:rsidRDefault="004B729C" w:rsidP="008A42B0">
            <w:pPr>
              <w:snapToGrid w:val="0"/>
              <w:spacing w:before="20"/>
              <w:rPr>
                <w:sz w:val="18"/>
              </w:rPr>
            </w:pPr>
          </w:p>
        </w:tc>
      </w:tr>
      <w:tr w:rsidR="004B729C" w14:paraId="47D3B8FB" w14:textId="77777777" w:rsidTr="008A42B0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7BF06D3" w14:textId="77777777" w:rsidR="004B729C" w:rsidRDefault="004B729C" w:rsidP="008A42B0">
            <w:pPr>
              <w:snapToGrid w:val="0"/>
              <w:rPr>
                <w:sz w:val="18"/>
              </w:rPr>
            </w:pPr>
          </w:p>
        </w:tc>
        <w:tc>
          <w:tcPr>
            <w:tcW w:w="2976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6759988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88FB7D1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8BBCB7" w14:textId="77777777" w:rsidR="004B729C" w:rsidRDefault="004B729C" w:rsidP="008A42B0">
            <w:pPr>
              <w:keepNext/>
              <w:snapToGrid w:val="0"/>
              <w:rPr>
                <w:sz w:val="18"/>
              </w:rPr>
            </w:pPr>
          </w:p>
        </w:tc>
      </w:tr>
    </w:tbl>
    <w:p w14:paraId="7DC31E53" w14:textId="0D2CB317" w:rsidR="009C2EF3" w:rsidRDefault="009C2EF3" w:rsidP="009C2EF3">
      <w:pPr>
        <w:rPr>
          <w:szCs w:val="20"/>
        </w:rPr>
      </w:pPr>
      <w:r w:rsidRPr="00690561">
        <w:rPr>
          <w:szCs w:val="20"/>
        </w:rPr>
        <w:lastRenderedPageBreak/>
        <w:t xml:space="preserve">Après avoir pris connaissance du </w:t>
      </w:r>
      <w:r w:rsidR="00FB3BF7">
        <w:rPr>
          <w:szCs w:val="20"/>
        </w:rPr>
        <w:t>cahier des charges relatif à</w:t>
      </w:r>
      <w:r w:rsidRPr="00690561">
        <w:rPr>
          <w:szCs w:val="20"/>
        </w:rPr>
        <w:t xml:space="preserve"> </w:t>
      </w:r>
      <w:r w:rsidRPr="00AB2C59">
        <w:rPr>
          <w:szCs w:val="20"/>
        </w:rPr>
        <w:t>l’</w:t>
      </w:r>
      <w:sdt>
        <w:sdtPr>
          <w:rPr>
            <w:szCs w:val="20"/>
          </w:rPr>
          <w:alias w:val="N° du marché"/>
          <w:tag w:val=""/>
          <w:id w:val="-2080052240"/>
          <w:placeholder>
            <w:docPart w:val="89641741E0374996A960053397192EF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4771BB">
            <w:rPr>
              <w:szCs w:val="20"/>
            </w:rPr>
            <w:t>Accord-cadre 2026PFFCBDC006</w:t>
          </w:r>
        </w:sdtContent>
      </w:sdt>
      <w:r w:rsidR="00AB2C59" w:rsidRPr="00690561">
        <w:rPr>
          <w:szCs w:val="20"/>
        </w:rPr>
        <w:t xml:space="preserve"> </w:t>
      </w:r>
      <w:r w:rsidRPr="00690561">
        <w:rPr>
          <w:szCs w:val="20"/>
        </w:rPr>
        <w:t xml:space="preserve"> </w:t>
      </w:r>
      <w:sdt>
        <w:sdtPr>
          <w:rPr>
            <w:szCs w:val="20"/>
          </w:rPr>
          <w:alias w:val="Objet du marché"/>
          <w:tag w:val=""/>
          <w:id w:val="1977865783"/>
          <w:placeholder>
            <w:docPart w:val="5016241EE9E34E9BA57F0C6B2E551A3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144D89">
            <w:rPr>
              <w:szCs w:val="20"/>
            </w:rPr>
            <w:t>Acquisition d’équipements pour une plateforme d’innovation contenant plusieurs ateliers hétéroclites</w:t>
          </w:r>
        </w:sdtContent>
      </w:sdt>
      <w:r w:rsidRPr="00690561">
        <w:rPr>
          <w:szCs w:val="20"/>
        </w:rPr>
        <w:t xml:space="preserve"> et des documents qui y sont mentionnés et produit les documents, certificats, attestations et déclarations demandés et exigibles.</w:t>
      </w:r>
    </w:p>
    <w:p w14:paraId="4EB040FA" w14:textId="77777777" w:rsidR="00AB2C59" w:rsidRPr="00690561" w:rsidRDefault="00AB2C59" w:rsidP="009C2EF3">
      <w:pPr>
        <w:rPr>
          <w:rFonts w:ascii="Wingdings" w:hAnsi="Wingdings"/>
          <w:szCs w:val="20"/>
        </w:rPr>
      </w:pPr>
    </w:p>
    <w:p w14:paraId="62326FBC" w14:textId="1031F01A" w:rsidR="00AB2C59" w:rsidRPr="002A4F6E" w:rsidRDefault="00AB2C59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>Je</w:t>
      </w:r>
      <w:r w:rsidR="002A4F6E" w:rsidRPr="002A4F6E">
        <w:rPr>
          <w:rFonts w:cs="Arial"/>
          <w:b/>
          <w:color w:val="3F3F3F" w:themeColor="text1"/>
          <w:sz w:val="20"/>
        </w:rPr>
        <w:t xml:space="preserve"> déclare (nous déclarons)</w:t>
      </w:r>
      <w:r w:rsidRPr="002A4F6E">
        <w:rPr>
          <w:rFonts w:cs="Arial"/>
          <w:b/>
          <w:color w:val="3F3F3F" w:themeColor="text1"/>
          <w:sz w:val="20"/>
        </w:rPr>
        <w:t xml:space="preserve"> accepter sans modifications, ni réserves, </w:t>
      </w:r>
    </w:p>
    <w:p w14:paraId="43F57B8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4771BB">
        <w:rPr>
          <w:iCs/>
        </w:rPr>
      </w:r>
      <w:r w:rsidR="004771BB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ma société.</w:t>
      </w:r>
    </w:p>
    <w:p w14:paraId="3B90CA0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4771BB">
        <w:rPr>
          <w:iCs/>
        </w:rPr>
      </w:r>
      <w:r w:rsidR="004771BB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le groupement dont je suis mandataire, sur la base de l’offre du groupement</w:t>
      </w:r>
    </w:p>
    <w:p w14:paraId="3CA33C2B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4771BB">
        <w:rPr>
          <w:iCs/>
        </w:rPr>
      </w:r>
      <w:r w:rsidR="004771BB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Que l’ensemble des membres du groupement s’engagent, sur la base de l’offre du groupement</w:t>
      </w:r>
    </w:p>
    <w:p w14:paraId="5D481E5A" w14:textId="77777777" w:rsidR="00AB2C59" w:rsidRPr="00AB2C59" w:rsidRDefault="00AB2C59" w:rsidP="00AB2C59">
      <w:pPr>
        <w:ind w:firstLine="708"/>
        <w:rPr>
          <w:iCs/>
        </w:rPr>
      </w:pPr>
    </w:p>
    <w:p w14:paraId="333D76A7" w14:textId="49D17B61" w:rsidR="00956372" w:rsidRDefault="00956372" w:rsidP="00552F24">
      <w:pPr>
        <w:rPr>
          <w:b/>
          <w:bCs/>
          <w:sz w:val="22"/>
          <w:szCs w:val="22"/>
        </w:rPr>
      </w:pPr>
    </w:p>
    <w:p w14:paraId="738BDE99" w14:textId="58C319F0" w:rsidR="007E5880" w:rsidRPr="002C60BA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m’</w:t>
      </w:r>
      <w:r w:rsidR="007E5880" w:rsidRPr="002729FD">
        <w:rPr>
          <w:rFonts w:cs="Arial"/>
          <w:b/>
          <w:color w:val="3F3F3F" w:themeColor="text1"/>
          <w:sz w:val="20"/>
        </w:rPr>
        <w:t>engage</w:t>
      </w:r>
      <w:r>
        <w:rPr>
          <w:rFonts w:cs="Arial"/>
          <w:b/>
          <w:color w:val="3F3F3F" w:themeColor="text1"/>
          <w:sz w:val="20"/>
        </w:rPr>
        <w:t xml:space="preserve"> (nous </w:t>
      </w:r>
      <w:r w:rsidR="002C60BA">
        <w:rPr>
          <w:rFonts w:cs="Arial"/>
          <w:b/>
          <w:color w:val="3F3F3F" w:themeColor="text1"/>
          <w:sz w:val="20"/>
        </w:rPr>
        <w:t xml:space="preserve">nous </w:t>
      </w:r>
      <w:r>
        <w:rPr>
          <w:rFonts w:cs="Arial"/>
          <w:b/>
          <w:color w:val="3F3F3F" w:themeColor="text1"/>
          <w:sz w:val="20"/>
        </w:rPr>
        <w:t>engageons)</w:t>
      </w:r>
      <w:r w:rsidR="007E5880" w:rsidRPr="00906F24">
        <w:rPr>
          <w:rFonts w:cs="Arial"/>
          <w:b/>
          <w:color w:val="3F3F3F" w:themeColor="text1"/>
          <w:sz w:val="20"/>
        </w:rPr>
        <w:t xml:space="preserve"> </w:t>
      </w:r>
      <w:r w:rsidR="007E5880" w:rsidRPr="002A4F6E">
        <w:rPr>
          <w:rFonts w:cs="Arial"/>
          <w:bCs/>
          <w:color w:val="3F3F3F" w:themeColor="text1"/>
          <w:sz w:val="20"/>
        </w:rPr>
        <w:t>à exécuter les prestations du dit accord-</w:t>
      </w:r>
      <w:r w:rsidR="004B729C">
        <w:rPr>
          <w:rFonts w:cs="Arial"/>
          <w:bCs/>
          <w:color w:val="3F3F3F" w:themeColor="text1"/>
          <w:sz w:val="20"/>
        </w:rPr>
        <w:t xml:space="preserve">cadre sur le prix indiqué au </w:t>
      </w:r>
      <w:r w:rsidR="00FC5F3F">
        <w:rPr>
          <w:rFonts w:cs="Arial"/>
          <w:bCs/>
          <w:color w:val="3F3F3F" w:themeColor="text1"/>
          <w:sz w:val="20"/>
        </w:rPr>
        <w:t>devis détaillé</w:t>
      </w:r>
      <w:r w:rsidR="007E5880" w:rsidRPr="002A4F6E">
        <w:rPr>
          <w:rFonts w:cs="Arial"/>
          <w:bCs/>
          <w:color w:val="3F3F3F" w:themeColor="text1"/>
          <w:sz w:val="20"/>
        </w:rPr>
        <w:t>.</w:t>
      </w:r>
      <w:r w:rsidR="00B01001" w:rsidRPr="002A4F6E">
        <w:rPr>
          <w:rFonts w:cs="Arial"/>
          <w:bCs/>
          <w:color w:val="3F3F3F" w:themeColor="text1"/>
          <w:sz w:val="20"/>
        </w:rPr>
        <w:t xml:space="preserve"> Les prestations seront rémunérées par application aux quantités réellement exécutées</w:t>
      </w:r>
      <w:r>
        <w:rPr>
          <w:rFonts w:cs="Arial"/>
          <w:bCs/>
          <w:color w:val="3F3F3F" w:themeColor="text1"/>
          <w:sz w:val="20"/>
        </w:rPr>
        <w:t>.</w:t>
      </w:r>
    </w:p>
    <w:p w14:paraId="66CA7E0B" w14:textId="2EE1326B" w:rsidR="007E5880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</w:t>
      </w:r>
      <w:r w:rsidR="007E5880" w:rsidRPr="001669FD">
        <w:rPr>
          <w:rFonts w:cs="Arial"/>
          <w:b/>
          <w:color w:val="3F3F3F" w:themeColor="text1"/>
          <w:sz w:val="20"/>
        </w:rPr>
        <w:t>’engage</w:t>
      </w:r>
      <w:r>
        <w:rPr>
          <w:rFonts w:cs="Arial"/>
          <w:b/>
          <w:color w:val="3F3F3F" w:themeColor="text1"/>
          <w:sz w:val="20"/>
        </w:rPr>
        <w:t xml:space="preserve"> (nous</w:t>
      </w:r>
      <w:r w:rsidR="002C60BA">
        <w:rPr>
          <w:rFonts w:cs="Arial"/>
          <w:b/>
          <w:color w:val="3F3F3F" w:themeColor="text1"/>
          <w:sz w:val="20"/>
        </w:rPr>
        <w:t xml:space="preserve"> nous</w:t>
      </w:r>
      <w:r>
        <w:rPr>
          <w:rFonts w:cs="Arial"/>
          <w:b/>
          <w:color w:val="3F3F3F" w:themeColor="text1"/>
          <w:sz w:val="20"/>
        </w:rPr>
        <w:t xml:space="preserve"> engageons)</w:t>
      </w:r>
      <w:r w:rsidR="007E5880" w:rsidRPr="001669FD">
        <w:rPr>
          <w:rFonts w:cs="Arial"/>
          <w:color w:val="3F3F3F" w:themeColor="text1"/>
          <w:sz w:val="20"/>
        </w:rPr>
        <w:t xml:space="preserve"> à fournir tous les renseignements sur les prix demandés (taxes, frais de douane, frais de dossiers et TVA applicable).</w:t>
      </w:r>
    </w:p>
    <w:p w14:paraId="10580BBD" w14:textId="3EDE722A" w:rsidR="00CC72AF" w:rsidRDefault="00CC72AF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622096">
        <w:rPr>
          <w:rFonts w:cs="Arial"/>
          <w:b/>
          <w:sz w:val="20"/>
        </w:rPr>
        <w:t>Je m’engage (nous nous engageons)</w:t>
      </w:r>
      <w:r>
        <w:rPr>
          <w:rFonts w:cs="Arial"/>
          <w:b/>
          <w:sz w:val="20"/>
        </w:rPr>
        <w:t xml:space="preserve"> à respecter les délais suivants :</w:t>
      </w:r>
    </w:p>
    <w:p w14:paraId="26CAEF0D" w14:textId="77777777" w:rsidR="00CC72AF" w:rsidRPr="00622096" w:rsidRDefault="00CC72AF" w:rsidP="00CC72AF">
      <w:pPr>
        <w:pStyle w:val="Corpsdetexte"/>
        <w:tabs>
          <w:tab w:val="right" w:leader="dot" w:pos="9639"/>
        </w:tabs>
        <w:suppressAutoHyphens/>
        <w:spacing w:after="120"/>
        <w:ind w:left="567" w:firstLine="0"/>
        <w:rPr>
          <w:rFonts w:cs="Arial"/>
          <w:b/>
          <w:bCs/>
          <w:i/>
          <w:iCs/>
          <w:sz w:val="20"/>
        </w:rPr>
      </w:pPr>
      <w:r w:rsidRPr="00622096">
        <w:rPr>
          <w:rFonts w:cs="Arial"/>
          <w:b/>
          <w:bCs/>
          <w:i/>
          <w:iCs/>
          <w:sz w:val="20"/>
        </w:rPr>
        <w:t>Livraison des équipements</w:t>
      </w:r>
      <w:r>
        <w:rPr>
          <w:rFonts w:cs="Arial"/>
          <w:b/>
          <w:bCs/>
          <w:i/>
          <w:iCs/>
          <w:sz w:val="20"/>
        </w:rPr>
        <w:t xml:space="preserve"> : </w:t>
      </w:r>
      <w:r>
        <w:rPr>
          <w:rFonts w:cs="Arial"/>
          <w:b/>
          <w:bCs/>
          <w:i/>
          <w:iCs/>
          <w:sz w:val="20"/>
        </w:rPr>
        <w:tab/>
      </w:r>
    </w:p>
    <w:p w14:paraId="52419E10" w14:textId="77777777" w:rsidR="00CC72AF" w:rsidRPr="00622096" w:rsidRDefault="00CC72AF" w:rsidP="00CC72AF">
      <w:pPr>
        <w:pStyle w:val="Corpsdetexte"/>
        <w:tabs>
          <w:tab w:val="right" w:leader="dot" w:pos="9639"/>
        </w:tabs>
        <w:suppressAutoHyphens/>
        <w:spacing w:after="120"/>
        <w:ind w:left="567" w:firstLine="0"/>
        <w:rPr>
          <w:rFonts w:cs="Arial"/>
          <w:b/>
          <w:bCs/>
          <w:i/>
          <w:iCs/>
          <w:sz w:val="20"/>
        </w:rPr>
      </w:pPr>
      <w:r w:rsidRPr="00622096">
        <w:rPr>
          <w:rFonts w:cs="Arial"/>
          <w:b/>
          <w:bCs/>
          <w:i/>
          <w:iCs/>
          <w:sz w:val="20"/>
        </w:rPr>
        <w:t>Livraison des consommables qui ne sont pas en stock</w:t>
      </w:r>
      <w:r>
        <w:rPr>
          <w:rFonts w:cs="Arial"/>
          <w:b/>
          <w:bCs/>
          <w:i/>
          <w:iCs/>
          <w:sz w:val="20"/>
        </w:rPr>
        <w:t xml:space="preserve"> : </w:t>
      </w:r>
      <w:r>
        <w:rPr>
          <w:rFonts w:cs="Arial"/>
          <w:b/>
          <w:bCs/>
          <w:i/>
          <w:iCs/>
          <w:sz w:val="20"/>
        </w:rPr>
        <w:tab/>
      </w:r>
    </w:p>
    <w:p w14:paraId="3A59AB92" w14:textId="77777777" w:rsidR="00CC72AF" w:rsidRPr="00622096" w:rsidRDefault="00CC72AF" w:rsidP="00CC72AF">
      <w:pPr>
        <w:pStyle w:val="Corpsdetexte"/>
        <w:tabs>
          <w:tab w:val="right" w:leader="dot" w:pos="9639"/>
        </w:tabs>
        <w:suppressAutoHyphens/>
        <w:spacing w:after="120"/>
        <w:ind w:left="567" w:firstLine="0"/>
        <w:rPr>
          <w:rFonts w:cs="Arial"/>
          <w:b/>
          <w:bCs/>
          <w:i/>
          <w:iCs/>
          <w:sz w:val="20"/>
        </w:rPr>
      </w:pPr>
      <w:r w:rsidRPr="00622096">
        <w:rPr>
          <w:rFonts w:cs="Arial"/>
          <w:b/>
          <w:bCs/>
          <w:i/>
          <w:iCs/>
          <w:sz w:val="20"/>
        </w:rPr>
        <w:t>Délai d’intervention dans le cadre de la maintenance</w:t>
      </w:r>
      <w:r>
        <w:rPr>
          <w:rFonts w:cs="Arial"/>
          <w:b/>
          <w:bCs/>
          <w:i/>
          <w:iCs/>
          <w:sz w:val="20"/>
        </w:rPr>
        <w:t xml:space="preserve"> : </w:t>
      </w:r>
      <w:r>
        <w:rPr>
          <w:rFonts w:cs="Arial"/>
          <w:b/>
          <w:bCs/>
          <w:i/>
          <w:iCs/>
          <w:sz w:val="20"/>
        </w:rPr>
        <w:tab/>
      </w:r>
    </w:p>
    <w:p w14:paraId="584911E5" w14:textId="77777777" w:rsidR="00CC72AF" w:rsidRPr="001669FD" w:rsidRDefault="00CC72AF" w:rsidP="00CC72AF">
      <w:pPr>
        <w:pStyle w:val="Corpsdetexte"/>
        <w:suppressAutoHyphens/>
        <w:spacing w:after="120"/>
        <w:ind w:left="567" w:firstLine="0"/>
        <w:rPr>
          <w:rFonts w:cs="Arial"/>
          <w:color w:val="3F3F3F" w:themeColor="text1"/>
          <w:sz w:val="20"/>
        </w:rPr>
      </w:pPr>
    </w:p>
    <w:p w14:paraId="66411046" w14:textId="77777777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 xml:space="preserve">J'affirme (nous affirmons) </w:t>
      </w:r>
      <w:r w:rsidRPr="007F3E50">
        <w:rPr>
          <w:rFonts w:cs="Arial"/>
          <w:bCs/>
          <w:color w:val="3F3F3F" w:themeColor="text1"/>
          <w:sz w:val="20"/>
        </w:rPr>
        <w:t>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B48E89E" w14:textId="0D3BF0D8" w:rsidR="007E5880" w:rsidRDefault="002A4F6E" w:rsidP="007E5880">
      <w:pPr>
        <w:pStyle w:val="Corpsdetexte"/>
        <w:numPr>
          <w:ilvl w:val="0"/>
          <w:numId w:val="6"/>
        </w:numPr>
        <w:suppressAutoHyphens/>
        <w:ind w:left="56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Je d</w:t>
      </w:r>
      <w:r w:rsidR="007E5880" w:rsidRPr="001669FD">
        <w:rPr>
          <w:rFonts w:cs="Arial"/>
          <w:b/>
          <w:color w:val="3F3F3F" w:themeColor="text1"/>
          <w:sz w:val="20"/>
        </w:rPr>
        <w:t>ésigne</w:t>
      </w:r>
      <w:r>
        <w:rPr>
          <w:rFonts w:cs="Arial"/>
          <w:b/>
          <w:color w:val="3F3F3F" w:themeColor="text1"/>
          <w:sz w:val="20"/>
        </w:rPr>
        <w:t xml:space="preserve"> (nous désignons)</w:t>
      </w:r>
      <w:r w:rsidR="007E5880" w:rsidRPr="001669FD">
        <w:rPr>
          <w:rFonts w:cs="Arial"/>
          <w:color w:val="3F3F3F" w:themeColor="text1"/>
          <w:sz w:val="20"/>
        </w:rPr>
        <w:t xml:space="preserve"> la personne ci-après comme interlocuteur unique durant l’exécution du contrat, selon les </w:t>
      </w:r>
      <w:r w:rsidR="007E5880" w:rsidRPr="00B82462">
        <w:rPr>
          <w:rFonts w:cs="Arial"/>
          <w:color w:val="3F3F3F" w:themeColor="text1"/>
          <w:sz w:val="20"/>
        </w:rPr>
        <w:t xml:space="preserve">prescriptions du </w:t>
      </w:r>
      <w:r w:rsidR="00CC72AF">
        <w:rPr>
          <w:rFonts w:cs="Arial"/>
          <w:b/>
          <w:color w:val="3F3F3F" w:themeColor="text1"/>
          <w:sz w:val="20"/>
        </w:rPr>
        <w:t>C.C.A.P.</w:t>
      </w:r>
      <w:r w:rsidR="007E5880" w:rsidRPr="00B82462">
        <w:rPr>
          <w:rFonts w:cs="Arial"/>
          <w:b/>
          <w:color w:val="3F3F3F" w:themeColor="text1"/>
          <w:sz w:val="20"/>
        </w:rPr>
        <w:t xml:space="preserve"> </w:t>
      </w:r>
      <w:r w:rsidR="007E5880" w:rsidRPr="00B82462">
        <w:rPr>
          <w:rFonts w:cs="Arial"/>
          <w:color w:val="3F3F3F" w:themeColor="text1"/>
          <w:sz w:val="20"/>
        </w:rPr>
        <w:t>:</w:t>
      </w:r>
    </w:p>
    <w:p w14:paraId="5710A846" w14:textId="77777777" w:rsidR="007E5880" w:rsidRPr="001669FD" w:rsidRDefault="007E5880" w:rsidP="007E5880">
      <w:pPr>
        <w:pStyle w:val="Corpsdetexte"/>
        <w:suppressAutoHyphens/>
        <w:ind w:left="567"/>
        <w:rPr>
          <w:rFonts w:cs="Arial"/>
          <w:color w:val="3F3F3F" w:themeColor="text1"/>
          <w:sz w:val="20"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23AD065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146C1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3359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96384E3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9929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AB52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047663F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DC066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ACAEA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2C847894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A66AA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1513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6714DE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28CF2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60F2E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33C54F16" w14:textId="77777777" w:rsidR="007E5880" w:rsidRPr="001669FD" w:rsidRDefault="007E5880" w:rsidP="007E5880">
      <w:pPr>
        <w:pStyle w:val="Corpsdetexte"/>
        <w:ind w:left="567"/>
        <w:rPr>
          <w:rFonts w:cs="Arial"/>
          <w:color w:val="3F3F3F" w:themeColor="text1"/>
          <w:sz w:val="20"/>
        </w:rPr>
      </w:pPr>
    </w:p>
    <w:p w14:paraId="3377C820" w14:textId="77777777" w:rsidR="007E5880" w:rsidRPr="001669FD" w:rsidRDefault="007E5880" w:rsidP="007E5880">
      <w:pPr>
        <w:rPr>
          <w:color w:val="3F3F3F" w:themeColor="text1"/>
        </w:rPr>
      </w:pPr>
      <w:r w:rsidRPr="001669FD">
        <w:rPr>
          <w:iCs/>
          <w:color w:val="3F3F3F" w:themeColor="text1"/>
        </w:rPr>
        <w:t>En cas d’absence notamment pour congés, la personne suivante sera désignée comme remplaçante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4D00028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531E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7CF7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E49E29A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E6C4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DD60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65E6271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7102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6D35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B710B9C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3813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1C22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90DCB3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2C2C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67F4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2138EF12" w14:textId="77777777" w:rsidR="007E5880" w:rsidRDefault="007E5880" w:rsidP="007E5880">
      <w:pPr>
        <w:rPr>
          <w:b/>
          <w:color w:val="3F3F3F" w:themeColor="text1"/>
        </w:rPr>
      </w:pPr>
    </w:p>
    <w:p w14:paraId="2038381E" w14:textId="61DA5388" w:rsidR="007E5880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b/>
          <w:bCs/>
          <w:color w:val="3F3F3F" w:themeColor="text1"/>
          <w:sz w:val="20"/>
        </w:rPr>
        <w:t>J</w:t>
      </w:r>
      <w:r w:rsidR="002C60BA">
        <w:rPr>
          <w:rFonts w:cs="Arial"/>
          <w:b/>
          <w:bCs/>
          <w:color w:val="3F3F3F" w:themeColor="text1"/>
          <w:sz w:val="20"/>
        </w:rPr>
        <w:t>e m</w:t>
      </w:r>
      <w:r w:rsidRPr="002A4F6E">
        <w:rPr>
          <w:rFonts w:cs="Arial"/>
          <w:b/>
          <w:bCs/>
          <w:color w:val="3F3F3F" w:themeColor="text1"/>
          <w:sz w:val="20"/>
        </w:rPr>
        <w:t>’</w:t>
      </w:r>
      <w:r w:rsidR="007E5880" w:rsidRPr="002A4F6E">
        <w:rPr>
          <w:rFonts w:cs="Arial"/>
          <w:b/>
          <w:bCs/>
          <w:color w:val="3F3F3F" w:themeColor="text1"/>
          <w:sz w:val="20"/>
        </w:rPr>
        <w:t>engage</w:t>
      </w:r>
      <w:r w:rsidRPr="002A4F6E">
        <w:rPr>
          <w:rFonts w:cs="Arial"/>
          <w:b/>
          <w:bCs/>
          <w:color w:val="3F3F3F" w:themeColor="text1"/>
          <w:sz w:val="20"/>
        </w:rPr>
        <w:t xml:space="preserve"> (nous </w:t>
      </w:r>
      <w:r w:rsidR="002C60BA">
        <w:rPr>
          <w:rFonts w:cs="Arial"/>
          <w:b/>
          <w:bCs/>
          <w:color w:val="3F3F3F" w:themeColor="text1"/>
          <w:sz w:val="20"/>
        </w:rPr>
        <w:t xml:space="preserve">nous </w:t>
      </w:r>
      <w:r w:rsidRPr="002A4F6E">
        <w:rPr>
          <w:rFonts w:cs="Arial"/>
          <w:b/>
          <w:bCs/>
          <w:color w:val="3F3F3F" w:themeColor="text1"/>
          <w:sz w:val="20"/>
        </w:rPr>
        <w:t>engageons)</w:t>
      </w:r>
      <w:r w:rsidR="007E5880" w:rsidRPr="00486F72">
        <w:rPr>
          <w:rFonts w:cs="Arial"/>
          <w:color w:val="3F3F3F" w:themeColor="text1"/>
          <w:sz w:val="20"/>
        </w:rPr>
        <w:t xml:space="preserve"> sur le cadre du mémoire technique </w:t>
      </w:r>
      <w:r>
        <w:rPr>
          <w:rFonts w:cs="Arial"/>
          <w:color w:val="3F3F3F" w:themeColor="text1"/>
          <w:sz w:val="20"/>
        </w:rPr>
        <w:t>r</w:t>
      </w:r>
      <w:r w:rsidR="007E5880" w:rsidRPr="00486F72">
        <w:rPr>
          <w:rFonts w:cs="Arial"/>
          <w:color w:val="3F3F3F" w:themeColor="text1"/>
          <w:sz w:val="20"/>
        </w:rPr>
        <w:t>emis dans mon offre</w:t>
      </w:r>
    </w:p>
    <w:p w14:paraId="06D9E26C" w14:textId="0117870B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color w:val="3F3F3F" w:themeColor="text1"/>
          <w:sz w:val="20"/>
        </w:rPr>
        <w:t xml:space="preserve">L'offre ainsi présentée ne </w:t>
      </w:r>
      <w:r w:rsidRPr="002C60BA">
        <w:rPr>
          <w:rFonts w:cs="Arial"/>
          <w:b/>
          <w:bCs/>
          <w:color w:val="3F3F3F" w:themeColor="text1"/>
          <w:sz w:val="20"/>
        </w:rPr>
        <w:t>me (nous) lie</w:t>
      </w:r>
      <w:r w:rsidRPr="002A4F6E">
        <w:rPr>
          <w:rFonts w:cs="Arial"/>
          <w:color w:val="3F3F3F" w:themeColor="text1"/>
          <w:sz w:val="20"/>
        </w:rPr>
        <w:t xml:space="preserve"> toutefois que si son acceptation </w:t>
      </w:r>
      <w:r w:rsidR="002C60BA">
        <w:rPr>
          <w:rFonts w:cs="Arial"/>
          <w:color w:val="3F3F3F" w:themeColor="text1"/>
          <w:sz w:val="20"/>
        </w:rPr>
        <w:t xml:space="preserve">a </w:t>
      </w:r>
      <w:r w:rsidR="003B05FC">
        <w:rPr>
          <w:rFonts w:cs="Arial"/>
          <w:color w:val="3F3F3F" w:themeColor="text1"/>
          <w:sz w:val="20"/>
        </w:rPr>
        <w:t xml:space="preserve">été </w:t>
      </w:r>
      <w:r w:rsidRPr="002A4F6E">
        <w:rPr>
          <w:rFonts w:cs="Arial"/>
          <w:color w:val="3F3F3F" w:themeColor="text1"/>
          <w:sz w:val="20"/>
        </w:rPr>
        <w:t xml:space="preserve">notifiée dans un délai de </w:t>
      </w:r>
      <w:bookmarkStart w:id="26" w:name="A1_p3A_a"/>
      <w:r w:rsidRPr="002A4F6E">
        <w:rPr>
          <w:rFonts w:cs="Arial"/>
          <w:color w:val="3F3F3F" w:themeColor="text1"/>
          <w:sz w:val="20"/>
        </w:rPr>
        <w:t>120 jours</w:t>
      </w:r>
      <w:bookmarkEnd w:id="26"/>
      <w:r w:rsidRPr="002A4F6E">
        <w:rPr>
          <w:rFonts w:cs="Arial"/>
          <w:color w:val="3F3F3F" w:themeColor="text1"/>
          <w:sz w:val="20"/>
        </w:rPr>
        <w:t xml:space="preserve"> à compter de la date limite de remise des offres fixée par le règlement de la consultation.</w:t>
      </w:r>
    </w:p>
    <w:p w14:paraId="6A89B63E" w14:textId="1C890E36" w:rsidR="007E5880" w:rsidRDefault="002C60BA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C60BA">
        <w:rPr>
          <w:rFonts w:cs="Arial"/>
          <w:b/>
          <w:bCs/>
          <w:color w:val="000000"/>
          <w:sz w:val="20"/>
        </w:rPr>
        <w:t>Je d</w:t>
      </w:r>
      <w:r w:rsidR="007E5880" w:rsidRPr="002C60BA">
        <w:rPr>
          <w:rFonts w:cs="Arial"/>
          <w:b/>
          <w:bCs/>
          <w:color w:val="000000"/>
          <w:sz w:val="20"/>
        </w:rPr>
        <w:t>éclare</w:t>
      </w:r>
      <w:r w:rsidRPr="002C60BA">
        <w:rPr>
          <w:rFonts w:cs="Arial"/>
          <w:b/>
          <w:bCs/>
          <w:color w:val="000000"/>
          <w:sz w:val="20"/>
        </w:rPr>
        <w:t xml:space="preserve"> (nous déclarons)</w:t>
      </w:r>
      <w:r w:rsidR="007E5880" w:rsidRPr="00CA40DD">
        <w:rPr>
          <w:rFonts w:cs="Arial"/>
          <w:color w:val="000000"/>
          <w:sz w:val="20"/>
        </w:rPr>
        <w:t xml:space="preserve"> avoir pris connaissance des pièces du marché et m’engage dans une démarche de développement durable</w:t>
      </w:r>
      <w:r w:rsidR="007E5880">
        <w:rPr>
          <w:rFonts w:cs="Arial"/>
          <w:color w:val="3F3F3F" w:themeColor="text1"/>
          <w:sz w:val="20"/>
        </w:rPr>
        <w:t>.</w:t>
      </w:r>
    </w:p>
    <w:p w14:paraId="40215E89" w14:textId="417A3738" w:rsidR="007E5880" w:rsidRPr="00F80799" w:rsidRDefault="007E5880" w:rsidP="007E5880">
      <w:pPr>
        <w:ind w:left="567"/>
      </w:pPr>
      <w:r w:rsidRPr="00F80799">
        <w:t>Dans le cadre de ce dispositif, je</w:t>
      </w:r>
      <w:r w:rsidR="002C60BA">
        <w:t xml:space="preserve"> </w:t>
      </w:r>
      <w:r w:rsidRPr="00F80799">
        <w:rPr>
          <w:iCs/>
        </w:rPr>
        <w:t xml:space="preserve">désigne </w:t>
      </w:r>
      <w:r w:rsidR="002C60BA">
        <w:rPr>
          <w:iCs/>
        </w:rPr>
        <w:t xml:space="preserve">(nous désignons) </w:t>
      </w:r>
      <w:r w:rsidRPr="00F80799">
        <w:rPr>
          <w:bCs/>
          <w:iCs/>
        </w:rPr>
        <w:t>un correspondant</w:t>
      </w:r>
      <w:r w:rsidRPr="00F80799">
        <w:rPr>
          <w:iCs/>
        </w:rPr>
        <w:t xml:space="preserve"> pour le suivi de la clause environnementale.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7968FBA7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48AD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ED7C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51CC2D4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8B3A5E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4AF60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3F71E3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F1B70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06CD1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0AEC082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EC74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3F911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56984F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BECD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59644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64E13850" w14:textId="77777777" w:rsidR="00AB2C59" w:rsidRDefault="00AB2C59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205B"/>
          <w:sz w:val="32"/>
          <w:lang w:val="en-US"/>
        </w:rPr>
      </w:pPr>
      <w:bookmarkStart w:id="27" w:name="_Toc124433052"/>
      <w:r>
        <w:rPr>
          <w:rFonts w:eastAsia="Gill Sans MT"/>
        </w:rPr>
        <w:br w:type="page"/>
      </w:r>
    </w:p>
    <w:p w14:paraId="25634EE3" w14:textId="3EB99B00" w:rsidR="00680EFC" w:rsidRDefault="00680EFC" w:rsidP="00680EFC">
      <w:pPr>
        <w:pStyle w:val="DirectionAchats1Title"/>
      </w:pPr>
      <w:bookmarkStart w:id="28" w:name="_Toc215479334"/>
      <w:bookmarkEnd w:id="27"/>
      <w:r>
        <w:lastRenderedPageBreak/>
        <w:t>Paiement</w:t>
      </w:r>
      <w:bookmarkEnd w:id="28"/>
    </w:p>
    <w:p w14:paraId="5BD88655" w14:textId="60A043B6" w:rsidR="00680EFC" w:rsidRPr="00AE239F" w:rsidRDefault="00680EFC" w:rsidP="00680EFC">
      <w:r w:rsidRPr="00AE239F">
        <w:t>Les modalités du règlement des comptes du marché sont spécifiées à l'article 4</w:t>
      </w:r>
      <w:r w:rsidR="00AA5685">
        <w:t>.</w:t>
      </w:r>
      <w:r w:rsidR="002A0EB0">
        <w:t>3</w:t>
      </w:r>
      <w:r w:rsidRPr="00AE239F">
        <w:t xml:space="preserve"> du </w:t>
      </w:r>
      <w:r w:rsidR="00CC72AF">
        <w:t>C.C.A.P.</w:t>
      </w:r>
    </w:p>
    <w:p w14:paraId="1CA6476B" w14:textId="7F487B49" w:rsidR="00680EFC" w:rsidRDefault="00680EFC" w:rsidP="00680EFC">
      <w:pPr>
        <w:rPr>
          <w:highlight w:val="yellow"/>
        </w:rPr>
      </w:pPr>
    </w:p>
    <w:p w14:paraId="1AAEA053" w14:textId="3158B1DF" w:rsidR="00BC28AF" w:rsidRDefault="00BC28AF" w:rsidP="00680EFC">
      <w:pPr>
        <w:rPr>
          <w:color w:val="000000"/>
        </w:rPr>
      </w:pPr>
      <w:r>
        <w:rPr>
          <w:color w:val="000000"/>
        </w:rPr>
        <w:t>L</w:t>
      </w:r>
      <w:r w:rsidRPr="00BC28AF">
        <w:rPr>
          <w:color w:val="000000"/>
        </w:rPr>
        <w:t>’Administration règle</w:t>
      </w:r>
      <w:r>
        <w:rPr>
          <w:color w:val="000000"/>
        </w:rPr>
        <w:t>ra</w:t>
      </w:r>
      <w:r w:rsidRPr="00BC28AF">
        <w:rPr>
          <w:color w:val="000000"/>
        </w:rPr>
        <w:t xml:space="preserve"> les sommes dues au titre du présent accord-cadre en faisant porter le montant au crédit du compte suivant</w:t>
      </w:r>
      <w:r>
        <w:rPr>
          <w:color w:val="000000"/>
        </w:rPr>
        <w:t xml:space="preserve"> : </w:t>
      </w:r>
    </w:p>
    <w:p w14:paraId="141F0E4B" w14:textId="2824C361" w:rsidR="00BC28AF" w:rsidRPr="00BC28AF" w:rsidRDefault="00BC28AF" w:rsidP="00014338">
      <w:pPr>
        <w:pStyle w:val="DirectionAchats2Title"/>
      </w:pPr>
      <w:bookmarkStart w:id="29" w:name="_Toc215479335"/>
      <w:r>
        <w:t>Prestataire unique</w:t>
      </w:r>
      <w:bookmarkEnd w:id="29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C28AF" w14:paraId="44342807" w14:textId="77777777" w:rsidTr="00BC28AF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2800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9FA618" w14:textId="2A56B777" w:rsidR="00BC28AF" w:rsidRDefault="004B729C" w:rsidP="009A4116">
            <w:pPr>
              <w:keepNext/>
              <w:keepLines/>
              <w:snapToGrid w:val="0"/>
              <w:jc w:val="center"/>
            </w:pPr>
            <w:r>
              <w:rPr>
                <w:b/>
                <w:sz w:val="22"/>
                <w:szCs w:val="22"/>
              </w:rPr>
              <w:t>Prestataire unique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2B3BBB1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5F6A6C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06D4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C703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9D5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A3CE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05EBDAB4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2787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315549A6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F730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18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5F926F20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1D8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756E6C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BE0EE0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18A58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EB087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BE04F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7D1C94F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4910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5F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26B22E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A048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39D55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5EC165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2157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4ED007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E38A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120ED89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56C7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3C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2E6C133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8F4A5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1232B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D41A21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F4E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51BAB03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8EA4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05B264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D7E1A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9CE6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FB60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A82E3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213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A78B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4378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6C7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7DC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FBB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3D0C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4D5C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DFB55D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D7C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545D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594D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8D9DC87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7C60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7B962E8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B83F52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6048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2823B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DDE4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874AB8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4FE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1125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948B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FF7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FF6F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1EB8B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62B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C5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EF9CA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9049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11D3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EB834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183A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1D77D11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0691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13BC8C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917F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D13071D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E5F97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BA174F2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052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46BD6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BD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31045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12E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14EE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9D819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8126C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B90D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2B7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474D8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692F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0831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1EB2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06793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6491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E3A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3CFB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4DDF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382E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29B2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73E4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DD19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F2C0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816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41B2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3256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E9F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BFD5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70AD8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D36E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0449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414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0C61D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59E0169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04EDB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1FEA2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65E8B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93798E0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A8EAD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452D51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84AA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84B46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0A5F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37B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D5B21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E1F5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C6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6CDA1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819E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0649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14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42C7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AFCA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D6EDDFA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0BC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26C9BB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B9EA1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6712" w14:textId="77777777" w:rsidR="00BC28AF" w:rsidRDefault="00BC28AF" w:rsidP="009A4116">
            <w:pPr>
              <w:keepNext/>
              <w:keepLines/>
              <w:snapToGrid w:val="0"/>
            </w:pPr>
          </w:p>
        </w:tc>
      </w:tr>
    </w:tbl>
    <w:p w14:paraId="2ABF44AE" w14:textId="77777777" w:rsidR="004B729C" w:rsidRDefault="004B729C" w:rsidP="00BC28AF">
      <w:pPr>
        <w:ind w:firstLine="708"/>
        <w:rPr>
          <w:b/>
          <w:bCs/>
          <w:iCs/>
          <w:color w:val="3F3F3F" w:themeColor="text1"/>
          <w:sz w:val="16"/>
          <w:szCs w:val="16"/>
        </w:rPr>
      </w:pPr>
    </w:p>
    <w:p w14:paraId="7DB82C19" w14:textId="1044640F" w:rsidR="00BC28AF" w:rsidRPr="00C20879" w:rsidRDefault="00BC28AF" w:rsidP="00BC28AF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774FDEF1" w14:textId="1E8E47F4" w:rsidR="00BC28AF" w:rsidRDefault="00BC28AF" w:rsidP="00014338">
      <w:pPr>
        <w:pStyle w:val="DirectionAchats2Title"/>
      </w:pPr>
      <w:bookmarkStart w:id="30" w:name="_Toc215479336"/>
      <w:r>
        <w:t>Groupement</w:t>
      </w:r>
      <w:bookmarkEnd w:id="30"/>
    </w:p>
    <w:p w14:paraId="46ED9CC4" w14:textId="4DF4CF86" w:rsidR="000E7C5D" w:rsidRDefault="000E7C5D" w:rsidP="000E7C5D">
      <w:r>
        <w:t>En cas de groupement, le paiement est effectué sur :</w:t>
      </w:r>
    </w:p>
    <w:tbl>
      <w:tblPr>
        <w:tblW w:w="984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0E7C5D" w14:paraId="1A67BFE1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EC16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6A8901" wp14:editId="101699E6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DC83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633C" w14:textId="1ADDF4A2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771BB">
              <w:rPr>
                <w:color w:val="3F3F3F" w:themeColor="text1"/>
              </w:rPr>
            </w:r>
            <w:r w:rsidR="004771BB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color w:val="3F3F3F" w:themeColor="text1"/>
              </w:rPr>
              <w:t xml:space="preserve"> </w:t>
            </w:r>
            <w:proofErr w:type="gramStart"/>
            <w:r>
              <w:t>un</w:t>
            </w:r>
            <w:proofErr w:type="gramEnd"/>
            <w:r>
              <w:t xml:space="preserve"> compte unique ouvert au nom du mandataire ;</w:t>
            </w:r>
          </w:p>
        </w:tc>
      </w:tr>
      <w:tr w:rsidR="000E7C5D" w14:paraId="4751DB14" w14:textId="77777777" w:rsidTr="00001A4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CE5E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565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E4D6" w14:textId="77777777" w:rsidR="000E7C5D" w:rsidRDefault="000E7C5D" w:rsidP="000E7C5D"/>
        </w:tc>
      </w:tr>
      <w:tr w:rsidR="000E7C5D" w14:paraId="439BA89C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7BD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1AB850" wp14:editId="721DB1E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BED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AC3" w14:textId="2AE48F17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771BB">
              <w:rPr>
                <w:color w:val="3F3F3F" w:themeColor="text1"/>
              </w:rPr>
            </w:r>
            <w:r w:rsidR="004771BB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001A40">
              <w:rPr>
                <w:color w:val="3F3F3F" w:themeColor="text1"/>
              </w:rPr>
              <w:t xml:space="preserve"> </w:t>
            </w:r>
            <w:proofErr w:type="gramStart"/>
            <w:r>
              <w:t>les</w:t>
            </w:r>
            <w:proofErr w:type="gramEnd"/>
            <w:r>
              <w:t xml:space="preserve"> comptes de chacun des membres du groupement suivant les répartitions indiquées en annexe du présent document.</w:t>
            </w:r>
          </w:p>
        </w:tc>
      </w:tr>
      <w:tr w:rsidR="000E7C5D" w14:paraId="0E56CB1D" w14:textId="77777777" w:rsidTr="00001A40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468F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648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D2D3" w14:textId="77777777" w:rsidR="000E7C5D" w:rsidRDefault="000E7C5D" w:rsidP="000E7C5D"/>
        </w:tc>
      </w:tr>
    </w:tbl>
    <w:p w14:paraId="32BABE93" w14:textId="77777777" w:rsidR="000E7C5D" w:rsidRDefault="000E7C5D" w:rsidP="000E7C5D">
      <w:pPr>
        <w:rPr>
          <w:sz w:val="2"/>
        </w:rPr>
      </w:pPr>
    </w:p>
    <w:p w14:paraId="16F37F62" w14:textId="3E69D56B" w:rsidR="000E7C5D" w:rsidRDefault="000E7C5D" w:rsidP="000E7C5D">
      <w:r>
        <w:rPr>
          <w:b/>
        </w:rPr>
        <w:t xml:space="preserve">Nota : </w:t>
      </w:r>
      <w:r>
        <w:t xml:space="preserve">Si aucune case n'est cochée, ou si les deux cases sont cochées, le pouvoir adjudicateur considérera que </w:t>
      </w:r>
      <w:r w:rsidR="00001A40">
        <w:t>le second choix s’applique</w:t>
      </w:r>
      <w:r>
        <w:t>.</w:t>
      </w:r>
    </w:p>
    <w:p w14:paraId="6EC64262" w14:textId="77777777" w:rsidR="000E7C5D" w:rsidRPr="00680EFC" w:rsidRDefault="000E7C5D" w:rsidP="00680EFC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80EFC" w14:paraId="1358CB6A" w14:textId="77777777" w:rsidTr="000E0886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62A8D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F418E5" w14:textId="3B9EC06E" w:rsidR="00680EFC" w:rsidRDefault="00680EFC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C6BEC66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271C8756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806A7D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2141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4A095B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AEB7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627BB02A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80B47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097812F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43C7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676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2803A5F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2222F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EA3F9D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3B4184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1422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380119D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C32D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2474443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1296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FF17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13B0F10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09FA1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B68DD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10259E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4020E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2B4C1136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BDCE2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699A89F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AB430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7A89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4FFC3D8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D025C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F9050A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E73BAB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CFBF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227D775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9116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DED97C0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379F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CBC59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6F94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716E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76A0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B3F9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48FA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6D74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E674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D2B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07CC8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DD5F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475CCB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FCAA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F8DD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4B0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1326BA09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178C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B03128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EAB3A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FA51F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48EFAD3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BAE5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E1BBC28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0E3D1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AB79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9E4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0F64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293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E7B73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42BB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C22F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6B2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A5F9B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6AEB4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1DDC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3648A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AD6464F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952A9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24E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CC25E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B350BE" w14:paraId="636B4237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4448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D5C46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DBDF89" w14:textId="56A7F4F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B4EE1" w14:textId="424B1D1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DF75A" w14:textId="60373DCF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6FF2E" w14:textId="20BBD06A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84621" w14:textId="2E94E256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71F3B" w14:textId="046B973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5D9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9A12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7C4C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428C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D66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F1771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738C1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D258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E46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39D19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B275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1DE9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55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1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87165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EAD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1ADB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C1733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6DA7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8F6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A467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D700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D7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A4947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E078C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5C16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589FD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F91A1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B4A0BB0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831F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15019F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5007D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F2F7094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F428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97AB3A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0B1C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0F3B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93685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167A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1AA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FCE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0C03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AF1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D78B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D815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8A80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3B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DD5C6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4379D35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EB35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32AE5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25790CF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B0E12" w14:textId="77777777" w:rsidR="00680EFC" w:rsidRDefault="00680EFC" w:rsidP="00607BCA">
            <w:pPr>
              <w:keepNext/>
              <w:keepLines/>
              <w:snapToGrid w:val="0"/>
            </w:pPr>
          </w:p>
        </w:tc>
      </w:tr>
    </w:tbl>
    <w:p w14:paraId="651E01DC" w14:textId="77777777" w:rsidR="004B729C" w:rsidRDefault="004B729C" w:rsidP="00910360">
      <w:pPr>
        <w:ind w:firstLine="708"/>
        <w:rPr>
          <w:b/>
          <w:bCs/>
          <w:iCs/>
          <w:color w:val="3F3F3F" w:themeColor="text1"/>
          <w:sz w:val="16"/>
          <w:szCs w:val="16"/>
        </w:rPr>
      </w:pPr>
    </w:p>
    <w:p w14:paraId="1D694258" w14:textId="6ECDB823" w:rsidR="00680EFC" w:rsidRDefault="00C20879" w:rsidP="00910360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BEEA300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FB18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DBD376" w14:textId="411E8AF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E4C3088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56F4029F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F02FC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66045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2558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EB8A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0C6C1601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15606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51205D08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DE1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87E2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907546B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DF8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F5142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B8296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BD72DD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E090F8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E849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E721230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309A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66E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783D6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4FB2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0446DA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C2F48A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03163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ED5366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D7A6C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924FEE6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538DA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E202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50DF3B0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45E3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AEF2D3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4A54F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EE4D0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E87834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4A813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C633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0F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C18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C8E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8EE2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DAC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E9E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65C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8CDF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7C44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23D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E9545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50D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68DEC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8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9CC7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6E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FD9FA3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44842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814E3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146558B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0A0E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8C39C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0198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9BFD67C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444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E90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3EB5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814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7D0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71325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65F5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356F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CA9A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F48C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BF3D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9BD5E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9A2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4D2EE058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917E5A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03A9349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533BE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E445ACD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61635E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2DC6FF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7E0C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813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59FF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673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00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0A51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59A4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97F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44E1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F4B7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E34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119C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6AB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CC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F1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2A5C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F74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5DF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BE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092E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F54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EC884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34531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63C6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260E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0D7B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A683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C4E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2EE6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EC41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61E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21F1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F79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2688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702148F3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C6C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7CB7C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47C504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9F234FF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88E3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7471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418A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828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C0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8DD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86D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0766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B2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F6A2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7A80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674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5F10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0AFEC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DC5D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6091E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DEE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95EE33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840722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17A9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16708EDA" w14:textId="77777777" w:rsidR="004B729C" w:rsidRDefault="004B729C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</w:p>
    <w:p w14:paraId="1C9CC296" w14:textId="4B3A4B88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240917D3" w14:textId="407CF452" w:rsidR="00C20879" w:rsidRDefault="00C20879" w:rsidP="00C20879">
      <w:pPr>
        <w:ind w:firstLine="708"/>
        <w:rPr>
          <w:iCs/>
          <w:color w:val="3F3F3F" w:themeColor="text1"/>
        </w:rPr>
      </w:pPr>
    </w:p>
    <w:p w14:paraId="14B5CD07" w14:textId="77777777" w:rsidR="002A0EB0" w:rsidRDefault="002A0EB0" w:rsidP="00C20879">
      <w:pPr>
        <w:ind w:firstLine="708"/>
        <w:rPr>
          <w:iCs/>
          <w:color w:val="3F3F3F" w:themeColor="text1"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585F206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CA06C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3732BE1" w14:textId="28B944C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4672F14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60A4039C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A2AF4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2A8A7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DB02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63E5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358F3A66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B531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C1F3D8D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88F3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FBF6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93AFA1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01C5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F0B314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B6E79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396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09F8E7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C55FB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FF50FF3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1A0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6B2A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E48761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8A1F4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5D9CE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DD96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D19B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1327FA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E7275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ADD6DC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C858A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13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38885E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7655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8D754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7E118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7F811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C6802D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4F4D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2B279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AA46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81B9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C81B9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62D4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936E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9AA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7A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4924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CD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2904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E706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0D4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F103EE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0AF8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AC7B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03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364C543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239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1098D8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2A46C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E20E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96DF2C2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F089A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5DCF414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C702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6FC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0F26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57920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AC3E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8A6430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255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9E9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FEF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F449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815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B055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19BCD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5E1206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6E7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5F0B53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652C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15FBB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6341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68396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E29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4AAA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6EAA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1E4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E3CD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123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246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916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A6CE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00F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E68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91A3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3E22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6DC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A379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A3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1AFA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D2C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894F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83E5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8BA13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565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945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D3D1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E3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315F6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6A7D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02F6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B044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A0EB1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6D70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52DD2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B56A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CF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A73286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6DA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DDDED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F170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1FCEAB0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25F6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728D5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43E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632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FD9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8F09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3FCB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219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F9A5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4976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15B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DA9B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3A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4CF75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B9B2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279CA7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4254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5D7B9C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FFE4F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E1A8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6409CB45" w14:textId="77777777" w:rsidR="004B729C" w:rsidRDefault="004B729C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</w:p>
    <w:p w14:paraId="0BE3ACE8" w14:textId="772510FE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41C3D3BC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10CE82F1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4711A265" w14:textId="1AD18592" w:rsidR="002C46C6" w:rsidRDefault="002C46C6" w:rsidP="002C46C6">
      <w:pPr>
        <w:pStyle w:val="DirectionAchats1Title"/>
      </w:pPr>
      <w:bookmarkStart w:id="31" w:name="_Toc215479337"/>
      <w:r>
        <w:t>A</w:t>
      </w:r>
      <w:r w:rsidR="009660CB">
        <w:t>vance</w:t>
      </w:r>
      <w:bookmarkEnd w:id="31"/>
    </w:p>
    <w:p w14:paraId="68FC95F3" w14:textId="0BD7317D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4771BB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4771BB">
        <w:rPr>
          <w:color w:val="000000"/>
        </w:rPr>
      </w:r>
      <w:r w:rsidR="004771BB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ne refuse pas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 (aux articles R. 2191-3 à R. 2191-12 du Code de la commande publique)</w:t>
      </w:r>
      <w:r w:rsidR="009660CB">
        <w:rPr>
          <w:color w:val="000000"/>
        </w:rPr>
        <w:t xml:space="preserve"> </w:t>
      </w:r>
      <w:r>
        <w:rPr>
          <w:color w:val="000000"/>
        </w:rPr>
        <w:t>(</w:t>
      </w:r>
      <w:r w:rsidR="00445567">
        <w:rPr>
          <w:color w:val="000000"/>
          <w:vertAlign w:val="superscript"/>
        </w:rPr>
        <w:t>2</w:t>
      </w:r>
      <w:r>
        <w:rPr>
          <w:color w:val="000000"/>
        </w:rPr>
        <w:t>)</w:t>
      </w:r>
    </w:p>
    <w:p w14:paraId="3D1171DB" w14:textId="77777777" w:rsidR="002C46C6" w:rsidRDefault="002C46C6" w:rsidP="002C46C6">
      <w:pPr>
        <w:rPr>
          <w:color w:val="000000"/>
        </w:rPr>
      </w:pPr>
    </w:p>
    <w:p w14:paraId="6149AB95" w14:textId="5AC945A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4771BB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4771BB">
        <w:rPr>
          <w:color w:val="000000"/>
        </w:rPr>
      </w:r>
      <w:r w:rsidR="004771BB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refuse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</w:t>
      </w:r>
    </w:p>
    <w:p w14:paraId="624868D7" w14:textId="538E88C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t>(Conformément aux articles R. 2191-3 à R. 2191-12 du Code de la commande publique)</w:t>
      </w:r>
      <w:r>
        <w:rPr>
          <w:rStyle w:val="Appelnotedebasdep"/>
          <w:color w:val="000000"/>
        </w:rPr>
        <w:footnoteReference w:id="1"/>
      </w:r>
      <w:r>
        <w:rPr>
          <w:color w:val="000000"/>
        </w:rPr>
        <w:t xml:space="preserve"> </w:t>
      </w:r>
    </w:p>
    <w:p w14:paraId="0EEAE7A9" w14:textId="77777777" w:rsidR="002C46C6" w:rsidRDefault="002C46C6" w:rsidP="002C46C6">
      <w:pPr>
        <w:pStyle w:val="Paragraphedeliste"/>
        <w:rPr>
          <w:color w:val="000000"/>
          <w:szCs w:val="20"/>
        </w:rPr>
      </w:pPr>
    </w:p>
    <w:p w14:paraId="6FFA8FCB" w14:textId="76F6675E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4771BB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4771BB">
        <w:rPr>
          <w:color w:val="000000"/>
        </w:rPr>
      </w:r>
      <w:r w:rsidR="004771BB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déclare être une entreprise répondant à la définition d’une PME/TPE </w:t>
      </w:r>
      <w:r>
        <w:rPr>
          <w:rStyle w:val="Appelnotedebasdep"/>
          <w:color w:val="000000"/>
        </w:rPr>
        <w:footnoteReference w:id="2"/>
      </w:r>
      <w:r>
        <w:rPr>
          <w:color w:val="000000"/>
        </w:rPr>
        <w:t>(2)</w:t>
      </w:r>
    </w:p>
    <w:p w14:paraId="7A6B4612" w14:textId="551CAC29" w:rsidR="002C46C6" w:rsidRDefault="002C46C6" w:rsidP="002C46C6">
      <w:pPr>
        <w:pStyle w:val="Paragraphedeliste"/>
        <w:rPr>
          <w:color w:val="000000"/>
          <w:szCs w:val="20"/>
        </w:rPr>
      </w:pPr>
    </w:p>
    <w:p w14:paraId="1A967437" w14:textId="77777777" w:rsidR="00AA5685" w:rsidRDefault="00AA5685" w:rsidP="002C46C6">
      <w:pPr>
        <w:pStyle w:val="Paragraphedeliste"/>
        <w:rPr>
          <w:color w:val="000000"/>
          <w:szCs w:val="20"/>
        </w:rPr>
      </w:pPr>
    </w:p>
    <w:p w14:paraId="006C0CF7" w14:textId="0E107812" w:rsidR="002C46C6" w:rsidRDefault="00001A40" w:rsidP="00001A40">
      <w:pPr>
        <w:pStyle w:val="DirectionAchats1Title"/>
      </w:pPr>
      <w:bookmarkStart w:id="32" w:name="_Toc215479338"/>
      <w:r>
        <w:t>Signature</w:t>
      </w:r>
      <w:bookmarkEnd w:id="32"/>
      <w:r>
        <w:t xml:space="preserve"> </w:t>
      </w:r>
    </w:p>
    <w:p w14:paraId="73871E5E" w14:textId="77777777" w:rsidR="00001A40" w:rsidRDefault="00001A40" w:rsidP="00001A40">
      <w:r>
        <w:t>Fait en un seul original</w:t>
      </w:r>
    </w:p>
    <w:p w14:paraId="21A4E892" w14:textId="77777777" w:rsidR="00001A40" w:rsidRDefault="00001A40" w:rsidP="00001A40">
      <w:r>
        <w:t>A .............................................</w:t>
      </w:r>
    </w:p>
    <w:p w14:paraId="4E7AFC95" w14:textId="77777777" w:rsidR="00001A40" w:rsidRDefault="00001A40" w:rsidP="00001A40">
      <w:r>
        <w:t>Le .............................................</w:t>
      </w:r>
    </w:p>
    <w:p w14:paraId="5F38CE46" w14:textId="77777777" w:rsidR="00001A40" w:rsidRDefault="00001A40" w:rsidP="00001A40"/>
    <w:p w14:paraId="214E2DB8" w14:textId="65EAA2B4" w:rsidR="00001A40" w:rsidRDefault="00001A40" w:rsidP="00001A40">
      <w:r>
        <w:t xml:space="preserve">Signature du candidat, du mandataire du groupement </w:t>
      </w:r>
    </w:p>
    <w:p w14:paraId="4D5939E5" w14:textId="04416218" w:rsidR="009660CB" w:rsidRPr="004B729C" w:rsidRDefault="002C46C6" w:rsidP="004B729C">
      <w:pPr>
        <w:rPr>
          <w:b/>
          <w:bCs/>
          <w:i/>
          <w:iCs/>
          <w:sz w:val="16"/>
          <w:szCs w:val="16"/>
        </w:rPr>
      </w:pPr>
      <w:r w:rsidRPr="004B729C">
        <w:rPr>
          <w:b/>
          <w:bCs/>
          <w:i/>
          <w:iCs/>
          <w:sz w:val="16"/>
          <w:szCs w:val="16"/>
        </w:rPr>
        <w:t>La signature devra être précédée de la mention « Lu et approuvé » et cachet de la Société</w:t>
      </w:r>
      <w:r w:rsidR="009660CB" w:rsidRPr="004B729C">
        <w:rPr>
          <w:b/>
          <w:bCs/>
          <w:i/>
          <w:iCs/>
          <w:sz w:val="16"/>
          <w:szCs w:val="16"/>
        </w:rPr>
        <w:br w:type="page"/>
      </w:r>
    </w:p>
    <w:p w14:paraId="074C2EC2" w14:textId="77777777" w:rsidR="009660CB" w:rsidRDefault="009660CB" w:rsidP="009660CB">
      <w:pPr>
        <w:jc w:val="center"/>
        <w:rPr>
          <w:color w:val="808080"/>
          <w:sz w:val="28"/>
          <w:szCs w:val="28"/>
        </w:rPr>
      </w:pPr>
      <w:r>
        <w:rPr>
          <w:b/>
          <w:color w:val="808080"/>
          <w:sz w:val="28"/>
          <w:szCs w:val="28"/>
        </w:rPr>
        <w:lastRenderedPageBreak/>
        <w:t>Partie réservée à l’administration</w:t>
      </w:r>
    </w:p>
    <w:p w14:paraId="10AA8B51" w14:textId="41BF287B" w:rsidR="009660CB" w:rsidRDefault="009660CB" w:rsidP="009660CB">
      <w:pPr>
        <w:pStyle w:val="DirectionAchats1Title"/>
      </w:pPr>
      <w:bookmarkStart w:id="33" w:name="_Toc215479339"/>
      <w:r>
        <w:t xml:space="preserve">Acceptation de l’offre </w:t>
      </w:r>
      <w:r w:rsidR="00C953DB">
        <w:t>par le Pouvoir Adjudicateur</w:t>
      </w:r>
      <w:bookmarkEnd w:id="33"/>
    </w:p>
    <w:p w14:paraId="57CB6DEA" w14:textId="77777777" w:rsidR="00AA5685" w:rsidRDefault="00AA5685" w:rsidP="00AA5685">
      <w:r w:rsidRPr="006F2A22">
        <w:t>Sur Décision du 14 mars 2023 le Conseil d’Administration de l’Université Toulouse – Jean Jaurès autorise la Présidente de l’Université, Emmanuelle GARNIER, ou en cas d’empêchement son remplaçant, à signer pour le compte de l’établissement l’ensemble des documents relatifs à la conclusion des contrats de marchés publics de fournitures, services et de travaux d’un montant maximum de 1 000 000 d’euros HT par an.</w:t>
      </w:r>
    </w:p>
    <w:p w14:paraId="6EB970A7" w14:textId="77777777" w:rsidR="00AA5685" w:rsidRDefault="00AA5685" w:rsidP="009660CB">
      <w:pPr>
        <w:rPr>
          <w:color w:val="000000"/>
        </w:rPr>
      </w:pPr>
    </w:p>
    <w:p w14:paraId="01B022CF" w14:textId="77777777" w:rsidR="00AA5685" w:rsidRDefault="00AA5685" w:rsidP="009660CB">
      <w:pPr>
        <w:rPr>
          <w:color w:val="000000"/>
        </w:rPr>
      </w:pPr>
    </w:p>
    <w:p w14:paraId="30057C4F" w14:textId="72F45528" w:rsidR="00AA5685" w:rsidRPr="00AA5685" w:rsidRDefault="00AA5685" w:rsidP="009660CB">
      <w:pPr>
        <w:rPr>
          <w:b/>
          <w:bCs/>
          <w:color w:val="000000"/>
        </w:rPr>
      </w:pPr>
      <w:r w:rsidRPr="00AA5685">
        <w:rPr>
          <w:b/>
          <w:bCs/>
          <w:color w:val="000000"/>
        </w:rPr>
        <w:t>La présente offre est acceptée</w:t>
      </w:r>
      <w:r>
        <w:rPr>
          <w:b/>
          <w:bCs/>
          <w:color w:val="000000"/>
        </w:rPr>
        <w:t>.</w:t>
      </w:r>
    </w:p>
    <w:p w14:paraId="62364A40" w14:textId="77777777" w:rsidR="00AA5685" w:rsidRDefault="00AA5685" w:rsidP="009660CB">
      <w:pPr>
        <w:rPr>
          <w:color w:val="000000"/>
        </w:rPr>
      </w:pPr>
    </w:p>
    <w:p w14:paraId="1C428D0B" w14:textId="77777777" w:rsidR="009660CB" w:rsidRPr="00AA5685" w:rsidRDefault="009660CB" w:rsidP="009660CB">
      <w:pPr>
        <w:rPr>
          <w:color w:val="000000"/>
        </w:rPr>
      </w:pPr>
    </w:p>
    <w:p w14:paraId="4029A80D" w14:textId="77777777" w:rsidR="009660CB" w:rsidRPr="00AA5685" w:rsidRDefault="009660CB" w:rsidP="00AA5685">
      <w:pPr>
        <w:ind w:left="5103"/>
        <w:rPr>
          <w:color w:val="000000"/>
        </w:rPr>
      </w:pPr>
      <w:r w:rsidRPr="00AA5685">
        <w:rPr>
          <w:color w:val="000000"/>
        </w:rPr>
        <w:t xml:space="preserve">A Toulouse, le </w:t>
      </w:r>
      <w:r w:rsidRPr="00AA5685">
        <w:rPr>
          <w:color w:val="FFFFFF" w:themeColor="background1"/>
        </w:rPr>
        <w:t>#date#</w:t>
      </w:r>
    </w:p>
    <w:p w14:paraId="5E712847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36231A3D" w14:textId="50CF77F2" w:rsidR="00AA5685" w:rsidRPr="00AA5685" w:rsidRDefault="00AA5685" w:rsidP="00AA5685">
      <w:pPr>
        <w:tabs>
          <w:tab w:val="left" w:pos="851"/>
        </w:tabs>
        <w:ind w:left="5103"/>
      </w:pPr>
      <w:r w:rsidRPr="00AA5685">
        <w:t>La Présidente,</w:t>
      </w:r>
    </w:p>
    <w:p w14:paraId="7BB265F5" w14:textId="34F610EC" w:rsidR="00AA5685" w:rsidRPr="00AA5685" w:rsidRDefault="00AA5685" w:rsidP="00AA5685">
      <w:pPr>
        <w:tabs>
          <w:tab w:val="left" w:pos="851"/>
        </w:tabs>
        <w:ind w:left="5103"/>
      </w:pPr>
      <w:r w:rsidRPr="00AA5685">
        <w:rPr>
          <w:noProof/>
        </w:rPr>
        <w:drawing>
          <wp:inline distT="0" distB="0" distL="0" distR="0" wp14:anchorId="160F27A8" wp14:editId="7722EBA9">
            <wp:extent cx="1008380" cy="1008380"/>
            <wp:effectExtent l="0" t="0" r="1270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01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2D00DA5D" w14:textId="7084AE54" w:rsidR="009660CB" w:rsidRPr="00AA5685" w:rsidRDefault="00AA5685" w:rsidP="00AA5685">
      <w:pPr>
        <w:tabs>
          <w:tab w:val="left" w:pos="5670"/>
        </w:tabs>
        <w:ind w:left="5103"/>
        <w:rPr>
          <w:color w:val="FFFFFF"/>
        </w:rPr>
      </w:pPr>
      <w:r w:rsidRPr="00AA5685">
        <w:t xml:space="preserve">Emmanuelle </w:t>
      </w:r>
      <w:proofErr w:type="spellStart"/>
      <w:r w:rsidRPr="00AA5685">
        <w:t>GARNIER</w:t>
      </w:r>
      <w:r w:rsidR="009660CB" w:rsidRPr="00AA5685">
        <w:rPr>
          <w:color w:val="FFFFFF" w:themeColor="background1"/>
        </w:rPr>
        <w:t>gnature</w:t>
      </w:r>
      <w:proofErr w:type="spellEnd"/>
      <w:r w:rsidR="009660CB" w:rsidRPr="00AA5685">
        <w:rPr>
          <w:color w:val="FFFFFF" w:themeColor="background1"/>
        </w:rPr>
        <w:t>#</w:t>
      </w:r>
    </w:p>
    <w:p w14:paraId="14C5DCC2" w14:textId="77777777" w:rsidR="009660CB" w:rsidRPr="00AA5685" w:rsidRDefault="009660CB" w:rsidP="009660CB">
      <w:pPr>
        <w:rPr>
          <w:color w:val="000000"/>
        </w:rPr>
      </w:pPr>
    </w:p>
    <w:p w14:paraId="05B2B015" w14:textId="77777777" w:rsidR="009660CB" w:rsidRDefault="009660CB" w:rsidP="009660CB">
      <w:pPr>
        <w:tabs>
          <w:tab w:val="left" w:pos="4253"/>
        </w:tabs>
        <w:ind w:left="4253"/>
        <w:rPr>
          <w:color w:val="000000"/>
        </w:rPr>
      </w:pPr>
    </w:p>
    <w:bookmarkEnd w:id="2"/>
    <w:bookmarkEnd w:id="24"/>
    <w:p w14:paraId="1919B100" w14:textId="3344F1F5" w:rsidR="00A80F41" w:rsidRDefault="00A80F41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</w:p>
    <w:sectPr w:rsidR="00A80F41" w:rsidSect="003B05FC">
      <w:headerReference w:type="default" r:id="rId16"/>
      <w:footerReference w:type="default" r:id="rId17"/>
      <w:footerReference w:type="first" r:id="rId18"/>
      <w:pgSz w:w="11900" w:h="16840" w:code="9"/>
      <w:pgMar w:top="1015" w:right="1015" w:bottom="709" w:left="101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42C7" w14:textId="77777777" w:rsidR="00616361" w:rsidRDefault="00616361" w:rsidP="00AF7140">
      <w:r>
        <w:separator/>
      </w:r>
    </w:p>
  </w:endnote>
  <w:endnote w:type="continuationSeparator" w:id="0">
    <w:p w14:paraId="2EA0636C" w14:textId="77777777" w:rsidR="00616361" w:rsidRDefault="00616361" w:rsidP="00A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B83E07" w:rsidRPr="00712002" w14:paraId="6361801C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DE0FFEC" w14:textId="77777777" w:rsidR="00B83E07" w:rsidRPr="00712002" w:rsidRDefault="00B83E07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BC70043" w14:textId="37569550" w:rsidR="00B83E07" w:rsidRPr="00712002" w:rsidRDefault="003B05FC" w:rsidP="006274D7">
          <w:pPr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AE</w:t>
          </w:r>
          <w:r w:rsidR="00FF7733">
            <w:rPr>
              <w:color w:val="0070C0"/>
              <w:sz w:val="14"/>
              <w:szCs w:val="14"/>
            </w:rPr>
            <w:t xml:space="preserve"> LOT</w:t>
          </w:r>
          <w:r w:rsidR="00D20CCF">
            <w:rPr>
              <w:color w:val="0070C0"/>
              <w:sz w:val="14"/>
              <w:szCs w:val="14"/>
            </w:rPr>
            <w:t xml:space="preserve"> </w:t>
          </w:r>
          <w:r w:rsidR="00FF7733">
            <w:rPr>
              <w:color w:val="0070C0"/>
              <w:sz w:val="14"/>
              <w:szCs w:val="14"/>
            </w:rPr>
            <w:t>1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4C61EA2C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B83E07" w:rsidRPr="00712002" w14:paraId="6367BB79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2E7CA21E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7E641A9B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615DB7F9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2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8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D900001" w14:textId="77777777" w:rsidR="00B83E07" w:rsidRPr="00764726" w:rsidRDefault="00B83E07" w:rsidP="00764726">
    <w:pPr>
      <w:pStyle w:val="Pieddepage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921A" w14:textId="5C4EDDB1" w:rsidR="00B83E07" w:rsidRPr="006274D7" w:rsidRDefault="00B83E07" w:rsidP="006274D7">
    <w:pPr>
      <w:pStyle w:val="Pieddepage"/>
      <w:jc w:val="center"/>
      <w:rPr>
        <w:color w:val="0070C0"/>
        <w:sz w:val="12"/>
        <w:szCs w:val="12"/>
      </w:rPr>
    </w:pPr>
    <w:r w:rsidRPr="006274D7">
      <w:rPr>
        <w:color w:val="0070C0"/>
        <w:sz w:val="14"/>
        <w:szCs w:val="14"/>
      </w:rPr>
      <w:t xml:space="preserve">Le présent </w:t>
    </w:r>
    <w:r w:rsidR="00695941">
      <w:rPr>
        <w:color w:val="0070C0"/>
        <w:sz w:val="14"/>
        <w:szCs w:val="14"/>
      </w:rPr>
      <w:t>AE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Pr="003A3449"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</w:p>
  <w:p w14:paraId="14ECDAF8" w14:textId="77777777" w:rsidR="00B83E07" w:rsidRPr="006274D7" w:rsidRDefault="00B83E07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77B7" w14:textId="77777777" w:rsidR="00616361" w:rsidRDefault="00616361" w:rsidP="00AF7140">
      <w:r>
        <w:separator/>
      </w:r>
    </w:p>
  </w:footnote>
  <w:footnote w:type="continuationSeparator" w:id="0">
    <w:p w14:paraId="30436C82" w14:textId="77777777" w:rsidR="00616361" w:rsidRDefault="00616361" w:rsidP="00AF7140">
      <w:r>
        <w:continuationSeparator/>
      </w:r>
    </w:p>
  </w:footnote>
  <w:footnote w:id="1">
    <w:p w14:paraId="0573BF10" w14:textId="65AE88F3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</w:t>
      </w:r>
      <w:r w:rsidR="00C20879">
        <w:rPr>
          <w:i/>
          <w:color w:val="8064A2"/>
          <w:sz w:val="14"/>
          <w:szCs w:val="14"/>
        </w:rPr>
        <w:t>4;1</w:t>
      </w:r>
      <w:r>
        <w:rPr>
          <w:i/>
          <w:color w:val="8064A2"/>
          <w:sz w:val="14"/>
          <w:szCs w:val="14"/>
        </w:rPr>
        <w:t xml:space="preserve"> du C.C.A.P.) s’appliquera automatiquement.</w:t>
      </w:r>
    </w:p>
  </w:footnote>
  <w:footnote w:id="2">
    <w:p w14:paraId="4475747F" w14:textId="77777777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Si la case n’est pas cochée, il sera considéré que l’entreprise ne répond pas à la définition d’une PME/TPES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50"/>
      <w:gridCol w:w="2702"/>
      <w:gridCol w:w="3618"/>
    </w:tblGrid>
    <w:tr w:rsidR="00FC5F3F" w14:paraId="7E6B02CC" w14:textId="77777777" w:rsidTr="00592BF8">
      <w:trPr>
        <w:jc w:val="center"/>
      </w:trPr>
      <w:tc>
        <w:tcPr>
          <w:tcW w:w="2750" w:type="dxa"/>
          <w:vAlign w:val="center"/>
        </w:tcPr>
        <w:p w14:paraId="344E31C5" w14:textId="77777777" w:rsidR="00FC5F3F" w:rsidRDefault="00FC5F3F" w:rsidP="00FC5F3F">
          <w:pPr>
            <w:ind w:right="-19" w:firstLine="0"/>
            <w:jc w:val="center"/>
            <w:rPr>
              <w:color w:val="3F3F3F" w:themeColor="text1"/>
              <w:szCs w:val="20"/>
            </w:rPr>
          </w:pPr>
          <w:bookmarkStart w:id="34" w:name="_Hlk158901512"/>
          <w:bookmarkStart w:id="35" w:name="_Hlk158901513"/>
          <w:r w:rsidRPr="00B23320">
            <w:rPr>
              <w:noProof/>
            </w:rPr>
            <w:drawing>
              <wp:inline distT="0" distB="0" distL="0" distR="0" wp14:anchorId="6A573BAD" wp14:editId="2F994785">
                <wp:extent cx="590400" cy="295200"/>
                <wp:effectExtent l="0" t="0" r="635" b="0"/>
                <wp:docPr id="8" name="Imag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905" t="14744" r="13110" b="16023"/>
                        <a:stretch/>
                      </pic:blipFill>
                      <pic:spPr bwMode="auto">
                        <a:xfrm>
                          <a:off x="0" y="0"/>
                          <a:ext cx="590400" cy="29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02" w:type="dxa"/>
          <w:vAlign w:val="center"/>
        </w:tcPr>
        <w:p w14:paraId="36D83313" w14:textId="77777777" w:rsidR="00FC5F3F" w:rsidRDefault="00FC5F3F" w:rsidP="00FC5F3F">
          <w:pPr>
            <w:ind w:right="-19" w:firstLine="0"/>
            <w:jc w:val="center"/>
            <w:rPr>
              <w:color w:val="3F3F3F" w:themeColor="text1"/>
              <w:szCs w:val="20"/>
            </w:rPr>
          </w:pPr>
          <w:r w:rsidRPr="00B23320">
            <w:rPr>
              <w:noProof/>
            </w:rPr>
            <w:drawing>
              <wp:inline distT="0" distB="0" distL="0" distR="0" wp14:anchorId="265993D5" wp14:editId="5589160A">
                <wp:extent cx="849600" cy="446400"/>
                <wp:effectExtent l="0" t="0" r="8255" b="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9600" cy="44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18" w:type="dxa"/>
          <w:vAlign w:val="center"/>
        </w:tcPr>
        <w:p w14:paraId="1F2C37F2" w14:textId="77777777" w:rsidR="00FC5F3F" w:rsidRDefault="00FC5F3F" w:rsidP="00FC5F3F">
          <w:pPr>
            <w:ind w:right="-19" w:firstLine="0"/>
            <w:jc w:val="center"/>
            <w:rPr>
              <w:color w:val="3F3F3F" w:themeColor="text1"/>
              <w:szCs w:val="20"/>
            </w:rPr>
          </w:pPr>
          <w:r w:rsidRPr="00493243">
            <w:rPr>
              <w:noProof/>
            </w:rPr>
            <w:drawing>
              <wp:inline distT="0" distB="0" distL="0" distR="0" wp14:anchorId="071F584D" wp14:editId="588B2D35">
                <wp:extent cx="2058670" cy="509712"/>
                <wp:effectExtent l="0" t="0" r="0" b="5080"/>
                <wp:docPr id="13" name="Image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AEBC92D-581B-414A-BE01-3CACBE571A72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 5">
                          <a:extLst>
                            <a:ext uri="{FF2B5EF4-FFF2-40B4-BE49-F238E27FC236}">
                              <a16:creationId xmlns:a16="http://schemas.microsoft.com/office/drawing/2014/main" id="{8AEBC92D-581B-414A-BE01-3CACBE571A72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80814" cy="5151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34"/>
  <w:bookmarkEnd w:id="35"/>
  <w:p w14:paraId="35D1694B" w14:textId="6E4431AD" w:rsidR="00FF7733" w:rsidRPr="00FF7733" w:rsidRDefault="004771BB" w:rsidP="00FF7733">
    <w:pPr>
      <w:tabs>
        <w:tab w:val="left" w:pos="1134"/>
        <w:tab w:val="right" w:pos="3828"/>
      </w:tabs>
      <w:ind w:firstLine="284"/>
      <w:jc w:val="center"/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1C0EA83867694BFF9B524977523AF5B7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Accord-cadre 2026PFFCBDC006</w:t>
        </w:r>
      </w:sdtContent>
    </w:sdt>
    <w:r w:rsidR="00CC72AF"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 :</w:t>
    </w:r>
    <w:r w:rsidR="00EF0CAE" w:rsidRPr="00F1761C"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</w:t>
    </w: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BC25194FB6774B64A79DFCE191E19FA2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144D89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Acquisition d’équipements pour une plateforme d’innovation contenant plusieurs ateliers hétéroclites</w:t>
        </w:r>
      </w:sdtContent>
    </w:sdt>
    <w:r w:rsidR="00FC5F3F"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- </w:t>
    </w: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Intitulé du lot"/>
        <w:tag w:val=""/>
        <w:id w:val="914353454"/>
        <w:placeholder>
          <w:docPart w:val="A1FDB920E7E14336A07180CCCF4B44F7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CC72AF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Lot 1 : Equipement de la cuisine pédagogique</w:t>
        </w:r>
      </w:sdtContent>
    </w:sdt>
  </w:p>
  <w:p w14:paraId="4BE073C6" w14:textId="77777777" w:rsidR="002A0EB0" w:rsidRPr="002D5D77" w:rsidRDefault="002A0EB0" w:rsidP="002D5D77">
    <w:pPr>
      <w:pStyle w:val="En-tte"/>
      <w:jc w:val="center"/>
      <w:rPr>
        <w:b/>
        <w:i/>
        <w:color w:val="0070C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49866257"/>
    <w:multiLevelType w:val="multilevel"/>
    <w:tmpl w:val="FAAE80AC"/>
    <w:lvl w:ilvl="0">
      <w:start w:val="1"/>
      <w:numFmt w:val="decimal"/>
      <w:lvlText w:val="%1."/>
      <w:lvlJc w:val="left"/>
      <w:pPr>
        <w:ind w:left="1785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58A460E"/>
    <w:multiLevelType w:val="multilevel"/>
    <w:tmpl w:val="2466C554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rFonts w:hint="default"/>
      </w:rPr>
    </w:lvl>
    <w:lvl w:ilvl="1">
      <w:start w:val="1"/>
      <w:numFmt w:val="decimal"/>
      <w:pStyle w:val="DirectionAchats2Title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B023667"/>
    <w:multiLevelType w:val="multilevel"/>
    <w:tmpl w:val="B03682C6"/>
    <w:numStyleLink w:val="CNSbulletlist"/>
  </w:abstractNum>
  <w:abstractNum w:abstractNumId="10" w15:restartNumberingAfterBreak="0">
    <w:nsid w:val="6CAE0C71"/>
    <w:multiLevelType w:val="hybridMultilevel"/>
    <w:tmpl w:val="0A3850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397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38"/>
    <w:rsid w:val="00001A40"/>
    <w:rsid w:val="000022A7"/>
    <w:rsid w:val="00004030"/>
    <w:rsid w:val="00014338"/>
    <w:rsid w:val="00021210"/>
    <w:rsid w:val="000260DB"/>
    <w:rsid w:val="00035994"/>
    <w:rsid w:val="00035A2A"/>
    <w:rsid w:val="00043593"/>
    <w:rsid w:val="00052955"/>
    <w:rsid w:val="00054FED"/>
    <w:rsid w:val="0005720D"/>
    <w:rsid w:val="00070C6F"/>
    <w:rsid w:val="00080B0B"/>
    <w:rsid w:val="00084E42"/>
    <w:rsid w:val="00087097"/>
    <w:rsid w:val="0008743B"/>
    <w:rsid w:val="00096391"/>
    <w:rsid w:val="000A3A6C"/>
    <w:rsid w:val="000A74EA"/>
    <w:rsid w:val="000C01D8"/>
    <w:rsid w:val="000C40C4"/>
    <w:rsid w:val="000C77F2"/>
    <w:rsid w:val="000D12EC"/>
    <w:rsid w:val="000D164D"/>
    <w:rsid w:val="000D6076"/>
    <w:rsid w:val="000E0886"/>
    <w:rsid w:val="000E4C01"/>
    <w:rsid w:val="000E4EC9"/>
    <w:rsid w:val="000E7C5D"/>
    <w:rsid w:val="000F1DCD"/>
    <w:rsid w:val="000F30F9"/>
    <w:rsid w:val="0010246F"/>
    <w:rsid w:val="00103CE3"/>
    <w:rsid w:val="001175CF"/>
    <w:rsid w:val="00123048"/>
    <w:rsid w:val="001241F4"/>
    <w:rsid w:val="001421A0"/>
    <w:rsid w:val="00144D89"/>
    <w:rsid w:val="001641C2"/>
    <w:rsid w:val="00173540"/>
    <w:rsid w:val="00187A5D"/>
    <w:rsid w:val="00191F4B"/>
    <w:rsid w:val="00195065"/>
    <w:rsid w:val="001A4AD5"/>
    <w:rsid w:val="001A5195"/>
    <w:rsid w:val="001B41BE"/>
    <w:rsid w:val="001B4A63"/>
    <w:rsid w:val="001B56B9"/>
    <w:rsid w:val="001C295A"/>
    <w:rsid w:val="001C50D3"/>
    <w:rsid w:val="001C6B45"/>
    <w:rsid w:val="001D23CE"/>
    <w:rsid w:val="001E0D04"/>
    <w:rsid w:val="001E0E31"/>
    <w:rsid w:val="001E3178"/>
    <w:rsid w:val="001E6963"/>
    <w:rsid w:val="001F508A"/>
    <w:rsid w:val="00206477"/>
    <w:rsid w:val="00216D50"/>
    <w:rsid w:val="002222CE"/>
    <w:rsid w:val="002346ED"/>
    <w:rsid w:val="00237C68"/>
    <w:rsid w:val="00242F98"/>
    <w:rsid w:val="002438AD"/>
    <w:rsid w:val="002523D4"/>
    <w:rsid w:val="00256081"/>
    <w:rsid w:val="002575B8"/>
    <w:rsid w:val="00274E0C"/>
    <w:rsid w:val="00282F96"/>
    <w:rsid w:val="00283627"/>
    <w:rsid w:val="00287E42"/>
    <w:rsid w:val="00290FDC"/>
    <w:rsid w:val="00295F33"/>
    <w:rsid w:val="002A0EB0"/>
    <w:rsid w:val="002A4F6E"/>
    <w:rsid w:val="002A6490"/>
    <w:rsid w:val="002A6BB0"/>
    <w:rsid w:val="002C46C6"/>
    <w:rsid w:val="002C60BA"/>
    <w:rsid w:val="002D01DD"/>
    <w:rsid w:val="002D1EB6"/>
    <w:rsid w:val="002D4600"/>
    <w:rsid w:val="002E0582"/>
    <w:rsid w:val="002E08DE"/>
    <w:rsid w:val="002E092F"/>
    <w:rsid w:val="002E75F2"/>
    <w:rsid w:val="002F05B7"/>
    <w:rsid w:val="002F1665"/>
    <w:rsid w:val="002F18A7"/>
    <w:rsid w:val="002F2765"/>
    <w:rsid w:val="00300EDF"/>
    <w:rsid w:val="00301655"/>
    <w:rsid w:val="00303F74"/>
    <w:rsid w:val="00305988"/>
    <w:rsid w:val="00305A5E"/>
    <w:rsid w:val="003078CC"/>
    <w:rsid w:val="00312E93"/>
    <w:rsid w:val="0032328D"/>
    <w:rsid w:val="00324934"/>
    <w:rsid w:val="00325A2D"/>
    <w:rsid w:val="00331680"/>
    <w:rsid w:val="003323B9"/>
    <w:rsid w:val="00337F9F"/>
    <w:rsid w:val="00344E64"/>
    <w:rsid w:val="003459EA"/>
    <w:rsid w:val="00351BAD"/>
    <w:rsid w:val="0035326A"/>
    <w:rsid w:val="003560DB"/>
    <w:rsid w:val="003578AA"/>
    <w:rsid w:val="003621B1"/>
    <w:rsid w:val="00376B50"/>
    <w:rsid w:val="0037727C"/>
    <w:rsid w:val="00384E4F"/>
    <w:rsid w:val="00391C2F"/>
    <w:rsid w:val="00396318"/>
    <w:rsid w:val="003A078D"/>
    <w:rsid w:val="003A08C1"/>
    <w:rsid w:val="003A3449"/>
    <w:rsid w:val="003B05FC"/>
    <w:rsid w:val="003B368B"/>
    <w:rsid w:val="003C0BEB"/>
    <w:rsid w:val="003C2164"/>
    <w:rsid w:val="003C319B"/>
    <w:rsid w:val="003D383B"/>
    <w:rsid w:val="003D75B2"/>
    <w:rsid w:val="003F34FC"/>
    <w:rsid w:val="004060AC"/>
    <w:rsid w:val="00410CD8"/>
    <w:rsid w:val="0041370C"/>
    <w:rsid w:val="00424C14"/>
    <w:rsid w:val="0042750F"/>
    <w:rsid w:val="00427B3D"/>
    <w:rsid w:val="00430AA1"/>
    <w:rsid w:val="00431534"/>
    <w:rsid w:val="00445515"/>
    <w:rsid w:val="00445567"/>
    <w:rsid w:val="00451F3C"/>
    <w:rsid w:val="00453082"/>
    <w:rsid w:val="0045356B"/>
    <w:rsid w:val="0045368C"/>
    <w:rsid w:val="004536E9"/>
    <w:rsid w:val="0045444F"/>
    <w:rsid w:val="0047132E"/>
    <w:rsid w:val="00471782"/>
    <w:rsid w:val="004748AF"/>
    <w:rsid w:val="004771BB"/>
    <w:rsid w:val="0048292B"/>
    <w:rsid w:val="0048298A"/>
    <w:rsid w:val="004853D0"/>
    <w:rsid w:val="004871E2"/>
    <w:rsid w:val="004A01FB"/>
    <w:rsid w:val="004A541B"/>
    <w:rsid w:val="004A606B"/>
    <w:rsid w:val="004A6AA6"/>
    <w:rsid w:val="004B2D7A"/>
    <w:rsid w:val="004B3483"/>
    <w:rsid w:val="004B34CC"/>
    <w:rsid w:val="004B729C"/>
    <w:rsid w:val="004C2E98"/>
    <w:rsid w:val="004C3573"/>
    <w:rsid w:val="004C7E52"/>
    <w:rsid w:val="004D699E"/>
    <w:rsid w:val="004E4C1A"/>
    <w:rsid w:val="004E6A32"/>
    <w:rsid w:val="004F472F"/>
    <w:rsid w:val="00507F0D"/>
    <w:rsid w:val="0051148A"/>
    <w:rsid w:val="00517885"/>
    <w:rsid w:val="0052091E"/>
    <w:rsid w:val="00520E01"/>
    <w:rsid w:val="00527327"/>
    <w:rsid w:val="00527B26"/>
    <w:rsid w:val="00534AF1"/>
    <w:rsid w:val="00540F29"/>
    <w:rsid w:val="00544632"/>
    <w:rsid w:val="00552F24"/>
    <w:rsid w:val="0055784C"/>
    <w:rsid w:val="0056009D"/>
    <w:rsid w:val="005723A1"/>
    <w:rsid w:val="00581BC2"/>
    <w:rsid w:val="00583271"/>
    <w:rsid w:val="00595658"/>
    <w:rsid w:val="00596692"/>
    <w:rsid w:val="00597B16"/>
    <w:rsid w:val="005A3280"/>
    <w:rsid w:val="005A328F"/>
    <w:rsid w:val="005A653D"/>
    <w:rsid w:val="005B0F8B"/>
    <w:rsid w:val="005B19DD"/>
    <w:rsid w:val="005B6925"/>
    <w:rsid w:val="005B7341"/>
    <w:rsid w:val="005C6E3D"/>
    <w:rsid w:val="005D29D6"/>
    <w:rsid w:val="005D30E5"/>
    <w:rsid w:val="005D39B1"/>
    <w:rsid w:val="005D4312"/>
    <w:rsid w:val="005E7BAE"/>
    <w:rsid w:val="005F1499"/>
    <w:rsid w:val="005F46C0"/>
    <w:rsid w:val="0060516C"/>
    <w:rsid w:val="00605FA2"/>
    <w:rsid w:val="0061029A"/>
    <w:rsid w:val="00611C26"/>
    <w:rsid w:val="00613240"/>
    <w:rsid w:val="006135A9"/>
    <w:rsid w:val="00615657"/>
    <w:rsid w:val="00616361"/>
    <w:rsid w:val="00616EDE"/>
    <w:rsid w:val="00620CD4"/>
    <w:rsid w:val="006216C0"/>
    <w:rsid w:val="00622ACA"/>
    <w:rsid w:val="00623AD1"/>
    <w:rsid w:val="006274D7"/>
    <w:rsid w:val="006329C0"/>
    <w:rsid w:val="0063326C"/>
    <w:rsid w:val="006340CB"/>
    <w:rsid w:val="00635908"/>
    <w:rsid w:val="00640289"/>
    <w:rsid w:val="00640693"/>
    <w:rsid w:val="00644C64"/>
    <w:rsid w:val="00647E2C"/>
    <w:rsid w:val="006640F4"/>
    <w:rsid w:val="006655DF"/>
    <w:rsid w:val="006713FC"/>
    <w:rsid w:val="006749D1"/>
    <w:rsid w:val="00680EFC"/>
    <w:rsid w:val="00682745"/>
    <w:rsid w:val="00690561"/>
    <w:rsid w:val="00694CFA"/>
    <w:rsid w:val="00695941"/>
    <w:rsid w:val="006A25B4"/>
    <w:rsid w:val="006A6359"/>
    <w:rsid w:val="006B01E5"/>
    <w:rsid w:val="006B1165"/>
    <w:rsid w:val="006C1701"/>
    <w:rsid w:val="006C690F"/>
    <w:rsid w:val="006E34E8"/>
    <w:rsid w:val="006E3DBC"/>
    <w:rsid w:val="006F11EA"/>
    <w:rsid w:val="006F402A"/>
    <w:rsid w:val="007030DE"/>
    <w:rsid w:val="007047D5"/>
    <w:rsid w:val="00707AAF"/>
    <w:rsid w:val="00707C52"/>
    <w:rsid w:val="00711332"/>
    <w:rsid w:val="00712002"/>
    <w:rsid w:val="00714945"/>
    <w:rsid w:val="007176A2"/>
    <w:rsid w:val="00723878"/>
    <w:rsid w:val="0072647D"/>
    <w:rsid w:val="00726E8D"/>
    <w:rsid w:val="007310CD"/>
    <w:rsid w:val="007335DC"/>
    <w:rsid w:val="0073558D"/>
    <w:rsid w:val="00736ECE"/>
    <w:rsid w:val="007379B1"/>
    <w:rsid w:val="00743A13"/>
    <w:rsid w:val="00746308"/>
    <w:rsid w:val="007544CD"/>
    <w:rsid w:val="00764726"/>
    <w:rsid w:val="0078528C"/>
    <w:rsid w:val="007A2E3D"/>
    <w:rsid w:val="007A3FD6"/>
    <w:rsid w:val="007B224F"/>
    <w:rsid w:val="007C5A8E"/>
    <w:rsid w:val="007C6F21"/>
    <w:rsid w:val="007D46FA"/>
    <w:rsid w:val="007D4D51"/>
    <w:rsid w:val="007D66CD"/>
    <w:rsid w:val="007E5880"/>
    <w:rsid w:val="007E6CC8"/>
    <w:rsid w:val="007F0E45"/>
    <w:rsid w:val="007F3CD2"/>
    <w:rsid w:val="007F3E50"/>
    <w:rsid w:val="007F5EA4"/>
    <w:rsid w:val="007F63EE"/>
    <w:rsid w:val="007F7DDE"/>
    <w:rsid w:val="00804BC4"/>
    <w:rsid w:val="00813B1E"/>
    <w:rsid w:val="0081675A"/>
    <w:rsid w:val="00816F7C"/>
    <w:rsid w:val="00830D49"/>
    <w:rsid w:val="0083410D"/>
    <w:rsid w:val="0083445D"/>
    <w:rsid w:val="008424F6"/>
    <w:rsid w:val="00842D99"/>
    <w:rsid w:val="0085049D"/>
    <w:rsid w:val="00850684"/>
    <w:rsid w:val="008507DB"/>
    <w:rsid w:val="00856599"/>
    <w:rsid w:val="008566D4"/>
    <w:rsid w:val="008611A5"/>
    <w:rsid w:val="0086685E"/>
    <w:rsid w:val="008707F6"/>
    <w:rsid w:val="00876F30"/>
    <w:rsid w:val="008775DA"/>
    <w:rsid w:val="0088772D"/>
    <w:rsid w:val="008943E1"/>
    <w:rsid w:val="0089674D"/>
    <w:rsid w:val="008A2FF5"/>
    <w:rsid w:val="008B015D"/>
    <w:rsid w:val="008B143E"/>
    <w:rsid w:val="008C0CA6"/>
    <w:rsid w:val="008C44F6"/>
    <w:rsid w:val="008D1818"/>
    <w:rsid w:val="008D1A56"/>
    <w:rsid w:val="008E159C"/>
    <w:rsid w:val="008E4B25"/>
    <w:rsid w:val="008F1712"/>
    <w:rsid w:val="00900718"/>
    <w:rsid w:val="00901866"/>
    <w:rsid w:val="00901DB8"/>
    <w:rsid w:val="00910360"/>
    <w:rsid w:val="00910A89"/>
    <w:rsid w:val="009207B2"/>
    <w:rsid w:val="0092294D"/>
    <w:rsid w:val="00924445"/>
    <w:rsid w:val="00927AB6"/>
    <w:rsid w:val="00933F79"/>
    <w:rsid w:val="009404AB"/>
    <w:rsid w:val="00951008"/>
    <w:rsid w:val="00956372"/>
    <w:rsid w:val="00957F62"/>
    <w:rsid w:val="009660CB"/>
    <w:rsid w:val="00966461"/>
    <w:rsid w:val="0096792E"/>
    <w:rsid w:val="00972722"/>
    <w:rsid w:val="00982790"/>
    <w:rsid w:val="009953BC"/>
    <w:rsid w:val="00997EDA"/>
    <w:rsid w:val="009A2421"/>
    <w:rsid w:val="009B6953"/>
    <w:rsid w:val="009B6C53"/>
    <w:rsid w:val="009C2EF3"/>
    <w:rsid w:val="009C6FA9"/>
    <w:rsid w:val="009C77B1"/>
    <w:rsid w:val="009C7C67"/>
    <w:rsid w:val="009F5405"/>
    <w:rsid w:val="009F65E8"/>
    <w:rsid w:val="00A04546"/>
    <w:rsid w:val="00A05257"/>
    <w:rsid w:val="00A07306"/>
    <w:rsid w:val="00A107A9"/>
    <w:rsid w:val="00A10AD4"/>
    <w:rsid w:val="00A14342"/>
    <w:rsid w:val="00A219A5"/>
    <w:rsid w:val="00A33157"/>
    <w:rsid w:val="00A451C1"/>
    <w:rsid w:val="00A534CD"/>
    <w:rsid w:val="00A545BB"/>
    <w:rsid w:val="00A55B2D"/>
    <w:rsid w:val="00A56918"/>
    <w:rsid w:val="00A56D9B"/>
    <w:rsid w:val="00A57145"/>
    <w:rsid w:val="00A63689"/>
    <w:rsid w:val="00A67C89"/>
    <w:rsid w:val="00A71147"/>
    <w:rsid w:val="00A80F41"/>
    <w:rsid w:val="00A91767"/>
    <w:rsid w:val="00A92782"/>
    <w:rsid w:val="00A94EB0"/>
    <w:rsid w:val="00AA244A"/>
    <w:rsid w:val="00AA28F6"/>
    <w:rsid w:val="00AA4BA2"/>
    <w:rsid w:val="00AA5685"/>
    <w:rsid w:val="00AB2C59"/>
    <w:rsid w:val="00AC6037"/>
    <w:rsid w:val="00AD3B8D"/>
    <w:rsid w:val="00AD6B1C"/>
    <w:rsid w:val="00AE0AF6"/>
    <w:rsid w:val="00AE1178"/>
    <w:rsid w:val="00AE239F"/>
    <w:rsid w:val="00AE7FE4"/>
    <w:rsid w:val="00AF3B54"/>
    <w:rsid w:val="00AF7140"/>
    <w:rsid w:val="00B00686"/>
    <w:rsid w:val="00B00C08"/>
    <w:rsid w:val="00B01001"/>
    <w:rsid w:val="00B05827"/>
    <w:rsid w:val="00B07F92"/>
    <w:rsid w:val="00B13BF5"/>
    <w:rsid w:val="00B22D76"/>
    <w:rsid w:val="00B350BE"/>
    <w:rsid w:val="00B36774"/>
    <w:rsid w:val="00B41593"/>
    <w:rsid w:val="00B41EF3"/>
    <w:rsid w:val="00B43012"/>
    <w:rsid w:val="00B467BB"/>
    <w:rsid w:val="00B51090"/>
    <w:rsid w:val="00B60256"/>
    <w:rsid w:val="00B62891"/>
    <w:rsid w:val="00B713E3"/>
    <w:rsid w:val="00B75A02"/>
    <w:rsid w:val="00B81A4F"/>
    <w:rsid w:val="00B83E07"/>
    <w:rsid w:val="00B86275"/>
    <w:rsid w:val="00B944C3"/>
    <w:rsid w:val="00BA3150"/>
    <w:rsid w:val="00BA688C"/>
    <w:rsid w:val="00BB117B"/>
    <w:rsid w:val="00BC006B"/>
    <w:rsid w:val="00BC28AF"/>
    <w:rsid w:val="00BC4042"/>
    <w:rsid w:val="00BE32B0"/>
    <w:rsid w:val="00BE54C5"/>
    <w:rsid w:val="00BF0FFD"/>
    <w:rsid w:val="00BF213E"/>
    <w:rsid w:val="00BF4438"/>
    <w:rsid w:val="00C023E5"/>
    <w:rsid w:val="00C02F16"/>
    <w:rsid w:val="00C1495A"/>
    <w:rsid w:val="00C20879"/>
    <w:rsid w:val="00C248D1"/>
    <w:rsid w:val="00C27242"/>
    <w:rsid w:val="00C30354"/>
    <w:rsid w:val="00C5097B"/>
    <w:rsid w:val="00C5118B"/>
    <w:rsid w:val="00C57E06"/>
    <w:rsid w:val="00C61942"/>
    <w:rsid w:val="00C7192A"/>
    <w:rsid w:val="00C76F27"/>
    <w:rsid w:val="00C77DED"/>
    <w:rsid w:val="00C80112"/>
    <w:rsid w:val="00C82446"/>
    <w:rsid w:val="00C953DB"/>
    <w:rsid w:val="00CA001A"/>
    <w:rsid w:val="00CA186A"/>
    <w:rsid w:val="00CA213D"/>
    <w:rsid w:val="00CA40DD"/>
    <w:rsid w:val="00CA6543"/>
    <w:rsid w:val="00CA67BD"/>
    <w:rsid w:val="00CB6056"/>
    <w:rsid w:val="00CC34B7"/>
    <w:rsid w:val="00CC4AC4"/>
    <w:rsid w:val="00CC643B"/>
    <w:rsid w:val="00CC72AF"/>
    <w:rsid w:val="00CD0C5D"/>
    <w:rsid w:val="00CE0AA1"/>
    <w:rsid w:val="00CE0DE3"/>
    <w:rsid w:val="00CE74F7"/>
    <w:rsid w:val="00CE766B"/>
    <w:rsid w:val="00D054B3"/>
    <w:rsid w:val="00D20CCF"/>
    <w:rsid w:val="00D228FB"/>
    <w:rsid w:val="00D26B8C"/>
    <w:rsid w:val="00D45365"/>
    <w:rsid w:val="00D55AEC"/>
    <w:rsid w:val="00D61501"/>
    <w:rsid w:val="00D62CE3"/>
    <w:rsid w:val="00D65CEF"/>
    <w:rsid w:val="00D65F0F"/>
    <w:rsid w:val="00D7743A"/>
    <w:rsid w:val="00D81A07"/>
    <w:rsid w:val="00D96608"/>
    <w:rsid w:val="00D976A3"/>
    <w:rsid w:val="00DA72E3"/>
    <w:rsid w:val="00DB3A9A"/>
    <w:rsid w:val="00DB56EC"/>
    <w:rsid w:val="00DC16C9"/>
    <w:rsid w:val="00DC5DEF"/>
    <w:rsid w:val="00DD0804"/>
    <w:rsid w:val="00DE6F6B"/>
    <w:rsid w:val="00DF7365"/>
    <w:rsid w:val="00E02F23"/>
    <w:rsid w:val="00E06D4B"/>
    <w:rsid w:val="00E0794C"/>
    <w:rsid w:val="00E10843"/>
    <w:rsid w:val="00E1145C"/>
    <w:rsid w:val="00E13DE8"/>
    <w:rsid w:val="00E1472C"/>
    <w:rsid w:val="00E2088C"/>
    <w:rsid w:val="00E21CC6"/>
    <w:rsid w:val="00E24042"/>
    <w:rsid w:val="00E247AD"/>
    <w:rsid w:val="00E37A8A"/>
    <w:rsid w:val="00E42CDE"/>
    <w:rsid w:val="00E52D7D"/>
    <w:rsid w:val="00E55E91"/>
    <w:rsid w:val="00E5609A"/>
    <w:rsid w:val="00E56968"/>
    <w:rsid w:val="00E627D0"/>
    <w:rsid w:val="00E62980"/>
    <w:rsid w:val="00E63A9B"/>
    <w:rsid w:val="00E72A74"/>
    <w:rsid w:val="00E75428"/>
    <w:rsid w:val="00E81A8D"/>
    <w:rsid w:val="00E86F31"/>
    <w:rsid w:val="00E877F8"/>
    <w:rsid w:val="00E97605"/>
    <w:rsid w:val="00EC6D37"/>
    <w:rsid w:val="00EC7DFF"/>
    <w:rsid w:val="00ED03B2"/>
    <w:rsid w:val="00ED3C74"/>
    <w:rsid w:val="00EE23A8"/>
    <w:rsid w:val="00EF0CAE"/>
    <w:rsid w:val="00EF1271"/>
    <w:rsid w:val="00EF16CA"/>
    <w:rsid w:val="00EF3D6B"/>
    <w:rsid w:val="00EF4C25"/>
    <w:rsid w:val="00F07878"/>
    <w:rsid w:val="00F10274"/>
    <w:rsid w:val="00F12AE8"/>
    <w:rsid w:val="00F1675B"/>
    <w:rsid w:val="00F16B5F"/>
    <w:rsid w:val="00F22C4C"/>
    <w:rsid w:val="00F25388"/>
    <w:rsid w:val="00F259E1"/>
    <w:rsid w:val="00F350A7"/>
    <w:rsid w:val="00F50927"/>
    <w:rsid w:val="00F50EE5"/>
    <w:rsid w:val="00F62E5D"/>
    <w:rsid w:val="00F71F76"/>
    <w:rsid w:val="00F91BED"/>
    <w:rsid w:val="00F93E18"/>
    <w:rsid w:val="00F947E1"/>
    <w:rsid w:val="00FA22DF"/>
    <w:rsid w:val="00FA671C"/>
    <w:rsid w:val="00FB1C38"/>
    <w:rsid w:val="00FB3BF7"/>
    <w:rsid w:val="00FB67B2"/>
    <w:rsid w:val="00FC5D36"/>
    <w:rsid w:val="00FC5F3F"/>
    <w:rsid w:val="00FD2B6F"/>
    <w:rsid w:val="00FD7F50"/>
    <w:rsid w:val="00FE5F7F"/>
    <w:rsid w:val="00FF0637"/>
    <w:rsid w:val="00FF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4FC0CC06"/>
  <w15:chartTrackingRefBased/>
  <w15:docId w15:val="{4A273EA0-CCE6-46E2-8511-F6A878BD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13E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B60256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B60256"/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4B3483"/>
    <w:pPr>
      <w:numPr>
        <w:numId w:val="1"/>
      </w:numPr>
      <w:spacing w:before="160"/>
      <w:outlineLvl w:val="0"/>
    </w:pPr>
    <w:rPr>
      <w:rFonts w:ascii="Arial" w:eastAsia="Times New Roman" w:hAnsi="Arial" w:cs="Arial"/>
      <w:b/>
      <w:color w:val="00205B"/>
      <w:sz w:val="32"/>
      <w:szCs w:val="24"/>
      <w:lang w:val="fr-FR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014338"/>
    <w:pPr>
      <w:numPr>
        <w:ilvl w:val="1"/>
      </w:numPr>
      <w:spacing w:before="480"/>
      <w:ind w:left="851" w:hanging="567"/>
      <w:outlineLvl w:val="1"/>
    </w:pPr>
    <w:rPr>
      <w:rFonts w:eastAsia="Gill Sans MT"/>
      <w:color w:val="0092BC"/>
      <w:sz w:val="26"/>
      <w:szCs w:val="26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014338"/>
    <w:rPr>
      <w:rFonts w:ascii="Arial" w:eastAsia="Gill Sans MT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"/>
    <w:basedOn w:val="Normal"/>
    <w:link w:val="ParagraphedelisteCar"/>
    <w:uiPriority w:val="34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7310CD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7310CD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"/>
    <w:link w:val="Paragraphedeliste"/>
    <w:uiPriority w:val="1"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 w:firstLine="0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ind w:firstLine="0"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unhideWhenUsed/>
    <w:rsid w:val="00D61501"/>
    <w:pPr>
      <w:overflowPunct/>
      <w:autoSpaceDE/>
      <w:adjustRightInd/>
      <w:spacing w:after="120"/>
      <w:ind w:firstLine="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ind w:firstLine="0"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5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1636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16361"/>
    <w:rPr>
      <w:rFonts w:ascii="Arial" w:eastAsia="Times New Roman" w:hAnsi="Arial" w:cs="Arial"/>
      <w:sz w:val="20"/>
      <w:szCs w:val="24"/>
      <w:lang w:val="fr-FR" w:eastAsia="fr-FR"/>
    </w:rPr>
  </w:style>
  <w:style w:type="character" w:customStyle="1" w:styleId="LienInternet">
    <w:name w:val="Lien Internet"/>
    <w:unhideWhenUsed/>
    <w:rsid w:val="009660CB"/>
    <w:rPr>
      <w:color w:val="0000FF"/>
      <w:u w:val="single"/>
    </w:rPr>
  </w:style>
  <w:style w:type="paragraph" w:customStyle="1" w:styleId="ParagrapheIndent1">
    <w:name w:val="ParagrapheIndent1"/>
    <w:basedOn w:val="Normal"/>
    <w:next w:val="Normal"/>
    <w:qFormat/>
    <w:rsid w:val="003C2164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Gill Sans MT" w:eastAsia="Gill Sans MT" w:hAnsi="Gill Sans MT" w:cs="Gill Sans MT"/>
      <w:sz w:val="24"/>
      <w:lang w:val="en-US" w:eastAsia="en-US"/>
    </w:rPr>
  </w:style>
  <w:style w:type="paragraph" w:customStyle="1" w:styleId="style1010">
    <w:name w:val="style1|010"/>
    <w:qFormat/>
    <w:rsid w:val="00001A40"/>
    <w:pPr>
      <w:spacing w:after="0" w:line="240" w:lineRule="auto"/>
    </w:pPr>
    <w:rPr>
      <w:rFonts w:ascii="Gill Sans MT" w:eastAsia="Gill Sans MT" w:hAnsi="Gill Sans MT" w:cs="Gill Sans MT"/>
      <w:sz w:val="24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B83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016241EE9E34E9BA57F0C6B2E551A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5A218D-A704-4118-B50C-14727A6DFBEF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89641741E0374996A960053397192E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FDF29C-098A-40BF-BA13-4207C02B40DB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07DE72F09D944C42A66D37697E1E05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0C6FD5-7F63-4656-BCB7-9FDBDD843DAD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6F2F815432E74B7AAA8827E51C3178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D21BCC-B216-4783-8A55-401D5ABB9543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1C0EA83867694BFF9B524977523AF5B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C8142E-910E-4F81-9706-78EF9BB9AF7D}"/>
      </w:docPartPr>
      <w:docPartBody>
        <w:p w:rsidR="00142CFA" w:rsidRDefault="00B82C77" w:rsidP="00B82C77">
          <w:pPr>
            <w:pStyle w:val="1C0EA83867694BFF9B524977523AF5B7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BC25194FB6774B64A79DFCE191E19F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3B344F-9A4D-4CFC-934A-EE3F59290029}"/>
      </w:docPartPr>
      <w:docPartBody>
        <w:p w:rsidR="00142CFA" w:rsidRDefault="00B82C77" w:rsidP="00B82C77">
          <w:pPr>
            <w:pStyle w:val="BC25194FB6774B64A79DFCE191E19FA2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07828AD5CA334A80A5AFC5E8891CFA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5D7346-657D-4254-BF8D-CD6C3F7BF0A7}"/>
      </w:docPartPr>
      <w:docPartBody>
        <w:p w:rsidR="00A900A4" w:rsidRDefault="00142CFA" w:rsidP="00142CFA">
          <w:pPr>
            <w:pStyle w:val="07828AD5CA334A80A5AFC5E8891CFA71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29FE1EABFAB74C798F22F7F2762DC2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11E242A-C00B-4F22-B9AF-88C9A9079E05}"/>
      </w:docPartPr>
      <w:docPartBody>
        <w:p w:rsidR="00A900A4" w:rsidRDefault="00142CFA" w:rsidP="00142CFA">
          <w:pPr>
            <w:pStyle w:val="29FE1EABFAB74C798F22F7F2762DC2A5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3306137CACC24F97A19AAD55FC505A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F102BC-A4B1-4DE3-8E6F-3AB1D974D08A}"/>
      </w:docPartPr>
      <w:docPartBody>
        <w:p w:rsidR="00F10A88" w:rsidRDefault="00C93742" w:rsidP="00C93742">
          <w:pPr>
            <w:pStyle w:val="3306137CACC24F97A19AAD55FC505AC6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A1FDB920E7E14336A07180CCCF4B44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82DC20-93DB-4388-90F8-4C353E71C99C}"/>
      </w:docPartPr>
      <w:docPartBody>
        <w:p w:rsidR="00F10A88" w:rsidRDefault="00C93742" w:rsidP="00C93742">
          <w:pPr>
            <w:pStyle w:val="A1FDB920E7E14336A07180CCCF4B44F7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7BE53407E6A54F1394EBCBBA2445CC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66CA84-A5BF-4109-9FDA-CABC75DB7CAC}"/>
      </w:docPartPr>
      <w:docPartBody>
        <w:p w:rsidR="00F10A88" w:rsidRDefault="00C93742" w:rsidP="00C93742">
          <w:pPr>
            <w:pStyle w:val="7BE53407E6A54F1394EBCBBA2445CCFB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8465BC7C63854DEBA5328143592C50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4B44E0-65D4-4AEA-8F61-23B1E3BA35A6}"/>
      </w:docPartPr>
      <w:docPartBody>
        <w:p w:rsidR="00A90E24" w:rsidRDefault="00FD723F" w:rsidP="00FD723F">
          <w:pPr>
            <w:pStyle w:val="8465BC7C63854DEBA5328143592C5028"/>
          </w:pPr>
          <w:r w:rsidRPr="000A5B36">
            <w:rPr>
              <w:rStyle w:val="Textedelespacerserv"/>
            </w:rPr>
            <w:t>[État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34"/>
    <w:rsid w:val="000435E3"/>
    <w:rsid w:val="00142CFA"/>
    <w:rsid w:val="00451034"/>
    <w:rsid w:val="00936CAE"/>
    <w:rsid w:val="00A900A4"/>
    <w:rsid w:val="00A90E24"/>
    <w:rsid w:val="00B82C77"/>
    <w:rsid w:val="00C93742"/>
    <w:rsid w:val="00D95487"/>
    <w:rsid w:val="00DD4CED"/>
    <w:rsid w:val="00F10A88"/>
    <w:rsid w:val="00FD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FD723F"/>
    <w:rPr>
      <w:color w:val="808080"/>
    </w:rPr>
  </w:style>
  <w:style w:type="paragraph" w:customStyle="1" w:styleId="07828AD5CA334A80A5AFC5E8891CFA71">
    <w:name w:val="07828AD5CA334A80A5AFC5E8891CFA71"/>
    <w:rsid w:val="00142CFA"/>
  </w:style>
  <w:style w:type="paragraph" w:customStyle="1" w:styleId="29FE1EABFAB74C798F22F7F2762DC2A5">
    <w:name w:val="29FE1EABFAB74C798F22F7F2762DC2A5"/>
    <w:rsid w:val="00142CFA"/>
  </w:style>
  <w:style w:type="paragraph" w:customStyle="1" w:styleId="1C0EA83867694BFF9B524977523AF5B7">
    <w:name w:val="1C0EA83867694BFF9B524977523AF5B7"/>
    <w:rsid w:val="00B82C77"/>
  </w:style>
  <w:style w:type="paragraph" w:customStyle="1" w:styleId="BC25194FB6774B64A79DFCE191E19FA2">
    <w:name w:val="BC25194FB6774B64A79DFCE191E19FA2"/>
    <w:rsid w:val="00B82C77"/>
  </w:style>
  <w:style w:type="paragraph" w:customStyle="1" w:styleId="3306137CACC24F97A19AAD55FC505AC6">
    <w:name w:val="3306137CACC24F97A19AAD55FC505AC6"/>
    <w:rsid w:val="00C93742"/>
  </w:style>
  <w:style w:type="paragraph" w:customStyle="1" w:styleId="A1FDB920E7E14336A07180CCCF4B44F7">
    <w:name w:val="A1FDB920E7E14336A07180CCCF4B44F7"/>
    <w:rsid w:val="00C93742"/>
  </w:style>
  <w:style w:type="paragraph" w:customStyle="1" w:styleId="7BE53407E6A54F1394EBCBBA2445CCFB">
    <w:name w:val="7BE53407E6A54F1394EBCBBA2445CCFB"/>
    <w:rsid w:val="00C93742"/>
  </w:style>
  <w:style w:type="paragraph" w:customStyle="1" w:styleId="8465BC7C63854DEBA5328143592C5028">
    <w:name w:val="8465BC7C63854DEBA5328143592C5028"/>
    <w:rsid w:val="00FD72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18B63D-D1CA-412F-B1F3-9A29DC2297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1FF614E-F23D-48A7-98B1-8580695C08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2a90c22-07a9-4ce8-9d34-a022d7d08a53"/>
    <ds:schemaRef ds:uri="http://purl.org/dc/elements/1.1/"/>
    <ds:schemaRef ds:uri="http://schemas.microsoft.com/office/2006/metadata/properties"/>
    <ds:schemaRef ds:uri="http://schemas.microsoft.com/office/infopath/2007/PartnerControls"/>
    <ds:schemaRef ds:uri="454fb1f7-2f50-4faf-a430-37a13cc6fee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1867</Words>
  <Characters>10269</Characters>
  <Application>Microsoft Office Word</Application>
  <DocSecurity>0</DocSecurity>
  <Lines>85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Acquisition d’équipements pour une plateforme d’innovation contenant plusieurs ateliers hétéroclites</dc:description>
  <cp:lastModifiedBy>sandrine.allaire-grosdoy@i-univ-tlse2.fr</cp:lastModifiedBy>
  <cp:revision>8</cp:revision>
  <cp:lastPrinted>2022-08-25T08:03:00Z</cp:lastPrinted>
  <dcterms:created xsi:type="dcterms:W3CDTF">2025-08-21T11:35:00Z</dcterms:created>
  <dcterms:modified xsi:type="dcterms:W3CDTF">2026-02-13T16:06:00Z</dcterms:modified>
  <cp:category>Accord-cadre 2026PFFCBDC006</cp:category>
  <cp:contentStatus>Lot 1 : Equipement de la cuisine pédagogique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