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FDCAC9C" w14:textId="77777777" w:rsidR="009B1CD0" w:rsidRDefault="009B1CD0" w:rsidP="00844DAA">
      <w:pPr>
        <w:tabs>
          <w:tab w:val="left" w:pos="851"/>
        </w:tabs>
        <w:sectPr w:rsidR="009B1CD0" w:rsidSect="004E064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20" w:footer="680" w:gutter="0"/>
          <w:cols w:space="720"/>
          <w:titlePg/>
          <w:docGrid w:linePitch="360"/>
        </w:sect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F14AEE8" w14:textId="77777777" w:rsidTr="000830DA">
        <w:tc>
          <w:tcPr>
            <w:tcW w:w="9002" w:type="dxa"/>
          </w:tcPr>
          <w:p w14:paraId="4FD6CC2A" w14:textId="6863BC04" w:rsidR="009B1CD0" w:rsidRPr="00AE574F" w:rsidRDefault="00823DD4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MARCHE PUBLIC</w:t>
            </w:r>
            <w:r w:rsidR="00614BF7">
              <w:rPr>
                <w:rFonts w:ascii="Arial" w:hAnsi="Arial" w:cs="Arial"/>
                <w:b/>
                <w:sz w:val="24"/>
                <w:szCs w:val="24"/>
              </w:rPr>
              <w:t xml:space="preserve"> N°202</w:t>
            </w:r>
            <w:r w:rsidR="00D92D32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CF4E84">
              <w:rPr>
                <w:rFonts w:ascii="Arial" w:hAnsi="Arial" w:cs="Arial"/>
                <w:b/>
                <w:sz w:val="24"/>
                <w:szCs w:val="24"/>
              </w:rPr>
              <w:t>-0</w:t>
            </w:r>
            <w:r w:rsidR="009F3510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14:paraId="7E634BE2" w14:textId="4C12FBCE" w:rsidR="009B1CD0" w:rsidRDefault="009B1CD0" w:rsidP="00614BF7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14BF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N°202</w:t>
            </w:r>
            <w:r w:rsidR="00D92D32"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  <w:r w:rsidR="003165AD">
              <w:rPr>
                <w:rFonts w:ascii="Arial" w:hAnsi="Arial" w:cs="Arial"/>
                <w:b/>
                <w:bCs/>
                <w:sz w:val="28"/>
                <w:szCs w:val="28"/>
              </w:rPr>
              <w:t>-0</w:t>
            </w:r>
            <w:r w:rsidR="009F3510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="003165AD"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  <w:r w:rsidR="00D92D32">
              <w:rPr>
                <w:rFonts w:ascii="Arial" w:hAnsi="Arial" w:cs="Arial"/>
                <w:b/>
                <w:bCs/>
                <w:sz w:val="28"/>
                <w:szCs w:val="28"/>
              </w:rPr>
              <w:t>DFC</w:t>
            </w:r>
          </w:p>
        </w:tc>
        <w:tc>
          <w:tcPr>
            <w:tcW w:w="1275" w:type="dxa"/>
          </w:tcPr>
          <w:p w14:paraId="42631B22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0786E608" w14:textId="77777777" w:rsidR="009B1CD0" w:rsidRDefault="004D7D31" w:rsidP="00602875">
      <w:pPr>
        <w:pStyle w:val="Corpsdetexte31"/>
        <w:tabs>
          <w:tab w:val="left" w:pos="851"/>
        </w:tabs>
        <w:spacing w:before="120" w:line="280" w:lineRule="atLeast"/>
        <w:jc w:val="both"/>
        <w:rPr>
          <w:b/>
          <w:i w:val="0"/>
          <w:sz w:val="20"/>
        </w:rPr>
      </w:pPr>
      <w:r w:rsidRPr="00BA2319">
        <w:rPr>
          <w:i w:val="0"/>
          <w:sz w:val="20"/>
        </w:rPr>
        <w:t>Acheteur :</w:t>
      </w:r>
      <w:r w:rsidRPr="00BA2319">
        <w:rPr>
          <w:i w:val="0"/>
          <w:sz w:val="20"/>
        </w:rPr>
        <w:tab/>
      </w:r>
      <w:r w:rsidRPr="00BA2319">
        <w:rPr>
          <w:i w:val="0"/>
          <w:sz w:val="20"/>
        </w:rPr>
        <w:tab/>
      </w:r>
      <w:r w:rsidRPr="00BA2319">
        <w:rPr>
          <w:i w:val="0"/>
          <w:sz w:val="20"/>
        </w:rPr>
        <w:tab/>
      </w:r>
      <w:r w:rsidRPr="00BA2319">
        <w:rPr>
          <w:i w:val="0"/>
          <w:sz w:val="20"/>
        </w:rPr>
        <w:tab/>
      </w:r>
      <w:r w:rsidRPr="00BA2319">
        <w:rPr>
          <w:b/>
          <w:i w:val="0"/>
          <w:sz w:val="20"/>
        </w:rPr>
        <w:t>Caisse de garantie du logement locatif social (CGLLS)</w:t>
      </w:r>
    </w:p>
    <w:p w14:paraId="5D337C2C" w14:textId="77777777" w:rsidR="00121130" w:rsidRPr="00121130" w:rsidRDefault="00121130" w:rsidP="00121130">
      <w:pPr>
        <w:pStyle w:val="Corpsdetexte31"/>
        <w:tabs>
          <w:tab w:val="left" w:pos="851"/>
        </w:tabs>
        <w:spacing w:before="120" w:line="280" w:lineRule="atLeast"/>
        <w:contextualSpacing/>
        <w:jc w:val="both"/>
        <w:rPr>
          <w:i w:val="0"/>
          <w:sz w:val="20"/>
        </w:rPr>
      </w:pPr>
      <w:r>
        <w:rPr>
          <w:b/>
          <w:i w:val="0"/>
          <w:sz w:val="20"/>
        </w:rPr>
        <w:tab/>
      </w:r>
      <w:r>
        <w:rPr>
          <w:b/>
          <w:i w:val="0"/>
          <w:sz w:val="20"/>
        </w:rPr>
        <w:tab/>
      </w:r>
      <w:r>
        <w:rPr>
          <w:b/>
          <w:i w:val="0"/>
          <w:sz w:val="20"/>
        </w:rPr>
        <w:tab/>
      </w:r>
      <w:r>
        <w:rPr>
          <w:b/>
          <w:i w:val="0"/>
          <w:sz w:val="20"/>
        </w:rPr>
        <w:tab/>
      </w:r>
      <w:r>
        <w:rPr>
          <w:b/>
          <w:i w:val="0"/>
          <w:sz w:val="20"/>
        </w:rPr>
        <w:tab/>
      </w:r>
      <w:r w:rsidRPr="00121130">
        <w:rPr>
          <w:i w:val="0"/>
          <w:sz w:val="20"/>
        </w:rPr>
        <w:t>10 avenue Ledru Rollin - 75579 Paris cedex 12</w:t>
      </w:r>
    </w:p>
    <w:p w14:paraId="1B2F97D3" w14:textId="77777777" w:rsidR="00121130" w:rsidRPr="00121130" w:rsidRDefault="00121130" w:rsidP="00121130">
      <w:pPr>
        <w:pStyle w:val="Corpsdetexte31"/>
        <w:tabs>
          <w:tab w:val="left" w:pos="851"/>
        </w:tabs>
        <w:spacing w:before="120" w:line="280" w:lineRule="atLeast"/>
        <w:contextualSpacing/>
        <w:jc w:val="both"/>
        <w:rPr>
          <w:i w:val="0"/>
          <w:sz w:val="20"/>
        </w:rPr>
      </w:pPr>
      <w:r w:rsidRPr="00121130">
        <w:rPr>
          <w:i w:val="0"/>
          <w:sz w:val="20"/>
        </w:rPr>
        <w:tab/>
      </w:r>
      <w:r w:rsidRPr="00121130">
        <w:rPr>
          <w:i w:val="0"/>
          <w:sz w:val="20"/>
        </w:rPr>
        <w:tab/>
      </w:r>
      <w:r w:rsidRPr="00121130">
        <w:rPr>
          <w:i w:val="0"/>
          <w:sz w:val="20"/>
        </w:rPr>
        <w:tab/>
      </w:r>
      <w:r w:rsidRPr="00121130">
        <w:rPr>
          <w:i w:val="0"/>
          <w:sz w:val="20"/>
        </w:rPr>
        <w:tab/>
      </w:r>
      <w:r w:rsidRPr="00121130">
        <w:rPr>
          <w:i w:val="0"/>
          <w:sz w:val="20"/>
        </w:rPr>
        <w:tab/>
        <w:t xml:space="preserve">Tél (+33) 1 40 02 94 14   </w:t>
      </w:r>
      <w:r w:rsidR="00BF398B">
        <w:rPr>
          <w:i w:val="0"/>
          <w:sz w:val="20"/>
        </w:rPr>
        <w:t>Adresse électronique</w:t>
      </w:r>
      <w:r w:rsidRPr="00121130">
        <w:rPr>
          <w:i w:val="0"/>
          <w:sz w:val="20"/>
        </w:rPr>
        <w:t xml:space="preserve"> : </w:t>
      </w:r>
      <w:hyperlink r:id="rId12" w:history="1">
        <w:r w:rsidR="00BF398B" w:rsidRPr="00D50ED1">
          <w:rPr>
            <w:rStyle w:val="Lienhypertexte"/>
            <w:rFonts w:cs="Arial"/>
            <w:i w:val="0"/>
            <w:sz w:val="20"/>
          </w:rPr>
          <w:t>marches.publics@cglls.fr</w:t>
        </w:r>
      </w:hyperlink>
      <w:r w:rsidR="00BF398B">
        <w:rPr>
          <w:i w:val="0"/>
          <w:sz w:val="20"/>
        </w:rPr>
        <w:t xml:space="preserve"> </w:t>
      </w:r>
    </w:p>
    <w:p w14:paraId="0BE04C74" w14:textId="6FB5ACEC" w:rsidR="004D7D31" w:rsidRPr="00BA2319" w:rsidRDefault="004D7D31" w:rsidP="00602875">
      <w:pPr>
        <w:pStyle w:val="Corpsdetexte31"/>
        <w:tabs>
          <w:tab w:val="left" w:pos="851"/>
        </w:tabs>
        <w:spacing w:before="120" w:line="280" w:lineRule="atLeast"/>
        <w:jc w:val="both"/>
        <w:rPr>
          <w:i w:val="0"/>
          <w:sz w:val="20"/>
        </w:rPr>
      </w:pPr>
      <w:r w:rsidRPr="00BA2319">
        <w:rPr>
          <w:i w:val="0"/>
          <w:sz w:val="20"/>
        </w:rPr>
        <w:t xml:space="preserve">Représentant de l’acheteur : </w:t>
      </w:r>
      <w:r w:rsidRPr="00BA2319">
        <w:rPr>
          <w:i w:val="0"/>
          <w:sz w:val="20"/>
        </w:rPr>
        <w:tab/>
      </w:r>
      <w:r w:rsidRPr="00BA2319">
        <w:rPr>
          <w:b/>
          <w:i w:val="0"/>
          <w:sz w:val="20"/>
        </w:rPr>
        <w:t>l</w:t>
      </w:r>
      <w:r w:rsidR="00356D3B">
        <w:rPr>
          <w:b/>
          <w:i w:val="0"/>
          <w:sz w:val="20"/>
        </w:rPr>
        <w:t>e</w:t>
      </w:r>
      <w:r w:rsidRPr="00BA2319">
        <w:rPr>
          <w:b/>
          <w:i w:val="0"/>
          <w:sz w:val="20"/>
        </w:rPr>
        <w:t xml:space="preserve"> Direct</w:t>
      </w:r>
      <w:r w:rsidR="00356D3B">
        <w:rPr>
          <w:b/>
          <w:i w:val="0"/>
          <w:sz w:val="20"/>
        </w:rPr>
        <w:t>eur</w:t>
      </w:r>
      <w:r w:rsidRPr="00BA2319">
        <w:rPr>
          <w:b/>
          <w:i w:val="0"/>
          <w:sz w:val="20"/>
        </w:rPr>
        <w:t xml:space="preserve"> général</w:t>
      </w:r>
      <w:r w:rsidR="00356D3B">
        <w:rPr>
          <w:b/>
          <w:i w:val="0"/>
          <w:sz w:val="20"/>
        </w:rPr>
        <w:t xml:space="preserve"> </w:t>
      </w:r>
    </w:p>
    <w:p w14:paraId="36E1A69A" w14:textId="77777777" w:rsidR="004D7D31" w:rsidRPr="00BA2319" w:rsidRDefault="004D7D31" w:rsidP="00602875">
      <w:pPr>
        <w:pStyle w:val="Corpsdetexte31"/>
        <w:tabs>
          <w:tab w:val="left" w:pos="567"/>
          <w:tab w:val="left" w:pos="2835"/>
        </w:tabs>
        <w:spacing w:before="120" w:line="280" w:lineRule="atLeast"/>
        <w:ind w:left="2835" w:hanging="2835"/>
        <w:jc w:val="both"/>
        <w:rPr>
          <w:b/>
          <w:i w:val="0"/>
          <w:sz w:val="20"/>
        </w:rPr>
      </w:pPr>
      <w:r w:rsidRPr="00BA2319">
        <w:rPr>
          <w:i w:val="0"/>
          <w:sz w:val="20"/>
        </w:rPr>
        <w:t xml:space="preserve">Procédure : </w:t>
      </w:r>
      <w:r w:rsidRPr="00BA2319">
        <w:rPr>
          <w:i w:val="0"/>
          <w:sz w:val="20"/>
        </w:rPr>
        <w:tab/>
      </w:r>
      <w:r w:rsidR="00356D3B">
        <w:rPr>
          <w:b/>
          <w:i w:val="0"/>
          <w:sz w:val="20"/>
        </w:rPr>
        <w:t>Appel d’offres ouvert</w:t>
      </w:r>
    </w:p>
    <w:p w14:paraId="09C13F16" w14:textId="77777777" w:rsidR="004D7D31" w:rsidRPr="004D7D31" w:rsidRDefault="004D7D31" w:rsidP="00602875">
      <w:pPr>
        <w:pStyle w:val="Corpsdetexte31"/>
        <w:tabs>
          <w:tab w:val="left" w:pos="567"/>
          <w:tab w:val="left" w:pos="2835"/>
        </w:tabs>
        <w:spacing w:before="120" w:line="280" w:lineRule="atLeast"/>
        <w:ind w:left="2835" w:hanging="2835"/>
        <w:jc w:val="both"/>
        <w:rPr>
          <w:i w:val="0"/>
          <w:sz w:val="18"/>
          <w:szCs w:val="18"/>
        </w:rPr>
      </w:pPr>
      <w:r w:rsidRPr="00BA2319">
        <w:rPr>
          <w:i w:val="0"/>
          <w:sz w:val="20"/>
        </w:rPr>
        <w:t>Comptable assignataire :</w:t>
      </w:r>
      <w:r w:rsidRPr="00BA2319">
        <w:rPr>
          <w:i w:val="0"/>
          <w:sz w:val="20"/>
        </w:rPr>
        <w:tab/>
      </w:r>
      <w:r w:rsidRPr="00BA2319">
        <w:rPr>
          <w:b/>
          <w:i w:val="0"/>
          <w:sz w:val="20"/>
        </w:rPr>
        <w:t>Monsieur l’agent comptable de la CGLLS</w:t>
      </w:r>
    </w:p>
    <w:p w14:paraId="559DDA00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10277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41713773" w14:textId="77777777" w:rsidTr="00B17245">
        <w:tc>
          <w:tcPr>
            <w:tcW w:w="10277" w:type="dxa"/>
          </w:tcPr>
          <w:p w14:paraId="23C115E2" w14:textId="77777777" w:rsidR="009B1CD0" w:rsidRDefault="004C62BA" w:rsidP="00614A33">
            <w:pPr>
              <w:tabs>
                <w:tab w:val="left" w:pos="-142"/>
                <w:tab w:val="left" w:pos="851"/>
                <w:tab w:val="left" w:pos="4111"/>
              </w:tabs>
              <w:spacing w:before="120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1 - </w:t>
            </w:r>
            <w:r w:rsidR="009B1CD0">
              <w:rPr>
                <w:rFonts w:ascii="Arial" w:hAnsi="Arial" w:cs="Arial"/>
                <w:b/>
                <w:sz w:val="22"/>
                <w:szCs w:val="22"/>
              </w:rPr>
              <w:t xml:space="preserve">Objet </w:t>
            </w:r>
            <w:r w:rsidR="00BF398B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6066D8">
              <w:rPr>
                <w:rFonts w:ascii="Arial" w:hAnsi="Arial" w:cs="Arial"/>
                <w:b/>
                <w:bCs/>
                <w:sz w:val="22"/>
                <w:szCs w:val="22"/>
              </w:rPr>
              <w:t>u marché</w:t>
            </w:r>
          </w:p>
        </w:tc>
      </w:tr>
    </w:tbl>
    <w:p w14:paraId="0F52D911" w14:textId="77777777" w:rsidR="009F3510" w:rsidRPr="00B96BB4" w:rsidRDefault="009F3510" w:rsidP="009F3510">
      <w:pPr>
        <w:pStyle w:val="CorpsdetexteCGLLS"/>
        <w:spacing w:before="60"/>
        <w:rPr>
          <w:rFonts w:ascii="Arial" w:hAnsi="Arial" w:cs="Arial"/>
          <w:b/>
          <w:szCs w:val="20"/>
        </w:rPr>
      </w:pPr>
      <w:r w:rsidRPr="00A32717">
        <w:rPr>
          <w:rFonts w:ascii="Arial" w:hAnsi="Arial" w:cs="Arial"/>
          <w:b/>
          <w:szCs w:val="20"/>
        </w:rPr>
        <w:t xml:space="preserve">Renouvellement d’un des </w:t>
      </w:r>
      <w:proofErr w:type="spellStart"/>
      <w:r w:rsidRPr="00A32717">
        <w:rPr>
          <w:rFonts w:ascii="Arial" w:hAnsi="Arial" w:cs="Arial"/>
          <w:b/>
          <w:szCs w:val="20"/>
        </w:rPr>
        <w:t>co</w:t>
      </w:r>
      <w:proofErr w:type="spellEnd"/>
      <w:r w:rsidRPr="00A32717">
        <w:rPr>
          <w:rFonts w:ascii="Arial" w:hAnsi="Arial" w:cs="Arial"/>
          <w:b/>
          <w:szCs w:val="20"/>
        </w:rPr>
        <w:t>-commissaires aux comptes dans le cadre de la mission légale de certification des comptes de la CGLLS</w:t>
      </w:r>
      <w:r>
        <w:rPr>
          <w:rFonts w:ascii="Arial" w:hAnsi="Arial" w:cs="Arial"/>
          <w:b/>
          <w:szCs w:val="20"/>
        </w:rPr>
        <w:t xml:space="preserve"> </w:t>
      </w:r>
      <w:r w:rsidRPr="00A32717">
        <w:rPr>
          <w:rFonts w:ascii="Arial" w:hAnsi="Arial" w:cs="Arial"/>
          <w:b/>
          <w:szCs w:val="20"/>
        </w:rPr>
        <w:t>-</w:t>
      </w:r>
      <w:r>
        <w:rPr>
          <w:rFonts w:ascii="Arial" w:hAnsi="Arial" w:cs="Arial"/>
          <w:b/>
          <w:szCs w:val="20"/>
        </w:rPr>
        <w:t xml:space="preserve"> </w:t>
      </w:r>
      <w:r w:rsidRPr="00A32717">
        <w:rPr>
          <w:rFonts w:ascii="Arial" w:hAnsi="Arial" w:cs="Arial"/>
          <w:b/>
          <w:szCs w:val="20"/>
        </w:rPr>
        <w:t xml:space="preserve">exercices 2026 à 2031 - </w:t>
      </w:r>
    </w:p>
    <w:p w14:paraId="6A5969F8" w14:textId="77777777" w:rsidR="005928B7" w:rsidRDefault="004C62BA" w:rsidP="005928B7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 xml:space="preserve">2 - </w:t>
      </w:r>
      <w:r w:rsidR="005928B7">
        <w:rPr>
          <w:rFonts w:ascii="Arial" w:hAnsi="Arial" w:cs="Arial"/>
          <w:b/>
          <w:sz w:val="22"/>
          <w:szCs w:val="22"/>
        </w:rPr>
        <w:t xml:space="preserve">Forme </w:t>
      </w:r>
      <w:r w:rsidR="005928B7">
        <w:rPr>
          <w:rFonts w:ascii="Arial" w:hAnsi="Arial" w:cs="Arial"/>
          <w:b/>
          <w:bCs/>
          <w:sz w:val="22"/>
          <w:szCs w:val="22"/>
        </w:rPr>
        <w:t>d</w:t>
      </w:r>
      <w:r w:rsidR="00BF398B">
        <w:rPr>
          <w:rFonts w:ascii="Arial" w:hAnsi="Arial" w:cs="Arial"/>
          <w:b/>
          <w:bCs/>
          <w:sz w:val="22"/>
          <w:szCs w:val="22"/>
        </w:rPr>
        <w:t xml:space="preserve">u marché </w:t>
      </w:r>
    </w:p>
    <w:p w14:paraId="5A6221F9" w14:textId="77777777" w:rsidR="009F3510" w:rsidRPr="00692A51" w:rsidRDefault="009F3510" w:rsidP="009F3510">
      <w:pPr>
        <w:pStyle w:val="NormalCGLLS"/>
        <w:tabs>
          <w:tab w:val="left" w:pos="1134"/>
        </w:tabs>
        <w:spacing w:before="60"/>
        <w:rPr>
          <w:rFonts w:ascii="Arial" w:hAnsi="Arial" w:cs="Arial"/>
          <w:color w:val="000000"/>
        </w:rPr>
      </w:pPr>
      <w:r w:rsidRPr="00692A51">
        <w:rPr>
          <w:rFonts w:ascii="Arial" w:hAnsi="Arial" w:cs="Arial"/>
          <w:color w:val="000000"/>
        </w:rPr>
        <w:t>Le marché est conclu sous la forme d’un marché ordinaire, mono-attributaire</w:t>
      </w:r>
      <w:r>
        <w:rPr>
          <w:rFonts w:ascii="Arial" w:hAnsi="Arial" w:cs="Arial"/>
          <w:color w:val="000000"/>
        </w:rPr>
        <w:t>,</w:t>
      </w:r>
      <w:r w:rsidRPr="00692A51">
        <w:rPr>
          <w:rFonts w:ascii="Arial" w:hAnsi="Arial" w:cs="Arial"/>
          <w:color w:val="000000"/>
        </w:rPr>
        <w:t xml:space="preserve"> à prix global et forfaitaire.</w:t>
      </w:r>
    </w:p>
    <w:p w14:paraId="6ADB74F0" w14:textId="77777777" w:rsidR="00D725E4" w:rsidRDefault="00D725E4" w:rsidP="00D725E4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>3</w:t>
      </w:r>
      <w:r w:rsidR="004C62BA">
        <w:rPr>
          <w:rFonts w:ascii="Arial" w:hAnsi="Arial" w:cs="Arial"/>
          <w:b/>
          <w:sz w:val="22"/>
          <w:szCs w:val="22"/>
        </w:rPr>
        <w:t xml:space="preserve"> - </w:t>
      </w:r>
      <w:r>
        <w:rPr>
          <w:rFonts w:ascii="Arial" w:hAnsi="Arial" w:cs="Arial"/>
          <w:b/>
          <w:sz w:val="22"/>
          <w:szCs w:val="22"/>
        </w:rPr>
        <w:t>Durée d</w:t>
      </w:r>
      <w:r w:rsidR="00BF398B">
        <w:rPr>
          <w:rFonts w:ascii="Arial" w:hAnsi="Arial" w:cs="Arial"/>
          <w:b/>
          <w:bCs/>
          <w:sz w:val="22"/>
          <w:szCs w:val="22"/>
        </w:rPr>
        <w:t xml:space="preserve">u marché </w:t>
      </w:r>
    </w:p>
    <w:p w14:paraId="6923E105" w14:textId="6DD37EBF" w:rsidR="009F3510" w:rsidRPr="00692A51" w:rsidRDefault="009F3510" w:rsidP="009F3510">
      <w:pPr>
        <w:pStyle w:val="Notedebasdepage"/>
        <w:spacing w:before="60" w:line="280" w:lineRule="atLeast"/>
        <w:jc w:val="both"/>
        <w:rPr>
          <w:rFonts w:ascii="Arial" w:hAnsi="Arial" w:cs="Arial"/>
          <w:bCs/>
        </w:rPr>
      </w:pPr>
      <w:r w:rsidRPr="00692A51">
        <w:rPr>
          <w:rFonts w:ascii="Arial" w:hAnsi="Arial" w:cs="Arial"/>
          <w:bCs/>
        </w:rPr>
        <w:t>La durée du marché correspond à la durée légale d’un mandat de commissaire aux comptes, soit six exercices</w:t>
      </w:r>
      <w:r>
        <w:rPr>
          <w:rFonts w:ascii="Arial" w:hAnsi="Arial" w:cs="Arial"/>
          <w:bCs/>
        </w:rPr>
        <w:t xml:space="preserve"> (</w:t>
      </w:r>
      <w:r w:rsidRPr="00692A51">
        <w:rPr>
          <w:rFonts w:ascii="Arial" w:hAnsi="Arial" w:cs="Arial"/>
          <w:bCs/>
        </w:rPr>
        <w:t>202</w:t>
      </w:r>
      <w:r>
        <w:rPr>
          <w:rFonts w:ascii="Arial" w:hAnsi="Arial" w:cs="Arial"/>
          <w:bCs/>
        </w:rPr>
        <w:t>6 à 2031</w:t>
      </w:r>
      <w:r>
        <w:rPr>
          <w:rFonts w:ascii="Arial" w:hAnsi="Arial" w:cs="Arial"/>
          <w:bCs/>
        </w:rPr>
        <w:t>)</w:t>
      </w:r>
      <w:r w:rsidRPr="00692A51">
        <w:rPr>
          <w:rFonts w:ascii="Arial" w:hAnsi="Arial" w:cs="Arial"/>
          <w:bCs/>
        </w:rPr>
        <w:t>.</w:t>
      </w:r>
    </w:p>
    <w:p w14:paraId="46A92DDB" w14:textId="77777777" w:rsidR="00E36DB3" w:rsidRDefault="00762BF0" w:rsidP="00762BF0">
      <w:pPr>
        <w:pStyle w:val="fcasegauche"/>
        <w:tabs>
          <w:tab w:val="left" w:pos="426"/>
          <w:tab w:val="left" w:pos="851"/>
        </w:tabs>
        <w:spacing w:before="60" w:after="0"/>
        <w:ind w:left="0" w:firstLine="0"/>
        <w:rPr>
          <w:rFonts w:ascii="Arial" w:hAnsi="Arial" w:cs="Arial"/>
        </w:rPr>
      </w:pPr>
      <w:r w:rsidRPr="00BC0ADF">
        <w:rPr>
          <w:rFonts w:ascii="Arial" w:hAnsi="Arial" w:cs="Arial"/>
        </w:rPr>
        <w:t xml:space="preserve">Le marché public </w:t>
      </w:r>
      <w:r w:rsidR="00E36DB3">
        <w:rPr>
          <w:rFonts w:ascii="Arial" w:hAnsi="Arial" w:cs="Arial"/>
        </w:rPr>
        <w:t>n’</w:t>
      </w:r>
      <w:r w:rsidRPr="00BC0ADF">
        <w:rPr>
          <w:rFonts w:ascii="Arial" w:hAnsi="Arial" w:cs="Arial"/>
        </w:rPr>
        <w:t xml:space="preserve">est </w:t>
      </w:r>
      <w:r w:rsidR="00E36DB3">
        <w:rPr>
          <w:rFonts w:ascii="Arial" w:hAnsi="Arial" w:cs="Arial"/>
        </w:rPr>
        <w:t xml:space="preserve">pas </w:t>
      </w:r>
      <w:r w:rsidRPr="00BC0ADF">
        <w:rPr>
          <w:rFonts w:ascii="Arial" w:hAnsi="Arial" w:cs="Arial"/>
        </w:rPr>
        <w:t>reconductible</w:t>
      </w:r>
      <w:r w:rsidR="00E36DB3">
        <w:rPr>
          <w:rFonts w:ascii="Arial" w:hAnsi="Arial" w:cs="Arial"/>
        </w:rPr>
        <w:t>.</w:t>
      </w:r>
    </w:p>
    <w:p w14:paraId="0DAB4305" w14:textId="77777777" w:rsidR="00602875" w:rsidRDefault="00602875" w:rsidP="00602875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>4</w:t>
      </w:r>
      <w:r w:rsidR="004C62BA">
        <w:rPr>
          <w:rFonts w:ascii="Arial" w:hAnsi="Arial" w:cs="Arial"/>
          <w:b/>
          <w:sz w:val="22"/>
          <w:szCs w:val="22"/>
        </w:rPr>
        <w:t xml:space="preserve"> </w:t>
      </w:r>
      <w:r w:rsidR="000830DA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0830DA">
        <w:rPr>
          <w:rFonts w:ascii="Arial" w:hAnsi="Arial" w:cs="Arial"/>
          <w:b/>
          <w:sz w:val="22"/>
          <w:szCs w:val="22"/>
        </w:rPr>
        <w:t>Identification et e</w:t>
      </w:r>
      <w:r>
        <w:rPr>
          <w:rFonts w:ascii="Arial" w:hAnsi="Arial" w:cs="Arial"/>
          <w:b/>
          <w:sz w:val="22"/>
          <w:szCs w:val="22"/>
        </w:rPr>
        <w:t xml:space="preserve">ngagement du </w:t>
      </w:r>
      <w:r w:rsidR="00157D8B">
        <w:rPr>
          <w:rFonts w:ascii="Arial" w:hAnsi="Arial" w:cs="Arial"/>
          <w:b/>
          <w:sz w:val="22"/>
          <w:szCs w:val="22"/>
        </w:rPr>
        <w:t>T</w:t>
      </w:r>
      <w:r w:rsidR="000830DA">
        <w:rPr>
          <w:rFonts w:ascii="Arial" w:hAnsi="Arial" w:cs="Arial"/>
          <w:b/>
          <w:sz w:val="22"/>
          <w:szCs w:val="22"/>
        </w:rPr>
        <w:t>itulaire ou du groupement titulaire</w:t>
      </w:r>
    </w:p>
    <w:p w14:paraId="7E36DB72" w14:textId="305ADD54" w:rsidR="00762BF0" w:rsidRDefault="00762BF0" w:rsidP="00762BF0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Après avoir pris connaissance des </w:t>
      </w:r>
      <w:r w:rsidRPr="005928B7">
        <w:rPr>
          <w:rFonts w:ascii="Arial" w:eastAsia="Wingdings" w:hAnsi="Arial" w:cs="Arial"/>
        </w:rPr>
        <w:t>Cahier</w:t>
      </w:r>
      <w:r>
        <w:rPr>
          <w:rFonts w:ascii="Arial" w:eastAsia="Wingdings" w:hAnsi="Arial" w:cs="Arial"/>
        </w:rPr>
        <w:t>s</w:t>
      </w:r>
      <w:r w:rsidRPr="005928B7">
        <w:rPr>
          <w:rFonts w:ascii="Arial" w:eastAsia="Wingdings" w:hAnsi="Arial" w:cs="Arial"/>
        </w:rPr>
        <w:t xml:space="preserve"> des Clauses</w:t>
      </w:r>
      <w:r>
        <w:rPr>
          <w:rFonts w:ascii="Arial" w:eastAsia="Wingdings" w:hAnsi="Arial" w:cs="Arial"/>
        </w:rPr>
        <w:t xml:space="preserve"> Administratives et Techniques </w:t>
      </w:r>
      <w:r w:rsidRPr="005928B7">
        <w:rPr>
          <w:rFonts w:ascii="Arial" w:eastAsia="Wingdings" w:hAnsi="Arial" w:cs="Arial"/>
        </w:rPr>
        <w:t>Particulières (</w:t>
      </w:r>
      <w:proofErr w:type="spellStart"/>
      <w:r>
        <w:rPr>
          <w:rFonts w:ascii="Arial" w:eastAsia="Wingdings" w:hAnsi="Arial" w:cs="Arial"/>
        </w:rPr>
        <w:t>CCAP</w:t>
      </w:r>
      <w:proofErr w:type="spellEnd"/>
      <w:r>
        <w:rPr>
          <w:rFonts w:ascii="Arial" w:eastAsia="Wingdings" w:hAnsi="Arial" w:cs="Arial"/>
        </w:rPr>
        <w:t xml:space="preserve"> n°202</w:t>
      </w:r>
      <w:r w:rsidR="0079457E">
        <w:rPr>
          <w:rFonts w:ascii="Arial" w:eastAsia="Wingdings" w:hAnsi="Arial" w:cs="Arial"/>
        </w:rPr>
        <w:t>6</w:t>
      </w:r>
      <w:r>
        <w:rPr>
          <w:rFonts w:ascii="Arial" w:eastAsia="Wingdings" w:hAnsi="Arial" w:cs="Arial"/>
        </w:rPr>
        <w:t>-0</w:t>
      </w:r>
      <w:r w:rsidR="009F3510">
        <w:rPr>
          <w:rFonts w:ascii="Arial" w:eastAsia="Wingdings" w:hAnsi="Arial" w:cs="Arial"/>
        </w:rPr>
        <w:t>2</w:t>
      </w:r>
      <w:r>
        <w:rPr>
          <w:rFonts w:ascii="Arial" w:eastAsia="Wingdings" w:hAnsi="Arial" w:cs="Arial"/>
        </w:rPr>
        <w:t xml:space="preserve">-01, </w:t>
      </w:r>
      <w:r w:rsidRPr="00614A33">
        <w:rPr>
          <w:rFonts w:ascii="Arial" w:hAnsi="Arial" w:cs="Arial"/>
        </w:rPr>
        <w:t>CCTP n°202</w:t>
      </w:r>
      <w:r w:rsidR="0079457E">
        <w:rPr>
          <w:rFonts w:ascii="Arial" w:hAnsi="Arial" w:cs="Arial"/>
        </w:rPr>
        <w:t>6</w:t>
      </w:r>
      <w:r w:rsidRPr="00614A33">
        <w:rPr>
          <w:rFonts w:ascii="Arial" w:hAnsi="Arial" w:cs="Arial"/>
        </w:rPr>
        <w:t>-0</w:t>
      </w:r>
      <w:r w:rsidR="009F3510">
        <w:rPr>
          <w:rFonts w:ascii="Arial" w:hAnsi="Arial" w:cs="Arial"/>
        </w:rPr>
        <w:t>2</w:t>
      </w:r>
      <w:r w:rsidRPr="00614A33">
        <w:rPr>
          <w:rFonts w:ascii="Arial" w:hAnsi="Arial" w:cs="Arial"/>
        </w:rPr>
        <w:t>-0</w:t>
      </w:r>
      <w:r>
        <w:rPr>
          <w:rFonts w:ascii="Arial" w:hAnsi="Arial" w:cs="Arial"/>
        </w:rPr>
        <w:t>2</w:t>
      </w:r>
      <w:r w:rsidR="009F3510">
        <w:rPr>
          <w:rFonts w:ascii="Arial" w:hAnsi="Arial" w:cs="Arial"/>
        </w:rPr>
        <w:t xml:space="preserve"> et ses annexes</w:t>
      </w:r>
      <w:r>
        <w:rPr>
          <w:rFonts w:ascii="Arial" w:hAnsi="Arial" w:cs="Arial"/>
        </w:rPr>
        <w:t>)</w:t>
      </w:r>
      <w:r>
        <w:rPr>
          <w:rFonts w:ascii="Arial" w:eastAsia="Wingdings" w:hAnsi="Arial" w:cs="Arial"/>
        </w:rPr>
        <w:t xml:space="preserve"> et </w:t>
      </w:r>
      <w:r>
        <w:rPr>
          <w:rFonts w:ascii="Arial" w:hAnsi="Arial" w:cs="Arial"/>
        </w:rPr>
        <w:t>des pièces constitutives du marché public qui y sont mentionnées et conformément à leurs clauses et stipulations,</w:t>
      </w:r>
    </w:p>
    <w:p w14:paraId="198DB34E" w14:textId="77777777" w:rsidR="00D46BB8" w:rsidRPr="00D46BB8" w:rsidRDefault="00D46BB8" w:rsidP="00D46BB8">
      <w:pPr>
        <w:tabs>
          <w:tab w:val="left" w:pos="851"/>
        </w:tabs>
        <w:ind w:left="851"/>
        <w:jc w:val="both"/>
        <w:rPr>
          <w:rFonts w:ascii="Arial" w:hAnsi="Arial" w:cs="Arial"/>
          <w:b/>
        </w:rPr>
      </w:pPr>
      <w:r w:rsidRPr="00D46BB8">
        <w:rPr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46BB8">
        <w:rPr>
          <w:b/>
        </w:rPr>
        <w:instrText xml:space="preserve"> FORMCHECKBOX </w:instrText>
      </w:r>
      <w:r w:rsidRPr="00D46BB8">
        <w:rPr>
          <w:b/>
        </w:rPr>
      </w:r>
      <w:r w:rsidRPr="00D46BB8">
        <w:rPr>
          <w:b/>
        </w:rPr>
        <w:fldChar w:fldCharType="separate"/>
      </w:r>
      <w:r w:rsidRPr="00D46BB8">
        <w:rPr>
          <w:b/>
        </w:rPr>
        <w:fldChar w:fldCharType="end"/>
      </w:r>
      <w:r w:rsidRPr="00D46BB8">
        <w:rPr>
          <w:rFonts w:ascii="Arial" w:hAnsi="Arial" w:cs="Arial"/>
          <w:b/>
        </w:rPr>
        <w:t xml:space="preserve"> le signataire</w:t>
      </w:r>
    </w:p>
    <w:p w14:paraId="6C2479CC" w14:textId="77777777" w:rsidR="00D46BB8" w:rsidRDefault="00D46BB8" w:rsidP="00D46BB8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b/>
        </w:rPr>
      </w:pPr>
      <w:r w:rsidRPr="00D46BB8">
        <w:rPr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46BB8">
        <w:rPr>
          <w:b/>
        </w:rPr>
        <w:instrText xml:space="preserve"> FORMCHECKBOX </w:instrText>
      </w:r>
      <w:r w:rsidRPr="00D46BB8">
        <w:rPr>
          <w:b/>
        </w:rPr>
      </w:r>
      <w:r w:rsidRPr="00D46BB8">
        <w:rPr>
          <w:b/>
        </w:rPr>
        <w:fldChar w:fldCharType="separate"/>
      </w:r>
      <w:r w:rsidRPr="00D46BB8">
        <w:rPr>
          <w:b/>
        </w:rPr>
        <w:fldChar w:fldCharType="end"/>
      </w:r>
      <w:r w:rsidRPr="00D46BB8">
        <w:rPr>
          <w:rFonts w:ascii="Arial" w:hAnsi="Arial" w:cs="Arial"/>
          <w:b/>
        </w:rPr>
        <w:t xml:space="preserve"> s’engage, sur la base de son offre et pour son propre compte (</w:t>
      </w:r>
      <w:r w:rsidRPr="00D46BB8">
        <w:rPr>
          <w:rFonts w:ascii="Arial" w:hAnsi="Arial" w:cs="Arial"/>
          <w:b/>
          <w:u w:val="single"/>
        </w:rPr>
        <w:t>entreprise individuelle</w:t>
      </w:r>
      <w:r w:rsidRPr="00D46BB8">
        <w:rPr>
          <w:rFonts w:ascii="Arial" w:hAnsi="Arial" w:cs="Arial"/>
          <w:b/>
        </w:rPr>
        <w:t>)</w:t>
      </w:r>
    </w:p>
    <w:p w14:paraId="4E61655E" w14:textId="77777777" w:rsidR="001931E8" w:rsidRPr="000830DA" w:rsidRDefault="000830DA" w:rsidP="001931E8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 w:rsidRPr="000830DA">
        <w:rPr>
          <w:rFonts w:ascii="Arial" w:hAnsi="Arial" w:cs="Arial"/>
          <w:i/>
          <w:sz w:val="18"/>
          <w:szCs w:val="18"/>
        </w:rPr>
        <w:t>(cadre à remplir</w:t>
      </w:r>
      <w:r w:rsidR="0078435E">
        <w:rPr>
          <w:rFonts w:ascii="Arial" w:hAnsi="Arial" w:cs="Arial"/>
          <w:i/>
          <w:sz w:val="18"/>
          <w:szCs w:val="18"/>
        </w:rPr>
        <w:t xml:space="preserve"> si le titulaire est une entreprise individuelle</w:t>
      </w:r>
      <w:r w:rsidRPr="000830DA">
        <w:rPr>
          <w:rFonts w:ascii="Arial" w:hAnsi="Arial" w:cs="Arial"/>
          <w:i/>
          <w:sz w:val="18"/>
          <w:szCs w:val="18"/>
        </w:rPr>
        <w:t>)</w:t>
      </w:r>
    </w:p>
    <w:p w14:paraId="097AB479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Je soussigné(e),</w:t>
      </w:r>
    </w:p>
    <w:p w14:paraId="436A39F5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M, Mme (Nom et prénoms) : 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..................................</w:t>
      </w:r>
    </w:p>
    <w:p w14:paraId="5D3E4817" w14:textId="77777777" w:rsid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14:paraId="39607D43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Agissant en mon nom personnel,</w:t>
      </w:r>
    </w:p>
    <w:p w14:paraId="45B24430" w14:textId="77777777" w:rsid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14:paraId="62EEBEE6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Domicilié à (adresse complète) : ...................................................................................................</w:t>
      </w:r>
      <w:r w:rsidR="004E064B">
        <w:rPr>
          <w:rFonts w:ascii="Arial" w:hAnsi="Arial" w:cs="Arial"/>
        </w:rPr>
        <w:t>................................</w:t>
      </w:r>
    </w:p>
    <w:p w14:paraId="7C1E791C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  <w:r w:rsidR="004E064B">
        <w:rPr>
          <w:rFonts w:ascii="Arial" w:hAnsi="Arial" w:cs="Arial"/>
        </w:rPr>
        <w:t>................................</w:t>
      </w:r>
    </w:p>
    <w:p w14:paraId="3819152B" w14:textId="77777777" w:rsid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14:paraId="354DDEF9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Immatriculé(e) à l'INSEE :</w:t>
      </w:r>
    </w:p>
    <w:p w14:paraId="076FD3D2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spacing w:line="240" w:lineRule="atLeast"/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- numéro d'identité d'établissement (SIRET) : ..........</w:t>
      </w:r>
      <w:r w:rsidR="004E064B">
        <w:rPr>
          <w:rFonts w:ascii="Arial" w:hAnsi="Arial" w:cs="Arial"/>
        </w:rPr>
        <w:t>.............................................</w:t>
      </w:r>
      <w:r w:rsidRPr="00362B66">
        <w:rPr>
          <w:rFonts w:ascii="Arial" w:hAnsi="Arial" w:cs="Arial"/>
        </w:rPr>
        <w:t>........................................................</w:t>
      </w:r>
    </w:p>
    <w:p w14:paraId="681DDF33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spacing w:line="240" w:lineRule="atLeast"/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- code d'activité économique principale (APE) : ....................................................</w:t>
      </w:r>
      <w:r w:rsidR="004E064B">
        <w:rPr>
          <w:rFonts w:ascii="Arial" w:hAnsi="Arial" w:cs="Arial"/>
        </w:rPr>
        <w:t>..............................................</w:t>
      </w:r>
      <w:r w:rsidRPr="00362B66">
        <w:rPr>
          <w:rFonts w:ascii="Arial" w:hAnsi="Arial" w:cs="Arial"/>
        </w:rPr>
        <w:t>..........</w:t>
      </w:r>
    </w:p>
    <w:p w14:paraId="5D08A568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spacing w:line="240" w:lineRule="atLeast"/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- n° d'inscription au registre du commerce et des sociétés (1) : ........................................</w:t>
      </w:r>
      <w:r w:rsidR="004E064B">
        <w:rPr>
          <w:rFonts w:ascii="Arial" w:hAnsi="Arial" w:cs="Arial"/>
        </w:rPr>
        <w:t>...........................................</w:t>
      </w:r>
    </w:p>
    <w:p w14:paraId="2FBE669E" w14:textId="77777777" w:rsidR="00362B66" w:rsidRPr="000E1B47" w:rsidRDefault="00362B66" w:rsidP="00E35E2A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0E1B47">
        <w:rPr>
          <w:rFonts w:ascii="Arial" w:hAnsi="Arial" w:cs="Arial"/>
          <w:i/>
          <w:sz w:val="18"/>
          <w:szCs w:val="18"/>
        </w:rPr>
        <w:t>(1) Remplacer, s'il y a lieu, « registre du commerce et des sociétés » par « répertoire des métiers ».</w:t>
      </w:r>
    </w:p>
    <w:p w14:paraId="36737B17" w14:textId="77777777" w:rsidR="00362B66" w:rsidRDefault="00362B66" w:rsidP="00E35E2A">
      <w:pPr>
        <w:tabs>
          <w:tab w:val="left" w:pos="851"/>
        </w:tabs>
        <w:jc w:val="both"/>
        <w:rPr>
          <w:rFonts w:ascii="Arial" w:hAnsi="Arial" w:cs="Arial"/>
        </w:rPr>
      </w:pPr>
    </w:p>
    <w:p w14:paraId="0745E3F8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 xml:space="preserve">Adresse </w:t>
      </w:r>
      <w:r w:rsidR="001931E8">
        <w:rPr>
          <w:rFonts w:ascii="Arial" w:hAnsi="Arial" w:cs="Arial"/>
        </w:rPr>
        <w:t xml:space="preserve">électronique </w:t>
      </w:r>
      <w:r w:rsidRPr="00362B66">
        <w:rPr>
          <w:rFonts w:ascii="Arial" w:hAnsi="Arial" w:cs="Arial"/>
        </w:rPr>
        <w:t>à laquelle notifier la décision relative à l’attribution d</w:t>
      </w:r>
      <w:r w:rsidR="001931E8">
        <w:rPr>
          <w:rFonts w:ascii="Arial" w:hAnsi="Arial" w:cs="Arial"/>
        </w:rPr>
        <w:t>u marché public</w:t>
      </w:r>
      <w:r w:rsidRPr="00362B66">
        <w:rPr>
          <w:rFonts w:ascii="Arial" w:hAnsi="Arial" w:cs="Arial"/>
        </w:rPr>
        <w:t xml:space="preserve"> :</w:t>
      </w:r>
    </w:p>
    <w:p w14:paraId="1F4766EE" w14:textId="77777777"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…………………………………….………………………………………………………</w:t>
      </w:r>
      <w:r w:rsidR="004E064B">
        <w:rPr>
          <w:rFonts w:ascii="Arial" w:hAnsi="Arial" w:cs="Arial"/>
        </w:rPr>
        <w:t>………………………………………..</w:t>
      </w:r>
    </w:p>
    <w:p w14:paraId="11447707" w14:textId="77777777" w:rsidR="00362B66" w:rsidRPr="004E064B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4E064B">
        <w:rPr>
          <w:rFonts w:ascii="Arial" w:hAnsi="Arial" w:cs="Arial"/>
          <w:i/>
          <w:sz w:val="18"/>
          <w:szCs w:val="18"/>
        </w:rPr>
        <w:t xml:space="preserve">Le candidat reconnaît avoir pris connaissance du mode de notification par </w:t>
      </w:r>
      <w:r w:rsidR="001931E8">
        <w:rPr>
          <w:rFonts w:ascii="Arial" w:hAnsi="Arial" w:cs="Arial"/>
          <w:i/>
          <w:sz w:val="18"/>
          <w:szCs w:val="18"/>
        </w:rPr>
        <w:t>courrier électronique</w:t>
      </w:r>
      <w:r w:rsidRPr="004E064B">
        <w:rPr>
          <w:rFonts w:ascii="Arial" w:hAnsi="Arial" w:cs="Arial"/>
          <w:i/>
          <w:sz w:val="18"/>
          <w:szCs w:val="18"/>
        </w:rPr>
        <w:t xml:space="preserve">, </w:t>
      </w:r>
      <w:r w:rsidR="001931E8">
        <w:rPr>
          <w:rFonts w:ascii="Arial" w:hAnsi="Arial" w:cs="Arial"/>
          <w:i/>
          <w:sz w:val="18"/>
          <w:szCs w:val="18"/>
        </w:rPr>
        <w:t>à l’adresse</w:t>
      </w:r>
      <w:r w:rsidRPr="004E064B">
        <w:rPr>
          <w:rFonts w:ascii="Arial" w:hAnsi="Arial" w:cs="Arial"/>
          <w:i/>
          <w:sz w:val="18"/>
          <w:szCs w:val="18"/>
        </w:rPr>
        <w:t xml:space="preserve"> ci-dessus renseigné</w:t>
      </w:r>
      <w:r w:rsidR="001931E8">
        <w:rPr>
          <w:rFonts w:ascii="Arial" w:hAnsi="Arial" w:cs="Arial"/>
          <w:i/>
          <w:sz w:val="18"/>
          <w:szCs w:val="18"/>
        </w:rPr>
        <w:t>e</w:t>
      </w:r>
      <w:r w:rsidRPr="004E064B">
        <w:rPr>
          <w:rFonts w:ascii="Arial" w:hAnsi="Arial" w:cs="Arial"/>
          <w:i/>
          <w:sz w:val="18"/>
          <w:szCs w:val="18"/>
        </w:rPr>
        <w:t xml:space="preserve"> par lui, de la décision relative à l’attribution d</w:t>
      </w:r>
      <w:r w:rsidR="001931E8">
        <w:rPr>
          <w:rFonts w:ascii="Arial" w:hAnsi="Arial" w:cs="Arial"/>
          <w:i/>
          <w:sz w:val="18"/>
          <w:szCs w:val="18"/>
        </w:rPr>
        <w:t>u marché public</w:t>
      </w:r>
      <w:r w:rsidRPr="004E064B">
        <w:rPr>
          <w:rFonts w:ascii="Arial" w:hAnsi="Arial" w:cs="Arial"/>
          <w:i/>
          <w:sz w:val="18"/>
          <w:szCs w:val="18"/>
        </w:rPr>
        <w:t>.</w:t>
      </w:r>
    </w:p>
    <w:p w14:paraId="6102B421" w14:textId="77777777" w:rsidR="00D46BB8" w:rsidRPr="00996D32" w:rsidRDefault="00D46BB8" w:rsidP="00996D32">
      <w:pPr>
        <w:tabs>
          <w:tab w:val="left" w:pos="851"/>
        </w:tabs>
        <w:spacing w:before="240"/>
        <w:ind w:left="1701"/>
        <w:jc w:val="both"/>
        <w:rPr>
          <w:b/>
        </w:rPr>
      </w:pPr>
      <w:r w:rsidRPr="00D46BB8">
        <w:rPr>
          <w:b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46BB8">
        <w:rPr>
          <w:b/>
        </w:rPr>
        <w:instrText xml:space="preserve"> FORMCHECKBOX </w:instrText>
      </w:r>
      <w:r w:rsidRPr="00D46BB8">
        <w:rPr>
          <w:b/>
        </w:rPr>
      </w:r>
      <w:r w:rsidRPr="00D46BB8">
        <w:rPr>
          <w:b/>
        </w:rPr>
        <w:fldChar w:fldCharType="separate"/>
      </w:r>
      <w:r w:rsidRPr="00D46BB8">
        <w:rPr>
          <w:b/>
        </w:rPr>
        <w:fldChar w:fldCharType="end"/>
      </w:r>
      <w:r w:rsidRPr="00D46BB8">
        <w:rPr>
          <w:rFonts w:ascii="Arial" w:hAnsi="Arial" w:cs="Arial"/>
          <w:b/>
        </w:rPr>
        <w:t xml:space="preserve"> </w:t>
      </w:r>
      <w:proofErr w:type="gramStart"/>
      <w:r w:rsidRPr="00D46BB8">
        <w:rPr>
          <w:rFonts w:ascii="Arial" w:hAnsi="Arial" w:cs="Arial"/>
          <w:b/>
        </w:rPr>
        <w:t>engage</w:t>
      </w:r>
      <w:proofErr w:type="gramEnd"/>
      <w:r w:rsidRPr="00D46BB8">
        <w:rPr>
          <w:rFonts w:ascii="Arial" w:hAnsi="Arial" w:cs="Arial"/>
          <w:b/>
        </w:rPr>
        <w:t xml:space="preserve"> la </w:t>
      </w:r>
      <w:r w:rsidRPr="00D46BB8">
        <w:rPr>
          <w:rFonts w:ascii="Arial" w:hAnsi="Arial" w:cs="Arial"/>
          <w:b/>
          <w:u w:val="single"/>
        </w:rPr>
        <w:t>société</w:t>
      </w:r>
      <w:r w:rsidRPr="00D46BB8">
        <w:rPr>
          <w:rFonts w:ascii="Arial" w:hAnsi="Arial" w:cs="Arial"/>
          <w:b/>
        </w:rPr>
        <w:t xml:space="preserve"> sur la base de son offre</w:t>
      </w:r>
    </w:p>
    <w:p w14:paraId="3FC5354C" w14:textId="77777777" w:rsidR="000830DA" w:rsidRPr="0078435E" w:rsidRDefault="000830DA" w:rsidP="0078435E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 w:rsidRPr="0078435E">
        <w:rPr>
          <w:rFonts w:ascii="Arial" w:hAnsi="Arial" w:cs="Arial"/>
          <w:i/>
          <w:sz w:val="18"/>
          <w:szCs w:val="18"/>
        </w:rPr>
        <w:t>(cadre à remplir si le titulaire est une société)</w:t>
      </w:r>
    </w:p>
    <w:p w14:paraId="0B9A8040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Je soussigné(e),</w:t>
      </w:r>
    </w:p>
    <w:p w14:paraId="4136D058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M, Mme (Nom, prénoms et qualités) : 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.....................................</w:t>
      </w:r>
    </w:p>
    <w:p w14:paraId="6EE3A98A" w14:textId="77777777" w:rsidR="000E1B47" w:rsidRDefault="000E1B47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14:paraId="2EEC10B7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Agissant au nom et pour le compte de la société : ................................................................</w:t>
      </w:r>
      <w:r w:rsidR="00E35E2A">
        <w:rPr>
          <w:rFonts w:ascii="Arial" w:hAnsi="Arial" w:cs="Arial"/>
        </w:rPr>
        <w:t>.......................................</w:t>
      </w:r>
    </w:p>
    <w:p w14:paraId="314A0071" w14:textId="77777777" w:rsidR="000E1B47" w:rsidRDefault="000E1B47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14:paraId="7EFFBF38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Au capital de : ................................................................................................................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...............................................</w:t>
      </w:r>
    </w:p>
    <w:p w14:paraId="3457D52F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Ayant son siège social à : (adresse complète) ...........................................................................</w:t>
      </w:r>
      <w:r w:rsidR="00E35E2A">
        <w:rPr>
          <w:rFonts w:ascii="Arial" w:hAnsi="Arial" w:cs="Arial"/>
        </w:rPr>
        <w:t>..................................</w:t>
      </w:r>
    </w:p>
    <w:p w14:paraId="289A4012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</w:t>
      </w:r>
    </w:p>
    <w:p w14:paraId="4098BDC4" w14:textId="77777777" w:rsidR="000E1B47" w:rsidRDefault="000E1B47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14:paraId="3EB4F021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Immatriculé(e) à l'INSEE :</w:t>
      </w:r>
    </w:p>
    <w:p w14:paraId="3E6CF95B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- numéro d'identité d'établissement (SIRET x 14 chiffres) : .....................</w:t>
      </w:r>
      <w:r w:rsidR="00E35E2A">
        <w:rPr>
          <w:rFonts w:ascii="Arial" w:hAnsi="Arial" w:cs="Arial"/>
        </w:rPr>
        <w:t>.....................................................................</w:t>
      </w:r>
    </w:p>
    <w:p w14:paraId="75A6E9F4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- code d'activité économique principale (APE) : ...........................................................</w:t>
      </w:r>
      <w:r w:rsidR="00E35E2A">
        <w:rPr>
          <w:rFonts w:ascii="Arial" w:hAnsi="Arial" w:cs="Arial"/>
        </w:rPr>
        <w:t>................................................</w:t>
      </w:r>
    </w:p>
    <w:p w14:paraId="1F6A23F0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- numéro d'inscription au registre du commerce et des sociétés (1) : ...............................</w:t>
      </w:r>
      <w:r w:rsidR="00E35E2A">
        <w:rPr>
          <w:rFonts w:ascii="Arial" w:hAnsi="Arial" w:cs="Arial"/>
        </w:rPr>
        <w:t>...........................................</w:t>
      </w:r>
    </w:p>
    <w:p w14:paraId="45F1700D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14:paraId="5A646F99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Établissement qui effectuera la prestation : ..........................................................................</w:t>
      </w:r>
      <w:r w:rsidR="00E35E2A">
        <w:rPr>
          <w:rFonts w:ascii="Arial" w:hAnsi="Arial" w:cs="Arial"/>
        </w:rPr>
        <w:t>........................................</w:t>
      </w:r>
    </w:p>
    <w:p w14:paraId="5A1A285B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Adresse complète .....................................................................................................................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....................................</w:t>
      </w:r>
    </w:p>
    <w:p w14:paraId="388B1ADA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rPr>
          <w:rFonts w:ascii="Arial" w:hAnsi="Arial" w:cs="Arial"/>
        </w:rPr>
      </w:pPr>
      <w:r w:rsidRPr="00AE66FF">
        <w:rPr>
          <w:rFonts w:ascii="Arial" w:hAnsi="Arial" w:cs="Arial"/>
        </w:rPr>
        <w:t>- numéro SIRET (x 14 chiffres) de l’établissement qui effectuera la prestation : ..........................................................................................................................................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.............................................</w:t>
      </w:r>
    </w:p>
    <w:p w14:paraId="4B91F755" w14:textId="77777777" w:rsidR="000E1B47" w:rsidRDefault="000E1B47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14:paraId="39CA656D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Personne de contact : ..........................................................</w:t>
      </w:r>
      <w:r w:rsidR="00E35E2A">
        <w:rPr>
          <w:rFonts w:ascii="Arial" w:hAnsi="Arial" w:cs="Arial"/>
        </w:rPr>
        <w:t>.........................................................................................</w:t>
      </w:r>
    </w:p>
    <w:p w14:paraId="24A1CF81" w14:textId="77777777"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rPr>
          <w:rFonts w:ascii="Arial" w:hAnsi="Arial" w:cs="Arial"/>
        </w:rPr>
      </w:pPr>
      <w:r w:rsidRPr="00AE66FF">
        <w:rPr>
          <w:rFonts w:ascii="Arial" w:hAnsi="Arial" w:cs="Arial"/>
        </w:rPr>
        <w:t xml:space="preserve">Numéro de téléphone : ................ </w:t>
      </w:r>
      <w:r w:rsidR="000E1B47">
        <w:rPr>
          <w:rFonts w:ascii="Arial" w:hAnsi="Arial" w:cs="Arial"/>
        </w:rPr>
        <w:t xml:space="preserve">                </w:t>
      </w:r>
      <w:r w:rsidRPr="00AE66FF">
        <w:rPr>
          <w:rFonts w:ascii="Arial" w:hAnsi="Arial" w:cs="Arial"/>
        </w:rPr>
        <w:t>Courriel : ………………………………………. ...........................</w:t>
      </w:r>
      <w:r w:rsidR="000E1B47">
        <w:rPr>
          <w:rFonts w:ascii="Arial" w:hAnsi="Arial" w:cs="Arial"/>
        </w:rPr>
        <w:t>.....</w:t>
      </w:r>
    </w:p>
    <w:p w14:paraId="6EA25796" w14:textId="77777777" w:rsidR="00AE66FF" w:rsidRPr="000E1B47" w:rsidRDefault="00AE66FF" w:rsidP="00AE66FF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0E1B47">
        <w:rPr>
          <w:rFonts w:ascii="Arial" w:hAnsi="Arial" w:cs="Arial"/>
          <w:i/>
          <w:sz w:val="18"/>
          <w:szCs w:val="18"/>
        </w:rPr>
        <w:t>(1) Remplacer, s'il y a lieu, « registre du commerce et des sociétés » par « répertoire des métiers ».</w:t>
      </w:r>
    </w:p>
    <w:p w14:paraId="6506F985" w14:textId="77777777" w:rsidR="00AE66FF" w:rsidRDefault="00AE66FF" w:rsidP="004D7D31">
      <w:pPr>
        <w:tabs>
          <w:tab w:val="left" w:pos="851"/>
        </w:tabs>
        <w:jc w:val="both"/>
        <w:rPr>
          <w:rFonts w:ascii="Arial" w:hAnsi="Arial" w:cs="Arial"/>
        </w:rPr>
      </w:pPr>
    </w:p>
    <w:p w14:paraId="579F5009" w14:textId="77777777" w:rsidR="001931E8" w:rsidRPr="00362B66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 xml:space="preserve">Adresse </w:t>
      </w:r>
      <w:r>
        <w:rPr>
          <w:rFonts w:ascii="Arial" w:hAnsi="Arial" w:cs="Arial"/>
        </w:rPr>
        <w:t xml:space="preserve">électronique </w:t>
      </w:r>
      <w:r w:rsidRPr="00362B66">
        <w:rPr>
          <w:rFonts w:ascii="Arial" w:hAnsi="Arial" w:cs="Arial"/>
        </w:rPr>
        <w:t>à laquelle notifier la décision relative à l’attribution d</w:t>
      </w:r>
      <w:r>
        <w:rPr>
          <w:rFonts w:ascii="Arial" w:hAnsi="Arial" w:cs="Arial"/>
        </w:rPr>
        <w:t>u marché public</w:t>
      </w:r>
      <w:r w:rsidRPr="00362B66">
        <w:rPr>
          <w:rFonts w:ascii="Arial" w:hAnsi="Arial" w:cs="Arial"/>
        </w:rPr>
        <w:t xml:space="preserve"> :</w:t>
      </w:r>
    </w:p>
    <w:p w14:paraId="15CE589E" w14:textId="77777777" w:rsidR="001931E8" w:rsidRPr="00362B66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…………………………………….………………………………………………………</w:t>
      </w:r>
      <w:r>
        <w:rPr>
          <w:rFonts w:ascii="Arial" w:hAnsi="Arial" w:cs="Arial"/>
        </w:rPr>
        <w:t>………………………………………..</w:t>
      </w:r>
    </w:p>
    <w:p w14:paraId="282A55BB" w14:textId="77777777" w:rsidR="001931E8" w:rsidRPr="004E064B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4E064B">
        <w:rPr>
          <w:rFonts w:ascii="Arial" w:hAnsi="Arial" w:cs="Arial"/>
          <w:i/>
          <w:sz w:val="18"/>
          <w:szCs w:val="18"/>
        </w:rPr>
        <w:t xml:space="preserve">Le candidat reconnaît avoir pris connaissance du mode de notification par </w:t>
      </w:r>
      <w:r>
        <w:rPr>
          <w:rFonts w:ascii="Arial" w:hAnsi="Arial" w:cs="Arial"/>
          <w:i/>
          <w:sz w:val="18"/>
          <w:szCs w:val="18"/>
        </w:rPr>
        <w:t>courrier électronique</w:t>
      </w:r>
      <w:r w:rsidRPr="004E064B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sz w:val="18"/>
          <w:szCs w:val="18"/>
        </w:rPr>
        <w:t>à l’adresse</w:t>
      </w:r>
      <w:r w:rsidRPr="004E064B">
        <w:rPr>
          <w:rFonts w:ascii="Arial" w:hAnsi="Arial" w:cs="Arial"/>
          <w:i/>
          <w:sz w:val="18"/>
          <w:szCs w:val="18"/>
        </w:rPr>
        <w:t xml:space="preserve"> ci-dessus renseigné</w:t>
      </w:r>
      <w:r>
        <w:rPr>
          <w:rFonts w:ascii="Arial" w:hAnsi="Arial" w:cs="Arial"/>
          <w:i/>
          <w:sz w:val="18"/>
          <w:szCs w:val="18"/>
        </w:rPr>
        <w:t>e</w:t>
      </w:r>
      <w:r w:rsidRPr="004E064B">
        <w:rPr>
          <w:rFonts w:ascii="Arial" w:hAnsi="Arial" w:cs="Arial"/>
          <w:i/>
          <w:sz w:val="18"/>
          <w:szCs w:val="18"/>
        </w:rPr>
        <w:t xml:space="preserve"> par lui, de la décision relative à l’attribution d</w:t>
      </w:r>
      <w:r>
        <w:rPr>
          <w:rFonts w:ascii="Arial" w:hAnsi="Arial" w:cs="Arial"/>
          <w:i/>
          <w:sz w:val="18"/>
          <w:szCs w:val="18"/>
        </w:rPr>
        <w:t>u marché public</w:t>
      </w:r>
      <w:r w:rsidRPr="004E064B">
        <w:rPr>
          <w:rFonts w:ascii="Arial" w:hAnsi="Arial" w:cs="Arial"/>
          <w:i/>
          <w:sz w:val="18"/>
          <w:szCs w:val="18"/>
        </w:rPr>
        <w:t>.</w:t>
      </w:r>
    </w:p>
    <w:p w14:paraId="7B27A07A" w14:textId="77777777" w:rsidR="00E35E2A" w:rsidRDefault="00E35E2A" w:rsidP="004D7D31">
      <w:pPr>
        <w:tabs>
          <w:tab w:val="left" w:pos="851"/>
        </w:tabs>
        <w:jc w:val="both"/>
        <w:rPr>
          <w:rFonts w:ascii="Arial" w:hAnsi="Arial" w:cs="Arial"/>
        </w:rPr>
      </w:pPr>
    </w:p>
    <w:p w14:paraId="3A445557" w14:textId="77777777" w:rsidR="00D46BB8" w:rsidRDefault="00E35E2A" w:rsidP="00E35E2A">
      <w:pPr>
        <w:pStyle w:val="Default"/>
        <w:rPr>
          <w:b/>
          <w:color w:val="auto"/>
          <w:sz w:val="20"/>
          <w:szCs w:val="20"/>
        </w:rPr>
      </w:pPr>
      <w:r w:rsidRPr="00E35E2A">
        <w:rPr>
          <w:b/>
          <w:color w:val="auto"/>
          <w:sz w:val="20"/>
          <w:szCs w:val="20"/>
        </w:rPr>
        <w:tab/>
      </w:r>
    </w:p>
    <w:p w14:paraId="6A8ACF88" w14:textId="77777777" w:rsidR="00ED1C27" w:rsidRDefault="00ED1C27" w:rsidP="00ED1C27">
      <w:pPr>
        <w:tabs>
          <w:tab w:val="left" w:pos="851"/>
        </w:tabs>
        <w:ind w:left="851"/>
        <w:jc w:val="both"/>
        <w:rPr>
          <w:rFonts w:ascii="Arial" w:hAnsi="Arial" w:cs="Arial"/>
          <w:b/>
        </w:rPr>
      </w:pPr>
      <w:r w:rsidRPr="00ED1C27">
        <w:rPr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C27">
        <w:rPr>
          <w:b/>
        </w:rPr>
        <w:instrText xml:space="preserve"> FORMCHECKBOX </w:instrText>
      </w:r>
      <w:r w:rsidRPr="00ED1C27">
        <w:rPr>
          <w:b/>
        </w:rPr>
      </w:r>
      <w:r w:rsidRPr="00ED1C27">
        <w:rPr>
          <w:b/>
        </w:rPr>
        <w:fldChar w:fldCharType="separate"/>
      </w:r>
      <w:r w:rsidRPr="00ED1C27">
        <w:rPr>
          <w:b/>
        </w:rPr>
        <w:fldChar w:fldCharType="end"/>
      </w:r>
      <w:r w:rsidRPr="00ED1C27">
        <w:rPr>
          <w:rFonts w:ascii="Arial" w:hAnsi="Arial" w:cs="Arial"/>
          <w:b/>
        </w:rPr>
        <w:t xml:space="preserve"> l’ensemble des membres du </w:t>
      </w:r>
      <w:r w:rsidRPr="00ED1C27">
        <w:rPr>
          <w:rFonts w:ascii="Arial" w:hAnsi="Arial" w:cs="Arial"/>
          <w:b/>
          <w:u w:val="single"/>
        </w:rPr>
        <w:t>groupement</w:t>
      </w:r>
      <w:r w:rsidRPr="00ED1C27">
        <w:rPr>
          <w:rFonts w:ascii="Arial" w:hAnsi="Arial" w:cs="Arial"/>
          <w:b/>
        </w:rPr>
        <w:t xml:space="preserve"> s’engagent, sur la base de l’offre du groupement</w:t>
      </w:r>
    </w:p>
    <w:p w14:paraId="6A4887F2" w14:textId="77777777" w:rsidR="00E35E2A" w:rsidRPr="00E35E2A" w:rsidRDefault="00E35E2A" w:rsidP="00E35E2A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18"/>
          <w:szCs w:val="18"/>
          <w:lang w:eastAsia="fr-FR"/>
        </w:rPr>
      </w:pP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>[</w:t>
      </w:r>
      <w:r w:rsidRPr="00E35E2A">
        <w:rPr>
          <w:rFonts w:ascii="Arial" w:hAnsi="Arial" w:cs="Arial"/>
          <w:b/>
          <w:bCs/>
          <w:color w:val="000000"/>
          <w:sz w:val="18"/>
          <w:szCs w:val="18"/>
          <w:lang w:eastAsia="fr-FR"/>
        </w:rPr>
        <w:t xml:space="preserve">Nota bene </w:t>
      </w: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 xml:space="preserve">: 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chaque membre du groupement doit compléter un des cadres ci-dessous en utilisant : </w:t>
      </w:r>
    </w:p>
    <w:p w14:paraId="7B942C32" w14:textId="77777777" w:rsidR="00E35E2A" w:rsidRPr="00E35E2A" w:rsidRDefault="00E35E2A" w:rsidP="00E35E2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eastAsia="fr-FR"/>
        </w:rPr>
      </w:pP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 xml:space="preserve">- 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soit les rubriques définies dans le cadre </w:t>
      </w:r>
      <w:r w:rsidR="00ED1C27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>entreprise individuelle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 ci-dessus si l’entreprise est une entreprise individuelle, </w:t>
      </w:r>
    </w:p>
    <w:p w14:paraId="7E707FD5" w14:textId="77777777" w:rsidR="00E35E2A" w:rsidRPr="00E35E2A" w:rsidRDefault="00E35E2A" w:rsidP="00E35E2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eastAsia="fr-FR"/>
        </w:rPr>
      </w:pP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 xml:space="preserve">- 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soit les rubriques définies dans le cadre </w:t>
      </w:r>
      <w:r w:rsidR="00ED1C27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>société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 si l’entreprise est une société.</w:t>
      </w: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 xml:space="preserve">] </w:t>
      </w:r>
    </w:p>
    <w:p w14:paraId="3CE51061" w14:textId="77777777" w:rsidR="00E35E2A" w:rsidRPr="005657F2" w:rsidRDefault="00E35E2A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fr-FR"/>
        </w:rPr>
      </w:pPr>
    </w:p>
    <w:p w14:paraId="3AB238C6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Cotraitant 1 : </w:t>
      </w:r>
    </w:p>
    <w:p w14:paraId="6238CE1B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14:paraId="3847DB45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14:paraId="37B3AA67" w14:textId="77777777" w:rsidR="005657F2" w:rsidRDefault="005657F2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14:paraId="029CFE13" w14:textId="77777777" w:rsidR="00BB2614" w:rsidRPr="005657F2" w:rsidRDefault="00BB2614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14:paraId="5BCBCB69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Cotraitant 2 : </w:t>
      </w:r>
    </w:p>
    <w:p w14:paraId="344750F1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14:paraId="2EF8F735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14:paraId="203074F0" w14:textId="77777777" w:rsidR="005657F2" w:rsidRPr="005657F2" w:rsidRDefault="005657F2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14:paraId="7E02D601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Cotraitant 3 : </w:t>
      </w:r>
    </w:p>
    <w:p w14:paraId="4DD8D4C1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14:paraId="1266DBA3" w14:textId="77777777"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14:paraId="0F04C8CB" w14:textId="77777777" w:rsidR="005657F2" w:rsidRPr="005657F2" w:rsidRDefault="005657F2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14:paraId="4597DFA6" w14:textId="77777777" w:rsidR="005657F2" w:rsidRPr="005657F2" w:rsidRDefault="00E35E2A" w:rsidP="004407FE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rPr>
          <w:rFonts w:ascii="Arial" w:hAnsi="Arial" w:cs="Arial"/>
        </w:rPr>
      </w:pPr>
      <w:r w:rsidRPr="00E35E2A">
        <w:rPr>
          <w:rFonts w:ascii="Arial" w:hAnsi="Arial" w:cs="Arial"/>
          <w:color w:val="000000"/>
          <w:lang w:eastAsia="fr-FR"/>
        </w:rPr>
        <w:t xml:space="preserve">Le groupement ainsi constitué étant : </w:t>
      </w:r>
      <w:r w:rsidR="005657F2"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657F2" w:rsidRPr="005657F2">
        <w:rPr>
          <w:rFonts w:ascii="Arial" w:hAnsi="Arial" w:cs="Arial"/>
          <w:b/>
        </w:rPr>
        <w:instrText xml:space="preserve"> FORMCHECKBOX </w:instrText>
      </w:r>
      <w:r w:rsidR="005657F2" w:rsidRPr="005657F2">
        <w:rPr>
          <w:rFonts w:ascii="Arial" w:hAnsi="Arial" w:cs="Arial"/>
          <w:b/>
        </w:rPr>
      </w:r>
      <w:r w:rsidR="005657F2" w:rsidRPr="005657F2">
        <w:rPr>
          <w:rFonts w:ascii="Arial" w:hAnsi="Arial" w:cs="Arial"/>
          <w:b/>
        </w:rPr>
        <w:fldChar w:fldCharType="separate"/>
      </w:r>
      <w:r w:rsidR="005657F2" w:rsidRPr="005657F2">
        <w:rPr>
          <w:rFonts w:ascii="Arial" w:hAnsi="Arial" w:cs="Arial"/>
          <w:b/>
        </w:rPr>
        <w:fldChar w:fldCharType="end"/>
      </w:r>
      <w:r w:rsidR="005657F2" w:rsidRPr="005657F2">
        <w:rPr>
          <w:rFonts w:ascii="Arial" w:hAnsi="Arial" w:cs="Arial"/>
        </w:rPr>
        <w:tab/>
        <w:t>conjoint</w:t>
      </w:r>
      <w:r w:rsidR="005657F2" w:rsidRPr="005657F2">
        <w:rPr>
          <w:rFonts w:ascii="Arial" w:hAnsi="Arial" w:cs="Arial"/>
        </w:rPr>
        <w:tab/>
      </w:r>
      <w:r w:rsidR="005657F2" w:rsidRPr="005657F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657F2" w:rsidRPr="005657F2">
        <w:rPr>
          <w:rFonts w:ascii="Arial" w:hAnsi="Arial" w:cs="Arial"/>
        </w:rPr>
        <w:instrText xml:space="preserve"> FORMCHECKBOX </w:instrText>
      </w:r>
      <w:r w:rsidR="005657F2" w:rsidRPr="005657F2">
        <w:rPr>
          <w:rFonts w:ascii="Arial" w:hAnsi="Arial" w:cs="Arial"/>
        </w:rPr>
      </w:r>
      <w:r w:rsidR="005657F2" w:rsidRPr="005657F2">
        <w:rPr>
          <w:rFonts w:ascii="Arial" w:hAnsi="Arial" w:cs="Arial"/>
        </w:rPr>
        <w:fldChar w:fldCharType="separate"/>
      </w:r>
      <w:r w:rsidR="005657F2" w:rsidRPr="005657F2">
        <w:rPr>
          <w:rFonts w:ascii="Arial" w:hAnsi="Arial" w:cs="Arial"/>
        </w:rPr>
        <w:fldChar w:fldCharType="end"/>
      </w:r>
      <w:r w:rsidR="005657F2" w:rsidRPr="005657F2">
        <w:rPr>
          <w:rFonts w:ascii="Arial" w:hAnsi="Arial" w:cs="Arial"/>
        </w:rPr>
        <w:tab/>
        <w:t>solidaire</w:t>
      </w:r>
    </w:p>
    <w:p w14:paraId="6E6BBD37" w14:textId="77777777" w:rsidR="00E35E2A" w:rsidRDefault="00E35E2A" w:rsidP="004407FE">
      <w:pPr>
        <w:suppressAutoHyphens w:val="0"/>
        <w:autoSpaceDE w:val="0"/>
        <w:autoSpaceDN w:val="0"/>
        <w:adjustRightInd w:val="0"/>
        <w:rPr>
          <w:rFonts w:ascii="Arial" w:hAnsi="Arial" w:cs="Arial"/>
          <w:i/>
          <w:iCs/>
          <w:color w:val="000000"/>
          <w:lang w:eastAsia="fr-FR"/>
        </w:rPr>
      </w:pPr>
      <w:r w:rsidRPr="00E35E2A">
        <w:rPr>
          <w:rFonts w:ascii="Arial" w:hAnsi="Arial" w:cs="Arial"/>
          <w:i/>
          <w:iCs/>
          <w:color w:val="000000"/>
          <w:lang w:eastAsia="fr-FR"/>
        </w:rPr>
        <w:t xml:space="preserve">(cocher la case correspondante) </w:t>
      </w:r>
    </w:p>
    <w:p w14:paraId="3646E5FC" w14:textId="77777777" w:rsidR="00ED1C27" w:rsidRPr="00E35E2A" w:rsidRDefault="00ED1C27" w:rsidP="004407F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14:paraId="58F1C9E4" w14:textId="77777777" w:rsidR="005657F2" w:rsidRDefault="00ED1C27" w:rsidP="004407F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ED1C27">
        <w:rPr>
          <w:rFonts w:ascii="Arial" w:hAnsi="Arial" w:cs="Arial"/>
          <w:color w:val="000000"/>
          <w:lang w:eastAsia="fr-FR"/>
        </w:rPr>
        <w:t>Les membres du groupement conjoint indiquent dans le tableau ci-dessous la répartition des prestations que chacun d’entre eux s’engage à réaliser</w:t>
      </w:r>
      <w:r w:rsidR="004407FE">
        <w:rPr>
          <w:rFonts w:ascii="Arial" w:hAnsi="Arial" w:cs="Arial"/>
          <w:color w:val="000000"/>
          <w:lang w:eastAsia="fr-FR"/>
        </w:rPr>
        <w:t> :</w:t>
      </w:r>
    </w:p>
    <w:p w14:paraId="77A95B9B" w14:textId="77777777" w:rsidR="00E36DB3" w:rsidRDefault="00E36DB3" w:rsidP="004407F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p w14:paraId="5A631D0A" w14:textId="77777777" w:rsidR="00695E05" w:rsidRDefault="00695E05" w:rsidP="004407F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p w14:paraId="593BD3D1" w14:textId="77777777" w:rsidR="00695E05" w:rsidRDefault="00695E05" w:rsidP="004407F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p w14:paraId="4EDB0565" w14:textId="77777777" w:rsidR="00186C7F" w:rsidRDefault="00186C7F" w:rsidP="004407F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55"/>
        <w:gridCol w:w="3685"/>
        <w:gridCol w:w="2166"/>
      </w:tblGrid>
      <w:tr w:rsidR="00ED1C27" w:rsidRPr="00ED1C27" w14:paraId="17B57685" w14:textId="77777777" w:rsidTr="004407FE">
        <w:trPr>
          <w:trHeight w:val="567"/>
        </w:trPr>
        <w:tc>
          <w:tcPr>
            <w:tcW w:w="4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6ADE2A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lastRenderedPageBreak/>
              <w:t>Désignation des membres</w:t>
            </w:r>
          </w:p>
          <w:p w14:paraId="75D9CF5D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du groupement conjoint</w:t>
            </w:r>
          </w:p>
        </w:tc>
        <w:tc>
          <w:tcPr>
            <w:tcW w:w="5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52862" w14:textId="77777777" w:rsidR="00ED1C27" w:rsidRPr="00ED1C27" w:rsidRDefault="00ED1C27" w:rsidP="00ED1C27">
            <w:pPr>
              <w:numPr>
                <w:ilvl w:val="4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Prestations exécutées par les membres</w:t>
            </w:r>
          </w:p>
          <w:p w14:paraId="3B1B0C59" w14:textId="77777777" w:rsidR="00ED1C27" w:rsidRPr="00ED1C27" w:rsidRDefault="00ED1C27" w:rsidP="00ED1C27">
            <w:pPr>
              <w:numPr>
                <w:ilvl w:val="4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du groupement conjoint</w:t>
            </w:r>
          </w:p>
        </w:tc>
      </w:tr>
      <w:tr w:rsidR="00ED1C27" w:rsidRPr="00ED1C27" w14:paraId="59D861A6" w14:textId="77777777" w:rsidTr="004407FE">
        <w:trPr>
          <w:trHeight w:val="567"/>
        </w:trPr>
        <w:tc>
          <w:tcPr>
            <w:tcW w:w="4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908B09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328D04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Nature de la prestation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58CDDD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Montant HT</w:t>
            </w:r>
          </w:p>
          <w:p w14:paraId="46DE510E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de la prestation</w:t>
            </w:r>
          </w:p>
        </w:tc>
      </w:tr>
      <w:tr w:rsidR="00ED1C27" w:rsidRPr="00ED1C27" w14:paraId="45C242B2" w14:textId="77777777" w:rsidTr="00800422">
        <w:trPr>
          <w:trHeight w:val="1021"/>
        </w:trPr>
        <w:tc>
          <w:tcPr>
            <w:tcW w:w="43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4C6E7" w:themeFill="accent1" w:themeFillTint="66"/>
          </w:tcPr>
          <w:p w14:paraId="5D270142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4C6E7" w:themeFill="accent1" w:themeFillTint="66"/>
          </w:tcPr>
          <w:p w14:paraId="3C6826A8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029FC12B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</w:tr>
      <w:tr w:rsidR="00ED1C27" w:rsidRPr="00ED1C27" w14:paraId="579C0B7E" w14:textId="77777777" w:rsidTr="004407FE">
        <w:trPr>
          <w:trHeight w:val="1021"/>
        </w:trPr>
        <w:tc>
          <w:tcPr>
            <w:tcW w:w="4355" w:type="dxa"/>
            <w:tcBorders>
              <w:left w:val="single" w:sz="4" w:space="0" w:color="000000"/>
            </w:tcBorders>
          </w:tcPr>
          <w:p w14:paraId="488589B9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46014DA2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2166" w:type="dxa"/>
            <w:tcBorders>
              <w:left w:val="single" w:sz="4" w:space="0" w:color="000000"/>
              <w:right w:val="single" w:sz="4" w:space="0" w:color="000000"/>
            </w:tcBorders>
          </w:tcPr>
          <w:p w14:paraId="3B0C0802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</w:tr>
      <w:tr w:rsidR="00ED1C27" w:rsidRPr="00ED1C27" w14:paraId="13760BF3" w14:textId="77777777" w:rsidTr="00800422">
        <w:trPr>
          <w:trHeight w:val="1021"/>
        </w:trPr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1871C7A7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60051434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2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DE4F41F" w14:textId="77777777"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</w:tr>
    </w:tbl>
    <w:p w14:paraId="32B53614" w14:textId="77777777" w:rsidR="00ED1C27" w:rsidRDefault="00ED1C27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14:paraId="6CE87E12" w14:textId="77777777" w:rsidR="001931E8" w:rsidRPr="00362B66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 xml:space="preserve">Adresse </w:t>
      </w:r>
      <w:r>
        <w:rPr>
          <w:rFonts w:ascii="Arial" w:hAnsi="Arial" w:cs="Arial"/>
        </w:rPr>
        <w:t xml:space="preserve">électronique </w:t>
      </w:r>
      <w:r w:rsidRPr="00362B66">
        <w:rPr>
          <w:rFonts w:ascii="Arial" w:hAnsi="Arial" w:cs="Arial"/>
        </w:rPr>
        <w:t>à laquelle notifier la décision relative à l’attribution d</w:t>
      </w:r>
      <w:r>
        <w:rPr>
          <w:rFonts w:ascii="Arial" w:hAnsi="Arial" w:cs="Arial"/>
        </w:rPr>
        <w:t>u marché public</w:t>
      </w:r>
      <w:r w:rsidRPr="00362B66">
        <w:rPr>
          <w:rFonts w:ascii="Arial" w:hAnsi="Arial" w:cs="Arial"/>
        </w:rPr>
        <w:t xml:space="preserve"> :</w:t>
      </w:r>
    </w:p>
    <w:p w14:paraId="2E396C74" w14:textId="77777777" w:rsidR="001931E8" w:rsidRPr="00362B66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…………………………………….………………………………………………………</w:t>
      </w:r>
      <w:r>
        <w:rPr>
          <w:rFonts w:ascii="Arial" w:hAnsi="Arial" w:cs="Arial"/>
        </w:rPr>
        <w:t>………………………………………..</w:t>
      </w:r>
    </w:p>
    <w:p w14:paraId="6C0277FA" w14:textId="77777777" w:rsidR="001931E8" w:rsidRPr="004E064B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4E064B">
        <w:rPr>
          <w:rFonts w:ascii="Arial" w:hAnsi="Arial" w:cs="Arial"/>
          <w:i/>
          <w:sz w:val="18"/>
          <w:szCs w:val="18"/>
        </w:rPr>
        <w:t xml:space="preserve">Le candidat reconnaît avoir pris connaissance du mode de notification par </w:t>
      </w:r>
      <w:r>
        <w:rPr>
          <w:rFonts w:ascii="Arial" w:hAnsi="Arial" w:cs="Arial"/>
          <w:i/>
          <w:sz w:val="18"/>
          <w:szCs w:val="18"/>
        </w:rPr>
        <w:t>courrier électronique</w:t>
      </w:r>
      <w:r w:rsidRPr="004E064B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sz w:val="18"/>
          <w:szCs w:val="18"/>
        </w:rPr>
        <w:t>à l’adresse</w:t>
      </w:r>
      <w:r w:rsidRPr="004E064B">
        <w:rPr>
          <w:rFonts w:ascii="Arial" w:hAnsi="Arial" w:cs="Arial"/>
          <w:i/>
          <w:sz w:val="18"/>
          <w:szCs w:val="18"/>
        </w:rPr>
        <w:t xml:space="preserve"> ci-dessus renseigné</w:t>
      </w:r>
      <w:r>
        <w:rPr>
          <w:rFonts w:ascii="Arial" w:hAnsi="Arial" w:cs="Arial"/>
          <w:i/>
          <w:sz w:val="18"/>
          <w:szCs w:val="18"/>
        </w:rPr>
        <w:t>e</w:t>
      </w:r>
      <w:r w:rsidRPr="004E064B">
        <w:rPr>
          <w:rFonts w:ascii="Arial" w:hAnsi="Arial" w:cs="Arial"/>
          <w:i/>
          <w:sz w:val="18"/>
          <w:szCs w:val="18"/>
        </w:rPr>
        <w:t xml:space="preserve"> par lui, de la décision relative à l’attribution d</w:t>
      </w:r>
      <w:r>
        <w:rPr>
          <w:rFonts w:ascii="Arial" w:hAnsi="Arial" w:cs="Arial"/>
          <w:i/>
          <w:sz w:val="18"/>
          <w:szCs w:val="18"/>
        </w:rPr>
        <w:t>u marché public</w:t>
      </w:r>
      <w:r w:rsidRPr="004E064B">
        <w:rPr>
          <w:rFonts w:ascii="Arial" w:hAnsi="Arial" w:cs="Arial"/>
          <w:i/>
          <w:sz w:val="18"/>
          <w:szCs w:val="18"/>
        </w:rPr>
        <w:t>.</w:t>
      </w:r>
    </w:p>
    <w:p w14:paraId="35C1A9DB" w14:textId="77777777" w:rsidR="005657F2" w:rsidRDefault="005657F2" w:rsidP="005657F2">
      <w:pPr>
        <w:tabs>
          <w:tab w:val="left" w:pos="851"/>
        </w:tabs>
        <w:jc w:val="both"/>
        <w:rPr>
          <w:rFonts w:ascii="Arial" w:hAnsi="Arial" w:cs="Arial"/>
        </w:rPr>
      </w:pPr>
    </w:p>
    <w:p w14:paraId="20BED816" w14:textId="281055B1" w:rsidR="00695E05" w:rsidRPr="00695E05" w:rsidRDefault="00695E05" w:rsidP="00695E05">
      <w:pPr>
        <w:pStyle w:val="fcase1ertab"/>
        <w:numPr>
          <w:ilvl w:val="0"/>
          <w:numId w:val="18"/>
        </w:numPr>
        <w:tabs>
          <w:tab w:val="clear" w:pos="426"/>
          <w:tab w:val="left" w:pos="284"/>
          <w:tab w:val="left" w:pos="851"/>
        </w:tabs>
        <w:spacing w:before="120"/>
        <w:rPr>
          <w:rFonts w:ascii="Arial" w:hAnsi="Arial" w:cs="Arial"/>
          <w:b/>
          <w:bCs/>
        </w:rPr>
      </w:pPr>
      <w:proofErr w:type="gramStart"/>
      <w:r w:rsidRPr="00695E05">
        <w:rPr>
          <w:rFonts w:ascii="Arial" w:hAnsi="Arial" w:cs="Arial"/>
          <w:b/>
          <w:bCs/>
        </w:rPr>
        <w:t>à</w:t>
      </w:r>
      <w:proofErr w:type="gramEnd"/>
      <w:r w:rsidRPr="00695E05">
        <w:rPr>
          <w:rFonts w:ascii="Arial" w:hAnsi="Arial" w:cs="Arial"/>
          <w:b/>
          <w:bCs/>
        </w:rPr>
        <w:t xml:space="preserve"> exécuter les prestations demandées au prix indiqué ci-dessous et selon la Décomposition du Prix Globale et Forfaitaire (</w:t>
      </w:r>
      <w:proofErr w:type="spellStart"/>
      <w:r w:rsidRPr="00695E05">
        <w:rPr>
          <w:rFonts w:ascii="Arial" w:hAnsi="Arial" w:cs="Arial"/>
          <w:b/>
          <w:bCs/>
        </w:rPr>
        <w:t>DPGF</w:t>
      </w:r>
      <w:proofErr w:type="spellEnd"/>
      <w:r w:rsidRPr="00695E05">
        <w:rPr>
          <w:rFonts w:ascii="Arial" w:hAnsi="Arial" w:cs="Arial"/>
          <w:b/>
          <w:bCs/>
        </w:rPr>
        <w:t>) :</w:t>
      </w:r>
    </w:p>
    <w:p w14:paraId="54748075" w14:textId="77777777" w:rsidR="00695E05" w:rsidRPr="00695E05" w:rsidRDefault="00695E05" w:rsidP="00695E05">
      <w:pPr>
        <w:pStyle w:val="fcase1ertab"/>
        <w:tabs>
          <w:tab w:val="left" w:pos="284"/>
          <w:tab w:val="left" w:pos="851"/>
        </w:tabs>
        <w:spacing w:before="120"/>
        <w:rPr>
          <w:rFonts w:ascii="Arial" w:hAnsi="Arial" w:cs="Arial"/>
        </w:rPr>
      </w:pPr>
      <w:r w:rsidRPr="00695E05">
        <w:rPr>
          <w:rFonts w:ascii="Arial" w:hAnsi="Arial" w:cs="Arial"/>
        </w:rPr>
        <w:t>-</w:t>
      </w:r>
      <w:r w:rsidRPr="00695E05">
        <w:rPr>
          <w:rFonts w:ascii="Arial" w:hAnsi="Arial" w:cs="Arial"/>
        </w:rPr>
        <w:tab/>
        <w:t xml:space="preserve">Taux de la TVA : </w:t>
      </w:r>
    </w:p>
    <w:p w14:paraId="1470F8C0" w14:textId="77777777" w:rsidR="00695E05" w:rsidRPr="00695E05" w:rsidRDefault="00695E05" w:rsidP="00695E05">
      <w:pPr>
        <w:pStyle w:val="fcase1ertab"/>
        <w:tabs>
          <w:tab w:val="left" w:pos="284"/>
          <w:tab w:val="left" w:pos="851"/>
        </w:tabs>
        <w:spacing w:before="120"/>
        <w:rPr>
          <w:rFonts w:ascii="Arial" w:hAnsi="Arial" w:cs="Arial"/>
        </w:rPr>
      </w:pPr>
      <w:r w:rsidRPr="00695E05">
        <w:rPr>
          <w:rFonts w:ascii="Arial" w:hAnsi="Arial" w:cs="Arial"/>
        </w:rPr>
        <w:t>-</w:t>
      </w:r>
      <w:r w:rsidRPr="00695E05">
        <w:rPr>
          <w:rFonts w:ascii="Arial" w:hAnsi="Arial" w:cs="Arial"/>
        </w:rPr>
        <w:tab/>
        <w:t>Montant hors taxes :</w:t>
      </w:r>
    </w:p>
    <w:p w14:paraId="4D0394F9" w14:textId="584F456D" w:rsidR="00695E05" w:rsidRPr="00695E05" w:rsidRDefault="00695E05" w:rsidP="00695E05">
      <w:pPr>
        <w:pStyle w:val="fcase1ertab"/>
        <w:numPr>
          <w:ilvl w:val="0"/>
          <w:numId w:val="19"/>
        </w:numPr>
        <w:tabs>
          <w:tab w:val="left" w:pos="284"/>
          <w:tab w:val="left" w:pos="851"/>
        </w:tabs>
        <w:spacing w:before="120"/>
        <w:rPr>
          <w:rFonts w:ascii="Arial" w:hAnsi="Arial" w:cs="Arial"/>
        </w:rPr>
      </w:pPr>
      <w:r w:rsidRPr="00695E05">
        <w:rPr>
          <w:rFonts w:ascii="Arial" w:hAnsi="Arial" w:cs="Arial"/>
        </w:rPr>
        <w:t>Montant hors taxes arrêté en chiffres à : ……………………………………………………………………</w:t>
      </w:r>
      <w:proofErr w:type="gramStart"/>
      <w:r w:rsidRPr="00695E05">
        <w:rPr>
          <w:rFonts w:ascii="Arial" w:hAnsi="Arial" w:cs="Arial"/>
        </w:rPr>
        <w:t>…….</w:t>
      </w:r>
      <w:proofErr w:type="gramEnd"/>
      <w:r w:rsidRPr="00695E05">
        <w:rPr>
          <w:rFonts w:ascii="Arial" w:hAnsi="Arial" w:cs="Arial"/>
        </w:rPr>
        <w:t>.</w:t>
      </w:r>
    </w:p>
    <w:p w14:paraId="1D76E947" w14:textId="79B95970" w:rsidR="00695E05" w:rsidRPr="00695E05" w:rsidRDefault="00695E05" w:rsidP="00695E05">
      <w:pPr>
        <w:pStyle w:val="fcase1ertab"/>
        <w:numPr>
          <w:ilvl w:val="0"/>
          <w:numId w:val="19"/>
        </w:numPr>
        <w:tabs>
          <w:tab w:val="left" w:pos="284"/>
          <w:tab w:val="left" w:pos="851"/>
        </w:tabs>
        <w:spacing w:before="120"/>
        <w:rPr>
          <w:rFonts w:ascii="Arial" w:hAnsi="Arial" w:cs="Arial"/>
        </w:rPr>
      </w:pPr>
      <w:r w:rsidRPr="00695E05">
        <w:rPr>
          <w:rFonts w:ascii="Arial" w:hAnsi="Arial" w:cs="Arial"/>
        </w:rPr>
        <w:t>Montant hors taxes arrêté en lettres à : ………………………………………………........................................</w:t>
      </w:r>
    </w:p>
    <w:p w14:paraId="75E013F1" w14:textId="77777777" w:rsidR="00695E05" w:rsidRPr="00695E05" w:rsidRDefault="00695E05" w:rsidP="00695E05">
      <w:pPr>
        <w:pStyle w:val="fcase1ertab"/>
        <w:tabs>
          <w:tab w:val="left" w:pos="284"/>
          <w:tab w:val="left" w:pos="851"/>
        </w:tabs>
        <w:spacing w:before="120"/>
        <w:rPr>
          <w:rFonts w:ascii="Arial" w:hAnsi="Arial" w:cs="Arial"/>
        </w:rPr>
      </w:pPr>
      <w:r w:rsidRPr="00695E05">
        <w:rPr>
          <w:rFonts w:ascii="Arial" w:hAnsi="Arial" w:cs="Arial"/>
        </w:rPr>
        <w:t>-</w:t>
      </w:r>
      <w:r w:rsidRPr="00695E05">
        <w:rPr>
          <w:rFonts w:ascii="Arial" w:hAnsi="Arial" w:cs="Arial"/>
        </w:rPr>
        <w:tab/>
        <w:t>Montant TTC :</w:t>
      </w:r>
    </w:p>
    <w:p w14:paraId="306A0BDF" w14:textId="43DB28FF" w:rsidR="00695E05" w:rsidRPr="00695E05" w:rsidRDefault="00695E05" w:rsidP="00695E05">
      <w:pPr>
        <w:pStyle w:val="fcase1ertab"/>
        <w:numPr>
          <w:ilvl w:val="0"/>
          <w:numId w:val="20"/>
        </w:numPr>
        <w:tabs>
          <w:tab w:val="left" w:pos="284"/>
          <w:tab w:val="left" w:pos="851"/>
        </w:tabs>
        <w:spacing w:before="120"/>
        <w:rPr>
          <w:rFonts w:ascii="Arial" w:hAnsi="Arial" w:cs="Arial"/>
        </w:rPr>
      </w:pPr>
      <w:r w:rsidRPr="00695E05">
        <w:rPr>
          <w:rFonts w:ascii="Arial" w:hAnsi="Arial" w:cs="Arial"/>
        </w:rPr>
        <w:t>Montant TTC arrêté en chiffres à : ………………………………………………….............................................</w:t>
      </w:r>
    </w:p>
    <w:p w14:paraId="0C220E1C" w14:textId="43A143BC" w:rsidR="00695E05" w:rsidRPr="00762BF0" w:rsidRDefault="00695E05" w:rsidP="00695E05">
      <w:pPr>
        <w:pStyle w:val="fcase1ertab"/>
        <w:numPr>
          <w:ilvl w:val="0"/>
          <w:numId w:val="20"/>
        </w:numPr>
        <w:tabs>
          <w:tab w:val="clear" w:pos="426"/>
          <w:tab w:val="left" w:pos="284"/>
          <w:tab w:val="left" w:pos="851"/>
        </w:tabs>
        <w:spacing w:before="120"/>
        <w:rPr>
          <w:rFonts w:ascii="Arial" w:hAnsi="Arial" w:cs="Arial"/>
        </w:rPr>
      </w:pPr>
      <w:r w:rsidRPr="00695E05">
        <w:rPr>
          <w:rFonts w:ascii="Arial" w:hAnsi="Arial" w:cs="Arial"/>
        </w:rPr>
        <w:t>Montant TTC arrêté en lettres à : ………</w:t>
      </w:r>
      <w:proofErr w:type="gramStart"/>
      <w:r w:rsidRPr="00695E05">
        <w:rPr>
          <w:rFonts w:ascii="Arial" w:hAnsi="Arial" w:cs="Arial"/>
        </w:rPr>
        <w:t>…….</w:t>
      </w:r>
      <w:proofErr w:type="gramEnd"/>
      <w:r w:rsidRPr="00695E05">
        <w:rPr>
          <w:rFonts w:ascii="Arial" w:hAnsi="Arial" w:cs="Arial"/>
        </w:rPr>
        <w:t>………………………………………………………………</w:t>
      </w:r>
      <w:proofErr w:type="gramStart"/>
      <w:r w:rsidRPr="00695E05">
        <w:rPr>
          <w:rFonts w:ascii="Arial" w:hAnsi="Arial" w:cs="Arial"/>
        </w:rPr>
        <w:t>…….</w:t>
      </w:r>
      <w:proofErr w:type="gramEnd"/>
      <w:r w:rsidRPr="00695E05">
        <w:rPr>
          <w:rFonts w:ascii="Arial" w:hAnsi="Arial" w:cs="Arial"/>
        </w:rPr>
        <w:t>.</w:t>
      </w:r>
    </w:p>
    <w:p w14:paraId="07DC6B3F" w14:textId="77777777" w:rsidR="007E0113" w:rsidRDefault="007E0113" w:rsidP="007E0113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 xml:space="preserve">6 </w:t>
      </w:r>
      <w:r w:rsidR="004C62BA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 xml:space="preserve"> Avance</w:t>
      </w:r>
    </w:p>
    <w:p w14:paraId="2E0B1366" w14:textId="77777777" w:rsidR="0078435E" w:rsidRDefault="00E306D5" w:rsidP="007E0113">
      <w:pPr>
        <w:pStyle w:val="fcase1ertab"/>
        <w:tabs>
          <w:tab w:val="clear" w:pos="426"/>
          <w:tab w:val="left" w:pos="142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E306D5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>titulaire</w:t>
      </w:r>
      <w:r w:rsidRPr="00E306D5">
        <w:rPr>
          <w:rFonts w:ascii="Arial" w:hAnsi="Arial" w:cs="Arial"/>
        </w:rPr>
        <w:t xml:space="preserve">, s’il réunit les conditions précisées au I de l’article R. 2191-3 du code de la commande publique </w:t>
      </w:r>
    </w:p>
    <w:p w14:paraId="79F3FCC7" w14:textId="77777777" w:rsidR="00E306D5" w:rsidRPr="0078435E" w:rsidRDefault="00E306D5" w:rsidP="0078435E">
      <w:pPr>
        <w:pStyle w:val="fcase1ertab"/>
        <w:tabs>
          <w:tab w:val="clear" w:pos="426"/>
          <w:tab w:val="left" w:pos="142"/>
          <w:tab w:val="left" w:pos="851"/>
        </w:tabs>
        <w:ind w:left="0" w:firstLine="0"/>
        <w:rPr>
          <w:rFonts w:ascii="Arial" w:hAnsi="Arial" w:cs="Arial"/>
          <w:i/>
        </w:rPr>
      </w:pPr>
      <w:r w:rsidRPr="0078435E">
        <w:rPr>
          <w:rFonts w:ascii="Arial" w:hAnsi="Arial" w:cs="Arial"/>
          <w:i/>
        </w:rPr>
        <w:t>(cocher la case correspondante) :</w:t>
      </w:r>
    </w:p>
    <w:p w14:paraId="20355E7F" w14:textId="77777777" w:rsidR="007E0113" w:rsidRDefault="00E306D5" w:rsidP="00E306D5">
      <w:pPr>
        <w:pStyle w:val="fcase1ertab"/>
        <w:numPr>
          <w:ilvl w:val="0"/>
          <w:numId w:val="10"/>
        </w:numPr>
        <w:tabs>
          <w:tab w:val="clear" w:pos="426"/>
          <w:tab w:val="left" w:pos="142"/>
          <w:tab w:val="left" w:pos="851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7E0113" w:rsidRPr="007E0113">
        <w:rPr>
          <w:rFonts w:ascii="Arial" w:hAnsi="Arial" w:cs="Arial"/>
        </w:rPr>
        <w:t>enonce au bénéfice de l'avance</w:t>
      </w:r>
      <w:r w:rsidR="007E0113">
        <w:rPr>
          <w:rFonts w:ascii="Arial" w:hAnsi="Arial" w:cs="Arial"/>
        </w:rPr>
        <w:t xml:space="preserve"> :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E0113"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E0113" w:rsidRPr="005657F2">
        <w:rPr>
          <w:rFonts w:ascii="Arial" w:hAnsi="Arial" w:cs="Arial"/>
          <w:b/>
        </w:rPr>
        <w:instrText xml:space="preserve"> FORMCHECKBOX </w:instrText>
      </w:r>
      <w:r w:rsidR="007E0113" w:rsidRPr="005657F2">
        <w:rPr>
          <w:rFonts w:ascii="Arial" w:hAnsi="Arial" w:cs="Arial"/>
          <w:b/>
        </w:rPr>
      </w:r>
      <w:r w:rsidR="007E0113" w:rsidRPr="005657F2">
        <w:rPr>
          <w:rFonts w:ascii="Arial" w:hAnsi="Arial" w:cs="Arial"/>
          <w:b/>
        </w:rPr>
        <w:fldChar w:fldCharType="separate"/>
      </w:r>
      <w:r w:rsidR="007E0113" w:rsidRPr="005657F2">
        <w:rPr>
          <w:rFonts w:ascii="Arial" w:hAnsi="Arial" w:cs="Arial"/>
          <w:b/>
        </w:rPr>
        <w:fldChar w:fldCharType="end"/>
      </w:r>
      <w:r w:rsidR="007E0113">
        <w:rPr>
          <w:rFonts w:ascii="Arial" w:hAnsi="Arial" w:cs="Arial"/>
        </w:rPr>
        <w:t xml:space="preserve"> </w:t>
      </w:r>
      <w:r w:rsidR="007E0113" w:rsidRPr="005657F2">
        <w:rPr>
          <w:rFonts w:ascii="Arial" w:hAnsi="Arial" w:cs="Arial"/>
        </w:rPr>
        <w:tab/>
      </w:r>
      <w:r w:rsidR="007E0113" w:rsidRPr="007E0113">
        <w:rPr>
          <w:rFonts w:ascii="Arial" w:hAnsi="Arial" w:cs="Arial"/>
        </w:rPr>
        <w:t xml:space="preserve"> </w:t>
      </w:r>
    </w:p>
    <w:p w14:paraId="3A76FFE2" w14:textId="77777777" w:rsidR="00E20162" w:rsidRDefault="00E306D5" w:rsidP="00E306D5">
      <w:pPr>
        <w:pStyle w:val="fcase1ertab"/>
        <w:numPr>
          <w:ilvl w:val="0"/>
          <w:numId w:val="10"/>
        </w:numPr>
        <w:tabs>
          <w:tab w:val="clear" w:pos="426"/>
          <w:tab w:val="left" w:pos="142"/>
          <w:tab w:val="left" w:pos="851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ne r</w:t>
      </w:r>
      <w:r w:rsidRPr="007E0113">
        <w:rPr>
          <w:rFonts w:ascii="Arial" w:hAnsi="Arial" w:cs="Arial"/>
        </w:rPr>
        <w:t xml:space="preserve">enonce </w:t>
      </w:r>
      <w:r>
        <w:rPr>
          <w:rFonts w:ascii="Arial" w:hAnsi="Arial" w:cs="Arial"/>
        </w:rPr>
        <w:t xml:space="preserve">pas </w:t>
      </w:r>
      <w:r w:rsidRPr="007E0113">
        <w:rPr>
          <w:rFonts w:ascii="Arial" w:hAnsi="Arial" w:cs="Arial"/>
        </w:rPr>
        <w:t>au bénéfice de l'avance</w:t>
      </w:r>
      <w:r>
        <w:rPr>
          <w:rFonts w:ascii="Arial" w:hAnsi="Arial" w:cs="Arial"/>
        </w:rPr>
        <w:t xml:space="preserve"> :     </w:t>
      </w:r>
      <w:r>
        <w:rPr>
          <w:rFonts w:ascii="Arial" w:hAnsi="Arial" w:cs="Arial"/>
        </w:rPr>
        <w:tab/>
      </w:r>
      <w:r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  <w:b/>
        </w:rPr>
        <w:instrText xml:space="preserve"> FORMCHECKBOX </w:instrText>
      </w:r>
      <w:r w:rsidRPr="005657F2">
        <w:rPr>
          <w:rFonts w:ascii="Arial" w:hAnsi="Arial" w:cs="Arial"/>
          <w:b/>
        </w:rPr>
      </w:r>
      <w:r w:rsidRPr="005657F2">
        <w:rPr>
          <w:rFonts w:ascii="Arial" w:hAnsi="Arial" w:cs="Arial"/>
          <w:b/>
        </w:rPr>
        <w:fldChar w:fldCharType="separate"/>
      </w:r>
      <w:r w:rsidRPr="005657F2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</w:t>
      </w:r>
    </w:p>
    <w:p w14:paraId="02436177" w14:textId="77777777" w:rsidR="00E306D5" w:rsidRDefault="00E20162" w:rsidP="00E20162">
      <w:pPr>
        <w:pStyle w:val="fcase1ertab"/>
        <w:tabs>
          <w:tab w:val="clear" w:pos="426"/>
          <w:tab w:val="left" w:pos="142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E20162">
        <w:rPr>
          <w:rFonts w:ascii="Arial" w:hAnsi="Arial" w:cs="Arial"/>
        </w:rPr>
        <w:t>Le candidat est-il une PME, au sens de la recommandation de la Commission européenne n°2003/361/CE du 6 mai 2003 ?</w:t>
      </w:r>
      <w:r w:rsidR="00E306D5" w:rsidRPr="005657F2">
        <w:rPr>
          <w:rFonts w:ascii="Arial" w:hAnsi="Arial" w:cs="Arial"/>
        </w:rPr>
        <w:tab/>
      </w:r>
    </w:p>
    <w:p w14:paraId="6DFEB5F8" w14:textId="77777777" w:rsidR="00E20162" w:rsidRPr="00E20162" w:rsidRDefault="00E20162" w:rsidP="00E20162">
      <w:pPr>
        <w:pStyle w:val="fcasegauche"/>
        <w:tabs>
          <w:tab w:val="left" w:pos="426"/>
          <w:tab w:val="left" w:pos="851"/>
        </w:tabs>
        <w:spacing w:before="120" w:after="0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  <w:b/>
        </w:rPr>
        <w:instrText xml:space="preserve"> FORMCHECKBOX </w:instrText>
      </w:r>
      <w:r w:rsidRPr="005657F2">
        <w:rPr>
          <w:rFonts w:ascii="Arial" w:hAnsi="Arial" w:cs="Arial"/>
          <w:b/>
        </w:rPr>
      </w:r>
      <w:r w:rsidRPr="005657F2">
        <w:rPr>
          <w:rFonts w:ascii="Arial" w:hAnsi="Arial" w:cs="Arial"/>
          <w:b/>
        </w:rPr>
        <w:fldChar w:fldCharType="separate"/>
      </w:r>
      <w:r w:rsidRPr="005657F2">
        <w:rPr>
          <w:rFonts w:ascii="Arial" w:hAnsi="Arial" w:cs="Arial"/>
          <w:b/>
        </w:rPr>
        <w:fldChar w:fldCharType="end"/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>oui</w:t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657F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</w:rPr>
        <w:instrText xml:space="preserve"> FORMCHECKBOX </w:instrText>
      </w:r>
      <w:r w:rsidRPr="005657F2">
        <w:rPr>
          <w:rFonts w:ascii="Arial" w:hAnsi="Arial" w:cs="Arial"/>
        </w:rPr>
      </w:r>
      <w:r w:rsidRPr="005657F2">
        <w:rPr>
          <w:rFonts w:ascii="Arial" w:hAnsi="Arial" w:cs="Arial"/>
        </w:rPr>
        <w:fldChar w:fldCharType="separate"/>
      </w:r>
      <w:r w:rsidRPr="005657F2">
        <w:rPr>
          <w:rFonts w:ascii="Arial" w:hAnsi="Arial" w:cs="Arial"/>
        </w:rPr>
        <w:fldChar w:fldCharType="end"/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>non</w:t>
      </w:r>
    </w:p>
    <w:p w14:paraId="5F97DD96" w14:textId="77777777" w:rsidR="002F0631" w:rsidRDefault="00B86C02" w:rsidP="002F0631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>7</w:t>
      </w:r>
      <w:r w:rsidR="004C62BA">
        <w:rPr>
          <w:rFonts w:ascii="Arial" w:hAnsi="Arial" w:cs="Arial"/>
          <w:b/>
          <w:sz w:val="22"/>
          <w:szCs w:val="22"/>
        </w:rPr>
        <w:t xml:space="preserve"> -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F0631">
        <w:rPr>
          <w:rFonts w:ascii="Arial" w:hAnsi="Arial" w:cs="Arial"/>
          <w:b/>
          <w:sz w:val="22"/>
          <w:szCs w:val="22"/>
        </w:rPr>
        <w:t>Paiements</w:t>
      </w:r>
    </w:p>
    <w:p w14:paraId="601CA306" w14:textId="77777777" w:rsidR="00CC7AF0" w:rsidRDefault="00CC7AF0" w:rsidP="001B2D70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>L</w:t>
      </w:r>
      <w:r w:rsidR="001B2D70">
        <w:rPr>
          <w:rFonts w:ascii="Arial" w:hAnsi="Arial" w:cs="Arial"/>
          <w:color w:val="000000"/>
          <w:lang w:eastAsia="fr-FR"/>
        </w:rPr>
        <w:t>a CGLLS</w:t>
      </w:r>
      <w:r w:rsidRPr="001B2D70">
        <w:rPr>
          <w:rFonts w:ascii="Arial" w:hAnsi="Arial" w:cs="Arial"/>
          <w:color w:val="000000"/>
          <w:lang w:eastAsia="fr-FR"/>
        </w:rPr>
        <w:t xml:space="preserve"> se libérera des sommes dues au titulaire au titre du présent </w:t>
      </w:r>
      <w:r w:rsidR="00755067">
        <w:rPr>
          <w:rFonts w:ascii="Arial" w:hAnsi="Arial" w:cs="Arial"/>
          <w:color w:val="000000"/>
          <w:lang w:eastAsia="fr-FR"/>
        </w:rPr>
        <w:t>marché</w:t>
      </w:r>
      <w:r w:rsidRPr="001B2D70">
        <w:rPr>
          <w:rFonts w:ascii="Arial" w:hAnsi="Arial" w:cs="Arial"/>
          <w:color w:val="000000"/>
          <w:lang w:eastAsia="fr-FR"/>
        </w:rPr>
        <w:t xml:space="preserve"> en faisant porter le montant de celles-ci au crédit : </w:t>
      </w:r>
    </w:p>
    <w:p w14:paraId="45A70DB9" w14:textId="77777777" w:rsidR="00CC7AF0" w:rsidRPr="001B2D70" w:rsidRDefault="00CC7AF0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 xml:space="preserve">Du compte ouvert au nom de : ......................................................................................... </w:t>
      </w:r>
    </w:p>
    <w:p w14:paraId="34C6454E" w14:textId="77777777" w:rsidR="00CC7AF0" w:rsidRPr="001B2D70" w:rsidRDefault="00CC7AF0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 xml:space="preserve">Désignation du compte à créditer </w:t>
      </w:r>
      <w:r w:rsidRPr="001B2D70">
        <w:rPr>
          <w:rFonts w:ascii="Arial" w:hAnsi="Arial" w:cs="Arial"/>
          <w:b/>
          <w:bCs/>
          <w:color w:val="000000"/>
          <w:lang w:eastAsia="fr-FR"/>
        </w:rPr>
        <w:t xml:space="preserve">(joindre un RIB) </w:t>
      </w:r>
      <w:r w:rsidRPr="001B2D70">
        <w:rPr>
          <w:rFonts w:ascii="Arial" w:hAnsi="Arial" w:cs="Arial"/>
          <w:color w:val="000000"/>
          <w:lang w:eastAsia="fr-FR"/>
        </w:rPr>
        <w:t xml:space="preserve">: </w:t>
      </w:r>
    </w:p>
    <w:p w14:paraId="355D85AC" w14:textId="77777777" w:rsidR="00CC7AF0" w:rsidRPr="001B2D70" w:rsidRDefault="00CC7AF0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 xml:space="preserve">Établissement : ................................................................................................................. </w:t>
      </w:r>
    </w:p>
    <w:p w14:paraId="5FDDE422" w14:textId="77777777" w:rsidR="00CC7AF0" w:rsidRDefault="00CC7AF0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 xml:space="preserve">N° du compte : ................................................................................................................. </w:t>
      </w:r>
    </w:p>
    <w:p w14:paraId="5E85E596" w14:textId="77777777" w:rsidR="00D35C24" w:rsidRPr="001B2D70" w:rsidRDefault="00D35C24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</w:p>
    <w:p w14:paraId="51C58149" w14:textId="77777777" w:rsidR="009B1CD0" w:rsidRDefault="00CC7AF0" w:rsidP="001B2D70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1B2D70">
        <w:rPr>
          <w:rFonts w:ascii="Arial" w:hAnsi="Arial" w:cs="Arial"/>
          <w:color w:val="000000"/>
          <w:lang w:eastAsia="fr-FR"/>
        </w:rPr>
        <w:lastRenderedPageBreak/>
        <w:t xml:space="preserve">Le titulaire déposera ses factures sur le portail </w:t>
      </w:r>
      <w:r w:rsidR="001B2D70">
        <w:rPr>
          <w:rFonts w:ascii="Arial" w:hAnsi="Arial" w:cs="Arial"/>
          <w:b/>
          <w:bCs/>
          <w:color w:val="000000"/>
          <w:lang w:eastAsia="fr-FR"/>
        </w:rPr>
        <w:t>Chorus pro.</w:t>
      </w:r>
    </w:p>
    <w:p w14:paraId="20FDA689" w14:textId="77777777" w:rsidR="00E20162" w:rsidRPr="00E20162" w:rsidRDefault="00E20162" w:rsidP="00E20162">
      <w:pPr>
        <w:tabs>
          <w:tab w:val="left" w:pos="851"/>
        </w:tabs>
        <w:spacing w:before="240"/>
        <w:jc w:val="both"/>
        <w:rPr>
          <w:rFonts w:ascii="Arial" w:hAnsi="Arial" w:cs="Arial"/>
          <w:i/>
        </w:rPr>
      </w:pPr>
      <w:r w:rsidRPr="00E20162">
        <w:rPr>
          <w:rFonts w:ascii="Arial" w:hAnsi="Arial" w:cs="Arial"/>
          <w:b/>
        </w:rPr>
        <w:t>Cession ou nantissement de la créance issue d</w:t>
      </w:r>
      <w:r w:rsidR="00755067">
        <w:rPr>
          <w:rFonts w:ascii="Arial" w:hAnsi="Arial" w:cs="Arial"/>
          <w:b/>
        </w:rPr>
        <w:t>u marché</w:t>
      </w:r>
      <w:r w:rsidRPr="00E20162">
        <w:rPr>
          <w:rFonts w:ascii="Arial" w:hAnsi="Arial" w:cs="Arial"/>
          <w:b/>
        </w:rPr>
        <w:t xml:space="preserve"> au moment de la notification*</w:t>
      </w:r>
    </w:p>
    <w:p w14:paraId="3DEAA784" w14:textId="77777777" w:rsidR="00E20162" w:rsidRPr="00E20162" w:rsidRDefault="00E20162" w:rsidP="00E20162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rPr>
          <w:rFonts w:ascii="Arial" w:hAnsi="Arial" w:cs="Arial"/>
        </w:rPr>
      </w:pPr>
      <w:r w:rsidRPr="00E20162">
        <w:rPr>
          <w:rFonts w:ascii="Arial" w:hAnsi="Arial" w:cs="Arial"/>
        </w:rPr>
        <w:t xml:space="preserve">Le titulaire souhaite-t-il nantir ou céder la créance issue du présent </w:t>
      </w:r>
      <w:r w:rsidR="00755067">
        <w:rPr>
          <w:rFonts w:ascii="Arial" w:hAnsi="Arial" w:cs="Arial"/>
        </w:rPr>
        <w:t xml:space="preserve">marché </w:t>
      </w:r>
      <w:r w:rsidRPr="00E20162">
        <w:rPr>
          <w:rFonts w:ascii="Arial" w:hAnsi="Arial" w:cs="Arial"/>
        </w:rPr>
        <w:t>conformément aux articles R. 2191-45 à R.2191-63 du code de la commande publique ?</w:t>
      </w:r>
    </w:p>
    <w:p w14:paraId="6E29534F" w14:textId="77777777" w:rsidR="00E20162" w:rsidRPr="00E20162" w:rsidRDefault="00E20162" w:rsidP="00E20162">
      <w:pPr>
        <w:pStyle w:val="fcasegauche"/>
        <w:tabs>
          <w:tab w:val="left" w:pos="426"/>
          <w:tab w:val="left" w:pos="851"/>
        </w:tabs>
        <w:spacing w:before="120" w:after="0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  <w:b/>
        </w:rPr>
        <w:instrText xml:space="preserve"> FORMCHECKBOX </w:instrText>
      </w:r>
      <w:r w:rsidRPr="005657F2">
        <w:rPr>
          <w:rFonts w:ascii="Arial" w:hAnsi="Arial" w:cs="Arial"/>
          <w:b/>
        </w:rPr>
      </w:r>
      <w:r w:rsidRPr="005657F2">
        <w:rPr>
          <w:rFonts w:ascii="Arial" w:hAnsi="Arial" w:cs="Arial"/>
          <w:b/>
        </w:rPr>
        <w:fldChar w:fldCharType="separate"/>
      </w:r>
      <w:r w:rsidRPr="005657F2">
        <w:rPr>
          <w:rFonts w:ascii="Arial" w:hAnsi="Arial" w:cs="Arial"/>
          <w:b/>
        </w:rPr>
        <w:fldChar w:fldCharType="end"/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>oui</w:t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657F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</w:rPr>
        <w:instrText xml:space="preserve"> FORMCHECKBOX </w:instrText>
      </w:r>
      <w:r w:rsidRPr="005657F2">
        <w:rPr>
          <w:rFonts w:ascii="Arial" w:hAnsi="Arial" w:cs="Arial"/>
        </w:rPr>
      </w:r>
      <w:r w:rsidRPr="005657F2">
        <w:rPr>
          <w:rFonts w:ascii="Arial" w:hAnsi="Arial" w:cs="Arial"/>
        </w:rPr>
        <w:fldChar w:fldCharType="separate"/>
      </w:r>
      <w:r w:rsidRPr="005657F2">
        <w:rPr>
          <w:rFonts w:ascii="Arial" w:hAnsi="Arial" w:cs="Arial"/>
        </w:rPr>
        <w:fldChar w:fldCharType="end"/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>non</w:t>
      </w:r>
    </w:p>
    <w:p w14:paraId="426DEE2B" w14:textId="77777777" w:rsidR="00E20162" w:rsidRPr="0078435E" w:rsidRDefault="00E20162" w:rsidP="00E20162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  <w:i/>
        </w:rPr>
      </w:pPr>
      <w:r w:rsidRPr="0078435E">
        <w:rPr>
          <w:rFonts w:ascii="Arial" w:hAnsi="Arial" w:cs="Arial"/>
          <w:i/>
        </w:rPr>
        <w:t xml:space="preserve">*Le titulaire est informé qu’il pourra demander le nantissement ou la cession de sa créance en cours d’exécution </w:t>
      </w:r>
      <w:r w:rsidR="00755067">
        <w:rPr>
          <w:rFonts w:ascii="Arial" w:hAnsi="Arial" w:cs="Arial"/>
          <w:i/>
        </w:rPr>
        <w:t>du marché</w:t>
      </w:r>
      <w:r w:rsidRPr="0078435E">
        <w:rPr>
          <w:rFonts w:ascii="Arial" w:hAnsi="Arial" w:cs="Arial"/>
          <w:i/>
        </w:rPr>
        <w:t>.</w:t>
      </w:r>
    </w:p>
    <w:p w14:paraId="0E56B3D4" w14:textId="77777777" w:rsidR="004C62BA" w:rsidRDefault="004C62BA" w:rsidP="006D0D2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 xml:space="preserve">Signature </w:t>
      </w:r>
      <w:r w:rsidR="00755067">
        <w:rPr>
          <w:rFonts w:ascii="Arial" w:hAnsi="Arial" w:cs="Arial"/>
          <w:b/>
          <w:sz w:val="22"/>
          <w:szCs w:val="22"/>
        </w:rPr>
        <w:t>du marché public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par le titulaire individuel ou, en cas de groupement, le mandataire dûment habilité ou chaque membre du groupement</w:t>
      </w:r>
    </w:p>
    <w:p w14:paraId="2F3D7514" w14:textId="77777777" w:rsidR="004C62BA" w:rsidRPr="00E20162" w:rsidRDefault="004C62BA" w:rsidP="00E20162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</w:rPr>
      </w:pPr>
    </w:p>
    <w:p w14:paraId="63C1486B" w14:textId="77777777" w:rsidR="00332B12" w:rsidRDefault="004C62BA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ab/>
      </w:r>
      <w:r w:rsidR="006D0D20">
        <w:rPr>
          <w:rFonts w:ascii="Arial" w:hAnsi="Arial" w:cs="Arial"/>
          <w:b/>
          <w:sz w:val="22"/>
          <w:szCs w:val="22"/>
        </w:rPr>
        <w:t>a)</w:t>
      </w:r>
      <w:r w:rsidR="00332B12">
        <w:rPr>
          <w:rFonts w:ascii="Arial" w:hAnsi="Arial" w:cs="Arial"/>
          <w:b/>
          <w:sz w:val="22"/>
          <w:szCs w:val="22"/>
        </w:rPr>
        <w:t xml:space="preserve"> Signature d</w:t>
      </w:r>
      <w:r w:rsidR="00755067">
        <w:rPr>
          <w:rFonts w:ascii="Arial" w:hAnsi="Arial" w:cs="Arial"/>
          <w:b/>
          <w:sz w:val="22"/>
          <w:szCs w:val="22"/>
        </w:rPr>
        <w:t>u marché</w:t>
      </w:r>
      <w:r w:rsidR="00332B12">
        <w:rPr>
          <w:rFonts w:ascii="Arial" w:hAnsi="Arial" w:cs="Arial"/>
          <w:b/>
          <w:sz w:val="22"/>
          <w:szCs w:val="22"/>
        </w:rPr>
        <w:t xml:space="preserve"> par le </w:t>
      </w:r>
      <w:r w:rsidR="00332B12" w:rsidRPr="006D0D20">
        <w:rPr>
          <w:rFonts w:ascii="Arial" w:hAnsi="Arial" w:cs="Arial"/>
          <w:b/>
          <w:sz w:val="22"/>
          <w:szCs w:val="22"/>
          <w:u w:val="single"/>
        </w:rPr>
        <w:t>titulaire individuel </w:t>
      </w:r>
      <w:r w:rsidR="00332B12">
        <w:rPr>
          <w:rFonts w:ascii="Arial" w:hAnsi="Arial" w:cs="Arial"/>
          <w:b/>
          <w:sz w:val="22"/>
          <w:szCs w:val="22"/>
        </w:rPr>
        <w:t>:</w:t>
      </w:r>
    </w:p>
    <w:p w14:paraId="09042E01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1F88799" w14:textId="77777777" w:rsidTr="004951B1">
        <w:tc>
          <w:tcPr>
            <w:tcW w:w="4644" w:type="dxa"/>
            <w:vAlign w:val="center"/>
          </w:tcPr>
          <w:p w14:paraId="00659CE1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5540264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vAlign w:val="center"/>
          </w:tcPr>
          <w:p w14:paraId="190930A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vAlign w:val="center"/>
          </w:tcPr>
          <w:p w14:paraId="109C9478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2C049408" w14:textId="77777777" w:rsidTr="004951B1">
        <w:trPr>
          <w:trHeight w:val="1021"/>
        </w:trPr>
        <w:tc>
          <w:tcPr>
            <w:tcW w:w="4644" w:type="dxa"/>
          </w:tcPr>
          <w:p w14:paraId="1676E7C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AA6860C" w14:textId="77777777"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1716283" w14:textId="77777777"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5DD017F" w14:textId="77777777"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A8F5108" w14:textId="77777777"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77248F52" w14:textId="77777777"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09B40D0" w14:textId="77777777"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F12477F" w14:textId="77777777"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</w:tcPr>
          <w:p w14:paraId="2B4DCE7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</w:tcPr>
          <w:p w14:paraId="62F6AAD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6AFCAE7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107CB25" w14:textId="77777777" w:rsidR="00BC0ADF" w:rsidRDefault="00BC0ADF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0309325F" w14:textId="77777777" w:rsidR="00332B12" w:rsidRDefault="004C62BA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ab/>
      </w:r>
      <w:r w:rsidR="006D0D20">
        <w:rPr>
          <w:rFonts w:ascii="Arial" w:hAnsi="Arial" w:cs="Arial"/>
          <w:b/>
          <w:sz w:val="22"/>
          <w:szCs w:val="22"/>
        </w:rPr>
        <w:t>b)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332B12">
        <w:rPr>
          <w:rFonts w:ascii="Arial" w:hAnsi="Arial" w:cs="Arial"/>
          <w:b/>
          <w:sz w:val="22"/>
          <w:szCs w:val="22"/>
        </w:rPr>
        <w:t xml:space="preserve">Signature </w:t>
      </w:r>
      <w:r w:rsidR="00755067">
        <w:rPr>
          <w:rFonts w:ascii="Arial" w:hAnsi="Arial" w:cs="Arial"/>
          <w:b/>
          <w:sz w:val="22"/>
          <w:szCs w:val="22"/>
        </w:rPr>
        <w:t>du marché</w:t>
      </w:r>
      <w:r w:rsidR="00332B12">
        <w:rPr>
          <w:rFonts w:ascii="Arial" w:hAnsi="Arial" w:cs="Arial"/>
          <w:b/>
          <w:sz w:val="22"/>
          <w:szCs w:val="22"/>
        </w:rPr>
        <w:t xml:space="preserve"> en cas de </w:t>
      </w:r>
      <w:r w:rsidR="00332B12" w:rsidRPr="006D0D20">
        <w:rPr>
          <w:rFonts w:ascii="Arial" w:hAnsi="Arial" w:cs="Arial"/>
          <w:b/>
          <w:sz w:val="22"/>
          <w:szCs w:val="22"/>
          <w:u w:val="single"/>
        </w:rPr>
        <w:t>groupement </w:t>
      </w:r>
      <w:r w:rsidR="00332B12">
        <w:rPr>
          <w:rFonts w:ascii="Arial" w:hAnsi="Arial" w:cs="Arial"/>
          <w:b/>
          <w:sz w:val="22"/>
          <w:szCs w:val="22"/>
        </w:rPr>
        <w:t>:</w:t>
      </w:r>
    </w:p>
    <w:p w14:paraId="12DE1785" w14:textId="77777777" w:rsidR="00332B12" w:rsidRDefault="00332B12" w:rsidP="006C4338">
      <w:pPr>
        <w:tabs>
          <w:tab w:val="left" w:pos="851"/>
        </w:tabs>
        <w:jc w:val="both"/>
      </w:pPr>
    </w:p>
    <w:p w14:paraId="6D38F4DA" w14:textId="77777777" w:rsidR="009B1CD0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9B45B9">
        <w:rPr>
          <w:rFonts w:ascii="Arial" w:hAnsi="Arial" w:cs="Arial"/>
          <w:i/>
          <w:sz w:val="18"/>
          <w:szCs w:val="18"/>
        </w:rPr>
        <w:t>(</w:t>
      </w:r>
      <w:hyperlink r:id="rId13" w:history="1">
        <w:r w:rsidR="000365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2142-23</w:t>
        </w:r>
      </w:hyperlink>
      <w:r w:rsidR="00036500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4" w:history="1"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>
        <w:rPr>
          <w:rFonts w:ascii="Arial" w:hAnsi="Arial" w:cs="Arial"/>
          <w:i/>
          <w:sz w:val="18"/>
          <w:szCs w:val="18"/>
        </w:rPr>
        <w:t>) </w:t>
      </w:r>
      <w:r w:rsidR="00036500">
        <w:rPr>
          <w:rFonts w:ascii="Arial" w:hAnsi="Arial" w:cs="Arial"/>
          <w:sz w:val="18"/>
          <w:szCs w:val="18"/>
        </w:rPr>
        <w:t>:</w:t>
      </w:r>
    </w:p>
    <w:p w14:paraId="3D162E21" w14:textId="77777777" w:rsidR="00036500" w:rsidRPr="009B45B9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B45B9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16F4873A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DF46A60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64A1C874" w14:textId="77777777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D93F357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1FEB2B59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1BEAA789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142A0113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2A77E243" w14:textId="77777777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14:paraId="542FEC32" w14:textId="77777777" w:rsidR="001C733C" w:rsidRDefault="001C733C" w:rsidP="00A854F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4D851B6C" w14:textId="77777777" w:rsidR="002904AF" w:rsidRDefault="001C733C" w:rsidP="00A854F6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 w:rsidR="002904AF">
        <w:rPr>
          <w:rFonts w:ascii="Arial" w:hAnsi="Arial" w:cs="Arial"/>
        </w:rPr>
        <w:t>pour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C84A14">
        <w:rPr>
          <w:rFonts w:ascii="Arial" w:hAnsi="Arial" w:cs="Arial"/>
        </w:rPr>
        <w:t>,</w:t>
      </w:r>
    </w:p>
    <w:p w14:paraId="0679CF3C" w14:textId="77777777" w:rsidR="002904AF" w:rsidRDefault="002904AF" w:rsidP="00A854F6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(joindre les pouvoirs en annexe du présent document)</w:t>
      </w:r>
    </w:p>
    <w:p w14:paraId="0A0FF1D7" w14:textId="77777777" w:rsidR="002904AF" w:rsidRDefault="002904AF" w:rsidP="00A854F6">
      <w:pPr>
        <w:tabs>
          <w:tab w:val="left" w:pos="851"/>
        </w:tabs>
        <w:rPr>
          <w:rFonts w:ascii="Arial" w:hAnsi="Arial" w:cs="Arial"/>
        </w:rPr>
      </w:pPr>
    </w:p>
    <w:p w14:paraId="20BD6BB2" w14:textId="77777777" w:rsidR="002904AF" w:rsidRDefault="002904AF" w:rsidP="00A854F6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 w:rsidR="00C84A14">
        <w:rPr>
          <w:rFonts w:ascii="Arial" w:hAnsi="Arial" w:cs="Arial"/>
        </w:rPr>
        <w:t>,</w:t>
      </w:r>
    </w:p>
    <w:p w14:paraId="1DD9540C" w14:textId="77777777" w:rsidR="00BE6078" w:rsidRDefault="009D661E" w:rsidP="00A854F6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(joindre les pouvoirs en annexe du présent document)</w:t>
      </w:r>
    </w:p>
    <w:p w14:paraId="357A15AB" w14:textId="77777777" w:rsidR="002904AF" w:rsidRDefault="002904AF" w:rsidP="00A854F6">
      <w:pPr>
        <w:tabs>
          <w:tab w:val="left" w:pos="851"/>
        </w:tabs>
        <w:rPr>
          <w:rFonts w:ascii="Arial" w:hAnsi="Arial" w:cs="Arial"/>
          <w:iCs/>
        </w:rPr>
      </w:pPr>
    </w:p>
    <w:p w14:paraId="279E1BA3" w14:textId="77777777" w:rsidR="002904AF" w:rsidRPr="004C62BA" w:rsidRDefault="002904AF" w:rsidP="00A854F6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ont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14:paraId="7796FFDF" w14:textId="77777777" w:rsidR="002904AF" w:rsidRDefault="002904AF" w:rsidP="00A854F6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76E30F09" w14:textId="77777777" w:rsidR="001C733C" w:rsidRDefault="001C733C" w:rsidP="00A854F6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7FC4C460" w14:textId="77777777" w:rsidR="00036500" w:rsidRDefault="0021527A" w:rsidP="00A854F6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3AAE9DAC" w14:textId="77777777" w:rsidR="00036500" w:rsidRDefault="00036500" w:rsidP="00A854F6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57E3A0A1" w14:textId="77777777" w:rsidR="00036500" w:rsidRDefault="00036500" w:rsidP="00A854F6">
      <w:pPr>
        <w:tabs>
          <w:tab w:val="left" w:pos="851"/>
        </w:tabs>
        <w:rPr>
          <w:rFonts w:ascii="Arial" w:hAnsi="Arial" w:cs="Arial"/>
        </w:rPr>
      </w:pPr>
    </w:p>
    <w:p w14:paraId="529635D3" w14:textId="77777777" w:rsidR="00AE7831" w:rsidRDefault="00AE7831" w:rsidP="00A854F6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donnent mandat au mandataire, qui l’accepte, pour les représenter vis-à-vis de l’acheteur et pour coordonner l’ensemble des prestations</w:t>
      </w:r>
      <w:r w:rsidR="00C84A14">
        <w:rPr>
          <w:rFonts w:ascii="Arial" w:hAnsi="Arial" w:cs="Arial"/>
        </w:rPr>
        <w:t>,</w:t>
      </w:r>
    </w:p>
    <w:p w14:paraId="679BCAB9" w14:textId="77777777" w:rsidR="00AE7831" w:rsidRDefault="00AE7831" w:rsidP="00A854F6">
      <w:pPr>
        <w:tabs>
          <w:tab w:val="left" w:pos="851"/>
        </w:tabs>
        <w:ind w:left="1701" w:hanging="850"/>
        <w:jc w:val="both"/>
      </w:pPr>
    </w:p>
    <w:p w14:paraId="5EBD0AB3" w14:textId="77777777" w:rsidR="00036500" w:rsidRDefault="00036500" w:rsidP="00A854F6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 xml:space="preserve">donnent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 w:rsidR="00C84A14">
        <w:rPr>
          <w:rFonts w:ascii="Arial" w:hAnsi="Arial" w:cs="Arial"/>
        </w:rPr>
        <w:t>,</w:t>
      </w:r>
    </w:p>
    <w:p w14:paraId="155059A9" w14:textId="77777777" w:rsidR="00036500" w:rsidRDefault="00036500" w:rsidP="00A854F6">
      <w:pPr>
        <w:tabs>
          <w:tab w:val="left" w:pos="851"/>
        </w:tabs>
        <w:rPr>
          <w:rFonts w:ascii="Arial" w:hAnsi="Arial" w:cs="Arial"/>
          <w:iCs/>
        </w:rPr>
      </w:pPr>
    </w:p>
    <w:p w14:paraId="468C59B3" w14:textId="77777777" w:rsidR="00036500" w:rsidRDefault="00844DAA" w:rsidP="00A854F6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lastRenderedPageBreak/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036500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  <w:t>donnent mandat au mandataire dans les conditions définies ci-dessous</w:t>
      </w:r>
      <w:r>
        <w:rPr>
          <w:rFonts w:ascii="Arial" w:hAnsi="Arial" w:cs="Arial"/>
        </w:rPr>
        <w:t> :</w:t>
      </w:r>
    </w:p>
    <w:p w14:paraId="1159EF70" w14:textId="77777777" w:rsidR="00036500" w:rsidRDefault="00844DAA" w:rsidP="00A854F6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42435322" w14:textId="77777777" w:rsidR="0082207E" w:rsidRDefault="0082207E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tbl>
      <w:tblPr>
        <w:tblW w:w="10394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0CCC4162" w14:textId="77777777" w:rsidTr="002C586B">
        <w:tc>
          <w:tcPr>
            <w:tcW w:w="4644" w:type="dxa"/>
            <w:vAlign w:val="center"/>
          </w:tcPr>
          <w:p w14:paraId="1986F0E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68D5AB88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vAlign w:val="center"/>
          </w:tcPr>
          <w:p w14:paraId="68226EC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vAlign w:val="center"/>
          </w:tcPr>
          <w:p w14:paraId="0C00912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1371B2B9" w14:textId="77777777" w:rsidTr="002C586B">
        <w:trPr>
          <w:trHeight w:val="1034"/>
        </w:trPr>
        <w:tc>
          <w:tcPr>
            <w:tcW w:w="4644" w:type="dxa"/>
            <w:shd w:val="clear" w:color="auto" w:fill="B4C6E7" w:themeFill="accent1" w:themeFillTint="66"/>
          </w:tcPr>
          <w:p w14:paraId="12F50E64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B4C6E7" w:themeFill="accent1" w:themeFillTint="66"/>
          </w:tcPr>
          <w:p w14:paraId="5E35D83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B4C6E7" w:themeFill="accent1" w:themeFillTint="66"/>
          </w:tcPr>
          <w:p w14:paraId="52B561B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41C15F5C" w14:textId="77777777" w:rsidTr="002C586B">
        <w:trPr>
          <w:trHeight w:val="1133"/>
        </w:trPr>
        <w:tc>
          <w:tcPr>
            <w:tcW w:w="4644" w:type="dxa"/>
          </w:tcPr>
          <w:p w14:paraId="0BE21A8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</w:tcPr>
          <w:p w14:paraId="7C1FA2A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</w:tcPr>
          <w:p w14:paraId="64AFA7B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56BD2" w14:paraId="6B1B7DD6" w14:textId="77777777" w:rsidTr="002C586B">
        <w:trPr>
          <w:trHeight w:val="1133"/>
        </w:trPr>
        <w:tc>
          <w:tcPr>
            <w:tcW w:w="4644" w:type="dxa"/>
            <w:shd w:val="clear" w:color="auto" w:fill="B4C6E7" w:themeFill="accent1" w:themeFillTint="66"/>
          </w:tcPr>
          <w:p w14:paraId="32742464" w14:textId="77777777" w:rsidR="00F56BD2" w:rsidRDefault="00F56BD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B4C6E7" w:themeFill="accent1" w:themeFillTint="66"/>
          </w:tcPr>
          <w:p w14:paraId="2CA4CD3F" w14:textId="77777777" w:rsidR="00F56BD2" w:rsidRDefault="00F56BD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B4C6E7" w:themeFill="accent1" w:themeFillTint="66"/>
          </w:tcPr>
          <w:p w14:paraId="4962B736" w14:textId="77777777" w:rsidR="00F56BD2" w:rsidRDefault="00F56BD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8B7782D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518A0C85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380F30AB" w14:textId="77777777" w:rsidR="006D0D20" w:rsidRDefault="006D0D20" w:rsidP="006D0D2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>Signature d</w:t>
      </w:r>
      <w:r w:rsidR="00755067">
        <w:rPr>
          <w:rFonts w:ascii="Arial" w:hAnsi="Arial" w:cs="Arial"/>
          <w:b/>
          <w:sz w:val="22"/>
          <w:szCs w:val="22"/>
        </w:rPr>
        <w:t xml:space="preserve">u marché </w:t>
      </w:r>
      <w:r>
        <w:rPr>
          <w:rFonts w:ascii="Arial" w:hAnsi="Arial" w:cs="Arial"/>
          <w:b/>
          <w:bCs/>
          <w:sz w:val="22"/>
          <w:szCs w:val="22"/>
        </w:rPr>
        <w:t>par l’Acheteur</w:t>
      </w:r>
    </w:p>
    <w:p w14:paraId="39CAEE9B" w14:textId="77777777" w:rsidR="008F24EA" w:rsidRDefault="008F24EA" w:rsidP="009B45B9">
      <w:pPr>
        <w:pStyle w:val="fcase2metab"/>
        <w:rPr>
          <w:rFonts w:ascii="Arial" w:hAnsi="Arial" w:cs="Arial"/>
        </w:rPr>
      </w:pPr>
    </w:p>
    <w:p w14:paraId="39308C06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>
        <w:rPr>
          <w:rFonts w:ascii="Arial" w:hAnsi="Arial" w:cs="Arial"/>
          <w:b/>
          <w:caps/>
        </w:rPr>
        <w:t>’</w:t>
      </w:r>
      <w:r w:rsidR="008B2A38">
        <w:rPr>
          <w:rFonts w:ascii="Arial" w:hAnsi="Arial" w:cs="Arial"/>
          <w:b/>
          <w:caps/>
        </w:rPr>
        <w:t>É</w:t>
      </w:r>
      <w:r w:rsidR="008B2A38">
        <w:rPr>
          <w:rFonts w:ascii="Arial" w:hAnsi="Arial" w:cs="Arial"/>
          <w:b/>
        </w:rPr>
        <w:t>tat</w:t>
      </w:r>
      <w:r>
        <w:rPr>
          <w:rFonts w:ascii="Arial" w:hAnsi="Arial" w:cs="Arial"/>
          <w:b/>
        </w:rPr>
        <w:t xml:space="preserve"> et ses établissements :</w:t>
      </w:r>
    </w:p>
    <w:p w14:paraId="1678823F" w14:textId="77777777" w:rsidR="00EE7492" w:rsidRDefault="00414A1B" w:rsidP="009B45B9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(Visa ou avis de l’autorité chargée du contrôle financier.)</w:t>
      </w:r>
    </w:p>
    <w:p w14:paraId="282969FA" w14:textId="77777777" w:rsidR="00121130" w:rsidRDefault="0012113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</w:p>
    <w:p w14:paraId="57D37369" w14:textId="77777777" w:rsidR="00121130" w:rsidRDefault="0012113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</w:p>
    <w:p w14:paraId="65FF69F2" w14:textId="77777777" w:rsidR="006D0D20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 : …………………… </w:t>
      </w:r>
    </w:p>
    <w:p w14:paraId="12904AD9" w14:textId="77777777" w:rsidR="006D0D20" w:rsidRDefault="006D0D2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</w:p>
    <w:p w14:paraId="449429D1" w14:textId="77777777" w:rsidR="009B1CD0" w:rsidRDefault="006D0D2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>L</w:t>
      </w:r>
      <w:r w:rsidR="009B1CD0">
        <w:rPr>
          <w:rFonts w:ascii="Arial" w:hAnsi="Arial" w:cs="Arial"/>
        </w:rPr>
        <w:t>e …………………</w:t>
      </w:r>
    </w:p>
    <w:p w14:paraId="03151F9B" w14:textId="77777777" w:rsidR="004327D5" w:rsidRDefault="004327D5" w:rsidP="009B45B9">
      <w:pPr>
        <w:tabs>
          <w:tab w:val="left" w:pos="851"/>
        </w:tabs>
        <w:ind w:left="6804"/>
        <w:jc w:val="both"/>
        <w:rPr>
          <w:rFonts w:ascii="Arial" w:hAnsi="Arial" w:cs="Arial"/>
        </w:rPr>
      </w:pPr>
    </w:p>
    <w:p w14:paraId="5C6A2744" w14:textId="77777777" w:rsidR="00BC0ADF" w:rsidRDefault="00BC0ADF" w:rsidP="009B45B9">
      <w:pPr>
        <w:tabs>
          <w:tab w:val="left" w:pos="851"/>
        </w:tabs>
        <w:ind w:left="6804"/>
        <w:jc w:val="both"/>
        <w:rPr>
          <w:rFonts w:ascii="Arial" w:hAnsi="Arial" w:cs="Arial"/>
        </w:rPr>
      </w:pPr>
    </w:p>
    <w:p w14:paraId="6F71511E" w14:textId="77777777" w:rsidR="009B1CD0" w:rsidRDefault="00A01153" w:rsidP="00A01153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B1CD0">
        <w:rPr>
          <w:rFonts w:ascii="Arial" w:hAnsi="Arial" w:cs="Arial"/>
        </w:rPr>
        <w:t>Signature</w:t>
      </w:r>
    </w:p>
    <w:p w14:paraId="6941CE94" w14:textId="77777777" w:rsidR="009B1CD0" w:rsidRDefault="009B1CD0" w:rsidP="009B45B9"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 xml:space="preserve">(représentant </w:t>
      </w:r>
      <w:r w:rsidR="0021527A">
        <w:rPr>
          <w:rFonts w:ascii="Arial" w:hAnsi="Arial" w:cs="Arial"/>
          <w:i/>
          <w:sz w:val="18"/>
          <w:szCs w:val="18"/>
        </w:rPr>
        <w:t>de l’acheteur</w:t>
      </w:r>
      <w:r>
        <w:rPr>
          <w:rFonts w:ascii="Arial" w:hAnsi="Arial" w:cs="Arial"/>
          <w:i/>
          <w:sz w:val="18"/>
          <w:szCs w:val="18"/>
        </w:rPr>
        <w:t xml:space="preserve"> habilité à signer le marché </w:t>
      </w:r>
      <w:r w:rsidR="00930A5C">
        <w:rPr>
          <w:rFonts w:ascii="Arial" w:hAnsi="Arial" w:cs="Arial"/>
          <w:i/>
          <w:sz w:val="18"/>
          <w:szCs w:val="18"/>
        </w:rPr>
        <w:t>public</w:t>
      </w:r>
      <w:r>
        <w:rPr>
          <w:rFonts w:ascii="Arial" w:hAnsi="Arial" w:cs="Arial"/>
          <w:i/>
          <w:sz w:val="18"/>
          <w:szCs w:val="18"/>
        </w:rPr>
        <w:t>)</w:t>
      </w:r>
    </w:p>
    <w:p w14:paraId="1C9EE626" w14:textId="77777777" w:rsidR="009B1CD0" w:rsidRDefault="009B1CD0" w:rsidP="009B45B9">
      <w:pPr>
        <w:tabs>
          <w:tab w:val="left" w:pos="851"/>
        </w:tabs>
        <w:jc w:val="both"/>
      </w:pPr>
    </w:p>
    <w:sectPr w:rsidR="009B1CD0" w:rsidSect="00B97C3C">
      <w:type w:val="continuous"/>
      <w:pgSz w:w="11906" w:h="16838" w:code="9"/>
      <w:pgMar w:top="1134" w:right="851" w:bottom="1134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050F8" w14:textId="77777777" w:rsidR="00BE21A8" w:rsidRDefault="00BE21A8">
      <w:r>
        <w:separator/>
      </w:r>
    </w:p>
  </w:endnote>
  <w:endnote w:type="continuationSeparator" w:id="0">
    <w:p w14:paraId="0ED74C4A" w14:textId="77777777" w:rsidR="00BE21A8" w:rsidRDefault="00BE2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:rsidRPr="00B97C3C" w14:paraId="631FB0A0" w14:textId="77777777" w:rsidTr="004E064B">
      <w:trPr>
        <w:trHeight w:val="70"/>
        <w:tblHeader/>
      </w:trPr>
      <w:tc>
        <w:tcPr>
          <w:tcW w:w="2906" w:type="dxa"/>
        </w:tcPr>
        <w:p w14:paraId="384798F5" w14:textId="77777777" w:rsidR="005824AE" w:rsidRPr="00B97C3C" w:rsidRDefault="005824AE" w:rsidP="009B45B9">
          <w:pPr>
            <w:ind w:right="-638"/>
            <w:rPr>
              <w:rFonts w:ascii="Arial" w:hAnsi="Arial" w:cs="Arial"/>
              <w:b/>
              <w:i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>ATTRI1 – Acte d’engagement</w:t>
          </w:r>
        </w:p>
      </w:tc>
      <w:tc>
        <w:tcPr>
          <w:tcW w:w="5528" w:type="dxa"/>
        </w:tcPr>
        <w:p w14:paraId="2DC3C852" w14:textId="3809B44B" w:rsidR="005824AE" w:rsidRPr="00B97C3C" w:rsidRDefault="0050098C" w:rsidP="00CE11B9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7C3C">
            <w:rPr>
              <w:rFonts w:ascii="Arial" w:hAnsi="Arial" w:cs="Arial"/>
              <w:b/>
              <w:i/>
              <w:sz w:val="16"/>
              <w:szCs w:val="16"/>
            </w:rPr>
            <w:t>MP202</w:t>
          </w:r>
          <w:r w:rsidR="0079457E">
            <w:rPr>
              <w:rFonts w:ascii="Arial" w:hAnsi="Arial" w:cs="Arial"/>
              <w:b/>
              <w:i/>
              <w:sz w:val="16"/>
              <w:szCs w:val="16"/>
            </w:rPr>
            <w:t>6</w:t>
          </w:r>
          <w:r w:rsidRPr="00B97C3C">
            <w:rPr>
              <w:rFonts w:ascii="Arial" w:hAnsi="Arial" w:cs="Arial"/>
              <w:b/>
              <w:i/>
              <w:sz w:val="16"/>
              <w:szCs w:val="16"/>
            </w:rPr>
            <w:t>-0</w:t>
          </w:r>
          <w:r w:rsidR="00E36DB3">
            <w:rPr>
              <w:rFonts w:ascii="Arial" w:hAnsi="Arial" w:cs="Arial"/>
              <w:b/>
              <w:i/>
              <w:sz w:val="16"/>
              <w:szCs w:val="16"/>
            </w:rPr>
            <w:t>2</w:t>
          </w:r>
        </w:p>
      </w:tc>
      <w:tc>
        <w:tcPr>
          <w:tcW w:w="896" w:type="dxa"/>
        </w:tcPr>
        <w:p w14:paraId="4AE8B90C" w14:textId="77777777" w:rsidR="005824AE" w:rsidRPr="00B97C3C" w:rsidRDefault="005824AE">
          <w:pPr>
            <w:tabs>
              <w:tab w:val="center" w:pos="1366"/>
              <w:tab w:val="right" w:pos="2733"/>
            </w:tabs>
            <w:rPr>
              <w:rFonts w:ascii="Arial" w:hAnsi="Arial" w:cs="Arial"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 xml:space="preserve">Page : </w:t>
          </w:r>
        </w:p>
      </w:tc>
      <w:tc>
        <w:tcPr>
          <w:tcW w:w="567" w:type="dxa"/>
        </w:tcPr>
        <w:p w14:paraId="5D0FD13B" w14:textId="77777777" w:rsidR="005824AE" w:rsidRPr="00B97C3C" w:rsidRDefault="005824A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PAGE </w:instrTex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="00E65B72" w:rsidRPr="00B97C3C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  <w:tc>
        <w:tcPr>
          <w:tcW w:w="165" w:type="dxa"/>
        </w:tcPr>
        <w:p w14:paraId="42DAB666" w14:textId="77777777" w:rsidR="005824AE" w:rsidRPr="00B97C3C" w:rsidRDefault="005824AE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>/</w:t>
          </w:r>
        </w:p>
      </w:tc>
      <w:tc>
        <w:tcPr>
          <w:tcW w:w="544" w:type="dxa"/>
        </w:tcPr>
        <w:p w14:paraId="5B944B75" w14:textId="77777777" w:rsidR="005824AE" w:rsidRPr="00B97C3C" w:rsidRDefault="005824AE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NUMPAGES \*Arabic </w:instrTex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="00E65B72" w:rsidRPr="00B97C3C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14:paraId="51C7E442" w14:textId="77777777" w:rsidR="005824AE" w:rsidRPr="00840934" w:rsidRDefault="005824AE" w:rsidP="00C83930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E4464" w14:textId="77777777" w:rsidR="00B97C3C" w:rsidRDefault="00B97C3C" w:rsidP="00B97C3C">
    <w:pPr>
      <w:pStyle w:val="Pieddepage"/>
      <w:tabs>
        <w:tab w:val="clear" w:pos="4536"/>
        <w:tab w:val="clear" w:pos="9072"/>
        <w:tab w:val="left" w:pos="1089"/>
      </w:tabs>
    </w:pPr>
    <w:r>
      <w:tab/>
    </w:r>
  </w:p>
  <w:tbl>
    <w:tblPr>
      <w:tblW w:w="10606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B97C3C" w:rsidRPr="00B97C3C" w14:paraId="2D6E92BD" w14:textId="77777777" w:rsidTr="00F903E4">
      <w:trPr>
        <w:trHeight w:val="70"/>
        <w:tblHeader/>
      </w:trPr>
      <w:tc>
        <w:tcPr>
          <w:tcW w:w="2906" w:type="dxa"/>
        </w:tcPr>
        <w:p w14:paraId="1442695A" w14:textId="77777777" w:rsidR="00B97C3C" w:rsidRPr="00B97C3C" w:rsidRDefault="00B97C3C" w:rsidP="00B97C3C">
          <w:pPr>
            <w:ind w:right="-638"/>
            <w:rPr>
              <w:rFonts w:ascii="Arial" w:hAnsi="Arial" w:cs="Arial"/>
              <w:b/>
              <w:i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>ATTRI1 – Acte d’engagement</w:t>
          </w:r>
        </w:p>
      </w:tc>
      <w:tc>
        <w:tcPr>
          <w:tcW w:w="5528" w:type="dxa"/>
        </w:tcPr>
        <w:p w14:paraId="52D05DF0" w14:textId="48715582" w:rsidR="00B97C3C" w:rsidRPr="00B97C3C" w:rsidRDefault="00B97C3C" w:rsidP="00B97C3C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7C3C">
            <w:rPr>
              <w:rFonts w:ascii="Arial" w:hAnsi="Arial" w:cs="Arial"/>
              <w:b/>
              <w:i/>
              <w:sz w:val="16"/>
              <w:szCs w:val="16"/>
            </w:rPr>
            <w:t>MP202</w:t>
          </w:r>
          <w:r w:rsidR="0079457E">
            <w:rPr>
              <w:rFonts w:ascii="Arial" w:hAnsi="Arial" w:cs="Arial"/>
              <w:b/>
              <w:i/>
              <w:sz w:val="16"/>
              <w:szCs w:val="16"/>
            </w:rPr>
            <w:t>6</w:t>
          </w:r>
          <w:r w:rsidR="0062577A">
            <w:rPr>
              <w:rFonts w:ascii="Arial" w:hAnsi="Arial" w:cs="Arial"/>
              <w:b/>
              <w:i/>
              <w:sz w:val="16"/>
              <w:szCs w:val="16"/>
            </w:rPr>
            <w:t>-0</w:t>
          </w:r>
          <w:r w:rsidR="00E36DB3">
            <w:rPr>
              <w:rFonts w:ascii="Arial" w:hAnsi="Arial" w:cs="Arial"/>
              <w:b/>
              <w:i/>
              <w:sz w:val="16"/>
              <w:szCs w:val="16"/>
            </w:rPr>
            <w:t>2</w:t>
          </w:r>
        </w:p>
      </w:tc>
      <w:tc>
        <w:tcPr>
          <w:tcW w:w="896" w:type="dxa"/>
        </w:tcPr>
        <w:p w14:paraId="1EB09B87" w14:textId="77777777" w:rsidR="00B97C3C" w:rsidRPr="00B97C3C" w:rsidRDefault="00B97C3C" w:rsidP="00B97C3C">
          <w:pPr>
            <w:tabs>
              <w:tab w:val="center" w:pos="1366"/>
              <w:tab w:val="right" w:pos="2733"/>
            </w:tabs>
            <w:rPr>
              <w:rFonts w:ascii="Arial" w:hAnsi="Arial" w:cs="Arial"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 xml:space="preserve">Page : </w:t>
          </w:r>
        </w:p>
      </w:tc>
      <w:tc>
        <w:tcPr>
          <w:tcW w:w="567" w:type="dxa"/>
        </w:tcPr>
        <w:p w14:paraId="784B4DA0" w14:textId="77777777" w:rsidR="00B97C3C" w:rsidRPr="00B97C3C" w:rsidRDefault="00B97C3C" w:rsidP="00B97C3C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PAGE </w:instrTex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Pr="00B97C3C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  <w:tc>
        <w:tcPr>
          <w:tcW w:w="165" w:type="dxa"/>
        </w:tcPr>
        <w:p w14:paraId="7BEDED2E" w14:textId="77777777" w:rsidR="00B97C3C" w:rsidRPr="00B97C3C" w:rsidRDefault="00B97C3C" w:rsidP="00B97C3C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>/</w:t>
          </w:r>
        </w:p>
      </w:tc>
      <w:tc>
        <w:tcPr>
          <w:tcW w:w="544" w:type="dxa"/>
        </w:tcPr>
        <w:p w14:paraId="71B0F9DD" w14:textId="77777777" w:rsidR="00B97C3C" w:rsidRPr="00B97C3C" w:rsidRDefault="00B97C3C" w:rsidP="00B97C3C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NUMPAGES \*Arabic </w:instrTex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Pr="00B97C3C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14:paraId="06003574" w14:textId="77777777" w:rsidR="00B97C3C" w:rsidRDefault="00B97C3C" w:rsidP="00B97C3C">
    <w:pPr>
      <w:pStyle w:val="Pieddepage"/>
      <w:tabs>
        <w:tab w:val="clear" w:pos="4536"/>
        <w:tab w:val="clear" w:pos="9072"/>
        <w:tab w:val="left" w:pos="10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328AB" w14:textId="77777777" w:rsidR="00BE21A8" w:rsidRDefault="00BE21A8">
      <w:r>
        <w:separator/>
      </w:r>
    </w:p>
  </w:footnote>
  <w:footnote w:type="continuationSeparator" w:id="0">
    <w:p w14:paraId="6C26DFC1" w14:textId="77777777" w:rsidR="00BE21A8" w:rsidRDefault="00BE2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3DA48" w14:textId="77777777" w:rsidR="004D7D31" w:rsidRPr="004D7D31" w:rsidRDefault="004D7D31" w:rsidP="00362B66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00BAF" w14:textId="77777777" w:rsidR="004E064B" w:rsidRDefault="00F05DDF" w:rsidP="004E064B">
    <w:pPr>
      <w:pStyle w:val="En-tte"/>
      <w:jc w:val="center"/>
    </w:pPr>
    <w:r w:rsidRPr="00A678DD">
      <w:rPr>
        <w:noProof/>
      </w:rPr>
      <w:drawing>
        <wp:inline distT="0" distB="0" distL="0" distR="0" wp14:anchorId="5C15E943" wp14:editId="4FA28608">
          <wp:extent cx="3172460" cy="564515"/>
          <wp:effectExtent l="0" t="0" r="0" b="0"/>
          <wp:docPr id="1" name="Image 2" descr="Image1 (00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Image1 (00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246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A3400CB"/>
    <w:multiLevelType w:val="hybridMultilevel"/>
    <w:tmpl w:val="AE6E43B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D1804"/>
    <w:multiLevelType w:val="hybridMultilevel"/>
    <w:tmpl w:val="FF6675A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366D2"/>
    <w:multiLevelType w:val="hybridMultilevel"/>
    <w:tmpl w:val="BE822E1A"/>
    <w:lvl w:ilvl="0" w:tplc="CB2021B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A0F5F"/>
    <w:multiLevelType w:val="hybridMultilevel"/>
    <w:tmpl w:val="D3EEE518"/>
    <w:lvl w:ilvl="0" w:tplc="31144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9997203"/>
    <w:multiLevelType w:val="hybridMultilevel"/>
    <w:tmpl w:val="7170558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174F0"/>
    <w:multiLevelType w:val="hybridMultilevel"/>
    <w:tmpl w:val="E30CC8A6"/>
    <w:lvl w:ilvl="0" w:tplc="FE3CCF3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042C9"/>
    <w:multiLevelType w:val="hybridMultilevel"/>
    <w:tmpl w:val="B528678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D24A2"/>
    <w:multiLevelType w:val="hybridMultilevel"/>
    <w:tmpl w:val="ECECAFB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E7DAF"/>
    <w:multiLevelType w:val="hybridMultilevel"/>
    <w:tmpl w:val="FEFA3FE8"/>
    <w:lvl w:ilvl="0" w:tplc="31144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7B667F"/>
    <w:multiLevelType w:val="hybridMultilevel"/>
    <w:tmpl w:val="2A64B4EC"/>
    <w:lvl w:ilvl="0" w:tplc="1F10240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2E358C"/>
    <w:multiLevelType w:val="hybridMultilevel"/>
    <w:tmpl w:val="0706BEF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BB749C"/>
    <w:multiLevelType w:val="hybridMultilevel"/>
    <w:tmpl w:val="86FE4A7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7DA433F"/>
    <w:multiLevelType w:val="hybridMultilevel"/>
    <w:tmpl w:val="25B2A39A"/>
    <w:lvl w:ilvl="0" w:tplc="31144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688214">
    <w:abstractNumId w:val="0"/>
  </w:num>
  <w:num w:numId="2" w16cid:durableId="558711462">
    <w:abstractNumId w:val="1"/>
  </w:num>
  <w:num w:numId="3" w16cid:durableId="438837263">
    <w:abstractNumId w:val="2"/>
  </w:num>
  <w:num w:numId="4" w16cid:durableId="1549951807">
    <w:abstractNumId w:val="15"/>
  </w:num>
  <w:num w:numId="5" w16cid:durableId="1841121490">
    <w:abstractNumId w:val="7"/>
  </w:num>
  <w:num w:numId="6" w16cid:durableId="97256618">
    <w:abstractNumId w:val="17"/>
  </w:num>
  <w:num w:numId="7" w16cid:durableId="480851061">
    <w:abstractNumId w:val="5"/>
  </w:num>
  <w:num w:numId="8" w16cid:durableId="2071610207">
    <w:abstractNumId w:val="1"/>
  </w:num>
  <w:num w:numId="9" w16cid:durableId="669719936">
    <w:abstractNumId w:val="9"/>
  </w:num>
  <w:num w:numId="10" w16cid:durableId="1150177123">
    <w:abstractNumId w:val="13"/>
  </w:num>
  <w:num w:numId="11" w16cid:durableId="1614097849">
    <w:abstractNumId w:val="12"/>
  </w:num>
  <w:num w:numId="12" w16cid:durableId="831334974">
    <w:abstractNumId w:val="6"/>
  </w:num>
  <w:num w:numId="13" w16cid:durableId="265624008">
    <w:abstractNumId w:val="18"/>
  </w:num>
  <w:num w:numId="14" w16cid:durableId="36049973">
    <w:abstractNumId w:val="14"/>
  </w:num>
  <w:num w:numId="15" w16cid:durableId="1622570972">
    <w:abstractNumId w:val="10"/>
  </w:num>
  <w:num w:numId="16" w16cid:durableId="1046023804">
    <w:abstractNumId w:val="3"/>
  </w:num>
  <w:num w:numId="17" w16cid:durableId="1093742229">
    <w:abstractNumId w:val="8"/>
  </w:num>
  <w:num w:numId="18" w16cid:durableId="1586113226">
    <w:abstractNumId w:val="4"/>
  </w:num>
  <w:num w:numId="19" w16cid:durableId="1526869076">
    <w:abstractNumId w:val="11"/>
  </w:num>
  <w:num w:numId="20" w16cid:durableId="157720040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391C"/>
    <w:rsid w:val="00036500"/>
    <w:rsid w:val="000467AE"/>
    <w:rsid w:val="00067F94"/>
    <w:rsid w:val="000830DA"/>
    <w:rsid w:val="000A2E05"/>
    <w:rsid w:val="000E0020"/>
    <w:rsid w:val="000E1B47"/>
    <w:rsid w:val="00100AFE"/>
    <w:rsid w:val="00121130"/>
    <w:rsid w:val="00156924"/>
    <w:rsid w:val="00157D8B"/>
    <w:rsid w:val="00166B56"/>
    <w:rsid w:val="00174505"/>
    <w:rsid w:val="00186C7F"/>
    <w:rsid w:val="001931E8"/>
    <w:rsid w:val="001B2D70"/>
    <w:rsid w:val="001B5A55"/>
    <w:rsid w:val="001C40C0"/>
    <w:rsid w:val="001C733C"/>
    <w:rsid w:val="001E4E3E"/>
    <w:rsid w:val="00203FD6"/>
    <w:rsid w:val="0021527A"/>
    <w:rsid w:val="0021797C"/>
    <w:rsid w:val="00225A1A"/>
    <w:rsid w:val="00244755"/>
    <w:rsid w:val="00283297"/>
    <w:rsid w:val="002845C6"/>
    <w:rsid w:val="002904AF"/>
    <w:rsid w:val="002A6966"/>
    <w:rsid w:val="002C2CA3"/>
    <w:rsid w:val="002C4B3E"/>
    <w:rsid w:val="002C586B"/>
    <w:rsid w:val="002C79D6"/>
    <w:rsid w:val="002C7A32"/>
    <w:rsid w:val="002E4850"/>
    <w:rsid w:val="002E4980"/>
    <w:rsid w:val="002E56C1"/>
    <w:rsid w:val="002F0631"/>
    <w:rsid w:val="002F1E74"/>
    <w:rsid w:val="003165AD"/>
    <w:rsid w:val="00332B12"/>
    <w:rsid w:val="003432BD"/>
    <w:rsid w:val="003537D8"/>
    <w:rsid w:val="00354C04"/>
    <w:rsid w:val="00356D3B"/>
    <w:rsid w:val="00362B66"/>
    <w:rsid w:val="00385E76"/>
    <w:rsid w:val="00390874"/>
    <w:rsid w:val="003A01AA"/>
    <w:rsid w:val="003A7270"/>
    <w:rsid w:val="00414A1B"/>
    <w:rsid w:val="00415C43"/>
    <w:rsid w:val="004322EA"/>
    <w:rsid w:val="004327D5"/>
    <w:rsid w:val="00434696"/>
    <w:rsid w:val="0043706E"/>
    <w:rsid w:val="004407FE"/>
    <w:rsid w:val="00445410"/>
    <w:rsid w:val="0044597F"/>
    <w:rsid w:val="00473DEF"/>
    <w:rsid w:val="004951B1"/>
    <w:rsid w:val="004A69A6"/>
    <w:rsid w:val="004A7169"/>
    <w:rsid w:val="004C5755"/>
    <w:rsid w:val="004C62BA"/>
    <w:rsid w:val="004D7D31"/>
    <w:rsid w:val="004E064B"/>
    <w:rsid w:val="004E75A6"/>
    <w:rsid w:val="0050098C"/>
    <w:rsid w:val="00506A95"/>
    <w:rsid w:val="00514DAF"/>
    <w:rsid w:val="00532EC7"/>
    <w:rsid w:val="00541CA3"/>
    <w:rsid w:val="00553166"/>
    <w:rsid w:val="005546A9"/>
    <w:rsid w:val="005657F2"/>
    <w:rsid w:val="0056584B"/>
    <w:rsid w:val="005754C1"/>
    <w:rsid w:val="005824AE"/>
    <w:rsid w:val="00582D37"/>
    <w:rsid w:val="005846FB"/>
    <w:rsid w:val="005928B7"/>
    <w:rsid w:val="00595D22"/>
    <w:rsid w:val="005A05C1"/>
    <w:rsid w:val="005A4A3B"/>
    <w:rsid w:val="005A4CB5"/>
    <w:rsid w:val="005B2316"/>
    <w:rsid w:val="005F0DCE"/>
    <w:rsid w:val="00602875"/>
    <w:rsid w:val="006066D8"/>
    <w:rsid w:val="0061068C"/>
    <w:rsid w:val="00614A33"/>
    <w:rsid w:val="00614BF7"/>
    <w:rsid w:val="0062577A"/>
    <w:rsid w:val="0064560F"/>
    <w:rsid w:val="00660727"/>
    <w:rsid w:val="00662A86"/>
    <w:rsid w:val="00662E07"/>
    <w:rsid w:val="00692404"/>
    <w:rsid w:val="00695E05"/>
    <w:rsid w:val="006A37B0"/>
    <w:rsid w:val="006B5057"/>
    <w:rsid w:val="006C0B3A"/>
    <w:rsid w:val="006C4338"/>
    <w:rsid w:val="006D0D20"/>
    <w:rsid w:val="006F3DF9"/>
    <w:rsid w:val="007060E5"/>
    <w:rsid w:val="00710FD6"/>
    <w:rsid w:val="00730A78"/>
    <w:rsid w:val="007348DB"/>
    <w:rsid w:val="00755067"/>
    <w:rsid w:val="00757151"/>
    <w:rsid w:val="00762BF0"/>
    <w:rsid w:val="00766FD3"/>
    <w:rsid w:val="0078435E"/>
    <w:rsid w:val="007909E0"/>
    <w:rsid w:val="00793EF5"/>
    <w:rsid w:val="0079457E"/>
    <w:rsid w:val="0079785C"/>
    <w:rsid w:val="007B1820"/>
    <w:rsid w:val="007D4001"/>
    <w:rsid w:val="007D7A65"/>
    <w:rsid w:val="007E0113"/>
    <w:rsid w:val="007F68A6"/>
    <w:rsid w:val="00800422"/>
    <w:rsid w:val="0082207E"/>
    <w:rsid w:val="00823DD4"/>
    <w:rsid w:val="0083205E"/>
    <w:rsid w:val="00836B5B"/>
    <w:rsid w:val="00840934"/>
    <w:rsid w:val="00844DAA"/>
    <w:rsid w:val="008450C7"/>
    <w:rsid w:val="00876A73"/>
    <w:rsid w:val="00877DA4"/>
    <w:rsid w:val="0089172E"/>
    <w:rsid w:val="008B2A38"/>
    <w:rsid w:val="008E076A"/>
    <w:rsid w:val="008F24EA"/>
    <w:rsid w:val="008F3637"/>
    <w:rsid w:val="008F5059"/>
    <w:rsid w:val="00911A75"/>
    <w:rsid w:val="00930A5C"/>
    <w:rsid w:val="009330A3"/>
    <w:rsid w:val="00933AF7"/>
    <w:rsid w:val="00934503"/>
    <w:rsid w:val="00951803"/>
    <w:rsid w:val="00972598"/>
    <w:rsid w:val="00983FF3"/>
    <w:rsid w:val="00996D32"/>
    <w:rsid w:val="009B173A"/>
    <w:rsid w:val="009B1C4D"/>
    <w:rsid w:val="009B1CD0"/>
    <w:rsid w:val="009B45B9"/>
    <w:rsid w:val="009C4738"/>
    <w:rsid w:val="009D661E"/>
    <w:rsid w:val="009F3510"/>
    <w:rsid w:val="00A01153"/>
    <w:rsid w:val="00A03C3F"/>
    <w:rsid w:val="00A34D04"/>
    <w:rsid w:val="00A374C5"/>
    <w:rsid w:val="00A45FE3"/>
    <w:rsid w:val="00A6424C"/>
    <w:rsid w:val="00A733E6"/>
    <w:rsid w:val="00A854F6"/>
    <w:rsid w:val="00A93381"/>
    <w:rsid w:val="00A977B4"/>
    <w:rsid w:val="00AE574F"/>
    <w:rsid w:val="00AE66FF"/>
    <w:rsid w:val="00AE7831"/>
    <w:rsid w:val="00B02608"/>
    <w:rsid w:val="00B0289C"/>
    <w:rsid w:val="00B054DA"/>
    <w:rsid w:val="00B17245"/>
    <w:rsid w:val="00B509E4"/>
    <w:rsid w:val="00B704E3"/>
    <w:rsid w:val="00B74A28"/>
    <w:rsid w:val="00B86C02"/>
    <w:rsid w:val="00B87564"/>
    <w:rsid w:val="00B97C3C"/>
    <w:rsid w:val="00BA2319"/>
    <w:rsid w:val="00BA44E5"/>
    <w:rsid w:val="00BB2614"/>
    <w:rsid w:val="00BC0ADF"/>
    <w:rsid w:val="00BD5536"/>
    <w:rsid w:val="00BD767E"/>
    <w:rsid w:val="00BE21A8"/>
    <w:rsid w:val="00BE6078"/>
    <w:rsid w:val="00BF203A"/>
    <w:rsid w:val="00BF398B"/>
    <w:rsid w:val="00C12566"/>
    <w:rsid w:val="00C17C19"/>
    <w:rsid w:val="00C23457"/>
    <w:rsid w:val="00C30FB5"/>
    <w:rsid w:val="00C510D1"/>
    <w:rsid w:val="00C630AD"/>
    <w:rsid w:val="00C72F1A"/>
    <w:rsid w:val="00C83930"/>
    <w:rsid w:val="00C84A14"/>
    <w:rsid w:val="00C91060"/>
    <w:rsid w:val="00C911FE"/>
    <w:rsid w:val="00CA20DE"/>
    <w:rsid w:val="00CC2AD5"/>
    <w:rsid w:val="00CC4066"/>
    <w:rsid w:val="00CC7AF0"/>
    <w:rsid w:val="00CD185D"/>
    <w:rsid w:val="00CD46CC"/>
    <w:rsid w:val="00CE11B9"/>
    <w:rsid w:val="00CE2130"/>
    <w:rsid w:val="00CE67FD"/>
    <w:rsid w:val="00CF4E84"/>
    <w:rsid w:val="00D26AD2"/>
    <w:rsid w:val="00D337D7"/>
    <w:rsid w:val="00D35C24"/>
    <w:rsid w:val="00D412FD"/>
    <w:rsid w:val="00D46BB8"/>
    <w:rsid w:val="00D46BC7"/>
    <w:rsid w:val="00D47C6C"/>
    <w:rsid w:val="00D725E4"/>
    <w:rsid w:val="00D90A00"/>
    <w:rsid w:val="00D92D32"/>
    <w:rsid w:val="00DB4AE5"/>
    <w:rsid w:val="00DD29C9"/>
    <w:rsid w:val="00DD4E1F"/>
    <w:rsid w:val="00DF1A01"/>
    <w:rsid w:val="00E02FA4"/>
    <w:rsid w:val="00E20162"/>
    <w:rsid w:val="00E20DB0"/>
    <w:rsid w:val="00E2420C"/>
    <w:rsid w:val="00E30255"/>
    <w:rsid w:val="00E306D5"/>
    <w:rsid w:val="00E35E2A"/>
    <w:rsid w:val="00E36DB3"/>
    <w:rsid w:val="00E441D1"/>
    <w:rsid w:val="00E47798"/>
    <w:rsid w:val="00E556F2"/>
    <w:rsid w:val="00E65B72"/>
    <w:rsid w:val="00E74C76"/>
    <w:rsid w:val="00E8297C"/>
    <w:rsid w:val="00E96FF6"/>
    <w:rsid w:val="00EA072A"/>
    <w:rsid w:val="00EB5764"/>
    <w:rsid w:val="00EB6E73"/>
    <w:rsid w:val="00EC1CD7"/>
    <w:rsid w:val="00ED1C27"/>
    <w:rsid w:val="00EE30D7"/>
    <w:rsid w:val="00EE7492"/>
    <w:rsid w:val="00EF0AF4"/>
    <w:rsid w:val="00F05DDF"/>
    <w:rsid w:val="00F16B90"/>
    <w:rsid w:val="00F56BD2"/>
    <w:rsid w:val="00F65DAC"/>
    <w:rsid w:val="00F903E4"/>
    <w:rsid w:val="00F92811"/>
    <w:rsid w:val="00FA0F99"/>
    <w:rsid w:val="00FB2441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37DD896"/>
  <w15:chartTrackingRefBased/>
  <w15:docId w15:val="{FE2EBD09-168E-4F02-B056-B1398676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sdetexteCGLLS">
    <w:name w:val="Corps de texte_CGLLS"/>
    <w:basedOn w:val="Corpsdetexte"/>
    <w:link w:val="CorpsdetexteCGLLSCar"/>
    <w:rsid w:val="008E076A"/>
    <w:pPr>
      <w:tabs>
        <w:tab w:val="clear" w:pos="426"/>
        <w:tab w:val="left" w:pos="1800"/>
        <w:tab w:val="left" w:pos="4500"/>
        <w:tab w:val="right" w:pos="8460"/>
      </w:tabs>
      <w:suppressAutoHyphens w:val="0"/>
      <w:spacing w:before="180" w:line="280" w:lineRule="atLeast"/>
    </w:pPr>
    <w:rPr>
      <w:rFonts w:ascii="Trebuchet MS" w:hAnsi="Trebuchet MS" w:cs="Times New Roman"/>
      <w:b w:val="0"/>
      <w:sz w:val="20"/>
      <w:szCs w:val="24"/>
      <w:lang w:eastAsia="fr-FR"/>
    </w:rPr>
  </w:style>
  <w:style w:type="character" w:customStyle="1" w:styleId="CorpsdetexteCGLLSCar">
    <w:name w:val="Corps de texte_CGLLS Car"/>
    <w:link w:val="CorpsdetexteCGLLS"/>
    <w:rsid w:val="008E076A"/>
    <w:rPr>
      <w:rFonts w:ascii="Trebuchet MS" w:hAnsi="Trebuchet MS"/>
      <w:szCs w:val="24"/>
    </w:rPr>
  </w:style>
  <w:style w:type="paragraph" w:customStyle="1" w:styleId="NormalCGLLS">
    <w:name w:val="Normal_CGLLS"/>
    <w:basedOn w:val="Normal"/>
    <w:link w:val="NormalCGLLSCar"/>
    <w:rsid w:val="00D47C6C"/>
    <w:pPr>
      <w:tabs>
        <w:tab w:val="left" w:pos="2880"/>
        <w:tab w:val="left" w:pos="5760"/>
      </w:tabs>
      <w:suppressAutoHyphens w:val="0"/>
      <w:spacing w:before="180" w:line="280" w:lineRule="atLeast"/>
      <w:jc w:val="both"/>
    </w:pPr>
    <w:rPr>
      <w:rFonts w:ascii="Trebuchet MS" w:hAnsi="Trebuchet MS" w:cs="Times New Roman"/>
      <w:lang w:eastAsia="fr-FR"/>
    </w:rPr>
  </w:style>
  <w:style w:type="character" w:customStyle="1" w:styleId="NormalCGLLSCar">
    <w:name w:val="Normal_CGLLS Car"/>
    <w:link w:val="NormalCGLLS"/>
    <w:rsid w:val="00D47C6C"/>
    <w:rPr>
      <w:rFonts w:ascii="Trebuchet MS" w:hAnsi="Trebuchet MS"/>
    </w:rPr>
  </w:style>
  <w:style w:type="paragraph" w:customStyle="1" w:styleId="CharCarChar1CarCarCarCarCarCar1">
    <w:name w:val="Char Car Char1 Car Car Car Car Car Car1"/>
    <w:basedOn w:val="Normal"/>
    <w:autoRedefine/>
    <w:rsid w:val="004A69A6"/>
    <w:pPr>
      <w:suppressAutoHyphens w:val="0"/>
      <w:spacing w:line="20" w:lineRule="exact"/>
    </w:pPr>
    <w:rPr>
      <w:rFonts w:ascii="Bookman Old Style" w:hAnsi="Bookman Old Style" w:cs="Bookman Old Style"/>
      <w:sz w:val="24"/>
      <w:szCs w:val="24"/>
      <w:lang w:val="en-US" w:eastAsia="en-US"/>
    </w:rPr>
  </w:style>
  <w:style w:type="character" w:styleId="Mentionnonrsolue">
    <w:name w:val="Unresolved Mention"/>
    <w:uiPriority w:val="99"/>
    <w:semiHidden/>
    <w:unhideWhenUsed/>
    <w:rsid w:val="00582D37"/>
    <w:rPr>
      <w:color w:val="605E5C"/>
      <w:shd w:val="clear" w:color="auto" w:fill="E1DFDD"/>
    </w:rPr>
  </w:style>
  <w:style w:type="character" w:customStyle="1" w:styleId="NotedebasdepageCar">
    <w:name w:val="Note de bas de page Car"/>
    <w:link w:val="Notedebasdepage"/>
    <w:uiPriority w:val="99"/>
    <w:rsid w:val="001931E8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34"/>
    <w:qFormat/>
    <w:rsid w:val="002C7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ches.publics@cglls.f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09AAD-F69C-401C-8411-F9FBD6008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</TotalTime>
  <Pages>5</Pages>
  <Words>2000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12981</CharactersWithSpaces>
  <SharedDoc>false</SharedDoc>
  <HLinks>
    <vt:vector size="18" baseType="variant">
      <vt:variant>
        <vt:i4>196671</vt:i4>
      </vt:variant>
      <vt:variant>
        <vt:i4>34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31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7602204</vt:i4>
      </vt:variant>
      <vt:variant>
        <vt:i4>0</vt:i4>
      </vt:variant>
      <vt:variant>
        <vt:i4>0</vt:i4>
      </vt:variant>
      <vt:variant>
        <vt:i4>5</vt:i4>
      </vt:variant>
      <vt:variant>
        <vt:lpwstr>mailto:marches.publics@cglls.fr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GUSTIN Pascaline (Chargée des marchés publics)</dc:creator>
  <cp:keywords/>
  <cp:lastModifiedBy>GUSTIN Pascaline (Adjointe de la DAFS pour le pôle administration générale)</cp:lastModifiedBy>
  <cp:revision>2</cp:revision>
  <cp:lastPrinted>2016-11-04T12:53:00Z</cp:lastPrinted>
  <dcterms:created xsi:type="dcterms:W3CDTF">2026-02-18T12:56:00Z</dcterms:created>
  <dcterms:modified xsi:type="dcterms:W3CDTF">2026-02-18T12:56:00Z</dcterms:modified>
</cp:coreProperties>
</file>