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3E98C" w14:textId="76800015" w:rsidR="00903210" w:rsidRDefault="00B424A9">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735EC0CF" wp14:editId="44C9384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BC4500" w14:textId="77777777" w:rsidR="00903210" w:rsidRDefault="0090321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5EC0CF"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3EBC4500" w14:textId="77777777" w:rsidR="00903210" w:rsidRDefault="0090321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45D36EC2" w14:textId="77777777" w:rsidR="00903210" w:rsidRDefault="00903210">
      <w:pPr>
        <w:pStyle w:val="FicheTitre"/>
        <w:rPr>
          <w:rFonts w:cs="Arial Narrow"/>
          <w:b w:val="0"/>
          <w:bCs/>
          <w:spacing w:val="50"/>
          <w:szCs w:val="17"/>
        </w:rPr>
      </w:pPr>
    </w:p>
    <w:p w14:paraId="5B4CEC94" w14:textId="7BE1FDAD" w:rsidR="00903210" w:rsidRDefault="00B424A9">
      <w:pPr>
        <w:pStyle w:val="FicheTitre"/>
        <w:rPr>
          <w:rFonts w:cs="Arial Narrow"/>
          <w:b w:val="0"/>
          <w:bCs/>
          <w:spacing w:val="50"/>
          <w:szCs w:val="17"/>
        </w:rPr>
        <w:sectPr w:rsidR="00903210">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1517AF27" wp14:editId="27902A1B">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903210" w14:paraId="7C84C42C" w14:textId="77777777">
        <w:tc>
          <w:tcPr>
            <w:tcW w:w="9039" w:type="dxa"/>
            <w:shd w:val="clear" w:color="auto" w:fill="465F9D"/>
          </w:tcPr>
          <w:p w14:paraId="311CDD62" w14:textId="77777777" w:rsidR="00903210" w:rsidRDefault="00903210">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3B65B67E" w14:textId="77777777" w:rsidR="00903210" w:rsidRDefault="00903210">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816DAF6" w14:textId="77777777" w:rsidR="00903210" w:rsidRDefault="00903210">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2FDAEB61" w14:textId="77777777" w:rsidR="00903210" w:rsidRDefault="00903210">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0C66C752" w14:textId="77777777" w:rsidR="00903210" w:rsidRDefault="00903210">
      <w:pPr>
        <w:jc w:val="both"/>
        <w:rPr>
          <w:rFonts w:ascii="Arial" w:hAnsi="Arial" w:cs="Arial"/>
        </w:rPr>
      </w:pPr>
    </w:p>
    <w:p w14:paraId="5DF947AA" w14:textId="77777777" w:rsidR="00903210" w:rsidRDefault="00903210">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w:t>
      </w:r>
      <w:proofErr w:type="gramStart"/>
      <w:r>
        <w:rPr>
          <w:rFonts w:ascii="Marianne" w:hAnsi="Marianne" w:cs="Arial"/>
          <w:b w:val="0"/>
          <w:i/>
          <w:sz w:val="18"/>
          <w:szCs w:val="18"/>
        </w:rPr>
        <w:t>cadres</w:t>
      </w:r>
      <w:proofErr w:type="gramEnd"/>
      <w:r>
        <w:rPr>
          <w:rFonts w:ascii="Marianne" w:hAnsi="Marianne" w:cs="Arial"/>
          <w:b w:val="0"/>
          <w:i/>
          <w:sz w:val="18"/>
          <w:szCs w:val="18"/>
        </w:rPr>
        <w:t>) à l'appui de leur candidature (formulaire DC1).</w:t>
      </w:r>
    </w:p>
    <w:p w14:paraId="3F3F2B69" w14:textId="77777777" w:rsidR="00903210" w:rsidRDefault="00903210">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75712F23" w14:textId="77777777" w:rsidR="00903210" w:rsidRDefault="00903210">
      <w:pPr>
        <w:rPr>
          <w:rFonts w:ascii="Marianne" w:hAnsi="Marianne"/>
        </w:rPr>
      </w:pPr>
    </w:p>
    <w:p w14:paraId="122A434F" w14:textId="77777777" w:rsidR="00903210" w:rsidRDefault="00903210">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7A64EF42" w14:textId="77777777" w:rsidR="00903210" w:rsidRDefault="00903210">
      <w:pPr>
        <w:rPr>
          <w:rFonts w:ascii="Marianne" w:hAnsi="Marianne"/>
        </w:rPr>
      </w:pPr>
    </w:p>
    <w:p w14:paraId="0D3BB4B6" w14:textId="77777777" w:rsidR="00903210" w:rsidRDefault="00903210">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469055CD" w14:textId="77777777" w:rsidR="00903210" w:rsidRDefault="00903210">
      <w:pPr>
        <w:jc w:val="both"/>
        <w:rPr>
          <w:rFonts w:ascii="Marianne" w:hAnsi="Marianne" w:cs="Arial"/>
          <w:i/>
          <w:iCs/>
        </w:rPr>
      </w:pPr>
    </w:p>
    <w:p w14:paraId="2A386F58" w14:textId="77777777" w:rsidR="00903210" w:rsidRDefault="00903210">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2143C96" w14:textId="77777777" w:rsidR="00903210" w:rsidRDefault="00903210">
      <w:pPr>
        <w:jc w:val="both"/>
        <w:rPr>
          <w:rFonts w:ascii="Marianne" w:hAnsi="Marianne" w:cs="Arial"/>
          <w:i/>
          <w:sz w:val="18"/>
          <w:szCs w:val="18"/>
        </w:rPr>
      </w:pPr>
    </w:p>
    <w:p w14:paraId="6D653A7B" w14:textId="77777777" w:rsidR="00903210" w:rsidRDefault="00903210">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903210" w14:paraId="01830C88" w14:textId="77777777">
        <w:tc>
          <w:tcPr>
            <w:tcW w:w="9710" w:type="dxa"/>
            <w:shd w:val="clear" w:color="auto" w:fill="465F9D"/>
          </w:tcPr>
          <w:p w14:paraId="5F81616A" w14:textId="77777777" w:rsidR="00903210" w:rsidRDefault="00903210">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1B847BE6" w14:textId="77777777" w:rsidR="00903210" w:rsidRDefault="00903210">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4491ECC4" w14:textId="77777777" w:rsidR="00903210" w:rsidRDefault="00903210">
      <w:pPr>
        <w:rPr>
          <w:rFonts w:ascii="Marianne" w:hAnsi="Marianne" w:cs="Arial"/>
          <w:b/>
          <w:bCs/>
        </w:rPr>
      </w:pPr>
    </w:p>
    <w:p w14:paraId="6D26D3FB" w14:textId="77777777" w:rsidR="0005657D" w:rsidRPr="007A4B17" w:rsidRDefault="0005657D" w:rsidP="0005657D">
      <w:pPr>
        <w:pStyle w:val="En-tte"/>
        <w:numPr>
          <w:ilvl w:val="0"/>
          <w:numId w:val="1"/>
        </w:numPr>
        <w:tabs>
          <w:tab w:val="clear" w:pos="4536"/>
          <w:tab w:val="clear" w:pos="9072"/>
          <w:tab w:val="left" w:pos="851"/>
        </w:tabs>
        <w:ind w:left="432" w:hanging="432"/>
        <w:jc w:val="both"/>
        <w:rPr>
          <w:rFonts w:ascii="Arial" w:hAnsi="Arial" w:cs="Arial"/>
          <w:b/>
        </w:rPr>
      </w:pPr>
      <w:bookmarkStart w:id="0" w:name="_Hlk178344087"/>
      <w:bookmarkStart w:id="1" w:name="_Hlk178344303"/>
      <w:r w:rsidRPr="007A4B17">
        <w:rPr>
          <w:rFonts w:ascii="Arial" w:hAnsi="Arial" w:cs="Arial"/>
          <w:b/>
        </w:rPr>
        <w:t>Centre National de la Recherche Scientifique (CNRS) – délégation Côte d’Azur (DR20)</w:t>
      </w:r>
    </w:p>
    <w:p w14:paraId="059F39E6" w14:textId="77777777" w:rsidR="0005657D" w:rsidRPr="007A4B17" w:rsidRDefault="0005657D" w:rsidP="0005657D">
      <w:pPr>
        <w:pStyle w:val="En-tte"/>
        <w:numPr>
          <w:ilvl w:val="0"/>
          <w:numId w:val="1"/>
        </w:numPr>
        <w:tabs>
          <w:tab w:val="left" w:pos="851"/>
        </w:tabs>
        <w:ind w:left="432" w:hanging="432"/>
        <w:jc w:val="both"/>
        <w:rPr>
          <w:rFonts w:ascii="Arial" w:hAnsi="Arial" w:cs="Arial"/>
          <w:b/>
        </w:rPr>
      </w:pPr>
      <w:r w:rsidRPr="007A4B17">
        <w:rPr>
          <w:rFonts w:ascii="Arial" w:hAnsi="Arial" w:cs="Arial"/>
          <w:b/>
        </w:rPr>
        <w:t>Les Lucioles 1 – Campus Azur</w:t>
      </w:r>
    </w:p>
    <w:p w14:paraId="487CEDD1" w14:textId="77777777" w:rsidR="0005657D" w:rsidRPr="007A4B17" w:rsidRDefault="0005657D" w:rsidP="0005657D">
      <w:pPr>
        <w:pStyle w:val="En-tte"/>
        <w:numPr>
          <w:ilvl w:val="0"/>
          <w:numId w:val="1"/>
        </w:numPr>
        <w:tabs>
          <w:tab w:val="left" w:pos="851"/>
        </w:tabs>
        <w:ind w:left="432" w:hanging="432"/>
        <w:jc w:val="both"/>
        <w:rPr>
          <w:rFonts w:ascii="Arial" w:hAnsi="Arial" w:cs="Arial"/>
          <w:b/>
        </w:rPr>
      </w:pPr>
      <w:r w:rsidRPr="007A4B17">
        <w:rPr>
          <w:rFonts w:ascii="Arial" w:hAnsi="Arial" w:cs="Arial"/>
          <w:b/>
        </w:rPr>
        <w:t>250 rue Albert Einstein – Bât. 3 – CS 10 269</w:t>
      </w:r>
    </w:p>
    <w:p w14:paraId="7BBC4CC7" w14:textId="77777777" w:rsidR="0005657D" w:rsidRPr="007A4B17" w:rsidRDefault="0005657D" w:rsidP="0005657D">
      <w:pPr>
        <w:pStyle w:val="En-tte"/>
        <w:numPr>
          <w:ilvl w:val="0"/>
          <w:numId w:val="1"/>
        </w:numPr>
        <w:tabs>
          <w:tab w:val="left" w:pos="851"/>
        </w:tabs>
        <w:ind w:left="432" w:hanging="432"/>
        <w:jc w:val="both"/>
        <w:rPr>
          <w:rFonts w:ascii="Arial" w:hAnsi="Arial" w:cs="Arial"/>
          <w:b/>
        </w:rPr>
      </w:pPr>
      <w:r w:rsidRPr="007A4B17">
        <w:rPr>
          <w:rFonts w:ascii="Arial" w:hAnsi="Arial" w:cs="Arial"/>
          <w:b/>
        </w:rPr>
        <w:t>06 905 SOPHIA ANTIPOLIS CEDEX</w:t>
      </w:r>
    </w:p>
    <w:p w14:paraId="01DA770B" w14:textId="77777777" w:rsidR="0005657D" w:rsidRPr="007A4B17" w:rsidRDefault="0005657D" w:rsidP="0005657D">
      <w:pPr>
        <w:pStyle w:val="En-tte"/>
        <w:numPr>
          <w:ilvl w:val="0"/>
          <w:numId w:val="1"/>
        </w:numPr>
        <w:tabs>
          <w:tab w:val="left" w:pos="851"/>
        </w:tabs>
        <w:ind w:left="432" w:hanging="432"/>
        <w:jc w:val="both"/>
        <w:rPr>
          <w:rFonts w:ascii="Arial" w:hAnsi="Arial" w:cs="Arial"/>
          <w:b/>
        </w:rPr>
      </w:pPr>
    </w:p>
    <w:p w14:paraId="35158124" w14:textId="77777777" w:rsidR="0005657D" w:rsidRPr="007A4B17" w:rsidRDefault="0005657D" w:rsidP="0005657D">
      <w:pPr>
        <w:pStyle w:val="En-tte"/>
        <w:numPr>
          <w:ilvl w:val="0"/>
          <w:numId w:val="1"/>
        </w:numPr>
        <w:tabs>
          <w:tab w:val="left" w:pos="851"/>
        </w:tabs>
        <w:ind w:left="432" w:hanging="432"/>
        <w:jc w:val="both"/>
        <w:rPr>
          <w:rFonts w:ascii="Arial" w:hAnsi="Arial" w:cs="Arial"/>
          <w:b/>
        </w:rPr>
      </w:pPr>
      <w:r w:rsidRPr="007A4B17">
        <w:rPr>
          <w:rFonts w:ascii="Arial" w:hAnsi="Arial" w:cs="Arial"/>
          <w:b/>
        </w:rPr>
        <w:t>Téléphone : +33 4 93 95 42 22</w:t>
      </w:r>
    </w:p>
    <w:p w14:paraId="15081900" w14:textId="77777777" w:rsidR="0005657D" w:rsidRPr="007A4B17" w:rsidRDefault="0005657D" w:rsidP="0005657D">
      <w:pPr>
        <w:pStyle w:val="En-tte"/>
        <w:numPr>
          <w:ilvl w:val="0"/>
          <w:numId w:val="1"/>
        </w:numPr>
        <w:tabs>
          <w:tab w:val="clear" w:pos="4536"/>
          <w:tab w:val="clear" w:pos="9072"/>
          <w:tab w:val="left" w:pos="851"/>
        </w:tabs>
        <w:ind w:left="432" w:hanging="432"/>
        <w:jc w:val="both"/>
        <w:rPr>
          <w:rFonts w:ascii="Arial" w:hAnsi="Arial" w:cs="Arial"/>
          <w:b/>
        </w:rPr>
      </w:pPr>
      <w:r w:rsidRPr="007A4B17">
        <w:rPr>
          <w:rFonts w:ascii="Arial" w:hAnsi="Arial" w:cs="Arial"/>
          <w:b/>
        </w:rPr>
        <w:t xml:space="preserve">Courriel : </w:t>
      </w:r>
      <w:hyperlink r:id="rId20" w:history="1">
        <w:r w:rsidRPr="007A4B17">
          <w:rPr>
            <w:rStyle w:val="Lienhypertexte"/>
            <w:rFonts w:ascii="Arial" w:hAnsi="Arial" w:cs="Arial"/>
          </w:rPr>
          <w:t>DR20.liste.MARCHES@cnrs.fr</w:t>
        </w:r>
      </w:hyperlink>
      <w:bookmarkEnd w:id="0"/>
    </w:p>
    <w:bookmarkEnd w:id="1"/>
    <w:p w14:paraId="60C549EE" w14:textId="77777777" w:rsidR="00903210" w:rsidRDefault="00903210">
      <w:pPr>
        <w:rPr>
          <w:rFonts w:ascii="Marianne" w:hAnsi="Marianne" w:cs="Arial"/>
          <w:b/>
          <w:bCs/>
        </w:rPr>
      </w:pPr>
    </w:p>
    <w:p w14:paraId="0BB21EBC" w14:textId="77777777" w:rsidR="00903210" w:rsidRDefault="00903210">
      <w:pPr>
        <w:rPr>
          <w:rFonts w:ascii="Marianne" w:hAnsi="Marianne" w:cs="Arial"/>
          <w:b/>
          <w:bCs/>
        </w:rPr>
      </w:pPr>
    </w:p>
    <w:p w14:paraId="4B51BBA8" w14:textId="77777777" w:rsidR="00903210" w:rsidRDefault="00903210">
      <w:pPr>
        <w:rPr>
          <w:rFonts w:ascii="Marianne" w:hAnsi="Marianne" w:cs="Arial"/>
          <w:b/>
          <w:bCs/>
        </w:rPr>
      </w:pPr>
    </w:p>
    <w:p w14:paraId="3E3C7D18" w14:textId="77777777" w:rsidR="00903210" w:rsidRDefault="00903210">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03210" w14:paraId="29F42CF1" w14:textId="77777777">
        <w:tc>
          <w:tcPr>
            <w:tcW w:w="9852" w:type="dxa"/>
            <w:shd w:val="clear" w:color="auto" w:fill="465F9D"/>
          </w:tcPr>
          <w:p w14:paraId="3197DC88" w14:textId="77777777" w:rsidR="00903210" w:rsidRDefault="00903210">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176CE3BC" w14:textId="77777777" w:rsidR="00903210" w:rsidRDefault="00903210">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 xml:space="preserve">Union européenne ou au Bulletin officiel des annonces de marchés publics, la simple indication de la référence à cet </w:t>
      </w:r>
      <w:r>
        <w:rPr>
          <w:rFonts w:ascii="Marianne" w:hAnsi="Marianne" w:cs="Arial"/>
          <w:bCs/>
          <w:i/>
          <w:iCs/>
          <w:sz w:val="16"/>
          <w:szCs w:val="16"/>
        </w:rPr>
        <w:lastRenderedPageBreak/>
        <w:t>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0EA15668" w14:textId="77777777" w:rsidR="0005657D" w:rsidRDefault="0005657D" w:rsidP="0005657D">
      <w:pPr>
        <w:tabs>
          <w:tab w:val="left" w:pos="426"/>
          <w:tab w:val="left" w:pos="851"/>
        </w:tabs>
        <w:jc w:val="both"/>
        <w:rPr>
          <w:rFonts w:ascii="Arial" w:hAnsi="Arial" w:cs="Arial"/>
          <w:b/>
          <w:bCs/>
        </w:rPr>
      </w:pPr>
      <w:bookmarkStart w:id="2" w:name="_Hlk178344101"/>
    </w:p>
    <w:p w14:paraId="5C2F6C78" w14:textId="1778C16E" w:rsidR="0005657D" w:rsidRPr="00895552" w:rsidRDefault="0005657D" w:rsidP="0005657D">
      <w:pPr>
        <w:tabs>
          <w:tab w:val="left" w:pos="426"/>
          <w:tab w:val="left" w:pos="851"/>
        </w:tabs>
        <w:jc w:val="both"/>
        <w:rPr>
          <w:rFonts w:ascii="Arial" w:hAnsi="Arial" w:cs="Arial"/>
          <w:b/>
          <w:bCs/>
        </w:rPr>
      </w:pPr>
      <w:r>
        <w:rPr>
          <w:rFonts w:ascii="Arial" w:hAnsi="Arial" w:cs="Arial"/>
          <w:b/>
          <w:bCs/>
        </w:rPr>
        <w:t>Marché de t</w:t>
      </w:r>
      <w:r w:rsidRPr="00416A68">
        <w:rPr>
          <w:rFonts w:ascii="Arial" w:hAnsi="Arial" w:cs="Arial"/>
          <w:b/>
          <w:bCs/>
        </w:rPr>
        <w:t>ravaux portant sur la réfection de l’étanchéité de toitures et l’installation de panneaux photovoltaïques</w:t>
      </w:r>
      <w:r>
        <w:rPr>
          <w:rFonts w:ascii="Arial" w:hAnsi="Arial" w:cs="Arial"/>
          <w:b/>
          <w:bCs/>
        </w:rPr>
        <w:t xml:space="preserve"> pour le compte de la délégation régionale Côte d’Azur du CNRS</w:t>
      </w:r>
    </w:p>
    <w:bookmarkEnd w:id="2"/>
    <w:p w14:paraId="46721923" w14:textId="77777777" w:rsidR="00903210" w:rsidRDefault="00903210">
      <w:pPr>
        <w:pStyle w:val="fcase1ertab"/>
        <w:tabs>
          <w:tab w:val="clear" w:pos="426"/>
          <w:tab w:val="left" w:pos="0"/>
        </w:tabs>
        <w:spacing w:before="120"/>
        <w:ind w:left="0" w:firstLine="0"/>
        <w:rPr>
          <w:rFonts w:ascii="Marianne" w:hAnsi="Marianne" w:cs="Arial"/>
          <w:i/>
          <w:sz w:val="16"/>
          <w:szCs w:val="16"/>
        </w:rPr>
      </w:pPr>
    </w:p>
    <w:p w14:paraId="223B2CBB" w14:textId="77777777" w:rsidR="00903210" w:rsidRDefault="00903210">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03210" w14:paraId="6CD89A91" w14:textId="77777777">
        <w:tc>
          <w:tcPr>
            <w:tcW w:w="9852" w:type="dxa"/>
            <w:shd w:val="clear" w:color="auto" w:fill="465F9D"/>
          </w:tcPr>
          <w:p w14:paraId="532FD3AE" w14:textId="77777777" w:rsidR="00903210" w:rsidRDefault="00903210">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4CAE9D25" w14:textId="77777777" w:rsidR="00903210" w:rsidRDefault="00903210">
      <w:pPr>
        <w:pStyle w:val="Titre9"/>
        <w:numPr>
          <w:ilvl w:val="0"/>
          <w:numId w:val="0"/>
        </w:numPr>
        <w:rPr>
          <w:rFonts w:ascii="Marianne" w:hAnsi="Marianne"/>
          <w:i w:val="0"/>
          <w:sz w:val="20"/>
        </w:rPr>
      </w:pPr>
    </w:p>
    <w:p w14:paraId="61CF60A4" w14:textId="77777777" w:rsidR="00903210" w:rsidRDefault="00903210">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BBB695D" w14:textId="77777777" w:rsidR="00903210" w:rsidRDefault="00903210">
      <w:pPr>
        <w:pStyle w:val="Titre9"/>
        <w:tabs>
          <w:tab w:val="num" w:pos="0"/>
        </w:tabs>
        <w:ind w:left="0"/>
        <w:jc w:val="both"/>
        <w:rPr>
          <w:rFonts w:ascii="Marianne" w:hAnsi="Marianne"/>
          <w:i w:val="0"/>
          <w:iCs w:val="0"/>
          <w:sz w:val="20"/>
          <w:szCs w:val="20"/>
        </w:rPr>
      </w:pPr>
    </w:p>
    <w:p w14:paraId="0FC6034F" w14:textId="77777777" w:rsidR="00903210" w:rsidRDefault="00903210">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3A799E2E" w14:textId="77777777" w:rsidR="00903210" w:rsidRDefault="00903210">
      <w:pPr>
        <w:jc w:val="both"/>
        <w:rPr>
          <w:rFonts w:ascii="Marianne" w:hAnsi="Marianne" w:cs="Arial"/>
          <w:b/>
          <w:bCs/>
        </w:rPr>
      </w:pPr>
    </w:p>
    <w:p w14:paraId="66B61231" w14:textId="77777777" w:rsidR="00903210" w:rsidRDefault="00903210">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1E4C694" w14:textId="77777777" w:rsidR="00903210" w:rsidRDefault="00903210">
      <w:pPr>
        <w:rPr>
          <w:rFonts w:ascii="Marianne" w:hAnsi="Marianne"/>
        </w:rPr>
      </w:pPr>
    </w:p>
    <w:p w14:paraId="70A3015E" w14:textId="77777777" w:rsidR="00903210" w:rsidRDefault="00903210">
      <w:pPr>
        <w:rPr>
          <w:rFonts w:ascii="Marianne" w:hAnsi="Marianne"/>
        </w:rPr>
      </w:pPr>
    </w:p>
    <w:p w14:paraId="387858AD" w14:textId="77777777" w:rsidR="00903210" w:rsidRDefault="00903210">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7BEEC37B" w14:textId="77777777" w:rsidR="00903210" w:rsidRDefault="00903210">
      <w:pPr>
        <w:rPr>
          <w:rFonts w:ascii="Marianne" w:hAnsi="Marianne"/>
        </w:rPr>
      </w:pPr>
    </w:p>
    <w:p w14:paraId="11CE2F56" w14:textId="77777777" w:rsidR="00903210" w:rsidRDefault="00903210">
      <w:pPr>
        <w:rPr>
          <w:rFonts w:ascii="Marianne" w:hAnsi="Marianne"/>
        </w:rPr>
      </w:pPr>
    </w:p>
    <w:p w14:paraId="2DFAAE37" w14:textId="77777777" w:rsidR="00903210" w:rsidRDefault="00903210">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04FA41C3" w14:textId="77777777" w:rsidR="00903210" w:rsidRDefault="00903210">
      <w:pPr>
        <w:rPr>
          <w:rFonts w:ascii="Marianne" w:hAnsi="Marianne"/>
        </w:rPr>
      </w:pPr>
    </w:p>
    <w:p w14:paraId="0FB977C9" w14:textId="77777777" w:rsidR="00903210" w:rsidRDefault="00903210">
      <w:pPr>
        <w:rPr>
          <w:rFonts w:ascii="Marianne" w:hAnsi="Marianne"/>
        </w:rPr>
      </w:pPr>
    </w:p>
    <w:p w14:paraId="5935185C" w14:textId="77777777" w:rsidR="00903210" w:rsidRDefault="00903210">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64F4600E" w14:textId="77777777" w:rsidR="00903210" w:rsidRDefault="00903210">
      <w:pPr>
        <w:rPr>
          <w:rFonts w:ascii="Marianne" w:hAnsi="Marianne"/>
        </w:rPr>
      </w:pPr>
    </w:p>
    <w:p w14:paraId="0E15E2BD" w14:textId="77777777" w:rsidR="00903210" w:rsidRDefault="00903210">
      <w:pPr>
        <w:rPr>
          <w:rFonts w:ascii="Marianne" w:hAnsi="Marianne"/>
        </w:rPr>
      </w:pPr>
    </w:p>
    <w:p w14:paraId="78A8247B" w14:textId="77777777" w:rsidR="00903210" w:rsidRDefault="00903210">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58C68E2" w14:textId="77777777" w:rsidR="00903210" w:rsidRDefault="00903210">
      <w:pPr>
        <w:rPr>
          <w:rFonts w:ascii="Marianne" w:hAnsi="Marianne"/>
        </w:rPr>
      </w:pPr>
    </w:p>
    <w:p w14:paraId="56A09D03" w14:textId="77777777" w:rsidR="00903210" w:rsidRDefault="00903210">
      <w:pPr>
        <w:rPr>
          <w:rFonts w:ascii="Marianne" w:hAnsi="Marianne"/>
        </w:rPr>
      </w:pPr>
    </w:p>
    <w:p w14:paraId="6AB4600B" w14:textId="77777777" w:rsidR="00903210" w:rsidRDefault="0090321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4D56BAD" w14:textId="77777777" w:rsidR="00903210" w:rsidRDefault="00903210">
      <w:pPr>
        <w:jc w:val="both"/>
        <w:rPr>
          <w:rFonts w:ascii="Marianne" w:hAnsi="Marianne" w:cs="Arial"/>
          <w:b/>
          <w:bCs/>
        </w:rPr>
      </w:pPr>
    </w:p>
    <w:p w14:paraId="2A9091FB" w14:textId="77777777" w:rsidR="00903210" w:rsidRDefault="00903210">
      <w:pPr>
        <w:jc w:val="both"/>
        <w:rPr>
          <w:rFonts w:ascii="Marianne" w:hAnsi="Marianne" w:cs="Arial"/>
          <w:b/>
          <w:bCs/>
        </w:rPr>
      </w:pPr>
    </w:p>
    <w:p w14:paraId="073D24A0" w14:textId="77777777" w:rsidR="00903210" w:rsidRDefault="0090321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4FB2CAD1" w14:textId="77777777" w:rsidR="00903210" w:rsidRDefault="00903210">
      <w:pPr>
        <w:jc w:val="both"/>
        <w:rPr>
          <w:rFonts w:ascii="Marianne" w:hAnsi="Marianne" w:cs="Arial"/>
        </w:rPr>
      </w:pPr>
    </w:p>
    <w:p w14:paraId="191B92B6" w14:textId="77777777" w:rsidR="00903210" w:rsidRDefault="0090321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42460">
        <w:rPr>
          <w:rFonts w:ascii="Marianne" w:hAnsi="Marianne"/>
        </w:rPr>
      </w:r>
      <w:r w:rsidR="00C4246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51D82157" w14:textId="77777777" w:rsidR="00903210" w:rsidRDefault="00903210">
      <w:pPr>
        <w:ind w:left="567"/>
        <w:jc w:val="both"/>
        <w:rPr>
          <w:rFonts w:ascii="Marianne" w:hAnsi="Marianne" w:cs="Arial"/>
        </w:rPr>
      </w:pPr>
    </w:p>
    <w:p w14:paraId="6B83DC8C" w14:textId="77777777" w:rsidR="00903210" w:rsidRDefault="0090321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42460">
        <w:rPr>
          <w:rFonts w:ascii="Marianne" w:hAnsi="Marianne"/>
        </w:rPr>
      </w:r>
      <w:r w:rsidR="00C4246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3CB0CDD0" w14:textId="77777777" w:rsidR="00903210" w:rsidRDefault="00903210">
      <w:pPr>
        <w:ind w:left="567"/>
        <w:jc w:val="both"/>
        <w:rPr>
          <w:rFonts w:ascii="Marianne" w:hAnsi="Marianne" w:cs="Arial"/>
          <w:bCs/>
          <w:sz w:val="22"/>
        </w:rPr>
      </w:pPr>
    </w:p>
    <w:p w14:paraId="46446298" w14:textId="77777777" w:rsidR="0005657D" w:rsidRDefault="0005657D">
      <w:pPr>
        <w:ind w:left="567"/>
        <w:jc w:val="both"/>
        <w:rPr>
          <w:rFonts w:ascii="Marianne" w:hAnsi="Marianne" w:cs="Arial"/>
          <w:bCs/>
          <w:sz w:val="22"/>
        </w:rPr>
      </w:pPr>
    </w:p>
    <w:p w14:paraId="23DF7E40" w14:textId="4262D518" w:rsidR="0005657D" w:rsidRDefault="0005657D" w:rsidP="0005657D">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w:t>
      </w:r>
      <w:r w:rsidR="00581203" w:rsidRPr="00581203">
        <w:rPr>
          <w:rFonts w:ascii="Marianne" w:hAnsi="Marianne" w:cs="Arial"/>
        </w:rPr>
        <w:t>nouvelle entreprise qui investit dans la recherche et le développement (R&amp;D) a</w:t>
      </w:r>
      <w:r w:rsidR="00581203">
        <w:rPr>
          <w:rFonts w:ascii="Marianne" w:hAnsi="Marianne" w:cs="Arial"/>
        </w:rPr>
        <w:t>yant</w:t>
      </w:r>
      <w:r w:rsidR="00581203" w:rsidRPr="00581203">
        <w:rPr>
          <w:rFonts w:ascii="Marianne" w:hAnsi="Marianne" w:cs="Arial"/>
        </w:rPr>
        <w:t xml:space="preserve"> le statut </w:t>
      </w:r>
      <w:r w:rsidR="00581203" w:rsidRPr="00007267">
        <w:rPr>
          <w:rFonts w:ascii="Marianne" w:hAnsi="Marianne" w:cs="Arial"/>
        </w:rPr>
        <w:t>de jeune entreprise innovante (JEI), de jeune entreprise universitaire (JEU) ou de jeune entreprise de croissance (JEC</w:t>
      </w:r>
      <w:r w:rsidR="00007267">
        <w:rPr>
          <w:rFonts w:ascii="Marianne" w:hAnsi="Marianne" w:cs="Arial"/>
        </w:rPr>
        <w:t>)</w:t>
      </w:r>
      <w:r w:rsidRPr="00007267">
        <w:rPr>
          <w:rFonts w:ascii="Calibri" w:hAnsi="Calibri" w:cs="Calibri"/>
        </w:rPr>
        <w:t> </w:t>
      </w:r>
      <w:r w:rsidRPr="00007267">
        <w:rPr>
          <w:rFonts w:ascii="Marianne" w:hAnsi="Marianne" w:cs="Arial"/>
        </w:rPr>
        <w:t>?</w:t>
      </w:r>
    </w:p>
    <w:p w14:paraId="4FFB1D77" w14:textId="77777777" w:rsidR="0005657D" w:rsidRDefault="0005657D" w:rsidP="0005657D">
      <w:pPr>
        <w:jc w:val="both"/>
        <w:rPr>
          <w:rFonts w:ascii="Marianne" w:hAnsi="Marianne" w:cs="Arial"/>
        </w:rPr>
      </w:pPr>
    </w:p>
    <w:p w14:paraId="6FA62B41" w14:textId="77777777" w:rsidR="0005657D" w:rsidRDefault="0005657D" w:rsidP="0005657D">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54D65253" w14:textId="77777777" w:rsidR="0005657D" w:rsidRDefault="0005657D" w:rsidP="0005657D">
      <w:pPr>
        <w:ind w:left="567"/>
        <w:jc w:val="both"/>
        <w:rPr>
          <w:rFonts w:ascii="Marianne" w:hAnsi="Marianne" w:cs="Arial"/>
        </w:rPr>
      </w:pPr>
    </w:p>
    <w:p w14:paraId="3D2121C7" w14:textId="77777777" w:rsidR="0005657D" w:rsidRDefault="0005657D" w:rsidP="0005657D">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05ACAEBD" w14:textId="77777777" w:rsidR="0005657D" w:rsidRDefault="0005657D">
      <w:pPr>
        <w:ind w:left="567"/>
        <w:jc w:val="both"/>
        <w:rPr>
          <w:rFonts w:ascii="Marianne" w:hAnsi="Marianne" w:cs="Arial"/>
          <w:bCs/>
          <w:sz w:val="22"/>
        </w:rPr>
      </w:pPr>
    </w:p>
    <w:p w14:paraId="6194B65D" w14:textId="77777777" w:rsidR="00C42460" w:rsidRDefault="00C42460">
      <w:pPr>
        <w:ind w:left="567"/>
        <w:jc w:val="both"/>
        <w:rPr>
          <w:rFonts w:ascii="Marianne" w:hAnsi="Marianne" w:cs="Arial"/>
          <w:bCs/>
          <w:sz w:val="22"/>
        </w:rPr>
      </w:pPr>
    </w:p>
    <w:p w14:paraId="65D46E37" w14:textId="77777777" w:rsidR="00903210" w:rsidRDefault="00903210">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21952307" w14:textId="77777777" w:rsidR="00903210" w:rsidRDefault="00903210">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16D7E5C" w14:textId="77777777" w:rsidR="00903210" w:rsidRDefault="00903210">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w:t>
      </w:r>
      <w:r>
        <w:rPr>
          <w:rFonts w:ascii="Marianne" w:hAnsi="Marianne"/>
          <w:i/>
          <w:iCs/>
        </w:rPr>
        <w:lastRenderedPageBreak/>
        <w:t xml:space="preserve">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0957FD1" w14:textId="77777777" w:rsidR="00903210" w:rsidRDefault="00903210">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52553A15" w14:textId="77777777" w:rsidR="00903210" w:rsidRDefault="00903210">
      <w:pPr>
        <w:spacing w:before="120"/>
        <w:jc w:val="both"/>
        <w:rPr>
          <w:rFonts w:ascii="Marianne" w:hAnsi="Marianne" w:cs="Arial"/>
          <w:sz w:val="22"/>
        </w:rPr>
      </w:pPr>
    </w:p>
    <w:p w14:paraId="2AA22A92" w14:textId="77777777" w:rsidR="00903210" w:rsidRDefault="00903210">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903210" w14:paraId="7B25AE47" w14:textId="77777777">
        <w:trPr>
          <w:trHeight w:val="540"/>
          <w:jc w:val="center"/>
        </w:trPr>
        <w:tc>
          <w:tcPr>
            <w:tcW w:w="1986" w:type="dxa"/>
            <w:shd w:val="clear" w:color="auto" w:fill="CCFFFF"/>
            <w:vAlign w:val="center"/>
          </w:tcPr>
          <w:p w14:paraId="2A47EEF1" w14:textId="77777777" w:rsidR="00903210" w:rsidRDefault="00903210">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24A66D77" w14:textId="77777777" w:rsidR="00903210" w:rsidRDefault="00903210">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1FC246DF" w14:textId="77777777" w:rsidR="00903210" w:rsidRDefault="00903210">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903210" w14:paraId="0319521A" w14:textId="77777777">
        <w:trPr>
          <w:trHeight w:val="2218"/>
          <w:jc w:val="center"/>
        </w:trPr>
        <w:tc>
          <w:tcPr>
            <w:tcW w:w="1986" w:type="dxa"/>
            <w:vMerge w:val="restart"/>
            <w:shd w:val="clear" w:color="auto" w:fill="auto"/>
            <w:vAlign w:val="center"/>
          </w:tcPr>
          <w:p w14:paraId="6F9BCEC1" w14:textId="77777777" w:rsidR="00903210" w:rsidRDefault="00903210">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4757B0C8" w14:textId="77777777" w:rsidR="00903210" w:rsidRDefault="00903210">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3" w:name="CaseACocher3"/>
            <w:r>
              <w:rPr>
                <w:rFonts w:ascii="Marianne" w:eastAsia="MS Gothic" w:hAnsi="Marianne" w:cs="Arial"/>
              </w:rPr>
              <w:instrText xml:space="preserve"> FORMCHECKBOX </w:instrText>
            </w:r>
            <w:r w:rsidR="00C42460">
              <w:rPr>
                <w:rFonts w:ascii="Marianne" w:eastAsia="MS Gothic" w:hAnsi="Marianne" w:cs="Arial"/>
              </w:rPr>
            </w:r>
            <w:r w:rsidR="00C42460">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0A25CD70" w14:textId="77777777" w:rsidR="00903210" w:rsidRDefault="0090321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74700ED" w14:textId="77777777" w:rsidR="00903210" w:rsidRDefault="0090321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9FB69A1" w14:textId="77777777" w:rsidR="00903210" w:rsidRDefault="00903210">
            <w:pPr>
              <w:spacing w:beforeLines="40" w:before="96" w:afterLines="40" w:after="96"/>
              <w:ind w:left="170" w:right="170"/>
              <w:jc w:val="both"/>
              <w:rPr>
                <w:rFonts w:ascii="Marianne" w:hAnsi="Marianne" w:cs="Arial"/>
                <w:sz w:val="12"/>
                <w:szCs w:val="16"/>
              </w:rPr>
            </w:pPr>
          </w:p>
          <w:p w14:paraId="2D0FFDB0" w14:textId="77777777" w:rsidR="00903210" w:rsidRDefault="00903210">
            <w:pPr>
              <w:spacing w:beforeLines="40" w:before="96" w:afterLines="40" w:after="96"/>
              <w:ind w:left="170" w:right="170"/>
              <w:jc w:val="both"/>
              <w:rPr>
                <w:rFonts w:ascii="Marianne" w:hAnsi="Marianne" w:cs="Arial"/>
                <w:sz w:val="12"/>
                <w:szCs w:val="16"/>
              </w:rPr>
            </w:pPr>
          </w:p>
          <w:p w14:paraId="59840541" w14:textId="77777777" w:rsidR="00903210" w:rsidRDefault="00903210">
            <w:pPr>
              <w:spacing w:beforeLines="40" w:before="96" w:afterLines="40" w:after="96"/>
              <w:ind w:left="170" w:right="170"/>
              <w:jc w:val="both"/>
              <w:rPr>
                <w:rFonts w:ascii="Marianne" w:hAnsi="Marianne" w:cs="Arial"/>
                <w:sz w:val="12"/>
                <w:szCs w:val="16"/>
              </w:rPr>
            </w:pPr>
          </w:p>
          <w:p w14:paraId="38CA70EC" w14:textId="77777777" w:rsidR="00903210" w:rsidRDefault="0090321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95ACD33" w14:textId="77777777" w:rsidR="00903210" w:rsidRDefault="00903210">
            <w:pPr>
              <w:spacing w:beforeLines="40" w:before="96" w:afterLines="40" w:after="96"/>
              <w:ind w:right="170"/>
              <w:rPr>
                <w:rFonts w:ascii="Marianne" w:hAnsi="Marianne" w:cs="Arial"/>
                <w:sz w:val="12"/>
                <w:szCs w:val="16"/>
              </w:rPr>
            </w:pPr>
          </w:p>
          <w:p w14:paraId="3B7EF199" w14:textId="77777777" w:rsidR="00903210" w:rsidRDefault="00903210">
            <w:pPr>
              <w:spacing w:beforeLines="40" w:before="96" w:afterLines="40" w:after="96"/>
              <w:ind w:right="170"/>
              <w:rPr>
                <w:rFonts w:ascii="Marianne" w:hAnsi="Marianne" w:cs="Arial"/>
                <w:sz w:val="12"/>
                <w:szCs w:val="16"/>
              </w:rPr>
            </w:pPr>
          </w:p>
          <w:p w14:paraId="10074CC8" w14:textId="77777777" w:rsidR="00903210" w:rsidRDefault="00903210">
            <w:pPr>
              <w:spacing w:beforeLines="40" w:before="96" w:afterLines="40" w:after="96"/>
              <w:ind w:right="170"/>
              <w:rPr>
                <w:rFonts w:ascii="Marianne" w:hAnsi="Marianne" w:cs="Arial"/>
                <w:sz w:val="12"/>
                <w:szCs w:val="16"/>
              </w:rPr>
            </w:pPr>
          </w:p>
        </w:tc>
      </w:tr>
      <w:tr w:rsidR="00903210" w14:paraId="41ABD85F" w14:textId="77777777">
        <w:trPr>
          <w:trHeight w:val="3555"/>
          <w:jc w:val="center"/>
        </w:trPr>
        <w:tc>
          <w:tcPr>
            <w:tcW w:w="1986" w:type="dxa"/>
            <w:vMerge/>
            <w:shd w:val="clear" w:color="auto" w:fill="auto"/>
            <w:vAlign w:val="center"/>
          </w:tcPr>
          <w:p w14:paraId="7D6F60D2" w14:textId="77777777" w:rsidR="00903210" w:rsidRDefault="00903210">
            <w:pPr>
              <w:spacing w:beforeLines="40" w:before="96" w:afterLines="40" w:after="96"/>
              <w:rPr>
                <w:rFonts w:ascii="Marianne" w:hAnsi="Marianne" w:cs="Arial"/>
              </w:rPr>
            </w:pPr>
          </w:p>
        </w:tc>
        <w:tc>
          <w:tcPr>
            <w:tcW w:w="2551" w:type="dxa"/>
            <w:shd w:val="clear" w:color="auto" w:fill="auto"/>
            <w:vAlign w:val="center"/>
          </w:tcPr>
          <w:p w14:paraId="34E24D08" w14:textId="77777777" w:rsidR="00903210" w:rsidRDefault="00903210">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4" w:name="CaseACocher5"/>
            <w:r>
              <w:rPr>
                <w:rFonts w:ascii="Marianne" w:eastAsia="MS Gothic" w:hAnsi="Marianne" w:cs="Arial"/>
              </w:rPr>
              <w:instrText xml:space="preserve"> FORMCHECKBOX </w:instrText>
            </w:r>
            <w:r w:rsidR="00C42460">
              <w:rPr>
                <w:rFonts w:ascii="Marianne" w:eastAsia="MS Gothic" w:hAnsi="Marianne" w:cs="Arial"/>
              </w:rPr>
            </w:r>
            <w:r w:rsidR="00C42460">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8B1F64F" w14:textId="77777777" w:rsidR="00903210" w:rsidRDefault="0090321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E431CB4" w14:textId="77777777" w:rsidR="00903210" w:rsidRDefault="0090321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FB0DD5D" w14:textId="77777777" w:rsidR="00903210" w:rsidRDefault="00903210">
            <w:pPr>
              <w:spacing w:beforeLines="40" w:before="96" w:afterLines="40" w:after="96"/>
              <w:ind w:left="170" w:right="170"/>
              <w:jc w:val="both"/>
              <w:rPr>
                <w:rFonts w:ascii="Marianne" w:hAnsi="Marianne" w:cs="Arial"/>
                <w:sz w:val="12"/>
                <w:szCs w:val="16"/>
              </w:rPr>
            </w:pPr>
          </w:p>
          <w:p w14:paraId="7F29068F" w14:textId="77777777" w:rsidR="00903210" w:rsidRDefault="00903210">
            <w:pPr>
              <w:spacing w:beforeLines="40" w:before="96" w:afterLines="40" w:after="96"/>
              <w:ind w:left="170" w:right="170"/>
              <w:jc w:val="both"/>
              <w:rPr>
                <w:rFonts w:ascii="Marianne" w:hAnsi="Marianne" w:cs="Arial"/>
                <w:sz w:val="12"/>
                <w:szCs w:val="16"/>
              </w:rPr>
            </w:pPr>
          </w:p>
          <w:p w14:paraId="63ED8A9E" w14:textId="77777777" w:rsidR="00903210" w:rsidRDefault="00903210">
            <w:pPr>
              <w:spacing w:beforeLines="40" w:before="96" w:afterLines="40" w:after="96"/>
              <w:ind w:left="170" w:right="170"/>
              <w:jc w:val="both"/>
              <w:rPr>
                <w:rFonts w:ascii="Marianne" w:hAnsi="Marianne" w:cs="Arial"/>
                <w:sz w:val="12"/>
                <w:szCs w:val="16"/>
              </w:rPr>
            </w:pPr>
          </w:p>
          <w:p w14:paraId="2AEBB42E" w14:textId="77777777" w:rsidR="00903210" w:rsidRDefault="0090321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F6C07F4" w14:textId="77777777" w:rsidR="00903210" w:rsidRDefault="00903210">
            <w:pPr>
              <w:spacing w:beforeLines="40" w:before="96" w:afterLines="40" w:after="96"/>
              <w:ind w:right="170"/>
              <w:rPr>
                <w:rFonts w:ascii="Marianne" w:hAnsi="Marianne" w:cs="Arial"/>
                <w:sz w:val="12"/>
                <w:szCs w:val="16"/>
              </w:rPr>
            </w:pPr>
          </w:p>
          <w:p w14:paraId="5E79DACE" w14:textId="77777777" w:rsidR="00903210" w:rsidRDefault="00903210">
            <w:pPr>
              <w:spacing w:beforeLines="40" w:before="96" w:afterLines="40" w:after="96"/>
              <w:ind w:right="170"/>
              <w:rPr>
                <w:rFonts w:ascii="Marianne" w:hAnsi="Marianne" w:cs="Arial"/>
                <w:sz w:val="12"/>
                <w:szCs w:val="16"/>
              </w:rPr>
            </w:pPr>
          </w:p>
          <w:p w14:paraId="03CBEF66" w14:textId="77777777" w:rsidR="00903210" w:rsidRDefault="00903210">
            <w:pPr>
              <w:spacing w:beforeLines="40" w:before="96" w:afterLines="40" w:after="96"/>
              <w:ind w:right="170"/>
              <w:rPr>
                <w:rFonts w:ascii="Marianne" w:hAnsi="Marianne" w:cs="Arial"/>
                <w:sz w:val="12"/>
                <w:szCs w:val="16"/>
              </w:rPr>
            </w:pPr>
          </w:p>
        </w:tc>
      </w:tr>
      <w:tr w:rsidR="00903210" w14:paraId="36080617" w14:textId="77777777">
        <w:trPr>
          <w:trHeight w:val="4455"/>
          <w:jc w:val="center"/>
        </w:trPr>
        <w:tc>
          <w:tcPr>
            <w:tcW w:w="1986" w:type="dxa"/>
            <w:vMerge/>
            <w:shd w:val="clear" w:color="auto" w:fill="auto"/>
            <w:vAlign w:val="center"/>
          </w:tcPr>
          <w:p w14:paraId="789896D1" w14:textId="77777777" w:rsidR="00903210" w:rsidRDefault="00903210">
            <w:pPr>
              <w:spacing w:beforeLines="40" w:before="96" w:afterLines="40" w:after="96"/>
              <w:rPr>
                <w:rFonts w:ascii="Marianne" w:hAnsi="Marianne" w:cs="Arial"/>
              </w:rPr>
            </w:pPr>
          </w:p>
        </w:tc>
        <w:tc>
          <w:tcPr>
            <w:tcW w:w="2551" w:type="dxa"/>
            <w:shd w:val="clear" w:color="auto" w:fill="auto"/>
            <w:vAlign w:val="center"/>
          </w:tcPr>
          <w:p w14:paraId="10DEB5C2" w14:textId="77777777" w:rsidR="00903210" w:rsidRDefault="00903210">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5" w:name="CaseACocher6"/>
            <w:r>
              <w:rPr>
                <w:rFonts w:ascii="Marianne" w:eastAsia="MS Gothic" w:hAnsi="Marianne" w:cs="Arial"/>
              </w:rPr>
              <w:instrText xml:space="preserve"> FORMCHECKBOX </w:instrText>
            </w:r>
            <w:r w:rsidR="00C42460">
              <w:rPr>
                <w:rFonts w:ascii="Marianne" w:eastAsia="MS Gothic" w:hAnsi="Marianne" w:cs="Arial"/>
              </w:rPr>
            </w:r>
            <w:r w:rsidR="00C42460">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AEF8142" w14:textId="77777777" w:rsidR="00903210" w:rsidRDefault="0090321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13E9A24" w14:textId="77777777" w:rsidR="00903210" w:rsidRDefault="0090321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9AC36C3" w14:textId="77777777" w:rsidR="00903210" w:rsidRDefault="00903210">
            <w:pPr>
              <w:spacing w:beforeLines="40" w:before="96" w:afterLines="40" w:after="96"/>
              <w:ind w:left="170" w:right="170"/>
              <w:jc w:val="both"/>
              <w:rPr>
                <w:rFonts w:ascii="Marianne" w:hAnsi="Marianne" w:cs="Arial"/>
                <w:sz w:val="12"/>
                <w:szCs w:val="16"/>
              </w:rPr>
            </w:pPr>
          </w:p>
          <w:p w14:paraId="1EBDAEF5" w14:textId="77777777" w:rsidR="00903210" w:rsidRDefault="00903210">
            <w:pPr>
              <w:spacing w:beforeLines="40" w:before="96" w:afterLines="40" w:after="96"/>
              <w:ind w:left="170" w:right="170"/>
              <w:jc w:val="both"/>
              <w:rPr>
                <w:rFonts w:ascii="Marianne" w:hAnsi="Marianne" w:cs="Arial"/>
                <w:sz w:val="12"/>
                <w:szCs w:val="16"/>
              </w:rPr>
            </w:pPr>
          </w:p>
          <w:p w14:paraId="6DEDB7DB" w14:textId="77777777" w:rsidR="00903210" w:rsidRDefault="00903210">
            <w:pPr>
              <w:spacing w:beforeLines="40" w:before="96" w:afterLines="40" w:after="96"/>
              <w:ind w:left="170" w:right="170"/>
              <w:jc w:val="both"/>
              <w:rPr>
                <w:rFonts w:ascii="Marianne" w:hAnsi="Marianne" w:cs="Arial"/>
                <w:sz w:val="12"/>
                <w:szCs w:val="16"/>
              </w:rPr>
            </w:pPr>
          </w:p>
          <w:p w14:paraId="53B33801" w14:textId="77777777" w:rsidR="00903210" w:rsidRDefault="0090321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D786A7D" w14:textId="77777777" w:rsidR="00903210" w:rsidRDefault="00903210">
            <w:pPr>
              <w:spacing w:beforeLines="40" w:before="96" w:afterLines="40" w:after="96"/>
              <w:ind w:right="170"/>
              <w:rPr>
                <w:rFonts w:ascii="Marianne" w:hAnsi="Marianne" w:cs="Arial"/>
                <w:sz w:val="12"/>
                <w:szCs w:val="16"/>
              </w:rPr>
            </w:pPr>
          </w:p>
          <w:p w14:paraId="2F99F502" w14:textId="77777777" w:rsidR="00903210" w:rsidRDefault="00903210">
            <w:pPr>
              <w:spacing w:beforeLines="40" w:before="96" w:afterLines="40" w:after="96"/>
              <w:ind w:right="170"/>
              <w:rPr>
                <w:rFonts w:ascii="Marianne" w:hAnsi="Marianne" w:cs="Arial"/>
                <w:sz w:val="12"/>
                <w:szCs w:val="16"/>
              </w:rPr>
            </w:pPr>
          </w:p>
          <w:p w14:paraId="40591F06" w14:textId="77777777" w:rsidR="00903210" w:rsidRDefault="00903210">
            <w:pPr>
              <w:spacing w:beforeLines="40" w:before="96" w:afterLines="40" w:after="96"/>
              <w:ind w:right="170"/>
              <w:rPr>
                <w:rFonts w:ascii="Marianne" w:hAnsi="Marianne" w:cs="Arial"/>
                <w:sz w:val="12"/>
                <w:szCs w:val="16"/>
              </w:rPr>
            </w:pPr>
          </w:p>
        </w:tc>
      </w:tr>
      <w:tr w:rsidR="00903210" w14:paraId="0968C99B" w14:textId="77777777">
        <w:trPr>
          <w:trHeight w:val="1785"/>
          <w:jc w:val="center"/>
        </w:trPr>
        <w:tc>
          <w:tcPr>
            <w:tcW w:w="1986" w:type="dxa"/>
            <w:shd w:val="clear" w:color="auto" w:fill="auto"/>
            <w:vAlign w:val="center"/>
          </w:tcPr>
          <w:p w14:paraId="6CDE832F" w14:textId="77777777" w:rsidR="00903210" w:rsidRDefault="00903210">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2F5B9251" w14:textId="77777777" w:rsidR="00903210" w:rsidRDefault="00903210">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6" w:name="CaseACocher15"/>
            <w:r>
              <w:rPr>
                <w:rFonts w:ascii="Marianne" w:hAnsi="Marianne" w:cs="Arial"/>
              </w:rPr>
              <w:instrText xml:space="preserve"> FORMCHECKBOX </w:instrText>
            </w:r>
            <w:r w:rsidR="00C42460">
              <w:rPr>
                <w:rFonts w:ascii="Marianne" w:hAnsi="Marianne" w:cs="Arial"/>
              </w:rPr>
            </w:r>
            <w:r w:rsidR="00C42460">
              <w:rPr>
                <w:rFonts w:ascii="Marianne" w:hAnsi="Marianne" w:cs="Arial"/>
              </w:rPr>
              <w:fldChar w:fldCharType="separate"/>
            </w:r>
            <w:r>
              <w:rPr>
                <w:rFonts w:ascii="Marianne" w:hAnsi="Marianne" w:cs="Arial"/>
              </w:rPr>
              <w:fldChar w:fldCharType="end"/>
            </w:r>
            <w:bookmarkEnd w:id="6"/>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7090B29" w14:textId="77777777" w:rsidR="00903210" w:rsidRDefault="0090321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0FE06A6" w14:textId="77777777" w:rsidR="00903210" w:rsidRDefault="0090321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51F795" w14:textId="77777777" w:rsidR="00903210" w:rsidRDefault="00903210">
            <w:pPr>
              <w:spacing w:beforeLines="40" w:before="96" w:afterLines="40" w:after="96"/>
              <w:ind w:left="170" w:right="170"/>
              <w:jc w:val="both"/>
              <w:rPr>
                <w:rFonts w:ascii="Marianne" w:hAnsi="Marianne" w:cs="Arial"/>
                <w:sz w:val="12"/>
                <w:szCs w:val="16"/>
              </w:rPr>
            </w:pPr>
          </w:p>
          <w:p w14:paraId="3F93CA79" w14:textId="77777777" w:rsidR="00903210" w:rsidRDefault="00903210">
            <w:pPr>
              <w:spacing w:beforeLines="40" w:before="96" w:afterLines="40" w:after="96"/>
              <w:ind w:left="170" w:right="170"/>
              <w:jc w:val="both"/>
              <w:rPr>
                <w:rFonts w:ascii="Marianne" w:hAnsi="Marianne" w:cs="Arial"/>
                <w:sz w:val="12"/>
                <w:szCs w:val="16"/>
              </w:rPr>
            </w:pPr>
          </w:p>
          <w:p w14:paraId="23CB5867" w14:textId="77777777" w:rsidR="00903210" w:rsidRDefault="00903210">
            <w:pPr>
              <w:spacing w:beforeLines="40" w:before="96" w:afterLines="40" w:after="96"/>
              <w:ind w:left="170" w:right="170"/>
              <w:jc w:val="both"/>
              <w:rPr>
                <w:rFonts w:ascii="Marianne" w:hAnsi="Marianne" w:cs="Arial"/>
                <w:sz w:val="12"/>
                <w:szCs w:val="16"/>
              </w:rPr>
            </w:pPr>
          </w:p>
          <w:p w14:paraId="4B0B3618" w14:textId="77777777" w:rsidR="00903210" w:rsidRDefault="0090321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82705EC" w14:textId="77777777" w:rsidR="00903210" w:rsidRDefault="00903210">
            <w:pPr>
              <w:spacing w:beforeLines="40" w:before="96" w:afterLines="40" w:after="96"/>
              <w:ind w:right="170"/>
              <w:rPr>
                <w:rFonts w:ascii="Marianne" w:hAnsi="Marianne" w:cs="Arial"/>
                <w:sz w:val="12"/>
                <w:szCs w:val="16"/>
              </w:rPr>
            </w:pPr>
          </w:p>
          <w:p w14:paraId="5C1AE1FC" w14:textId="77777777" w:rsidR="00903210" w:rsidRDefault="00903210">
            <w:pPr>
              <w:spacing w:beforeLines="40" w:before="96" w:afterLines="40" w:after="96"/>
              <w:ind w:right="170"/>
              <w:rPr>
                <w:rFonts w:ascii="Marianne" w:hAnsi="Marianne" w:cs="Arial"/>
                <w:sz w:val="12"/>
                <w:szCs w:val="16"/>
              </w:rPr>
            </w:pPr>
          </w:p>
          <w:p w14:paraId="0E5C63AE" w14:textId="77777777" w:rsidR="00903210" w:rsidRDefault="00903210">
            <w:pPr>
              <w:spacing w:beforeLines="40" w:before="96" w:afterLines="40" w:after="96"/>
              <w:ind w:right="170"/>
              <w:rPr>
                <w:rFonts w:ascii="Marianne" w:hAnsi="Marianne" w:cs="Arial"/>
                <w:sz w:val="12"/>
                <w:szCs w:val="16"/>
              </w:rPr>
            </w:pPr>
          </w:p>
        </w:tc>
      </w:tr>
      <w:tr w:rsidR="00903210" w14:paraId="71E2F331" w14:textId="77777777">
        <w:trPr>
          <w:trHeight w:val="3615"/>
          <w:jc w:val="center"/>
        </w:trPr>
        <w:tc>
          <w:tcPr>
            <w:tcW w:w="1986" w:type="dxa"/>
            <w:shd w:val="clear" w:color="auto" w:fill="auto"/>
            <w:vAlign w:val="center"/>
          </w:tcPr>
          <w:p w14:paraId="140AE60D" w14:textId="77777777" w:rsidR="00903210" w:rsidRDefault="00903210">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12830AE" w14:textId="77777777" w:rsidR="00903210" w:rsidRDefault="00903210">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7" w:name="CaseACocher8"/>
            <w:r>
              <w:rPr>
                <w:rFonts w:ascii="Marianne" w:eastAsia="MS Gothic" w:hAnsi="Marianne" w:cs="Arial"/>
              </w:rPr>
              <w:instrText xml:space="preserve"> FORMCHECKBOX </w:instrText>
            </w:r>
            <w:r w:rsidR="00C42460">
              <w:rPr>
                <w:rFonts w:ascii="Marianne" w:eastAsia="MS Gothic" w:hAnsi="Marianne" w:cs="Arial"/>
              </w:rPr>
            </w:r>
            <w:r w:rsidR="00C42460">
              <w:rPr>
                <w:rFonts w:ascii="Marianne" w:eastAsia="MS Gothic" w:hAnsi="Marianne" w:cs="Arial"/>
              </w:rPr>
              <w:fldChar w:fldCharType="separate"/>
            </w:r>
            <w:r>
              <w:rPr>
                <w:rFonts w:ascii="Marianne" w:eastAsia="MS Gothic" w:hAnsi="Marianne" w:cs="Arial"/>
              </w:rPr>
              <w:fldChar w:fldCharType="end"/>
            </w:r>
            <w:bookmarkEnd w:id="7"/>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DE04046" w14:textId="77777777" w:rsidR="00903210" w:rsidRDefault="0090321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F0EBF0F" w14:textId="77777777" w:rsidR="00903210" w:rsidRDefault="0090321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3C46A9C" w14:textId="77777777" w:rsidR="00903210" w:rsidRDefault="00903210">
            <w:pPr>
              <w:spacing w:beforeLines="40" w:before="96" w:afterLines="40" w:after="96"/>
              <w:ind w:left="170" w:right="170"/>
              <w:jc w:val="both"/>
              <w:rPr>
                <w:rFonts w:ascii="Marianne" w:hAnsi="Marianne" w:cs="Arial"/>
                <w:sz w:val="12"/>
                <w:szCs w:val="16"/>
              </w:rPr>
            </w:pPr>
          </w:p>
          <w:p w14:paraId="713A9313" w14:textId="77777777" w:rsidR="00903210" w:rsidRDefault="00903210">
            <w:pPr>
              <w:spacing w:beforeLines="40" w:before="96" w:afterLines="40" w:after="96"/>
              <w:ind w:left="170" w:right="170"/>
              <w:jc w:val="both"/>
              <w:rPr>
                <w:rFonts w:ascii="Marianne" w:hAnsi="Marianne" w:cs="Arial"/>
                <w:sz w:val="12"/>
                <w:szCs w:val="16"/>
              </w:rPr>
            </w:pPr>
          </w:p>
          <w:p w14:paraId="6F2926C7" w14:textId="77777777" w:rsidR="00903210" w:rsidRDefault="00903210">
            <w:pPr>
              <w:spacing w:beforeLines="40" w:before="96" w:afterLines="40" w:after="96"/>
              <w:ind w:left="170" w:right="170"/>
              <w:jc w:val="both"/>
              <w:rPr>
                <w:rFonts w:ascii="Marianne" w:hAnsi="Marianne" w:cs="Arial"/>
                <w:sz w:val="12"/>
                <w:szCs w:val="16"/>
              </w:rPr>
            </w:pPr>
          </w:p>
          <w:p w14:paraId="18C18945" w14:textId="77777777" w:rsidR="00903210" w:rsidRDefault="0090321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3BBE1F9" w14:textId="77777777" w:rsidR="00903210" w:rsidRDefault="00903210">
            <w:pPr>
              <w:spacing w:beforeLines="40" w:before="96" w:afterLines="40" w:after="96"/>
              <w:ind w:right="170"/>
              <w:rPr>
                <w:rFonts w:ascii="Marianne" w:hAnsi="Marianne" w:cs="Arial"/>
                <w:sz w:val="12"/>
                <w:szCs w:val="16"/>
              </w:rPr>
            </w:pPr>
          </w:p>
          <w:p w14:paraId="69D8F95A" w14:textId="77777777" w:rsidR="00903210" w:rsidRDefault="00903210">
            <w:pPr>
              <w:spacing w:beforeLines="40" w:before="96" w:afterLines="40" w:after="96"/>
              <w:ind w:right="170"/>
              <w:rPr>
                <w:rFonts w:ascii="Marianne" w:hAnsi="Marianne" w:cs="Arial"/>
                <w:sz w:val="12"/>
                <w:szCs w:val="16"/>
              </w:rPr>
            </w:pPr>
          </w:p>
          <w:p w14:paraId="43E2E11D" w14:textId="77777777" w:rsidR="00903210" w:rsidRDefault="00903210">
            <w:pPr>
              <w:spacing w:beforeLines="40" w:before="96" w:afterLines="40" w:after="96"/>
              <w:ind w:right="170"/>
              <w:rPr>
                <w:rFonts w:ascii="Marianne" w:hAnsi="Marianne" w:cs="Arial"/>
                <w:sz w:val="12"/>
                <w:szCs w:val="16"/>
              </w:rPr>
            </w:pPr>
          </w:p>
        </w:tc>
      </w:tr>
    </w:tbl>
    <w:p w14:paraId="2A98A0F4" w14:textId="77777777" w:rsidR="00903210" w:rsidRDefault="00903210">
      <w:pPr>
        <w:tabs>
          <w:tab w:val="left" w:pos="-142"/>
          <w:tab w:val="left" w:pos="4111"/>
        </w:tabs>
        <w:rPr>
          <w:rFonts w:ascii="Marianne" w:hAnsi="Marianne" w:cs="Arial"/>
          <w:b/>
          <w:bCs/>
          <w:sz w:val="22"/>
          <w:szCs w:val="22"/>
        </w:rPr>
      </w:pPr>
    </w:p>
    <w:p w14:paraId="3C6377C0" w14:textId="77777777" w:rsidR="00903210" w:rsidRDefault="00903210">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4EF5C2B0" w14:textId="77777777" w:rsidR="00903210" w:rsidRDefault="00903210">
      <w:pPr>
        <w:keepNext/>
        <w:tabs>
          <w:tab w:val="left" w:pos="-142"/>
          <w:tab w:val="left" w:pos="4111"/>
        </w:tabs>
        <w:jc w:val="both"/>
        <w:rPr>
          <w:rFonts w:ascii="Marianne" w:hAnsi="Marianne" w:cs="Arial"/>
          <w:b/>
          <w:bCs/>
          <w:sz w:val="22"/>
          <w:szCs w:val="22"/>
        </w:rPr>
      </w:pPr>
    </w:p>
    <w:p w14:paraId="453AADC8" w14:textId="77777777" w:rsidR="00903210" w:rsidRDefault="00903210">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7729B54F" w14:textId="77777777" w:rsidR="00903210" w:rsidRDefault="00903210">
      <w:pPr>
        <w:pStyle w:val="En-tte"/>
        <w:tabs>
          <w:tab w:val="clear" w:pos="4536"/>
          <w:tab w:val="clear" w:pos="9072"/>
          <w:tab w:val="left" w:pos="0"/>
          <w:tab w:val="left" w:pos="2160"/>
        </w:tabs>
        <w:jc w:val="both"/>
        <w:rPr>
          <w:rFonts w:ascii="Marianne" w:hAnsi="Marianne" w:cs="Arial"/>
          <w:i/>
          <w:iCs/>
          <w:sz w:val="16"/>
          <w:szCs w:val="16"/>
        </w:rPr>
      </w:pPr>
    </w:p>
    <w:p w14:paraId="161D87DF" w14:textId="77777777" w:rsidR="00903210" w:rsidRDefault="0090321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05F22658" w14:textId="77777777" w:rsidR="00903210" w:rsidRDefault="00903210">
      <w:pPr>
        <w:pStyle w:val="En-tte"/>
        <w:tabs>
          <w:tab w:val="clear" w:pos="4536"/>
          <w:tab w:val="clear" w:pos="9072"/>
          <w:tab w:val="left" w:pos="2160"/>
        </w:tabs>
        <w:ind w:left="284"/>
        <w:jc w:val="both"/>
        <w:rPr>
          <w:rFonts w:ascii="Marianne" w:hAnsi="Marianne" w:cs="Arial"/>
          <w:iCs/>
          <w:sz w:val="16"/>
          <w:szCs w:val="18"/>
        </w:rPr>
      </w:pPr>
    </w:p>
    <w:p w14:paraId="35B5B784" w14:textId="77777777" w:rsidR="00903210" w:rsidRDefault="00903210">
      <w:pPr>
        <w:pStyle w:val="En-tte"/>
        <w:tabs>
          <w:tab w:val="clear" w:pos="4536"/>
          <w:tab w:val="clear" w:pos="9072"/>
          <w:tab w:val="left" w:pos="2160"/>
        </w:tabs>
        <w:ind w:left="284"/>
        <w:jc w:val="both"/>
        <w:rPr>
          <w:rFonts w:ascii="Marianne" w:hAnsi="Marianne" w:cs="Arial"/>
          <w:iCs/>
          <w:sz w:val="16"/>
          <w:szCs w:val="18"/>
        </w:rPr>
      </w:pPr>
    </w:p>
    <w:p w14:paraId="174E099D" w14:textId="77777777" w:rsidR="00903210" w:rsidRDefault="00903210">
      <w:pPr>
        <w:pStyle w:val="En-tte"/>
        <w:tabs>
          <w:tab w:val="clear" w:pos="4536"/>
          <w:tab w:val="clear" w:pos="9072"/>
          <w:tab w:val="left" w:pos="2160"/>
        </w:tabs>
        <w:ind w:left="284"/>
        <w:jc w:val="both"/>
        <w:rPr>
          <w:rFonts w:ascii="Marianne" w:hAnsi="Marianne" w:cs="Arial"/>
          <w:iCs/>
          <w:sz w:val="16"/>
          <w:szCs w:val="18"/>
        </w:rPr>
      </w:pPr>
    </w:p>
    <w:p w14:paraId="27D38A87" w14:textId="77777777" w:rsidR="00903210" w:rsidRDefault="00903210">
      <w:pPr>
        <w:pStyle w:val="En-tte"/>
        <w:tabs>
          <w:tab w:val="clear" w:pos="4536"/>
          <w:tab w:val="clear" w:pos="9072"/>
          <w:tab w:val="left" w:pos="2160"/>
        </w:tabs>
        <w:ind w:left="284"/>
        <w:jc w:val="both"/>
        <w:rPr>
          <w:rFonts w:ascii="Marianne" w:hAnsi="Marianne" w:cs="Arial"/>
          <w:iCs/>
          <w:sz w:val="16"/>
          <w:szCs w:val="18"/>
        </w:rPr>
      </w:pPr>
    </w:p>
    <w:p w14:paraId="7976233F" w14:textId="77777777" w:rsidR="00903210" w:rsidRDefault="0090321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44332FA8" w14:textId="77777777" w:rsidR="00903210" w:rsidRDefault="00903210">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AB81EF6" w14:textId="77777777" w:rsidR="00903210" w:rsidRDefault="00903210">
      <w:pPr>
        <w:pStyle w:val="En-tte"/>
        <w:tabs>
          <w:tab w:val="clear" w:pos="4536"/>
          <w:tab w:val="clear" w:pos="9072"/>
          <w:tab w:val="left" w:pos="2160"/>
        </w:tabs>
        <w:ind w:left="284"/>
        <w:jc w:val="both"/>
        <w:rPr>
          <w:rFonts w:ascii="Marianne" w:hAnsi="Marianne" w:cs="Arial"/>
          <w:iCs/>
          <w:sz w:val="16"/>
          <w:szCs w:val="18"/>
        </w:rPr>
      </w:pPr>
    </w:p>
    <w:p w14:paraId="0488C8E5" w14:textId="77777777" w:rsidR="00903210" w:rsidRDefault="00903210">
      <w:pPr>
        <w:pStyle w:val="En-tte"/>
        <w:tabs>
          <w:tab w:val="clear" w:pos="4536"/>
          <w:tab w:val="clear" w:pos="9072"/>
          <w:tab w:val="left" w:pos="2160"/>
        </w:tabs>
        <w:ind w:left="284"/>
        <w:jc w:val="both"/>
        <w:rPr>
          <w:rFonts w:ascii="Marianne" w:hAnsi="Marianne" w:cs="Arial"/>
          <w:iCs/>
          <w:sz w:val="16"/>
          <w:szCs w:val="18"/>
        </w:rPr>
      </w:pPr>
    </w:p>
    <w:p w14:paraId="0E8FA0AF" w14:textId="77777777" w:rsidR="00903210" w:rsidRDefault="00903210">
      <w:pPr>
        <w:pStyle w:val="En-tte"/>
        <w:tabs>
          <w:tab w:val="clear" w:pos="4536"/>
          <w:tab w:val="clear" w:pos="9072"/>
          <w:tab w:val="left" w:pos="2160"/>
        </w:tabs>
        <w:ind w:left="284"/>
        <w:jc w:val="both"/>
        <w:rPr>
          <w:rFonts w:ascii="Marianne" w:hAnsi="Marianne" w:cs="Arial"/>
          <w:iCs/>
          <w:sz w:val="16"/>
          <w:szCs w:val="18"/>
        </w:rPr>
      </w:pPr>
    </w:p>
    <w:p w14:paraId="3714027C" w14:textId="77777777" w:rsidR="00903210" w:rsidRDefault="00903210">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5B02FA2" w14:textId="77777777" w:rsidR="00903210" w:rsidRDefault="00903210">
      <w:pPr>
        <w:pStyle w:val="En-tte"/>
        <w:tabs>
          <w:tab w:val="left" w:pos="2160"/>
        </w:tabs>
        <w:ind w:left="284"/>
        <w:jc w:val="both"/>
        <w:rPr>
          <w:rFonts w:ascii="Marianne" w:hAnsi="Marianne" w:cs="Arial"/>
          <w:iCs/>
          <w:sz w:val="16"/>
          <w:szCs w:val="18"/>
        </w:rPr>
      </w:pPr>
    </w:p>
    <w:p w14:paraId="23201280" w14:textId="77777777" w:rsidR="00903210" w:rsidRDefault="00903210">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20727844" w14:textId="77777777" w:rsidR="00903210" w:rsidRDefault="00903210">
      <w:pPr>
        <w:pStyle w:val="En-tte"/>
        <w:ind w:left="993"/>
        <w:jc w:val="both"/>
        <w:rPr>
          <w:rFonts w:ascii="Marianne" w:hAnsi="Marianne" w:cs="Arial"/>
          <w:iCs/>
          <w:sz w:val="16"/>
          <w:szCs w:val="18"/>
        </w:rPr>
      </w:pPr>
    </w:p>
    <w:p w14:paraId="627C9248" w14:textId="77777777" w:rsidR="00903210" w:rsidRDefault="00903210">
      <w:pPr>
        <w:pStyle w:val="En-tte"/>
        <w:ind w:left="993"/>
        <w:jc w:val="both"/>
        <w:rPr>
          <w:rFonts w:ascii="Marianne" w:hAnsi="Marianne" w:cs="Arial"/>
          <w:iCs/>
          <w:sz w:val="16"/>
          <w:szCs w:val="18"/>
        </w:rPr>
      </w:pPr>
    </w:p>
    <w:p w14:paraId="6004BC3B" w14:textId="77777777" w:rsidR="00903210" w:rsidRDefault="00903210">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0B608BD" w14:textId="77777777" w:rsidR="00903210" w:rsidRDefault="00903210">
      <w:pPr>
        <w:pStyle w:val="En-tte"/>
        <w:tabs>
          <w:tab w:val="left" w:pos="0"/>
          <w:tab w:val="left" w:pos="2160"/>
        </w:tabs>
        <w:ind w:left="993"/>
        <w:jc w:val="both"/>
        <w:rPr>
          <w:rFonts w:ascii="Marianne" w:hAnsi="Marianne" w:cs="Arial"/>
          <w:iCs/>
          <w:sz w:val="16"/>
          <w:szCs w:val="18"/>
        </w:rPr>
      </w:pPr>
    </w:p>
    <w:p w14:paraId="527A0450" w14:textId="77777777" w:rsidR="00903210" w:rsidRDefault="00903210">
      <w:pPr>
        <w:pStyle w:val="En-tte"/>
        <w:tabs>
          <w:tab w:val="left" w:pos="0"/>
          <w:tab w:val="left" w:pos="2160"/>
        </w:tabs>
        <w:ind w:left="993"/>
        <w:jc w:val="both"/>
        <w:rPr>
          <w:rFonts w:ascii="Marianne" w:hAnsi="Marianne" w:cs="Arial"/>
          <w:iCs/>
          <w:sz w:val="16"/>
          <w:szCs w:val="18"/>
        </w:rPr>
      </w:pPr>
    </w:p>
    <w:p w14:paraId="2E04601C" w14:textId="77777777" w:rsidR="00903210" w:rsidRDefault="00903210">
      <w:pPr>
        <w:pStyle w:val="En-tte"/>
        <w:tabs>
          <w:tab w:val="left" w:pos="0"/>
          <w:tab w:val="left" w:pos="2160"/>
        </w:tabs>
        <w:ind w:left="993"/>
        <w:jc w:val="both"/>
        <w:rPr>
          <w:rFonts w:ascii="Arial" w:hAnsi="Arial" w:cs="Arial"/>
          <w:iCs/>
          <w:sz w:val="16"/>
          <w:szCs w:val="18"/>
        </w:rPr>
      </w:pPr>
    </w:p>
    <w:p w14:paraId="78E7CCFD" w14:textId="77777777" w:rsidR="00903210" w:rsidRDefault="00903210">
      <w:pPr>
        <w:pStyle w:val="En-tte"/>
        <w:tabs>
          <w:tab w:val="left" w:pos="0"/>
          <w:tab w:val="left" w:pos="2160"/>
        </w:tabs>
        <w:ind w:left="993"/>
        <w:jc w:val="both"/>
        <w:rPr>
          <w:rFonts w:ascii="Arial" w:hAnsi="Arial" w:cs="Arial"/>
          <w:iCs/>
          <w:sz w:val="16"/>
          <w:szCs w:val="18"/>
        </w:rPr>
      </w:pPr>
    </w:p>
    <w:p w14:paraId="6FAFF64D" w14:textId="77777777" w:rsidR="00903210" w:rsidRDefault="00903210">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4C88D37F" w14:textId="77777777" w:rsidR="00903210" w:rsidRDefault="00903210">
      <w:pPr>
        <w:pStyle w:val="En-tte"/>
        <w:tabs>
          <w:tab w:val="clear" w:pos="4536"/>
          <w:tab w:val="clear" w:pos="9072"/>
          <w:tab w:val="left" w:pos="0"/>
          <w:tab w:val="left" w:pos="2160"/>
        </w:tabs>
        <w:jc w:val="both"/>
        <w:rPr>
          <w:rFonts w:ascii="Marianne" w:hAnsi="Marianne" w:cs="Arial"/>
          <w:i/>
          <w:iCs/>
          <w:sz w:val="18"/>
          <w:szCs w:val="18"/>
        </w:rPr>
      </w:pPr>
    </w:p>
    <w:p w14:paraId="38267BCA" w14:textId="77777777" w:rsidR="00903210" w:rsidRDefault="0090321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42460">
        <w:rPr>
          <w:rFonts w:ascii="Marianne" w:hAnsi="Marianne"/>
        </w:rPr>
      </w:r>
      <w:r w:rsidR="00C4246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3767C741" w14:textId="77777777" w:rsidR="00903210" w:rsidRDefault="00903210">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2353DE69" w14:textId="77777777" w:rsidR="00903210" w:rsidRDefault="00903210">
      <w:pPr>
        <w:pStyle w:val="En-tte"/>
        <w:tabs>
          <w:tab w:val="clear" w:pos="4536"/>
          <w:tab w:val="clear" w:pos="9072"/>
          <w:tab w:val="left" w:pos="0"/>
          <w:tab w:val="left" w:pos="2160"/>
        </w:tabs>
        <w:jc w:val="both"/>
        <w:rPr>
          <w:rFonts w:ascii="Marianne" w:hAnsi="Marianne" w:cs="Arial"/>
          <w:i/>
          <w:iCs/>
          <w:sz w:val="18"/>
          <w:szCs w:val="18"/>
        </w:rPr>
      </w:pPr>
    </w:p>
    <w:p w14:paraId="638814CB" w14:textId="77777777" w:rsidR="00903210" w:rsidRDefault="00903210">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903210" w14:paraId="733E5CEA" w14:textId="77777777">
        <w:trPr>
          <w:trHeight w:val="629"/>
        </w:trPr>
        <w:tc>
          <w:tcPr>
            <w:tcW w:w="9747" w:type="dxa"/>
            <w:shd w:val="clear" w:color="auto" w:fill="465F9D"/>
          </w:tcPr>
          <w:p w14:paraId="7692A7DA" w14:textId="77777777" w:rsidR="00903210" w:rsidRDefault="00903210">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3A7F6DA0" w14:textId="77777777" w:rsidR="00903210" w:rsidRDefault="00903210">
      <w:pPr>
        <w:tabs>
          <w:tab w:val="left" w:pos="-142"/>
          <w:tab w:val="left" w:pos="4111"/>
        </w:tabs>
        <w:rPr>
          <w:rFonts w:ascii="Marianne" w:hAnsi="Marianne" w:cs="Arial"/>
          <w:b/>
          <w:bCs/>
          <w:sz w:val="22"/>
          <w:szCs w:val="22"/>
        </w:rPr>
      </w:pPr>
    </w:p>
    <w:p w14:paraId="459D6D44" w14:textId="77777777" w:rsidR="00903210" w:rsidRDefault="00903210">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37590E3" w14:textId="77777777" w:rsidR="00903210" w:rsidRDefault="00903210">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10441D60" w14:textId="77777777" w:rsidR="00903210" w:rsidRDefault="00903210">
      <w:pPr>
        <w:rPr>
          <w:rFonts w:ascii="Marianne" w:hAnsi="Marianne" w:cs="Arial"/>
        </w:rPr>
      </w:pPr>
    </w:p>
    <w:p w14:paraId="2027953D" w14:textId="77777777" w:rsidR="00903210" w:rsidRDefault="0090321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299502D4" w14:textId="77777777" w:rsidR="00903210" w:rsidRDefault="00903210">
      <w:pPr>
        <w:jc w:val="both"/>
        <w:rPr>
          <w:rFonts w:ascii="Marianne" w:hAnsi="Marianne" w:cs="Arial"/>
          <w:i/>
          <w:sz w:val="18"/>
        </w:rPr>
      </w:pPr>
    </w:p>
    <w:p w14:paraId="549A454C" w14:textId="77777777" w:rsidR="00903210" w:rsidRDefault="00903210">
      <w:pPr>
        <w:jc w:val="both"/>
        <w:rPr>
          <w:rFonts w:ascii="Marianne" w:hAnsi="Marianne" w:cs="Arial"/>
          <w:i/>
          <w:sz w:val="18"/>
        </w:rPr>
      </w:pPr>
    </w:p>
    <w:p w14:paraId="3D615CFC" w14:textId="77777777" w:rsidR="00903210" w:rsidRDefault="00903210">
      <w:pPr>
        <w:jc w:val="both"/>
        <w:rPr>
          <w:rFonts w:ascii="Marianne" w:hAnsi="Marianne" w:cs="Arial"/>
          <w:i/>
          <w:sz w:val="18"/>
        </w:rPr>
      </w:pPr>
    </w:p>
    <w:p w14:paraId="5B390A5C" w14:textId="77777777" w:rsidR="00903210" w:rsidRDefault="00903210">
      <w:pPr>
        <w:jc w:val="both"/>
        <w:rPr>
          <w:rFonts w:ascii="Marianne" w:hAnsi="Marianne" w:cs="Arial"/>
          <w:i/>
          <w:sz w:val="18"/>
        </w:rPr>
      </w:pPr>
    </w:p>
    <w:p w14:paraId="364F4AF5" w14:textId="77777777" w:rsidR="00903210" w:rsidRDefault="00903210">
      <w:pPr>
        <w:jc w:val="both"/>
        <w:rPr>
          <w:rFonts w:ascii="Marianne" w:hAnsi="Marianne" w:cs="Arial"/>
          <w:i/>
          <w:sz w:val="18"/>
        </w:rPr>
      </w:pPr>
    </w:p>
    <w:p w14:paraId="1AFB632F" w14:textId="77777777" w:rsidR="00903210" w:rsidRDefault="00903210">
      <w:pPr>
        <w:jc w:val="both"/>
        <w:rPr>
          <w:rFonts w:ascii="Marianne" w:hAnsi="Marianne" w:cs="Arial"/>
          <w:i/>
          <w:sz w:val="18"/>
        </w:rPr>
      </w:pPr>
    </w:p>
    <w:p w14:paraId="3918D52C" w14:textId="77777777" w:rsidR="00903210" w:rsidRDefault="00903210">
      <w:pPr>
        <w:jc w:val="both"/>
        <w:rPr>
          <w:rFonts w:ascii="Marianne" w:hAnsi="Marianne" w:cs="Arial"/>
          <w:i/>
          <w:sz w:val="18"/>
        </w:rPr>
      </w:pPr>
    </w:p>
    <w:p w14:paraId="08B6BD53" w14:textId="77777777" w:rsidR="00903210" w:rsidRDefault="0090321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6589BF70" w14:textId="77777777" w:rsidR="00903210" w:rsidRDefault="00903210">
      <w:pPr>
        <w:jc w:val="both"/>
        <w:rPr>
          <w:rFonts w:ascii="Marianne" w:hAnsi="Marianne" w:cs="Arial"/>
          <w:i/>
          <w:sz w:val="18"/>
        </w:rPr>
      </w:pPr>
    </w:p>
    <w:p w14:paraId="708224EB" w14:textId="77777777" w:rsidR="00903210" w:rsidRDefault="00903210">
      <w:pPr>
        <w:jc w:val="both"/>
        <w:rPr>
          <w:rFonts w:ascii="Marianne" w:hAnsi="Marianne" w:cs="Arial"/>
          <w:i/>
          <w:sz w:val="18"/>
        </w:rPr>
      </w:pPr>
    </w:p>
    <w:p w14:paraId="4BCF4787" w14:textId="77777777" w:rsidR="00903210" w:rsidRDefault="00903210">
      <w:pPr>
        <w:jc w:val="both"/>
        <w:rPr>
          <w:rFonts w:ascii="Marianne" w:hAnsi="Marianne" w:cs="Arial"/>
          <w:i/>
          <w:sz w:val="18"/>
        </w:rPr>
      </w:pPr>
    </w:p>
    <w:p w14:paraId="69F7DF21" w14:textId="77777777" w:rsidR="00903210" w:rsidRDefault="00903210">
      <w:pPr>
        <w:jc w:val="both"/>
        <w:rPr>
          <w:rFonts w:ascii="Marianne" w:hAnsi="Marianne" w:cs="Arial"/>
          <w:i/>
          <w:sz w:val="18"/>
        </w:rPr>
      </w:pPr>
    </w:p>
    <w:p w14:paraId="6537F411" w14:textId="77777777" w:rsidR="00903210" w:rsidRDefault="00903210">
      <w:pPr>
        <w:jc w:val="both"/>
        <w:rPr>
          <w:rFonts w:ascii="Marianne" w:hAnsi="Marianne" w:cs="Arial"/>
          <w:i/>
          <w:sz w:val="18"/>
        </w:rPr>
      </w:pPr>
    </w:p>
    <w:p w14:paraId="2E9B0C6A" w14:textId="77777777" w:rsidR="00903210" w:rsidRDefault="00903210">
      <w:pPr>
        <w:jc w:val="both"/>
        <w:rPr>
          <w:rFonts w:ascii="Marianne" w:hAnsi="Marianne" w:cs="Arial"/>
          <w:i/>
          <w:sz w:val="18"/>
        </w:rPr>
      </w:pPr>
    </w:p>
    <w:p w14:paraId="0D3808FD" w14:textId="77777777" w:rsidR="00903210" w:rsidRDefault="00903210">
      <w:pPr>
        <w:jc w:val="both"/>
        <w:rPr>
          <w:rFonts w:ascii="Marianne" w:hAnsi="Marianne" w:cs="Arial"/>
          <w:i/>
          <w:sz w:val="18"/>
        </w:rPr>
      </w:pPr>
    </w:p>
    <w:p w14:paraId="39BD9A84" w14:textId="77777777" w:rsidR="00903210" w:rsidRDefault="00903210">
      <w:pPr>
        <w:jc w:val="both"/>
        <w:rPr>
          <w:rFonts w:ascii="Marianne" w:hAnsi="Marianne" w:cs="Arial"/>
          <w:i/>
          <w:sz w:val="18"/>
        </w:rPr>
      </w:pPr>
    </w:p>
    <w:p w14:paraId="39DD942B" w14:textId="77777777" w:rsidR="00903210" w:rsidRDefault="00903210">
      <w:pPr>
        <w:pStyle w:val="En-tte"/>
        <w:tabs>
          <w:tab w:val="clear" w:pos="4536"/>
          <w:tab w:val="clear" w:pos="9072"/>
          <w:tab w:val="left" w:pos="0"/>
          <w:tab w:val="left" w:pos="2160"/>
        </w:tabs>
        <w:jc w:val="both"/>
        <w:rPr>
          <w:rFonts w:ascii="Marianne" w:hAnsi="Marianne" w:cs="Arial"/>
          <w:i/>
          <w:sz w:val="18"/>
        </w:rPr>
      </w:pPr>
    </w:p>
    <w:p w14:paraId="048A03C6" w14:textId="77777777" w:rsidR="00903210" w:rsidRDefault="00903210">
      <w:pPr>
        <w:pStyle w:val="En-tte"/>
        <w:tabs>
          <w:tab w:val="clear" w:pos="4536"/>
          <w:tab w:val="clear" w:pos="9072"/>
          <w:tab w:val="left" w:pos="0"/>
          <w:tab w:val="left" w:pos="2160"/>
        </w:tabs>
        <w:jc w:val="both"/>
        <w:rPr>
          <w:rFonts w:ascii="Marianne" w:hAnsi="Marianne" w:cs="Arial"/>
          <w:b/>
          <w:bCs/>
          <w:sz w:val="22"/>
          <w:szCs w:val="22"/>
        </w:rPr>
      </w:pPr>
    </w:p>
    <w:p w14:paraId="3DBF87B7" w14:textId="77777777" w:rsidR="00903210" w:rsidRDefault="0090321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7C64793" w14:textId="77777777" w:rsidR="00903210" w:rsidRDefault="0090321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CB4D947" w14:textId="77777777" w:rsidR="00903210" w:rsidRDefault="00903210">
      <w:pPr>
        <w:jc w:val="both"/>
        <w:rPr>
          <w:rFonts w:ascii="Marianne" w:hAnsi="Marianne" w:cs="Arial"/>
          <w:sz w:val="18"/>
        </w:rPr>
      </w:pPr>
    </w:p>
    <w:p w14:paraId="11002A79" w14:textId="77777777" w:rsidR="00903210" w:rsidRDefault="00903210">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4E6A27D7" w14:textId="77777777" w:rsidR="00903210" w:rsidRDefault="00903210">
      <w:pPr>
        <w:ind w:left="284"/>
        <w:jc w:val="both"/>
        <w:rPr>
          <w:rFonts w:ascii="Marianne" w:hAnsi="Marianne" w:cs="Arial"/>
          <w:sz w:val="16"/>
        </w:rPr>
      </w:pPr>
    </w:p>
    <w:p w14:paraId="598752AC" w14:textId="77777777" w:rsidR="00903210" w:rsidRDefault="00903210">
      <w:pPr>
        <w:ind w:left="284"/>
        <w:jc w:val="both"/>
        <w:rPr>
          <w:rFonts w:ascii="Marianne" w:hAnsi="Marianne" w:cs="Arial"/>
          <w:sz w:val="16"/>
        </w:rPr>
      </w:pPr>
    </w:p>
    <w:p w14:paraId="377B7C15" w14:textId="77777777" w:rsidR="00903210" w:rsidRDefault="00903210">
      <w:pPr>
        <w:ind w:left="284"/>
        <w:jc w:val="both"/>
        <w:rPr>
          <w:rFonts w:ascii="Marianne" w:hAnsi="Marianne" w:cs="Arial"/>
          <w:sz w:val="16"/>
        </w:rPr>
      </w:pPr>
    </w:p>
    <w:p w14:paraId="1754052D" w14:textId="77777777" w:rsidR="00903210" w:rsidRDefault="00903210">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0D575722" w14:textId="77777777" w:rsidR="00903210" w:rsidRDefault="00903210">
      <w:pPr>
        <w:ind w:left="284"/>
        <w:jc w:val="both"/>
        <w:rPr>
          <w:rFonts w:ascii="Marianne" w:hAnsi="Marianne" w:cs="Arial"/>
          <w:sz w:val="16"/>
        </w:rPr>
      </w:pPr>
    </w:p>
    <w:p w14:paraId="6AB66746" w14:textId="77777777" w:rsidR="00903210" w:rsidRDefault="00903210">
      <w:pPr>
        <w:ind w:left="284"/>
        <w:jc w:val="both"/>
        <w:rPr>
          <w:rFonts w:ascii="Marianne" w:hAnsi="Marianne" w:cs="Arial"/>
          <w:sz w:val="16"/>
        </w:rPr>
      </w:pPr>
    </w:p>
    <w:p w14:paraId="72A4E3E9" w14:textId="77777777" w:rsidR="00903210" w:rsidRDefault="00903210">
      <w:pPr>
        <w:ind w:left="284"/>
        <w:jc w:val="both"/>
        <w:rPr>
          <w:rFonts w:ascii="Marianne" w:hAnsi="Marianne" w:cs="Arial"/>
          <w:sz w:val="16"/>
        </w:rPr>
      </w:pPr>
    </w:p>
    <w:p w14:paraId="3AC848AC" w14:textId="77777777" w:rsidR="00903210" w:rsidRDefault="00903210">
      <w:pPr>
        <w:ind w:left="284"/>
        <w:jc w:val="both"/>
        <w:rPr>
          <w:rFonts w:ascii="Marianne" w:hAnsi="Marianne" w:cs="Arial"/>
          <w:sz w:val="16"/>
        </w:rPr>
      </w:pPr>
    </w:p>
    <w:p w14:paraId="3098BF09" w14:textId="77777777" w:rsidR="00903210" w:rsidRDefault="00903210">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903210" w14:paraId="7480D299" w14:textId="77777777">
        <w:trPr>
          <w:trHeight w:val="653"/>
        </w:trPr>
        <w:tc>
          <w:tcPr>
            <w:tcW w:w="9994" w:type="dxa"/>
            <w:shd w:val="clear" w:color="auto" w:fill="465F9D"/>
          </w:tcPr>
          <w:p w14:paraId="6EE579DC" w14:textId="77777777" w:rsidR="00903210" w:rsidRDefault="00903210">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0D1C2428" w14:textId="77777777" w:rsidR="00903210" w:rsidRDefault="00903210">
      <w:pPr>
        <w:pStyle w:val="En-tte"/>
        <w:tabs>
          <w:tab w:val="clear" w:pos="4536"/>
          <w:tab w:val="clear" w:pos="9072"/>
          <w:tab w:val="left" w:pos="0"/>
          <w:tab w:val="left" w:pos="2160"/>
        </w:tabs>
        <w:jc w:val="both"/>
        <w:rPr>
          <w:rFonts w:ascii="Marianne" w:hAnsi="Marianne" w:cs="Arial"/>
          <w:i/>
          <w:iCs/>
          <w:sz w:val="18"/>
          <w:szCs w:val="18"/>
        </w:rPr>
      </w:pPr>
    </w:p>
    <w:p w14:paraId="0BA3CDA7" w14:textId="77777777" w:rsidR="00903210" w:rsidRDefault="00903210">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26153F36" w14:textId="77777777" w:rsidR="00903210" w:rsidRDefault="00903210">
      <w:pPr>
        <w:ind w:left="284"/>
        <w:rPr>
          <w:rFonts w:ascii="Marianne" w:hAnsi="Marianne" w:cs="Arial"/>
        </w:rPr>
      </w:pPr>
    </w:p>
    <w:p w14:paraId="1826AF4B" w14:textId="77777777" w:rsidR="00903210" w:rsidRDefault="00903210">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1F1F9E53" w14:textId="77777777" w:rsidR="00903210" w:rsidRDefault="00903210">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903210" w14:paraId="38D18B10"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B0993F9" w14:textId="77777777" w:rsidR="00903210" w:rsidRDefault="00903210">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97E6550" w14:textId="77777777" w:rsidR="00903210" w:rsidRDefault="0090321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61018E32" w14:textId="77777777" w:rsidR="00903210" w:rsidRDefault="0090321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3B8EFBB" w14:textId="77777777" w:rsidR="00903210" w:rsidRDefault="0090321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903210" w14:paraId="71768BB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59D0AC25" w14:textId="77777777" w:rsidR="00903210" w:rsidRDefault="00903210">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3568DE49" w14:textId="77777777" w:rsidR="00903210" w:rsidRDefault="00903210">
            <w:pPr>
              <w:tabs>
                <w:tab w:val="left" w:pos="864"/>
              </w:tabs>
              <w:snapToGrid w:val="0"/>
              <w:spacing w:before="120" w:after="120"/>
              <w:rPr>
                <w:rFonts w:ascii="Marianne" w:hAnsi="Marianne" w:cs="Arial"/>
                <w:sz w:val="16"/>
                <w:szCs w:val="16"/>
              </w:rPr>
            </w:pPr>
          </w:p>
          <w:p w14:paraId="13245E01" w14:textId="77777777" w:rsidR="00903210" w:rsidRDefault="00903210">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75370AC7" w14:textId="77777777" w:rsidR="00903210" w:rsidRDefault="00903210">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5BA559E5" w14:textId="77777777" w:rsidR="00903210" w:rsidRDefault="00903210">
            <w:pPr>
              <w:tabs>
                <w:tab w:val="left" w:pos="864"/>
              </w:tabs>
              <w:snapToGrid w:val="0"/>
              <w:spacing w:before="120" w:after="120"/>
              <w:jc w:val="right"/>
              <w:rPr>
                <w:rFonts w:ascii="Marianne" w:hAnsi="Marianne" w:cs="Arial"/>
                <w:sz w:val="16"/>
                <w:szCs w:val="16"/>
              </w:rPr>
            </w:pPr>
          </w:p>
        </w:tc>
      </w:tr>
      <w:tr w:rsidR="00903210" w14:paraId="578BD535" w14:textId="77777777">
        <w:trPr>
          <w:trHeight w:val="737"/>
        </w:trPr>
        <w:tc>
          <w:tcPr>
            <w:tcW w:w="2566" w:type="dxa"/>
            <w:tcBorders>
              <w:left w:val="single" w:sz="8" w:space="0" w:color="000000"/>
              <w:bottom w:val="single" w:sz="8" w:space="0" w:color="000000"/>
            </w:tcBorders>
            <w:shd w:val="clear" w:color="auto" w:fill="auto"/>
          </w:tcPr>
          <w:p w14:paraId="6BDAF067" w14:textId="77777777" w:rsidR="00903210" w:rsidRDefault="00903210">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49458240" w14:textId="77777777" w:rsidR="00903210" w:rsidRDefault="00903210">
            <w:pPr>
              <w:tabs>
                <w:tab w:val="left" w:pos="864"/>
              </w:tabs>
              <w:snapToGrid w:val="0"/>
              <w:spacing w:before="120" w:after="120"/>
              <w:rPr>
                <w:rFonts w:ascii="Marianne" w:hAnsi="Marianne" w:cs="Arial"/>
                <w:sz w:val="16"/>
                <w:szCs w:val="16"/>
              </w:rPr>
            </w:pPr>
          </w:p>
          <w:p w14:paraId="0AA29B35" w14:textId="77777777" w:rsidR="00903210" w:rsidRDefault="0090321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B28FE72" w14:textId="77777777" w:rsidR="00903210" w:rsidRDefault="00903210">
            <w:pPr>
              <w:tabs>
                <w:tab w:val="left" w:pos="864"/>
              </w:tabs>
              <w:snapToGrid w:val="0"/>
              <w:spacing w:before="120" w:after="120"/>
              <w:jc w:val="right"/>
              <w:rPr>
                <w:rFonts w:ascii="Marianne" w:hAnsi="Marianne" w:cs="Arial"/>
                <w:sz w:val="16"/>
                <w:szCs w:val="16"/>
              </w:rPr>
            </w:pPr>
          </w:p>
          <w:p w14:paraId="0EB62C1D" w14:textId="77777777" w:rsidR="00903210" w:rsidRDefault="0090321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DC7200F" w14:textId="77777777" w:rsidR="00903210" w:rsidRDefault="00903210">
            <w:pPr>
              <w:tabs>
                <w:tab w:val="left" w:pos="864"/>
              </w:tabs>
              <w:snapToGrid w:val="0"/>
              <w:spacing w:before="120" w:after="120"/>
              <w:jc w:val="right"/>
              <w:rPr>
                <w:rFonts w:ascii="Marianne" w:hAnsi="Marianne" w:cs="Arial"/>
                <w:sz w:val="16"/>
                <w:szCs w:val="16"/>
              </w:rPr>
            </w:pPr>
          </w:p>
          <w:p w14:paraId="5B25E33F" w14:textId="77777777" w:rsidR="00903210" w:rsidRDefault="00903210">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2A7F2C9E" w14:textId="77777777" w:rsidR="00903210" w:rsidRDefault="00903210">
      <w:pPr>
        <w:tabs>
          <w:tab w:val="left" w:pos="864"/>
        </w:tabs>
        <w:jc w:val="both"/>
        <w:rPr>
          <w:rFonts w:ascii="Marianne" w:hAnsi="Marianne" w:cs="Arial"/>
        </w:rPr>
      </w:pPr>
    </w:p>
    <w:p w14:paraId="6BDF857C" w14:textId="77777777" w:rsidR="00903210" w:rsidRDefault="00903210">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7910C8F3" w14:textId="77777777" w:rsidR="00903210" w:rsidRDefault="00903210">
      <w:pPr>
        <w:tabs>
          <w:tab w:val="left" w:pos="864"/>
        </w:tabs>
        <w:jc w:val="both"/>
        <w:rPr>
          <w:rFonts w:ascii="Marianne" w:hAnsi="Marianne" w:cs="Arial"/>
        </w:rPr>
      </w:pPr>
    </w:p>
    <w:p w14:paraId="13FA097E" w14:textId="77777777" w:rsidR="00903210" w:rsidRDefault="00903210">
      <w:pPr>
        <w:tabs>
          <w:tab w:val="left" w:pos="864"/>
        </w:tabs>
        <w:ind w:left="567"/>
        <w:jc w:val="both"/>
        <w:rPr>
          <w:rFonts w:ascii="Marianne" w:hAnsi="Marianne" w:cs="Arial"/>
        </w:rPr>
      </w:pPr>
      <w:r>
        <w:rPr>
          <w:rFonts w:ascii="Marianne" w:hAnsi="Marianne" w:cs="Arial"/>
        </w:rPr>
        <w:t>……./…………./……</w:t>
      </w:r>
    </w:p>
    <w:p w14:paraId="7A4AD9F2" w14:textId="77777777" w:rsidR="00903210" w:rsidRDefault="00903210">
      <w:pPr>
        <w:tabs>
          <w:tab w:val="left" w:pos="864"/>
        </w:tabs>
        <w:jc w:val="both"/>
        <w:rPr>
          <w:rFonts w:ascii="Marianne" w:hAnsi="Marianne" w:cs="Arial"/>
        </w:rPr>
      </w:pPr>
    </w:p>
    <w:p w14:paraId="24981B71" w14:textId="77777777" w:rsidR="00903210" w:rsidRDefault="0090321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7A6181B5" w14:textId="77777777" w:rsidR="00903210" w:rsidRDefault="00903210">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9B9FDC9" w14:textId="77777777" w:rsidR="00903210" w:rsidRDefault="0090321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3F49B367" w14:textId="77777777" w:rsidR="00903210" w:rsidRDefault="00903210">
      <w:pPr>
        <w:tabs>
          <w:tab w:val="left" w:pos="864"/>
        </w:tabs>
        <w:jc w:val="both"/>
        <w:rPr>
          <w:rFonts w:ascii="Marianne" w:hAnsi="Marianne" w:cs="Arial"/>
        </w:rPr>
      </w:pPr>
    </w:p>
    <w:p w14:paraId="097456C8" w14:textId="77777777" w:rsidR="00903210" w:rsidRDefault="0090321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42460">
        <w:rPr>
          <w:rFonts w:ascii="Marianne" w:hAnsi="Marianne"/>
        </w:rPr>
      </w:r>
      <w:r w:rsidR="00C4246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F31DA65" w14:textId="77777777" w:rsidR="00903210" w:rsidRDefault="00903210">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4694472F" w14:textId="77777777" w:rsidR="00903210" w:rsidRDefault="00903210">
      <w:pPr>
        <w:pStyle w:val="En-tte"/>
        <w:tabs>
          <w:tab w:val="clear" w:pos="4536"/>
          <w:tab w:val="clear" w:pos="9072"/>
          <w:tab w:val="left" w:pos="0"/>
          <w:tab w:val="left" w:pos="2160"/>
        </w:tabs>
        <w:jc w:val="both"/>
        <w:rPr>
          <w:rFonts w:ascii="Marianne" w:hAnsi="Marianne" w:cs="Arial"/>
          <w:i/>
          <w:iCs/>
          <w:sz w:val="18"/>
          <w:szCs w:val="18"/>
        </w:rPr>
      </w:pPr>
    </w:p>
    <w:p w14:paraId="417B9E88" w14:textId="77777777" w:rsidR="00903210" w:rsidRDefault="0090321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E7D93AF" w14:textId="77777777" w:rsidR="00903210" w:rsidRDefault="00903210">
      <w:pPr>
        <w:tabs>
          <w:tab w:val="left" w:pos="864"/>
        </w:tabs>
        <w:jc w:val="both"/>
        <w:rPr>
          <w:rFonts w:ascii="Marianne" w:hAnsi="Marianne" w:cs="Arial"/>
        </w:rPr>
      </w:pPr>
    </w:p>
    <w:p w14:paraId="729776F7" w14:textId="77777777" w:rsidR="00903210" w:rsidRDefault="00903210">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37BBCC21" w14:textId="77777777" w:rsidR="00903210" w:rsidRDefault="0090321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A92E521" w14:textId="77777777" w:rsidR="00903210" w:rsidRDefault="00903210">
      <w:pPr>
        <w:rPr>
          <w:rFonts w:ascii="Marianne" w:hAnsi="Marianne" w:cs="Arial"/>
          <w:sz w:val="18"/>
        </w:rPr>
      </w:pPr>
    </w:p>
    <w:p w14:paraId="306D0658" w14:textId="77777777" w:rsidR="00903210" w:rsidRDefault="00903210">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61993243" w14:textId="77777777" w:rsidR="00903210" w:rsidRDefault="00903210">
      <w:pPr>
        <w:ind w:left="284"/>
        <w:rPr>
          <w:rFonts w:ascii="Marianne" w:hAnsi="Marianne" w:cs="Arial"/>
          <w:sz w:val="16"/>
        </w:rPr>
      </w:pPr>
    </w:p>
    <w:p w14:paraId="4D2A1B71" w14:textId="77777777" w:rsidR="00903210" w:rsidRDefault="00903210">
      <w:pPr>
        <w:ind w:left="284"/>
        <w:rPr>
          <w:rFonts w:ascii="Marianne" w:hAnsi="Marianne" w:cs="Arial"/>
          <w:sz w:val="16"/>
        </w:rPr>
      </w:pPr>
    </w:p>
    <w:p w14:paraId="636B957E" w14:textId="77777777" w:rsidR="00903210" w:rsidRDefault="00903210">
      <w:pPr>
        <w:ind w:left="284"/>
        <w:rPr>
          <w:rFonts w:ascii="Marianne" w:hAnsi="Marianne" w:cs="Arial"/>
          <w:sz w:val="16"/>
        </w:rPr>
      </w:pPr>
    </w:p>
    <w:p w14:paraId="3152DBA4" w14:textId="77777777" w:rsidR="00903210" w:rsidRDefault="00903210">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2C0E663" w14:textId="77777777" w:rsidR="00903210" w:rsidRDefault="00903210">
      <w:pPr>
        <w:ind w:left="284"/>
        <w:rPr>
          <w:rFonts w:ascii="Marianne" w:hAnsi="Marianne" w:cs="Arial"/>
        </w:rPr>
      </w:pPr>
    </w:p>
    <w:p w14:paraId="4D534C90" w14:textId="77777777" w:rsidR="00903210" w:rsidRDefault="00903210">
      <w:pPr>
        <w:ind w:left="284"/>
        <w:rPr>
          <w:rFonts w:ascii="Marianne" w:hAnsi="Marianne" w:cs="Arial"/>
        </w:rPr>
      </w:pPr>
    </w:p>
    <w:p w14:paraId="0FAD2009" w14:textId="77777777" w:rsidR="00903210" w:rsidRDefault="00903210">
      <w:pPr>
        <w:ind w:left="284"/>
        <w:rPr>
          <w:rFonts w:ascii="Marianne" w:hAnsi="Marianne" w:cs="Arial"/>
        </w:rPr>
      </w:pPr>
    </w:p>
    <w:p w14:paraId="7FB2A613" w14:textId="77777777" w:rsidR="00903210" w:rsidRDefault="00903210">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03210" w14:paraId="49AD61A5" w14:textId="77777777">
        <w:tc>
          <w:tcPr>
            <w:tcW w:w="9852" w:type="dxa"/>
            <w:shd w:val="clear" w:color="auto" w:fill="465F9D"/>
          </w:tcPr>
          <w:p w14:paraId="039A1893" w14:textId="77777777" w:rsidR="00903210" w:rsidRDefault="00903210">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1B87D128" w14:textId="77777777" w:rsidR="00903210" w:rsidRDefault="00903210">
      <w:pPr>
        <w:pStyle w:val="En-tte"/>
        <w:tabs>
          <w:tab w:val="clear" w:pos="4536"/>
          <w:tab w:val="clear" w:pos="9072"/>
          <w:tab w:val="left" w:pos="0"/>
          <w:tab w:val="left" w:pos="2160"/>
        </w:tabs>
        <w:jc w:val="both"/>
        <w:rPr>
          <w:rFonts w:ascii="Marianne" w:hAnsi="Marianne" w:cs="Arial"/>
          <w:i/>
          <w:iCs/>
          <w:sz w:val="18"/>
          <w:szCs w:val="18"/>
        </w:rPr>
      </w:pPr>
    </w:p>
    <w:p w14:paraId="446FB9AE" w14:textId="77777777" w:rsidR="00903210" w:rsidRDefault="00903210">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0D33335D" w14:textId="77777777" w:rsidR="00903210" w:rsidRDefault="00903210">
      <w:pPr>
        <w:pStyle w:val="En-tte"/>
        <w:tabs>
          <w:tab w:val="clear" w:pos="4536"/>
          <w:tab w:val="clear" w:pos="9072"/>
          <w:tab w:val="left" w:pos="0"/>
          <w:tab w:val="left" w:pos="2160"/>
        </w:tabs>
        <w:jc w:val="both"/>
        <w:rPr>
          <w:rFonts w:ascii="Marianne" w:hAnsi="Marianne" w:cs="Arial"/>
          <w:i/>
          <w:iCs/>
          <w:sz w:val="18"/>
          <w:szCs w:val="18"/>
        </w:rPr>
      </w:pPr>
    </w:p>
    <w:p w14:paraId="00462086" w14:textId="77777777" w:rsidR="00903210" w:rsidRDefault="0090321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1D5A6ED4" w14:textId="77777777" w:rsidR="00903210" w:rsidRDefault="00903210">
      <w:pPr>
        <w:pStyle w:val="En-tte"/>
        <w:tabs>
          <w:tab w:val="clear" w:pos="4536"/>
          <w:tab w:val="clear" w:pos="9072"/>
          <w:tab w:val="left" w:pos="864"/>
        </w:tabs>
        <w:rPr>
          <w:rFonts w:ascii="Marianne" w:hAnsi="Marianne" w:cs="Arial"/>
        </w:rPr>
      </w:pPr>
    </w:p>
    <w:p w14:paraId="315A6CB2" w14:textId="77777777" w:rsidR="00903210" w:rsidRDefault="00903210">
      <w:pPr>
        <w:pStyle w:val="En-tte"/>
        <w:tabs>
          <w:tab w:val="clear" w:pos="4536"/>
          <w:tab w:val="clear" w:pos="9072"/>
          <w:tab w:val="left" w:pos="864"/>
        </w:tabs>
        <w:rPr>
          <w:rFonts w:ascii="Marianne" w:hAnsi="Marianne" w:cs="Arial"/>
        </w:rPr>
      </w:pPr>
    </w:p>
    <w:p w14:paraId="7508BAEF" w14:textId="77777777" w:rsidR="00903210" w:rsidRDefault="00903210">
      <w:pPr>
        <w:pStyle w:val="En-tte"/>
        <w:tabs>
          <w:tab w:val="clear" w:pos="4536"/>
          <w:tab w:val="clear" w:pos="9072"/>
          <w:tab w:val="left" w:pos="864"/>
        </w:tabs>
        <w:rPr>
          <w:rFonts w:ascii="Marianne" w:hAnsi="Marianne" w:cs="Arial"/>
        </w:rPr>
      </w:pPr>
    </w:p>
    <w:p w14:paraId="6AF84D98" w14:textId="77777777" w:rsidR="00903210" w:rsidRDefault="00903210">
      <w:pPr>
        <w:pStyle w:val="En-tte"/>
        <w:tabs>
          <w:tab w:val="clear" w:pos="4536"/>
          <w:tab w:val="clear" w:pos="9072"/>
          <w:tab w:val="left" w:pos="864"/>
        </w:tabs>
        <w:rPr>
          <w:rFonts w:ascii="Marianne" w:hAnsi="Marianne" w:cs="Arial"/>
        </w:rPr>
      </w:pPr>
    </w:p>
    <w:p w14:paraId="52C5BA47" w14:textId="77777777" w:rsidR="00903210" w:rsidRDefault="00903210">
      <w:pPr>
        <w:pStyle w:val="En-tte"/>
        <w:tabs>
          <w:tab w:val="clear" w:pos="4536"/>
          <w:tab w:val="clear" w:pos="9072"/>
          <w:tab w:val="left" w:pos="864"/>
        </w:tabs>
        <w:rPr>
          <w:rFonts w:ascii="Marianne" w:hAnsi="Marianne" w:cs="Arial"/>
        </w:rPr>
      </w:pPr>
    </w:p>
    <w:p w14:paraId="06880B97" w14:textId="77777777" w:rsidR="00903210" w:rsidRDefault="0090321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C315282" w14:textId="77777777" w:rsidR="00903210" w:rsidRDefault="00903210">
      <w:pPr>
        <w:pStyle w:val="En-tte"/>
        <w:tabs>
          <w:tab w:val="clear" w:pos="4536"/>
          <w:tab w:val="clear" w:pos="9072"/>
          <w:tab w:val="left" w:pos="864"/>
        </w:tabs>
        <w:rPr>
          <w:rFonts w:ascii="Marianne" w:hAnsi="Marianne" w:cs="Arial"/>
        </w:rPr>
      </w:pPr>
    </w:p>
    <w:p w14:paraId="7B3716F8" w14:textId="77777777" w:rsidR="00903210" w:rsidRDefault="00903210">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B792ED2" w14:textId="77777777" w:rsidR="00903210" w:rsidRDefault="0090321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305D22E" w14:textId="77777777" w:rsidR="00903210" w:rsidRDefault="00903210">
      <w:pPr>
        <w:pStyle w:val="En-tte"/>
        <w:tabs>
          <w:tab w:val="left" w:pos="864"/>
        </w:tabs>
        <w:rPr>
          <w:rFonts w:ascii="Marianne" w:hAnsi="Marianne" w:cs="Arial"/>
        </w:rPr>
      </w:pPr>
    </w:p>
    <w:p w14:paraId="515D08C6" w14:textId="77777777" w:rsidR="00903210" w:rsidRDefault="00903210">
      <w:pPr>
        <w:ind w:left="284"/>
        <w:rPr>
          <w:rFonts w:ascii="Marianne" w:hAnsi="Marianne" w:cs="Arial"/>
          <w:sz w:val="16"/>
        </w:rPr>
      </w:pPr>
      <w:r>
        <w:rPr>
          <w:rFonts w:ascii="Marianne" w:hAnsi="Marianne" w:cs="Arial"/>
          <w:sz w:val="16"/>
        </w:rPr>
        <w:t>- Adresse internet :</w:t>
      </w:r>
    </w:p>
    <w:p w14:paraId="79267A81" w14:textId="77777777" w:rsidR="00903210" w:rsidRDefault="00903210">
      <w:pPr>
        <w:pStyle w:val="En-tte"/>
        <w:tabs>
          <w:tab w:val="left" w:pos="864"/>
        </w:tabs>
        <w:rPr>
          <w:rFonts w:ascii="Marianne" w:hAnsi="Marianne" w:cs="Arial"/>
        </w:rPr>
      </w:pPr>
    </w:p>
    <w:p w14:paraId="54369A40" w14:textId="77777777" w:rsidR="00903210" w:rsidRDefault="00903210">
      <w:pPr>
        <w:pStyle w:val="En-tte"/>
        <w:tabs>
          <w:tab w:val="left" w:pos="864"/>
        </w:tabs>
        <w:rPr>
          <w:rFonts w:ascii="Marianne" w:hAnsi="Marianne" w:cs="Arial"/>
        </w:rPr>
      </w:pPr>
    </w:p>
    <w:p w14:paraId="4DC87EF6" w14:textId="77777777" w:rsidR="00903210" w:rsidRDefault="00903210">
      <w:pPr>
        <w:ind w:left="284"/>
        <w:rPr>
          <w:rFonts w:ascii="Marianne" w:hAnsi="Marianne" w:cs="Arial"/>
          <w:sz w:val="16"/>
        </w:rPr>
      </w:pPr>
      <w:r>
        <w:rPr>
          <w:rFonts w:ascii="Marianne" w:hAnsi="Marianne" w:cs="Arial"/>
          <w:sz w:val="16"/>
        </w:rPr>
        <w:t>- Renseignements nécessaires pour y accéder :</w:t>
      </w:r>
    </w:p>
    <w:p w14:paraId="1FBB8AEC" w14:textId="77777777" w:rsidR="00903210" w:rsidRDefault="00903210">
      <w:pPr>
        <w:ind w:left="284"/>
        <w:rPr>
          <w:rFonts w:ascii="Marianne" w:hAnsi="Marianne" w:cs="Arial"/>
          <w:sz w:val="16"/>
        </w:rPr>
      </w:pPr>
    </w:p>
    <w:p w14:paraId="78CD3442" w14:textId="77777777" w:rsidR="00903210" w:rsidRDefault="00903210">
      <w:pPr>
        <w:ind w:left="284"/>
      </w:pPr>
    </w:p>
    <w:p w14:paraId="735AAE7A" w14:textId="77777777" w:rsidR="00903210" w:rsidRDefault="00903210">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903210" w14:paraId="6DDFCE91" w14:textId="77777777">
        <w:trPr>
          <w:trHeight w:val="712"/>
        </w:trPr>
        <w:tc>
          <w:tcPr>
            <w:tcW w:w="9710" w:type="dxa"/>
            <w:shd w:val="clear" w:color="auto" w:fill="465F9D"/>
          </w:tcPr>
          <w:p w14:paraId="78E46ABD" w14:textId="77777777" w:rsidR="00903210" w:rsidRDefault="00903210">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3E047EE5" w14:textId="77777777" w:rsidR="00903210" w:rsidRDefault="00903210">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4D84F886" w14:textId="77777777" w:rsidR="00903210" w:rsidRDefault="00903210">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013F04A6" w14:textId="77777777" w:rsidR="00903210" w:rsidRDefault="00903210">
      <w:pPr>
        <w:tabs>
          <w:tab w:val="left" w:pos="576"/>
        </w:tabs>
        <w:rPr>
          <w:rFonts w:ascii="Marianne" w:hAnsi="Marianne" w:cs="Arial"/>
          <w:iCs/>
        </w:rPr>
      </w:pPr>
    </w:p>
    <w:p w14:paraId="69A21138" w14:textId="77777777" w:rsidR="00903210" w:rsidRDefault="00903210">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097B850A" w14:textId="77777777" w:rsidR="00903210" w:rsidRDefault="00903210">
      <w:pPr>
        <w:jc w:val="both"/>
        <w:rPr>
          <w:rFonts w:ascii="Marianne" w:hAnsi="Marianne" w:cs="Arial"/>
          <w:i/>
          <w:iCs/>
          <w:sz w:val="18"/>
          <w:szCs w:val="18"/>
        </w:rPr>
      </w:pPr>
      <w:r>
        <w:rPr>
          <w:rFonts w:ascii="Marianne" w:hAnsi="Marianne" w:cs="Arial"/>
          <w:i/>
          <w:iCs/>
          <w:sz w:val="18"/>
          <w:szCs w:val="18"/>
        </w:rPr>
        <w:t>(Adapter le tableau autant que nécessaire)</w:t>
      </w:r>
    </w:p>
    <w:p w14:paraId="62AB7A97" w14:textId="77777777" w:rsidR="00903210" w:rsidRDefault="00903210">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03210" w14:paraId="0D2A5B5E" w14:textId="77777777">
        <w:trPr>
          <w:trHeight w:val="1200"/>
        </w:trPr>
        <w:tc>
          <w:tcPr>
            <w:tcW w:w="832" w:type="dxa"/>
            <w:tcBorders>
              <w:top w:val="single" w:sz="4" w:space="0" w:color="000000"/>
              <w:left w:val="single" w:sz="4" w:space="0" w:color="000000"/>
              <w:bottom w:val="single" w:sz="4" w:space="0" w:color="000000"/>
            </w:tcBorders>
            <w:vAlign w:val="center"/>
          </w:tcPr>
          <w:p w14:paraId="678AE844" w14:textId="77777777" w:rsidR="00903210" w:rsidRDefault="00903210">
            <w:pPr>
              <w:jc w:val="center"/>
              <w:rPr>
                <w:rFonts w:ascii="Marianne" w:hAnsi="Marianne" w:cs="Arial"/>
                <w:b/>
              </w:rPr>
            </w:pPr>
            <w:r>
              <w:rPr>
                <w:rFonts w:ascii="Marianne" w:hAnsi="Marianne" w:cs="Arial"/>
                <w:b/>
              </w:rPr>
              <w:t>N°</w:t>
            </w:r>
          </w:p>
          <w:p w14:paraId="56FD6ABE" w14:textId="77777777" w:rsidR="00903210" w:rsidRDefault="00903210">
            <w:pPr>
              <w:jc w:val="center"/>
              <w:rPr>
                <w:rFonts w:ascii="Marianne" w:hAnsi="Marianne" w:cs="Arial"/>
                <w:b/>
              </w:rPr>
            </w:pPr>
            <w:proofErr w:type="gramStart"/>
            <w:r>
              <w:rPr>
                <w:rFonts w:ascii="Marianne" w:hAnsi="Marianne" w:cs="Arial"/>
                <w:b/>
              </w:rPr>
              <w:t>du</w:t>
            </w:r>
            <w:proofErr w:type="gramEnd"/>
          </w:p>
          <w:p w14:paraId="52F4E665" w14:textId="77777777" w:rsidR="00903210" w:rsidRDefault="00903210">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83795B3" w14:textId="77777777" w:rsidR="00903210" w:rsidRDefault="00903210">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6A1CF" w14:textId="77777777" w:rsidR="00903210" w:rsidRDefault="00903210">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903210" w14:paraId="2589E69E" w14:textId="77777777">
        <w:trPr>
          <w:trHeight w:val="1021"/>
        </w:trPr>
        <w:tc>
          <w:tcPr>
            <w:tcW w:w="832" w:type="dxa"/>
            <w:tcBorders>
              <w:top w:val="single" w:sz="4" w:space="0" w:color="000000"/>
              <w:left w:val="single" w:sz="4" w:space="0" w:color="000000"/>
            </w:tcBorders>
            <w:shd w:val="clear" w:color="auto" w:fill="B4C6E7"/>
          </w:tcPr>
          <w:p w14:paraId="2CFFDE78" w14:textId="77777777" w:rsidR="00903210" w:rsidRDefault="00903210">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F0679B5" w14:textId="77777777" w:rsidR="00903210" w:rsidRDefault="00903210">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67805F8" w14:textId="77777777" w:rsidR="00903210" w:rsidRDefault="00903210">
            <w:pPr>
              <w:snapToGrid w:val="0"/>
              <w:jc w:val="both"/>
              <w:rPr>
                <w:rFonts w:ascii="Marianne" w:hAnsi="Marianne" w:cs="Arial"/>
              </w:rPr>
            </w:pPr>
          </w:p>
        </w:tc>
      </w:tr>
      <w:tr w:rsidR="00903210" w14:paraId="542DD9E7" w14:textId="77777777">
        <w:trPr>
          <w:trHeight w:val="1021"/>
        </w:trPr>
        <w:tc>
          <w:tcPr>
            <w:tcW w:w="832" w:type="dxa"/>
            <w:tcBorders>
              <w:left w:val="single" w:sz="4" w:space="0" w:color="000000"/>
            </w:tcBorders>
          </w:tcPr>
          <w:p w14:paraId="366107FA" w14:textId="77777777" w:rsidR="00903210" w:rsidRDefault="00903210">
            <w:pPr>
              <w:snapToGrid w:val="0"/>
              <w:jc w:val="both"/>
              <w:rPr>
                <w:rFonts w:ascii="Marianne" w:hAnsi="Marianne" w:cs="Arial"/>
              </w:rPr>
            </w:pPr>
          </w:p>
        </w:tc>
        <w:tc>
          <w:tcPr>
            <w:tcW w:w="4394" w:type="dxa"/>
            <w:tcBorders>
              <w:left w:val="single" w:sz="4" w:space="0" w:color="000000"/>
            </w:tcBorders>
            <w:shd w:val="clear" w:color="auto" w:fill="auto"/>
          </w:tcPr>
          <w:p w14:paraId="437BCDB9" w14:textId="77777777" w:rsidR="00903210" w:rsidRDefault="0090321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F900C1E" w14:textId="77777777" w:rsidR="00903210" w:rsidRDefault="00903210">
            <w:pPr>
              <w:snapToGrid w:val="0"/>
              <w:jc w:val="both"/>
              <w:rPr>
                <w:rFonts w:ascii="Marianne" w:hAnsi="Marianne" w:cs="Arial"/>
              </w:rPr>
            </w:pPr>
          </w:p>
        </w:tc>
      </w:tr>
      <w:tr w:rsidR="00903210" w14:paraId="46703EF7" w14:textId="77777777">
        <w:trPr>
          <w:trHeight w:val="1021"/>
        </w:trPr>
        <w:tc>
          <w:tcPr>
            <w:tcW w:w="832" w:type="dxa"/>
            <w:tcBorders>
              <w:left w:val="single" w:sz="4" w:space="0" w:color="000000"/>
            </w:tcBorders>
            <w:shd w:val="clear" w:color="auto" w:fill="B4C6E7"/>
          </w:tcPr>
          <w:p w14:paraId="7E0D4842" w14:textId="77777777" w:rsidR="00903210" w:rsidRDefault="00903210">
            <w:pPr>
              <w:snapToGrid w:val="0"/>
              <w:jc w:val="both"/>
              <w:rPr>
                <w:rFonts w:ascii="Marianne" w:hAnsi="Marianne" w:cs="Arial"/>
              </w:rPr>
            </w:pPr>
          </w:p>
        </w:tc>
        <w:tc>
          <w:tcPr>
            <w:tcW w:w="4394" w:type="dxa"/>
            <w:tcBorders>
              <w:left w:val="single" w:sz="4" w:space="0" w:color="000000"/>
            </w:tcBorders>
            <w:shd w:val="clear" w:color="auto" w:fill="B4C6E7"/>
          </w:tcPr>
          <w:p w14:paraId="5E9A07E8" w14:textId="77777777" w:rsidR="00903210" w:rsidRDefault="0090321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62E39E7" w14:textId="77777777" w:rsidR="00903210" w:rsidRDefault="00903210">
            <w:pPr>
              <w:snapToGrid w:val="0"/>
              <w:jc w:val="both"/>
              <w:rPr>
                <w:rFonts w:ascii="Marianne" w:hAnsi="Marianne" w:cs="Arial"/>
              </w:rPr>
            </w:pPr>
          </w:p>
        </w:tc>
      </w:tr>
      <w:tr w:rsidR="00903210" w14:paraId="37D755BF" w14:textId="77777777">
        <w:trPr>
          <w:trHeight w:val="1021"/>
        </w:trPr>
        <w:tc>
          <w:tcPr>
            <w:tcW w:w="832" w:type="dxa"/>
            <w:tcBorders>
              <w:left w:val="single" w:sz="4" w:space="0" w:color="000000"/>
            </w:tcBorders>
          </w:tcPr>
          <w:p w14:paraId="5B2C60B9" w14:textId="77777777" w:rsidR="00903210" w:rsidRDefault="00903210">
            <w:pPr>
              <w:snapToGrid w:val="0"/>
              <w:jc w:val="both"/>
              <w:rPr>
                <w:rFonts w:ascii="Marianne" w:hAnsi="Marianne" w:cs="Arial"/>
              </w:rPr>
            </w:pPr>
          </w:p>
        </w:tc>
        <w:tc>
          <w:tcPr>
            <w:tcW w:w="4394" w:type="dxa"/>
            <w:tcBorders>
              <w:left w:val="single" w:sz="4" w:space="0" w:color="000000"/>
            </w:tcBorders>
            <w:shd w:val="clear" w:color="auto" w:fill="auto"/>
          </w:tcPr>
          <w:p w14:paraId="50876EA0" w14:textId="77777777" w:rsidR="00903210" w:rsidRDefault="0090321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6ABCCA9" w14:textId="77777777" w:rsidR="00903210" w:rsidRDefault="00903210">
            <w:pPr>
              <w:snapToGrid w:val="0"/>
              <w:jc w:val="both"/>
              <w:rPr>
                <w:rFonts w:ascii="Marianne" w:hAnsi="Marianne" w:cs="Arial"/>
              </w:rPr>
            </w:pPr>
          </w:p>
        </w:tc>
      </w:tr>
      <w:tr w:rsidR="00903210" w14:paraId="14935BB7" w14:textId="77777777">
        <w:trPr>
          <w:trHeight w:val="1021"/>
        </w:trPr>
        <w:tc>
          <w:tcPr>
            <w:tcW w:w="832" w:type="dxa"/>
            <w:tcBorders>
              <w:left w:val="single" w:sz="4" w:space="0" w:color="000000"/>
            </w:tcBorders>
            <w:shd w:val="clear" w:color="auto" w:fill="B4C6E7"/>
          </w:tcPr>
          <w:p w14:paraId="5B015F05" w14:textId="77777777" w:rsidR="00903210" w:rsidRDefault="00903210">
            <w:pPr>
              <w:snapToGrid w:val="0"/>
              <w:jc w:val="both"/>
              <w:rPr>
                <w:rFonts w:ascii="Marianne" w:hAnsi="Marianne" w:cs="Arial"/>
              </w:rPr>
            </w:pPr>
          </w:p>
        </w:tc>
        <w:tc>
          <w:tcPr>
            <w:tcW w:w="4394" w:type="dxa"/>
            <w:tcBorders>
              <w:left w:val="single" w:sz="4" w:space="0" w:color="000000"/>
            </w:tcBorders>
            <w:shd w:val="clear" w:color="auto" w:fill="B4C6E7"/>
          </w:tcPr>
          <w:p w14:paraId="5EA72C77" w14:textId="77777777" w:rsidR="00903210" w:rsidRDefault="0090321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E61AF6A" w14:textId="77777777" w:rsidR="00903210" w:rsidRDefault="00903210">
            <w:pPr>
              <w:snapToGrid w:val="0"/>
              <w:jc w:val="both"/>
              <w:rPr>
                <w:rFonts w:ascii="Marianne" w:hAnsi="Marianne" w:cs="Arial"/>
              </w:rPr>
            </w:pPr>
          </w:p>
        </w:tc>
      </w:tr>
      <w:tr w:rsidR="00903210" w14:paraId="66D574FB" w14:textId="77777777">
        <w:trPr>
          <w:trHeight w:val="1021"/>
        </w:trPr>
        <w:tc>
          <w:tcPr>
            <w:tcW w:w="832" w:type="dxa"/>
            <w:tcBorders>
              <w:left w:val="single" w:sz="4" w:space="0" w:color="000000"/>
            </w:tcBorders>
          </w:tcPr>
          <w:p w14:paraId="743225AA" w14:textId="77777777" w:rsidR="00903210" w:rsidRDefault="00903210">
            <w:pPr>
              <w:snapToGrid w:val="0"/>
              <w:jc w:val="both"/>
              <w:rPr>
                <w:rFonts w:ascii="Marianne" w:hAnsi="Marianne" w:cs="Arial"/>
              </w:rPr>
            </w:pPr>
          </w:p>
        </w:tc>
        <w:tc>
          <w:tcPr>
            <w:tcW w:w="4394" w:type="dxa"/>
            <w:tcBorders>
              <w:left w:val="single" w:sz="4" w:space="0" w:color="000000"/>
            </w:tcBorders>
            <w:shd w:val="clear" w:color="auto" w:fill="auto"/>
          </w:tcPr>
          <w:p w14:paraId="42DBCEB6" w14:textId="77777777" w:rsidR="00903210" w:rsidRDefault="0090321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59601F3" w14:textId="77777777" w:rsidR="00903210" w:rsidRDefault="00903210">
            <w:pPr>
              <w:snapToGrid w:val="0"/>
              <w:jc w:val="both"/>
              <w:rPr>
                <w:rFonts w:ascii="Marianne" w:hAnsi="Marianne" w:cs="Arial"/>
              </w:rPr>
            </w:pPr>
          </w:p>
        </w:tc>
      </w:tr>
      <w:tr w:rsidR="00903210" w14:paraId="4B4065DA" w14:textId="77777777">
        <w:trPr>
          <w:trHeight w:val="1021"/>
        </w:trPr>
        <w:tc>
          <w:tcPr>
            <w:tcW w:w="832" w:type="dxa"/>
            <w:tcBorders>
              <w:left w:val="single" w:sz="4" w:space="0" w:color="000000"/>
            </w:tcBorders>
            <w:shd w:val="clear" w:color="auto" w:fill="B4C6E7"/>
          </w:tcPr>
          <w:p w14:paraId="25F5B9BF" w14:textId="77777777" w:rsidR="00903210" w:rsidRDefault="00903210">
            <w:pPr>
              <w:snapToGrid w:val="0"/>
              <w:jc w:val="both"/>
              <w:rPr>
                <w:rFonts w:ascii="Marianne" w:hAnsi="Marianne" w:cs="Arial"/>
              </w:rPr>
            </w:pPr>
          </w:p>
        </w:tc>
        <w:tc>
          <w:tcPr>
            <w:tcW w:w="4394" w:type="dxa"/>
            <w:tcBorders>
              <w:left w:val="single" w:sz="4" w:space="0" w:color="000000"/>
            </w:tcBorders>
            <w:shd w:val="clear" w:color="auto" w:fill="B4C6E7"/>
          </w:tcPr>
          <w:p w14:paraId="5EE391D4" w14:textId="77777777" w:rsidR="00903210" w:rsidRDefault="0090321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B5E49C1" w14:textId="77777777" w:rsidR="00903210" w:rsidRDefault="00903210">
            <w:pPr>
              <w:snapToGrid w:val="0"/>
              <w:jc w:val="both"/>
              <w:rPr>
                <w:rFonts w:ascii="Marianne" w:hAnsi="Marianne" w:cs="Arial"/>
              </w:rPr>
            </w:pPr>
          </w:p>
        </w:tc>
      </w:tr>
      <w:tr w:rsidR="00903210" w14:paraId="7207BCD5" w14:textId="77777777">
        <w:trPr>
          <w:trHeight w:val="1021"/>
        </w:trPr>
        <w:tc>
          <w:tcPr>
            <w:tcW w:w="832" w:type="dxa"/>
            <w:tcBorders>
              <w:left w:val="single" w:sz="4" w:space="0" w:color="000000"/>
            </w:tcBorders>
          </w:tcPr>
          <w:p w14:paraId="009035E4" w14:textId="77777777" w:rsidR="00903210" w:rsidRDefault="00903210">
            <w:pPr>
              <w:snapToGrid w:val="0"/>
              <w:jc w:val="both"/>
              <w:rPr>
                <w:rFonts w:ascii="Marianne" w:hAnsi="Marianne" w:cs="Arial"/>
              </w:rPr>
            </w:pPr>
          </w:p>
        </w:tc>
        <w:tc>
          <w:tcPr>
            <w:tcW w:w="4394" w:type="dxa"/>
            <w:tcBorders>
              <w:left w:val="single" w:sz="4" w:space="0" w:color="000000"/>
            </w:tcBorders>
            <w:shd w:val="clear" w:color="auto" w:fill="auto"/>
          </w:tcPr>
          <w:p w14:paraId="37700933" w14:textId="77777777" w:rsidR="00903210" w:rsidRDefault="0090321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01DCB29" w14:textId="77777777" w:rsidR="00903210" w:rsidRDefault="00903210">
            <w:pPr>
              <w:snapToGrid w:val="0"/>
              <w:jc w:val="both"/>
              <w:rPr>
                <w:rFonts w:ascii="Marianne" w:hAnsi="Marianne" w:cs="Arial"/>
              </w:rPr>
            </w:pPr>
          </w:p>
        </w:tc>
      </w:tr>
      <w:tr w:rsidR="00903210" w14:paraId="187F948A" w14:textId="77777777">
        <w:trPr>
          <w:trHeight w:val="1021"/>
        </w:trPr>
        <w:tc>
          <w:tcPr>
            <w:tcW w:w="832" w:type="dxa"/>
            <w:tcBorders>
              <w:left w:val="single" w:sz="4" w:space="0" w:color="000000"/>
              <w:bottom w:val="single" w:sz="4" w:space="0" w:color="000000"/>
            </w:tcBorders>
            <w:shd w:val="clear" w:color="auto" w:fill="B4C6E7"/>
          </w:tcPr>
          <w:p w14:paraId="2DE42886" w14:textId="77777777" w:rsidR="00903210" w:rsidRDefault="00903210">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24F35AF2" w14:textId="77777777" w:rsidR="00903210" w:rsidRDefault="00903210">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26F4CD95" w14:textId="77777777" w:rsidR="00903210" w:rsidRDefault="00903210">
            <w:pPr>
              <w:snapToGrid w:val="0"/>
              <w:jc w:val="both"/>
              <w:rPr>
                <w:rFonts w:ascii="Marianne" w:hAnsi="Marianne" w:cs="Arial"/>
              </w:rPr>
            </w:pPr>
          </w:p>
        </w:tc>
      </w:tr>
    </w:tbl>
    <w:p w14:paraId="71722994" w14:textId="77777777" w:rsidR="00903210" w:rsidRDefault="00903210">
      <w:pPr>
        <w:pStyle w:val="En-tte"/>
        <w:tabs>
          <w:tab w:val="clear" w:pos="4536"/>
          <w:tab w:val="clear" w:pos="9072"/>
          <w:tab w:val="left" w:pos="864"/>
        </w:tabs>
        <w:rPr>
          <w:rFonts w:ascii="Marianne" w:hAnsi="Marianne" w:cs="Arial"/>
          <w:sz w:val="18"/>
          <w:szCs w:val="18"/>
        </w:rPr>
      </w:pPr>
    </w:p>
    <w:p w14:paraId="43B1FC7D" w14:textId="77777777" w:rsidR="00903210" w:rsidRDefault="00903210">
      <w:pPr>
        <w:pStyle w:val="En-tte"/>
        <w:tabs>
          <w:tab w:val="clear" w:pos="4536"/>
          <w:tab w:val="clear" w:pos="9072"/>
          <w:tab w:val="left" w:pos="864"/>
        </w:tabs>
        <w:rPr>
          <w:rFonts w:ascii="Marianne" w:hAnsi="Marianne" w:cs="Arial"/>
          <w:sz w:val="18"/>
          <w:szCs w:val="18"/>
        </w:rPr>
      </w:pPr>
    </w:p>
    <w:p w14:paraId="1E302CA4" w14:textId="77777777" w:rsidR="00903210" w:rsidRDefault="00903210">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03210" w14:paraId="1AB9C782" w14:textId="77777777">
        <w:trPr>
          <w:trHeight w:val="407"/>
        </w:trPr>
        <w:tc>
          <w:tcPr>
            <w:tcW w:w="9852" w:type="dxa"/>
            <w:shd w:val="clear" w:color="auto" w:fill="465F9D"/>
          </w:tcPr>
          <w:p w14:paraId="392D5244" w14:textId="77777777" w:rsidR="00903210" w:rsidRDefault="00903210">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42780AB" w14:textId="77777777" w:rsidR="00903210" w:rsidRDefault="00903210">
      <w:pPr>
        <w:tabs>
          <w:tab w:val="left" w:pos="426"/>
        </w:tabs>
        <w:jc w:val="both"/>
        <w:rPr>
          <w:rFonts w:ascii="Marianne" w:hAnsi="Marianne" w:cs="Arial"/>
          <w:spacing w:val="-10"/>
        </w:rPr>
      </w:pPr>
    </w:p>
    <w:p w14:paraId="5A801409" w14:textId="77777777" w:rsidR="00903210" w:rsidRDefault="00903210">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7E8D7708" w14:textId="77777777" w:rsidR="00903210" w:rsidRDefault="00903210">
      <w:pPr>
        <w:tabs>
          <w:tab w:val="left" w:pos="426"/>
        </w:tabs>
        <w:jc w:val="both"/>
        <w:rPr>
          <w:rFonts w:ascii="Marianne" w:hAnsi="Marianne" w:cs="Arial"/>
          <w:spacing w:val="-10"/>
        </w:rPr>
      </w:pPr>
    </w:p>
    <w:p w14:paraId="141C5EFA" w14:textId="77777777" w:rsidR="00903210" w:rsidRDefault="00903210">
      <w:pPr>
        <w:tabs>
          <w:tab w:val="left" w:pos="426"/>
        </w:tabs>
        <w:jc w:val="both"/>
        <w:rPr>
          <w:rFonts w:ascii="Marianne" w:hAnsi="Marianne" w:cs="Arial"/>
          <w:spacing w:val="-10"/>
        </w:rPr>
      </w:pPr>
    </w:p>
    <w:p w14:paraId="1F74540B" w14:textId="77777777" w:rsidR="00903210" w:rsidRDefault="00903210">
      <w:pPr>
        <w:tabs>
          <w:tab w:val="left" w:pos="426"/>
        </w:tabs>
        <w:jc w:val="both"/>
        <w:rPr>
          <w:rFonts w:ascii="Marianne" w:hAnsi="Marianne" w:cs="Arial"/>
          <w:spacing w:val="-10"/>
        </w:rPr>
      </w:pPr>
    </w:p>
    <w:p w14:paraId="4CC8FED1" w14:textId="77777777" w:rsidR="00903210" w:rsidRDefault="00903210">
      <w:pPr>
        <w:tabs>
          <w:tab w:val="left" w:pos="426"/>
        </w:tabs>
        <w:jc w:val="both"/>
        <w:rPr>
          <w:rFonts w:ascii="Marianne" w:hAnsi="Marianne" w:cs="Arial"/>
          <w:spacing w:val="-10"/>
        </w:rPr>
      </w:pPr>
    </w:p>
    <w:p w14:paraId="55E46314" w14:textId="77777777" w:rsidR="00903210" w:rsidRDefault="00903210">
      <w:pPr>
        <w:tabs>
          <w:tab w:val="left" w:pos="426"/>
        </w:tabs>
        <w:jc w:val="both"/>
        <w:rPr>
          <w:rFonts w:ascii="Marianne" w:hAnsi="Marianne" w:cs="Arial"/>
          <w:spacing w:val="-10"/>
        </w:rPr>
      </w:pPr>
    </w:p>
    <w:p w14:paraId="35B9D739" w14:textId="77777777" w:rsidR="00903210" w:rsidRDefault="00903210">
      <w:pPr>
        <w:tabs>
          <w:tab w:val="left" w:pos="426"/>
        </w:tabs>
        <w:jc w:val="both"/>
        <w:rPr>
          <w:rFonts w:ascii="Marianne" w:hAnsi="Marianne" w:cs="Arial"/>
          <w:spacing w:val="-10"/>
        </w:rPr>
      </w:pPr>
    </w:p>
    <w:p w14:paraId="35828132" w14:textId="77777777" w:rsidR="00903210" w:rsidRDefault="00903210">
      <w:pPr>
        <w:tabs>
          <w:tab w:val="left" w:pos="426"/>
        </w:tabs>
        <w:jc w:val="both"/>
        <w:rPr>
          <w:rFonts w:ascii="Marianne" w:hAnsi="Marianne" w:cs="Arial"/>
          <w:spacing w:val="-10"/>
        </w:rPr>
      </w:pPr>
    </w:p>
    <w:p w14:paraId="6AA32CAF" w14:textId="77777777" w:rsidR="00903210" w:rsidRDefault="00903210">
      <w:pPr>
        <w:tabs>
          <w:tab w:val="left" w:pos="426"/>
        </w:tabs>
        <w:jc w:val="both"/>
        <w:rPr>
          <w:rFonts w:ascii="Marianne" w:hAnsi="Marianne" w:cs="Arial"/>
          <w:spacing w:val="-10"/>
        </w:rPr>
      </w:pPr>
    </w:p>
    <w:p w14:paraId="10F62765" w14:textId="77777777" w:rsidR="00903210" w:rsidRDefault="00903210">
      <w:pPr>
        <w:tabs>
          <w:tab w:val="left" w:pos="426"/>
        </w:tabs>
        <w:jc w:val="both"/>
        <w:rPr>
          <w:rFonts w:ascii="Marianne" w:hAnsi="Marianne" w:cs="Arial"/>
          <w:spacing w:val="-10"/>
        </w:rPr>
      </w:pPr>
    </w:p>
    <w:p w14:paraId="4E51FDCB" w14:textId="77777777" w:rsidR="00903210" w:rsidRDefault="00903210">
      <w:pPr>
        <w:tabs>
          <w:tab w:val="left" w:pos="426"/>
        </w:tabs>
        <w:jc w:val="both"/>
        <w:rPr>
          <w:rFonts w:ascii="Marianne" w:hAnsi="Marianne" w:cs="Arial"/>
          <w:spacing w:val="-10"/>
        </w:rPr>
      </w:pPr>
    </w:p>
    <w:p w14:paraId="3A82461D" w14:textId="77777777" w:rsidR="00903210" w:rsidRDefault="00903210">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32C8998F" w14:textId="77777777" w:rsidR="00903210" w:rsidRDefault="00903210">
      <w:pPr>
        <w:tabs>
          <w:tab w:val="left" w:pos="426"/>
        </w:tabs>
        <w:jc w:val="both"/>
        <w:rPr>
          <w:rFonts w:ascii="Marianne" w:hAnsi="Marianne" w:cs="Arial"/>
          <w:spacing w:val="-10"/>
          <w:sz w:val="22"/>
          <w:szCs w:val="22"/>
        </w:rPr>
      </w:pPr>
    </w:p>
    <w:p w14:paraId="54B7C051" w14:textId="77777777" w:rsidR="00903210" w:rsidRDefault="00903210">
      <w:pPr>
        <w:tabs>
          <w:tab w:val="left" w:pos="426"/>
        </w:tabs>
        <w:jc w:val="both"/>
        <w:rPr>
          <w:rFonts w:ascii="Marianne" w:hAnsi="Marianne" w:cs="Arial"/>
          <w:spacing w:val="-10"/>
          <w:sz w:val="22"/>
          <w:szCs w:val="22"/>
        </w:rPr>
      </w:pPr>
    </w:p>
    <w:p w14:paraId="2859B433" w14:textId="77777777" w:rsidR="00903210" w:rsidRDefault="00903210">
      <w:pPr>
        <w:tabs>
          <w:tab w:val="left" w:pos="426"/>
        </w:tabs>
        <w:jc w:val="both"/>
        <w:rPr>
          <w:rFonts w:ascii="Marianne" w:hAnsi="Marianne" w:cs="Arial"/>
          <w:spacing w:val="-10"/>
          <w:sz w:val="22"/>
          <w:szCs w:val="22"/>
        </w:rPr>
      </w:pPr>
    </w:p>
    <w:p w14:paraId="1462DB07" w14:textId="77777777" w:rsidR="00903210" w:rsidRDefault="00903210">
      <w:pPr>
        <w:tabs>
          <w:tab w:val="left" w:pos="426"/>
        </w:tabs>
        <w:jc w:val="both"/>
        <w:rPr>
          <w:rFonts w:ascii="Marianne" w:hAnsi="Marianne" w:cs="Arial"/>
          <w:spacing w:val="-10"/>
          <w:sz w:val="22"/>
          <w:szCs w:val="22"/>
        </w:rPr>
      </w:pPr>
    </w:p>
    <w:p w14:paraId="66F703D8" w14:textId="77777777" w:rsidR="00903210" w:rsidRDefault="00903210">
      <w:pPr>
        <w:tabs>
          <w:tab w:val="left" w:pos="426"/>
        </w:tabs>
        <w:jc w:val="both"/>
        <w:rPr>
          <w:rFonts w:ascii="Marianne" w:hAnsi="Marianne" w:cs="Arial"/>
          <w:spacing w:val="-10"/>
          <w:sz w:val="22"/>
          <w:szCs w:val="22"/>
        </w:rPr>
      </w:pPr>
    </w:p>
    <w:p w14:paraId="4F233480" w14:textId="77777777" w:rsidR="008872E5" w:rsidRDefault="008872E5">
      <w:pPr>
        <w:tabs>
          <w:tab w:val="left" w:pos="426"/>
        </w:tabs>
        <w:jc w:val="both"/>
        <w:rPr>
          <w:rFonts w:ascii="Marianne" w:hAnsi="Marianne" w:cs="Arial"/>
          <w:spacing w:val="-10"/>
          <w:sz w:val="22"/>
          <w:szCs w:val="22"/>
        </w:rPr>
      </w:pPr>
    </w:p>
    <w:p w14:paraId="2D5B54DB" w14:textId="77777777" w:rsidR="00903210" w:rsidRDefault="00903210">
      <w:pPr>
        <w:tabs>
          <w:tab w:val="left" w:pos="426"/>
        </w:tabs>
        <w:jc w:val="both"/>
        <w:rPr>
          <w:rFonts w:ascii="Marianne" w:hAnsi="Marianne" w:cs="Arial"/>
          <w:spacing w:val="-10"/>
          <w:sz w:val="22"/>
          <w:szCs w:val="22"/>
        </w:rPr>
      </w:pPr>
    </w:p>
    <w:p w14:paraId="23D311CE" w14:textId="77777777" w:rsidR="00903210" w:rsidRDefault="00903210">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03210">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80A00" w14:textId="77777777" w:rsidR="00903210" w:rsidRDefault="00903210">
      <w:r>
        <w:separator/>
      </w:r>
    </w:p>
  </w:endnote>
  <w:endnote w:type="continuationSeparator" w:id="0">
    <w:p w14:paraId="26585251" w14:textId="77777777" w:rsidR="00903210" w:rsidRDefault="00903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roman"/>
    <w:pitch w:val="default"/>
  </w:font>
  <w:font w:name="Aptos">
    <w:altName w:val="Calibri"/>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903210" w14:paraId="147C6047" w14:textId="77777777">
      <w:trPr>
        <w:tblHeader/>
      </w:trPr>
      <w:tc>
        <w:tcPr>
          <w:tcW w:w="3513" w:type="dxa"/>
          <w:shd w:val="clear" w:color="auto" w:fill="66CCFF"/>
        </w:tcPr>
        <w:p w14:paraId="21C4651E" w14:textId="77777777" w:rsidR="00903210" w:rsidRDefault="00903210">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667EE64" w14:textId="2E3085AC" w:rsidR="00903210" w:rsidRDefault="00903210">
          <w:pPr>
            <w:shd w:val="clear" w:color="auto" w:fill="66CCFF"/>
            <w:snapToGrid w:val="0"/>
            <w:jc w:val="center"/>
            <w:rPr>
              <w:rFonts w:ascii="Marianne" w:hAnsi="Marianne" w:cs="Arial"/>
              <w:b/>
              <w:bCs/>
            </w:rPr>
          </w:pPr>
          <w:r>
            <w:rPr>
              <w:rFonts w:ascii="Marianne" w:hAnsi="Marianne" w:cs="Arial"/>
              <w:b/>
              <w:i/>
              <w:iCs/>
            </w:rPr>
            <w:t>(</w:t>
          </w:r>
          <w:r w:rsidR="0005657D">
            <w:rPr>
              <w:rFonts w:ascii="Arial" w:hAnsi="Arial" w:cs="Arial"/>
              <w:b/>
              <w:i/>
            </w:rPr>
            <w:t>2026-04</w:t>
          </w:r>
          <w:r>
            <w:rPr>
              <w:rFonts w:ascii="Marianne" w:hAnsi="Marianne" w:cs="Arial"/>
              <w:b/>
              <w:i/>
              <w:iCs/>
            </w:rPr>
            <w:t>)</w:t>
          </w:r>
        </w:p>
      </w:tc>
      <w:tc>
        <w:tcPr>
          <w:tcW w:w="900" w:type="dxa"/>
          <w:shd w:val="clear" w:color="auto" w:fill="66CCFF"/>
        </w:tcPr>
        <w:p w14:paraId="5C313889" w14:textId="77777777" w:rsidR="00903210" w:rsidRDefault="00903210">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752C12D" w14:textId="77777777" w:rsidR="00903210" w:rsidRDefault="00903210">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6CC9BA48" w14:textId="77777777" w:rsidR="00903210" w:rsidRDefault="00903210">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1FC3B51" w14:textId="77777777" w:rsidR="00903210" w:rsidRDefault="00903210">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02865312" w14:textId="77777777" w:rsidR="00903210" w:rsidRDefault="00903210">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5562B" w14:textId="77777777" w:rsidR="00903210" w:rsidRDefault="00903210">
      <w:r>
        <w:separator/>
      </w:r>
    </w:p>
  </w:footnote>
  <w:footnote w:type="continuationSeparator" w:id="0">
    <w:p w14:paraId="3AF568E3" w14:textId="77777777" w:rsidR="00903210" w:rsidRDefault="00903210">
      <w:r>
        <w:continuationSeparator/>
      </w:r>
    </w:p>
  </w:footnote>
  <w:footnote w:id="1">
    <w:p w14:paraId="4F718A40" w14:textId="77777777" w:rsidR="00903210" w:rsidRDefault="00903210">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51D1A718" w14:textId="77777777" w:rsidR="00903210" w:rsidRDefault="0090321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7304287F" w14:textId="77777777" w:rsidR="00903210" w:rsidRDefault="0090321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19275BE" w14:textId="77777777" w:rsidR="00903210" w:rsidRDefault="00903210">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503398347">
    <w:abstractNumId w:val="0"/>
  </w:num>
  <w:num w:numId="2" w16cid:durableId="17588574">
    <w:abstractNumId w:val="1"/>
  </w:num>
  <w:num w:numId="3" w16cid:durableId="625358788">
    <w:abstractNumId w:val="2"/>
  </w:num>
  <w:num w:numId="4" w16cid:durableId="313487529">
    <w:abstractNumId w:val="0"/>
  </w:num>
  <w:num w:numId="5" w16cid:durableId="1333021819">
    <w:abstractNumId w:val="3"/>
  </w:num>
  <w:num w:numId="6" w16cid:durableId="1197935796">
    <w:abstractNumId w:val="5"/>
  </w:num>
  <w:num w:numId="7" w16cid:durableId="2143301121">
    <w:abstractNumId w:val="9"/>
  </w:num>
  <w:num w:numId="8" w16cid:durableId="443771574">
    <w:abstractNumId w:val="7"/>
  </w:num>
  <w:num w:numId="9" w16cid:durableId="569316413">
    <w:abstractNumId w:val="6"/>
  </w:num>
  <w:num w:numId="10" w16cid:durableId="774057416">
    <w:abstractNumId w:val="3"/>
  </w:num>
  <w:num w:numId="11" w16cid:durableId="191041297">
    <w:abstractNumId w:val="4"/>
  </w:num>
  <w:num w:numId="12" w16cid:durableId="7608758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1F2"/>
    <w:rsid w:val="00007267"/>
    <w:rsid w:val="0005657D"/>
    <w:rsid w:val="00301FFE"/>
    <w:rsid w:val="00581203"/>
    <w:rsid w:val="008872E5"/>
    <w:rsid w:val="00903210"/>
    <w:rsid w:val="009408F6"/>
    <w:rsid w:val="00A613B7"/>
    <w:rsid w:val="00B424A9"/>
    <w:rsid w:val="00C42460"/>
    <w:rsid w:val="00C671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47248F0"/>
  <w15:chartTrackingRefBased/>
  <w15:docId w15:val="{F9ECF933-F139-4A51-A275-7114E8A53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05657D"/>
    <w:pPr>
      <w:keepNext/>
      <w:tabs>
        <w:tab w:val="num" w:pos="0"/>
      </w:tabs>
      <w:ind w:left="1152" w:hanging="1152"/>
      <w:jc w:val="both"/>
      <w:outlineLvl w:val="5"/>
    </w:pPr>
    <w:rPr>
      <w:rFonts w:ascii="Arial" w:hAnsi="Arial" w:cs="Arial"/>
      <w:sz w:val="28"/>
    </w:rPr>
  </w:style>
  <w:style w:type="paragraph" w:styleId="Titre7">
    <w:name w:val="heading 7"/>
    <w:basedOn w:val="Normal"/>
    <w:next w:val="Normal"/>
    <w:link w:val="Titre7Car"/>
    <w:qFormat/>
    <w:rsid w:val="0005657D"/>
    <w:pPr>
      <w:keepNext/>
      <w:tabs>
        <w:tab w:val="num" w:pos="0"/>
      </w:tabs>
      <w:ind w:left="1296" w:hanging="1296"/>
      <w:outlineLvl w:val="6"/>
    </w:pPr>
    <w:rPr>
      <w:rFonts w:ascii="Arial" w:hAnsi="Arial" w:cs="Arial"/>
      <w:bCs/>
      <w:i/>
      <w:sz w:val="16"/>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customStyle="1" w:styleId="Titre6Car">
    <w:name w:val="Titre 6 Car"/>
    <w:basedOn w:val="Policepardfaut"/>
    <w:link w:val="Titre6"/>
    <w:rsid w:val="0005657D"/>
    <w:rPr>
      <w:rFonts w:ascii="Arial" w:hAnsi="Arial" w:cs="Arial"/>
      <w:sz w:val="28"/>
      <w:lang w:eastAsia="zh-CN"/>
    </w:rPr>
  </w:style>
  <w:style w:type="character" w:customStyle="1" w:styleId="Titre7Car">
    <w:name w:val="Titre 7 Car"/>
    <w:basedOn w:val="Policepardfaut"/>
    <w:link w:val="Titre7"/>
    <w:rsid w:val="0005657D"/>
    <w:rPr>
      <w:rFonts w:ascii="Arial" w:hAnsi="Arial" w:cs="Arial"/>
      <w:bCs/>
      <w:i/>
      <w:sz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DR20.liste.MARCHES@cnrs.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8</Pages>
  <Words>3735</Words>
  <Characters>20545</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24232</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fabrice.gibert@cnrs.fr</cp:lastModifiedBy>
  <cp:revision>6</cp:revision>
  <cp:lastPrinted>2023-09-26T08:15:00Z</cp:lastPrinted>
  <dcterms:created xsi:type="dcterms:W3CDTF">2026-02-04T08:36:00Z</dcterms:created>
  <dcterms:modified xsi:type="dcterms:W3CDTF">2026-02-09T09:17:00Z</dcterms:modified>
</cp:coreProperties>
</file>