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5696B2EB" w14:textId="77777777" w:rsidTr="00A43C44">
        <w:trPr>
          <w:trHeight w:val="1132"/>
        </w:trPr>
        <w:tc>
          <w:tcPr>
            <w:tcW w:w="10434" w:type="dxa"/>
            <w:shd w:val="clear" w:color="auto" w:fill="auto"/>
          </w:tcPr>
          <w:p w14:paraId="6EC22495" w14:textId="186D801E" w:rsidR="00541CA3" w:rsidRDefault="00492B30"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F48BF11" wp14:editId="5EBE86F5">
                  <wp:extent cx="1025525" cy="5962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14:paraId="29026483"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BD6BD25"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8232030"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E5AC74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4E7BC15" w14:textId="77777777">
        <w:tc>
          <w:tcPr>
            <w:tcW w:w="9002" w:type="dxa"/>
            <w:shd w:val="clear" w:color="auto" w:fill="66CCFF"/>
          </w:tcPr>
          <w:p w14:paraId="2B9BA37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CDB00BF"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48B8642C" w14:textId="77777777" w:rsidR="009B1CD0" w:rsidRDefault="00E47798" w:rsidP="0083205E">
            <w:pPr>
              <w:pStyle w:val="Titre8"/>
              <w:tabs>
                <w:tab w:val="left" w:pos="851"/>
                <w:tab w:val="right" w:pos="9639"/>
              </w:tabs>
              <w:spacing w:before="120" w:after="120"/>
            </w:pPr>
            <w:r>
              <w:rPr>
                <w:caps/>
                <w:sz w:val="28"/>
                <w:szCs w:val="28"/>
              </w:rPr>
              <w:t>ATTRI1</w:t>
            </w:r>
          </w:p>
        </w:tc>
      </w:tr>
    </w:tbl>
    <w:p w14:paraId="29275223" w14:textId="77777777" w:rsidR="009B1CD0" w:rsidRDefault="009B1CD0" w:rsidP="006C4338">
      <w:pPr>
        <w:tabs>
          <w:tab w:val="left" w:pos="851"/>
        </w:tabs>
      </w:pPr>
    </w:p>
    <w:p w14:paraId="6486E0C1"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569365D" w14:textId="77777777" w:rsidR="00FE48C9" w:rsidRDefault="00FE48C9" w:rsidP="006C4338">
      <w:pPr>
        <w:pStyle w:val="Corpsdetexte31"/>
        <w:tabs>
          <w:tab w:val="left" w:pos="851"/>
        </w:tabs>
        <w:jc w:val="both"/>
        <w:rPr>
          <w:sz w:val="18"/>
          <w:szCs w:val="18"/>
        </w:rPr>
      </w:pPr>
    </w:p>
    <w:p w14:paraId="505756F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41B11382" w14:textId="77777777" w:rsidR="00FE48C9" w:rsidRDefault="00FE48C9" w:rsidP="006C4338">
      <w:pPr>
        <w:pStyle w:val="Corpsdetexte31"/>
        <w:tabs>
          <w:tab w:val="left" w:pos="851"/>
        </w:tabs>
        <w:jc w:val="both"/>
        <w:rPr>
          <w:sz w:val="18"/>
          <w:szCs w:val="18"/>
        </w:rPr>
      </w:pPr>
    </w:p>
    <w:p w14:paraId="414635C6"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D89B4B6" w14:textId="77777777" w:rsidR="00FE48C9" w:rsidRDefault="00FE48C9" w:rsidP="006C4338">
      <w:pPr>
        <w:pStyle w:val="Corpsdetexte31"/>
        <w:tabs>
          <w:tab w:val="left" w:pos="851"/>
        </w:tabs>
        <w:jc w:val="both"/>
        <w:rPr>
          <w:sz w:val="18"/>
          <w:szCs w:val="18"/>
        </w:rPr>
      </w:pPr>
    </w:p>
    <w:p w14:paraId="66E6846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4725EE7" w14:textId="77777777" w:rsidR="00FE48C9" w:rsidRDefault="00FE48C9" w:rsidP="006F3DF9">
      <w:pPr>
        <w:pStyle w:val="Corpsdetexte31"/>
        <w:tabs>
          <w:tab w:val="left" w:pos="851"/>
        </w:tabs>
        <w:jc w:val="both"/>
        <w:rPr>
          <w:sz w:val="18"/>
          <w:szCs w:val="18"/>
        </w:rPr>
      </w:pPr>
    </w:p>
    <w:p w14:paraId="22AF849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27E189A" w14:textId="77777777" w:rsidR="00FE48C9" w:rsidRDefault="00FE48C9" w:rsidP="005846FB">
      <w:pPr>
        <w:pStyle w:val="Corpsdetexte31"/>
        <w:tabs>
          <w:tab w:val="left" w:pos="851"/>
        </w:tabs>
        <w:jc w:val="both"/>
        <w:rPr>
          <w:sz w:val="18"/>
          <w:szCs w:val="18"/>
        </w:rPr>
      </w:pPr>
    </w:p>
    <w:p w14:paraId="7A82A8EE"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1979C44" w14:textId="77777777" w:rsidR="004C5755" w:rsidRPr="001C7D87" w:rsidRDefault="004C5755" w:rsidP="004C5755">
      <w:pPr>
        <w:jc w:val="both"/>
        <w:rPr>
          <w:rFonts w:ascii="Arial" w:hAnsi="Arial" w:cs="Arial"/>
          <w:i/>
          <w:sz w:val="18"/>
          <w:szCs w:val="18"/>
        </w:rPr>
      </w:pPr>
    </w:p>
    <w:p w14:paraId="30527C19"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1B4E7CC" w14:textId="77777777">
        <w:tc>
          <w:tcPr>
            <w:tcW w:w="10277" w:type="dxa"/>
            <w:shd w:val="clear" w:color="auto" w:fill="66CCFF"/>
          </w:tcPr>
          <w:p w14:paraId="676FA90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42D4258" w14:textId="77777777" w:rsidR="009B1CD0" w:rsidRDefault="009B1CD0" w:rsidP="006C4338">
      <w:pPr>
        <w:tabs>
          <w:tab w:val="left" w:pos="426"/>
          <w:tab w:val="left" w:pos="851"/>
        </w:tabs>
        <w:jc w:val="both"/>
      </w:pPr>
    </w:p>
    <w:p w14:paraId="6756FD83"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F4878BD"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6A4C9E95" w14:textId="77777777" w:rsidR="009B1CD0" w:rsidRDefault="009B1CD0" w:rsidP="005846FB">
      <w:pPr>
        <w:tabs>
          <w:tab w:val="left" w:pos="426"/>
          <w:tab w:val="left" w:pos="851"/>
        </w:tabs>
        <w:jc w:val="both"/>
        <w:rPr>
          <w:rFonts w:ascii="Arial" w:hAnsi="Arial" w:cs="Arial"/>
        </w:rPr>
      </w:pPr>
    </w:p>
    <w:p w14:paraId="186CB59D" w14:textId="4045EFAB" w:rsidR="00876A73" w:rsidRPr="00895552" w:rsidRDefault="008E1750" w:rsidP="005846FB">
      <w:pPr>
        <w:tabs>
          <w:tab w:val="left" w:pos="426"/>
          <w:tab w:val="left" w:pos="851"/>
        </w:tabs>
        <w:jc w:val="both"/>
        <w:rPr>
          <w:rFonts w:ascii="Arial" w:hAnsi="Arial" w:cs="Arial"/>
          <w:b/>
          <w:bCs/>
        </w:rPr>
      </w:pPr>
      <w:bookmarkStart w:id="0" w:name="_Hlk178344101"/>
      <w:r>
        <w:rPr>
          <w:rFonts w:ascii="Arial" w:hAnsi="Arial" w:cs="Arial"/>
          <w:b/>
          <w:bCs/>
        </w:rPr>
        <w:t>Marché de t</w:t>
      </w:r>
      <w:r w:rsidR="00416A68" w:rsidRPr="00416A68">
        <w:rPr>
          <w:rFonts w:ascii="Arial" w:hAnsi="Arial" w:cs="Arial"/>
          <w:b/>
          <w:bCs/>
        </w:rPr>
        <w:t>ravaux portant sur la réfection de l’étanchéité de toitures et l’installation de panneaux photovoltaïques</w:t>
      </w:r>
      <w:r>
        <w:rPr>
          <w:rFonts w:ascii="Arial" w:hAnsi="Arial" w:cs="Arial"/>
          <w:b/>
          <w:bCs/>
        </w:rPr>
        <w:t xml:space="preserve"> pour le compte de la délégation régionale Côte d’Azur du CNRS</w:t>
      </w:r>
    </w:p>
    <w:bookmarkEnd w:id="0"/>
    <w:p w14:paraId="1D8008B3" w14:textId="77777777" w:rsidR="00895552" w:rsidRDefault="00895552" w:rsidP="005846FB">
      <w:pPr>
        <w:tabs>
          <w:tab w:val="left" w:pos="426"/>
          <w:tab w:val="left" w:pos="851"/>
        </w:tabs>
        <w:jc w:val="both"/>
        <w:rPr>
          <w:rFonts w:ascii="Arial" w:hAnsi="Arial" w:cs="Arial"/>
        </w:rPr>
      </w:pPr>
    </w:p>
    <w:p w14:paraId="53DA8B8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2268A7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B9BA0D9" w14:textId="77777777" w:rsidR="009B1CD0" w:rsidRDefault="009B1CD0" w:rsidP="00934503">
      <w:pPr>
        <w:tabs>
          <w:tab w:val="left" w:pos="426"/>
          <w:tab w:val="left" w:pos="851"/>
        </w:tabs>
        <w:jc w:val="both"/>
        <w:rPr>
          <w:rFonts w:ascii="Arial" w:hAnsi="Arial" w:cs="Arial"/>
        </w:rPr>
      </w:pPr>
    </w:p>
    <w:p w14:paraId="3C766A98" w14:textId="77777777" w:rsidR="009B1CD0" w:rsidRDefault="00416A6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75825">
        <w:fldChar w:fldCharType="separate"/>
      </w:r>
      <w:r>
        <w:fldChar w:fldCharType="end"/>
      </w:r>
      <w:r w:rsidR="009B1CD0">
        <w:tab/>
      </w:r>
      <w:proofErr w:type="gramStart"/>
      <w:r w:rsidR="009B1CD0" w:rsidRPr="008E1750">
        <w:rPr>
          <w:rFonts w:ascii="Arial" w:hAnsi="Arial" w:cs="Arial"/>
        </w:rPr>
        <w:t>à</w:t>
      </w:r>
      <w:proofErr w:type="gramEnd"/>
      <w:r w:rsidR="009B1CD0" w:rsidRPr="008E1750">
        <w:rPr>
          <w:rFonts w:ascii="Arial" w:hAnsi="Arial" w:cs="Arial"/>
        </w:rPr>
        <w:t xml:space="preserve"> l’ensemble du marché </w:t>
      </w:r>
      <w:r w:rsidR="00FE48C9" w:rsidRPr="008E1750">
        <w:rPr>
          <w:rFonts w:ascii="Arial" w:hAnsi="Arial" w:cs="Arial"/>
        </w:rPr>
        <w:t>public</w:t>
      </w:r>
      <w:r w:rsidR="00FE48C9">
        <w:t xml:space="preserve"> </w:t>
      </w:r>
      <w:r w:rsidR="009B1CD0">
        <w:rPr>
          <w:i/>
          <w:iCs/>
          <w:sz w:val="18"/>
          <w:szCs w:val="18"/>
        </w:rPr>
        <w:t>(en cas de non allotissement)</w:t>
      </w:r>
      <w:r w:rsidR="00B87564">
        <w:rPr>
          <w:i/>
          <w:iCs/>
          <w:sz w:val="18"/>
          <w:szCs w:val="18"/>
        </w:rPr>
        <w:t> </w:t>
      </w:r>
      <w:r w:rsidR="00B87564">
        <w:rPr>
          <w:iCs/>
        </w:rPr>
        <w:t>;</w:t>
      </w:r>
    </w:p>
    <w:p w14:paraId="25E417D2" w14:textId="77777777" w:rsidR="009B1CD0" w:rsidRDefault="009B1CD0" w:rsidP="009B45B9">
      <w:pPr>
        <w:tabs>
          <w:tab w:val="left" w:pos="426"/>
          <w:tab w:val="left" w:pos="851"/>
        </w:tabs>
        <w:jc w:val="both"/>
        <w:rPr>
          <w:rFonts w:ascii="Arial" w:hAnsi="Arial" w:cs="Arial"/>
        </w:rPr>
      </w:pPr>
    </w:p>
    <w:p w14:paraId="3A729B85" w14:textId="77777777" w:rsidR="00B87564" w:rsidRDefault="00416A6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075825">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9C51B0D" w14:textId="77777777" w:rsidR="004C5755" w:rsidRDefault="009B1CD0" w:rsidP="00895552">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9ABA47A" w14:textId="77777777" w:rsidR="009B1CD0" w:rsidRDefault="009B1CD0" w:rsidP="006B5057">
      <w:pPr>
        <w:pStyle w:val="fcasegauche"/>
        <w:tabs>
          <w:tab w:val="left" w:pos="851"/>
        </w:tabs>
        <w:spacing w:before="120" w:after="0"/>
        <w:ind w:left="426" w:firstLine="0"/>
        <w:rPr>
          <w:rFonts w:ascii="Arial" w:hAnsi="Arial" w:cs="Arial"/>
          <w:iCs/>
        </w:rPr>
      </w:pPr>
    </w:p>
    <w:p w14:paraId="48D1C598" w14:textId="62647580" w:rsidR="009B1CD0" w:rsidRPr="002163E2" w:rsidRDefault="008E1750" w:rsidP="006B5057">
      <w:pPr>
        <w:pStyle w:val="fcasegauche"/>
        <w:numPr>
          <w:ilvl w:val="0"/>
          <w:numId w:val="5"/>
        </w:numPr>
        <w:tabs>
          <w:tab w:val="left" w:pos="851"/>
        </w:tabs>
        <w:spacing w:after="0"/>
        <w:ind w:left="851"/>
        <w:rPr>
          <w:rFonts w:ascii="Arial" w:hAnsi="Arial" w:cs="Arial"/>
        </w:rPr>
      </w:pPr>
      <w:r w:rsidRPr="002163E2">
        <w:fldChar w:fldCharType="begin">
          <w:ffData>
            <w:name w:val=""/>
            <w:enabled/>
            <w:calcOnExit w:val="0"/>
            <w:checkBox>
              <w:size w:val="20"/>
              <w:default w:val="0"/>
            </w:checkBox>
          </w:ffData>
        </w:fldChar>
      </w:r>
      <w:r w:rsidRPr="002163E2">
        <w:instrText xml:space="preserve"> FORMCHECKBOX </w:instrText>
      </w:r>
      <w:r w:rsidR="00075825" w:rsidRPr="002163E2">
        <w:fldChar w:fldCharType="separate"/>
      </w:r>
      <w:r w:rsidRPr="002163E2">
        <w:fldChar w:fldCharType="end"/>
      </w:r>
      <w:r w:rsidR="009B1CD0" w:rsidRPr="002163E2">
        <w:rPr>
          <w:rFonts w:ascii="Arial" w:hAnsi="Arial" w:cs="Arial"/>
        </w:rPr>
        <w:tab/>
      </w:r>
      <w:proofErr w:type="gramStart"/>
      <w:r w:rsidR="009B1CD0" w:rsidRPr="002163E2">
        <w:rPr>
          <w:rFonts w:ascii="Arial" w:hAnsi="Arial" w:cs="Arial"/>
        </w:rPr>
        <w:t>à</w:t>
      </w:r>
      <w:proofErr w:type="gramEnd"/>
      <w:r w:rsidR="009B1CD0" w:rsidRPr="002163E2">
        <w:rPr>
          <w:rFonts w:ascii="Arial" w:hAnsi="Arial" w:cs="Arial"/>
        </w:rPr>
        <w:t xml:space="preserve"> l’offre de base</w:t>
      </w:r>
      <w:r w:rsidR="004C5755" w:rsidRPr="002163E2">
        <w:rPr>
          <w:rFonts w:ascii="Arial" w:hAnsi="Arial" w:cs="Arial"/>
        </w:rPr>
        <w:t> ;</w:t>
      </w:r>
    </w:p>
    <w:p w14:paraId="32963A00" w14:textId="77777777" w:rsidR="009B1CD0" w:rsidRPr="002163E2" w:rsidRDefault="009B1CD0" w:rsidP="005846FB">
      <w:pPr>
        <w:pStyle w:val="fcasegauche"/>
        <w:tabs>
          <w:tab w:val="left" w:pos="851"/>
        </w:tabs>
        <w:spacing w:after="0"/>
        <w:rPr>
          <w:rFonts w:ascii="Arial" w:hAnsi="Arial" w:cs="Arial"/>
        </w:rPr>
      </w:pPr>
    </w:p>
    <w:p w14:paraId="483BED6A" w14:textId="241D0D0B" w:rsidR="006B5057" w:rsidRDefault="008E1750" w:rsidP="00895552">
      <w:pPr>
        <w:pStyle w:val="fcasegauche"/>
        <w:tabs>
          <w:tab w:val="left" w:pos="851"/>
        </w:tabs>
        <w:spacing w:after="0"/>
        <w:ind w:left="851" w:firstLine="0"/>
        <w:rPr>
          <w:rFonts w:ascii="Arial" w:hAnsi="Arial" w:cs="Arial"/>
        </w:rPr>
      </w:pPr>
      <w:r w:rsidRPr="002163E2">
        <w:fldChar w:fldCharType="begin">
          <w:ffData>
            <w:name w:val=""/>
            <w:enabled/>
            <w:calcOnExit w:val="0"/>
            <w:checkBox>
              <w:size w:val="20"/>
              <w:default w:val="0"/>
            </w:checkBox>
          </w:ffData>
        </w:fldChar>
      </w:r>
      <w:r w:rsidRPr="002163E2">
        <w:instrText xml:space="preserve"> FORMCHECKBOX </w:instrText>
      </w:r>
      <w:r w:rsidR="00075825" w:rsidRPr="002163E2">
        <w:fldChar w:fldCharType="separate"/>
      </w:r>
      <w:r w:rsidRPr="002163E2">
        <w:fldChar w:fldCharType="end"/>
      </w:r>
      <w:r w:rsidR="009B1CD0" w:rsidRPr="002163E2">
        <w:rPr>
          <w:rFonts w:ascii="Arial" w:hAnsi="Arial" w:cs="Arial"/>
        </w:rPr>
        <w:tab/>
      </w:r>
      <w:proofErr w:type="gramStart"/>
      <w:r w:rsidR="009B1CD0" w:rsidRPr="002163E2">
        <w:rPr>
          <w:rFonts w:ascii="Arial" w:hAnsi="Arial" w:cs="Arial"/>
        </w:rPr>
        <w:t>à</w:t>
      </w:r>
      <w:proofErr w:type="gramEnd"/>
      <w:r w:rsidR="009B1CD0" w:rsidRPr="002163E2">
        <w:rPr>
          <w:rFonts w:ascii="Arial" w:hAnsi="Arial" w:cs="Arial"/>
        </w:rPr>
        <w:t xml:space="preserve"> la variante suivante :</w:t>
      </w:r>
      <w:r w:rsidR="009B1CD0">
        <w:rPr>
          <w:rFonts w:ascii="Arial" w:hAnsi="Arial" w:cs="Arial"/>
        </w:rPr>
        <w:t xml:space="preserve"> </w:t>
      </w:r>
    </w:p>
    <w:p w14:paraId="3E0FC610" w14:textId="77777777" w:rsidR="006B5057" w:rsidRDefault="006B5057" w:rsidP="005846FB">
      <w:pPr>
        <w:pStyle w:val="fcasegauche"/>
        <w:tabs>
          <w:tab w:val="left" w:pos="851"/>
        </w:tabs>
        <w:spacing w:after="0"/>
        <w:rPr>
          <w:rFonts w:ascii="Arial" w:hAnsi="Arial" w:cs="Arial"/>
        </w:rPr>
      </w:pPr>
    </w:p>
    <w:p w14:paraId="7E2E2362" w14:textId="77777777" w:rsidR="006B5057" w:rsidRDefault="006B5057" w:rsidP="00895552">
      <w:pPr>
        <w:pStyle w:val="fcasegauche"/>
        <w:numPr>
          <w:ilvl w:val="0"/>
          <w:numId w:val="5"/>
        </w:numPr>
        <w:tabs>
          <w:tab w:val="left" w:pos="851"/>
        </w:tabs>
        <w:spacing w:after="0"/>
        <w:ind w:left="851"/>
      </w:pPr>
      <w:r w:rsidRPr="00416A68">
        <w:fldChar w:fldCharType="begin">
          <w:ffData>
            <w:name w:val=""/>
            <w:enabled/>
            <w:calcOnExit w:val="0"/>
            <w:checkBox>
              <w:size w:val="20"/>
              <w:default w:val="0"/>
            </w:checkBox>
          </w:ffData>
        </w:fldChar>
      </w:r>
      <w:r w:rsidRPr="00416A68">
        <w:instrText xml:space="preserve"> FORMCHECKBOX </w:instrText>
      </w:r>
      <w:r w:rsidR="00075825">
        <w:fldChar w:fldCharType="separate"/>
      </w:r>
      <w:r w:rsidRPr="00416A68">
        <w:fldChar w:fldCharType="end"/>
      </w:r>
      <w:r w:rsidRPr="00416A68">
        <w:tab/>
      </w:r>
      <w:proofErr w:type="gramStart"/>
      <w:r w:rsidRPr="00416A68">
        <w:rPr>
          <w:rFonts w:ascii="Arial" w:hAnsi="Arial" w:cs="Arial"/>
        </w:rPr>
        <w:t>avec</w:t>
      </w:r>
      <w:proofErr w:type="gramEnd"/>
      <w:r w:rsidRPr="00416A68">
        <w:rPr>
          <w:rFonts w:ascii="Arial" w:hAnsi="Arial" w:cs="Arial"/>
        </w:rPr>
        <w:t xml:space="preserve"> les prestations supplémentaires suivantes :</w:t>
      </w:r>
      <w:r w:rsidRPr="00416A68">
        <w:t xml:space="preserve"> </w:t>
      </w:r>
    </w:p>
    <w:p w14:paraId="4B10630F" w14:textId="77777777" w:rsidR="00A42FC4" w:rsidRPr="00416A68" w:rsidRDefault="00A42FC4" w:rsidP="00A42FC4">
      <w:pPr>
        <w:pStyle w:val="fcasegauche"/>
        <w:tabs>
          <w:tab w:val="left" w:pos="851"/>
        </w:tabs>
        <w:spacing w:after="0"/>
        <w:ind w:left="851" w:firstLine="0"/>
      </w:pPr>
    </w:p>
    <w:p w14:paraId="4EB5050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AF8ED60" w14:textId="77777777">
        <w:tc>
          <w:tcPr>
            <w:tcW w:w="10277" w:type="dxa"/>
            <w:shd w:val="clear" w:color="auto" w:fill="66CCFF"/>
          </w:tcPr>
          <w:p w14:paraId="118F8BF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AB75EA1" w14:textId="77777777" w:rsidR="009B1CD0" w:rsidRDefault="009B1CD0" w:rsidP="006C4338">
      <w:pPr>
        <w:tabs>
          <w:tab w:val="left" w:pos="851"/>
        </w:tabs>
      </w:pPr>
    </w:p>
    <w:p w14:paraId="77B62FC2"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3532D8C"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907284E" w14:textId="77777777" w:rsidR="009B1CD0" w:rsidRDefault="009B1CD0" w:rsidP="005846FB">
      <w:pPr>
        <w:tabs>
          <w:tab w:val="left" w:pos="851"/>
        </w:tabs>
        <w:rPr>
          <w:rFonts w:ascii="Arial" w:hAnsi="Arial" w:cs="Arial"/>
        </w:rPr>
      </w:pPr>
    </w:p>
    <w:p w14:paraId="32A20703"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CF3CD4B" w14:textId="77777777" w:rsidR="009B1CD0" w:rsidRDefault="00895552"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075825">
        <w:fldChar w:fldCharType="separate"/>
      </w:r>
      <w:r>
        <w:fldChar w:fldCharType="end"/>
      </w:r>
      <w:r w:rsidR="009B1CD0">
        <w:rPr>
          <w:rFonts w:ascii="Arial" w:hAnsi="Arial" w:cs="Arial"/>
          <w:lang w:val="en-GB"/>
        </w:rPr>
        <w:t xml:space="preserve"> CC</w:t>
      </w:r>
      <w:r w:rsidR="00AD23F6">
        <w:rPr>
          <w:rFonts w:ascii="Arial" w:hAnsi="Arial" w:cs="Arial"/>
          <w:lang w:val="en-GB"/>
        </w:rPr>
        <w:t>A</w:t>
      </w:r>
      <w:r w:rsidR="009B1CD0">
        <w:rPr>
          <w:rFonts w:ascii="Arial" w:hAnsi="Arial" w:cs="Arial"/>
          <w:lang w:val="en-GB"/>
        </w:rPr>
        <w:t>P</w:t>
      </w:r>
      <w:r w:rsidR="001F4A3A">
        <w:rPr>
          <w:rFonts w:ascii="Arial" w:hAnsi="Arial" w:cs="Arial"/>
          <w:lang w:val="en-GB"/>
        </w:rPr>
        <w:t xml:space="preserve">, </w:t>
      </w:r>
      <w:proofErr w:type="spellStart"/>
      <w:r w:rsidR="001F4A3A" w:rsidRPr="001F4A3A">
        <w:rPr>
          <w:rFonts w:ascii="Arial" w:hAnsi="Arial" w:cs="Arial"/>
          <w:lang w:val="en-GB"/>
        </w:rPr>
        <w:t>notamment</w:t>
      </w:r>
      <w:proofErr w:type="spellEnd"/>
      <w:r w:rsidR="001F4A3A" w:rsidRPr="001F4A3A">
        <w:rPr>
          <w:rFonts w:ascii="Arial" w:hAnsi="Arial" w:cs="Arial"/>
          <w:lang w:val="en-GB"/>
        </w:rPr>
        <w:t xml:space="preserve"> des dispositions relatives à </w:t>
      </w:r>
      <w:proofErr w:type="spellStart"/>
      <w:r w:rsidR="001F4A3A" w:rsidRPr="001F4A3A">
        <w:rPr>
          <w:rFonts w:ascii="Arial" w:hAnsi="Arial" w:cs="Arial"/>
          <w:lang w:val="en-GB"/>
        </w:rPr>
        <w:t>l’action</w:t>
      </w:r>
      <w:proofErr w:type="spellEnd"/>
      <w:r w:rsidR="001F4A3A" w:rsidRPr="001F4A3A">
        <w:rPr>
          <w:rFonts w:ascii="Arial" w:hAnsi="Arial" w:cs="Arial"/>
          <w:lang w:val="en-GB"/>
        </w:rPr>
        <w:t xml:space="preserve"> </w:t>
      </w:r>
      <w:proofErr w:type="spellStart"/>
      <w:r w:rsidR="001F4A3A" w:rsidRPr="001F4A3A">
        <w:rPr>
          <w:rFonts w:ascii="Arial" w:hAnsi="Arial" w:cs="Arial"/>
          <w:lang w:val="en-GB"/>
        </w:rPr>
        <w:t>obligatoire</w:t>
      </w:r>
      <w:proofErr w:type="spellEnd"/>
      <w:r w:rsidR="001F4A3A" w:rsidRPr="001F4A3A">
        <w:rPr>
          <w:rFonts w:ascii="Arial" w:hAnsi="Arial" w:cs="Arial"/>
          <w:lang w:val="en-GB"/>
        </w:rPr>
        <w:t xml:space="preserve"> </w:t>
      </w:r>
      <w:proofErr w:type="spellStart"/>
      <w:r w:rsidR="001F4A3A" w:rsidRPr="001F4A3A">
        <w:rPr>
          <w:rFonts w:ascii="Arial" w:hAnsi="Arial" w:cs="Arial"/>
          <w:lang w:val="en-GB"/>
        </w:rPr>
        <w:t>d’insertion</w:t>
      </w:r>
      <w:proofErr w:type="spellEnd"/>
      <w:r w:rsidR="001F4A3A" w:rsidRPr="001F4A3A">
        <w:rPr>
          <w:rFonts w:ascii="Arial" w:hAnsi="Arial" w:cs="Arial"/>
          <w:lang w:val="en-GB"/>
        </w:rPr>
        <w:t xml:space="preserve"> </w:t>
      </w:r>
      <w:proofErr w:type="spellStart"/>
      <w:r w:rsidR="001F4A3A" w:rsidRPr="001F4A3A">
        <w:rPr>
          <w:rFonts w:ascii="Arial" w:hAnsi="Arial" w:cs="Arial"/>
          <w:lang w:val="en-GB"/>
        </w:rPr>
        <w:t>professionnelle</w:t>
      </w:r>
      <w:proofErr w:type="spellEnd"/>
      <w:r w:rsidR="001F4A3A" w:rsidRPr="001F4A3A">
        <w:rPr>
          <w:rFonts w:ascii="Arial" w:hAnsi="Arial" w:cs="Arial"/>
          <w:lang w:val="en-GB"/>
        </w:rPr>
        <w:t xml:space="preserve"> </w:t>
      </w:r>
      <w:proofErr w:type="spellStart"/>
      <w:r w:rsidR="001F4A3A" w:rsidRPr="001F4A3A">
        <w:rPr>
          <w:rFonts w:ascii="Arial" w:hAnsi="Arial" w:cs="Arial"/>
          <w:lang w:val="en-GB"/>
        </w:rPr>
        <w:t>en</w:t>
      </w:r>
      <w:proofErr w:type="spellEnd"/>
      <w:r w:rsidR="001F4A3A" w:rsidRPr="001F4A3A">
        <w:rPr>
          <w:rFonts w:ascii="Arial" w:hAnsi="Arial" w:cs="Arial"/>
          <w:lang w:val="en-GB"/>
        </w:rPr>
        <w:t xml:space="preserve"> </w:t>
      </w:r>
      <w:proofErr w:type="spellStart"/>
      <w:r w:rsidR="001F4A3A" w:rsidRPr="001F4A3A">
        <w:rPr>
          <w:rFonts w:ascii="Arial" w:hAnsi="Arial" w:cs="Arial"/>
          <w:lang w:val="en-GB"/>
        </w:rPr>
        <w:t>faveur</w:t>
      </w:r>
      <w:proofErr w:type="spellEnd"/>
      <w:r w:rsidR="001F4A3A" w:rsidRPr="001F4A3A">
        <w:rPr>
          <w:rFonts w:ascii="Arial" w:hAnsi="Arial" w:cs="Arial"/>
          <w:lang w:val="en-GB"/>
        </w:rPr>
        <w:t xml:space="preserve"> de </w:t>
      </w:r>
      <w:proofErr w:type="spellStart"/>
      <w:r w:rsidR="001F4A3A" w:rsidRPr="001F4A3A">
        <w:rPr>
          <w:rFonts w:ascii="Arial" w:hAnsi="Arial" w:cs="Arial"/>
          <w:lang w:val="en-GB"/>
        </w:rPr>
        <w:t>personnes</w:t>
      </w:r>
      <w:proofErr w:type="spellEnd"/>
      <w:r w:rsidR="001F4A3A" w:rsidRPr="001F4A3A">
        <w:rPr>
          <w:rFonts w:ascii="Arial" w:hAnsi="Arial" w:cs="Arial"/>
          <w:lang w:val="en-GB"/>
        </w:rPr>
        <w:t xml:space="preserve"> </w:t>
      </w:r>
      <w:proofErr w:type="spellStart"/>
      <w:r w:rsidR="001F4A3A" w:rsidRPr="001F4A3A">
        <w:rPr>
          <w:rFonts w:ascii="Arial" w:hAnsi="Arial" w:cs="Arial"/>
          <w:lang w:val="en-GB"/>
        </w:rPr>
        <w:t>rencontrant</w:t>
      </w:r>
      <w:proofErr w:type="spellEnd"/>
      <w:r w:rsidR="001F4A3A" w:rsidRPr="001F4A3A">
        <w:rPr>
          <w:rFonts w:ascii="Arial" w:hAnsi="Arial" w:cs="Arial"/>
          <w:lang w:val="en-GB"/>
        </w:rPr>
        <w:t xml:space="preserve"> des </w:t>
      </w:r>
      <w:proofErr w:type="spellStart"/>
      <w:r w:rsidR="001F4A3A" w:rsidRPr="001F4A3A">
        <w:rPr>
          <w:rFonts w:ascii="Arial" w:hAnsi="Arial" w:cs="Arial"/>
          <w:lang w:val="en-GB"/>
        </w:rPr>
        <w:t>difficultés</w:t>
      </w:r>
      <w:proofErr w:type="spellEnd"/>
      <w:r w:rsidR="001F4A3A" w:rsidRPr="001F4A3A">
        <w:rPr>
          <w:rFonts w:ascii="Arial" w:hAnsi="Arial" w:cs="Arial"/>
          <w:lang w:val="en-GB"/>
        </w:rPr>
        <w:t xml:space="preserve"> </w:t>
      </w:r>
      <w:proofErr w:type="spellStart"/>
      <w:r w:rsidR="001F4A3A" w:rsidRPr="001F4A3A">
        <w:rPr>
          <w:rFonts w:ascii="Arial" w:hAnsi="Arial" w:cs="Arial"/>
          <w:lang w:val="en-GB"/>
        </w:rPr>
        <w:t>sociales</w:t>
      </w:r>
      <w:proofErr w:type="spellEnd"/>
      <w:r w:rsidR="001F4A3A" w:rsidRPr="001F4A3A">
        <w:rPr>
          <w:rFonts w:ascii="Arial" w:hAnsi="Arial" w:cs="Arial"/>
          <w:lang w:val="en-GB"/>
        </w:rPr>
        <w:t xml:space="preserve"> </w:t>
      </w:r>
      <w:proofErr w:type="spellStart"/>
      <w:r w:rsidR="001F4A3A" w:rsidRPr="001F4A3A">
        <w:rPr>
          <w:rFonts w:ascii="Arial" w:hAnsi="Arial" w:cs="Arial"/>
          <w:lang w:val="en-GB"/>
        </w:rPr>
        <w:t>ou</w:t>
      </w:r>
      <w:proofErr w:type="spellEnd"/>
      <w:r w:rsidR="001F4A3A" w:rsidRPr="001F4A3A">
        <w:rPr>
          <w:rFonts w:ascii="Arial" w:hAnsi="Arial" w:cs="Arial"/>
          <w:lang w:val="en-GB"/>
        </w:rPr>
        <w:t xml:space="preserve"> </w:t>
      </w:r>
      <w:proofErr w:type="spellStart"/>
      <w:r w:rsidR="001F4A3A" w:rsidRPr="001F4A3A">
        <w:rPr>
          <w:rFonts w:ascii="Arial" w:hAnsi="Arial" w:cs="Arial"/>
          <w:lang w:val="en-GB"/>
        </w:rPr>
        <w:t>professionnelles</w:t>
      </w:r>
      <w:proofErr w:type="spellEnd"/>
      <w:r w:rsidR="001F4A3A" w:rsidRPr="001F4A3A">
        <w:rPr>
          <w:rFonts w:ascii="Arial" w:hAnsi="Arial" w:cs="Arial"/>
          <w:lang w:val="en-GB"/>
        </w:rPr>
        <w:t xml:space="preserve"> </w:t>
      </w:r>
      <w:proofErr w:type="spellStart"/>
      <w:r w:rsidR="001F4A3A" w:rsidRPr="001F4A3A">
        <w:rPr>
          <w:rFonts w:ascii="Arial" w:hAnsi="Arial" w:cs="Arial"/>
          <w:lang w:val="en-GB"/>
        </w:rPr>
        <w:t>particulières</w:t>
      </w:r>
      <w:proofErr w:type="spellEnd"/>
      <w:r w:rsidR="001F4A3A" w:rsidRPr="001F4A3A">
        <w:rPr>
          <w:rFonts w:ascii="Arial" w:hAnsi="Arial" w:cs="Arial"/>
          <w:lang w:val="en-GB"/>
        </w:rPr>
        <w:t>.</w:t>
      </w:r>
    </w:p>
    <w:p w14:paraId="00176980" w14:textId="78487587" w:rsidR="00AD23F6" w:rsidRPr="00CD185D" w:rsidRDefault="00AD23F6" w:rsidP="00AD23F6">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075825">
        <w:fldChar w:fldCharType="separate"/>
      </w:r>
      <w:r>
        <w:fldChar w:fldCharType="end"/>
      </w:r>
      <w:r>
        <w:rPr>
          <w:rFonts w:ascii="Arial" w:hAnsi="Arial" w:cs="Arial"/>
          <w:lang w:val="en-GB"/>
        </w:rPr>
        <w:t xml:space="preserve"> CCTP.….…………………………………………………………………………………………</w:t>
      </w:r>
      <w:proofErr w:type="gramStart"/>
      <w:r w:rsidR="00AC02AC">
        <w:rPr>
          <w:rFonts w:ascii="Arial" w:hAnsi="Arial" w:cs="Arial"/>
          <w:lang w:val="en-GB"/>
        </w:rPr>
        <w:t>…..</w:t>
      </w:r>
      <w:proofErr w:type="gramEnd"/>
    </w:p>
    <w:p w14:paraId="1D371045" w14:textId="1D7AADD5" w:rsidR="009B1CD0" w:rsidRPr="00CD185D" w:rsidRDefault="00895552"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075825">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Pr>
          <w:rFonts w:ascii="Arial" w:hAnsi="Arial" w:cs="Arial"/>
          <w:lang w:val="en-GB"/>
        </w:rPr>
        <w:t xml:space="preserve"> </w:t>
      </w:r>
      <w:r w:rsidR="00B9324E">
        <w:rPr>
          <w:rFonts w:ascii="Arial" w:hAnsi="Arial" w:cs="Arial"/>
          <w:lang w:val="en-GB"/>
        </w:rPr>
        <w:t>travaux</w:t>
      </w:r>
      <w:r w:rsidR="007A3B81">
        <w:rPr>
          <w:rFonts w:ascii="Arial" w:hAnsi="Arial" w:cs="Arial"/>
          <w:lang w:val="en-GB"/>
        </w:rPr>
        <w:t>….</w:t>
      </w:r>
      <w:r w:rsidR="009B1CD0">
        <w:rPr>
          <w:rFonts w:ascii="Arial" w:hAnsi="Arial" w:cs="Arial"/>
          <w:lang w:val="en-GB"/>
        </w:rPr>
        <w:t>……</w:t>
      </w:r>
      <w:r w:rsidR="007A3B81">
        <w:rPr>
          <w:rFonts w:ascii="Arial" w:hAnsi="Arial" w:cs="Arial"/>
          <w:lang w:val="en-GB"/>
        </w:rPr>
        <w:t>.</w:t>
      </w:r>
      <w:r w:rsidR="009B1CD0">
        <w:rPr>
          <w:rFonts w:ascii="Arial" w:hAnsi="Arial" w:cs="Arial"/>
          <w:lang w:val="en-GB"/>
        </w:rPr>
        <w:t>…………………………………………………………………………</w:t>
      </w:r>
      <w:r w:rsidR="00AC02AC">
        <w:rPr>
          <w:rFonts w:ascii="Arial" w:hAnsi="Arial" w:cs="Arial"/>
          <w:lang w:val="en-GB"/>
        </w:rPr>
        <w:t>….</w:t>
      </w:r>
    </w:p>
    <w:p w14:paraId="6477E675" w14:textId="66969F10" w:rsidR="009B1CD0" w:rsidRPr="00CD185D" w:rsidRDefault="00895552"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075825">
        <w:fldChar w:fldCharType="separate"/>
      </w:r>
      <w:r>
        <w:fldChar w:fldCharType="end"/>
      </w:r>
      <w:r w:rsidR="009B1CD0">
        <w:rPr>
          <w:rFonts w:ascii="Arial" w:hAnsi="Arial" w:cs="Arial"/>
          <w:lang w:val="en-GB"/>
        </w:rPr>
        <w:t xml:space="preserve"> C</w:t>
      </w:r>
      <w:r w:rsidR="008E1750">
        <w:rPr>
          <w:rFonts w:ascii="Arial" w:hAnsi="Arial" w:cs="Arial"/>
          <w:lang w:val="en-GB"/>
        </w:rPr>
        <w:t>CTG</w:t>
      </w:r>
      <w:r>
        <w:rPr>
          <w:rFonts w:ascii="Arial" w:hAnsi="Arial" w:cs="Arial"/>
          <w:lang w:val="en-GB"/>
        </w:rPr>
        <w:t>…</w:t>
      </w:r>
      <w:proofErr w:type="gramStart"/>
      <w:r>
        <w:rPr>
          <w:rFonts w:ascii="Arial" w:hAnsi="Arial" w:cs="Arial"/>
          <w:lang w:val="en-GB"/>
        </w:rPr>
        <w:t>….</w:t>
      </w:r>
      <w:r w:rsidR="009B1CD0">
        <w:rPr>
          <w:rFonts w:ascii="Arial" w:hAnsi="Arial" w:cs="Arial"/>
          <w:lang w:val="en-GB"/>
        </w:rPr>
        <w:t>…</w:t>
      </w:r>
      <w:r w:rsidR="007A3B81">
        <w:rPr>
          <w:rFonts w:ascii="Arial" w:hAnsi="Arial" w:cs="Arial"/>
          <w:lang w:val="en-GB"/>
        </w:rPr>
        <w:t>..</w:t>
      </w:r>
      <w:proofErr w:type="gramEnd"/>
      <w:r w:rsidR="009B1CD0">
        <w:rPr>
          <w:rFonts w:ascii="Arial" w:hAnsi="Arial" w:cs="Arial"/>
          <w:lang w:val="en-GB"/>
        </w:rPr>
        <w:t>………………………………………………………………………………………</w:t>
      </w:r>
      <w:r w:rsidR="00AC02AC">
        <w:rPr>
          <w:rFonts w:ascii="Arial" w:hAnsi="Arial" w:cs="Arial"/>
          <w:lang w:val="en-GB"/>
        </w:rPr>
        <w:t>.</w:t>
      </w:r>
    </w:p>
    <w:p w14:paraId="66D0F13D" w14:textId="74FDBB33" w:rsidR="009B1CD0" w:rsidRDefault="00895552" w:rsidP="00710FD6">
      <w:pPr>
        <w:tabs>
          <w:tab w:val="left" w:pos="851"/>
        </w:tabs>
        <w:spacing w:before="120"/>
        <w:ind w:left="1135" w:hanging="284"/>
        <w:jc w:val="both"/>
        <w:rPr>
          <w:rFonts w:ascii="Arial" w:hAnsi="Arial" w:cs="Arial"/>
        </w:rPr>
      </w:pPr>
      <w:r w:rsidRPr="00B9324E">
        <w:fldChar w:fldCharType="begin">
          <w:ffData>
            <w:name w:val=""/>
            <w:enabled/>
            <w:calcOnExit w:val="0"/>
            <w:checkBox>
              <w:size w:val="20"/>
              <w:default w:val="1"/>
            </w:checkBox>
          </w:ffData>
        </w:fldChar>
      </w:r>
      <w:r w:rsidRPr="00B9324E">
        <w:instrText xml:space="preserve"> FORMCHECKBOX </w:instrText>
      </w:r>
      <w:r w:rsidR="00075825">
        <w:fldChar w:fldCharType="separate"/>
      </w:r>
      <w:r w:rsidRPr="00B9324E">
        <w:fldChar w:fldCharType="end"/>
      </w:r>
      <w:r w:rsidR="009B1CD0" w:rsidRPr="00B9324E">
        <w:rPr>
          <w:rFonts w:ascii="Arial" w:hAnsi="Arial" w:cs="Arial"/>
        </w:rPr>
        <w:t> </w:t>
      </w:r>
      <w:r w:rsidR="008E1750" w:rsidRPr="008E1750">
        <w:rPr>
          <w:rFonts w:ascii="Arial" w:hAnsi="Arial" w:cs="Arial"/>
        </w:rPr>
        <w:t xml:space="preserve">Le calendrier prévisionnel d’exécution des </w:t>
      </w:r>
      <w:proofErr w:type="gramStart"/>
      <w:r w:rsidR="008E1750" w:rsidRPr="008E1750">
        <w:rPr>
          <w:rFonts w:ascii="Arial" w:hAnsi="Arial" w:cs="Arial"/>
        </w:rPr>
        <w:t>travaux</w:t>
      </w:r>
      <w:r w:rsidRPr="00B9324E">
        <w:rPr>
          <w:rFonts w:ascii="Arial" w:hAnsi="Arial" w:cs="Arial"/>
        </w:rPr>
        <w:t>.</w:t>
      </w:r>
      <w:r w:rsidR="009B1CD0" w:rsidRPr="00B9324E">
        <w:rPr>
          <w:rFonts w:ascii="Arial" w:hAnsi="Arial" w:cs="Arial"/>
        </w:rPr>
        <w:t>…</w:t>
      </w:r>
      <w:proofErr w:type="gramEnd"/>
      <w:r w:rsidR="009B1CD0" w:rsidRPr="00B9324E">
        <w:rPr>
          <w:rFonts w:ascii="Arial" w:hAnsi="Arial" w:cs="Arial"/>
        </w:rPr>
        <w:t>…………</w:t>
      </w:r>
      <w:r w:rsidR="007A3B81" w:rsidRPr="00B9324E">
        <w:rPr>
          <w:rFonts w:ascii="Arial" w:hAnsi="Arial" w:cs="Arial"/>
        </w:rPr>
        <w:t>..</w:t>
      </w:r>
      <w:r w:rsidR="009B1CD0" w:rsidRPr="00B9324E">
        <w:rPr>
          <w:rFonts w:ascii="Arial" w:hAnsi="Arial" w:cs="Arial"/>
        </w:rPr>
        <w:t>…………………………</w:t>
      </w:r>
      <w:r w:rsidR="00AC02AC">
        <w:rPr>
          <w:rFonts w:ascii="Arial" w:hAnsi="Arial" w:cs="Arial"/>
        </w:rPr>
        <w:t>……</w:t>
      </w:r>
    </w:p>
    <w:p w14:paraId="104AF6B1" w14:textId="6B4C8260" w:rsidR="008E1750" w:rsidRDefault="00AC02AC" w:rsidP="00710FD6">
      <w:pPr>
        <w:tabs>
          <w:tab w:val="left" w:pos="851"/>
        </w:tabs>
        <w:spacing w:before="120"/>
        <w:ind w:left="1135" w:hanging="284"/>
        <w:jc w:val="both"/>
      </w:pPr>
      <w:r w:rsidRPr="00B9324E">
        <w:fldChar w:fldCharType="begin">
          <w:ffData>
            <w:name w:val=""/>
            <w:enabled/>
            <w:calcOnExit w:val="0"/>
            <w:checkBox>
              <w:size w:val="20"/>
              <w:default w:val="1"/>
            </w:checkBox>
          </w:ffData>
        </w:fldChar>
      </w:r>
      <w:r w:rsidRPr="00B9324E">
        <w:instrText xml:space="preserve"> FORMCHECKBOX </w:instrText>
      </w:r>
      <w:r w:rsidR="00075825">
        <w:fldChar w:fldCharType="separate"/>
      </w:r>
      <w:r w:rsidRPr="00B9324E">
        <w:fldChar w:fldCharType="end"/>
      </w:r>
      <w:r w:rsidRPr="00AC02AC">
        <w:t xml:space="preserve"> </w:t>
      </w:r>
      <w:r w:rsidRPr="00AC02AC">
        <w:rPr>
          <w:rFonts w:ascii="Arial" w:hAnsi="Arial" w:cs="Arial"/>
        </w:rPr>
        <w:t>Les diagnostics, études et rapports</w:t>
      </w:r>
      <w:r>
        <w:rPr>
          <w:rFonts w:ascii="Arial" w:hAnsi="Arial" w:cs="Arial"/>
        </w:rPr>
        <w:t>…………………………………………………………</w:t>
      </w:r>
      <w:proofErr w:type="gramStart"/>
      <w:r>
        <w:rPr>
          <w:rFonts w:ascii="Arial" w:hAnsi="Arial" w:cs="Arial"/>
        </w:rPr>
        <w:t>…….</w:t>
      </w:r>
      <w:proofErr w:type="gramEnd"/>
      <w:r>
        <w:rPr>
          <w:rFonts w:ascii="Arial" w:hAnsi="Arial" w:cs="Arial"/>
        </w:rPr>
        <w:t>.</w:t>
      </w:r>
    </w:p>
    <w:p w14:paraId="3C65D006" w14:textId="257E7FCB" w:rsidR="00AC02AC" w:rsidRDefault="00AC02AC" w:rsidP="00710FD6">
      <w:pPr>
        <w:tabs>
          <w:tab w:val="left" w:pos="851"/>
        </w:tabs>
        <w:spacing w:before="120"/>
        <w:ind w:left="1135" w:hanging="284"/>
        <w:jc w:val="both"/>
        <w:rPr>
          <w:rFonts w:ascii="Arial" w:hAnsi="Arial" w:cs="Arial"/>
        </w:rPr>
      </w:pPr>
      <w:r w:rsidRPr="00B9324E">
        <w:fldChar w:fldCharType="begin">
          <w:ffData>
            <w:name w:val=""/>
            <w:enabled/>
            <w:calcOnExit w:val="0"/>
            <w:checkBox>
              <w:size w:val="20"/>
              <w:default w:val="1"/>
            </w:checkBox>
          </w:ffData>
        </w:fldChar>
      </w:r>
      <w:r w:rsidRPr="00B9324E">
        <w:instrText xml:space="preserve"> FORMCHECKBOX </w:instrText>
      </w:r>
      <w:r w:rsidR="00075825">
        <w:fldChar w:fldCharType="separate"/>
      </w:r>
      <w:r w:rsidRPr="00B9324E">
        <w:fldChar w:fldCharType="end"/>
      </w:r>
      <w:r>
        <w:t xml:space="preserve"> </w:t>
      </w:r>
      <w:r w:rsidRPr="00AC02AC">
        <w:rPr>
          <w:rFonts w:ascii="Arial" w:hAnsi="Arial" w:cs="Arial"/>
        </w:rPr>
        <w:t xml:space="preserve">Les documents graphiques (plans, </w:t>
      </w:r>
      <w:proofErr w:type="gramStart"/>
      <w:r w:rsidRPr="00AC02AC">
        <w:rPr>
          <w:rFonts w:ascii="Arial" w:hAnsi="Arial" w:cs="Arial"/>
        </w:rPr>
        <w:t>détails)</w:t>
      </w:r>
      <w:r>
        <w:rPr>
          <w:rFonts w:ascii="Arial" w:hAnsi="Arial" w:cs="Arial"/>
        </w:rPr>
        <w:t>…</w:t>
      </w:r>
      <w:proofErr w:type="gramEnd"/>
      <w:r>
        <w:rPr>
          <w:rFonts w:ascii="Arial" w:hAnsi="Arial" w:cs="Arial"/>
        </w:rPr>
        <w:t>…………………………………………………….</w:t>
      </w:r>
    </w:p>
    <w:p w14:paraId="78C3B016" w14:textId="77777777" w:rsidR="009B1CD0" w:rsidRDefault="009B1CD0" w:rsidP="00710FD6">
      <w:pPr>
        <w:tabs>
          <w:tab w:val="left" w:pos="851"/>
        </w:tabs>
        <w:jc w:val="both"/>
        <w:rPr>
          <w:rFonts w:ascii="Arial" w:hAnsi="Arial" w:cs="Arial"/>
        </w:rPr>
      </w:pPr>
    </w:p>
    <w:p w14:paraId="064730A9"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4226FD3" w14:textId="77777777" w:rsidR="009B1CD0" w:rsidRDefault="009B1CD0" w:rsidP="0083205E">
      <w:pPr>
        <w:tabs>
          <w:tab w:val="left" w:pos="851"/>
        </w:tabs>
        <w:jc w:val="both"/>
        <w:rPr>
          <w:rFonts w:ascii="Arial" w:hAnsi="Arial" w:cs="Arial"/>
        </w:rPr>
      </w:pPr>
    </w:p>
    <w:p w14:paraId="6828E6D7"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75825">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042CA33F" w14:textId="77777777" w:rsidR="009B1CD0" w:rsidRDefault="009B1CD0" w:rsidP="0083205E">
      <w:pPr>
        <w:tabs>
          <w:tab w:val="left" w:pos="851"/>
        </w:tabs>
        <w:jc w:val="both"/>
        <w:rPr>
          <w:rFonts w:ascii="Arial" w:hAnsi="Arial" w:cs="Arial"/>
        </w:rPr>
      </w:pPr>
    </w:p>
    <w:p w14:paraId="3F7F52E5"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75825">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129BFF13"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5953441" w14:textId="77777777" w:rsidR="009B1CD0" w:rsidRDefault="009B1CD0" w:rsidP="00CD46CC">
      <w:pPr>
        <w:tabs>
          <w:tab w:val="left" w:pos="851"/>
        </w:tabs>
        <w:jc w:val="both"/>
        <w:rPr>
          <w:rFonts w:ascii="Arial" w:hAnsi="Arial" w:cs="Arial"/>
        </w:rPr>
      </w:pPr>
    </w:p>
    <w:p w14:paraId="48024581" w14:textId="77777777" w:rsidR="009B1CD0" w:rsidRDefault="009B1CD0" w:rsidP="009B45B9">
      <w:pPr>
        <w:tabs>
          <w:tab w:val="left" w:pos="851"/>
        </w:tabs>
        <w:jc w:val="both"/>
        <w:rPr>
          <w:rFonts w:ascii="Arial" w:hAnsi="Arial" w:cs="Arial"/>
        </w:rPr>
      </w:pPr>
    </w:p>
    <w:p w14:paraId="1A313FEE" w14:textId="77777777" w:rsidR="009B1CD0" w:rsidRDefault="009B1CD0" w:rsidP="009B45B9">
      <w:pPr>
        <w:tabs>
          <w:tab w:val="left" w:pos="851"/>
        </w:tabs>
        <w:jc w:val="both"/>
        <w:rPr>
          <w:rFonts w:ascii="Arial" w:hAnsi="Arial" w:cs="Arial"/>
        </w:rPr>
      </w:pPr>
    </w:p>
    <w:p w14:paraId="6E6E4DA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75825">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8A6B2E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E290AB9" w14:textId="77777777" w:rsidR="009B1CD0" w:rsidRDefault="009B1CD0" w:rsidP="009B45B9">
      <w:pPr>
        <w:tabs>
          <w:tab w:val="left" w:pos="851"/>
        </w:tabs>
        <w:jc w:val="both"/>
        <w:rPr>
          <w:rFonts w:ascii="Arial" w:hAnsi="Arial" w:cs="Arial"/>
        </w:rPr>
      </w:pPr>
    </w:p>
    <w:p w14:paraId="178D42C3" w14:textId="77777777" w:rsidR="009B1CD0" w:rsidRDefault="009B1CD0" w:rsidP="009B45B9">
      <w:pPr>
        <w:tabs>
          <w:tab w:val="left" w:pos="851"/>
        </w:tabs>
        <w:jc w:val="both"/>
        <w:rPr>
          <w:rFonts w:ascii="Arial" w:hAnsi="Arial" w:cs="Arial"/>
        </w:rPr>
      </w:pPr>
    </w:p>
    <w:p w14:paraId="2146E75E" w14:textId="77777777" w:rsidR="009B1CD0" w:rsidRDefault="009B1CD0" w:rsidP="009B45B9">
      <w:pPr>
        <w:tabs>
          <w:tab w:val="left" w:pos="851"/>
        </w:tabs>
        <w:jc w:val="both"/>
        <w:rPr>
          <w:rFonts w:ascii="Arial" w:hAnsi="Arial" w:cs="Arial"/>
        </w:rPr>
      </w:pPr>
    </w:p>
    <w:p w14:paraId="3826C14A"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75825">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41D1F9F1" w14:textId="77777777" w:rsidR="006B5057" w:rsidRDefault="009B1CD0" w:rsidP="0089555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F6E6606" w14:textId="77777777" w:rsidR="006B5057" w:rsidRDefault="006B5057" w:rsidP="009B45B9">
      <w:pPr>
        <w:pStyle w:val="fcase1ertab"/>
        <w:tabs>
          <w:tab w:val="left" w:pos="851"/>
        </w:tabs>
        <w:ind w:left="0" w:firstLine="0"/>
        <w:rPr>
          <w:rFonts w:ascii="Arial" w:hAnsi="Arial" w:cs="Arial"/>
        </w:rPr>
      </w:pPr>
    </w:p>
    <w:p w14:paraId="394CB4FE" w14:textId="77777777" w:rsidR="009B1CD0" w:rsidRDefault="009B1CD0" w:rsidP="00A42FC4">
      <w:pPr>
        <w:pStyle w:val="fcase1ertab"/>
        <w:numPr>
          <w:ilvl w:val="0"/>
          <w:numId w:val="7"/>
        </w:numPr>
        <w:tabs>
          <w:tab w:val="clear" w:pos="426"/>
          <w:tab w:val="left" w:pos="284"/>
          <w:tab w:val="left" w:pos="851"/>
        </w:tabs>
        <w:ind w:left="426"/>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4EC852AF"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7582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618D851" w14:textId="77777777" w:rsidR="009B1CD0" w:rsidRPr="00AC02AC" w:rsidRDefault="007D7A65" w:rsidP="009B45B9">
      <w:pPr>
        <w:tabs>
          <w:tab w:val="left" w:pos="426"/>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75825">
        <w:fldChar w:fldCharType="separate"/>
      </w:r>
      <w:r>
        <w:fldChar w:fldCharType="end"/>
      </w:r>
      <w:r w:rsidR="009B1CD0">
        <w:t xml:space="preserve"> </w:t>
      </w:r>
      <w:r w:rsidR="009B1CD0" w:rsidRPr="00AC02AC">
        <w:rPr>
          <w:rFonts w:ascii="Arial" w:hAnsi="Arial" w:cs="Arial"/>
        </w:rPr>
        <w:t xml:space="preserve">Taux de la TVA : </w:t>
      </w:r>
    </w:p>
    <w:p w14:paraId="322F85FA" w14:textId="77777777" w:rsidR="009B1CD0" w:rsidRPr="00AC02AC" w:rsidRDefault="007D7A65" w:rsidP="009B45B9">
      <w:pPr>
        <w:tabs>
          <w:tab w:val="left" w:pos="426"/>
          <w:tab w:val="left" w:pos="851"/>
        </w:tabs>
        <w:spacing w:before="240"/>
        <w:ind w:left="1701"/>
        <w:jc w:val="both"/>
        <w:rPr>
          <w:rFonts w:ascii="Arial" w:hAnsi="Arial" w:cs="Arial"/>
        </w:rPr>
      </w:pPr>
      <w:r w:rsidRPr="00AC02AC">
        <w:rPr>
          <w:rFonts w:ascii="Arial" w:hAnsi="Arial" w:cs="Arial"/>
        </w:rPr>
        <w:fldChar w:fldCharType="begin">
          <w:ffData>
            <w:name w:val=""/>
            <w:enabled/>
            <w:calcOnExit w:val="0"/>
            <w:checkBox>
              <w:size w:val="20"/>
              <w:default w:val="0"/>
            </w:checkBox>
          </w:ffData>
        </w:fldChar>
      </w:r>
      <w:r w:rsidRPr="00AC02AC">
        <w:rPr>
          <w:rFonts w:ascii="Arial" w:hAnsi="Arial" w:cs="Arial"/>
        </w:rPr>
        <w:instrText xml:space="preserve"> FORMCHECKBOX </w:instrText>
      </w:r>
      <w:r w:rsidR="00075825">
        <w:rPr>
          <w:rFonts w:ascii="Arial" w:hAnsi="Arial" w:cs="Arial"/>
        </w:rPr>
      </w:r>
      <w:r w:rsidR="00075825">
        <w:rPr>
          <w:rFonts w:ascii="Arial" w:hAnsi="Arial" w:cs="Arial"/>
        </w:rPr>
        <w:fldChar w:fldCharType="separate"/>
      </w:r>
      <w:r w:rsidRPr="00AC02AC">
        <w:rPr>
          <w:rFonts w:ascii="Arial" w:hAnsi="Arial" w:cs="Arial"/>
        </w:rPr>
        <w:fldChar w:fldCharType="end"/>
      </w:r>
      <w:r w:rsidR="009B1CD0" w:rsidRPr="00AC02AC">
        <w:rPr>
          <w:rFonts w:ascii="Arial" w:hAnsi="Arial" w:cs="Arial"/>
        </w:rPr>
        <w:t xml:space="preserve"> Montant hors taxes</w:t>
      </w:r>
      <w:r w:rsidR="009B1CD0" w:rsidRPr="00AC02AC">
        <w:rPr>
          <w:rStyle w:val="Caractresdenotedebasdepage"/>
          <w:rFonts w:ascii="Arial" w:hAnsi="Arial" w:cs="Arial"/>
        </w:rPr>
        <w:footnoteReference w:id="2"/>
      </w:r>
      <w:r w:rsidR="009B1CD0" w:rsidRPr="00AC02AC">
        <w:rPr>
          <w:rStyle w:val="Caractresdenotedebasdepage"/>
          <w:rFonts w:ascii="Arial" w:hAnsi="Arial" w:cs="Arial"/>
        </w:rPr>
        <w:t> </w:t>
      </w:r>
      <w:r w:rsidR="009B1CD0" w:rsidRPr="00AC02AC">
        <w:rPr>
          <w:rFonts w:ascii="Arial" w:hAnsi="Arial" w:cs="Arial"/>
        </w:rPr>
        <w:t>:</w:t>
      </w:r>
    </w:p>
    <w:p w14:paraId="643386AF" w14:textId="77777777" w:rsidR="009B1CD0" w:rsidRPr="00AC02AC" w:rsidRDefault="009B1CD0" w:rsidP="004C5755">
      <w:pPr>
        <w:tabs>
          <w:tab w:val="left" w:pos="426"/>
          <w:tab w:val="left" w:pos="851"/>
        </w:tabs>
        <w:spacing w:before="120"/>
        <w:ind w:left="2268"/>
        <w:jc w:val="both"/>
        <w:rPr>
          <w:rFonts w:ascii="Arial" w:hAnsi="Arial" w:cs="Arial"/>
        </w:rPr>
      </w:pPr>
      <w:r w:rsidRPr="00AC02AC">
        <w:rPr>
          <w:rFonts w:ascii="Arial" w:hAnsi="Arial" w:cs="Arial"/>
        </w:rPr>
        <w:t>Montant hors taxes arrêté en chiffres à : ……………………………………………………………………………….</w:t>
      </w:r>
    </w:p>
    <w:p w14:paraId="27C2D0A0" w14:textId="77777777" w:rsidR="009B1CD0" w:rsidRPr="00AC02AC" w:rsidRDefault="009B1CD0" w:rsidP="004C5755">
      <w:pPr>
        <w:pStyle w:val="fcase1ertab"/>
        <w:tabs>
          <w:tab w:val="left" w:pos="851"/>
        </w:tabs>
        <w:spacing w:before="120"/>
        <w:ind w:left="2268" w:firstLine="0"/>
        <w:rPr>
          <w:rFonts w:ascii="Arial" w:hAnsi="Arial" w:cs="Arial"/>
        </w:rPr>
      </w:pPr>
      <w:r w:rsidRPr="00AC02AC">
        <w:rPr>
          <w:rFonts w:ascii="Arial" w:hAnsi="Arial" w:cs="Arial"/>
        </w:rPr>
        <w:t>Montant hors taxes arrêté en lettres à : ………………………………………………………...................................</w:t>
      </w:r>
    </w:p>
    <w:p w14:paraId="77CA56EC" w14:textId="77777777" w:rsidR="009B1CD0" w:rsidRPr="00AC02AC" w:rsidRDefault="007D7A65" w:rsidP="009B45B9">
      <w:pPr>
        <w:tabs>
          <w:tab w:val="left" w:pos="426"/>
          <w:tab w:val="left" w:pos="709"/>
          <w:tab w:val="left" w:pos="851"/>
        </w:tabs>
        <w:spacing w:before="240"/>
        <w:ind w:left="1701"/>
        <w:jc w:val="both"/>
        <w:rPr>
          <w:rFonts w:ascii="Arial" w:hAnsi="Arial" w:cs="Arial"/>
        </w:rPr>
      </w:pPr>
      <w:r w:rsidRPr="00AC02AC">
        <w:rPr>
          <w:rFonts w:ascii="Arial" w:hAnsi="Arial" w:cs="Arial"/>
        </w:rPr>
        <w:fldChar w:fldCharType="begin">
          <w:ffData>
            <w:name w:val=""/>
            <w:enabled/>
            <w:calcOnExit w:val="0"/>
            <w:checkBox>
              <w:size w:val="20"/>
              <w:default w:val="0"/>
            </w:checkBox>
          </w:ffData>
        </w:fldChar>
      </w:r>
      <w:r w:rsidRPr="00AC02AC">
        <w:rPr>
          <w:rFonts w:ascii="Arial" w:hAnsi="Arial" w:cs="Arial"/>
        </w:rPr>
        <w:instrText xml:space="preserve"> FORMCHECKBOX </w:instrText>
      </w:r>
      <w:r w:rsidR="00075825">
        <w:rPr>
          <w:rFonts w:ascii="Arial" w:hAnsi="Arial" w:cs="Arial"/>
        </w:rPr>
      </w:r>
      <w:r w:rsidR="00075825">
        <w:rPr>
          <w:rFonts w:ascii="Arial" w:hAnsi="Arial" w:cs="Arial"/>
        </w:rPr>
        <w:fldChar w:fldCharType="separate"/>
      </w:r>
      <w:r w:rsidRPr="00AC02AC">
        <w:rPr>
          <w:rFonts w:ascii="Arial" w:hAnsi="Arial" w:cs="Arial"/>
        </w:rPr>
        <w:fldChar w:fldCharType="end"/>
      </w:r>
      <w:r w:rsidR="009B1CD0" w:rsidRPr="00AC02AC">
        <w:rPr>
          <w:rFonts w:ascii="Arial" w:hAnsi="Arial" w:cs="Arial"/>
        </w:rPr>
        <w:t xml:space="preserve"> Montant TTC</w:t>
      </w:r>
      <w:r w:rsidR="009B1CD0" w:rsidRPr="00AC02AC">
        <w:rPr>
          <w:rStyle w:val="Caractresdenotedebasdepage"/>
          <w:rFonts w:ascii="Arial" w:hAnsi="Arial" w:cs="Arial"/>
        </w:rPr>
        <w:footnoteReference w:customMarkFollows="1" w:id="3"/>
        <w:t>4 </w:t>
      </w:r>
      <w:r w:rsidR="009B1CD0" w:rsidRPr="00AC02AC">
        <w:rPr>
          <w:rFonts w:ascii="Arial" w:hAnsi="Arial" w:cs="Arial"/>
        </w:rPr>
        <w:t>:</w:t>
      </w:r>
    </w:p>
    <w:p w14:paraId="2875A2E8" w14:textId="77777777" w:rsidR="009B1CD0" w:rsidRPr="00AC02AC" w:rsidRDefault="009B1CD0" w:rsidP="004C5755">
      <w:pPr>
        <w:pStyle w:val="fcase1ertab"/>
        <w:tabs>
          <w:tab w:val="left" w:pos="851"/>
        </w:tabs>
        <w:spacing w:before="120"/>
        <w:ind w:left="2410" w:firstLine="0"/>
        <w:rPr>
          <w:rFonts w:ascii="Arial" w:hAnsi="Arial" w:cs="Arial"/>
        </w:rPr>
      </w:pPr>
      <w:r w:rsidRPr="00AC02AC">
        <w:rPr>
          <w:rFonts w:ascii="Arial" w:hAnsi="Arial" w:cs="Arial"/>
        </w:rPr>
        <w:t>Montant TTC arrêté en chiffres à : ………………………………………………………….......................................</w:t>
      </w:r>
    </w:p>
    <w:p w14:paraId="43F76BD5"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lastRenderedPageBreak/>
        <w:t>Montant TTC arrêté en lettres à : …………………………………………………………………………………</w:t>
      </w:r>
      <w:proofErr w:type="gramStart"/>
      <w:r>
        <w:rPr>
          <w:rFonts w:ascii="Arial" w:hAnsi="Arial" w:cs="Arial"/>
        </w:rPr>
        <w:t>…….</w:t>
      </w:r>
      <w:proofErr w:type="gramEnd"/>
      <w:r>
        <w:rPr>
          <w:rFonts w:ascii="Arial" w:hAnsi="Arial" w:cs="Arial"/>
        </w:rPr>
        <w:t>.</w:t>
      </w:r>
    </w:p>
    <w:p w14:paraId="05F0A426"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7BD5EA24" w14:textId="77777777" w:rsidR="002C2CA3" w:rsidRDefault="00F54638" w:rsidP="00A43C44">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07582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34FF61FD" w14:textId="77777777" w:rsidR="00AC02AC" w:rsidRDefault="00AC02AC" w:rsidP="00A43C44">
      <w:pPr>
        <w:pStyle w:val="fcase1ertab"/>
        <w:tabs>
          <w:tab w:val="clear" w:pos="426"/>
          <w:tab w:val="left" w:pos="851"/>
        </w:tabs>
        <w:spacing w:before="120"/>
        <w:ind w:firstLine="142"/>
        <w:rPr>
          <w:rFonts w:ascii="Arial" w:hAnsi="Arial" w:cs="Arial"/>
        </w:rPr>
      </w:pPr>
    </w:p>
    <w:p w14:paraId="58846AF3" w14:textId="77777777" w:rsidR="001F4A3A" w:rsidRPr="001F4A3A" w:rsidRDefault="00A42FC4" w:rsidP="00A42FC4">
      <w:pPr>
        <w:pStyle w:val="fcase1ertab"/>
        <w:numPr>
          <w:ilvl w:val="0"/>
          <w:numId w:val="7"/>
        </w:numPr>
        <w:tabs>
          <w:tab w:val="clear" w:pos="426"/>
          <w:tab w:val="left" w:pos="284"/>
          <w:tab w:val="left" w:pos="851"/>
        </w:tabs>
        <w:spacing w:after="120"/>
        <w:ind w:left="425" w:hanging="357"/>
        <w:rPr>
          <w:rFonts w:ascii="Arial" w:hAnsi="Arial" w:cs="Arial"/>
        </w:rPr>
      </w:pPr>
      <w:proofErr w:type="gramStart"/>
      <w:r>
        <w:rPr>
          <w:rFonts w:ascii="Arial" w:hAnsi="Arial" w:cs="Arial"/>
        </w:rPr>
        <w:t>à</w:t>
      </w:r>
      <w:proofErr w:type="gramEnd"/>
      <w:r w:rsidR="001F4A3A">
        <w:rPr>
          <w:rFonts w:ascii="Arial" w:hAnsi="Arial" w:cs="Arial"/>
        </w:rPr>
        <w:t xml:space="preserve"> </w:t>
      </w:r>
      <w:r w:rsidR="001F4A3A" w:rsidRPr="001F4A3A">
        <w:rPr>
          <w:rFonts w:ascii="Arial" w:hAnsi="Arial" w:cs="Arial"/>
        </w:rPr>
        <w:t xml:space="preserve">réserver, pendant la durée d’exécution du marché concerné, le nombre d’heures d’insertion et éventuellement de formation, indiqué </w:t>
      </w:r>
      <w:r>
        <w:rPr>
          <w:rFonts w:ascii="Arial" w:hAnsi="Arial" w:cs="Arial"/>
        </w:rPr>
        <w:t xml:space="preserve">à l’article 20 </w:t>
      </w:r>
      <w:r w:rsidR="001F4A3A" w:rsidRPr="001F4A3A">
        <w:rPr>
          <w:rFonts w:ascii="Arial" w:hAnsi="Arial" w:cs="Arial"/>
        </w:rPr>
        <w:t>du cahier des clauses administratives particulières</w:t>
      </w:r>
      <w:r>
        <w:rPr>
          <w:rFonts w:ascii="Arial" w:hAnsi="Arial" w:cs="Arial"/>
        </w:rPr>
        <w:t> ;</w:t>
      </w:r>
    </w:p>
    <w:p w14:paraId="6B07E07D" w14:textId="77777777" w:rsidR="001F4A3A" w:rsidRPr="001F4A3A" w:rsidRDefault="001F4A3A" w:rsidP="00A42FC4">
      <w:pPr>
        <w:pStyle w:val="fcase1ertab"/>
        <w:numPr>
          <w:ilvl w:val="0"/>
          <w:numId w:val="7"/>
        </w:numPr>
        <w:tabs>
          <w:tab w:val="clear" w:pos="426"/>
          <w:tab w:val="left" w:pos="284"/>
          <w:tab w:val="left" w:pos="851"/>
        </w:tabs>
        <w:spacing w:after="120"/>
        <w:ind w:left="425" w:hanging="357"/>
        <w:rPr>
          <w:rFonts w:ascii="Arial" w:hAnsi="Arial" w:cs="Arial"/>
        </w:rPr>
      </w:pPr>
      <w:proofErr w:type="gramStart"/>
      <w:r w:rsidRPr="001F4A3A">
        <w:rPr>
          <w:rFonts w:ascii="Arial" w:hAnsi="Arial" w:cs="Arial"/>
        </w:rPr>
        <w:t>à</w:t>
      </w:r>
      <w:proofErr w:type="gramEnd"/>
      <w:r w:rsidRPr="001F4A3A">
        <w:rPr>
          <w:rFonts w:ascii="Arial" w:hAnsi="Arial" w:cs="Arial"/>
        </w:rPr>
        <w:t xml:space="preserve"> prendre contact avec le facilitateur désigné à l'article </w:t>
      </w:r>
      <w:r w:rsidR="00A42FC4">
        <w:rPr>
          <w:rFonts w:ascii="Arial" w:hAnsi="Arial" w:cs="Arial"/>
        </w:rPr>
        <w:t>5.5</w:t>
      </w:r>
      <w:r w:rsidRPr="001F4A3A">
        <w:rPr>
          <w:rFonts w:ascii="Arial" w:hAnsi="Arial" w:cs="Arial"/>
        </w:rPr>
        <w:t xml:space="preserve"> du cahier des clauses administratives particulières, afin de préciser les modalités de mise en œuvre de la clause, et ce dans le mois suivant la notification</w:t>
      </w:r>
      <w:r w:rsidR="00A42FC4">
        <w:rPr>
          <w:rFonts w:ascii="Arial" w:hAnsi="Arial" w:cs="Arial"/>
        </w:rPr>
        <w:t> ;</w:t>
      </w:r>
    </w:p>
    <w:p w14:paraId="283C110D" w14:textId="77777777" w:rsidR="001F4A3A" w:rsidRPr="001F4A3A" w:rsidRDefault="001F4A3A" w:rsidP="00A42FC4">
      <w:pPr>
        <w:pStyle w:val="fcase1ertab"/>
        <w:numPr>
          <w:ilvl w:val="0"/>
          <w:numId w:val="7"/>
        </w:numPr>
        <w:tabs>
          <w:tab w:val="clear" w:pos="426"/>
          <w:tab w:val="left" w:pos="284"/>
          <w:tab w:val="left" w:pos="851"/>
        </w:tabs>
        <w:spacing w:after="120"/>
        <w:ind w:left="425" w:hanging="357"/>
        <w:rPr>
          <w:rFonts w:ascii="Arial" w:hAnsi="Arial" w:cs="Arial"/>
        </w:rPr>
      </w:pPr>
      <w:proofErr w:type="gramStart"/>
      <w:r w:rsidRPr="001F4A3A">
        <w:rPr>
          <w:rFonts w:ascii="Arial" w:hAnsi="Arial" w:cs="Arial"/>
        </w:rPr>
        <w:t>à</w:t>
      </w:r>
      <w:proofErr w:type="gramEnd"/>
      <w:r w:rsidRPr="001F4A3A">
        <w:rPr>
          <w:rFonts w:ascii="Arial" w:hAnsi="Arial" w:cs="Arial"/>
        </w:rPr>
        <w:t xml:space="preserve"> désigner un correspondant au sein de son équipe dédiée à l’exécution du marché</w:t>
      </w:r>
      <w:r w:rsidR="00A42FC4">
        <w:rPr>
          <w:rFonts w:ascii="Arial" w:hAnsi="Arial" w:cs="Arial"/>
        </w:rPr>
        <w:t> ;</w:t>
      </w:r>
    </w:p>
    <w:p w14:paraId="2366DA18" w14:textId="77777777" w:rsidR="001F4A3A" w:rsidRDefault="001F4A3A" w:rsidP="00A42FC4">
      <w:pPr>
        <w:pStyle w:val="fcase1ertab"/>
        <w:numPr>
          <w:ilvl w:val="0"/>
          <w:numId w:val="7"/>
        </w:numPr>
        <w:tabs>
          <w:tab w:val="clear" w:pos="426"/>
          <w:tab w:val="left" w:pos="284"/>
          <w:tab w:val="left" w:pos="851"/>
        </w:tabs>
        <w:spacing w:after="120"/>
        <w:ind w:left="425" w:hanging="357"/>
        <w:rPr>
          <w:rFonts w:ascii="Arial" w:hAnsi="Arial" w:cs="Arial"/>
        </w:rPr>
      </w:pPr>
      <w:proofErr w:type="gramStart"/>
      <w:r w:rsidRPr="001F4A3A">
        <w:rPr>
          <w:rFonts w:ascii="Arial" w:hAnsi="Arial" w:cs="Arial"/>
        </w:rPr>
        <w:t>à</w:t>
      </w:r>
      <w:proofErr w:type="gramEnd"/>
      <w:r w:rsidRPr="001F4A3A">
        <w:rPr>
          <w:rFonts w:ascii="Arial" w:hAnsi="Arial" w:cs="Arial"/>
        </w:rPr>
        <w:t xml:space="preserve"> fournir, à la demande de ce même facilitateur, et dans le délai qui me sera imparti, toutes informations utiles à l’appréciation de la réalisation de l’action d’insertion.</w:t>
      </w:r>
    </w:p>
    <w:p w14:paraId="3BC9914D" w14:textId="77777777" w:rsidR="009B1CD0" w:rsidRPr="00A42FC4" w:rsidRDefault="009B1CD0" w:rsidP="00A42FC4">
      <w:pPr>
        <w:pStyle w:val="fcase1ertab"/>
        <w:pageBreakBefore/>
        <w:tabs>
          <w:tab w:val="clear" w:pos="426"/>
          <w:tab w:val="left" w:pos="284"/>
          <w:tab w:val="left" w:pos="851"/>
        </w:tabs>
        <w:spacing w:after="120"/>
        <w:ind w:left="0" w:firstLine="0"/>
        <w:rPr>
          <w:rFonts w:ascii="Arial" w:hAnsi="Arial" w:cs="Arial"/>
        </w:rPr>
      </w:pPr>
    </w:p>
    <w:p w14:paraId="3ED814D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2A50641"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FEDA649" w14:textId="77777777" w:rsidR="00036500" w:rsidRDefault="00036500" w:rsidP="009B45B9">
      <w:pPr>
        <w:tabs>
          <w:tab w:val="left" w:pos="851"/>
          <w:tab w:val="left" w:pos="6237"/>
        </w:tabs>
        <w:rPr>
          <w:rFonts w:ascii="Arial" w:hAnsi="Arial" w:cs="Arial"/>
          <w:i/>
          <w:iCs/>
          <w:sz w:val="18"/>
          <w:szCs w:val="18"/>
        </w:rPr>
      </w:pPr>
    </w:p>
    <w:p w14:paraId="2B10FA9E"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56B3D7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E20DAD0"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7582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75825">
        <w:fldChar w:fldCharType="separate"/>
      </w:r>
      <w:r>
        <w:fldChar w:fldCharType="end"/>
      </w:r>
      <w:r>
        <w:rPr>
          <w:rFonts w:ascii="Arial" w:hAnsi="Arial" w:cs="Arial"/>
          <w:iCs/>
        </w:rPr>
        <w:t xml:space="preserve"> </w:t>
      </w:r>
      <w:r>
        <w:rPr>
          <w:rFonts w:ascii="Arial" w:hAnsi="Arial" w:cs="Arial"/>
        </w:rPr>
        <w:t>solidaire</w:t>
      </w:r>
    </w:p>
    <w:p w14:paraId="0D77315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810B7F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0AC669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0E79699"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89683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56ED5E6"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B089F9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46D54C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15ACB1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2DCE95"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F5AD777"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D55B16D" w14:textId="77777777">
        <w:trPr>
          <w:trHeight w:val="1021"/>
        </w:trPr>
        <w:tc>
          <w:tcPr>
            <w:tcW w:w="4503" w:type="dxa"/>
            <w:tcBorders>
              <w:top w:val="single" w:sz="4" w:space="0" w:color="000000"/>
              <w:left w:val="single" w:sz="4" w:space="0" w:color="000000"/>
            </w:tcBorders>
            <w:shd w:val="clear" w:color="auto" w:fill="CCFFFF"/>
          </w:tcPr>
          <w:p w14:paraId="04DF268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FD66F4B"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078976A" w14:textId="77777777" w:rsidR="009B1CD0" w:rsidRDefault="009B1CD0" w:rsidP="006F3DF9">
            <w:pPr>
              <w:tabs>
                <w:tab w:val="left" w:pos="851"/>
              </w:tabs>
              <w:snapToGrid w:val="0"/>
              <w:jc w:val="both"/>
              <w:rPr>
                <w:rFonts w:ascii="Arial" w:hAnsi="Arial" w:cs="Arial"/>
              </w:rPr>
            </w:pPr>
          </w:p>
        </w:tc>
      </w:tr>
      <w:tr w:rsidR="009B1CD0" w14:paraId="655E71C4" w14:textId="77777777">
        <w:trPr>
          <w:trHeight w:val="1021"/>
        </w:trPr>
        <w:tc>
          <w:tcPr>
            <w:tcW w:w="4503" w:type="dxa"/>
            <w:tcBorders>
              <w:left w:val="single" w:sz="4" w:space="0" w:color="000000"/>
            </w:tcBorders>
            <w:shd w:val="clear" w:color="auto" w:fill="auto"/>
          </w:tcPr>
          <w:p w14:paraId="2B84560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EE408B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D2EBEE6" w14:textId="77777777" w:rsidR="009B1CD0" w:rsidRDefault="009B1CD0" w:rsidP="006F3DF9">
            <w:pPr>
              <w:tabs>
                <w:tab w:val="left" w:pos="851"/>
              </w:tabs>
              <w:snapToGrid w:val="0"/>
              <w:jc w:val="both"/>
              <w:rPr>
                <w:rFonts w:ascii="Arial" w:hAnsi="Arial" w:cs="Arial"/>
              </w:rPr>
            </w:pPr>
          </w:p>
        </w:tc>
      </w:tr>
      <w:tr w:rsidR="009B1CD0" w14:paraId="0BCE4CEA" w14:textId="77777777">
        <w:trPr>
          <w:trHeight w:val="1021"/>
        </w:trPr>
        <w:tc>
          <w:tcPr>
            <w:tcW w:w="4503" w:type="dxa"/>
            <w:tcBorders>
              <w:left w:val="single" w:sz="4" w:space="0" w:color="000000"/>
              <w:bottom w:val="single" w:sz="4" w:space="0" w:color="000000"/>
            </w:tcBorders>
            <w:shd w:val="clear" w:color="auto" w:fill="CCFFFF"/>
          </w:tcPr>
          <w:p w14:paraId="733F61D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19955B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2792005" w14:textId="77777777" w:rsidR="009B1CD0" w:rsidRDefault="009B1CD0" w:rsidP="006F3DF9">
            <w:pPr>
              <w:tabs>
                <w:tab w:val="left" w:pos="851"/>
              </w:tabs>
              <w:snapToGrid w:val="0"/>
              <w:jc w:val="both"/>
              <w:rPr>
                <w:rFonts w:ascii="Arial" w:hAnsi="Arial" w:cs="Arial"/>
              </w:rPr>
            </w:pPr>
          </w:p>
        </w:tc>
      </w:tr>
    </w:tbl>
    <w:p w14:paraId="04697278" w14:textId="77777777" w:rsidR="009B1CD0" w:rsidRDefault="009B1CD0" w:rsidP="006C4338">
      <w:pPr>
        <w:tabs>
          <w:tab w:val="left" w:pos="851"/>
          <w:tab w:val="left" w:pos="6237"/>
        </w:tabs>
      </w:pPr>
    </w:p>
    <w:p w14:paraId="5C5927AE" w14:textId="77777777" w:rsidR="009B1CD0" w:rsidRDefault="009B1CD0" w:rsidP="006C4338">
      <w:pPr>
        <w:pStyle w:val="fcasegauche"/>
        <w:tabs>
          <w:tab w:val="left" w:pos="851"/>
        </w:tabs>
        <w:spacing w:after="0"/>
        <w:ind w:left="0" w:firstLine="0"/>
        <w:rPr>
          <w:rFonts w:ascii="Arial" w:hAnsi="Arial" w:cs="Arial"/>
          <w:bCs/>
          <w:iCs/>
        </w:rPr>
      </w:pPr>
    </w:p>
    <w:p w14:paraId="63541FF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D5C2EB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477E07E"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5EC1159"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C62596E"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40D792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3EC81E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33FC353" w14:textId="77777777" w:rsidR="009B1CD0" w:rsidRDefault="009B1CD0" w:rsidP="0083205E">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035032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CC7756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AF059D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31B29FF0" w14:textId="77777777" w:rsidR="009B1CD0" w:rsidRDefault="009B1CD0" w:rsidP="00934503">
      <w:pPr>
        <w:tabs>
          <w:tab w:val="left" w:pos="426"/>
          <w:tab w:val="left" w:pos="851"/>
        </w:tabs>
        <w:rPr>
          <w:rFonts w:ascii="Arial" w:hAnsi="Arial" w:cs="Arial"/>
          <w:b/>
        </w:rPr>
      </w:pPr>
    </w:p>
    <w:p w14:paraId="2CAE7B1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7582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75825">
        <w:fldChar w:fldCharType="separate"/>
      </w:r>
      <w:r w:rsidR="007D7A65">
        <w:fldChar w:fldCharType="end"/>
      </w:r>
      <w:r>
        <w:tab/>
      </w:r>
      <w:r w:rsidR="009D661E">
        <w:t>Oui</w:t>
      </w:r>
    </w:p>
    <w:p w14:paraId="3CB46D48"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r w:rsidR="00F54638" w:rsidRPr="00F54638">
        <w:rPr>
          <w:rFonts w:ascii="Arial" w:hAnsi="Arial" w:cs="Arial"/>
          <w:i/>
          <w:sz w:val="18"/>
          <w:szCs w:val="18"/>
        </w:rPr>
        <w:t xml:space="preserve"> </w:t>
      </w:r>
      <w:r w:rsidR="00F54638">
        <w:rPr>
          <w:rFonts w:ascii="Arial" w:hAnsi="Arial" w:cs="Arial"/>
          <w:i/>
          <w:sz w:val="18"/>
          <w:szCs w:val="18"/>
        </w:rPr>
        <w:t>En cas d’absence de choix, le titulaire est réputé renoncer à l’avance.</w:t>
      </w:r>
      <w:r>
        <w:rPr>
          <w:rFonts w:ascii="Arial" w:hAnsi="Arial" w:cs="Arial"/>
          <w:i/>
          <w:sz w:val="18"/>
          <w:szCs w:val="18"/>
        </w:rPr>
        <w:t>)</w:t>
      </w:r>
    </w:p>
    <w:p w14:paraId="70D133C7" w14:textId="77777777" w:rsidR="009B1CD0" w:rsidRDefault="009B1CD0" w:rsidP="009B45B9">
      <w:pPr>
        <w:tabs>
          <w:tab w:val="left" w:pos="426"/>
          <w:tab w:val="left" w:pos="851"/>
        </w:tabs>
        <w:jc w:val="both"/>
        <w:rPr>
          <w:rFonts w:ascii="Arial" w:hAnsi="Arial" w:cs="Arial"/>
          <w:b/>
        </w:rPr>
      </w:pPr>
    </w:p>
    <w:p w14:paraId="24BC4438" w14:textId="77777777" w:rsidR="009B1CD0" w:rsidRDefault="009B1CD0" w:rsidP="009B45B9">
      <w:pPr>
        <w:tabs>
          <w:tab w:val="left" w:pos="426"/>
          <w:tab w:val="left" w:pos="851"/>
        </w:tabs>
        <w:jc w:val="both"/>
        <w:rPr>
          <w:rFonts w:ascii="Arial" w:hAnsi="Arial" w:cs="Arial"/>
          <w:b/>
        </w:rPr>
      </w:pPr>
    </w:p>
    <w:p w14:paraId="6591D39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66FFB83" w14:textId="77777777" w:rsidR="009B1CD0" w:rsidRDefault="009B1CD0" w:rsidP="009B45B9">
      <w:pPr>
        <w:tabs>
          <w:tab w:val="left" w:pos="576"/>
          <w:tab w:val="left" w:pos="851"/>
        </w:tabs>
        <w:jc w:val="both"/>
        <w:rPr>
          <w:rFonts w:ascii="Arial" w:hAnsi="Arial" w:cs="Arial"/>
        </w:rPr>
      </w:pPr>
    </w:p>
    <w:p w14:paraId="3110A363" w14:textId="61F1F687" w:rsidR="009B1CD0" w:rsidRDefault="009B1CD0" w:rsidP="009B45B9">
      <w:pPr>
        <w:tabs>
          <w:tab w:val="left" w:pos="576"/>
          <w:tab w:val="left" w:pos="851"/>
        </w:tabs>
        <w:jc w:val="both"/>
        <w:rPr>
          <w:rFonts w:ascii="Arial" w:hAnsi="Arial" w:cs="Arial"/>
          <w:i/>
          <w:sz w:val="18"/>
          <w:szCs w:val="18"/>
        </w:rPr>
      </w:pPr>
      <w:r w:rsidRPr="00075825">
        <w:rPr>
          <w:rFonts w:ascii="Arial" w:hAnsi="Arial" w:cs="Arial"/>
        </w:rPr>
        <w:t xml:space="preserve">La durée d’exécution du marché </w:t>
      </w:r>
      <w:r w:rsidR="00FE48C9" w:rsidRPr="00075825">
        <w:rPr>
          <w:rFonts w:ascii="Arial" w:hAnsi="Arial" w:cs="Arial"/>
        </w:rPr>
        <w:t>public</w:t>
      </w:r>
      <w:r w:rsidRPr="00075825">
        <w:rPr>
          <w:rFonts w:ascii="Arial" w:hAnsi="Arial" w:cs="Arial"/>
        </w:rPr>
        <w:t xml:space="preserve"> est de </w:t>
      </w:r>
      <w:r w:rsidR="001A3EE6" w:rsidRPr="00075825">
        <w:rPr>
          <w:rFonts w:ascii="Arial" w:hAnsi="Arial" w:cs="Arial"/>
        </w:rPr>
        <w:t xml:space="preserve">maximum </w:t>
      </w:r>
      <w:r w:rsidR="00075825" w:rsidRPr="00075825">
        <w:rPr>
          <w:rFonts w:ascii="Arial" w:hAnsi="Arial" w:cs="Arial"/>
        </w:rPr>
        <w:t>4</w:t>
      </w:r>
      <w:r w:rsidR="001A3EE6" w:rsidRPr="00075825">
        <w:rPr>
          <w:rFonts w:ascii="Arial" w:hAnsi="Arial" w:cs="Arial"/>
        </w:rPr>
        <w:t xml:space="preserve"> </w:t>
      </w:r>
      <w:r w:rsidRPr="00075825">
        <w:rPr>
          <w:rFonts w:ascii="Arial" w:hAnsi="Arial" w:cs="Arial"/>
        </w:rPr>
        <w:t>mois à compter de :</w:t>
      </w:r>
    </w:p>
    <w:p w14:paraId="6658DBCA" w14:textId="77777777" w:rsidR="009B1CD0" w:rsidRDefault="009B1CD0" w:rsidP="009B45B9">
      <w:pPr>
        <w:tabs>
          <w:tab w:val="left" w:pos="851"/>
        </w:tabs>
      </w:pPr>
      <w:r>
        <w:rPr>
          <w:rFonts w:ascii="Arial" w:hAnsi="Arial" w:cs="Arial"/>
          <w:i/>
          <w:sz w:val="18"/>
          <w:szCs w:val="18"/>
        </w:rPr>
        <w:t>(Cocher la case correspondante.)</w:t>
      </w:r>
    </w:p>
    <w:p w14:paraId="79F4B184" w14:textId="77777777" w:rsidR="009B1CD0" w:rsidRDefault="00844DAA" w:rsidP="009B45B9">
      <w:pPr>
        <w:tabs>
          <w:tab w:val="left" w:pos="851"/>
        </w:tabs>
        <w:spacing w:before="120"/>
        <w:ind w:left="567"/>
        <w:jc w:val="both"/>
      </w:pPr>
      <w:r>
        <w:tab/>
      </w:r>
      <w:r w:rsidR="001A1901">
        <w:fldChar w:fldCharType="begin">
          <w:ffData>
            <w:name w:val=""/>
            <w:enabled/>
            <w:calcOnExit w:val="0"/>
            <w:checkBox>
              <w:size w:val="20"/>
              <w:default w:val="0"/>
            </w:checkBox>
          </w:ffData>
        </w:fldChar>
      </w:r>
      <w:r w:rsidR="001A1901">
        <w:instrText xml:space="preserve"> FORMCHECKBOX </w:instrText>
      </w:r>
      <w:r w:rsidR="00075825">
        <w:fldChar w:fldCharType="separate"/>
      </w:r>
      <w:r w:rsidR="001A1901">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3B4B0CB0"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07582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49329FF7" w14:textId="77777777" w:rsidR="009B1CD0" w:rsidRDefault="00844DAA" w:rsidP="009B45B9">
      <w:pPr>
        <w:tabs>
          <w:tab w:val="left" w:pos="851"/>
        </w:tabs>
        <w:spacing w:before="120"/>
        <w:ind w:left="1134" w:hanging="567"/>
        <w:jc w:val="both"/>
        <w:rPr>
          <w:rFonts w:ascii="Arial" w:hAnsi="Arial" w:cs="Arial"/>
          <w:b/>
        </w:rPr>
      </w:pPr>
      <w:r>
        <w:tab/>
      </w:r>
      <w:r w:rsidR="001A1901">
        <w:fldChar w:fldCharType="begin">
          <w:ffData>
            <w:name w:val=""/>
            <w:enabled/>
            <w:calcOnExit w:val="0"/>
            <w:checkBox>
              <w:size w:val="20"/>
              <w:default w:val="1"/>
            </w:checkBox>
          </w:ffData>
        </w:fldChar>
      </w:r>
      <w:r w:rsidR="001A1901">
        <w:instrText xml:space="preserve"> FORMCHECKBOX </w:instrText>
      </w:r>
      <w:r w:rsidR="00075825">
        <w:fldChar w:fldCharType="separate"/>
      </w:r>
      <w:r w:rsidR="001A1901">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62FB361" w14:textId="77777777" w:rsidR="009B1CD0" w:rsidRDefault="009B1CD0" w:rsidP="009B45B9">
      <w:pPr>
        <w:tabs>
          <w:tab w:val="left" w:pos="426"/>
          <w:tab w:val="left" w:pos="851"/>
        </w:tabs>
        <w:jc w:val="both"/>
        <w:rPr>
          <w:rFonts w:ascii="Arial" w:hAnsi="Arial" w:cs="Arial"/>
          <w:b/>
        </w:rPr>
      </w:pPr>
    </w:p>
    <w:p w14:paraId="5F015240"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1A3EE6">
        <w:fldChar w:fldCharType="begin">
          <w:ffData>
            <w:name w:val=""/>
            <w:enabled/>
            <w:calcOnExit w:val="0"/>
            <w:checkBox>
              <w:size w:val="20"/>
              <w:default w:val="1"/>
            </w:checkBox>
          </w:ffData>
        </w:fldChar>
      </w:r>
      <w:r w:rsidR="001A3EE6">
        <w:instrText xml:space="preserve"> FORMCHECKBOX </w:instrText>
      </w:r>
      <w:r w:rsidR="00075825">
        <w:fldChar w:fldCharType="separate"/>
      </w:r>
      <w:r w:rsidR="001A3EE6">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75825">
        <w:fldChar w:fldCharType="separate"/>
      </w:r>
      <w:r w:rsidR="007D7A65">
        <w:fldChar w:fldCharType="end"/>
      </w:r>
      <w:r>
        <w:tab/>
      </w:r>
      <w:r w:rsidR="009D661E">
        <w:t>Oui</w:t>
      </w:r>
    </w:p>
    <w:p w14:paraId="50BD3C10"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6B6115A" w14:textId="77777777" w:rsidR="009B1CD0" w:rsidRDefault="009B1CD0" w:rsidP="009B45B9">
      <w:pPr>
        <w:tabs>
          <w:tab w:val="left" w:pos="426"/>
          <w:tab w:val="left" w:pos="851"/>
        </w:tabs>
        <w:jc w:val="both"/>
        <w:rPr>
          <w:rFonts w:ascii="Arial" w:hAnsi="Arial" w:cs="Arial"/>
        </w:rPr>
      </w:pPr>
    </w:p>
    <w:p w14:paraId="11C44D84"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2DE6DB0"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1A22BD46" w14:textId="77777777" w:rsidR="009B1CD0" w:rsidRPr="001A3EE6"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41C3F315" w14:textId="77777777" w:rsidR="001A3EE6" w:rsidRDefault="001A3EE6" w:rsidP="001A3EE6">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8FDE74A" w14:textId="77777777">
        <w:tc>
          <w:tcPr>
            <w:tcW w:w="10419" w:type="dxa"/>
            <w:shd w:val="clear" w:color="auto" w:fill="66CCFF"/>
          </w:tcPr>
          <w:p w14:paraId="15513F81"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F9F0142" w14:textId="77777777" w:rsidR="009B1CD0" w:rsidRDefault="009B1CD0" w:rsidP="006C4338">
      <w:pPr>
        <w:tabs>
          <w:tab w:val="left" w:pos="851"/>
        </w:tabs>
        <w:jc w:val="both"/>
      </w:pPr>
    </w:p>
    <w:p w14:paraId="4200391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D9AE16D" w14:textId="77777777" w:rsidR="005824AE" w:rsidRDefault="005824AE" w:rsidP="006C4338">
      <w:pPr>
        <w:tabs>
          <w:tab w:val="left" w:pos="851"/>
        </w:tabs>
        <w:jc w:val="both"/>
      </w:pPr>
    </w:p>
    <w:p w14:paraId="59C6E3A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3E19057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60F4D1C"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0F47B9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E36B21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359F7F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A84A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9B6A6C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40E1A9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C1EF08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9FDD3E4" w14:textId="77777777" w:rsidR="00332B12" w:rsidRDefault="00332B12" w:rsidP="00B054DA">
            <w:pPr>
              <w:tabs>
                <w:tab w:val="left" w:pos="851"/>
              </w:tabs>
              <w:snapToGrid w:val="0"/>
              <w:jc w:val="both"/>
              <w:rPr>
                <w:rFonts w:ascii="Arial" w:hAnsi="Arial" w:cs="Arial"/>
                <w:b/>
                <w:bCs/>
              </w:rPr>
            </w:pPr>
          </w:p>
        </w:tc>
      </w:tr>
    </w:tbl>
    <w:p w14:paraId="3F29B933"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EB2B23E"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686CD0C2" w14:textId="77777777" w:rsidR="00332B12" w:rsidRDefault="00332B12" w:rsidP="006C4338">
      <w:pPr>
        <w:tabs>
          <w:tab w:val="left" w:pos="851"/>
        </w:tabs>
        <w:jc w:val="both"/>
      </w:pPr>
    </w:p>
    <w:p w14:paraId="31919352"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8CD7965"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DB6F1E8" w14:textId="77777777" w:rsidR="009B1CD0" w:rsidRDefault="009B1CD0" w:rsidP="005846FB">
      <w:pPr>
        <w:tabs>
          <w:tab w:val="left" w:pos="851"/>
        </w:tabs>
        <w:rPr>
          <w:rFonts w:ascii="Arial" w:hAnsi="Arial" w:cs="Arial"/>
        </w:rPr>
      </w:pPr>
    </w:p>
    <w:p w14:paraId="2E6B1F6F" w14:textId="77777777" w:rsidR="00036500" w:rsidRDefault="00036500" w:rsidP="005846FB">
      <w:pPr>
        <w:tabs>
          <w:tab w:val="left" w:pos="851"/>
        </w:tabs>
        <w:rPr>
          <w:rFonts w:ascii="Arial" w:hAnsi="Arial" w:cs="Arial"/>
        </w:rPr>
      </w:pPr>
    </w:p>
    <w:p w14:paraId="5EA1AA1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B07C44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4016B92"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7582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75825">
        <w:fldChar w:fldCharType="separate"/>
      </w:r>
      <w:r>
        <w:fldChar w:fldCharType="end"/>
      </w:r>
      <w:r>
        <w:rPr>
          <w:rFonts w:ascii="Arial" w:hAnsi="Arial" w:cs="Arial"/>
          <w:iCs/>
        </w:rPr>
        <w:t xml:space="preserve"> </w:t>
      </w:r>
      <w:r>
        <w:rPr>
          <w:rFonts w:ascii="Arial" w:hAnsi="Arial" w:cs="Arial"/>
        </w:rPr>
        <w:t>solidaire</w:t>
      </w:r>
    </w:p>
    <w:p w14:paraId="7588BE71" w14:textId="77777777" w:rsidR="009B1CD0" w:rsidRDefault="009B1CD0" w:rsidP="0083205E">
      <w:pPr>
        <w:tabs>
          <w:tab w:val="left" w:pos="851"/>
        </w:tabs>
        <w:rPr>
          <w:rFonts w:ascii="Arial" w:hAnsi="Arial" w:cs="Arial"/>
        </w:rPr>
      </w:pPr>
    </w:p>
    <w:p w14:paraId="19FEDF60" w14:textId="77777777" w:rsidR="001C733C" w:rsidRDefault="001C733C" w:rsidP="00CD46CC">
      <w:pPr>
        <w:tabs>
          <w:tab w:val="left" w:pos="851"/>
        </w:tabs>
        <w:rPr>
          <w:rFonts w:ascii="Arial" w:hAnsi="Arial" w:cs="Arial"/>
        </w:rPr>
      </w:pPr>
    </w:p>
    <w:p w14:paraId="61CC361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7582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24531B4"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390BC8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29E584C"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75825">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FAE24BD"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6C44B49" w14:textId="77777777" w:rsidR="002904AF" w:rsidRDefault="002904AF" w:rsidP="001C733C">
      <w:pPr>
        <w:tabs>
          <w:tab w:val="left" w:pos="851"/>
        </w:tabs>
        <w:rPr>
          <w:rFonts w:ascii="Arial" w:hAnsi="Arial" w:cs="Arial"/>
        </w:rPr>
      </w:pPr>
    </w:p>
    <w:p w14:paraId="13892D8D"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7582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0A541A2"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ED39B4D" w14:textId="77777777" w:rsidR="002904AF" w:rsidRDefault="002904AF" w:rsidP="002904AF">
      <w:pPr>
        <w:tabs>
          <w:tab w:val="left" w:pos="851"/>
        </w:tabs>
        <w:rPr>
          <w:rFonts w:ascii="Arial" w:hAnsi="Arial" w:cs="Arial"/>
          <w:iCs/>
        </w:rPr>
      </w:pPr>
    </w:p>
    <w:p w14:paraId="06F99C5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7582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30EF4E0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7916AFC" w14:textId="77777777" w:rsidR="002904AF" w:rsidRDefault="002904AF" w:rsidP="002904AF">
      <w:pPr>
        <w:tabs>
          <w:tab w:val="left" w:pos="851"/>
        </w:tabs>
        <w:ind w:left="1134" w:hanging="850"/>
        <w:rPr>
          <w:rFonts w:ascii="Arial" w:hAnsi="Arial" w:cs="Arial"/>
          <w:i/>
          <w:sz w:val="18"/>
          <w:szCs w:val="18"/>
        </w:rPr>
      </w:pPr>
    </w:p>
    <w:p w14:paraId="50C23CD5" w14:textId="77777777" w:rsidR="001C733C" w:rsidRDefault="001C733C" w:rsidP="001C733C">
      <w:pPr>
        <w:tabs>
          <w:tab w:val="left" w:pos="851"/>
        </w:tabs>
        <w:rPr>
          <w:rFonts w:ascii="Arial" w:hAnsi="Arial" w:cs="Arial"/>
          <w:i/>
          <w:sz w:val="18"/>
          <w:szCs w:val="18"/>
        </w:rPr>
      </w:pPr>
    </w:p>
    <w:p w14:paraId="46A497D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7582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360D7A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53D5039" w14:textId="77777777" w:rsidR="00036500" w:rsidRDefault="00036500" w:rsidP="005846FB">
      <w:pPr>
        <w:tabs>
          <w:tab w:val="left" w:pos="851"/>
        </w:tabs>
        <w:rPr>
          <w:rFonts w:ascii="Arial" w:hAnsi="Arial" w:cs="Arial"/>
        </w:rPr>
      </w:pPr>
    </w:p>
    <w:p w14:paraId="3C3B638A"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7582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D666DE3" w14:textId="77777777" w:rsidR="00AE7831" w:rsidRDefault="00AE7831" w:rsidP="009B45B9">
      <w:pPr>
        <w:tabs>
          <w:tab w:val="left" w:pos="851"/>
        </w:tabs>
        <w:ind w:left="1701" w:hanging="850"/>
        <w:jc w:val="both"/>
      </w:pPr>
    </w:p>
    <w:p w14:paraId="6D92859D"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7582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91CC44F" w14:textId="77777777" w:rsidR="00036500" w:rsidRDefault="00036500" w:rsidP="006C4338">
      <w:pPr>
        <w:tabs>
          <w:tab w:val="left" w:pos="851"/>
        </w:tabs>
        <w:rPr>
          <w:rFonts w:ascii="Arial" w:hAnsi="Arial" w:cs="Arial"/>
          <w:iCs/>
        </w:rPr>
      </w:pPr>
    </w:p>
    <w:p w14:paraId="4FA3D04F"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75825">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5A7B36B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3EF30B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A602191"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A2DEB8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EB243B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7DD500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3D00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8D7803" w14:textId="77777777" w:rsidTr="00B054DA">
        <w:trPr>
          <w:trHeight w:val="1021"/>
        </w:trPr>
        <w:tc>
          <w:tcPr>
            <w:tcW w:w="4644" w:type="dxa"/>
            <w:tcBorders>
              <w:top w:val="single" w:sz="4" w:space="0" w:color="000000"/>
              <w:left w:val="single" w:sz="4" w:space="0" w:color="000000"/>
            </w:tcBorders>
            <w:shd w:val="clear" w:color="auto" w:fill="CCFFFF"/>
          </w:tcPr>
          <w:p w14:paraId="44F471A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0B9ABF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E075D28" w14:textId="77777777" w:rsidR="00332B12" w:rsidRDefault="00332B12" w:rsidP="00B054DA">
            <w:pPr>
              <w:tabs>
                <w:tab w:val="left" w:pos="851"/>
              </w:tabs>
              <w:snapToGrid w:val="0"/>
              <w:jc w:val="both"/>
              <w:rPr>
                <w:rFonts w:ascii="Arial" w:hAnsi="Arial" w:cs="Arial"/>
                <w:b/>
                <w:bCs/>
              </w:rPr>
            </w:pPr>
          </w:p>
        </w:tc>
      </w:tr>
      <w:tr w:rsidR="00332B12" w14:paraId="1371E293" w14:textId="77777777" w:rsidTr="00B054DA">
        <w:trPr>
          <w:trHeight w:val="1021"/>
        </w:trPr>
        <w:tc>
          <w:tcPr>
            <w:tcW w:w="4644" w:type="dxa"/>
            <w:tcBorders>
              <w:left w:val="single" w:sz="4" w:space="0" w:color="000000"/>
            </w:tcBorders>
            <w:shd w:val="clear" w:color="auto" w:fill="auto"/>
          </w:tcPr>
          <w:p w14:paraId="1D41D29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1380FD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EC3AA87" w14:textId="77777777" w:rsidR="00332B12" w:rsidRDefault="00332B12" w:rsidP="00B054DA">
            <w:pPr>
              <w:tabs>
                <w:tab w:val="left" w:pos="851"/>
              </w:tabs>
              <w:snapToGrid w:val="0"/>
              <w:jc w:val="both"/>
              <w:rPr>
                <w:rFonts w:ascii="Arial" w:hAnsi="Arial" w:cs="Arial"/>
                <w:b/>
                <w:bCs/>
              </w:rPr>
            </w:pPr>
          </w:p>
        </w:tc>
      </w:tr>
      <w:tr w:rsidR="00332B12" w14:paraId="4D98D7CB" w14:textId="77777777" w:rsidTr="00B054DA">
        <w:trPr>
          <w:trHeight w:val="1021"/>
        </w:trPr>
        <w:tc>
          <w:tcPr>
            <w:tcW w:w="4644" w:type="dxa"/>
            <w:tcBorders>
              <w:left w:val="single" w:sz="4" w:space="0" w:color="000000"/>
            </w:tcBorders>
            <w:shd w:val="clear" w:color="auto" w:fill="CCFFFF"/>
          </w:tcPr>
          <w:p w14:paraId="130DE51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719717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62326EB" w14:textId="77777777" w:rsidR="00332B12" w:rsidRDefault="00332B12" w:rsidP="00B054DA">
            <w:pPr>
              <w:tabs>
                <w:tab w:val="left" w:pos="851"/>
              </w:tabs>
              <w:snapToGrid w:val="0"/>
              <w:jc w:val="both"/>
              <w:rPr>
                <w:rFonts w:ascii="Arial" w:hAnsi="Arial" w:cs="Arial"/>
                <w:b/>
                <w:bCs/>
              </w:rPr>
            </w:pPr>
          </w:p>
        </w:tc>
      </w:tr>
      <w:tr w:rsidR="00332B12" w14:paraId="7D83B9FE" w14:textId="77777777" w:rsidTr="00B054DA">
        <w:trPr>
          <w:trHeight w:val="1021"/>
        </w:trPr>
        <w:tc>
          <w:tcPr>
            <w:tcW w:w="4644" w:type="dxa"/>
            <w:tcBorders>
              <w:left w:val="single" w:sz="4" w:space="0" w:color="000000"/>
            </w:tcBorders>
            <w:shd w:val="clear" w:color="auto" w:fill="auto"/>
          </w:tcPr>
          <w:p w14:paraId="7B9B591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1B5B91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38AC3BC" w14:textId="77777777" w:rsidR="00332B12" w:rsidRDefault="00332B12" w:rsidP="00B054DA">
            <w:pPr>
              <w:tabs>
                <w:tab w:val="left" w:pos="851"/>
              </w:tabs>
              <w:snapToGrid w:val="0"/>
              <w:jc w:val="both"/>
              <w:rPr>
                <w:rFonts w:ascii="Arial" w:hAnsi="Arial" w:cs="Arial"/>
                <w:b/>
                <w:bCs/>
              </w:rPr>
            </w:pPr>
          </w:p>
        </w:tc>
      </w:tr>
      <w:tr w:rsidR="00332B12" w14:paraId="6E70C71A" w14:textId="77777777" w:rsidTr="00B054DA">
        <w:trPr>
          <w:trHeight w:val="1021"/>
        </w:trPr>
        <w:tc>
          <w:tcPr>
            <w:tcW w:w="4644" w:type="dxa"/>
            <w:tcBorders>
              <w:left w:val="single" w:sz="4" w:space="0" w:color="000000"/>
              <w:bottom w:val="single" w:sz="4" w:space="0" w:color="000000"/>
            </w:tcBorders>
            <w:shd w:val="clear" w:color="auto" w:fill="CCFFFF"/>
          </w:tcPr>
          <w:p w14:paraId="4183360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1BD05B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B90D60F" w14:textId="77777777" w:rsidR="00332B12" w:rsidRDefault="00332B12" w:rsidP="00B054DA">
            <w:pPr>
              <w:tabs>
                <w:tab w:val="left" w:pos="851"/>
              </w:tabs>
              <w:snapToGrid w:val="0"/>
              <w:jc w:val="both"/>
              <w:rPr>
                <w:rFonts w:ascii="Arial" w:hAnsi="Arial" w:cs="Arial"/>
                <w:b/>
                <w:bCs/>
              </w:rPr>
            </w:pPr>
          </w:p>
        </w:tc>
      </w:tr>
    </w:tbl>
    <w:p w14:paraId="77931F7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22BDFB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42CD40F" w14:textId="77777777">
        <w:tc>
          <w:tcPr>
            <w:tcW w:w="10277" w:type="dxa"/>
            <w:shd w:val="clear" w:color="auto" w:fill="66CCFF"/>
          </w:tcPr>
          <w:p w14:paraId="48335410"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6D03304" w14:textId="77777777" w:rsidR="009B1CD0" w:rsidRDefault="009B1CD0" w:rsidP="006C4338">
      <w:pPr>
        <w:tabs>
          <w:tab w:val="left" w:pos="851"/>
        </w:tabs>
      </w:pPr>
    </w:p>
    <w:p w14:paraId="2C420C20" w14:textId="77777777" w:rsidR="009B1CD0" w:rsidRDefault="009B1CD0" w:rsidP="006C4338">
      <w:pPr>
        <w:tabs>
          <w:tab w:val="left" w:pos="851"/>
        </w:tabs>
      </w:pPr>
    </w:p>
    <w:p w14:paraId="7CD8023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05D9C29D"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E0BB138" w14:textId="77777777" w:rsidR="009B1CD0" w:rsidRDefault="009B1CD0" w:rsidP="009B45B9">
      <w:pPr>
        <w:pStyle w:val="Titre1"/>
        <w:tabs>
          <w:tab w:val="left" w:pos="851"/>
        </w:tabs>
        <w:ind w:left="0"/>
        <w:jc w:val="both"/>
        <w:rPr>
          <w:rFonts w:ascii="Arial" w:hAnsi="Arial" w:cs="Arial"/>
        </w:rPr>
      </w:pPr>
    </w:p>
    <w:p w14:paraId="719A5CF3" w14:textId="77777777" w:rsidR="001C7D10" w:rsidRPr="007A4B17" w:rsidRDefault="001C7D10" w:rsidP="001C7D10">
      <w:pPr>
        <w:pStyle w:val="En-tte"/>
        <w:numPr>
          <w:ilvl w:val="0"/>
          <w:numId w:val="1"/>
        </w:numPr>
        <w:tabs>
          <w:tab w:val="clear" w:pos="4536"/>
          <w:tab w:val="clear" w:pos="9072"/>
          <w:tab w:val="left" w:pos="851"/>
        </w:tabs>
        <w:jc w:val="both"/>
        <w:rPr>
          <w:rFonts w:ascii="Arial" w:hAnsi="Arial" w:cs="Arial"/>
          <w:b/>
        </w:rPr>
      </w:pPr>
      <w:bookmarkStart w:id="1" w:name="_Hlk178344087"/>
      <w:bookmarkStart w:id="2" w:name="_Hlk178344303"/>
      <w:r w:rsidRPr="007A4B17">
        <w:rPr>
          <w:rFonts w:ascii="Arial" w:hAnsi="Arial" w:cs="Arial"/>
          <w:b/>
        </w:rPr>
        <w:t>Centre National de la Recherche Scientifique (CNRS) – délégation Côte d’Azur (DR20)</w:t>
      </w:r>
    </w:p>
    <w:p w14:paraId="49ECCB8A" w14:textId="77777777" w:rsidR="001C7D10" w:rsidRPr="007A4B17" w:rsidRDefault="001C7D10" w:rsidP="001C7D10">
      <w:pPr>
        <w:pStyle w:val="En-tte"/>
        <w:numPr>
          <w:ilvl w:val="0"/>
          <w:numId w:val="1"/>
        </w:numPr>
        <w:tabs>
          <w:tab w:val="left" w:pos="851"/>
        </w:tabs>
        <w:jc w:val="both"/>
        <w:rPr>
          <w:rFonts w:ascii="Arial" w:hAnsi="Arial" w:cs="Arial"/>
          <w:b/>
        </w:rPr>
      </w:pPr>
      <w:r w:rsidRPr="007A4B17">
        <w:rPr>
          <w:rFonts w:ascii="Arial" w:hAnsi="Arial" w:cs="Arial"/>
          <w:b/>
        </w:rPr>
        <w:t>Les Lucioles 1 – Campus Azur</w:t>
      </w:r>
    </w:p>
    <w:p w14:paraId="1C495150" w14:textId="77777777" w:rsidR="001C7D10" w:rsidRPr="007A4B17" w:rsidRDefault="001C7D10" w:rsidP="001C7D10">
      <w:pPr>
        <w:pStyle w:val="En-tte"/>
        <w:numPr>
          <w:ilvl w:val="0"/>
          <w:numId w:val="1"/>
        </w:numPr>
        <w:tabs>
          <w:tab w:val="left" w:pos="851"/>
        </w:tabs>
        <w:jc w:val="both"/>
        <w:rPr>
          <w:rFonts w:ascii="Arial" w:hAnsi="Arial" w:cs="Arial"/>
          <w:b/>
        </w:rPr>
      </w:pPr>
      <w:r w:rsidRPr="007A4B17">
        <w:rPr>
          <w:rFonts w:ascii="Arial" w:hAnsi="Arial" w:cs="Arial"/>
          <w:b/>
        </w:rPr>
        <w:t>250 rue Albert Einstein – Bât. 3 – CS 10 269</w:t>
      </w:r>
    </w:p>
    <w:p w14:paraId="43C13E48" w14:textId="77777777" w:rsidR="001C7D10" w:rsidRPr="007A4B17" w:rsidRDefault="001C7D10" w:rsidP="001C7D10">
      <w:pPr>
        <w:pStyle w:val="En-tte"/>
        <w:numPr>
          <w:ilvl w:val="0"/>
          <w:numId w:val="1"/>
        </w:numPr>
        <w:tabs>
          <w:tab w:val="left" w:pos="851"/>
        </w:tabs>
        <w:jc w:val="both"/>
        <w:rPr>
          <w:rFonts w:ascii="Arial" w:hAnsi="Arial" w:cs="Arial"/>
          <w:b/>
        </w:rPr>
      </w:pPr>
      <w:r w:rsidRPr="007A4B17">
        <w:rPr>
          <w:rFonts w:ascii="Arial" w:hAnsi="Arial" w:cs="Arial"/>
          <w:b/>
        </w:rPr>
        <w:t>06 905 SOPHIA ANTIPOLIS CEDEX</w:t>
      </w:r>
    </w:p>
    <w:p w14:paraId="677F304A" w14:textId="77777777" w:rsidR="001C7D10" w:rsidRPr="007A4B17" w:rsidRDefault="001C7D10" w:rsidP="001C7D10">
      <w:pPr>
        <w:pStyle w:val="En-tte"/>
        <w:numPr>
          <w:ilvl w:val="0"/>
          <w:numId w:val="1"/>
        </w:numPr>
        <w:tabs>
          <w:tab w:val="left" w:pos="851"/>
        </w:tabs>
        <w:jc w:val="both"/>
        <w:rPr>
          <w:rFonts w:ascii="Arial" w:hAnsi="Arial" w:cs="Arial"/>
          <w:b/>
        </w:rPr>
      </w:pPr>
    </w:p>
    <w:p w14:paraId="156C6273" w14:textId="77777777" w:rsidR="001C7D10" w:rsidRPr="007A4B17" w:rsidRDefault="001C7D10" w:rsidP="001C7D10">
      <w:pPr>
        <w:pStyle w:val="En-tte"/>
        <w:numPr>
          <w:ilvl w:val="0"/>
          <w:numId w:val="1"/>
        </w:numPr>
        <w:tabs>
          <w:tab w:val="left" w:pos="851"/>
        </w:tabs>
        <w:jc w:val="both"/>
        <w:rPr>
          <w:rFonts w:ascii="Arial" w:hAnsi="Arial" w:cs="Arial"/>
          <w:b/>
        </w:rPr>
      </w:pPr>
      <w:r w:rsidRPr="007A4B17">
        <w:rPr>
          <w:rFonts w:ascii="Arial" w:hAnsi="Arial" w:cs="Arial"/>
          <w:b/>
        </w:rPr>
        <w:t>Téléphone : +33 4 93 95 42 22</w:t>
      </w:r>
    </w:p>
    <w:p w14:paraId="7A0987E7" w14:textId="77777777" w:rsidR="001C7D10" w:rsidRPr="007A4B17" w:rsidRDefault="001C7D10" w:rsidP="001C7D10">
      <w:pPr>
        <w:pStyle w:val="En-tte"/>
        <w:numPr>
          <w:ilvl w:val="0"/>
          <w:numId w:val="1"/>
        </w:numPr>
        <w:tabs>
          <w:tab w:val="clear" w:pos="4536"/>
          <w:tab w:val="clear" w:pos="9072"/>
          <w:tab w:val="left" w:pos="851"/>
        </w:tabs>
        <w:jc w:val="both"/>
        <w:rPr>
          <w:rFonts w:ascii="Arial" w:hAnsi="Arial" w:cs="Arial"/>
          <w:b/>
        </w:rPr>
      </w:pPr>
      <w:r w:rsidRPr="007A4B17">
        <w:rPr>
          <w:rFonts w:ascii="Arial" w:hAnsi="Arial" w:cs="Arial"/>
          <w:b/>
        </w:rPr>
        <w:t xml:space="preserve">Courriel : </w:t>
      </w:r>
      <w:hyperlink r:id="rId24" w:history="1">
        <w:r w:rsidRPr="007A4B17">
          <w:rPr>
            <w:rStyle w:val="Lienhypertexte"/>
            <w:rFonts w:ascii="Arial" w:hAnsi="Arial" w:cs="Arial"/>
            <w:b/>
          </w:rPr>
          <w:t>DR20.liste.MARCHES@cnrs.fr</w:t>
        </w:r>
      </w:hyperlink>
      <w:bookmarkEnd w:id="1"/>
    </w:p>
    <w:bookmarkEnd w:id="2"/>
    <w:p w14:paraId="5AAF969D" w14:textId="77777777" w:rsidR="001A3EE6" w:rsidRPr="007A4B17" w:rsidRDefault="001A3EE6" w:rsidP="001A3EE6">
      <w:pPr>
        <w:pStyle w:val="En-tte"/>
        <w:numPr>
          <w:ilvl w:val="0"/>
          <w:numId w:val="1"/>
        </w:numPr>
        <w:tabs>
          <w:tab w:val="clear" w:pos="4536"/>
          <w:tab w:val="clear" w:pos="9072"/>
          <w:tab w:val="left" w:pos="851"/>
        </w:tabs>
        <w:jc w:val="both"/>
        <w:rPr>
          <w:rFonts w:ascii="Arial" w:hAnsi="Arial" w:cs="Arial"/>
          <w:b/>
        </w:rPr>
      </w:pPr>
    </w:p>
    <w:p w14:paraId="1D31DBE1" w14:textId="77777777" w:rsidR="001A3EE6" w:rsidRPr="002236F0" w:rsidRDefault="001A3EE6" w:rsidP="001A3EE6">
      <w:pPr>
        <w:pStyle w:val="En-tte"/>
        <w:numPr>
          <w:ilvl w:val="0"/>
          <w:numId w:val="1"/>
        </w:numPr>
        <w:tabs>
          <w:tab w:val="left" w:pos="851"/>
        </w:tabs>
        <w:jc w:val="both"/>
        <w:rPr>
          <w:rFonts w:ascii="Arial" w:hAnsi="Arial" w:cs="Arial"/>
          <w:b/>
        </w:rPr>
      </w:pPr>
      <w:r w:rsidRPr="002236F0">
        <w:rPr>
          <w:rFonts w:ascii="Arial" w:hAnsi="Arial" w:cs="Arial"/>
          <w:b/>
        </w:rPr>
        <w:t>Représenté par M. DI GIORGIO Sylvain, délégué régional de la Délégation Côte d’Azur, aux termes des décisions suivantes :</w:t>
      </w:r>
    </w:p>
    <w:p w14:paraId="1CCD0E39" w14:textId="77777777" w:rsidR="001A3EE6" w:rsidRPr="002236F0" w:rsidRDefault="001A3EE6" w:rsidP="001A3EE6">
      <w:pPr>
        <w:pStyle w:val="Paragraphedeliste"/>
        <w:rPr>
          <w:rFonts w:ascii="Arial" w:hAnsi="Arial" w:cs="Arial"/>
          <w:b/>
        </w:rPr>
      </w:pPr>
    </w:p>
    <w:p w14:paraId="01A75F20" w14:textId="77777777" w:rsidR="001A3EE6" w:rsidRPr="002236F0" w:rsidRDefault="001A3EE6" w:rsidP="001A3EE6">
      <w:pPr>
        <w:pStyle w:val="En-tte"/>
        <w:numPr>
          <w:ilvl w:val="0"/>
          <w:numId w:val="1"/>
        </w:numPr>
        <w:tabs>
          <w:tab w:val="clear" w:pos="4536"/>
          <w:tab w:val="clear" w:pos="9072"/>
          <w:tab w:val="left" w:pos="851"/>
        </w:tabs>
        <w:jc w:val="both"/>
        <w:rPr>
          <w:rFonts w:ascii="Arial" w:hAnsi="Arial" w:cs="Arial"/>
        </w:rPr>
      </w:pPr>
      <w:r w:rsidRPr="002236F0">
        <w:rPr>
          <w:rFonts w:ascii="Arial" w:hAnsi="Arial" w:cs="Arial"/>
          <w:b/>
        </w:rPr>
        <w:t>- DEC246630DAJ portant nomination de M. Sylvain DI GIORGIO aux fonctions de délégué régional de la circonscription Côte d’Azur (DR20) ;</w:t>
      </w:r>
    </w:p>
    <w:p w14:paraId="0CF90DDE" w14:textId="77777777" w:rsidR="001A3EE6" w:rsidRPr="002236F0" w:rsidRDefault="001A3EE6" w:rsidP="001A3EE6">
      <w:pPr>
        <w:pStyle w:val="En-tte"/>
        <w:numPr>
          <w:ilvl w:val="0"/>
          <w:numId w:val="1"/>
        </w:numPr>
        <w:tabs>
          <w:tab w:val="left" w:pos="851"/>
        </w:tabs>
        <w:jc w:val="both"/>
        <w:rPr>
          <w:rFonts w:ascii="Arial" w:hAnsi="Arial" w:cs="Arial"/>
          <w:b/>
        </w:rPr>
      </w:pPr>
    </w:p>
    <w:p w14:paraId="4995BCD0" w14:textId="77777777" w:rsidR="001A3EE6" w:rsidRPr="002236F0" w:rsidRDefault="001A3EE6" w:rsidP="001A3EE6">
      <w:pPr>
        <w:pStyle w:val="En-tte"/>
        <w:numPr>
          <w:ilvl w:val="0"/>
          <w:numId w:val="1"/>
        </w:numPr>
        <w:tabs>
          <w:tab w:val="left" w:pos="851"/>
        </w:tabs>
        <w:jc w:val="both"/>
        <w:rPr>
          <w:rFonts w:ascii="Arial" w:hAnsi="Arial" w:cs="Arial"/>
          <w:b/>
        </w:rPr>
      </w:pPr>
      <w:r w:rsidRPr="002236F0">
        <w:rPr>
          <w:rFonts w:ascii="Arial" w:hAnsi="Arial" w:cs="Arial"/>
          <w:b/>
        </w:rPr>
        <w:t>- DEC246631DAJ portant délégation de signature du président-directeur général à M. Sylvain DI GIORGIO, délégué régional de la circonscription Côte d’Azur (DR20).</w:t>
      </w:r>
    </w:p>
    <w:p w14:paraId="107961A0" w14:textId="77777777" w:rsidR="009B1CD0" w:rsidRDefault="009B1CD0" w:rsidP="005846FB">
      <w:pPr>
        <w:pStyle w:val="En-tte"/>
        <w:tabs>
          <w:tab w:val="clear" w:pos="4536"/>
          <w:tab w:val="clear" w:pos="9072"/>
          <w:tab w:val="left" w:pos="851"/>
        </w:tabs>
        <w:jc w:val="both"/>
        <w:rPr>
          <w:rFonts w:ascii="Arial" w:hAnsi="Arial" w:cs="Arial"/>
        </w:rPr>
      </w:pPr>
    </w:p>
    <w:p w14:paraId="1BA3020E" w14:textId="77777777" w:rsidR="009B1CD0" w:rsidRDefault="009B1CD0" w:rsidP="005846FB">
      <w:pPr>
        <w:pStyle w:val="En-tte"/>
        <w:tabs>
          <w:tab w:val="clear" w:pos="4536"/>
          <w:tab w:val="clear" w:pos="9072"/>
          <w:tab w:val="left" w:pos="851"/>
        </w:tabs>
        <w:jc w:val="both"/>
        <w:rPr>
          <w:rFonts w:ascii="Arial" w:hAnsi="Arial" w:cs="Arial"/>
        </w:rPr>
      </w:pPr>
    </w:p>
    <w:p w14:paraId="57929F23"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2EEFE991"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4E03013" w14:textId="77777777" w:rsidR="009B1CD0" w:rsidRDefault="009B1CD0" w:rsidP="0083205E">
      <w:pPr>
        <w:tabs>
          <w:tab w:val="left" w:pos="851"/>
        </w:tabs>
        <w:jc w:val="both"/>
        <w:rPr>
          <w:rFonts w:ascii="Arial" w:hAnsi="Arial" w:cs="Arial"/>
        </w:rPr>
      </w:pPr>
    </w:p>
    <w:p w14:paraId="67A11EEB" w14:textId="77777777" w:rsidR="001A3EE6" w:rsidRPr="007A4B17" w:rsidRDefault="001A3EE6" w:rsidP="001A3EE6">
      <w:pPr>
        <w:tabs>
          <w:tab w:val="left" w:pos="851"/>
        </w:tabs>
        <w:jc w:val="both"/>
        <w:rPr>
          <w:rFonts w:ascii="Arial" w:hAnsi="Arial" w:cs="Arial"/>
          <w:b/>
        </w:rPr>
      </w:pPr>
      <w:r w:rsidRPr="007A4B17">
        <w:rPr>
          <w:rFonts w:ascii="Arial" w:hAnsi="Arial" w:cs="Arial"/>
          <w:b/>
        </w:rPr>
        <w:t>M</w:t>
      </w:r>
      <w:r>
        <w:rPr>
          <w:rFonts w:ascii="Arial" w:hAnsi="Arial" w:cs="Arial"/>
          <w:b/>
        </w:rPr>
        <w:t>.</w:t>
      </w:r>
      <w:r w:rsidRPr="007A4B17">
        <w:rPr>
          <w:rFonts w:ascii="Arial" w:hAnsi="Arial" w:cs="Arial"/>
          <w:b/>
        </w:rPr>
        <w:t xml:space="preserve"> </w:t>
      </w:r>
      <w:r w:rsidRPr="002236F0">
        <w:rPr>
          <w:rFonts w:ascii="Arial" w:hAnsi="Arial" w:cs="Arial"/>
          <w:b/>
        </w:rPr>
        <w:t>DI GIORGIO Sylvain</w:t>
      </w:r>
      <w:r w:rsidRPr="007A4B17">
        <w:rPr>
          <w:rFonts w:ascii="Arial" w:hAnsi="Arial" w:cs="Arial"/>
          <w:b/>
        </w:rPr>
        <w:t xml:space="preserve">, </w:t>
      </w:r>
      <w:r w:rsidRPr="002236F0">
        <w:rPr>
          <w:rFonts w:ascii="Arial" w:hAnsi="Arial" w:cs="Arial"/>
          <w:b/>
        </w:rPr>
        <w:t>délégué régional de la Délégation Côte d’Azur</w:t>
      </w:r>
    </w:p>
    <w:p w14:paraId="2B2C0B4B" w14:textId="77777777" w:rsidR="009B1CD0" w:rsidRDefault="009B1CD0" w:rsidP="009B45B9">
      <w:pPr>
        <w:tabs>
          <w:tab w:val="left" w:pos="851"/>
        </w:tabs>
        <w:jc w:val="both"/>
        <w:rPr>
          <w:rFonts w:ascii="Arial" w:hAnsi="Arial" w:cs="Arial"/>
        </w:rPr>
      </w:pPr>
    </w:p>
    <w:p w14:paraId="53BA01A1" w14:textId="77777777" w:rsidR="009B1CD0" w:rsidRDefault="009B1CD0" w:rsidP="009B45B9">
      <w:pPr>
        <w:tabs>
          <w:tab w:val="left" w:pos="851"/>
        </w:tabs>
        <w:jc w:val="both"/>
        <w:rPr>
          <w:rFonts w:ascii="Arial" w:hAnsi="Arial" w:cs="Arial"/>
        </w:rPr>
      </w:pPr>
    </w:p>
    <w:p w14:paraId="21DD5EF9"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449135F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1D152AE" w14:textId="77777777" w:rsidR="009B1CD0" w:rsidRDefault="009B1CD0" w:rsidP="009B45B9">
      <w:pPr>
        <w:tabs>
          <w:tab w:val="left" w:pos="851"/>
        </w:tabs>
        <w:jc w:val="both"/>
        <w:rPr>
          <w:rFonts w:ascii="Arial" w:hAnsi="Arial" w:cs="Arial"/>
        </w:rPr>
      </w:pPr>
    </w:p>
    <w:p w14:paraId="265D84ED" w14:textId="77777777" w:rsidR="001A3EE6" w:rsidRPr="007A4B17" w:rsidRDefault="001A3EE6" w:rsidP="001A3EE6">
      <w:pPr>
        <w:tabs>
          <w:tab w:val="left" w:pos="851"/>
        </w:tabs>
        <w:jc w:val="both"/>
        <w:rPr>
          <w:rFonts w:ascii="Arial" w:hAnsi="Arial" w:cs="Arial"/>
          <w:b/>
        </w:rPr>
      </w:pPr>
      <w:bookmarkStart w:id="3" w:name="_Hlk178344324"/>
      <w:r w:rsidRPr="002236F0">
        <w:rPr>
          <w:rFonts w:ascii="Arial" w:hAnsi="Arial" w:cs="Arial"/>
          <w:b/>
        </w:rPr>
        <w:t>M. DI GIORGIO Sylvain, délégué régional de la Délégation Côte d’Azur</w:t>
      </w:r>
    </w:p>
    <w:bookmarkEnd w:id="3"/>
    <w:p w14:paraId="6CC135E9" w14:textId="77777777" w:rsidR="001A3EE6" w:rsidRPr="007A4B17" w:rsidRDefault="001A3EE6" w:rsidP="001A3EE6">
      <w:pPr>
        <w:pStyle w:val="En-tte"/>
        <w:tabs>
          <w:tab w:val="clear" w:pos="4536"/>
          <w:tab w:val="clear" w:pos="9072"/>
          <w:tab w:val="left" w:pos="851"/>
        </w:tabs>
        <w:jc w:val="both"/>
        <w:rPr>
          <w:rFonts w:ascii="Arial" w:hAnsi="Arial" w:cs="Arial"/>
          <w:b/>
        </w:rPr>
      </w:pPr>
      <w:r w:rsidRPr="007A4B17">
        <w:rPr>
          <w:rFonts w:ascii="Arial" w:hAnsi="Arial" w:cs="Arial"/>
          <w:b/>
        </w:rPr>
        <w:t>CNRS – délégation Côte d’Azur</w:t>
      </w:r>
    </w:p>
    <w:p w14:paraId="4B3E263A" w14:textId="77777777" w:rsidR="001A3EE6" w:rsidRPr="007A4B17" w:rsidRDefault="001A3EE6" w:rsidP="001A3EE6">
      <w:pPr>
        <w:pStyle w:val="En-tte"/>
        <w:tabs>
          <w:tab w:val="left" w:pos="851"/>
        </w:tabs>
        <w:jc w:val="both"/>
        <w:rPr>
          <w:rFonts w:ascii="Arial" w:hAnsi="Arial" w:cs="Arial"/>
          <w:b/>
        </w:rPr>
      </w:pPr>
      <w:r w:rsidRPr="007A4B17">
        <w:rPr>
          <w:rFonts w:ascii="Arial" w:hAnsi="Arial" w:cs="Arial"/>
          <w:b/>
        </w:rPr>
        <w:t>Les Lucioles 1 – Campus Azur</w:t>
      </w:r>
    </w:p>
    <w:p w14:paraId="2A4D5F34" w14:textId="77777777" w:rsidR="001A3EE6" w:rsidRPr="007A4B17" w:rsidRDefault="001A3EE6" w:rsidP="001A3EE6">
      <w:pPr>
        <w:pStyle w:val="En-tte"/>
        <w:tabs>
          <w:tab w:val="left" w:pos="851"/>
        </w:tabs>
        <w:jc w:val="both"/>
        <w:rPr>
          <w:rFonts w:ascii="Arial" w:hAnsi="Arial" w:cs="Arial"/>
          <w:b/>
        </w:rPr>
      </w:pPr>
      <w:r w:rsidRPr="007A4B17">
        <w:rPr>
          <w:rFonts w:ascii="Arial" w:hAnsi="Arial" w:cs="Arial"/>
          <w:b/>
        </w:rPr>
        <w:t>250 rue Albert Einstein – Bât. 3 – CS 10 269</w:t>
      </w:r>
    </w:p>
    <w:p w14:paraId="754A2973" w14:textId="77777777" w:rsidR="001A3EE6" w:rsidRPr="007A4B17" w:rsidRDefault="001A3EE6" w:rsidP="001A3EE6">
      <w:pPr>
        <w:pStyle w:val="En-tte"/>
        <w:tabs>
          <w:tab w:val="left" w:pos="851"/>
        </w:tabs>
        <w:jc w:val="both"/>
        <w:rPr>
          <w:rFonts w:ascii="Arial" w:hAnsi="Arial" w:cs="Arial"/>
          <w:b/>
        </w:rPr>
      </w:pPr>
      <w:r w:rsidRPr="007A4B17">
        <w:rPr>
          <w:rFonts w:ascii="Arial" w:hAnsi="Arial" w:cs="Arial"/>
          <w:b/>
        </w:rPr>
        <w:t>06 905 SOPHIA ANTIPOLIS CEDEX</w:t>
      </w:r>
    </w:p>
    <w:p w14:paraId="39251FA2" w14:textId="77777777" w:rsidR="001A3EE6" w:rsidRPr="007A4B17" w:rsidRDefault="001A3EE6" w:rsidP="001A3EE6">
      <w:pPr>
        <w:pStyle w:val="En-tte"/>
        <w:tabs>
          <w:tab w:val="left" w:pos="851"/>
        </w:tabs>
        <w:jc w:val="both"/>
        <w:rPr>
          <w:rFonts w:ascii="Arial" w:hAnsi="Arial" w:cs="Arial"/>
          <w:b/>
        </w:rPr>
      </w:pPr>
    </w:p>
    <w:p w14:paraId="603B5142" w14:textId="77777777" w:rsidR="001A3EE6" w:rsidRPr="007A4B17" w:rsidRDefault="001A3EE6" w:rsidP="001A3EE6">
      <w:pPr>
        <w:pStyle w:val="En-tte"/>
        <w:tabs>
          <w:tab w:val="left" w:pos="851"/>
        </w:tabs>
        <w:jc w:val="both"/>
        <w:rPr>
          <w:rFonts w:ascii="Arial" w:hAnsi="Arial" w:cs="Arial"/>
          <w:b/>
        </w:rPr>
      </w:pPr>
      <w:r w:rsidRPr="007A4B17">
        <w:rPr>
          <w:rFonts w:ascii="Arial" w:hAnsi="Arial" w:cs="Arial"/>
          <w:b/>
        </w:rPr>
        <w:t>Téléphone : +33 4 93 95 42 22</w:t>
      </w:r>
    </w:p>
    <w:p w14:paraId="5EA92EC9" w14:textId="77777777" w:rsidR="001A3EE6" w:rsidRPr="007A4B17" w:rsidRDefault="001A3EE6" w:rsidP="001A3EE6">
      <w:pPr>
        <w:pStyle w:val="En-tte"/>
        <w:tabs>
          <w:tab w:val="clear" w:pos="4536"/>
          <w:tab w:val="clear" w:pos="9072"/>
          <w:tab w:val="left" w:pos="851"/>
        </w:tabs>
        <w:jc w:val="both"/>
        <w:rPr>
          <w:rFonts w:ascii="Arial" w:hAnsi="Arial" w:cs="Arial"/>
          <w:b/>
        </w:rPr>
      </w:pPr>
      <w:r w:rsidRPr="007A4B17">
        <w:rPr>
          <w:rFonts w:ascii="Arial" w:hAnsi="Arial" w:cs="Arial"/>
          <w:b/>
        </w:rPr>
        <w:t xml:space="preserve">Courriel : </w:t>
      </w:r>
      <w:hyperlink r:id="rId27" w:history="1">
        <w:r w:rsidRPr="007A4B17">
          <w:rPr>
            <w:rStyle w:val="Lienhypertexte"/>
            <w:rFonts w:ascii="Arial" w:hAnsi="Arial" w:cs="Arial"/>
            <w:b/>
          </w:rPr>
          <w:t>DR20.liste.MARCHES@cnrs.fr</w:t>
        </w:r>
      </w:hyperlink>
    </w:p>
    <w:p w14:paraId="1B74BEBF" w14:textId="77777777" w:rsidR="009B1CD0" w:rsidRDefault="009B1CD0" w:rsidP="009B45B9">
      <w:pPr>
        <w:tabs>
          <w:tab w:val="left" w:pos="851"/>
        </w:tabs>
        <w:jc w:val="both"/>
        <w:rPr>
          <w:rFonts w:ascii="Arial" w:hAnsi="Arial" w:cs="Arial"/>
        </w:rPr>
      </w:pPr>
    </w:p>
    <w:p w14:paraId="68C6642D" w14:textId="77777777" w:rsidR="009B1CD0" w:rsidRDefault="009B1CD0" w:rsidP="009B45B9">
      <w:pPr>
        <w:pStyle w:val="fcase2metab"/>
        <w:ind w:left="0" w:firstLine="0"/>
        <w:rPr>
          <w:rFonts w:ascii="Arial" w:hAnsi="Arial" w:cs="Arial"/>
        </w:rPr>
      </w:pPr>
    </w:p>
    <w:p w14:paraId="1DFDF46E"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296F0E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3A3EE88" w14:textId="77777777" w:rsidR="009B1CD0" w:rsidRDefault="009B1CD0" w:rsidP="009B45B9">
      <w:pPr>
        <w:pStyle w:val="fcase2metab"/>
        <w:rPr>
          <w:rFonts w:ascii="Arial" w:hAnsi="Arial" w:cs="Arial"/>
        </w:rPr>
      </w:pPr>
    </w:p>
    <w:p w14:paraId="2302CED8" w14:textId="77777777" w:rsidR="001A3EE6" w:rsidRPr="007A4B17" w:rsidRDefault="001A3EE6" w:rsidP="001A3EE6">
      <w:pPr>
        <w:pStyle w:val="fcase2metab"/>
        <w:rPr>
          <w:rFonts w:ascii="Arial" w:hAnsi="Arial" w:cs="Arial"/>
          <w:b/>
        </w:rPr>
      </w:pPr>
      <w:r w:rsidRPr="007A4B17">
        <w:rPr>
          <w:rFonts w:ascii="Arial" w:hAnsi="Arial" w:cs="Arial"/>
          <w:b/>
        </w:rPr>
        <w:t>M</w:t>
      </w:r>
      <w:r>
        <w:rPr>
          <w:rFonts w:ascii="Arial" w:hAnsi="Arial" w:cs="Arial"/>
          <w:b/>
        </w:rPr>
        <w:t>.</w:t>
      </w:r>
      <w:r w:rsidRPr="007A4B17">
        <w:rPr>
          <w:rFonts w:ascii="Arial" w:hAnsi="Arial" w:cs="Arial"/>
          <w:b/>
        </w:rPr>
        <w:t xml:space="preserve"> </w:t>
      </w:r>
      <w:r>
        <w:rPr>
          <w:rFonts w:ascii="Arial" w:hAnsi="Arial" w:cs="Arial"/>
          <w:b/>
        </w:rPr>
        <w:t>BARTOCCI Claude</w:t>
      </w:r>
      <w:r w:rsidRPr="007A4B17">
        <w:rPr>
          <w:rFonts w:ascii="Arial" w:hAnsi="Arial" w:cs="Arial"/>
          <w:b/>
        </w:rPr>
        <w:t>, agent comptable secondaire</w:t>
      </w:r>
    </w:p>
    <w:p w14:paraId="3DC5FC7A" w14:textId="77777777" w:rsidR="001A3EE6" w:rsidRPr="007A4B17" w:rsidRDefault="001A3EE6" w:rsidP="001A3EE6">
      <w:pPr>
        <w:pStyle w:val="En-tte"/>
        <w:tabs>
          <w:tab w:val="clear" w:pos="4536"/>
          <w:tab w:val="clear" w:pos="9072"/>
          <w:tab w:val="left" w:pos="851"/>
        </w:tabs>
        <w:jc w:val="both"/>
        <w:rPr>
          <w:rFonts w:ascii="Arial" w:hAnsi="Arial" w:cs="Arial"/>
          <w:b/>
        </w:rPr>
      </w:pPr>
      <w:r w:rsidRPr="007A4B17">
        <w:rPr>
          <w:rFonts w:ascii="Arial" w:hAnsi="Arial" w:cs="Arial"/>
          <w:b/>
        </w:rPr>
        <w:t>CNRS – délégation Côte d’Azur</w:t>
      </w:r>
    </w:p>
    <w:p w14:paraId="6F739D26" w14:textId="77777777" w:rsidR="001A3EE6" w:rsidRPr="007A4B17" w:rsidRDefault="001A3EE6" w:rsidP="001A3EE6">
      <w:pPr>
        <w:pStyle w:val="En-tte"/>
        <w:tabs>
          <w:tab w:val="left" w:pos="851"/>
        </w:tabs>
        <w:jc w:val="both"/>
        <w:rPr>
          <w:rFonts w:ascii="Arial" w:hAnsi="Arial" w:cs="Arial"/>
          <w:b/>
        </w:rPr>
      </w:pPr>
      <w:r w:rsidRPr="007A4B17">
        <w:rPr>
          <w:rFonts w:ascii="Arial" w:hAnsi="Arial" w:cs="Arial"/>
          <w:b/>
        </w:rPr>
        <w:t>Les Lucioles 1 – Campus Azur</w:t>
      </w:r>
    </w:p>
    <w:p w14:paraId="4160A9EC" w14:textId="77777777" w:rsidR="001A3EE6" w:rsidRPr="007A4B17" w:rsidRDefault="001A3EE6" w:rsidP="001A3EE6">
      <w:pPr>
        <w:pStyle w:val="En-tte"/>
        <w:tabs>
          <w:tab w:val="left" w:pos="851"/>
        </w:tabs>
        <w:jc w:val="both"/>
        <w:rPr>
          <w:rFonts w:ascii="Arial" w:hAnsi="Arial" w:cs="Arial"/>
          <w:b/>
        </w:rPr>
      </w:pPr>
      <w:r w:rsidRPr="007A4B17">
        <w:rPr>
          <w:rFonts w:ascii="Arial" w:hAnsi="Arial" w:cs="Arial"/>
          <w:b/>
        </w:rPr>
        <w:t>250 rue Albert Einstein – Bât. 3 – CS 10 269</w:t>
      </w:r>
    </w:p>
    <w:p w14:paraId="3463AAF6" w14:textId="77777777" w:rsidR="001A3EE6" w:rsidRPr="007A4B17" w:rsidRDefault="001A3EE6" w:rsidP="001A3EE6">
      <w:pPr>
        <w:pStyle w:val="En-tte"/>
        <w:tabs>
          <w:tab w:val="left" w:pos="851"/>
        </w:tabs>
        <w:jc w:val="both"/>
        <w:rPr>
          <w:rFonts w:ascii="Arial" w:hAnsi="Arial" w:cs="Arial"/>
          <w:b/>
        </w:rPr>
      </w:pPr>
      <w:r w:rsidRPr="007A4B17">
        <w:rPr>
          <w:rFonts w:ascii="Arial" w:hAnsi="Arial" w:cs="Arial"/>
          <w:b/>
        </w:rPr>
        <w:t>06 905 SOPHIA ANTIPOLIS CEDEX</w:t>
      </w:r>
    </w:p>
    <w:p w14:paraId="6EA26C3E" w14:textId="77777777" w:rsidR="001A3EE6" w:rsidRPr="007A4B17" w:rsidRDefault="001A3EE6" w:rsidP="001A3EE6">
      <w:pPr>
        <w:pStyle w:val="En-tte"/>
        <w:tabs>
          <w:tab w:val="left" w:pos="851"/>
        </w:tabs>
        <w:jc w:val="both"/>
        <w:rPr>
          <w:rFonts w:ascii="Arial" w:hAnsi="Arial" w:cs="Arial"/>
          <w:b/>
        </w:rPr>
      </w:pPr>
    </w:p>
    <w:p w14:paraId="681F6E4C" w14:textId="77777777" w:rsidR="001A3EE6" w:rsidRPr="007A4B17" w:rsidRDefault="001A3EE6" w:rsidP="001A3EE6">
      <w:pPr>
        <w:pStyle w:val="En-tte"/>
        <w:tabs>
          <w:tab w:val="left" w:pos="851"/>
        </w:tabs>
        <w:jc w:val="both"/>
        <w:rPr>
          <w:rFonts w:ascii="Arial" w:hAnsi="Arial" w:cs="Arial"/>
          <w:b/>
        </w:rPr>
      </w:pPr>
      <w:r w:rsidRPr="007A4B17">
        <w:rPr>
          <w:rFonts w:ascii="Arial" w:hAnsi="Arial" w:cs="Arial"/>
          <w:b/>
        </w:rPr>
        <w:t>Téléphone : +33 4 93 95 42 22</w:t>
      </w:r>
    </w:p>
    <w:p w14:paraId="18D7497B" w14:textId="77777777" w:rsidR="001A3EE6" w:rsidRPr="007A4B17" w:rsidRDefault="001A3EE6" w:rsidP="001A3EE6">
      <w:pPr>
        <w:pStyle w:val="En-tte"/>
        <w:tabs>
          <w:tab w:val="clear" w:pos="4536"/>
          <w:tab w:val="clear" w:pos="9072"/>
          <w:tab w:val="left" w:pos="851"/>
        </w:tabs>
        <w:jc w:val="both"/>
        <w:rPr>
          <w:rFonts w:ascii="Arial" w:hAnsi="Arial" w:cs="Arial"/>
          <w:b/>
        </w:rPr>
      </w:pPr>
      <w:r w:rsidRPr="007A4B17">
        <w:rPr>
          <w:rFonts w:ascii="Arial" w:hAnsi="Arial" w:cs="Arial"/>
          <w:b/>
        </w:rPr>
        <w:t xml:space="preserve">Courriel : </w:t>
      </w:r>
      <w:hyperlink r:id="rId28" w:history="1">
        <w:r w:rsidRPr="007A4B17">
          <w:rPr>
            <w:rStyle w:val="Lienhypertexte"/>
            <w:rFonts w:ascii="Arial" w:hAnsi="Arial" w:cs="Arial"/>
            <w:b/>
          </w:rPr>
          <w:t>DR20.liste.MARCHES@cnrs.fr</w:t>
        </w:r>
      </w:hyperlink>
    </w:p>
    <w:p w14:paraId="162AAE6E" w14:textId="77777777" w:rsidR="009B1CD0" w:rsidRDefault="009B1CD0" w:rsidP="009B45B9">
      <w:pPr>
        <w:pStyle w:val="fcase2metab"/>
        <w:ind w:left="0" w:firstLine="0"/>
        <w:rPr>
          <w:rFonts w:ascii="Arial" w:hAnsi="Arial" w:cs="Arial"/>
        </w:rPr>
      </w:pPr>
    </w:p>
    <w:p w14:paraId="7E727505" w14:textId="77777777" w:rsidR="009B1CD0" w:rsidRDefault="009B1CD0" w:rsidP="009B45B9">
      <w:pPr>
        <w:pStyle w:val="fcase2metab"/>
        <w:ind w:left="0" w:firstLine="0"/>
        <w:rPr>
          <w:rFonts w:ascii="Arial" w:hAnsi="Arial" w:cs="Arial"/>
        </w:rPr>
      </w:pPr>
    </w:p>
    <w:p w14:paraId="08003077"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2C5712">
        <w:rPr>
          <w:rFonts w:ascii="Arial" w:hAnsi="Arial" w:cs="Arial"/>
        </w:rPr>
        <w:t xml:space="preserve"> : </w:t>
      </w:r>
      <w:r w:rsidR="009F1452">
        <w:rPr>
          <w:rFonts w:ascii="Arial" w:hAnsi="Arial" w:cs="Arial"/>
          <w:b/>
          <w:bCs/>
        </w:rPr>
        <w:t>20</w:t>
      </w:r>
      <w:r w:rsidR="007404A7">
        <w:rPr>
          <w:rFonts w:ascii="Arial" w:hAnsi="Arial" w:cs="Arial"/>
          <w:b/>
          <w:bCs/>
        </w:rPr>
        <w:t>99</w:t>
      </w:r>
    </w:p>
    <w:p w14:paraId="0A4FEB39" w14:textId="77777777" w:rsidR="0079785C" w:rsidRDefault="0079785C" w:rsidP="009B45B9">
      <w:pPr>
        <w:pStyle w:val="fcase2metab"/>
        <w:rPr>
          <w:rFonts w:ascii="Arial" w:hAnsi="Arial" w:cs="Arial"/>
        </w:rPr>
      </w:pPr>
    </w:p>
    <w:p w14:paraId="36FFA0B5" w14:textId="77777777" w:rsidR="009B1CD0" w:rsidRDefault="009B1CD0" w:rsidP="009B45B9">
      <w:pPr>
        <w:tabs>
          <w:tab w:val="left" w:pos="851"/>
        </w:tabs>
        <w:rPr>
          <w:rFonts w:ascii="Arial" w:hAnsi="Arial" w:cs="Arial"/>
        </w:rPr>
      </w:pPr>
    </w:p>
    <w:p w14:paraId="07C4FFAC" w14:textId="77777777" w:rsidR="00474F75" w:rsidRDefault="00474F75" w:rsidP="009B45B9">
      <w:pPr>
        <w:tabs>
          <w:tab w:val="left" w:pos="851"/>
          <w:tab w:val="left" w:pos="3402"/>
          <w:tab w:val="left" w:pos="6237"/>
          <w:tab w:val="left" w:pos="9072"/>
        </w:tabs>
        <w:jc w:val="both"/>
        <w:rPr>
          <w:rFonts w:ascii="Arial" w:hAnsi="Arial" w:cs="Arial"/>
          <w:b/>
          <w:caps/>
        </w:rPr>
      </w:pPr>
    </w:p>
    <w:p w14:paraId="2B911AA4" w14:textId="77777777" w:rsidR="00474F75" w:rsidRDefault="00474F75" w:rsidP="009B45B9">
      <w:pPr>
        <w:tabs>
          <w:tab w:val="left" w:pos="851"/>
          <w:tab w:val="left" w:pos="3402"/>
          <w:tab w:val="left" w:pos="6237"/>
          <w:tab w:val="left" w:pos="9072"/>
        </w:tabs>
        <w:jc w:val="both"/>
        <w:rPr>
          <w:rFonts w:ascii="Arial" w:hAnsi="Arial" w:cs="Arial"/>
          <w:b/>
          <w:caps/>
        </w:rPr>
      </w:pPr>
    </w:p>
    <w:p w14:paraId="78B7BF0C" w14:textId="77777777" w:rsidR="00474F75" w:rsidRDefault="00474F75" w:rsidP="009B45B9">
      <w:pPr>
        <w:tabs>
          <w:tab w:val="left" w:pos="851"/>
          <w:tab w:val="left" w:pos="3402"/>
          <w:tab w:val="left" w:pos="6237"/>
          <w:tab w:val="left" w:pos="9072"/>
        </w:tabs>
        <w:jc w:val="both"/>
        <w:rPr>
          <w:rFonts w:ascii="Arial" w:hAnsi="Arial" w:cs="Arial"/>
          <w:b/>
          <w:caps/>
        </w:rPr>
      </w:pPr>
    </w:p>
    <w:p w14:paraId="3C29156A"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0F274646"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0BF98D5" w14:textId="77777777" w:rsidR="009B1CD0" w:rsidRDefault="009B1CD0" w:rsidP="009B45B9">
      <w:pPr>
        <w:tabs>
          <w:tab w:val="left" w:pos="851"/>
        </w:tabs>
        <w:rPr>
          <w:rFonts w:ascii="Arial" w:hAnsi="Arial" w:cs="Arial"/>
        </w:rPr>
      </w:pPr>
    </w:p>
    <w:p w14:paraId="0157266F" w14:textId="77777777" w:rsidR="009B1CD0" w:rsidRDefault="009B1CD0" w:rsidP="009B45B9">
      <w:pPr>
        <w:tabs>
          <w:tab w:val="left" w:pos="851"/>
        </w:tabs>
        <w:rPr>
          <w:rFonts w:ascii="Arial" w:hAnsi="Arial" w:cs="Arial"/>
        </w:rPr>
      </w:pPr>
    </w:p>
    <w:p w14:paraId="076A17F7" w14:textId="77777777" w:rsidR="009B1CD0" w:rsidRDefault="009B1CD0" w:rsidP="009B45B9">
      <w:pPr>
        <w:tabs>
          <w:tab w:val="left" w:pos="851"/>
        </w:tabs>
        <w:rPr>
          <w:rFonts w:ascii="Arial" w:hAnsi="Arial" w:cs="Arial"/>
        </w:rPr>
      </w:pPr>
    </w:p>
    <w:p w14:paraId="0C261595" w14:textId="77777777" w:rsidR="001C40C0" w:rsidRDefault="001C40C0" w:rsidP="009B45B9">
      <w:pPr>
        <w:tabs>
          <w:tab w:val="left" w:pos="851"/>
        </w:tabs>
        <w:rPr>
          <w:rFonts w:ascii="Arial" w:hAnsi="Arial" w:cs="Arial"/>
        </w:rPr>
      </w:pPr>
    </w:p>
    <w:p w14:paraId="2C16B29C" w14:textId="77777777" w:rsidR="009B1CD0" w:rsidRDefault="009B1CD0" w:rsidP="009B45B9">
      <w:pPr>
        <w:tabs>
          <w:tab w:val="left" w:pos="851"/>
        </w:tabs>
        <w:rPr>
          <w:rFonts w:ascii="Arial" w:hAnsi="Arial" w:cs="Arial"/>
        </w:rPr>
      </w:pPr>
    </w:p>
    <w:p w14:paraId="7DCED2B6" w14:textId="77777777" w:rsidR="009B1CD0" w:rsidRDefault="009B1CD0" w:rsidP="009B45B9">
      <w:pPr>
        <w:tabs>
          <w:tab w:val="left" w:pos="851"/>
        </w:tabs>
        <w:rPr>
          <w:rFonts w:ascii="Arial" w:hAnsi="Arial" w:cs="Arial"/>
        </w:rPr>
      </w:pPr>
    </w:p>
    <w:p w14:paraId="027695FB"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D260F5">
        <w:rPr>
          <w:rFonts w:ascii="Arial" w:hAnsi="Arial" w:cs="Arial"/>
        </w:rPr>
        <w:t>Valbonne</w:t>
      </w:r>
      <w:r>
        <w:rPr>
          <w:rFonts w:ascii="Arial" w:hAnsi="Arial" w:cs="Arial"/>
        </w:rPr>
        <w:t>, le …………………</w:t>
      </w:r>
    </w:p>
    <w:p w14:paraId="1A6471D0" w14:textId="77777777" w:rsidR="009B1CD0" w:rsidRDefault="009B1CD0" w:rsidP="009B45B9">
      <w:pPr>
        <w:tabs>
          <w:tab w:val="left" w:pos="851"/>
        </w:tabs>
      </w:pPr>
    </w:p>
    <w:p w14:paraId="1A6EF1D0" w14:textId="77777777" w:rsidR="009B1CD0" w:rsidRDefault="009B1CD0" w:rsidP="009B45B9">
      <w:pPr>
        <w:tabs>
          <w:tab w:val="left" w:pos="851"/>
        </w:tabs>
      </w:pPr>
    </w:p>
    <w:p w14:paraId="2D3F7A5A" w14:textId="77777777" w:rsidR="009B1CD0" w:rsidRDefault="009B1CD0" w:rsidP="009B45B9">
      <w:pPr>
        <w:tabs>
          <w:tab w:val="left" w:pos="851"/>
        </w:tabs>
      </w:pPr>
    </w:p>
    <w:p w14:paraId="7745949A" w14:textId="77777777" w:rsidR="009B1CD0" w:rsidRDefault="009B1CD0" w:rsidP="009B45B9">
      <w:pPr>
        <w:tabs>
          <w:tab w:val="left" w:pos="851"/>
        </w:tabs>
      </w:pPr>
    </w:p>
    <w:p w14:paraId="4362C3D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EFFFE86"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7DD43856" w14:textId="77777777" w:rsidR="009B1CD0" w:rsidRDefault="009B1CD0" w:rsidP="009B45B9">
      <w:pPr>
        <w:tabs>
          <w:tab w:val="left" w:pos="851"/>
        </w:tabs>
        <w:jc w:val="both"/>
      </w:pPr>
    </w:p>
    <w:p w14:paraId="51823D64" w14:textId="77777777" w:rsidR="009B1CD0" w:rsidRDefault="009B1CD0" w:rsidP="009B45B9">
      <w:pPr>
        <w:tabs>
          <w:tab w:val="left" w:pos="851"/>
        </w:tabs>
        <w:jc w:val="both"/>
      </w:pPr>
    </w:p>
    <w:p w14:paraId="0C7A12CD" w14:textId="77777777" w:rsidR="009B1CD0" w:rsidRDefault="009B1CD0" w:rsidP="009B45B9">
      <w:pPr>
        <w:tabs>
          <w:tab w:val="left" w:pos="851"/>
        </w:tabs>
        <w:jc w:val="both"/>
      </w:pPr>
    </w:p>
    <w:p w14:paraId="42300469" w14:textId="77777777" w:rsidR="002C2CA3" w:rsidRDefault="002C2CA3" w:rsidP="009B45B9">
      <w:pPr>
        <w:tabs>
          <w:tab w:val="left" w:pos="851"/>
        </w:tabs>
        <w:jc w:val="both"/>
      </w:pPr>
    </w:p>
    <w:p w14:paraId="472603FD" w14:textId="77777777" w:rsidR="002C2CA3" w:rsidRDefault="002C2CA3" w:rsidP="009B45B9">
      <w:pPr>
        <w:tabs>
          <w:tab w:val="left" w:pos="851"/>
        </w:tabs>
        <w:jc w:val="both"/>
      </w:pPr>
    </w:p>
    <w:p w14:paraId="1873E491" w14:textId="77777777" w:rsidR="002C2CA3" w:rsidRDefault="002C2CA3" w:rsidP="009B45B9">
      <w:pPr>
        <w:tabs>
          <w:tab w:val="left" w:pos="851"/>
        </w:tabs>
        <w:jc w:val="both"/>
      </w:pPr>
    </w:p>
    <w:p w14:paraId="3114587B" w14:textId="77777777" w:rsidR="008B2A38" w:rsidRDefault="008B2A38" w:rsidP="009B45B9">
      <w:pPr>
        <w:tabs>
          <w:tab w:val="left" w:pos="851"/>
        </w:tabs>
        <w:jc w:val="both"/>
      </w:pPr>
    </w:p>
    <w:p w14:paraId="74933D4C" w14:textId="77777777" w:rsidR="001C40C0" w:rsidRDefault="001C40C0" w:rsidP="009B45B9">
      <w:pPr>
        <w:tabs>
          <w:tab w:val="left" w:pos="851"/>
        </w:tabs>
        <w:rPr>
          <w:rFonts w:ascii="Arial" w:hAnsi="Arial" w:cs="Arial"/>
        </w:rPr>
      </w:pPr>
    </w:p>
    <w:p w14:paraId="4FA38BE9" w14:textId="77777777" w:rsidR="008B2A38" w:rsidRDefault="008B2A38" w:rsidP="009B45B9">
      <w:pPr>
        <w:tabs>
          <w:tab w:val="left" w:pos="851"/>
        </w:tabs>
        <w:rPr>
          <w:rFonts w:ascii="Arial" w:hAnsi="Arial" w:cs="Arial"/>
        </w:rPr>
      </w:pPr>
    </w:p>
    <w:p w14:paraId="503B5ADC" w14:textId="77777777" w:rsidR="003A7270" w:rsidRDefault="003A7270" w:rsidP="009B45B9">
      <w:pPr>
        <w:tabs>
          <w:tab w:val="left" w:pos="851"/>
        </w:tabs>
        <w:rPr>
          <w:rFonts w:ascii="Arial" w:hAnsi="Arial" w:cs="Arial"/>
        </w:rPr>
      </w:pPr>
    </w:p>
    <w:p w14:paraId="1019955F" w14:textId="77777777" w:rsidR="003A7270" w:rsidRDefault="003A7270" w:rsidP="009B45B9">
      <w:pPr>
        <w:tabs>
          <w:tab w:val="left" w:pos="851"/>
        </w:tabs>
        <w:rPr>
          <w:rFonts w:ascii="Arial" w:hAnsi="Arial" w:cs="Arial"/>
        </w:rPr>
      </w:pPr>
    </w:p>
    <w:p w14:paraId="4084231F" w14:textId="77777777" w:rsidR="001C40C0" w:rsidRDefault="001C40C0" w:rsidP="009B45B9">
      <w:pPr>
        <w:tabs>
          <w:tab w:val="left" w:pos="851"/>
        </w:tabs>
        <w:rPr>
          <w:rFonts w:ascii="Arial" w:hAnsi="Arial" w:cs="Arial"/>
        </w:rPr>
      </w:pPr>
    </w:p>
    <w:p w14:paraId="28442C49" w14:textId="77777777" w:rsidR="00474F75" w:rsidRDefault="00474F75" w:rsidP="009B45B9">
      <w:pPr>
        <w:tabs>
          <w:tab w:val="left" w:pos="851"/>
          <w:tab w:val="left" w:pos="3402"/>
        </w:tabs>
        <w:spacing w:before="120" w:after="120"/>
        <w:jc w:val="both"/>
        <w:rPr>
          <w:rFonts w:ascii="Arial" w:hAnsi="Arial" w:cs="Arial"/>
          <w:sz w:val="16"/>
          <w:szCs w:val="16"/>
        </w:rPr>
      </w:pPr>
    </w:p>
    <w:p w14:paraId="5A63C60F" w14:textId="77777777" w:rsidR="00474F75" w:rsidRDefault="00474F75" w:rsidP="009B45B9">
      <w:pPr>
        <w:tabs>
          <w:tab w:val="left" w:pos="851"/>
          <w:tab w:val="left" w:pos="3402"/>
        </w:tabs>
        <w:spacing w:before="120" w:after="120"/>
        <w:jc w:val="both"/>
        <w:rPr>
          <w:rFonts w:ascii="Arial" w:hAnsi="Arial" w:cs="Arial"/>
          <w:sz w:val="16"/>
          <w:szCs w:val="16"/>
        </w:rPr>
      </w:pPr>
    </w:p>
    <w:p w14:paraId="40B2099C" w14:textId="77777777" w:rsidR="00474F75" w:rsidRDefault="00474F75" w:rsidP="009B45B9">
      <w:pPr>
        <w:tabs>
          <w:tab w:val="left" w:pos="851"/>
          <w:tab w:val="left" w:pos="3402"/>
        </w:tabs>
        <w:spacing w:before="120" w:after="120"/>
        <w:jc w:val="both"/>
        <w:rPr>
          <w:rFonts w:ascii="Arial" w:hAnsi="Arial" w:cs="Arial"/>
          <w:sz w:val="16"/>
          <w:szCs w:val="16"/>
        </w:rPr>
      </w:pPr>
    </w:p>
    <w:p w14:paraId="09278F8D" w14:textId="77777777" w:rsidR="00474F75" w:rsidRDefault="00474F75" w:rsidP="009B45B9">
      <w:pPr>
        <w:tabs>
          <w:tab w:val="left" w:pos="851"/>
          <w:tab w:val="left" w:pos="3402"/>
        </w:tabs>
        <w:spacing w:before="120" w:after="120"/>
        <w:jc w:val="both"/>
        <w:rPr>
          <w:rFonts w:ascii="Arial" w:hAnsi="Arial" w:cs="Arial"/>
          <w:sz w:val="16"/>
          <w:szCs w:val="16"/>
        </w:rPr>
      </w:pPr>
    </w:p>
    <w:p w14:paraId="4DBABA96" w14:textId="77777777" w:rsidR="00474F75" w:rsidRDefault="00474F75" w:rsidP="009B45B9">
      <w:pPr>
        <w:tabs>
          <w:tab w:val="left" w:pos="851"/>
          <w:tab w:val="left" w:pos="3402"/>
        </w:tabs>
        <w:spacing w:before="120" w:after="120"/>
        <w:jc w:val="both"/>
        <w:rPr>
          <w:rFonts w:ascii="Arial" w:hAnsi="Arial" w:cs="Arial"/>
          <w:sz w:val="16"/>
          <w:szCs w:val="16"/>
        </w:rPr>
      </w:pPr>
    </w:p>
    <w:p w14:paraId="0F94E656" w14:textId="77777777" w:rsidR="00474F75" w:rsidRDefault="00474F75" w:rsidP="009B45B9">
      <w:pPr>
        <w:tabs>
          <w:tab w:val="left" w:pos="851"/>
          <w:tab w:val="left" w:pos="3402"/>
        </w:tabs>
        <w:spacing w:before="120" w:after="120"/>
        <w:jc w:val="both"/>
        <w:rPr>
          <w:rFonts w:ascii="Arial" w:hAnsi="Arial" w:cs="Arial"/>
          <w:sz w:val="16"/>
          <w:szCs w:val="16"/>
        </w:rPr>
      </w:pPr>
    </w:p>
    <w:p w14:paraId="5E551C8D" w14:textId="77777777" w:rsidR="00474F75" w:rsidRDefault="00474F75" w:rsidP="009B45B9">
      <w:pPr>
        <w:tabs>
          <w:tab w:val="left" w:pos="851"/>
          <w:tab w:val="left" w:pos="3402"/>
        </w:tabs>
        <w:spacing w:before="120" w:after="120"/>
        <w:jc w:val="both"/>
        <w:rPr>
          <w:rFonts w:ascii="Arial" w:hAnsi="Arial" w:cs="Arial"/>
          <w:sz w:val="16"/>
          <w:szCs w:val="16"/>
        </w:rPr>
      </w:pPr>
    </w:p>
    <w:p w14:paraId="0235269E" w14:textId="77777777" w:rsidR="00474F75" w:rsidRDefault="00474F75" w:rsidP="009B45B9">
      <w:pPr>
        <w:tabs>
          <w:tab w:val="left" w:pos="851"/>
          <w:tab w:val="left" w:pos="3402"/>
        </w:tabs>
        <w:spacing w:before="120" w:after="120"/>
        <w:jc w:val="both"/>
        <w:rPr>
          <w:rFonts w:ascii="Arial" w:hAnsi="Arial" w:cs="Arial"/>
          <w:sz w:val="16"/>
          <w:szCs w:val="16"/>
        </w:rPr>
      </w:pPr>
    </w:p>
    <w:p w14:paraId="4C172343" w14:textId="77777777" w:rsidR="00474F75" w:rsidRDefault="00474F75" w:rsidP="009B45B9">
      <w:pPr>
        <w:tabs>
          <w:tab w:val="left" w:pos="851"/>
          <w:tab w:val="left" w:pos="3402"/>
        </w:tabs>
        <w:spacing w:before="120" w:after="120"/>
        <w:jc w:val="both"/>
        <w:rPr>
          <w:rFonts w:ascii="Arial" w:hAnsi="Arial" w:cs="Arial"/>
          <w:sz w:val="16"/>
          <w:szCs w:val="16"/>
        </w:rPr>
      </w:pPr>
    </w:p>
    <w:p w14:paraId="2EB08D19" w14:textId="77777777" w:rsidR="00474F75" w:rsidRDefault="00474F75" w:rsidP="009B45B9">
      <w:pPr>
        <w:tabs>
          <w:tab w:val="left" w:pos="851"/>
          <w:tab w:val="left" w:pos="3402"/>
        </w:tabs>
        <w:spacing w:before="120" w:after="120"/>
        <w:jc w:val="both"/>
        <w:rPr>
          <w:rFonts w:ascii="Arial" w:hAnsi="Arial" w:cs="Arial"/>
          <w:sz w:val="16"/>
          <w:szCs w:val="16"/>
        </w:rPr>
      </w:pPr>
    </w:p>
    <w:p w14:paraId="4621B4B3" w14:textId="77777777" w:rsidR="00474F75" w:rsidRDefault="00474F75" w:rsidP="009B45B9">
      <w:pPr>
        <w:tabs>
          <w:tab w:val="left" w:pos="851"/>
          <w:tab w:val="left" w:pos="3402"/>
        </w:tabs>
        <w:spacing w:before="120" w:after="120"/>
        <w:jc w:val="both"/>
        <w:rPr>
          <w:rFonts w:ascii="Arial" w:hAnsi="Arial" w:cs="Arial"/>
          <w:sz w:val="16"/>
          <w:szCs w:val="16"/>
        </w:rPr>
      </w:pPr>
    </w:p>
    <w:p w14:paraId="161E0ED9" w14:textId="77777777" w:rsidR="00474F75" w:rsidRDefault="00474F75" w:rsidP="009B45B9">
      <w:pPr>
        <w:tabs>
          <w:tab w:val="left" w:pos="851"/>
          <w:tab w:val="left" w:pos="3402"/>
        </w:tabs>
        <w:spacing w:before="120" w:after="120"/>
        <w:jc w:val="both"/>
        <w:rPr>
          <w:rFonts w:ascii="Arial" w:hAnsi="Arial" w:cs="Arial"/>
          <w:sz w:val="16"/>
          <w:szCs w:val="16"/>
        </w:rPr>
      </w:pPr>
    </w:p>
    <w:p w14:paraId="1A2C49D1" w14:textId="77777777" w:rsidR="00474F75" w:rsidRDefault="00474F75" w:rsidP="009B45B9">
      <w:pPr>
        <w:tabs>
          <w:tab w:val="left" w:pos="851"/>
          <w:tab w:val="left" w:pos="3402"/>
        </w:tabs>
        <w:spacing w:before="120" w:after="120"/>
        <w:jc w:val="both"/>
        <w:rPr>
          <w:rFonts w:ascii="Arial" w:hAnsi="Arial" w:cs="Arial"/>
          <w:sz w:val="16"/>
          <w:szCs w:val="16"/>
        </w:rPr>
      </w:pPr>
    </w:p>
    <w:p w14:paraId="30188622" w14:textId="77777777" w:rsidR="00474F75" w:rsidRDefault="00474F75" w:rsidP="009B45B9">
      <w:pPr>
        <w:tabs>
          <w:tab w:val="left" w:pos="851"/>
          <w:tab w:val="left" w:pos="3402"/>
        </w:tabs>
        <w:spacing w:before="120" w:after="120"/>
        <w:jc w:val="both"/>
        <w:rPr>
          <w:rFonts w:ascii="Arial" w:hAnsi="Arial" w:cs="Arial"/>
          <w:sz w:val="16"/>
          <w:szCs w:val="16"/>
        </w:rPr>
      </w:pPr>
    </w:p>
    <w:p w14:paraId="37DE8A76" w14:textId="77777777" w:rsidR="00474F75" w:rsidRDefault="00474F75" w:rsidP="009B45B9">
      <w:pPr>
        <w:tabs>
          <w:tab w:val="left" w:pos="851"/>
          <w:tab w:val="left" w:pos="3402"/>
        </w:tabs>
        <w:spacing w:before="120" w:after="120"/>
        <w:jc w:val="both"/>
        <w:rPr>
          <w:rFonts w:ascii="Arial" w:hAnsi="Arial" w:cs="Arial"/>
          <w:sz w:val="16"/>
          <w:szCs w:val="16"/>
        </w:rPr>
      </w:pPr>
    </w:p>
    <w:p w14:paraId="6F72AEF9" w14:textId="77777777" w:rsidR="00474F75" w:rsidRDefault="00474F75" w:rsidP="009B45B9">
      <w:pPr>
        <w:tabs>
          <w:tab w:val="left" w:pos="851"/>
          <w:tab w:val="left" w:pos="3402"/>
        </w:tabs>
        <w:spacing w:before="120" w:after="120"/>
        <w:jc w:val="both"/>
        <w:rPr>
          <w:rFonts w:ascii="Arial" w:hAnsi="Arial" w:cs="Arial"/>
          <w:sz w:val="16"/>
          <w:szCs w:val="16"/>
        </w:rPr>
      </w:pPr>
    </w:p>
    <w:p w14:paraId="1DAF8C0E" w14:textId="77777777" w:rsidR="00474F75" w:rsidRDefault="00474F75" w:rsidP="009B45B9">
      <w:pPr>
        <w:tabs>
          <w:tab w:val="left" w:pos="851"/>
          <w:tab w:val="left" w:pos="3402"/>
        </w:tabs>
        <w:spacing w:before="120" w:after="120"/>
        <w:jc w:val="both"/>
        <w:rPr>
          <w:rFonts w:ascii="Arial" w:hAnsi="Arial" w:cs="Arial"/>
          <w:sz w:val="16"/>
          <w:szCs w:val="16"/>
        </w:rPr>
      </w:pPr>
    </w:p>
    <w:p w14:paraId="729CC9D4" w14:textId="77777777" w:rsidR="00474F75" w:rsidRDefault="00474F75" w:rsidP="009B45B9">
      <w:pPr>
        <w:tabs>
          <w:tab w:val="left" w:pos="851"/>
          <w:tab w:val="left" w:pos="3402"/>
        </w:tabs>
        <w:spacing w:before="120" w:after="120"/>
        <w:jc w:val="both"/>
        <w:rPr>
          <w:rFonts w:ascii="Arial" w:hAnsi="Arial" w:cs="Arial"/>
          <w:sz w:val="16"/>
          <w:szCs w:val="16"/>
        </w:rPr>
      </w:pPr>
    </w:p>
    <w:p w14:paraId="03F7B491" w14:textId="77777777" w:rsidR="00474F75" w:rsidRDefault="00474F75" w:rsidP="009B45B9">
      <w:pPr>
        <w:tabs>
          <w:tab w:val="left" w:pos="851"/>
          <w:tab w:val="left" w:pos="3402"/>
        </w:tabs>
        <w:spacing w:before="120" w:after="120"/>
        <w:jc w:val="both"/>
        <w:rPr>
          <w:rFonts w:ascii="Arial" w:hAnsi="Arial" w:cs="Arial"/>
          <w:sz w:val="16"/>
          <w:szCs w:val="16"/>
        </w:rPr>
      </w:pPr>
    </w:p>
    <w:p w14:paraId="50D6DD8A" w14:textId="77777777" w:rsidR="00474F75" w:rsidRDefault="00474F75" w:rsidP="009B45B9">
      <w:pPr>
        <w:tabs>
          <w:tab w:val="left" w:pos="851"/>
          <w:tab w:val="left" w:pos="3402"/>
        </w:tabs>
        <w:spacing w:before="120" w:after="120"/>
        <w:jc w:val="both"/>
        <w:rPr>
          <w:rFonts w:ascii="Arial" w:hAnsi="Arial" w:cs="Arial"/>
          <w:sz w:val="16"/>
          <w:szCs w:val="16"/>
        </w:rPr>
      </w:pPr>
    </w:p>
    <w:p w14:paraId="5DFDE02E"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A1C28" w14:textId="77777777" w:rsidR="00CB5D01" w:rsidRDefault="00CB5D01">
      <w:r>
        <w:separator/>
      </w:r>
    </w:p>
  </w:endnote>
  <w:endnote w:type="continuationSeparator" w:id="0">
    <w:p w14:paraId="46ADDD49" w14:textId="77777777" w:rsidR="00CB5D01" w:rsidRDefault="00CB5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7F52A00" w14:textId="77777777" w:rsidTr="0083205E">
      <w:trPr>
        <w:tblHeader/>
      </w:trPr>
      <w:tc>
        <w:tcPr>
          <w:tcW w:w="2906" w:type="dxa"/>
          <w:shd w:val="clear" w:color="auto" w:fill="66CCFF"/>
        </w:tcPr>
        <w:p w14:paraId="38DC5CC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8E0A19F" w14:textId="71CE6472" w:rsidR="005824AE" w:rsidRDefault="005824AE" w:rsidP="00FE48C9">
          <w:pPr>
            <w:jc w:val="center"/>
            <w:rPr>
              <w:rFonts w:ascii="Arial" w:hAnsi="Arial" w:cs="Arial"/>
              <w:b/>
            </w:rPr>
          </w:pPr>
          <w:r>
            <w:rPr>
              <w:rFonts w:ascii="Arial" w:hAnsi="Arial" w:cs="Arial"/>
              <w:b/>
              <w:i/>
            </w:rPr>
            <w:t>(</w:t>
          </w:r>
          <w:r w:rsidR="00895552">
            <w:rPr>
              <w:rFonts w:ascii="Arial" w:hAnsi="Arial" w:cs="Arial"/>
              <w:b/>
              <w:i/>
            </w:rPr>
            <w:t>202</w:t>
          </w:r>
          <w:r w:rsidR="008E1750">
            <w:rPr>
              <w:rFonts w:ascii="Arial" w:hAnsi="Arial" w:cs="Arial"/>
              <w:b/>
              <w:i/>
            </w:rPr>
            <w:t>6</w:t>
          </w:r>
          <w:r w:rsidR="00895552">
            <w:rPr>
              <w:rFonts w:ascii="Arial" w:hAnsi="Arial" w:cs="Arial"/>
              <w:b/>
              <w:i/>
            </w:rPr>
            <w:t>-</w:t>
          </w:r>
          <w:r w:rsidR="008E1750">
            <w:rPr>
              <w:rFonts w:ascii="Arial" w:hAnsi="Arial" w:cs="Arial"/>
              <w:b/>
              <w:i/>
            </w:rPr>
            <w:t>04</w:t>
          </w:r>
          <w:r>
            <w:rPr>
              <w:rFonts w:ascii="Arial" w:hAnsi="Arial" w:cs="Arial"/>
              <w:b/>
              <w:i/>
            </w:rPr>
            <w:t>)</w:t>
          </w:r>
        </w:p>
      </w:tc>
      <w:tc>
        <w:tcPr>
          <w:tcW w:w="896" w:type="dxa"/>
          <w:shd w:val="clear" w:color="auto" w:fill="66CCFF"/>
        </w:tcPr>
        <w:p w14:paraId="5CA554B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DAF9F03"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65740836" w14:textId="77777777" w:rsidR="005824AE" w:rsidRDefault="005824AE">
          <w:pPr>
            <w:jc w:val="center"/>
          </w:pPr>
          <w:r>
            <w:rPr>
              <w:rFonts w:ascii="Arial" w:hAnsi="Arial" w:cs="Arial"/>
              <w:b/>
            </w:rPr>
            <w:t>/</w:t>
          </w:r>
        </w:p>
      </w:tc>
      <w:tc>
        <w:tcPr>
          <w:tcW w:w="544" w:type="dxa"/>
          <w:shd w:val="clear" w:color="auto" w:fill="66CCFF"/>
        </w:tcPr>
        <w:p w14:paraId="2F6BDC74"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7359365C"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3719F" w14:textId="77777777" w:rsidR="00CB5D01" w:rsidRDefault="00CB5D01">
      <w:r>
        <w:separator/>
      </w:r>
    </w:p>
  </w:footnote>
  <w:footnote w:type="continuationSeparator" w:id="0">
    <w:p w14:paraId="722255AE" w14:textId="77777777" w:rsidR="00CB5D01" w:rsidRDefault="00CB5D01">
      <w:r>
        <w:continuationSeparator/>
      </w:r>
    </w:p>
  </w:footnote>
  <w:footnote w:id="1">
    <w:p w14:paraId="4A66A694"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F115AD9"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7D723EE"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502"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EB00DD2"/>
    <w:multiLevelType w:val="hybridMultilevel"/>
    <w:tmpl w:val="4382394A"/>
    <w:lvl w:ilvl="0" w:tplc="F6965D4A">
      <w:start w:val="202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734470481">
    <w:abstractNumId w:val="0"/>
  </w:num>
  <w:num w:numId="2" w16cid:durableId="1391033683">
    <w:abstractNumId w:val="1"/>
  </w:num>
  <w:num w:numId="3" w16cid:durableId="728115852">
    <w:abstractNumId w:val="2"/>
  </w:num>
  <w:num w:numId="4" w16cid:durableId="1731926245">
    <w:abstractNumId w:val="5"/>
  </w:num>
  <w:num w:numId="5" w16cid:durableId="743995967">
    <w:abstractNumId w:val="3"/>
  </w:num>
  <w:num w:numId="6" w16cid:durableId="51973492">
    <w:abstractNumId w:val="6"/>
  </w:num>
  <w:num w:numId="7" w16cid:durableId="15982495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7654"/>
    <w:rsid w:val="00036500"/>
    <w:rsid w:val="00062DEF"/>
    <w:rsid w:val="00067F94"/>
    <w:rsid w:val="00075825"/>
    <w:rsid w:val="000A2E05"/>
    <w:rsid w:val="000E0020"/>
    <w:rsid w:val="00156924"/>
    <w:rsid w:val="00166B56"/>
    <w:rsid w:val="00174505"/>
    <w:rsid w:val="001A1901"/>
    <w:rsid w:val="001A3EE6"/>
    <w:rsid w:val="001C40C0"/>
    <w:rsid w:val="001C733C"/>
    <w:rsid w:val="001C7D10"/>
    <w:rsid w:val="001F4A3A"/>
    <w:rsid w:val="0021527A"/>
    <w:rsid w:val="002163E2"/>
    <w:rsid w:val="0021797C"/>
    <w:rsid w:val="00225A1A"/>
    <w:rsid w:val="00237A34"/>
    <w:rsid w:val="002904AF"/>
    <w:rsid w:val="00295AD9"/>
    <w:rsid w:val="002B30C9"/>
    <w:rsid w:val="002C2CA3"/>
    <w:rsid w:val="002C4B3E"/>
    <w:rsid w:val="002C5712"/>
    <w:rsid w:val="002C79D6"/>
    <w:rsid w:val="002E56C1"/>
    <w:rsid w:val="00332B12"/>
    <w:rsid w:val="00354C04"/>
    <w:rsid w:val="00385E76"/>
    <w:rsid w:val="003A7270"/>
    <w:rsid w:val="00416A68"/>
    <w:rsid w:val="0043706E"/>
    <w:rsid w:val="0044597F"/>
    <w:rsid w:val="00474F75"/>
    <w:rsid w:val="00492B30"/>
    <w:rsid w:val="004A7169"/>
    <w:rsid w:val="004C5755"/>
    <w:rsid w:val="004E75A6"/>
    <w:rsid w:val="00514DAF"/>
    <w:rsid w:val="00532EC7"/>
    <w:rsid w:val="00541CA3"/>
    <w:rsid w:val="005546A9"/>
    <w:rsid w:val="005565FC"/>
    <w:rsid w:val="005824AE"/>
    <w:rsid w:val="005846FB"/>
    <w:rsid w:val="005A05C1"/>
    <w:rsid w:val="005A4A3B"/>
    <w:rsid w:val="005A4CB5"/>
    <w:rsid w:val="005B2316"/>
    <w:rsid w:val="005F0DCE"/>
    <w:rsid w:val="0061068C"/>
    <w:rsid w:val="00612499"/>
    <w:rsid w:val="0064560F"/>
    <w:rsid w:val="00660727"/>
    <w:rsid w:val="00662A86"/>
    <w:rsid w:val="006A37B0"/>
    <w:rsid w:val="006B5057"/>
    <w:rsid w:val="006C4338"/>
    <w:rsid w:val="006E04CE"/>
    <w:rsid w:val="006F3DF9"/>
    <w:rsid w:val="007060E5"/>
    <w:rsid w:val="00710FD6"/>
    <w:rsid w:val="00730A78"/>
    <w:rsid w:val="007404A7"/>
    <w:rsid w:val="00757151"/>
    <w:rsid w:val="007909E0"/>
    <w:rsid w:val="0079785C"/>
    <w:rsid w:val="007A3B81"/>
    <w:rsid w:val="007D4001"/>
    <w:rsid w:val="007D7A65"/>
    <w:rsid w:val="007F68A6"/>
    <w:rsid w:val="0083205E"/>
    <w:rsid w:val="00840934"/>
    <w:rsid w:val="00844DAA"/>
    <w:rsid w:val="008450C7"/>
    <w:rsid w:val="0084554E"/>
    <w:rsid w:val="00876A73"/>
    <w:rsid w:val="00895552"/>
    <w:rsid w:val="008B2A38"/>
    <w:rsid w:val="008E1750"/>
    <w:rsid w:val="00930A5C"/>
    <w:rsid w:val="00934503"/>
    <w:rsid w:val="00972598"/>
    <w:rsid w:val="00983FF3"/>
    <w:rsid w:val="009B1CD0"/>
    <w:rsid w:val="009B45B9"/>
    <w:rsid w:val="009C0AB3"/>
    <w:rsid w:val="009C4738"/>
    <w:rsid w:val="009D661E"/>
    <w:rsid w:val="009F1452"/>
    <w:rsid w:val="00A34D04"/>
    <w:rsid w:val="00A42FC4"/>
    <w:rsid w:val="00A43C44"/>
    <w:rsid w:val="00AC02AC"/>
    <w:rsid w:val="00AD23F6"/>
    <w:rsid w:val="00AE7831"/>
    <w:rsid w:val="00B02608"/>
    <w:rsid w:val="00B0289C"/>
    <w:rsid w:val="00B054DA"/>
    <w:rsid w:val="00B453B4"/>
    <w:rsid w:val="00B87564"/>
    <w:rsid w:val="00B9324E"/>
    <w:rsid w:val="00BA44E5"/>
    <w:rsid w:val="00BD767E"/>
    <w:rsid w:val="00BE6078"/>
    <w:rsid w:val="00C23457"/>
    <w:rsid w:val="00C630AD"/>
    <w:rsid w:val="00C83930"/>
    <w:rsid w:val="00C91060"/>
    <w:rsid w:val="00C911FE"/>
    <w:rsid w:val="00CB5D01"/>
    <w:rsid w:val="00CD185D"/>
    <w:rsid w:val="00CD46CC"/>
    <w:rsid w:val="00CE67FD"/>
    <w:rsid w:val="00D00082"/>
    <w:rsid w:val="00D260F5"/>
    <w:rsid w:val="00D26AD2"/>
    <w:rsid w:val="00D337D7"/>
    <w:rsid w:val="00D371D6"/>
    <w:rsid w:val="00D412FD"/>
    <w:rsid w:val="00D46BC7"/>
    <w:rsid w:val="00D651EC"/>
    <w:rsid w:val="00D90A00"/>
    <w:rsid w:val="00DD06A3"/>
    <w:rsid w:val="00E20DB0"/>
    <w:rsid w:val="00E47798"/>
    <w:rsid w:val="00E74C76"/>
    <w:rsid w:val="00E96FF6"/>
    <w:rsid w:val="00F54638"/>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71965506"/>
  <w15:chartTrackingRefBased/>
  <w15:docId w15:val="{32C81D95-9246-4433-9258-F3091BB44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1A3EE6"/>
    <w:pPr>
      <w:ind w:left="708"/>
    </w:pPr>
  </w:style>
  <w:style w:type="paragraph" w:styleId="Rvision">
    <w:name w:val="Revision"/>
    <w:hidden/>
    <w:uiPriority w:val="99"/>
    <w:semiHidden/>
    <w:rsid w:val="00492B30"/>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DR20.liste.MARCHES@cnr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DR20.liste.MARCHES@cnrs.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DR20.liste.MARCHES@cnrs.fr"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41</TotalTime>
  <Pages>8</Pages>
  <Words>2663</Words>
  <Characters>14650</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17279</CharactersWithSpaces>
  <SharedDoc>false</SharedDoc>
  <HLinks>
    <vt:vector size="114" baseType="variant">
      <vt:variant>
        <vt:i4>7667785</vt:i4>
      </vt:variant>
      <vt:variant>
        <vt:i4>130</vt:i4>
      </vt:variant>
      <vt:variant>
        <vt:i4>0</vt:i4>
      </vt:variant>
      <vt:variant>
        <vt:i4>5</vt:i4>
      </vt:variant>
      <vt:variant>
        <vt:lpwstr>mailto:DR20.liste.MARCHES@cnrs.fr</vt:lpwstr>
      </vt:variant>
      <vt:variant>
        <vt:lpwstr/>
      </vt:variant>
      <vt:variant>
        <vt:i4>7667785</vt:i4>
      </vt:variant>
      <vt:variant>
        <vt:i4>127</vt:i4>
      </vt:variant>
      <vt:variant>
        <vt:i4>0</vt:i4>
      </vt:variant>
      <vt:variant>
        <vt:i4>5</vt:i4>
      </vt:variant>
      <vt:variant>
        <vt:lpwstr>mailto:DR20.liste.MARCHES@cnrs.fr</vt:lpwstr>
      </vt:variant>
      <vt:variant>
        <vt:lpwstr/>
      </vt:variant>
      <vt:variant>
        <vt:i4>7602259</vt:i4>
      </vt:variant>
      <vt:variant>
        <vt:i4>124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7667785</vt:i4>
      </vt:variant>
      <vt:variant>
        <vt:i4>118</vt:i4>
      </vt:variant>
      <vt:variant>
        <vt:i4>0</vt:i4>
      </vt:variant>
      <vt:variant>
        <vt:i4>5</vt:i4>
      </vt:variant>
      <vt:variant>
        <vt:lpwstr>mailto:DR20.liste.MARCHES@cnrs.fr</vt:lpwstr>
      </vt:variant>
      <vt:variant>
        <vt:lpwstr/>
      </vt:variant>
      <vt:variant>
        <vt:i4>196671</vt:i4>
      </vt:variant>
      <vt:variant>
        <vt:i4>95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fabrice.gibert@cnrs.fr</cp:lastModifiedBy>
  <cp:revision>5</cp:revision>
  <cp:lastPrinted>2016-11-04T12:53:00Z</cp:lastPrinted>
  <dcterms:created xsi:type="dcterms:W3CDTF">2026-02-04T08:36:00Z</dcterms:created>
  <dcterms:modified xsi:type="dcterms:W3CDTF">2026-02-12T08:51:00Z</dcterms:modified>
</cp:coreProperties>
</file>