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E98741" w14:textId="54C17038" w:rsidR="00B3007A" w:rsidRDefault="002A2D36" w:rsidP="00B3007A">
      <w:pPr>
        <w:ind w:right="-19"/>
        <w:jc w:val="center"/>
        <w:rPr>
          <w:color w:val="3F3F3F" w:themeColor="text1"/>
          <w:szCs w:val="20"/>
        </w:rPr>
      </w:pPr>
      <w:bookmarkStart w:id="0" w:name="_Hlk116545339"/>
      <w:bookmarkStart w:id="1" w:name="_Toc97645098"/>
      <w:bookmarkStart w:id="2" w:name="_Hlk104984907"/>
      <w:r>
        <w:rPr>
          <w:noProof/>
        </w:rPr>
        <w:drawing>
          <wp:inline distT="0" distB="0" distL="0" distR="0" wp14:anchorId="1BFAECB0" wp14:editId="0456D556">
            <wp:extent cx="3690000" cy="932400"/>
            <wp:effectExtent l="0" t="0" r="5715" b="1270"/>
            <wp:docPr id="3" name="Image 3" descr="logo-Université Toulouse - Jean Jaurè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logo-Université Toulouse - Jean Jaurès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0000" cy="93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D5AAF1A" w14:textId="3AFC2DF2" w:rsidR="002A2D36" w:rsidRDefault="002A2D36" w:rsidP="00B3007A">
      <w:pPr>
        <w:ind w:right="-19"/>
        <w:jc w:val="center"/>
        <w:rPr>
          <w:color w:val="3F3F3F" w:themeColor="text1"/>
          <w:szCs w:val="20"/>
        </w:rPr>
      </w:pPr>
    </w:p>
    <w:p w14:paraId="777B6AE9" w14:textId="77777777" w:rsidR="002A2D36" w:rsidRPr="0005045C" w:rsidRDefault="002A2D36" w:rsidP="00B3007A">
      <w:pPr>
        <w:ind w:right="-19"/>
        <w:jc w:val="center"/>
        <w:rPr>
          <w:color w:val="3F3F3F" w:themeColor="text1"/>
          <w:szCs w:val="20"/>
        </w:rPr>
      </w:pPr>
    </w:p>
    <w:p w14:paraId="7BF6AE36" w14:textId="77777777" w:rsidR="00B3007A" w:rsidRPr="0027327E" w:rsidRDefault="00B3007A" w:rsidP="00B3007A">
      <w:pPr>
        <w:jc w:val="center"/>
        <w:rPr>
          <w:color w:val="3F3F3F" w:themeColor="text1"/>
          <w:sz w:val="22"/>
          <w:szCs w:val="22"/>
        </w:rPr>
      </w:pPr>
      <w:r>
        <w:rPr>
          <w:color w:val="3F3F3F" w:themeColor="text1"/>
          <w:sz w:val="22"/>
          <w:szCs w:val="22"/>
        </w:rPr>
        <w:t>Pôle</w:t>
      </w:r>
      <w:r w:rsidRPr="0027327E">
        <w:rPr>
          <w:color w:val="3F3F3F" w:themeColor="text1"/>
          <w:sz w:val="22"/>
          <w:szCs w:val="22"/>
        </w:rPr>
        <w:t xml:space="preserve"> Achats</w:t>
      </w:r>
    </w:p>
    <w:p w14:paraId="41865982" w14:textId="77777777" w:rsidR="00B3007A" w:rsidRPr="0027327E" w:rsidRDefault="00B3007A" w:rsidP="00B3007A">
      <w:pPr>
        <w:jc w:val="center"/>
        <w:rPr>
          <w:color w:val="3F3F3F" w:themeColor="text1"/>
          <w:sz w:val="22"/>
          <w:szCs w:val="22"/>
        </w:rPr>
      </w:pPr>
      <w:r w:rsidRPr="0027327E">
        <w:rPr>
          <w:color w:val="3F3F3F" w:themeColor="text1"/>
          <w:sz w:val="22"/>
          <w:szCs w:val="22"/>
        </w:rPr>
        <w:t xml:space="preserve">5, Allées Antonio Machado </w:t>
      </w:r>
    </w:p>
    <w:p w14:paraId="5A24AEDC" w14:textId="77777777" w:rsidR="00B3007A" w:rsidRPr="0027327E" w:rsidRDefault="00B3007A" w:rsidP="00B3007A">
      <w:pPr>
        <w:jc w:val="center"/>
        <w:rPr>
          <w:color w:val="3F3F3F" w:themeColor="text1"/>
          <w:sz w:val="22"/>
          <w:szCs w:val="22"/>
        </w:rPr>
      </w:pPr>
      <w:r w:rsidRPr="0027327E">
        <w:rPr>
          <w:color w:val="3F3F3F" w:themeColor="text1"/>
          <w:sz w:val="22"/>
          <w:szCs w:val="22"/>
        </w:rPr>
        <w:t>31058 Toulouse Cedex 9</w:t>
      </w:r>
    </w:p>
    <w:p w14:paraId="4C551792" w14:textId="77777777" w:rsidR="00B3007A" w:rsidRPr="0005045C" w:rsidRDefault="00B3007A" w:rsidP="00B3007A">
      <w:pPr>
        <w:ind w:left="3400" w:right="3360"/>
        <w:rPr>
          <w:color w:val="3F3F3F" w:themeColor="text1"/>
          <w:sz w:val="2"/>
        </w:rPr>
      </w:pPr>
    </w:p>
    <w:p w14:paraId="77761A39" w14:textId="2BC991CB" w:rsidR="00B3007A" w:rsidRDefault="00B3007A" w:rsidP="00B3007A">
      <w:pPr>
        <w:ind w:firstLine="284"/>
        <w:jc w:val="center"/>
        <w:rPr>
          <w:b/>
          <w:i/>
          <w:color w:val="000000"/>
          <w:sz w:val="24"/>
        </w:rPr>
      </w:pPr>
    </w:p>
    <w:p w14:paraId="5AC2D0CA" w14:textId="7ED0B43D" w:rsidR="0038213C" w:rsidRDefault="0038213C" w:rsidP="00B3007A">
      <w:pPr>
        <w:ind w:firstLine="284"/>
        <w:jc w:val="center"/>
        <w:rPr>
          <w:b/>
          <w:i/>
          <w:color w:val="000000"/>
          <w:sz w:val="24"/>
        </w:rPr>
      </w:pPr>
    </w:p>
    <w:p w14:paraId="279F86B7" w14:textId="77777777" w:rsidR="0038213C" w:rsidRPr="00CC6635" w:rsidRDefault="0038213C" w:rsidP="00B3007A">
      <w:pPr>
        <w:ind w:firstLine="284"/>
        <w:jc w:val="center"/>
        <w:rPr>
          <w:b/>
          <w:i/>
          <w:color w:val="000000"/>
          <w:sz w:val="24"/>
        </w:rPr>
      </w:pPr>
    </w:p>
    <w:bookmarkEnd w:id="0"/>
    <w:p w14:paraId="0D09DBB6" w14:textId="27F8D435" w:rsidR="0038213C" w:rsidRDefault="000B7512" w:rsidP="00486CFE">
      <w:pPr>
        <w:jc w:val="center"/>
        <w:rPr>
          <w:b/>
          <w:caps/>
          <w:color w:val="000000"/>
          <w:sz w:val="24"/>
        </w:rPr>
      </w:pPr>
      <w:r w:rsidRPr="000B7512">
        <w:rPr>
          <w:b/>
          <w:caps/>
          <w:color w:val="000000"/>
          <w:sz w:val="24"/>
        </w:rPr>
        <w:t>MARCHE de TRAVAUX</w:t>
      </w:r>
    </w:p>
    <w:p w14:paraId="0373D337" w14:textId="77777777" w:rsidR="000D5502" w:rsidRDefault="000D5502" w:rsidP="000D5502">
      <w:pPr>
        <w:jc w:val="center"/>
        <w:rPr>
          <w:b/>
          <w:caps/>
          <w:color w:val="000000"/>
          <w:sz w:val="24"/>
        </w:rPr>
      </w:pPr>
      <w:bookmarkStart w:id="3" w:name="_Hlk177554894"/>
    </w:p>
    <w:p w14:paraId="0D7A9E87" w14:textId="77777777" w:rsidR="000D5502" w:rsidRDefault="000D5502" w:rsidP="000D5502">
      <w:pPr>
        <w:jc w:val="center"/>
        <w:rPr>
          <w:b/>
          <w:caps/>
          <w:color w:val="000000"/>
          <w:sz w:val="24"/>
        </w:rPr>
      </w:pPr>
    </w:p>
    <w:p w14:paraId="342067B4" w14:textId="77777777" w:rsidR="000D5502" w:rsidRDefault="000D5502" w:rsidP="000D5502">
      <w:pPr>
        <w:jc w:val="center"/>
        <w:rPr>
          <w:b/>
          <w:caps/>
          <w:color w:val="000000"/>
          <w:sz w:val="24"/>
        </w:rPr>
      </w:pPr>
    </w:p>
    <w:p w14:paraId="5A3722E1" w14:textId="77777777" w:rsidR="000D5502" w:rsidRDefault="000D5502" w:rsidP="000D5502">
      <w:pPr>
        <w:jc w:val="center"/>
        <w:rPr>
          <w:b/>
          <w:caps/>
          <w:color w:val="000000"/>
          <w:sz w:val="24"/>
        </w:rPr>
      </w:pPr>
    </w:p>
    <w:bookmarkStart w:id="4" w:name="_Hlk193353853"/>
    <w:bookmarkEnd w:id="3"/>
    <w:p w14:paraId="1041FE50" w14:textId="65CA7129" w:rsidR="000D5502" w:rsidRPr="008B3C7F" w:rsidRDefault="002A2D36" w:rsidP="000D5502">
      <w:pPr>
        <w:jc w:val="center"/>
        <w:rPr>
          <w:b/>
          <w:i/>
          <w:sz w:val="24"/>
        </w:rPr>
      </w:pPr>
      <w:sdt>
        <w:sdtPr>
          <w:rPr>
            <w:b/>
            <w:bCs/>
            <w:sz w:val="36"/>
            <w:szCs w:val="36"/>
            <w14:textOutline w14:w="0" w14:cap="flat" w14:cmpd="sng" w14:algn="ctr">
              <w14:noFill/>
              <w14:prstDash w14:val="solid"/>
              <w14:round/>
            </w14:textOutline>
          </w:rPr>
          <w:alias w:val="N° du marché"/>
          <w:tag w:val=""/>
          <w:id w:val="784389702"/>
          <w:placeholder>
            <w:docPart w:val="11E8BB317AE24AA4A056C0AFED8F2D80"/>
          </w:placeholder>
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<w:text/>
        </w:sdtPr>
        <w:sdtEndPr/>
        <w:sdtContent>
          <w:bookmarkStart w:id="5" w:name="_Hlk193353884"/>
          <w:r w:rsidR="000B7512">
            <w:rPr>
              <w:b/>
              <w:bCs/>
              <w:sz w:val="36"/>
              <w:szCs w:val="36"/>
              <w14:textOutline w14:w="0" w14:cap="flat" w14:cmpd="sng" w14:algn="ctr">
                <w14:noFill/>
                <w14:prstDash w14:val="solid"/>
                <w14:round/>
              </w14:textOutline>
            </w:rPr>
            <w:t xml:space="preserve">Accord-cadre </w:t>
          </w:r>
          <w:r w:rsidR="000B7512" w:rsidRPr="00E6732E">
            <w:rPr>
              <w:b/>
              <w:bCs/>
              <w:sz w:val="36"/>
              <w:szCs w:val="36"/>
              <w14:textOutline w14:w="0" w14:cap="flat" w14:cmpd="sng" w14:algn="ctr">
                <w14:noFill/>
                <w14:prstDash w14:val="solid"/>
                <w14:round/>
              </w14:textOutline>
            </w:rPr>
            <w:t>202</w:t>
          </w:r>
          <w:r w:rsidR="00D76B2C">
            <w:rPr>
              <w:b/>
              <w:bCs/>
              <w:sz w:val="36"/>
              <w:szCs w:val="36"/>
              <w14:textOutline w14:w="0" w14:cap="flat" w14:cmpd="sng" w14:algn="ctr">
                <w14:noFill/>
                <w14:prstDash w14:val="solid"/>
                <w14:round/>
              </w14:textOutline>
            </w:rPr>
            <w:t>6</w:t>
          </w:r>
          <w:r w:rsidR="000B7512" w:rsidRPr="00E6732E">
            <w:rPr>
              <w:b/>
              <w:bCs/>
              <w:sz w:val="36"/>
              <w:szCs w:val="36"/>
              <w14:textOutline w14:w="0" w14:cap="flat" w14:cmpd="sng" w14:algn="ctr">
                <w14:noFill/>
                <w14:prstDash w14:val="solid"/>
                <w14:round/>
              </w14:textOutline>
            </w:rPr>
            <w:t>PA</w:t>
          </w:r>
          <w:r w:rsidR="00D76B2C">
            <w:rPr>
              <w:b/>
              <w:bCs/>
              <w:sz w:val="36"/>
              <w:szCs w:val="36"/>
              <w14:textOutline w14:w="0" w14:cap="flat" w14:cmpd="sng" w14:algn="ctr">
                <w14:noFill/>
                <w14:prstDash w14:val="solid"/>
                <w14:round/>
              </w14:textOutline>
            </w:rPr>
            <w:t>PSSUB0</w:t>
          </w:r>
          <w:r w:rsidR="000B7512" w:rsidRPr="00E6732E">
            <w:rPr>
              <w:b/>
              <w:bCs/>
              <w:sz w:val="36"/>
              <w:szCs w:val="36"/>
              <w14:textOutline w14:w="0" w14:cap="flat" w14:cmpd="sng" w14:algn="ctr">
                <w14:noFill/>
                <w14:prstDash w14:val="solid"/>
                <w14:round/>
              </w14:textOutline>
            </w:rPr>
            <w:t>0</w:t>
          </w:r>
          <w:r w:rsidR="00D76B2C">
            <w:rPr>
              <w:b/>
              <w:bCs/>
              <w:sz w:val="36"/>
              <w:szCs w:val="36"/>
              <w14:textOutline w14:w="0" w14:cap="flat" w14:cmpd="sng" w14:algn="ctr">
                <w14:noFill/>
                <w14:prstDash w14:val="solid"/>
                <w14:round/>
              </w14:textOutline>
            </w:rPr>
            <w:t>3</w:t>
          </w:r>
        </w:sdtContent>
      </w:sdt>
      <w:bookmarkEnd w:id="4"/>
      <w:bookmarkEnd w:id="5"/>
    </w:p>
    <w:p w14:paraId="4EC5FE1B" w14:textId="77777777" w:rsidR="000D5502" w:rsidRDefault="000D5502" w:rsidP="000D5502">
      <w:pPr>
        <w:jc w:val="center"/>
        <w:rPr>
          <w:b/>
          <w:i/>
          <w:sz w:val="24"/>
        </w:rPr>
      </w:pPr>
    </w:p>
    <w:p w14:paraId="1CB230BF" w14:textId="77777777" w:rsidR="000D5502" w:rsidRDefault="000D5502" w:rsidP="000D5502">
      <w:pPr>
        <w:jc w:val="center"/>
        <w:rPr>
          <w:b/>
          <w:i/>
          <w:sz w:val="24"/>
        </w:rPr>
      </w:pPr>
    </w:p>
    <w:p w14:paraId="7B04C82E" w14:textId="77777777" w:rsidR="000D5502" w:rsidRDefault="000D5502" w:rsidP="000D5502">
      <w:pPr>
        <w:jc w:val="center"/>
        <w:rPr>
          <w:b/>
          <w:i/>
          <w:sz w:val="24"/>
        </w:rPr>
      </w:pPr>
    </w:p>
    <w:p w14:paraId="018080C7" w14:textId="77777777" w:rsidR="000D5502" w:rsidRPr="004959CB" w:rsidRDefault="000D5502" w:rsidP="000D5502">
      <w:pPr>
        <w:jc w:val="center"/>
        <w:rPr>
          <w:b/>
          <w:i/>
          <w:sz w:val="24"/>
        </w:rPr>
      </w:pPr>
    </w:p>
    <w:bookmarkStart w:id="6" w:name="_Hlk178519272"/>
    <w:bookmarkStart w:id="7" w:name="_Hlk178518308"/>
    <w:p w14:paraId="39D913B5" w14:textId="2BCDDA80" w:rsidR="000D5502" w:rsidRPr="00D76B2C" w:rsidRDefault="002A2D36" w:rsidP="000D5502">
      <w:pPr>
        <w:tabs>
          <w:tab w:val="left" w:pos="1134"/>
          <w:tab w:val="right" w:pos="3828"/>
        </w:tabs>
        <w:jc w:val="center"/>
        <w:rPr>
          <w:b/>
          <w:bCs/>
          <w:sz w:val="36"/>
          <w:szCs w:val="36"/>
          <w14:textOutline w14:w="0" w14:cap="flat" w14:cmpd="sng" w14:algn="ctr">
            <w14:noFill/>
            <w14:prstDash w14:val="solid"/>
            <w14:round/>
          </w14:textOutline>
        </w:rPr>
      </w:pPr>
      <w:sdt>
        <w:sdtPr>
          <w:rPr>
            <w:rFonts w:eastAsia="Trebuchet MS"/>
            <w:b/>
            <w:sz w:val="36"/>
            <w:szCs w:val="36"/>
          </w:rPr>
          <w:alias w:val="Objet du marché"/>
          <w:tag w:val=""/>
          <w:id w:val="-335236040"/>
          <w:placeholder>
            <w:docPart w:val="DA9DAE524785451091C4A85BDA4B2C5D"/>
          </w:placeholder>
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<w:text w:multiLine="1"/>
        </w:sdtPr>
        <w:sdtEndPr/>
        <w:sdtContent>
          <w:bookmarkStart w:id="8" w:name="_Hlk169434101"/>
          <w:bookmarkEnd w:id="8"/>
          <w:bookmarkEnd w:id="6"/>
          <w:bookmarkEnd w:id="7"/>
          <w:r w:rsidR="00D76B2C" w:rsidRPr="00D76B2C">
            <w:rPr>
              <w:rFonts w:eastAsia="Trebuchet MS"/>
              <w:b/>
              <w:sz w:val="36"/>
              <w:szCs w:val="36"/>
            </w:rPr>
            <w:t>Formation du personnel</w:t>
          </w:r>
        </w:sdtContent>
      </w:sdt>
    </w:p>
    <w:p w14:paraId="57D5D02F" w14:textId="5C0319F3" w:rsidR="000D5502" w:rsidRDefault="000D5502" w:rsidP="000D5502">
      <w:pPr>
        <w:jc w:val="center"/>
        <w:rPr>
          <w:b/>
          <w:i/>
          <w:sz w:val="24"/>
        </w:rPr>
      </w:pPr>
    </w:p>
    <w:p w14:paraId="1578231C" w14:textId="77777777" w:rsidR="000B7512" w:rsidRPr="004959CB" w:rsidRDefault="000B7512" w:rsidP="000D5502">
      <w:pPr>
        <w:jc w:val="center"/>
        <w:rPr>
          <w:b/>
          <w:i/>
          <w:sz w:val="24"/>
        </w:rPr>
      </w:pPr>
    </w:p>
    <w:p w14:paraId="0DF9C3AD" w14:textId="3D710537" w:rsidR="001E2A9D" w:rsidRPr="00D76B2C" w:rsidRDefault="002A2D36" w:rsidP="001E2A9D">
      <w:pPr>
        <w:ind w:firstLine="284"/>
        <w:jc w:val="center"/>
        <w:rPr>
          <w:b/>
          <w:bCs/>
          <w:sz w:val="36"/>
          <w:szCs w:val="36"/>
          <w14:textOutline w14:w="0" w14:cap="flat" w14:cmpd="sng" w14:algn="ctr">
            <w14:noFill/>
            <w14:prstDash w14:val="solid"/>
            <w14:round/>
          </w14:textOutline>
        </w:rPr>
      </w:pPr>
      <w:sdt>
        <w:sdtPr>
          <w:rPr>
            <w:b/>
            <w:sz w:val="36"/>
            <w:szCs w:val="36"/>
            <w:lang w:eastAsia="en-US"/>
          </w:rPr>
          <w:alias w:val="Intitulé du lot"/>
          <w:tag w:val=""/>
          <w:id w:val="-969819056"/>
          <w:placeholder>
            <w:docPart w:val="164C8F37D60D49D98CD619189A767C5D"/>
          </w:placeholder>
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<w:text/>
        </w:sdtPr>
        <w:sdtEndPr/>
        <w:sdtContent>
          <w:r w:rsidR="00D76B2C" w:rsidRPr="00D76B2C">
            <w:rPr>
              <w:b/>
              <w:sz w:val="36"/>
              <w:szCs w:val="36"/>
              <w:lang w:eastAsia="en-US"/>
            </w:rPr>
            <w:t>Lot 1 : Compétence numériques, intelligence artificielle et protection des données</w:t>
          </w:r>
        </w:sdtContent>
      </w:sdt>
    </w:p>
    <w:p w14:paraId="40A080AD" w14:textId="77777777" w:rsidR="000D5502" w:rsidRPr="004959CB" w:rsidRDefault="000D5502" w:rsidP="000D5502">
      <w:pPr>
        <w:jc w:val="center"/>
        <w:rPr>
          <w:b/>
          <w:i/>
          <w:sz w:val="24"/>
        </w:rPr>
      </w:pPr>
    </w:p>
    <w:p w14:paraId="68755260" w14:textId="77777777" w:rsidR="000D5502" w:rsidRPr="004959CB" w:rsidRDefault="000D5502" w:rsidP="000D5502">
      <w:pPr>
        <w:jc w:val="center"/>
        <w:rPr>
          <w:b/>
          <w:i/>
          <w:sz w:val="24"/>
        </w:rPr>
      </w:pPr>
    </w:p>
    <w:p w14:paraId="77E60B6E" w14:textId="77777777" w:rsidR="000D5502" w:rsidRPr="004959CB" w:rsidRDefault="000D5502" w:rsidP="000D5502">
      <w:pPr>
        <w:rPr>
          <w:b/>
          <w:i/>
          <w:sz w:val="24"/>
        </w:rPr>
      </w:pPr>
    </w:p>
    <w:p w14:paraId="4F518401" w14:textId="7F4B263A" w:rsidR="000D5502" w:rsidRPr="00B444CA" w:rsidRDefault="000D5502" w:rsidP="000D5502">
      <w:pPr>
        <w:pStyle w:val="Corpsdetexte"/>
        <w:jc w:val="center"/>
        <w:rPr>
          <w:rFonts w:cs="Arial"/>
          <w:b/>
          <w:bCs/>
          <w:color w:val="000000"/>
          <w:sz w:val="36"/>
          <w:szCs w:val="36"/>
        </w:rPr>
      </w:pPr>
      <w:r>
        <w:rPr>
          <w:rFonts w:cs="Arial"/>
          <w:b/>
          <w:bCs/>
          <w:color w:val="000000"/>
          <w:sz w:val="36"/>
          <w:szCs w:val="36"/>
        </w:rPr>
        <w:t>Acte d’Engagement</w:t>
      </w:r>
    </w:p>
    <w:p w14:paraId="0541FCBF" w14:textId="61455F49" w:rsidR="000D5502" w:rsidRPr="00DD4665" w:rsidRDefault="000D5502" w:rsidP="000D5502">
      <w:pPr>
        <w:pStyle w:val="Corpsdetexte"/>
        <w:jc w:val="center"/>
        <w:rPr>
          <w:rFonts w:cs="Arial"/>
          <w:b/>
          <w:bCs/>
          <w:color w:val="000000"/>
          <w:sz w:val="36"/>
          <w:szCs w:val="36"/>
        </w:rPr>
      </w:pPr>
      <w:r>
        <w:rPr>
          <w:rFonts w:cs="Arial"/>
          <w:b/>
          <w:bCs/>
          <w:color w:val="000000"/>
          <w:sz w:val="36"/>
          <w:szCs w:val="36"/>
        </w:rPr>
        <w:t>A</w:t>
      </w:r>
      <w:r w:rsidRPr="00DD4665">
        <w:rPr>
          <w:rFonts w:cs="Arial"/>
          <w:b/>
          <w:bCs/>
          <w:color w:val="000000"/>
          <w:sz w:val="36"/>
          <w:szCs w:val="36"/>
        </w:rPr>
        <w:t>.</w:t>
      </w:r>
      <w:r>
        <w:rPr>
          <w:rFonts w:cs="Arial"/>
          <w:b/>
          <w:bCs/>
          <w:color w:val="000000"/>
          <w:sz w:val="36"/>
          <w:szCs w:val="36"/>
        </w:rPr>
        <w:t>E</w:t>
      </w:r>
      <w:r w:rsidRPr="00DD4665">
        <w:rPr>
          <w:rFonts w:cs="Arial"/>
          <w:b/>
          <w:bCs/>
          <w:color w:val="000000"/>
          <w:sz w:val="36"/>
          <w:szCs w:val="36"/>
        </w:rPr>
        <w:t>.</w:t>
      </w:r>
    </w:p>
    <w:p w14:paraId="217C22F0" w14:textId="77777777" w:rsidR="00B3007A" w:rsidRDefault="00B3007A" w:rsidP="00B3007A">
      <w:pPr>
        <w:rPr>
          <w:color w:val="000000"/>
          <w:sz w:val="24"/>
        </w:rPr>
      </w:pPr>
    </w:p>
    <w:p w14:paraId="32550BEF" w14:textId="77777777" w:rsidR="00B3007A" w:rsidRPr="00924445" w:rsidRDefault="00B3007A" w:rsidP="00B3007A">
      <w:pPr>
        <w:rPr>
          <w:color w:val="000000"/>
          <w:sz w:val="24"/>
        </w:rPr>
      </w:pPr>
    </w:p>
    <w:p w14:paraId="49CF1E47" w14:textId="7C8C141A" w:rsidR="00B3007A" w:rsidRDefault="00B3007A" w:rsidP="00B3007A">
      <w:pPr>
        <w:ind w:firstLine="284"/>
        <w:rPr>
          <w:sz w:val="24"/>
        </w:rPr>
      </w:pPr>
    </w:p>
    <w:p w14:paraId="24EC1738" w14:textId="104376DE" w:rsidR="00302D5E" w:rsidRDefault="00302D5E" w:rsidP="00B3007A">
      <w:pPr>
        <w:ind w:firstLine="284"/>
        <w:rPr>
          <w:sz w:val="24"/>
        </w:rPr>
      </w:pPr>
    </w:p>
    <w:p w14:paraId="1A6AC83E" w14:textId="0D90B177" w:rsidR="00302D5E" w:rsidRDefault="00302D5E" w:rsidP="00B3007A">
      <w:pPr>
        <w:ind w:firstLine="284"/>
        <w:rPr>
          <w:sz w:val="24"/>
        </w:rPr>
      </w:pPr>
    </w:p>
    <w:p w14:paraId="29C97850" w14:textId="40E06C15" w:rsidR="005D28A6" w:rsidRDefault="005D28A6">
      <w:pPr>
        <w:widowControl/>
        <w:suppressAutoHyphens w:val="0"/>
        <w:overflowPunct/>
        <w:autoSpaceDE/>
        <w:autoSpaceDN/>
        <w:adjustRightInd/>
        <w:spacing w:after="160" w:line="259" w:lineRule="auto"/>
        <w:jc w:val="left"/>
        <w:textAlignment w:val="auto"/>
        <w:rPr>
          <w:sz w:val="24"/>
        </w:rPr>
      </w:pPr>
      <w:r>
        <w:rPr>
          <w:sz w:val="24"/>
        </w:rPr>
        <w:br w:type="page"/>
      </w:r>
    </w:p>
    <w:p w14:paraId="7C9F2FB3" w14:textId="77777777" w:rsidR="00B3007A" w:rsidRPr="00EC2497" w:rsidRDefault="00B3007A" w:rsidP="00B3007A">
      <w:pPr>
        <w:ind w:firstLine="284"/>
        <w:rPr>
          <w:sz w:val="24"/>
        </w:rPr>
      </w:pPr>
    </w:p>
    <w:sdt>
      <w:sdtPr>
        <w:rPr>
          <w:rFonts w:ascii="Arial" w:eastAsia="Times New Roman" w:hAnsi="Arial" w:cs="Arial"/>
          <w:b/>
          <w:bCs/>
          <w:noProof/>
          <w:color w:val="auto"/>
          <w:sz w:val="20"/>
          <w:szCs w:val="24"/>
          <w:lang w:val="en-GB"/>
        </w:rPr>
        <w:id w:val="-38671035"/>
        <w:docPartObj>
          <w:docPartGallery w:val="Table of Contents"/>
          <w:docPartUnique/>
        </w:docPartObj>
      </w:sdtPr>
      <w:sdtEndPr>
        <w:rPr>
          <w:color w:val="0092BC"/>
        </w:rPr>
      </w:sdtEndPr>
      <w:sdtContent>
        <w:p w14:paraId="3A1F4284" w14:textId="0DA49AF5" w:rsidR="007310CD" w:rsidRPr="005D28A6" w:rsidRDefault="007310CD" w:rsidP="00B60256">
          <w:pPr>
            <w:pStyle w:val="En-ttedetabledesmatires"/>
            <w:rPr>
              <w:rFonts w:ascii="Arial" w:hAnsi="Arial" w:cs="Arial"/>
            </w:rPr>
          </w:pPr>
          <w:r w:rsidRPr="005D28A6">
            <w:rPr>
              <w:rFonts w:ascii="Arial" w:hAnsi="Arial" w:cs="Arial"/>
            </w:rPr>
            <w:t>Table des matières</w:t>
          </w:r>
        </w:p>
        <w:p w14:paraId="0F272319" w14:textId="4F3FA376" w:rsidR="00CA4AE9" w:rsidRDefault="007310CD">
          <w:pPr>
            <w:pStyle w:val="TM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97539003" w:history="1">
            <w:r w:rsidR="00CA4AE9" w:rsidRPr="00FF3D78">
              <w:rPr>
                <w:rStyle w:val="Lienhypertexte"/>
              </w:rPr>
              <w:t>Identification du Pouvoir adjudicateur</w:t>
            </w:r>
            <w:r w:rsidR="00CA4AE9">
              <w:rPr>
                <w:webHidden/>
              </w:rPr>
              <w:tab/>
            </w:r>
            <w:r w:rsidR="00CA4AE9">
              <w:rPr>
                <w:webHidden/>
              </w:rPr>
              <w:fldChar w:fldCharType="begin"/>
            </w:r>
            <w:r w:rsidR="00CA4AE9">
              <w:rPr>
                <w:webHidden/>
              </w:rPr>
              <w:instrText xml:space="preserve"> PAGEREF _Toc197539003 \h </w:instrText>
            </w:r>
            <w:r w:rsidR="00CA4AE9">
              <w:rPr>
                <w:webHidden/>
              </w:rPr>
            </w:r>
            <w:r w:rsidR="00CA4AE9">
              <w:rPr>
                <w:webHidden/>
              </w:rPr>
              <w:fldChar w:fldCharType="separate"/>
            </w:r>
            <w:r w:rsidR="00CA4AE9">
              <w:rPr>
                <w:webHidden/>
              </w:rPr>
              <w:t>3</w:t>
            </w:r>
            <w:r w:rsidR="00CA4AE9">
              <w:rPr>
                <w:webHidden/>
              </w:rPr>
              <w:fldChar w:fldCharType="end"/>
            </w:r>
          </w:hyperlink>
        </w:p>
        <w:p w14:paraId="6B7A3997" w14:textId="2B9AC0E3" w:rsidR="00CA4AE9" w:rsidRDefault="002A2D36">
          <w:pPr>
            <w:pStyle w:val="TM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97539004" w:history="1">
            <w:r w:rsidR="00CA4AE9" w:rsidRPr="00FF3D78">
              <w:rPr>
                <w:rStyle w:val="Lienhypertexte"/>
                <w:rFonts w:eastAsia="Gill Sans MT"/>
              </w:rPr>
              <w:t>1.</w:t>
            </w:r>
            <w:r w:rsidR="00CA4AE9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CA4AE9" w:rsidRPr="00FF3D78">
              <w:rPr>
                <w:rStyle w:val="Lienhypertexte"/>
                <w:rFonts w:eastAsia="Gill Sans MT"/>
              </w:rPr>
              <w:t>Dispositions générales</w:t>
            </w:r>
            <w:r w:rsidR="00CA4AE9">
              <w:rPr>
                <w:webHidden/>
              </w:rPr>
              <w:tab/>
            </w:r>
            <w:r w:rsidR="00CA4AE9">
              <w:rPr>
                <w:webHidden/>
              </w:rPr>
              <w:fldChar w:fldCharType="begin"/>
            </w:r>
            <w:r w:rsidR="00CA4AE9">
              <w:rPr>
                <w:webHidden/>
              </w:rPr>
              <w:instrText xml:space="preserve"> PAGEREF _Toc197539004 \h </w:instrText>
            </w:r>
            <w:r w:rsidR="00CA4AE9">
              <w:rPr>
                <w:webHidden/>
              </w:rPr>
            </w:r>
            <w:r w:rsidR="00CA4AE9">
              <w:rPr>
                <w:webHidden/>
              </w:rPr>
              <w:fldChar w:fldCharType="separate"/>
            </w:r>
            <w:r w:rsidR="00CA4AE9">
              <w:rPr>
                <w:webHidden/>
              </w:rPr>
              <w:t>4</w:t>
            </w:r>
            <w:r w:rsidR="00CA4AE9">
              <w:rPr>
                <w:webHidden/>
              </w:rPr>
              <w:fldChar w:fldCharType="end"/>
            </w:r>
          </w:hyperlink>
        </w:p>
        <w:p w14:paraId="4B0048F2" w14:textId="5416A4A8" w:rsidR="00CA4AE9" w:rsidRDefault="002A2D36">
          <w:pPr>
            <w:pStyle w:val="TM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97539005" w:history="1">
            <w:r w:rsidR="00CA4AE9" w:rsidRPr="00FF3D78">
              <w:rPr>
                <w:rStyle w:val="Lienhypertexte"/>
              </w:rPr>
              <w:t>1.1</w:t>
            </w:r>
            <w:r w:rsidR="00CA4AE9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CA4AE9" w:rsidRPr="00FF3D78">
              <w:rPr>
                <w:rStyle w:val="Lienhypertexte"/>
              </w:rPr>
              <w:t>Objet</w:t>
            </w:r>
            <w:r w:rsidR="00CA4AE9">
              <w:rPr>
                <w:webHidden/>
              </w:rPr>
              <w:tab/>
            </w:r>
            <w:r w:rsidR="00CA4AE9">
              <w:rPr>
                <w:webHidden/>
              </w:rPr>
              <w:fldChar w:fldCharType="begin"/>
            </w:r>
            <w:r w:rsidR="00CA4AE9">
              <w:rPr>
                <w:webHidden/>
              </w:rPr>
              <w:instrText xml:space="preserve"> PAGEREF _Toc197539005 \h </w:instrText>
            </w:r>
            <w:r w:rsidR="00CA4AE9">
              <w:rPr>
                <w:webHidden/>
              </w:rPr>
            </w:r>
            <w:r w:rsidR="00CA4AE9">
              <w:rPr>
                <w:webHidden/>
              </w:rPr>
              <w:fldChar w:fldCharType="separate"/>
            </w:r>
            <w:r w:rsidR="00CA4AE9">
              <w:rPr>
                <w:webHidden/>
              </w:rPr>
              <w:t>4</w:t>
            </w:r>
            <w:r w:rsidR="00CA4AE9">
              <w:rPr>
                <w:webHidden/>
              </w:rPr>
              <w:fldChar w:fldCharType="end"/>
            </w:r>
          </w:hyperlink>
        </w:p>
        <w:p w14:paraId="64FB45C0" w14:textId="370BCDFF" w:rsidR="00CA4AE9" w:rsidRDefault="002A2D36">
          <w:pPr>
            <w:pStyle w:val="TM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97539006" w:history="1">
            <w:r w:rsidR="00CA4AE9" w:rsidRPr="00FF3D78">
              <w:rPr>
                <w:rStyle w:val="Lienhypertexte"/>
              </w:rPr>
              <w:t>1.2</w:t>
            </w:r>
            <w:r w:rsidR="00CA4AE9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CA4AE9" w:rsidRPr="00FF3D78">
              <w:rPr>
                <w:rStyle w:val="Lienhypertexte"/>
              </w:rPr>
              <w:t>Mode de passation</w:t>
            </w:r>
            <w:r w:rsidR="00CA4AE9">
              <w:rPr>
                <w:webHidden/>
              </w:rPr>
              <w:tab/>
            </w:r>
            <w:r w:rsidR="00CA4AE9">
              <w:rPr>
                <w:webHidden/>
              </w:rPr>
              <w:fldChar w:fldCharType="begin"/>
            </w:r>
            <w:r w:rsidR="00CA4AE9">
              <w:rPr>
                <w:webHidden/>
              </w:rPr>
              <w:instrText xml:space="preserve"> PAGEREF _Toc197539006 \h </w:instrText>
            </w:r>
            <w:r w:rsidR="00CA4AE9">
              <w:rPr>
                <w:webHidden/>
              </w:rPr>
            </w:r>
            <w:r w:rsidR="00CA4AE9">
              <w:rPr>
                <w:webHidden/>
              </w:rPr>
              <w:fldChar w:fldCharType="separate"/>
            </w:r>
            <w:r w:rsidR="00CA4AE9">
              <w:rPr>
                <w:webHidden/>
              </w:rPr>
              <w:t>4</w:t>
            </w:r>
            <w:r w:rsidR="00CA4AE9">
              <w:rPr>
                <w:webHidden/>
              </w:rPr>
              <w:fldChar w:fldCharType="end"/>
            </w:r>
          </w:hyperlink>
        </w:p>
        <w:p w14:paraId="16AFCECA" w14:textId="61286BFD" w:rsidR="00CA4AE9" w:rsidRDefault="002A2D36">
          <w:pPr>
            <w:pStyle w:val="TM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97539007" w:history="1">
            <w:r w:rsidR="00CA4AE9" w:rsidRPr="00FF3D78">
              <w:rPr>
                <w:rStyle w:val="Lienhypertexte"/>
              </w:rPr>
              <w:t>1.3</w:t>
            </w:r>
            <w:r w:rsidR="00CA4AE9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CA4AE9" w:rsidRPr="00FF3D78">
              <w:rPr>
                <w:rStyle w:val="Lienhypertexte"/>
              </w:rPr>
              <w:t>Forme du marché</w:t>
            </w:r>
            <w:r w:rsidR="00CA4AE9">
              <w:rPr>
                <w:webHidden/>
              </w:rPr>
              <w:tab/>
            </w:r>
            <w:r w:rsidR="00CA4AE9">
              <w:rPr>
                <w:webHidden/>
              </w:rPr>
              <w:fldChar w:fldCharType="begin"/>
            </w:r>
            <w:r w:rsidR="00CA4AE9">
              <w:rPr>
                <w:webHidden/>
              </w:rPr>
              <w:instrText xml:space="preserve"> PAGEREF _Toc197539007 \h </w:instrText>
            </w:r>
            <w:r w:rsidR="00CA4AE9">
              <w:rPr>
                <w:webHidden/>
              </w:rPr>
            </w:r>
            <w:r w:rsidR="00CA4AE9">
              <w:rPr>
                <w:webHidden/>
              </w:rPr>
              <w:fldChar w:fldCharType="separate"/>
            </w:r>
            <w:r w:rsidR="00CA4AE9">
              <w:rPr>
                <w:webHidden/>
              </w:rPr>
              <w:t>4</w:t>
            </w:r>
            <w:r w:rsidR="00CA4AE9">
              <w:rPr>
                <w:webHidden/>
              </w:rPr>
              <w:fldChar w:fldCharType="end"/>
            </w:r>
          </w:hyperlink>
        </w:p>
        <w:p w14:paraId="719CCE68" w14:textId="2C35CCC2" w:rsidR="00CA4AE9" w:rsidRDefault="002A2D36">
          <w:pPr>
            <w:pStyle w:val="TM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97539008" w:history="1">
            <w:r w:rsidR="00CA4AE9" w:rsidRPr="00FF3D78">
              <w:rPr>
                <w:rStyle w:val="Lienhypertexte"/>
              </w:rPr>
              <w:t>2.</w:t>
            </w:r>
            <w:r w:rsidR="00CA4AE9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CA4AE9" w:rsidRPr="00FF3D78">
              <w:rPr>
                <w:rStyle w:val="Lienhypertexte"/>
              </w:rPr>
              <w:t>Engagement du candidat</w:t>
            </w:r>
            <w:r w:rsidR="00CA4AE9">
              <w:rPr>
                <w:webHidden/>
              </w:rPr>
              <w:tab/>
            </w:r>
            <w:r w:rsidR="00CA4AE9">
              <w:rPr>
                <w:webHidden/>
              </w:rPr>
              <w:fldChar w:fldCharType="begin"/>
            </w:r>
            <w:r w:rsidR="00CA4AE9">
              <w:rPr>
                <w:webHidden/>
              </w:rPr>
              <w:instrText xml:space="preserve"> PAGEREF _Toc197539008 \h </w:instrText>
            </w:r>
            <w:r w:rsidR="00CA4AE9">
              <w:rPr>
                <w:webHidden/>
              </w:rPr>
            </w:r>
            <w:r w:rsidR="00CA4AE9">
              <w:rPr>
                <w:webHidden/>
              </w:rPr>
              <w:fldChar w:fldCharType="separate"/>
            </w:r>
            <w:r w:rsidR="00CA4AE9">
              <w:rPr>
                <w:webHidden/>
              </w:rPr>
              <w:t>5</w:t>
            </w:r>
            <w:r w:rsidR="00CA4AE9">
              <w:rPr>
                <w:webHidden/>
              </w:rPr>
              <w:fldChar w:fldCharType="end"/>
            </w:r>
          </w:hyperlink>
        </w:p>
        <w:p w14:paraId="27A7605F" w14:textId="73AA28BB" w:rsidR="00CA4AE9" w:rsidRDefault="002A2D36">
          <w:pPr>
            <w:pStyle w:val="TM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97539009" w:history="1">
            <w:r w:rsidR="00CA4AE9" w:rsidRPr="00FF3D78">
              <w:rPr>
                <w:rStyle w:val="Lienhypertexte"/>
              </w:rPr>
              <w:t>2.1</w:t>
            </w:r>
            <w:r w:rsidR="00CA4AE9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CA4AE9" w:rsidRPr="00FF3D78">
              <w:rPr>
                <w:rStyle w:val="Lienhypertexte"/>
              </w:rPr>
              <w:t>En tant que candidat seul</w:t>
            </w:r>
            <w:r w:rsidR="00CA4AE9">
              <w:rPr>
                <w:webHidden/>
              </w:rPr>
              <w:tab/>
            </w:r>
            <w:r w:rsidR="00CA4AE9">
              <w:rPr>
                <w:webHidden/>
              </w:rPr>
              <w:fldChar w:fldCharType="begin"/>
            </w:r>
            <w:r w:rsidR="00CA4AE9">
              <w:rPr>
                <w:webHidden/>
              </w:rPr>
              <w:instrText xml:space="preserve"> PAGEREF _Toc197539009 \h </w:instrText>
            </w:r>
            <w:r w:rsidR="00CA4AE9">
              <w:rPr>
                <w:webHidden/>
              </w:rPr>
            </w:r>
            <w:r w:rsidR="00CA4AE9">
              <w:rPr>
                <w:webHidden/>
              </w:rPr>
              <w:fldChar w:fldCharType="separate"/>
            </w:r>
            <w:r w:rsidR="00CA4AE9">
              <w:rPr>
                <w:webHidden/>
              </w:rPr>
              <w:t>5</w:t>
            </w:r>
            <w:r w:rsidR="00CA4AE9">
              <w:rPr>
                <w:webHidden/>
              </w:rPr>
              <w:fldChar w:fldCharType="end"/>
            </w:r>
          </w:hyperlink>
        </w:p>
        <w:p w14:paraId="5B28E843" w14:textId="61321F46" w:rsidR="00CA4AE9" w:rsidRDefault="002A2D36">
          <w:pPr>
            <w:pStyle w:val="TM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97539010" w:history="1">
            <w:r w:rsidR="00CA4AE9" w:rsidRPr="00FF3D78">
              <w:rPr>
                <w:rStyle w:val="Lienhypertexte"/>
              </w:rPr>
              <w:t>2.2</w:t>
            </w:r>
            <w:r w:rsidR="00CA4AE9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CA4AE9" w:rsidRPr="00FF3D78">
              <w:rPr>
                <w:rStyle w:val="Lienhypertexte"/>
              </w:rPr>
              <w:t>En tant que groupement</w:t>
            </w:r>
            <w:r w:rsidR="00CA4AE9">
              <w:rPr>
                <w:webHidden/>
              </w:rPr>
              <w:tab/>
            </w:r>
            <w:r w:rsidR="00CA4AE9">
              <w:rPr>
                <w:webHidden/>
              </w:rPr>
              <w:fldChar w:fldCharType="begin"/>
            </w:r>
            <w:r w:rsidR="00CA4AE9">
              <w:rPr>
                <w:webHidden/>
              </w:rPr>
              <w:instrText xml:space="preserve"> PAGEREF _Toc197539010 \h </w:instrText>
            </w:r>
            <w:r w:rsidR="00CA4AE9">
              <w:rPr>
                <w:webHidden/>
              </w:rPr>
            </w:r>
            <w:r w:rsidR="00CA4AE9">
              <w:rPr>
                <w:webHidden/>
              </w:rPr>
              <w:fldChar w:fldCharType="separate"/>
            </w:r>
            <w:r w:rsidR="00CA4AE9">
              <w:rPr>
                <w:webHidden/>
              </w:rPr>
              <w:t>6</w:t>
            </w:r>
            <w:r w:rsidR="00CA4AE9">
              <w:rPr>
                <w:webHidden/>
              </w:rPr>
              <w:fldChar w:fldCharType="end"/>
            </w:r>
          </w:hyperlink>
        </w:p>
        <w:p w14:paraId="4B6344AE" w14:textId="77EABB7C" w:rsidR="00CA4AE9" w:rsidRDefault="002A2D36">
          <w:pPr>
            <w:pStyle w:val="TM3"/>
            <w:tabs>
              <w:tab w:val="right" w:leader="dot" w:pos="986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197539011" w:history="1">
            <w:r w:rsidR="00CA4AE9" w:rsidRPr="00FF3D78">
              <w:rPr>
                <w:rStyle w:val="Lienhypertexte"/>
                <w:noProof/>
              </w:rPr>
              <w:t>2.2.1 Mandataire</w:t>
            </w:r>
            <w:r w:rsidR="00CA4AE9">
              <w:rPr>
                <w:noProof/>
                <w:webHidden/>
              </w:rPr>
              <w:tab/>
            </w:r>
            <w:r w:rsidR="00CA4AE9">
              <w:rPr>
                <w:noProof/>
                <w:webHidden/>
              </w:rPr>
              <w:fldChar w:fldCharType="begin"/>
            </w:r>
            <w:r w:rsidR="00CA4AE9">
              <w:rPr>
                <w:noProof/>
                <w:webHidden/>
              </w:rPr>
              <w:instrText xml:space="preserve"> PAGEREF _Toc197539011 \h </w:instrText>
            </w:r>
            <w:r w:rsidR="00CA4AE9">
              <w:rPr>
                <w:noProof/>
                <w:webHidden/>
              </w:rPr>
            </w:r>
            <w:r w:rsidR="00CA4AE9">
              <w:rPr>
                <w:noProof/>
                <w:webHidden/>
              </w:rPr>
              <w:fldChar w:fldCharType="separate"/>
            </w:r>
            <w:r w:rsidR="00CA4AE9">
              <w:rPr>
                <w:noProof/>
                <w:webHidden/>
              </w:rPr>
              <w:t>6</w:t>
            </w:r>
            <w:r w:rsidR="00CA4AE9">
              <w:rPr>
                <w:noProof/>
                <w:webHidden/>
              </w:rPr>
              <w:fldChar w:fldCharType="end"/>
            </w:r>
          </w:hyperlink>
        </w:p>
        <w:p w14:paraId="3A4EA818" w14:textId="23239D9B" w:rsidR="00CA4AE9" w:rsidRDefault="002A2D36">
          <w:pPr>
            <w:pStyle w:val="TM3"/>
            <w:tabs>
              <w:tab w:val="right" w:leader="dot" w:pos="986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197539012" w:history="1">
            <w:r w:rsidR="00CA4AE9" w:rsidRPr="00FF3D78">
              <w:rPr>
                <w:rStyle w:val="Lienhypertexte"/>
                <w:noProof/>
              </w:rPr>
              <w:t>2.2.2 Membres du groupement</w:t>
            </w:r>
            <w:r w:rsidR="00CA4AE9">
              <w:rPr>
                <w:noProof/>
                <w:webHidden/>
              </w:rPr>
              <w:tab/>
            </w:r>
            <w:r w:rsidR="00CA4AE9">
              <w:rPr>
                <w:noProof/>
                <w:webHidden/>
              </w:rPr>
              <w:fldChar w:fldCharType="begin"/>
            </w:r>
            <w:r w:rsidR="00CA4AE9">
              <w:rPr>
                <w:noProof/>
                <w:webHidden/>
              </w:rPr>
              <w:instrText xml:space="preserve"> PAGEREF _Toc197539012 \h </w:instrText>
            </w:r>
            <w:r w:rsidR="00CA4AE9">
              <w:rPr>
                <w:noProof/>
                <w:webHidden/>
              </w:rPr>
            </w:r>
            <w:r w:rsidR="00CA4AE9">
              <w:rPr>
                <w:noProof/>
                <w:webHidden/>
              </w:rPr>
              <w:fldChar w:fldCharType="separate"/>
            </w:r>
            <w:r w:rsidR="00CA4AE9">
              <w:rPr>
                <w:noProof/>
                <w:webHidden/>
              </w:rPr>
              <w:t>7</w:t>
            </w:r>
            <w:r w:rsidR="00CA4AE9">
              <w:rPr>
                <w:noProof/>
                <w:webHidden/>
              </w:rPr>
              <w:fldChar w:fldCharType="end"/>
            </w:r>
          </w:hyperlink>
        </w:p>
        <w:p w14:paraId="7693753C" w14:textId="56F6C9ED" w:rsidR="00CA4AE9" w:rsidRDefault="002A2D36">
          <w:pPr>
            <w:pStyle w:val="TM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97539013" w:history="1">
            <w:r w:rsidR="00CA4AE9" w:rsidRPr="00FF3D78">
              <w:rPr>
                <w:rStyle w:val="Lienhypertexte"/>
              </w:rPr>
              <w:t>3.</w:t>
            </w:r>
            <w:r w:rsidR="00CA4AE9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CA4AE9" w:rsidRPr="00FF3D78">
              <w:rPr>
                <w:rStyle w:val="Lienhypertexte"/>
              </w:rPr>
              <w:t>Paiement</w:t>
            </w:r>
            <w:r w:rsidR="00CA4AE9">
              <w:rPr>
                <w:webHidden/>
              </w:rPr>
              <w:tab/>
            </w:r>
            <w:r w:rsidR="00CA4AE9">
              <w:rPr>
                <w:webHidden/>
              </w:rPr>
              <w:fldChar w:fldCharType="begin"/>
            </w:r>
            <w:r w:rsidR="00CA4AE9">
              <w:rPr>
                <w:webHidden/>
              </w:rPr>
              <w:instrText xml:space="preserve"> PAGEREF _Toc197539013 \h </w:instrText>
            </w:r>
            <w:r w:rsidR="00CA4AE9">
              <w:rPr>
                <w:webHidden/>
              </w:rPr>
            </w:r>
            <w:r w:rsidR="00CA4AE9">
              <w:rPr>
                <w:webHidden/>
              </w:rPr>
              <w:fldChar w:fldCharType="separate"/>
            </w:r>
            <w:r w:rsidR="00CA4AE9">
              <w:rPr>
                <w:webHidden/>
              </w:rPr>
              <w:t>9</w:t>
            </w:r>
            <w:r w:rsidR="00CA4AE9">
              <w:rPr>
                <w:webHidden/>
              </w:rPr>
              <w:fldChar w:fldCharType="end"/>
            </w:r>
          </w:hyperlink>
        </w:p>
        <w:p w14:paraId="12057ACE" w14:textId="242EA61E" w:rsidR="00CA4AE9" w:rsidRDefault="002A2D36">
          <w:pPr>
            <w:pStyle w:val="TM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97539014" w:history="1">
            <w:r w:rsidR="00CA4AE9" w:rsidRPr="00FF3D78">
              <w:rPr>
                <w:rStyle w:val="Lienhypertexte"/>
              </w:rPr>
              <w:t>3.1</w:t>
            </w:r>
            <w:r w:rsidR="00CA4AE9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CA4AE9" w:rsidRPr="00FF3D78">
              <w:rPr>
                <w:rStyle w:val="Lienhypertexte"/>
              </w:rPr>
              <w:t>Prestataire unique</w:t>
            </w:r>
            <w:r w:rsidR="00CA4AE9">
              <w:rPr>
                <w:webHidden/>
              </w:rPr>
              <w:tab/>
            </w:r>
            <w:r w:rsidR="00CA4AE9">
              <w:rPr>
                <w:webHidden/>
              </w:rPr>
              <w:fldChar w:fldCharType="begin"/>
            </w:r>
            <w:r w:rsidR="00CA4AE9">
              <w:rPr>
                <w:webHidden/>
              </w:rPr>
              <w:instrText xml:space="preserve"> PAGEREF _Toc197539014 \h </w:instrText>
            </w:r>
            <w:r w:rsidR="00CA4AE9">
              <w:rPr>
                <w:webHidden/>
              </w:rPr>
            </w:r>
            <w:r w:rsidR="00CA4AE9">
              <w:rPr>
                <w:webHidden/>
              </w:rPr>
              <w:fldChar w:fldCharType="separate"/>
            </w:r>
            <w:r w:rsidR="00CA4AE9">
              <w:rPr>
                <w:webHidden/>
              </w:rPr>
              <w:t>9</w:t>
            </w:r>
            <w:r w:rsidR="00CA4AE9">
              <w:rPr>
                <w:webHidden/>
              </w:rPr>
              <w:fldChar w:fldCharType="end"/>
            </w:r>
          </w:hyperlink>
        </w:p>
        <w:p w14:paraId="7744FBFC" w14:textId="50620F91" w:rsidR="00CA4AE9" w:rsidRDefault="002A2D36">
          <w:pPr>
            <w:pStyle w:val="TM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97539015" w:history="1">
            <w:r w:rsidR="00CA4AE9" w:rsidRPr="00FF3D78">
              <w:rPr>
                <w:rStyle w:val="Lienhypertexte"/>
              </w:rPr>
              <w:t>3.2</w:t>
            </w:r>
            <w:r w:rsidR="00CA4AE9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CA4AE9" w:rsidRPr="00FF3D78">
              <w:rPr>
                <w:rStyle w:val="Lienhypertexte"/>
              </w:rPr>
              <w:t>Groupement</w:t>
            </w:r>
            <w:r w:rsidR="00CA4AE9">
              <w:rPr>
                <w:webHidden/>
              </w:rPr>
              <w:tab/>
            </w:r>
            <w:r w:rsidR="00CA4AE9">
              <w:rPr>
                <w:webHidden/>
              </w:rPr>
              <w:fldChar w:fldCharType="begin"/>
            </w:r>
            <w:r w:rsidR="00CA4AE9">
              <w:rPr>
                <w:webHidden/>
              </w:rPr>
              <w:instrText xml:space="preserve"> PAGEREF _Toc197539015 \h </w:instrText>
            </w:r>
            <w:r w:rsidR="00CA4AE9">
              <w:rPr>
                <w:webHidden/>
              </w:rPr>
            </w:r>
            <w:r w:rsidR="00CA4AE9">
              <w:rPr>
                <w:webHidden/>
              </w:rPr>
              <w:fldChar w:fldCharType="separate"/>
            </w:r>
            <w:r w:rsidR="00CA4AE9">
              <w:rPr>
                <w:webHidden/>
              </w:rPr>
              <w:t>9</w:t>
            </w:r>
            <w:r w:rsidR="00CA4AE9">
              <w:rPr>
                <w:webHidden/>
              </w:rPr>
              <w:fldChar w:fldCharType="end"/>
            </w:r>
          </w:hyperlink>
        </w:p>
        <w:p w14:paraId="2C83F9DE" w14:textId="73FE045A" w:rsidR="00CA4AE9" w:rsidRDefault="002A2D36">
          <w:pPr>
            <w:pStyle w:val="TM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97539016" w:history="1">
            <w:r w:rsidR="00CA4AE9" w:rsidRPr="00FF3D78">
              <w:rPr>
                <w:rStyle w:val="Lienhypertexte"/>
              </w:rPr>
              <w:t>4.</w:t>
            </w:r>
            <w:r w:rsidR="00CA4AE9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CA4AE9" w:rsidRPr="00FF3D78">
              <w:rPr>
                <w:rStyle w:val="Lienhypertexte"/>
              </w:rPr>
              <w:t>Avance</w:t>
            </w:r>
            <w:r w:rsidR="00CA4AE9">
              <w:rPr>
                <w:webHidden/>
              </w:rPr>
              <w:tab/>
            </w:r>
            <w:r w:rsidR="00CA4AE9">
              <w:rPr>
                <w:webHidden/>
              </w:rPr>
              <w:fldChar w:fldCharType="begin"/>
            </w:r>
            <w:r w:rsidR="00CA4AE9">
              <w:rPr>
                <w:webHidden/>
              </w:rPr>
              <w:instrText xml:space="preserve"> PAGEREF _Toc197539016 \h </w:instrText>
            </w:r>
            <w:r w:rsidR="00CA4AE9">
              <w:rPr>
                <w:webHidden/>
              </w:rPr>
            </w:r>
            <w:r w:rsidR="00CA4AE9">
              <w:rPr>
                <w:webHidden/>
              </w:rPr>
              <w:fldChar w:fldCharType="separate"/>
            </w:r>
            <w:r w:rsidR="00CA4AE9">
              <w:rPr>
                <w:webHidden/>
              </w:rPr>
              <w:t>10</w:t>
            </w:r>
            <w:r w:rsidR="00CA4AE9">
              <w:rPr>
                <w:webHidden/>
              </w:rPr>
              <w:fldChar w:fldCharType="end"/>
            </w:r>
          </w:hyperlink>
        </w:p>
        <w:p w14:paraId="5E159549" w14:textId="124C59B5" w:rsidR="00CA4AE9" w:rsidRDefault="002A2D36">
          <w:pPr>
            <w:pStyle w:val="TM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97539017" w:history="1">
            <w:r w:rsidR="00CA4AE9" w:rsidRPr="00FF3D78">
              <w:rPr>
                <w:rStyle w:val="Lienhypertexte"/>
              </w:rPr>
              <w:t>5.</w:t>
            </w:r>
            <w:r w:rsidR="00CA4AE9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CA4AE9" w:rsidRPr="00FF3D78">
              <w:rPr>
                <w:rStyle w:val="Lienhypertexte"/>
              </w:rPr>
              <w:t>Signature</w:t>
            </w:r>
            <w:r w:rsidR="00CA4AE9">
              <w:rPr>
                <w:webHidden/>
              </w:rPr>
              <w:tab/>
            </w:r>
            <w:r w:rsidR="00CA4AE9">
              <w:rPr>
                <w:webHidden/>
              </w:rPr>
              <w:fldChar w:fldCharType="begin"/>
            </w:r>
            <w:r w:rsidR="00CA4AE9">
              <w:rPr>
                <w:webHidden/>
              </w:rPr>
              <w:instrText xml:space="preserve"> PAGEREF _Toc197539017 \h </w:instrText>
            </w:r>
            <w:r w:rsidR="00CA4AE9">
              <w:rPr>
                <w:webHidden/>
              </w:rPr>
            </w:r>
            <w:r w:rsidR="00CA4AE9">
              <w:rPr>
                <w:webHidden/>
              </w:rPr>
              <w:fldChar w:fldCharType="separate"/>
            </w:r>
            <w:r w:rsidR="00CA4AE9">
              <w:rPr>
                <w:webHidden/>
              </w:rPr>
              <w:t>10</w:t>
            </w:r>
            <w:r w:rsidR="00CA4AE9">
              <w:rPr>
                <w:webHidden/>
              </w:rPr>
              <w:fldChar w:fldCharType="end"/>
            </w:r>
          </w:hyperlink>
        </w:p>
        <w:p w14:paraId="7D0CF0FA" w14:textId="6EA55729" w:rsidR="00CA4AE9" w:rsidRDefault="002A2D36">
          <w:pPr>
            <w:pStyle w:val="TM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97539018" w:history="1">
            <w:r w:rsidR="00CA4AE9" w:rsidRPr="00FF3D78">
              <w:rPr>
                <w:rStyle w:val="Lienhypertexte"/>
              </w:rPr>
              <w:t>6.</w:t>
            </w:r>
            <w:r w:rsidR="00CA4AE9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CA4AE9" w:rsidRPr="00FF3D78">
              <w:rPr>
                <w:rStyle w:val="Lienhypertexte"/>
              </w:rPr>
              <w:t>Acceptation de l’offre par le Pouvoir adjudicateur</w:t>
            </w:r>
            <w:r w:rsidR="00CA4AE9">
              <w:rPr>
                <w:webHidden/>
              </w:rPr>
              <w:tab/>
            </w:r>
            <w:r w:rsidR="00CA4AE9">
              <w:rPr>
                <w:webHidden/>
              </w:rPr>
              <w:fldChar w:fldCharType="begin"/>
            </w:r>
            <w:r w:rsidR="00CA4AE9">
              <w:rPr>
                <w:webHidden/>
              </w:rPr>
              <w:instrText xml:space="preserve"> PAGEREF _Toc197539018 \h </w:instrText>
            </w:r>
            <w:r w:rsidR="00CA4AE9">
              <w:rPr>
                <w:webHidden/>
              </w:rPr>
            </w:r>
            <w:r w:rsidR="00CA4AE9">
              <w:rPr>
                <w:webHidden/>
              </w:rPr>
              <w:fldChar w:fldCharType="separate"/>
            </w:r>
            <w:r w:rsidR="00CA4AE9">
              <w:rPr>
                <w:webHidden/>
              </w:rPr>
              <w:t>11</w:t>
            </w:r>
            <w:r w:rsidR="00CA4AE9">
              <w:rPr>
                <w:webHidden/>
              </w:rPr>
              <w:fldChar w:fldCharType="end"/>
            </w:r>
          </w:hyperlink>
        </w:p>
        <w:p w14:paraId="74859064" w14:textId="2876B62C" w:rsidR="00CA4AE9" w:rsidRDefault="002A2D36">
          <w:pPr>
            <w:pStyle w:val="TM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97539019" w:history="1">
            <w:r w:rsidR="00CA4AE9" w:rsidRPr="00FF3D78">
              <w:rPr>
                <w:rStyle w:val="Lienhypertexte"/>
              </w:rPr>
              <w:t>Annexe n°1 : Nantissement ou cession de créances</w:t>
            </w:r>
            <w:r w:rsidR="00CA4AE9">
              <w:rPr>
                <w:webHidden/>
              </w:rPr>
              <w:tab/>
            </w:r>
            <w:r w:rsidR="00CA4AE9">
              <w:rPr>
                <w:webHidden/>
              </w:rPr>
              <w:fldChar w:fldCharType="begin"/>
            </w:r>
            <w:r w:rsidR="00CA4AE9">
              <w:rPr>
                <w:webHidden/>
              </w:rPr>
              <w:instrText xml:space="preserve"> PAGEREF _Toc197539019 \h </w:instrText>
            </w:r>
            <w:r w:rsidR="00CA4AE9">
              <w:rPr>
                <w:webHidden/>
              </w:rPr>
            </w:r>
            <w:r w:rsidR="00CA4AE9">
              <w:rPr>
                <w:webHidden/>
              </w:rPr>
              <w:fldChar w:fldCharType="separate"/>
            </w:r>
            <w:r w:rsidR="00CA4AE9">
              <w:rPr>
                <w:webHidden/>
              </w:rPr>
              <w:t>12</w:t>
            </w:r>
            <w:r w:rsidR="00CA4AE9">
              <w:rPr>
                <w:webHidden/>
              </w:rPr>
              <w:fldChar w:fldCharType="end"/>
            </w:r>
          </w:hyperlink>
        </w:p>
        <w:p w14:paraId="5C479280" w14:textId="430149FC" w:rsidR="007310CD" w:rsidRDefault="007310CD" w:rsidP="001E3178">
          <w:pPr>
            <w:pStyle w:val="TM2"/>
            <w:tabs>
              <w:tab w:val="left" w:pos="1540"/>
            </w:tabs>
          </w:pPr>
          <w:r>
            <w:rPr>
              <w:b w:val="0"/>
              <w:bCs w:val="0"/>
            </w:rPr>
            <w:fldChar w:fldCharType="end"/>
          </w:r>
        </w:p>
      </w:sdtContent>
    </w:sdt>
    <w:p w14:paraId="3B2CFE85" w14:textId="7B7963FF" w:rsidR="001E3178" w:rsidRDefault="001E3178">
      <w:pPr>
        <w:widowControl/>
        <w:suppressAutoHyphens w:val="0"/>
        <w:overflowPunct/>
        <w:autoSpaceDE/>
        <w:autoSpaceDN/>
        <w:adjustRightInd/>
        <w:spacing w:after="160" w:line="259" w:lineRule="auto"/>
        <w:jc w:val="left"/>
        <w:textAlignment w:val="auto"/>
        <w:rPr>
          <w:b/>
          <w:color w:val="00205B"/>
          <w:sz w:val="32"/>
          <w:lang w:val="en-US"/>
        </w:rPr>
      </w:pPr>
      <w:bookmarkStart w:id="9" w:name="_Toc97645099"/>
      <w:bookmarkStart w:id="10" w:name="_Hlk104974280"/>
      <w:bookmarkEnd w:id="1"/>
      <w:r>
        <w:br w:type="page"/>
      </w:r>
    </w:p>
    <w:p w14:paraId="3BFBDE16" w14:textId="0F022BDE" w:rsidR="00A451C1" w:rsidRDefault="005D4312" w:rsidP="00E115C0">
      <w:pPr>
        <w:pStyle w:val="DirectionAchats1Title"/>
        <w:numPr>
          <w:ilvl w:val="0"/>
          <w:numId w:val="0"/>
        </w:numPr>
      </w:pPr>
      <w:bookmarkStart w:id="11" w:name="_Toc197539003"/>
      <w:bookmarkEnd w:id="9"/>
      <w:bookmarkEnd w:id="10"/>
      <w:r>
        <w:lastRenderedPageBreak/>
        <w:t>Identifi</w:t>
      </w:r>
      <w:r w:rsidR="00E115C0">
        <w:t>cation</w:t>
      </w:r>
      <w:r w:rsidR="00AA7E51">
        <w:t xml:space="preserve"> du Pouvoir adjudicateur</w:t>
      </w:r>
      <w:bookmarkEnd w:id="11"/>
    </w:p>
    <w:p w14:paraId="2F7728FC" w14:textId="77777777" w:rsidR="005D4312" w:rsidRDefault="005D4312" w:rsidP="005D4312">
      <w:pPr>
        <w:widowControl/>
        <w:suppressAutoHyphens w:val="0"/>
        <w:overflowPunct/>
        <w:autoSpaceDE/>
        <w:autoSpaceDN/>
        <w:adjustRightInd/>
        <w:textAlignment w:val="auto"/>
        <w:rPr>
          <w:b/>
          <w:smallCaps/>
          <w:color w:val="000000"/>
          <w:szCs w:val="20"/>
          <w:u w:val="single"/>
        </w:rPr>
      </w:pPr>
      <w:bookmarkStart w:id="12" w:name="_Toc97645100"/>
      <w:bookmarkStart w:id="13" w:name="_Hlk104974426"/>
    </w:p>
    <w:p w14:paraId="1050F817" w14:textId="0287F4CD" w:rsidR="006C1701" w:rsidRPr="006C1701" w:rsidRDefault="006C1701" w:rsidP="006C1701">
      <w:pPr>
        <w:widowControl/>
        <w:suppressAutoHyphens w:val="0"/>
        <w:overflowPunct/>
        <w:autoSpaceDE/>
        <w:autoSpaceDN/>
        <w:adjustRightInd/>
        <w:textAlignment w:val="auto"/>
        <w:rPr>
          <w:b/>
          <w:smallCaps/>
          <w:color w:val="000000"/>
          <w:sz w:val="24"/>
          <w:u w:val="single"/>
        </w:rPr>
      </w:pPr>
      <w:r w:rsidRPr="006C1701">
        <w:rPr>
          <w:b/>
          <w:bCs/>
          <w:i/>
          <w:iCs/>
          <w:sz w:val="24"/>
        </w:rPr>
        <w:t>Pouvoir adjudicateur exerçant la maîtrise d'ouvrage</w:t>
      </w:r>
    </w:p>
    <w:p w14:paraId="7BDB77F2" w14:textId="77777777" w:rsidR="005D4312" w:rsidRPr="005D4312" w:rsidRDefault="005D4312" w:rsidP="005D4312">
      <w:pPr>
        <w:widowControl/>
        <w:suppressAutoHyphens w:val="0"/>
        <w:overflowPunct/>
        <w:autoSpaceDE/>
        <w:autoSpaceDN/>
        <w:adjustRightInd/>
        <w:textAlignment w:val="auto"/>
        <w:rPr>
          <w:color w:val="000000"/>
          <w:szCs w:val="20"/>
        </w:rPr>
      </w:pPr>
    </w:p>
    <w:p w14:paraId="066D877F" w14:textId="37D4549C" w:rsidR="003D383B" w:rsidRPr="003D383B" w:rsidRDefault="003D383B" w:rsidP="005D4312">
      <w:pPr>
        <w:widowControl/>
        <w:suppressAutoHyphens w:val="0"/>
        <w:overflowPunct/>
        <w:autoSpaceDE/>
        <w:autoSpaceDN/>
        <w:adjustRightInd/>
        <w:jc w:val="center"/>
        <w:textAlignment w:val="auto"/>
        <w:rPr>
          <w:b/>
          <w:bCs/>
          <w:sz w:val="24"/>
        </w:rPr>
      </w:pPr>
      <w:r w:rsidRPr="003D383B">
        <w:rPr>
          <w:b/>
          <w:bCs/>
          <w:sz w:val="24"/>
        </w:rPr>
        <w:t>Université Toulouse Jean</w:t>
      </w:r>
      <w:r w:rsidR="00EB7044">
        <w:rPr>
          <w:b/>
          <w:bCs/>
          <w:sz w:val="24"/>
        </w:rPr>
        <w:t xml:space="preserve"> </w:t>
      </w:r>
      <w:r w:rsidRPr="003D383B">
        <w:rPr>
          <w:b/>
          <w:bCs/>
          <w:sz w:val="24"/>
        </w:rPr>
        <w:t>Jaurès</w:t>
      </w:r>
    </w:p>
    <w:p w14:paraId="609B44B4" w14:textId="77777777" w:rsidR="003D383B" w:rsidRDefault="003D383B" w:rsidP="005D4312">
      <w:pPr>
        <w:widowControl/>
        <w:suppressAutoHyphens w:val="0"/>
        <w:overflowPunct/>
        <w:autoSpaceDE/>
        <w:autoSpaceDN/>
        <w:adjustRightInd/>
        <w:jc w:val="center"/>
        <w:textAlignment w:val="auto"/>
      </w:pPr>
      <w:r w:rsidRPr="00BA35EF">
        <w:t>5 allées Antonio Machado</w:t>
      </w:r>
    </w:p>
    <w:p w14:paraId="46C3A9ED" w14:textId="059D109F" w:rsidR="003D383B" w:rsidRDefault="003D383B" w:rsidP="00E115C0">
      <w:pPr>
        <w:widowControl/>
        <w:suppressAutoHyphens w:val="0"/>
        <w:overflowPunct/>
        <w:autoSpaceDE/>
        <w:autoSpaceDN/>
        <w:adjustRightInd/>
        <w:jc w:val="center"/>
        <w:textAlignment w:val="auto"/>
        <w:rPr>
          <w:color w:val="000000"/>
          <w:szCs w:val="20"/>
        </w:rPr>
      </w:pPr>
      <w:r w:rsidRPr="00BA35EF">
        <w:t>31058 Toulouse cedex 9</w:t>
      </w:r>
    </w:p>
    <w:p w14:paraId="76A09F20" w14:textId="28EEE008" w:rsidR="003D383B" w:rsidRPr="005D4312" w:rsidRDefault="003D383B" w:rsidP="005D4312">
      <w:pPr>
        <w:widowControl/>
        <w:suppressAutoHyphens w:val="0"/>
        <w:overflowPunct/>
        <w:autoSpaceDE/>
        <w:autoSpaceDN/>
        <w:adjustRightInd/>
        <w:jc w:val="center"/>
        <w:textAlignment w:val="auto"/>
        <w:rPr>
          <w:color w:val="000000"/>
          <w:szCs w:val="20"/>
        </w:rPr>
      </w:pPr>
      <w:r>
        <w:rPr>
          <w:color w:val="000000"/>
          <w:szCs w:val="20"/>
        </w:rPr>
        <w:t>Mail : achats@univ-tlse2.fr</w:t>
      </w:r>
    </w:p>
    <w:p w14:paraId="62C17D73" w14:textId="254C20FB" w:rsidR="005D4312" w:rsidRDefault="005D4312" w:rsidP="005D4312">
      <w:pPr>
        <w:widowControl/>
        <w:suppressAutoHyphens w:val="0"/>
        <w:overflowPunct/>
        <w:autoSpaceDE/>
        <w:autoSpaceDN/>
        <w:adjustRightInd/>
        <w:textAlignment w:val="auto"/>
        <w:rPr>
          <w:color w:val="000000"/>
          <w:szCs w:val="20"/>
        </w:rPr>
      </w:pPr>
    </w:p>
    <w:p w14:paraId="749A0C3B" w14:textId="54D42579" w:rsidR="006C1701" w:rsidRDefault="006C1701" w:rsidP="005D4312">
      <w:pPr>
        <w:widowControl/>
        <w:suppressAutoHyphens w:val="0"/>
        <w:overflowPunct/>
        <w:autoSpaceDE/>
        <w:autoSpaceDN/>
        <w:adjustRightInd/>
        <w:textAlignment w:val="auto"/>
        <w:rPr>
          <w:color w:val="000000"/>
          <w:szCs w:val="20"/>
        </w:rPr>
      </w:pPr>
    </w:p>
    <w:p w14:paraId="69AE7E7A" w14:textId="77777777" w:rsidR="006C1701" w:rsidRPr="005D4312" w:rsidRDefault="006C1701" w:rsidP="005D4312">
      <w:pPr>
        <w:widowControl/>
        <w:suppressAutoHyphens w:val="0"/>
        <w:overflowPunct/>
        <w:autoSpaceDE/>
        <w:autoSpaceDN/>
        <w:adjustRightInd/>
        <w:textAlignment w:val="auto"/>
        <w:rPr>
          <w:color w:val="000000"/>
          <w:szCs w:val="20"/>
        </w:rPr>
      </w:pPr>
    </w:p>
    <w:p w14:paraId="52E138C8" w14:textId="6849A642" w:rsidR="006C1701" w:rsidRPr="006C1701" w:rsidRDefault="006C1701" w:rsidP="006C1701">
      <w:pPr>
        <w:widowControl/>
        <w:suppressAutoHyphens w:val="0"/>
        <w:overflowPunct/>
        <w:autoSpaceDE/>
        <w:autoSpaceDN/>
        <w:adjustRightInd/>
        <w:textAlignment w:val="auto"/>
        <w:rPr>
          <w:color w:val="000000"/>
          <w:sz w:val="24"/>
        </w:rPr>
      </w:pPr>
      <w:r w:rsidRPr="006C1701">
        <w:rPr>
          <w:b/>
          <w:i/>
          <w:color w:val="000000"/>
          <w:sz w:val="24"/>
        </w:rPr>
        <w:t xml:space="preserve">Représentant du Pouvoir </w:t>
      </w:r>
      <w:r w:rsidR="00AA7E51">
        <w:rPr>
          <w:b/>
          <w:i/>
          <w:color w:val="000000"/>
          <w:sz w:val="24"/>
        </w:rPr>
        <w:t>a</w:t>
      </w:r>
      <w:r w:rsidRPr="006C1701">
        <w:rPr>
          <w:b/>
          <w:i/>
          <w:color w:val="000000"/>
          <w:sz w:val="24"/>
        </w:rPr>
        <w:t>djudicateur (RPA)</w:t>
      </w:r>
    </w:p>
    <w:p w14:paraId="33C00F3B" w14:textId="77777777" w:rsidR="005D4312" w:rsidRPr="005D4312" w:rsidRDefault="005D4312" w:rsidP="005D4312">
      <w:pPr>
        <w:widowControl/>
        <w:suppressAutoHyphens w:val="0"/>
        <w:overflowPunct/>
        <w:autoSpaceDE/>
        <w:autoSpaceDN/>
        <w:adjustRightInd/>
        <w:textAlignment w:val="auto"/>
        <w:rPr>
          <w:b/>
          <w:smallCaps/>
          <w:color w:val="000000"/>
          <w:szCs w:val="20"/>
          <w:u w:val="single"/>
        </w:rPr>
      </w:pPr>
    </w:p>
    <w:p w14:paraId="6A151BCE" w14:textId="5B851F48" w:rsidR="005D4312" w:rsidRPr="005D4312" w:rsidRDefault="00AA7E51" w:rsidP="005D4312">
      <w:pPr>
        <w:widowControl/>
        <w:suppressAutoHyphens w:val="0"/>
        <w:overflowPunct/>
        <w:autoSpaceDE/>
        <w:autoSpaceDN/>
        <w:adjustRightInd/>
        <w:textAlignment w:val="auto"/>
        <w:rPr>
          <w:color w:val="000000"/>
          <w:szCs w:val="20"/>
        </w:rPr>
      </w:pPr>
      <w:r>
        <w:rPr>
          <w:color w:val="000000"/>
          <w:szCs w:val="20"/>
        </w:rPr>
        <w:t>Madame la</w:t>
      </w:r>
      <w:r w:rsidR="005D4312" w:rsidRPr="005D4312">
        <w:rPr>
          <w:color w:val="000000"/>
          <w:szCs w:val="20"/>
        </w:rPr>
        <w:t xml:space="preserve"> Président</w:t>
      </w:r>
      <w:r w:rsidR="006C1701">
        <w:rPr>
          <w:color w:val="000000"/>
          <w:szCs w:val="20"/>
        </w:rPr>
        <w:t>e</w:t>
      </w:r>
      <w:r w:rsidR="005D4312" w:rsidRPr="005D4312">
        <w:rPr>
          <w:color w:val="000000"/>
          <w:szCs w:val="20"/>
        </w:rPr>
        <w:t xml:space="preserve"> de l’Université Toulouse </w:t>
      </w:r>
      <w:r w:rsidR="00EB7044">
        <w:rPr>
          <w:color w:val="000000"/>
          <w:szCs w:val="20"/>
        </w:rPr>
        <w:t>J</w:t>
      </w:r>
      <w:r w:rsidR="006C1701">
        <w:rPr>
          <w:color w:val="000000"/>
          <w:szCs w:val="20"/>
        </w:rPr>
        <w:t>ean Jaurès</w:t>
      </w:r>
      <w:r w:rsidR="00E115C0">
        <w:rPr>
          <w:color w:val="000000"/>
          <w:szCs w:val="20"/>
        </w:rPr>
        <w:t>.</w:t>
      </w:r>
    </w:p>
    <w:p w14:paraId="46D891B7" w14:textId="3F8AD40E" w:rsidR="005D4312" w:rsidRDefault="005D4312" w:rsidP="005D4312">
      <w:pPr>
        <w:widowControl/>
        <w:suppressAutoHyphens w:val="0"/>
        <w:overflowPunct/>
        <w:autoSpaceDE/>
        <w:autoSpaceDN/>
        <w:adjustRightInd/>
        <w:textAlignment w:val="auto"/>
        <w:rPr>
          <w:color w:val="000000"/>
          <w:szCs w:val="20"/>
        </w:rPr>
      </w:pPr>
    </w:p>
    <w:p w14:paraId="4BF5FF77" w14:textId="77777777" w:rsidR="002C46C6" w:rsidRPr="005D4312" w:rsidRDefault="002C46C6" w:rsidP="005D4312">
      <w:pPr>
        <w:widowControl/>
        <w:suppressAutoHyphens w:val="0"/>
        <w:overflowPunct/>
        <w:autoSpaceDE/>
        <w:autoSpaceDN/>
        <w:adjustRightInd/>
        <w:textAlignment w:val="auto"/>
        <w:rPr>
          <w:color w:val="000000"/>
          <w:szCs w:val="20"/>
        </w:rPr>
      </w:pPr>
    </w:p>
    <w:p w14:paraId="7DA5B27B" w14:textId="58BD19C9" w:rsidR="006C1701" w:rsidRDefault="006C1701" w:rsidP="005D4312">
      <w:pPr>
        <w:widowControl/>
        <w:suppressAutoHyphens w:val="0"/>
        <w:overflowPunct/>
        <w:autoSpaceDE/>
        <w:autoSpaceDN/>
        <w:adjustRightInd/>
        <w:textAlignment w:val="auto"/>
        <w:rPr>
          <w:color w:val="000000"/>
          <w:szCs w:val="20"/>
        </w:rPr>
      </w:pPr>
    </w:p>
    <w:p w14:paraId="69930CA8" w14:textId="02EF3AE7" w:rsidR="006C1701" w:rsidRPr="006C1701" w:rsidRDefault="006C1701" w:rsidP="005D4312">
      <w:pPr>
        <w:widowControl/>
        <w:suppressAutoHyphens w:val="0"/>
        <w:overflowPunct/>
        <w:autoSpaceDE/>
        <w:autoSpaceDN/>
        <w:adjustRightInd/>
        <w:textAlignment w:val="auto"/>
        <w:rPr>
          <w:b/>
          <w:bCs/>
          <w:i/>
          <w:iCs/>
          <w:sz w:val="24"/>
        </w:rPr>
      </w:pPr>
      <w:r w:rsidRPr="006C1701">
        <w:rPr>
          <w:b/>
          <w:bCs/>
          <w:i/>
          <w:iCs/>
          <w:sz w:val="24"/>
        </w:rPr>
        <w:t>Ordonnateur</w:t>
      </w:r>
    </w:p>
    <w:p w14:paraId="0A433C5C" w14:textId="77777777" w:rsidR="006C1701" w:rsidRDefault="006C1701" w:rsidP="005D4312">
      <w:pPr>
        <w:widowControl/>
        <w:suppressAutoHyphens w:val="0"/>
        <w:overflowPunct/>
        <w:autoSpaceDE/>
        <w:autoSpaceDN/>
        <w:adjustRightInd/>
        <w:textAlignment w:val="auto"/>
        <w:rPr>
          <w:color w:val="000000"/>
          <w:szCs w:val="20"/>
        </w:rPr>
      </w:pPr>
    </w:p>
    <w:p w14:paraId="5C36E767" w14:textId="34166AC6" w:rsidR="006C1701" w:rsidRDefault="00AA7E51" w:rsidP="005D4312">
      <w:pPr>
        <w:widowControl/>
        <w:suppressAutoHyphens w:val="0"/>
        <w:overflowPunct/>
        <w:autoSpaceDE/>
        <w:autoSpaceDN/>
        <w:adjustRightInd/>
        <w:textAlignment w:val="auto"/>
        <w:rPr>
          <w:color w:val="000000"/>
          <w:szCs w:val="20"/>
        </w:rPr>
      </w:pPr>
      <w:r>
        <w:t>Madame la</w:t>
      </w:r>
      <w:r w:rsidR="006C1701" w:rsidRPr="00BA35EF">
        <w:t xml:space="preserve"> Président</w:t>
      </w:r>
      <w:r w:rsidR="006C1701">
        <w:t>e</w:t>
      </w:r>
      <w:r w:rsidR="006C1701" w:rsidRPr="00BA35EF">
        <w:t xml:space="preserve"> de l’Université Toulouse Jean</w:t>
      </w:r>
      <w:r w:rsidR="00EB7044">
        <w:t xml:space="preserve"> </w:t>
      </w:r>
      <w:r w:rsidR="006C1701" w:rsidRPr="00BA35EF">
        <w:t>Jaurès</w:t>
      </w:r>
      <w:r>
        <w:t>.</w:t>
      </w:r>
    </w:p>
    <w:p w14:paraId="3BAF3C34" w14:textId="4CA55E86" w:rsidR="006C1701" w:rsidRDefault="006C1701" w:rsidP="005D4312">
      <w:pPr>
        <w:widowControl/>
        <w:suppressAutoHyphens w:val="0"/>
        <w:overflowPunct/>
        <w:autoSpaceDE/>
        <w:autoSpaceDN/>
        <w:adjustRightInd/>
        <w:textAlignment w:val="auto"/>
        <w:rPr>
          <w:color w:val="000000"/>
          <w:szCs w:val="20"/>
        </w:rPr>
      </w:pPr>
    </w:p>
    <w:p w14:paraId="7F280707" w14:textId="3DA29B44" w:rsidR="006C1701" w:rsidRDefault="006C1701" w:rsidP="005D4312">
      <w:pPr>
        <w:widowControl/>
        <w:suppressAutoHyphens w:val="0"/>
        <w:overflowPunct/>
        <w:autoSpaceDE/>
        <w:autoSpaceDN/>
        <w:adjustRightInd/>
        <w:textAlignment w:val="auto"/>
        <w:rPr>
          <w:color w:val="000000"/>
          <w:szCs w:val="20"/>
        </w:rPr>
      </w:pPr>
    </w:p>
    <w:p w14:paraId="222B6622" w14:textId="75F9E570" w:rsidR="006C1701" w:rsidRDefault="006C1701" w:rsidP="005D4312">
      <w:pPr>
        <w:widowControl/>
        <w:suppressAutoHyphens w:val="0"/>
        <w:overflowPunct/>
        <w:autoSpaceDE/>
        <w:autoSpaceDN/>
        <w:adjustRightInd/>
        <w:textAlignment w:val="auto"/>
        <w:rPr>
          <w:color w:val="000000"/>
          <w:szCs w:val="20"/>
        </w:rPr>
      </w:pPr>
    </w:p>
    <w:p w14:paraId="0EE3F7A5" w14:textId="194CAC36" w:rsidR="006C1701" w:rsidRDefault="006C1701" w:rsidP="005D4312">
      <w:pPr>
        <w:widowControl/>
        <w:suppressAutoHyphens w:val="0"/>
        <w:overflowPunct/>
        <w:autoSpaceDE/>
        <w:autoSpaceDN/>
        <w:adjustRightInd/>
        <w:textAlignment w:val="auto"/>
        <w:rPr>
          <w:color w:val="000000"/>
          <w:szCs w:val="20"/>
        </w:rPr>
      </w:pPr>
      <w:r w:rsidRPr="00AA7E51">
        <w:rPr>
          <w:b/>
          <w:i/>
          <w:sz w:val="24"/>
          <w:szCs w:val="22"/>
        </w:rPr>
        <w:t>Comptable public assignataire</w:t>
      </w:r>
    </w:p>
    <w:p w14:paraId="4F2F8C0A" w14:textId="26496F1A" w:rsidR="006C1701" w:rsidRDefault="006C1701" w:rsidP="005D4312">
      <w:pPr>
        <w:widowControl/>
        <w:suppressAutoHyphens w:val="0"/>
        <w:overflowPunct/>
        <w:autoSpaceDE/>
        <w:autoSpaceDN/>
        <w:adjustRightInd/>
        <w:textAlignment w:val="auto"/>
        <w:rPr>
          <w:color w:val="000000"/>
          <w:szCs w:val="20"/>
        </w:rPr>
      </w:pPr>
    </w:p>
    <w:p w14:paraId="6A380ADD" w14:textId="780EB4DB" w:rsidR="006C1701" w:rsidRDefault="006C1701" w:rsidP="005D4312">
      <w:pPr>
        <w:widowControl/>
        <w:suppressAutoHyphens w:val="0"/>
        <w:overflowPunct/>
        <w:autoSpaceDE/>
        <w:autoSpaceDN/>
        <w:adjustRightInd/>
        <w:textAlignment w:val="auto"/>
        <w:rPr>
          <w:color w:val="000000"/>
          <w:szCs w:val="20"/>
        </w:rPr>
      </w:pPr>
      <w:r>
        <w:t xml:space="preserve">Monsieur l’Agent </w:t>
      </w:r>
      <w:r w:rsidR="00E115C0">
        <w:t>c</w:t>
      </w:r>
      <w:r>
        <w:t xml:space="preserve">omptable </w:t>
      </w:r>
      <w:r w:rsidRPr="00BA35EF">
        <w:t>de l’Université Toulouse Jean Jaurès</w:t>
      </w:r>
      <w:r w:rsidR="00E115C0">
        <w:t>.</w:t>
      </w:r>
    </w:p>
    <w:p w14:paraId="0D96DA05" w14:textId="6F369AF4" w:rsidR="006C1701" w:rsidRDefault="006C1701" w:rsidP="005D4312">
      <w:pPr>
        <w:widowControl/>
        <w:suppressAutoHyphens w:val="0"/>
        <w:overflowPunct/>
        <w:autoSpaceDE/>
        <w:autoSpaceDN/>
        <w:adjustRightInd/>
        <w:textAlignment w:val="auto"/>
        <w:rPr>
          <w:color w:val="000000"/>
          <w:szCs w:val="20"/>
        </w:rPr>
      </w:pPr>
    </w:p>
    <w:p w14:paraId="1CE368C5" w14:textId="5B371738" w:rsidR="006C1701" w:rsidRDefault="006C1701" w:rsidP="005D4312">
      <w:pPr>
        <w:widowControl/>
        <w:suppressAutoHyphens w:val="0"/>
        <w:overflowPunct/>
        <w:autoSpaceDE/>
        <w:autoSpaceDN/>
        <w:adjustRightInd/>
        <w:textAlignment w:val="auto"/>
        <w:rPr>
          <w:color w:val="000000"/>
          <w:szCs w:val="20"/>
        </w:rPr>
      </w:pPr>
    </w:p>
    <w:p w14:paraId="6B82AE63" w14:textId="0F68ED26" w:rsidR="006C1701" w:rsidRDefault="006C1701" w:rsidP="005D4312">
      <w:pPr>
        <w:widowControl/>
        <w:suppressAutoHyphens w:val="0"/>
        <w:overflowPunct/>
        <w:autoSpaceDE/>
        <w:autoSpaceDN/>
        <w:adjustRightInd/>
        <w:textAlignment w:val="auto"/>
        <w:rPr>
          <w:color w:val="000000"/>
          <w:szCs w:val="20"/>
        </w:rPr>
      </w:pPr>
    </w:p>
    <w:p w14:paraId="22F62AB0" w14:textId="6BFC87F8" w:rsidR="000C01D8" w:rsidRDefault="000C01D8" w:rsidP="0081675A">
      <w:pPr>
        <w:rPr>
          <w:szCs w:val="20"/>
        </w:rPr>
      </w:pPr>
    </w:p>
    <w:p w14:paraId="51F91D18" w14:textId="76097497" w:rsidR="005D4312" w:rsidRDefault="005D4312" w:rsidP="0081675A">
      <w:pPr>
        <w:rPr>
          <w:szCs w:val="20"/>
        </w:rPr>
      </w:pPr>
    </w:p>
    <w:p w14:paraId="63CAA98F" w14:textId="180CD2A1" w:rsidR="005D4312" w:rsidRDefault="005D4312" w:rsidP="0081675A">
      <w:pPr>
        <w:rPr>
          <w:szCs w:val="20"/>
        </w:rPr>
      </w:pPr>
    </w:p>
    <w:p w14:paraId="3EF93844" w14:textId="7CAAC098" w:rsidR="005D4312" w:rsidRDefault="005D4312" w:rsidP="0081675A">
      <w:pPr>
        <w:rPr>
          <w:szCs w:val="20"/>
        </w:rPr>
      </w:pPr>
    </w:p>
    <w:p w14:paraId="3DAB70DE" w14:textId="77777777" w:rsidR="005D4312" w:rsidRPr="00211A4D" w:rsidRDefault="005D4312" w:rsidP="0081675A">
      <w:pPr>
        <w:rPr>
          <w:szCs w:val="20"/>
        </w:rPr>
      </w:pPr>
    </w:p>
    <w:bookmarkEnd w:id="12"/>
    <w:bookmarkEnd w:id="13"/>
    <w:p w14:paraId="46B0CCC5" w14:textId="77777777" w:rsidR="005D4312" w:rsidRDefault="005D4312">
      <w:pPr>
        <w:widowControl/>
        <w:suppressAutoHyphens w:val="0"/>
        <w:overflowPunct/>
        <w:autoSpaceDE/>
        <w:autoSpaceDN/>
        <w:adjustRightInd/>
        <w:spacing w:after="160" w:line="259" w:lineRule="auto"/>
        <w:jc w:val="left"/>
        <w:textAlignment w:val="auto"/>
        <w:rPr>
          <w:b/>
          <w:color w:val="00205B"/>
          <w:sz w:val="32"/>
          <w:lang w:val="en-US"/>
        </w:rPr>
      </w:pPr>
      <w:r>
        <w:br w:type="page"/>
      </w:r>
    </w:p>
    <w:p w14:paraId="7BBB3E66" w14:textId="334F70C3" w:rsidR="007E5880" w:rsidRPr="007E5880" w:rsidRDefault="00E115C0" w:rsidP="007E5880">
      <w:pPr>
        <w:pStyle w:val="DirectionAchats1Title"/>
        <w:numPr>
          <w:ilvl w:val="0"/>
          <w:numId w:val="12"/>
        </w:numPr>
        <w:rPr>
          <w:rFonts w:eastAsia="Gill Sans MT"/>
        </w:rPr>
      </w:pPr>
      <w:r>
        <w:rPr>
          <w:rFonts w:eastAsia="Gill Sans MT"/>
        </w:rPr>
        <w:lastRenderedPageBreak/>
        <w:t xml:space="preserve"> </w:t>
      </w:r>
      <w:bookmarkStart w:id="14" w:name="_Toc197539004"/>
      <w:r w:rsidR="007E5880" w:rsidRPr="007E5880">
        <w:rPr>
          <w:rFonts w:eastAsia="Gill Sans MT"/>
        </w:rPr>
        <w:t>Dispositions générales</w:t>
      </w:r>
      <w:bookmarkEnd w:id="14"/>
    </w:p>
    <w:p w14:paraId="5955CFDB" w14:textId="77777777" w:rsidR="007E5880" w:rsidRPr="00014338" w:rsidRDefault="007E5880" w:rsidP="00014338">
      <w:pPr>
        <w:pStyle w:val="DirectionAchats2Title"/>
      </w:pPr>
      <w:bookmarkStart w:id="15" w:name="_Toc124433053"/>
      <w:bookmarkStart w:id="16" w:name="_Toc197539005"/>
      <w:r w:rsidRPr="00014338">
        <w:t>Objet</w:t>
      </w:r>
      <w:bookmarkEnd w:id="15"/>
      <w:bookmarkEnd w:id="16"/>
    </w:p>
    <w:p w14:paraId="07219E60" w14:textId="534E2698" w:rsidR="001E2A9D" w:rsidRPr="001E2A9D" w:rsidRDefault="007E5880" w:rsidP="000B7512">
      <w:pPr>
        <w:rPr>
          <w:szCs w:val="20"/>
        </w:rPr>
      </w:pPr>
      <w:r>
        <w:t xml:space="preserve">Le présent </w:t>
      </w:r>
      <w:r w:rsidR="00BD2795">
        <w:t>a</w:t>
      </w:r>
      <w:r>
        <w:t>cte d'</w:t>
      </w:r>
      <w:r w:rsidR="00BD2795">
        <w:t>e</w:t>
      </w:r>
      <w:r>
        <w:t xml:space="preserve">ngagement </w:t>
      </w:r>
      <w:r w:rsidR="006C6B76">
        <w:t>concerne</w:t>
      </w:r>
      <w:r w:rsidR="000B7512">
        <w:t xml:space="preserve"> </w:t>
      </w:r>
      <w:r w:rsidR="001E2A9D">
        <w:t xml:space="preserve">: </w:t>
      </w:r>
      <w:sdt>
        <w:sdtPr>
          <w:rPr>
            <w:b/>
            <w:bCs/>
            <w:szCs w:val="20"/>
            <w14:textOutline w14:w="0" w14:cap="flat" w14:cmpd="sng" w14:algn="ctr">
              <w14:noFill/>
              <w14:prstDash w14:val="solid"/>
              <w14:round/>
            </w14:textOutline>
          </w:rPr>
          <w:alias w:val="Objet du marché"/>
          <w:tag w:val=""/>
          <w:id w:val="1602915082"/>
          <w:placeholder>
            <w:docPart w:val="36E409F876E443348550D22B339E9AEE"/>
          </w:placeholder>
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<w:text w:multiLine="1"/>
        </w:sdtPr>
        <w:sdtEndPr/>
        <w:sdtContent>
          <w:r w:rsidR="00D76B2C">
            <w:rPr>
              <w:b/>
              <w:bCs/>
              <w:szCs w:val="20"/>
              <w14:textOutline w14:w="0" w14:cap="flat" w14:cmpd="sng" w14:algn="ctr">
                <w14:noFill/>
                <w14:prstDash w14:val="solid"/>
                <w14:round/>
              </w14:textOutline>
            </w:rPr>
            <w:t>Formation du personnel</w:t>
          </w:r>
        </w:sdtContent>
      </w:sdt>
      <w:r w:rsidR="001E2A9D" w:rsidRPr="001E2A9D">
        <w:rPr>
          <w:b/>
          <w:bCs/>
          <w:szCs w:val="20"/>
          <w14:textOutline w14:w="0" w14:cap="flat" w14:cmpd="sng" w14:algn="ctr">
            <w14:noFill/>
            <w14:prstDash w14:val="solid"/>
            <w14:round/>
          </w14:textOutline>
        </w:rPr>
        <w:t xml:space="preserve"> - </w:t>
      </w:r>
      <w:sdt>
        <w:sdtPr>
          <w:rPr>
            <w:bCs/>
            <w:lang w:eastAsia="en-US"/>
          </w:rPr>
          <w:alias w:val="Intitulé du lot"/>
          <w:tag w:val=""/>
          <w:id w:val="-1807234932"/>
          <w:placeholder>
            <w:docPart w:val="D2A9C1F4BB6D4F5D8263CB0775D3E2ED"/>
          </w:placeholder>
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<w:text/>
        </w:sdtPr>
        <w:sdtEndPr/>
        <w:sdtContent>
          <w:r w:rsidR="0005137F" w:rsidRPr="0005137F">
            <w:rPr>
              <w:bCs/>
              <w:lang w:eastAsia="en-US"/>
            </w:rPr>
            <w:t>Lot 1 : Compétence numériques, intelligence artificielle et protection des données</w:t>
          </w:r>
        </w:sdtContent>
      </w:sdt>
      <w:r w:rsidR="001E2A9D" w:rsidRPr="001E2A9D">
        <w:rPr>
          <w:b/>
          <w:bCs/>
          <w:szCs w:val="20"/>
          <w14:textOutline w14:w="0" w14:cap="flat" w14:cmpd="sng" w14:algn="ctr">
            <w14:noFill/>
            <w14:prstDash w14:val="solid"/>
            <w14:round/>
          </w14:textOutline>
        </w:rPr>
        <w:t>.</w:t>
      </w:r>
    </w:p>
    <w:p w14:paraId="32AC30B1" w14:textId="77777777" w:rsidR="007E5880" w:rsidRPr="00014338" w:rsidRDefault="007E5880" w:rsidP="00014338">
      <w:pPr>
        <w:pStyle w:val="DirectionAchats2Title"/>
      </w:pPr>
      <w:bookmarkStart w:id="17" w:name="_Toc124433054"/>
      <w:bookmarkStart w:id="18" w:name="_Toc197539006"/>
      <w:r w:rsidRPr="00014338">
        <w:t>Mode de passation</w:t>
      </w:r>
      <w:bookmarkEnd w:id="17"/>
      <w:bookmarkEnd w:id="18"/>
    </w:p>
    <w:p w14:paraId="5D8C1423" w14:textId="6A86F93E" w:rsidR="00376A07" w:rsidRPr="00602459" w:rsidRDefault="00716EF7" w:rsidP="00376A07">
      <w:pPr>
        <w:rPr>
          <w:szCs w:val="20"/>
        </w:rPr>
      </w:pPr>
      <w:bookmarkStart w:id="19" w:name="_Hlk137631834"/>
      <w:bookmarkStart w:id="20" w:name="_Toc124433055"/>
      <w:r w:rsidRPr="00716EF7">
        <w:t>La</w:t>
      </w:r>
      <w:bookmarkStart w:id="21" w:name="_Hlk190857328"/>
      <w:r w:rsidRPr="00716EF7">
        <w:t xml:space="preserve"> consultation est passée suivant une procédure adaptée ouverte </w:t>
      </w:r>
      <w:bookmarkEnd w:id="21"/>
      <w:r w:rsidR="0005137F" w:rsidRPr="00AC28E7">
        <w:t>en application des articles L2113-15 et L.2123-1 et des articles R.2123-1 à R.2123-7 du Code de la Commande Publique</w:t>
      </w:r>
      <w:r w:rsidR="00376A07" w:rsidRPr="00602459">
        <w:t>.</w:t>
      </w:r>
    </w:p>
    <w:p w14:paraId="00B03BBB" w14:textId="5BA4D7AC" w:rsidR="007E5880" w:rsidRDefault="00376A07" w:rsidP="00014338">
      <w:pPr>
        <w:pStyle w:val="DirectionAchats2Title"/>
      </w:pPr>
      <w:bookmarkStart w:id="22" w:name="_Toc197539007"/>
      <w:bookmarkEnd w:id="19"/>
      <w:bookmarkEnd w:id="20"/>
      <w:r>
        <w:t>Forme du marché</w:t>
      </w:r>
      <w:bookmarkEnd w:id="22"/>
    </w:p>
    <w:p w14:paraId="6F571305" w14:textId="2BB63982" w:rsidR="005D28A6" w:rsidRDefault="0005137F" w:rsidP="006C6B76">
      <w:pPr>
        <w:rPr>
          <w:rFonts w:eastAsia="Trebuchet MS"/>
        </w:rPr>
      </w:pPr>
      <w:bookmarkStart w:id="23" w:name="_Hlk115897753"/>
      <w:bookmarkStart w:id="24" w:name="_Hlk115430243"/>
      <w:r>
        <w:t>L’accord-cadre</w:t>
      </w:r>
      <w:r w:rsidR="006C6B76">
        <w:t xml:space="preserve"> </w:t>
      </w:r>
      <w:r w:rsidR="005D28A6">
        <w:t xml:space="preserve">prend la forme d’un </w:t>
      </w:r>
      <w:r w:rsidR="006C6B76">
        <w:t xml:space="preserve">accord-cadre </w:t>
      </w:r>
      <w:r w:rsidR="001E2A9D">
        <w:t>multi</w:t>
      </w:r>
      <w:r w:rsidR="006C6B76">
        <w:t xml:space="preserve">-attributaire, sans minimum et avec </w:t>
      </w:r>
      <w:r w:rsidR="000D5502">
        <w:t>un</w:t>
      </w:r>
      <w:r w:rsidR="006C6B76">
        <w:t xml:space="preserve"> montant maximum</w:t>
      </w:r>
      <w:r w:rsidR="000D5502">
        <w:t xml:space="preserve"> </w:t>
      </w:r>
      <w:r w:rsidR="00716EF7">
        <w:t>fixé à</w:t>
      </w:r>
      <w:r w:rsidR="000D5502">
        <w:t xml:space="preserve"> </w:t>
      </w:r>
      <w:r>
        <w:rPr>
          <w:b/>
          <w:bCs/>
          <w:szCs w:val="20"/>
        </w:rPr>
        <w:t>61 600</w:t>
      </w:r>
      <w:r w:rsidR="001E2A9D" w:rsidRPr="001E2A9D">
        <w:rPr>
          <w:b/>
          <w:bCs/>
          <w:szCs w:val="20"/>
        </w:rPr>
        <w:t xml:space="preserve"> €</w:t>
      </w:r>
      <w:r w:rsidR="00302D5E" w:rsidRPr="001E2A9D">
        <w:rPr>
          <w:b/>
          <w:bCs/>
          <w:szCs w:val="20"/>
        </w:rPr>
        <w:t xml:space="preserve"> HT</w:t>
      </w:r>
      <w:r w:rsidR="006C6B76" w:rsidRPr="001E2A9D">
        <w:rPr>
          <w:szCs w:val="20"/>
        </w:rPr>
        <w:t>,</w:t>
      </w:r>
      <w:r w:rsidR="006C6B76" w:rsidRPr="001E2A9D">
        <w:t xml:space="preserve"> </w:t>
      </w:r>
      <w:r w:rsidR="006C6B76" w:rsidRPr="002A49D1">
        <w:t xml:space="preserve">en application </w:t>
      </w:r>
      <w:r w:rsidR="006C6B76" w:rsidRPr="0046540F">
        <w:t>de</w:t>
      </w:r>
      <w:r w:rsidR="00716EF7">
        <w:t xml:space="preserve">s articles </w:t>
      </w:r>
      <w:r w:rsidR="006218DF" w:rsidRPr="006218DF">
        <w:t>R2162-2, R2162-5 à R2162-8, R2162-10, R2162-13 et R2162-14 du Code de la commande publique</w:t>
      </w:r>
      <w:r w:rsidR="006C6B76" w:rsidRPr="0046540F">
        <w:t>.</w:t>
      </w:r>
    </w:p>
    <w:p w14:paraId="0817CB07" w14:textId="649D90B9" w:rsidR="006C6B76" w:rsidRPr="006C6B76" w:rsidRDefault="006C6B76" w:rsidP="006C6B76">
      <w:pPr>
        <w:spacing w:before="240"/>
        <w:rPr>
          <w:rFonts w:eastAsia="Trebuchet MS"/>
        </w:rPr>
      </w:pPr>
      <w:r w:rsidRPr="006C6B76">
        <w:rPr>
          <w:rFonts w:eastAsia="Trebuchet MS"/>
        </w:rPr>
        <w:t xml:space="preserve">L’accord-cadre sera exécuté par </w:t>
      </w:r>
      <w:r w:rsidR="001941B0">
        <w:rPr>
          <w:rFonts w:eastAsia="Trebuchet MS"/>
        </w:rPr>
        <w:t>marchés subséquents</w:t>
      </w:r>
      <w:r w:rsidRPr="006C6B76">
        <w:rPr>
          <w:rFonts w:eastAsia="Trebuchet MS"/>
        </w:rPr>
        <w:t xml:space="preserve"> dans les conditions fixées aux articles R2162-</w:t>
      </w:r>
      <w:r w:rsidR="001941B0">
        <w:rPr>
          <w:rFonts w:eastAsia="Trebuchet MS"/>
        </w:rPr>
        <w:t>7</w:t>
      </w:r>
      <w:r w:rsidRPr="006C6B76">
        <w:rPr>
          <w:rFonts w:eastAsia="Trebuchet MS"/>
        </w:rPr>
        <w:t xml:space="preserve"> et R2162-</w:t>
      </w:r>
      <w:r w:rsidR="001941B0">
        <w:rPr>
          <w:rFonts w:eastAsia="Trebuchet MS"/>
        </w:rPr>
        <w:t>10</w:t>
      </w:r>
      <w:r w:rsidRPr="006C6B76">
        <w:rPr>
          <w:rFonts w:eastAsia="Trebuchet MS"/>
        </w:rPr>
        <w:t xml:space="preserve"> du code de la commande publique.</w:t>
      </w:r>
    </w:p>
    <w:bookmarkEnd w:id="23"/>
    <w:bookmarkEnd w:id="24"/>
    <w:p w14:paraId="30B4E179" w14:textId="263AB13B" w:rsidR="007E5880" w:rsidRDefault="007E5880" w:rsidP="007E5880"/>
    <w:p w14:paraId="5C5819E1" w14:textId="3AE5BC88" w:rsidR="007E5880" w:rsidRDefault="006C6B76" w:rsidP="006C6B76">
      <w:pPr>
        <w:widowControl/>
        <w:suppressAutoHyphens w:val="0"/>
        <w:overflowPunct/>
        <w:autoSpaceDE/>
        <w:autoSpaceDN/>
        <w:adjustRightInd/>
        <w:spacing w:after="160" w:line="259" w:lineRule="auto"/>
        <w:jc w:val="left"/>
        <w:textAlignment w:val="auto"/>
      </w:pPr>
      <w:r>
        <w:br w:type="page"/>
      </w:r>
    </w:p>
    <w:p w14:paraId="37BE7450" w14:textId="77777777" w:rsidR="007E5880" w:rsidRDefault="007E5880" w:rsidP="00E115C0">
      <w:pPr>
        <w:rPr>
          <w:color w:val="000000"/>
        </w:rPr>
      </w:pPr>
    </w:p>
    <w:p w14:paraId="7B08A929" w14:textId="759369D1" w:rsidR="00103CE3" w:rsidRDefault="00E115C0" w:rsidP="000C01D8">
      <w:pPr>
        <w:pStyle w:val="DirectionAchats1Title"/>
      </w:pPr>
      <w:r>
        <w:t xml:space="preserve"> </w:t>
      </w:r>
      <w:bookmarkStart w:id="25" w:name="_Toc197539008"/>
      <w:r w:rsidR="005D4312">
        <w:t xml:space="preserve">Engagement du </w:t>
      </w:r>
      <w:r w:rsidR="00103CE3">
        <w:t>candidat</w:t>
      </w:r>
      <w:bookmarkEnd w:id="25"/>
    </w:p>
    <w:p w14:paraId="5E8D6D65" w14:textId="1DFD08B4" w:rsidR="00103CE3" w:rsidRDefault="00103CE3" w:rsidP="00014338">
      <w:pPr>
        <w:pStyle w:val="DirectionAchats2Title"/>
      </w:pPr>
      <w:bookmarkStart w:id="26" w:name="_Toc197539009"/>
      <w:r>
        <w:t>En tant que candidat seul</w:t>
      </w:r>
      <w:bookmarkEnd w:id="26"/>
    </w:p>
    <w:tbl>
      <w:tblPr>
        <w:tblW w:w="9498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"/>
        <w:gridCol w:w="45"/>
        <w:gridCol w:w="1066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24"/>
        <w:gridCol w:w="57"/>
        <w:gridCol w:w="74"/>
      </w:tblGrid>
      <w:tr w:rsidR="00602459" w:rsidRPr="00602459" w14:paraId="40C4BEEE" w14:textId="77777777" w:rsidTr="009A4116">
        <w:trPr>
          <w:jc w:val="center"/>
        </w:trPr>
        <w:tc>
          <w:tcPr>
            <w:tcW w:w="9498" w:type="dxa"/>
            <w:gridSpan w:val="31"/>
            <w:tcBorders>
              <w:top w:val="single" w:sz="4" w:space="0" w:color="auto"/>
              <w:left w:val="single" w:sz="4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2955199F" w14:textId="12B60770" w:rsidR="00EF4C25" w:rsidRPr="00602459" w:rsidRDefault="009847E2" w:rsidP="009A4116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Prestataire unique</w:t>
            </w:r>
          </w:p>
        </w:tc>
      </w:tr>
      <w:tr w:rsidR="00602459" w:rsidRPr="00602459" w14:paraId="55866729" w14:textId="77777777" w:rsidTr="009A4116">
        <w:trPr>
          <w:trHeight w:hRule="exact" w:val="90"/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6DD85F4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470" w:type="dxa"/>
            <w:gridSpan w:val="6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B68C526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862" w:type="dxa"/>
            <w:gridSpan w:val="2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D5FFEAC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6B9EB57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</w:tr>
      <w:tr w:rsidR="00602459" w:rsidRPr="00602459" w14:paraId="458A9DDC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03061CB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537" w:type="dxa"/>
            <w:gridSpan w:val="4"/>
            <w:shd w:val="clear" w:color="auto" w:fill="auto"/>
            <w:vAlign w:val="center"/>
          </w:tcPr>
          <w:p w14:paraId="7B2470AD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  <w:r w:rsidRPr="00602459">
              <w:rPr>
                <w:sz w:val="18"/>
              </w:rPr>
              <w:t>Nom et prénom :</w:t>
            </w:r>
          </w:p>
        </w:tc>
        <w:tc>
          <w:tcPr>
            <w:tcW w:w="7795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0038513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  <w:p w14:paraId="6214F6DA" w14:textId="77777777" w:rsidR="00EF4C25" w:rsidRPr="00602459" w:rsidRDefault="00EF4C25" w:rsidP="009A4116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94EF7F0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</w:tr>
      <w:tr w:rsidR="00602459" w:rsidRPr="00602459" w14:paraId="2E8F591C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1D6DB6F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shd w:val="clear" w:color="auto" w:fill="auto"/>
            <w:vAlign w:val="center"/>
          </w:tcPr>
          <w:p w14:paraId="5AAD1B59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487" w:type="dxa"/>
            <w:gridSpan w:val="21"/>
            <w:shd w:val="clear" w:color="auto" w:fill="auto"/>
            <w:vAlign w:val="center"/>
          </w:tcPr>
          <w:p w14:paraId="3DFF0012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AB28B1A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</w:tr>
      <w:tr w:rsidR="00602459" w:rsidRPr="00602459" w14:paraId="532F0599" w14:textId="77777777" w:rsidTr="009A4116">
        <w:trPr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C5A59F8" w14:textId="77777777" w:rsidR="00EF4C25" w:rsidRPr="00602459" w:rsidRDefault="00EF4C25" w:rsidP="009A4116">
            <w:pPr>
              <w:snapToGrid w:val="0"/>
            </w:pPr>
          </w:p>
        </w:tc>
        <w:tc>
          <w:tcPr>
            <w:tcW w:w="9332" w:type="dxa"/>
            <w:gridSpan w:val="2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13A4DEB" w14:textId="77777777" w:rsidR="00EF4C25" w:rsidRPr="00602459" w:rsidRDefault="00EF4C25" w:rsidP="009A4116">
            <w:pPr>
              <w:snapToGrid w:val="0"/>
            </w:pPr>
            <w:r w:rsidRPr="00602459"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2459">
              <w:instrText xml:space="preserve"> FORMCHECKBOX </w:instrText>
            </w:r>
            <w:r w:rsidR="002A2D36">
              <w:fldChar w:fldCharType="separate"/>
            </w:r>
            <w:r w:rsidRPr="00602459">
              <w:fldChar w:fldCharType="end"/>
            </w:r>
            <w:r w:rsidRPr="00602459">
              <w:rPr>
                <w:sz w:val="22"/>
              </w:rPr>
              <w:t xml:space="preserve"> </w:t>
            </w:r>
            <w:r w:rsidRPr="00602459">
              <w:rPr>
                <w:b/>
                <w:sz w:val="22"/>
              </w:rPr>
              <w:t>Agissant en mon nom personnel</w:t>
            </w:r>
            <w:r w:rsidRPr="00602459">
              <w:rPr>
                <w:sz w:val="22"/>
              </w:rPr>
              <w:t xml:space="preserve"> ou </w:t>
            </w:r>
            <w:r w:rsidRPr="00602459">
              <w:rPr>
                <w:b/>
                <w:sz w:val="22"/>
              </w:rPr>
              <w:t>sous le nom de</w:t>
            </w:r>
            <w:r w:rsidRPr="00602459">
              <w:t> :</w:t>
            </w: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4CC0D81" w14:textId="77777777" w:rsidR="00EF4C25" w:rsidRPr="00602459" w:rsidRDefault="00EF4C25" w:rsidP="009A4116">
            <w:pPr>
              <w:snapToGrid w:val="0"/>
            </w:pPr>
          </w:p>
        </w:tc>
      </w:tr>
      <w:tr w:rsidR="00602459" w:rsidRPr="00602459" w14:paraId="74A13148" w14:textId="77777777" w:rsidTr="009A4116">
        <w:trPr>
          <w:jc w:val="center"/>
        </w:trPr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F6A29C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9C92752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4F636CE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</w:tr>
      <w:tr w:rsidR="00602459" w:rsidRPr="00602459" w14:paraId="0CEE250F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EC9D0D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1E51EC58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47E49FAB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8CE49B3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</w:tr>
      <w:tr w:rsidR="00602459" w:rsidRPr="00602459" w14:paraId="446544C4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7105970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3943DEE0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  <w:r w:rsidRPr="00602459">
              <w:rPr>
                <w:sz w:val="18"/>
              </w:rPr>
              <w:t>Domicilié à :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BCA1242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  <w:p w14:paraId="122B7AD8" w14:textId="77777777" w:rsidR="00EF4C25" w:rsidRPr="00602459" w:rsidRDefault="00EF4C25" w:rsidP="009A4116">
            <w:pPr>
              <w:rPr>
                <w:sz w:val="18"/>
              </w:rPr>
            </w:pPr>
          </w:p>
          <w:p w14:paraId="29147687" w14:textId="77777777" w:rsidR="00EF4C25" w:rsidRPr="00602459" w:rsidRDefault="00EF4C25" w:rsidP="009A4116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113EC84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</w:tr>
      <w:tr w:rsidR="00602459" w:rsidRPr="00602459" w14:paraId="63ECDCF2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C0BF19C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shd w:val="clear" w:color="auto" w:fill="auto"/>
            <w:vAlign w:val="center"/>
          </w:tcPr>
          <w:p w14:paraId="7140E8C7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5146" w:type="dxa"/>
            <w:gridSpan w:val="15"/>
            <w:shd w:val="clear" w:color="auto" w:fill="auto"/>
            <w:vAlign w:val="center"/>
          </w:tcPr>
          <w:p w14:paraId="622F04EA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40DC7121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</w:tr>
      <w:tr w:rsidR="00602459" w:rsidRPr="00602459" w14:paraId="21A58992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0E52794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422C0F50" w14:textId="77777777" w:rsidR="00EF4C25" w:rsidRPr="00602459" w:rsidRDefault="00EF4C25" w:rsidP="009A4116">
            <w:pPr>
              <w:snapToGrid w:val="0"/>
              <w:spacing w:before="40"/>
              <w:jc w:val="right"/>
              <w:rPr>
                <w:sz w:val="18"/>
              </w:rPr>
            </w:pPr>
            <w:r w:rsidRPr="00602459"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F5452E5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0FCE512" w14:textId="77777777" w:rsidR="00EF4C25" w:rsidRPr="00602459" w:rsidRDefault="00EF4C25" w:rsidP="009A4116">
            <w:pPr>
              <w:snapToGrid w:val="0"/>
              <w:spacing w:before="20"/>
              <w:jc w:val="right"/>
              <w:rPr>
                <w:sz w:val="18"/>
              </w:rPr>
            </w:pPr>
            <w:r w:rsidRPr="00602459">
              <w:rPr>
                <w:sz w:val="18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0ECC121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5B9BD71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</w:tr>
      <w:tr w:rsidR="00602459" w:rsidRPr="00602459" w14:paraId="2E5C6B85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9B60A2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shd w:val="clear" w:color="auto" w:fill="auto"/>
            <w:vAlign w:val="center"/>
          </w:tcPr>
          <w:p w14:paraId="71D70256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5503" w:type="dxa"/>
            <w:gridSpan w:val="17"/>
            <w:shd w:val="clear" w:color="auto" w:fill="auto"/>
            <w:vAlign w:val="center"/>
          </w:tcPr>
          <w:p w14:paraId="60819520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642DE70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</w:tr>
      <w:tr w:rsidR="00602459" w:rsidRPr="00602459" w14:paraId="335C4B72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A959852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480154CF" w14:textId="77777777" w:rsidR="00EF4C25" w:rsidRPr="00602459" w:rsidRDefault="00EF4C25" w:rsidP="009A4116">
            <w:pPr>
              <w:snapToGrid w:val="0"/>
              <w:spacing w:before="40"/>
              <w:jc w:val="right"/>
              <w:rPr>
                <w:sz w:val="18"/>
              </w:rPr>
            </w:pPr>
            <w:r w:rsidRPr="00602459">
              <w:rPr>
                <w:sz w:val="18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61F6CED" w14:textId="77777777" w:rsidR="00EF4C25" w:rsidRPr="00602459" w:rsidRDefault="00EF4C25" w:rsidP="009A4116">
            <w:pPr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EA2B73C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</w:tr>
      <w:tr w:rsidR="00602459" w:rsidRPr="00602459" w14:paraId="0C3B7CC8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6C7154D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407" w:type="dxa"/>
            <w:gridSpan w:val="5"/>
            <w:shd w:val="clear" w:color="auto" w:fill="auto"/>
            <w:vAlign w:val="center"/>
          </w:tcPr>
          <w:p w14:paraId="4E89105A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925" w:type="dxa"/>
            <w:gridSpan w:val="23"/>
            <w:shd w:val="clear" w:color="auto" w:fill="auto"/>
            <w:vAlign w:val="center"/>
          </w:tcPr>
          <w:p w14:paraId="7B451D64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5857739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</w:tr>
      <w:tr w:rsidR="00602459" w:rsidRPr="00602459" w14:paraId="6E2C88C7" w14:textId="77777777" w:rsidTr="009A4116">
        <w:trPr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12ECB89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9332" w:type="dxa"/>
            <w:gridSpan w:val="2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B434087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  <w:r w:rsidRPr="00602459"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2459">
              <w:instrText xml:space="preserve"> FORMCHECKBOX </w:instrText>
            </w:r>
            <w:r w:rsidR="002A2D36">
              <w:fldChar w:fldCharType="separate"/>
            </w:r>
            <w:r w:rsidRPr="00602459">
              <w:fldChar w:fldCharType="end"/>
            </w:r>
            <w:r w:rsidRPr="00602459">
              <w:rPr>
                <w:sz w:val="22"/>
              </w:rPr>
              <w:t xml:space="preserve"> </w:t>
            </w:r>
            <w:r w:rsidRPr="00602459">
              <w:rPr>
                <w:b/>
                <w:sz w:val="22"/>
              </w:rPr>
              <w:t>Agissant pour le nom et le compte de la Société</w:t>
            </w:r>
            <w:r w:rsidRPr="00602459">
              <w:rPr>
                <w:sz w:val="22"/>
              </w:rPr>
              <w:t xml:space="preserve"> : </w:t>
            </w:r>
            <w:r w:rsidRPr="00602459">
              <w:t>(intitulé complet et forme juridique de la société)</w:t>
            </w: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E0F5B40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</w:tr>
      <w:tr w:rsidR="00602459" w:rsidRPr="00602459" w14:paraId="0E008D10" w14:textId="77777777" w:rsidTr="009A4116">
        <w:trPr>
          <w:jc w:val="center"/>
        </w:trPr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883507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D671567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6ACCB4F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</w:tr>
      <w:tr w:rsidR="00602459" w:rsidRPr="00602459" w14:paraId="6CDB88F9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6305FDA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48D9FB25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6D84A92F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55B5BC0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</w:tr>
      <w:tr w:rsidR="00602459" w:rsidRPr="00602459" w14:paraId="02140783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22A973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shd w:val="clear" w:color="auto" w:fill="auto"/>
            <w:vAlign w:val="center"/>
          </w:tcPr>
          <w:p w14:paraId="75CB7751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  <w:r w:rsidRPr="00602459">
              <w:rPr>
                <w:sz w:val="18"/>
              </w:rPr>
              <w:t>Au capital de :</w:t>
            </w:r>
          </w:p>
        </w:tc>
        <w:tc>
          <w:tcPr>
            <w:tcW w:w="785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9AD56C3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9E645E4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</w:tr>
      <w:tr w:rsidR="00602459" w:rsidRPr="00602459" w14:paraId="7A092F6E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70CB3C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6331A1CD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021920A0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90543DD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</w:tr>
      <w:tr w:rsidR="00602459" w:rsidRPr="00602459" w14:paraId="189B6A86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6D7E01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shd w:val="clear" w:color="auto" w:fill="auto"/>
            <w:vAlign w:val="center"/>
          </w:tcPr>
          <w:p w14:paraId="7C87CDB1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  <w:r w:rsidRPr="00602459">
              <w:rPr>
                <w:sz w:val="18"/>
              </w:rPr>
              <w:t>Ayant son siège à :</w:t>
            </w:r>
          </w:p>
        </w:tc>
        <w:tc>
          <w:tcPr>
            <w:tcW w:w="785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0EAFDA2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  <w:p w14:paraId="5210ECEB" w14:textId="77777777" w:rsidR="00EF4C25" w:rsidRPr="00602459" w:rsidRDefault="00EF4C25" w:rsidP="009A4116">
            <w:pPr>
              <w:rPr>
                <w:sz w:val="18"/>
              </w:rPr>
            </w:pPr>
          </w:p>
          <w:p w14:paraId="6E5DCEA2" w14:textId="77777777" w:rsidR="00EF4C25" w:rsidRPr="00602459" w:rsidRDefault="00EF4C25" w:rsidP="009A4116">
            <w:pPr>
              <w:rPr>
                <w:sz w:val="18"/>
              </w:rPr>
            </w:pPr>
          </w:p>
          <w:p w14:paraId="1FCD0B4C" w14:textId="77777777" w:rsidR="00EF4C25" w:rsidRPr="00602459" w:rsidRDefault="00EF4C25" w:rsidP="009A4116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8373290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</w:tr>
      <w:tr w:rsidR="00602459" w:rsidRPr="00602459" w14:paraId="7F642AF4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52509A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shd w:val="clear" w:color="auto" w:fill="auto"/>
            <w:vAlign w:val="center"/>
          </w:tcPr>
          <w:p w14:paraId="79EAE714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5146" w:type="dxa"/>
            <w:gridSpan w:val="15"/>
            <w:shd w:val="clear" w:color="auto" w:fill="auto"/>
            <w:vAlign w:val="center"/>
          </w:tcPr>
          <w:p w14:paraId="43AFE0E1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4D52DFE5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</w:tr>
      <w:tr w:rsidR="00602459" w:rsidRPr="00602459" w14:paraId="463FFD1F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0D0DFE1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2829A3B7" w14:textId="77777777" w:rsidR="00EF4C25" w:rsidRPr="00602459" w:rsidRDefault="00EF4C25" w:rsidP="009A4116">
            <w:pPr>
              <w:snapToGrid w:val="0"/>
              <w:spacing w:before="40"/>
              <w:jc w:val="right"/>
              <w:rPr>
                <w:sz w:val="18"/>
              </w:rPr>
            </w:pPr>
            <w:r w:rsidRPr="00602459"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07A6950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32706FD" w14:textId="77777777" w:rsidR="00EF4C25" w:rsidRPr="00602459" w:rsidRDefault="00EF4C25" w:rsidP="009A4116">
            <w:pPr>
              <w:snapToGrid w:val="0"/>
              <w:spacing w:before="20"/>
              <w:jc w:val="right"/>
              <w:rPr>
                <w:sz w:val="18"/>
              </w:rPr>
            </w:pPr>
            <w:r w:rsidRPr="00602459">
              <w:rPr>
                <w:sz w:val="18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B440B74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C781811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</w:tr>
      <w:tr w:rsidR="00602459" w:rsidRPr="00602459" w14:paraId="401DF2C8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FDE69E7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shd w:val="clear" w:color="auto" w:fill="auto"/>
            <w:vAlign w:val="center"/>
          </w:tcPr>
          <w:p w14:paraId="32917C04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5503" w:type="dxa"/>
            <w:gridSpan w:val="17"/>
            <w:shd w:val="clear" w:color="auto" w:fill="auto"/>
            <w:vAlign w:val="center"/>
          </w:tcPr>
          <w:p w14:paraId="124F68AB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0B6F18FA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</w:tr>
      <w:tr w:rsidR="00602459" w:rsidRPr="00602459" w14:paraId="7EBFC4C7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7F7B2D4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5494567E" w14:textId="77777777" w:rsidR="00EF4C25" w:rsidRPr="00602459" w:rsidRDefault="00EF4C25" w:rsidP="009A4116">
            <w:pPr>
              <w:snapToGrid w:val="0"/>
              <w:spacing w:before="40"/>
              <w:jc w:val="right"/>
              <w:rPr>
                <w:sz w:val="18"/>
              </w:rPr>
            </w:pPr>
            <w:r w:rsidRPr="00602459">
              <w:rPr>
                <w:sz w:val="18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9C6F3B1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07FB7ED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</w:tr>
      <w:tr w:rsidR="00602459" w:rsidRPr="00602459" w14:paraId="6B400D8F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ED03A7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28B1CCCD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480A919D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58811644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</w:tr>
      <w:tr w:rsidR="00602459" w:rsidRPr="00602459" w14:paraId="3D73C49F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3552582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48C97C3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0A6DBC5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C49FCCA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</w:tr>
      <w:tr w:rsidR="00602459" w:rsidRPr="00602459" w14:paraId="757110BC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4AEFB1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238" w:type="dxa"/>
            <w:gridSpan w:val="9"/>
            <w:shd w:val="clear" w:color="auto" w:fill="auto"/>
            <w:vAlign w:val="center"/>
          </w:tcPr>
          <w:p w14:paraId="5EDA0A4D" w14:textId="77777777" w:rsidR="00EF4C25" w:rsidRPr="00602459" w:rsidRDefault="00EF4C25" w:rsidP="009A4116">
            <w:pPr>
              <w:snapToGrid w:val="0"/>
              <w:spacing w:before="40"/>
              <w:rPr>
                <w:sz w:val="18"/>
              </w:rPr>
            </w:pPr>
            <w:r w:rsidRPr="00602459">
              <w:rPr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DCA243B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EDCD9B9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9999CCB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5210B10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FB22D45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17F7C57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2D2125C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0173DD3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6AB786F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B37F751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D17C060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33C045B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07FFCF6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9184469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30517DC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</w:tr>
      <w:tr w:rsidR="00602459" w:rsidRPr="00602459" w14:paraId="55F658F9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D9BF6E3" w14:textId="77777777" w:rsidR="00EF4C25" w:rsidRPr="00602459" w:rsidRDefault="00EF4C25" w:rsidP="009A411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shd w:val="clear" w:color="auto" w:fill="auto"/>
            <w:vAlign w:val="center"/>
          </w:tcPr>
          <w:p w14:paraId="335B0CF3" w14:textId="77777777" w:rsidR="00EF4C25" w:rsidRPr="00602459" w:rsidRDefault="00EF4C25" w:rsidP="009A411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487" w:type="dxa"/>
            <w:gridSpan w:val="21"/>
            <w:shd w:val="clear" w:color="auto" w:fill="auto"/>
            <w:vAlign w:val="center"/>
          </w:tcPr>
          <w:p w14:paraId="470C9FBE" w14:textId="77777777" w:rsidR="00EF4C25" w:rsidRPr="00602459" w:rsidRDefault="00EF4C25" w:rsidP="009A411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4A591137" w14:textId="77777777" w:rsidR="00EF4C25" w:rsidRPr="00602459" w:rsidRDefault="00EF4C25" w:rsidP="009A4116">
            <w:pPr>
              <w:keepNext/>
              <w:snapToGrid w:val="0"/>
              <w:rPr>
                <w:sz w:val="18"/>
              </w:rPr>
            </w:pPr>
          </w:p>
        </w:tc>
      </w:tr>
      <w:tr w:rsidR="00602459" w:rsidRPr="00602459" w14:paraId="79171132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C03B2C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6793" w:type="dxa"/>
            <w:gridSpan w:val="22"/>
            <w:shd w:val="clear" w:color="auto" w:fill="auto"/>
            <w:vAlign w:val="center"/>
          </w:tcPr>
          <w:p w14:paraId="77AAE458" w14:textId="77777777" w:rsidR="00EF4C25" w:rsidRPr="00602459" w:rsidRDefault="00EF4C25" w:rsidP="009A4116">
            <w:pPr>
              <w:snapToGrid w:val="0"/>
              <w:spacing w:before="40"/>
              <w:rPr>
                <w:sz w:val="18"/>
              </w:rPr>
            </w:pPr>
            <w:r w:rsidRPr="00602459">
              <w:rPr>
                <w:sz w:val="18"/>
              </w:rPr>
              <w:t xml:space="preserve">N° d'inscription </w:t>
            </w:r>
            <w:r w:rsidRPr="00602459"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2459">
              <w:instrText xml:space="preserve"> FORMCHECKBOX </w:instrText>
            </w:r>
            <w:r w:rsidR="002A2D36">
              <w:fldChar w:fldCharType="separate"/>
            </w:r>
            <w:r w:rsidRPr="00602459">
              <w:fldChar w:fldCharType="end"/>
            </w:r>
            <w:r w:rsidRPr="00602459">
              <w:rPr>
                <w:sz w:val="18"/>
              </w:rPr>
              <w:t xml:space="preserve"> au répertoire des métiers </w:t>
            </w:r>
            <w:r w:rsidRPr="00602459">
              <w:rPr>
                <w:b/>
                <w:sz w:val="18"/>
              </w:rPr>
              <w:t>ou</w:t>
            </w:r>
            <w:r w:rsidRPr="00602459">
              <w:rPr>
                <w:sz w:val="18"/>
              </w:rPr>
              <w:t xml:space="preserve"> </w:t>
            </w:r>
            <w:r w:rsidRPr="00602459"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2459">
              <w:instrText xml:space="preserve"> FORMCHECKBOX </w:instrText>
            </w:r>
            <w:r w:rsidR="002A2D36">
              <w:fldChar w:fldCharType="separate"/>
            </w:r>
            <w:r w:rsidRPr="00602459">
              <w:fldChar w:fldCharType="end"/>
            </w:r>
            <w:r w:rsidRPr="00602459">
              <w:rPr>
                <w:sz w:val="18"/>
              </w:rPr>
              <w:t xml:space="preserve"> au registre du commerce et des sociétés :</w:t>
            </w:r>
          </w:p>
        </w:tc>
        <w:tc>
          <w:tcPr>
            <w:tcW w:w="25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206EA3E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E554A7B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</w:tr>
      <w:tr w:rsidR="00EF4C25" w14:paraId="511864AE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04FB9411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426C0F0A" w14:textId="77777777" w:rsidR="00EF4C25" w:rsidRDefault="00EF4C25" w:rsidP="009A411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544" w:type="dxa"/>
            <w:gridSpan w:val="22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4689DBAF" w14:textId="77777777" w:rsidR="00EF4C25" w:rsidRDefault="00EF4C25" w:rsidP="009A411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1BD9560" w14:textId="77777777" w:rsidR="00EF4C25" w:rsidRDefault="00EF4C25" w:rsidP="009A4116">
            <w:pPr>
              <w:keepNext/>
              <w:snapToGrid w:val="0"/>
              <w:rPr>
                <w:sz w:val="18"/>
              </w:rPr>
            </w:pPr>
          </w:p>
        </w:tc>
      </w:tr>
    </w:tbl>
    <w:p w14:paraId="6676E221" w14:textId="77777777" w:rsidR="00602459" w:rsidRDefault="00602459">
      <w:pPr>
        <w:widowControl/>
        <w:suppressAutoHyphens w:val="0"/>
        <w:overflowPunct/>
        <w:autoSpaceDE/>
        <w:autoSpaceDN/>
        <w:adjustRightInd/>
        <w:spacing w:after="160" w:line="259" w:lineRule="auto"/>
        <w:jc w:val="left"/>
        <w:textAlignment w:val="auto"/>
        <w:rPr>
          <w:rFonts w:eastAsia="Gill Sans MT"/>
          <w:b/>
          <w:color w:val="0092BC"/>
          <w:sz w:val="26"/>
          <w:szCs w:val="26"/>
          <w:highlight w:val="lightGray"/>
        </w:rPr>
      </w:pPr>
      <w:r>
        <w:rPr>
          <w:highlight w:val="lightGray"/>
        </w:rPr>
        <w:br w:type="page"/>
      </w:r>
    </w:p>
    <w:p w14:paraId="560DF42A" w14:textId="2C377456" w:rsidR="00A451C1" w:rsidRDefault="00EF4C25" w:rsidP="00602459">
      <w:pPr>
        <w:pStyle w:val="DirectionAchats2Title"/>
      </w:pPr>
      <w:bookmarkStart w:id="27" w:name="_Toc197539010"/>
      <w:r>
        <w:lastRenderedPageBreak/>
        <w:t xml:space="preserve">En tant que </w:t>
      </w:r>
      <w:r w:rsidR="003C2164">
        <w:t>groupement</w:t>
      </w:r>
      <w:bookmarkEnd w:id="27"/>
    </w:p>
    <w:p w14:paraId="6C94483A" w14:textId="73AACD79" w:rsidR="00552F24" w:rsidRDefault="009C2EF3" w:rsidP="009C2EF3">
      <w:pPr>
        <w:pStyle w:val="DirectionAchats3Title"/>
      </w:pPr>
      <w:bookmarkStart w:id="28" w:name="_Toc197539011"/>
      <w:bookmarkStart w:id="29" w:name="_Toc97645101"/>
      <w:r>
        <w:t>Mandataire</w:t>
      </w:r>
      <w:bookmarkEnd w:id="28"/>
    </w:p>
    <w:tbl>
      <w:tblPr>
        <w:tblW w:w="9498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"/>
        <w:gridCol w:w="45"/>
        <w:gridCol w:w="1066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24"/>
        <w:gridCol w:w="57"/>
        <w:gridCol w:w="74"/>
      </w:tblGrid>
      <w:tr w:rsidR="00602459" w:rsidRPr="00602459" w14:paraId="79C87731" w14:textId="77777777" w:rsidTr="00635908">
        <w:trPr>
          <w:jc w:val="center"/>
        </w:trPr>
        <w:tc>
          <w:tcPr>
            <w:tcW w:w="9498" w:type="dxa"/>
            <w:gridSpan w:val="31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49952565" w14:textId="1D457B31" w:rsidR="00552F24" w:rsidRPr="00602459" w:rsidRDefault="00552F24" w:rsidP="00607BCA">
            <w:pPr>
              <w:snapToGrid w:val="0"/>
              <w:jc w:val="center"/>
              <w:rPr>
                <w:sz w:val="22"/>
                <w:szCs w:val="22"/>
              </w:rPr>
            </w:pPr>
            <w:r w:rsidRPr="00602459">
              <w:rPr>
                <w:b/>
                <w:sz w:val="22"/>
                <w:szCs w:val="22"/>
              </w:rPr>
              <w:t>Cotraitant 1</w:t>
            </w:r>
          </w:p>
        </w:tc>
      </w:tr>
      <w:tr w:rsidR="00602459" w:rsidRPr="00602459" w14:paraId="459D430B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A919B66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2470" w:type="dxa"/>
            <w:gridSpan w:val="6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0350A0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6862" w:type="dxa"/>
            <w:gridSpan w:val="2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D38E949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B5A6339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</w:tr>
      <w:tr w:rsidR="00602459" w:rsidRPr="00602459" w14:paraId="3ACD4669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21E5D2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537" w:type="dxa"/>
            <w:gridSpan w:val="4"/>
            <w:shd w:val="clear" w:color="auto" w:fill="auto"/>
            <w:vAlign w:val="center"/>
          </w:tcPr>
          <w:p w14:paraId="587A878C" w14:textId="77777777" w:rsidR="00552F24" w:rsidRPr="00602459" w:rsidRDefault="00552F24" w:rsidP="00C02F16">
            <w:pPr>
              <w:snapToGrid w:val="0"/>
              <w:rPr>
                <w:sz w:val="18"/>
              </w:rPr>
            </w:pPr>
            <w:r w:rsidRPr="00602459">
              <w:rPr>
                <w:sz w:val="18"/>
              </w:rPr>
              <w:t>Nom et prénom :</w:t>
            </w:r>
          </w:p>
        </w:tc>
        <w:tc>
          <w:tcPr>
            <w:tcW w:w="7795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FAEF307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  <w:p w14:paraId="25AE4656" w14:textId="77777777" w:rsidR="00552F24" w:rsidRPr="00602459" w:rsidRDefault="00552F24" w:rsidP="00607BCA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9CD0F36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</w:tr>
      <w:tr w:rsidR="00602459" w:rsidRPr="00602459" w14:paraId="379F13D7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0130208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shd w:val="clear" w:color="auto" w:fill="auto"/>
            <w:vAlign w:val="center"/>
          </w:tcPr>
          <w:p w14:paraId="2441EF95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6487" w:type="dxa"/>
            <w:gridSpan w:val="21"/>
            <w:shd w:val="clear" w:color="auto" w:fill="auto"/>
            <w:vAlign w:val="center"/>
          </w:tcPr>
          <w:p w14:paraId="1090F894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49D0A41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</w:tr>
      <w:tr w:rsidR="00602459" w:rsidRPr="00602459" w14:paraId="628C6F1C" w14:textId="77777777" w:rsidTr="00635908">
        <w:trPr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CC8E9BB" w14:textId="77777777" w:rsidR="00552F24" w:rsidRPr="00602459" w:rsidRDefault="00552F24" w:rsidP="00607BCA">
            <w:pPr>
              <w:snapToGrid w:val="0"/>
            </w:pPr>
          </w:p>
        </w:tc>
        <w:tc>
          <w:tcPr>
            <w:tcW w:w="9332" w:type="dxa"/>
            <w:gridSpan w:val="2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2BBA7D6" w14:textId="6EB13545" w:rsidR="00552F24" w:rsidRPr="00602459" w:rsidRDefault="00C02F16" w:rsidP="00C02F16">
            <w:pPr>
              <w:snapToGrid w:val="0"/>
              <w:ind w:firstLine="97"/>
            </w:pPr>
            <w:r w:rsidRPr="00602459"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2459">
              <w:instrText xml:space="preserve"> FORMCHECKBOX </w:instrText>
            </w:r>
            <w:r w:rsidR="002A2D36">
              <w:fldChar w:fldCharType="separate"/>
            </w:r>
            <w:r w:rsidRPr="00602459">
              <w:fldChar w:fldCharType="end"/>
            </w:r>
            <w:r w:rsidR="00552F24" w:rsidRPr="00602459">
              <w:rPr>
                <w:sz w:val="22"/>
              </w:rPr>
              <w:t xml:space="preserve"> </w:t>
            </w:r>
            <w:r w:rsidR="00552F24" w:rsidRPr="00602459">
              <w:rPr>
                <w:b/>
                <w:sz w:val="22"/>
              </w:rPr>
              <w:t>Agissant en mon nom personnel</w:t>
            </w:r>
            <w:r w:rsidR="00552F24" w:rsidRPr="00602459">
              <w:rPr>
                <w:sz w:val="22"/>
              </w:rPr>
              <w:t xml:space="preserve"> ou </w:t>
            </w:r>
            <w:r w:rsidR="00552F24" w:rsidRPr="00602459">
              <w:rPr>
                <w:b/>
                <w:sz w:val="22"/>
              </w:rPr>
              <w:t>sous le nom de</w:t>
            </w:r>
            <w:r w:rsidR="00552F24" w:rsidRPr="00602459">
              <w:t> :</w:t>
            </w: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422B527" w14:textId="77777777" w:rsidR="00552F24" w:rsidRPr="00602459" w:rsidRDefault="00552F24" w:rsidP="00607BCA">
            <w:pPr>
              <w:snapToGrid w:val="0"/>
            </w:pPr>
          </w:p>
        </w:tc>
      </w:tr>
      <w:tr w:rsidR="00602459" w:rsidRPr="00602459" w14:paraId="4FD84224" w14:textId="77777777" w:rsidTr="00635908">
        <w:trPr>
          <w:jc w:val="center"/>
        </w:trPr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08F6C20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933D121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3EAC019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</w:tr>
      <w:tr w:rsidR="00602459" w:rsidRPr="00602459" w14:paraId="0CEC23EF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66E4EB9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40CEDB69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5AC41A91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03C1B32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</w:tr>
      <w:tr w:rsidR="00602459" w:rsidRPr="00602459" w14:paraId="16F05658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A2B4856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4982F424" w14:textId="77777777" w:rsidR="00552F24" w:rsidRPr="00602459" w:rsidRDefault="00552F24" w:rsidP="00C02F16">
            <w:pPr>
              <w:snapToGrid w:val="0"/>
              <w:rPr>
                <w:sz w:val="18"/>
              </w:rPr>
            </w:pPr>
            <w:r w:rsidRPr="00602459">
              <w:rPr>
                <w:sz w:val="18"/>
              </w:rPr>
              <w:t>Domicilié à :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FDCEE4E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  <w:p w14:paraId="6BEE15C4" w14:textId="77777777" w:rsidR="00552F24" w:rsidRPr="00602459" w:rsidRDefault="00552F24" w:rsidP="00607BCA">
            <w:pPr>
              <w:rPr>
                <w:sz w:val="18"/>
              </w:rPr>
            </w:pPr>
          </w:p>
          <w:p w14:paraId="27C5E103" w14:textId="77777777" w:rsidR="00552F24" w:rsidRPr="00602459" w:rsidRDefault="00552F24" w:rsidP="00607BCA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D55FDA3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</w:tr>
      <w:tr w:rsidR="00602459" w:rsidRPr="00602459" w14:paraId="45EAD5C4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2D38D3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shd w:val="clear" w:color="auto" w:fill="auto"/>
            <w:vAlign w:val="center"/>
          </w:tcPr>
          <w:p w14:paraId="6AE9BBBC" w14:textId="77777777" w:rsidR="00552F24" w:rsidRPr="00602459" w:rsidRDefault="00552F24" w:rsidP="00C02F16">
            <w:pPr>
              <w:snapToGrid w:val="0"/>
              <w:rPr>
                <w:sz w:val="18"/>
              </w:rPr>
            </w:pPr>
          </w:p>
        </w:tc>
        <w:tc>
          <w:tcPr>
            <w:tcW w:w="5146" w:type="dxa"/>
            <w:gridSpan w:val="15"/>
            <w:shd w:val="clear" w:color="auto" w:fill="auto"/>
            <w:vAlign w:val="center"/>
          </w:tcPr>
          <w:p w14:paraId="23D40745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827B22B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</w:tr>
      <w:tr w:rsidR="00602459" w:rsidRPr="00602459" w14:paraId="355B4FD1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17983E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6D386CC5" w14:textId="77777777" w:rsidR="00552F24" w:rsidRPr="00602459" w:rsidRDefault="00552F24" w:rsidP="00C02F16">
            <w:pPr>
              <w:snapToGrid w:val="0"/>
              <w:spacing w:before="40"/>
              <w:jc w:val="right"/>
              <w:rPr>
                <w:sz w:val="18"/>
              </w:rPr>
            </w:pPr>
            <w:r w:rsidRPr="00602459"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8B1B123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3E55106" w14:textId="77777777" w:rsidR="00552F24" w:rsidRPr="00602459" w:rsidRDefault="00552F24" w:rsidP="00607BCA">
            <w:pPr>
              <w:snapToGrid w:val="0"/>
              <w:spacing w:before="20"/>
              <w:jc w:val="right"/>
              <w:rPr>
                <w:sz w:val="18"/>
              </w:rPr>
            </w:pPr>
            <w:r w:rsidRPr="00602459">
              <w:rPr>
                <w:sz w:val="18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F622DB1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47FC954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</w:tr>
      <w:tr w:rsidR="00602459" w:rsidRPr="00602459" w14:paraId="1BEF7E20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B11D687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shd w:val="clear" w:color="auto" w:fill="auto"/>
            <w:vAlign w:val="center"/>
          </w:tcPr>
          <w:p w14:paraId="465FA51A" w14:textId="77777777" w:rsidR="00552F24" w:rsidRPr="00602459" w:rsidRDefault="00552F24" w:rsidP="00C02F16">
            <w:pPr>
              <w:snapToGrid w:val="0"/>
              <w:rPr>
                <w:sz w:val="18"/>
              </w:rPr>
            </w:pPr>
          </w:p>
        </w:tc>
        <w:tc>
          <w:tcPr>
            <w:tcW w:w="5503" w:type="dxa"/>
            <w:gridSpan w:val="17"/>
            <w:shd w:val="clear" w:color="auto" w:fill="auto"/>
            <w:vAlign w:val="center"/>
          </w:tcPr>
          <w:p w14:paraId="5E4DA8CA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4513F1F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</w:tr>
      <w:tr w:rsidR="00602459" w:rsidRPr="00602459" w14:paraId="13169E16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C660C0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4E7A7865" w14:textId="77777777" w:rsidR="00552F24" w:rsidRPr="00602459" w:rsidRDefault="00552F24" w:rsidP="00C02F16">
            <w:pPr>
              <w:snapToGrid w:val="0"/>
              <w:spacing w:before="40"/>
              <w:jc w:val="right"/>
              <w:rPr>
                <w:sz w:val="18"/>
              </w:rPr>
            </w:pPr>
            <w:r w:rsidRPr="00602459">
              <w:rPr>
                <w:sz w:val="18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B69A1F1" w14:textId="77777777" w:rsidR="00552F24" w:rsidRPr="00602459" w:rsidRDefault="00552F24" w:rsidP="00607BCA">
            <w:pPr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E767FEE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</w:tr>
      <w:tr w:rsidR="00602459" w:rsidRPr="00602459" w14:paraId="26653DCD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BB768D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2407" w:type="dxa"/>
            <w:gridSpan w:val="5"/>
            <w:shd w:val="clear" w:color="auto" w:fill="auto"/>
            <w:vAlign w:val="center"/>
          </w:tcPr>
          <w:p w14:paraId="63BFE0C7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6925" w:type="dxa"/>
            <w:gridSpan w:val="23"/>
            <w:shd w:val="clear" w:color="auto" w:fill="auto"/>
            <w:vAlign w:val="center"/>
          </w:tcPr>
          <w:p w14:paraId="531F1F2A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BFB652C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</w:tr>
      <w:tr w:rsidR="00602459" w:rsidRPr="00602459" w14:paraId="0B43CF01" w14:textId="77777777" w:rsidTr="00635908">
        <w:trPr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5009BD8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9332" w:type="dxa"/>
            <w:gridSpan w:val="2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367740D" w14:textId="586D2855" w:rsidR="00552F24" w:rsidRPr="00602459" w:rsidRDefault="00C02F16" w:rsidP="00C02F16">
            <w:pPr>
              <w:snapToGrid w:val="0"/>
              <w:rPr>
                <w:sz w:val="18"/>
              </w:rPr>
            </w:pPr>
            <w:r w:rsidRPr="00602459"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2459">
              <w:instrText xml:space="preserve"> FORMCHECKBOX </w:instrText>
            </w:r>
            <w:r w:rsidR="002A2D36">
              <w:fldChar w:fldCharType="separate"/>
            </w:r>
            <w:r w:rsidRPr="00602459">
              <w:fldChar w:fldCharType="end"/>
            </w:r>
            <w:r w:rsidR="00552F24" w:rsidRPr="00602459">
              <w:rPr>
                <w:sz w:val="22"/>
              </w:rPr>
              <w:t xml:space="preserve"> </w:t>
            </w:r>
            <w:r w:rsidR="00552F24" w:rsidRPr="00602459">
              <w:rPr>
                <w:b/>
                <w:sz w:val="22"/>
              </w:rPr>
              <w:t>Agissant pour le nom et le compte de la Société</w:t>
            </w:r>
            <w:r w:rsidR="00552F24" w:rsidRPr="00602459">
              <w:rPr>
                <w:sz w:val="22"/>
              </w:rPr>
              <w:t xml:space="preserve"> : </w:t>
            </w:r>
            <w:r w:rsidR="00552F24" w:rsidRPr="00602459">
              <w:t>(intitulé complet et forme juridique de la société)</w:t>
            </w: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2DBF49C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</w:tr>
      <w:tr w:rsidR="00602459" w:rsidRPr="00602459" w14:paraId="1F158744" w14:textId="77777777" w:rsidTr="00635908">
        <w:trPr>
          <w:jc w:val="center"/>
        </w:trPr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3691408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132595D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39B122F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</w:tr>
      <w:tr w:rsidR="00602459" w:rsidRPr="00602459" w14:paraId="18866C3C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F30EA7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6285D310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42FF0812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4CE56CA9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</w:tr>
      <w:tr w:rsidR="00602459" w:rsidRPr="00602459" w14:paraId="481C4FB3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7F2EF4B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shd w:val="clear" w:color="auto" w:fill="auto"/>
            <w:vAlign w:val="center"/>
          </w:tcPr>
          <w:p w14:paraId="3DD3049C" w14:textId="77777777" w:rsidR="00552F24" w:rsidRPr="00602459" w:rsidRDefault="00552F24" w:rsidP="00C02F16">
            <w:pPr>
              <w:snapToGrid w:val="0"/>
              <w:rPr>
                <w:sz w:val="18"/>
              </w:rPr>
            </w:pPr>
            <w:r w:rsidRPr="00602459">
              <w:rPr>
                <w:sz w:val="18"/>
              </w:rPr>
              <w:t>Au capital de :</w:t>
            </w:r>
          </w:p>
        </w:tc>
        <w:tc>
          <w:tcPr>
            <w:tcW w:w="785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364B1F5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90BE350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</w:tr>
      <w:tr w:rsidR="00602459" w:rsidRPr="00602459" w14:paraId="4E15C9D4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12A657D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52842F9F" w14:textId="77777777" w:rsidR="00552F24" w:rsidRPr="00602459" w:rsidRDefault="00552F24" w:rsidP="00C02F16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3423BDFB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5A3C159B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</w:tr>
      <w:tr w:rsidR="00602459" w:rsidRPr="00602459" w14:paraId="36399178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ECA0C9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shd w:val="clear" w:color="auto" w:fill="auto"/>
            <w:vAlign w:val="center"/>
          </w:tcPr>
          <w:p w14:paraId="74E0FF88" w14:textId="77777777" w:rsidR="00552F24" w:rsidRPr="00602459" w:rsidRDefault="00552F24" w:rsidP="00C02F16">
            <w:pPr>
              <w:snapToGrid w:val="0"/>
              <w:rPr>
                <w:sz w:val="18"/>
              </w:rPr>
            </w:pPr>
            <w:r w:rsidRPr="00602459">
              <w:rPr>
                <w:sz w:val="18"/>
              </w:rPr>
              <w:t>Ayant son siège à :</w:t>
            </w:r>
          </w:p>
        </w:tc>
        <w:tc>
          <w:tcPr>
            <w:tcW w:w="785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6B7ED4E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  <w:p w14:paraId="6C90B36F" w14:textId="4D5DA79C" w:rsidR="00552F24" w:rsidRPr="00602459" w:rsidRDefault="00552F24" w:rsidP="00607BCA">
            <w:pPr>
              <w:rPr>
                <w:sz w:val="18"/>
              </w:rPr>
            </w:pPr>
          </w:p>
          <w:p w14:paraId="1CF3DF4B" w14:textId="77777777" w:rsidR="00C02F16" w:rsidRPr="00602459" w:rsidRDefault="00C02F16" w:rsidP="00607BCA">
            <w:pPr>
              <w:rPr>
                <w:sz w:val="18"/>
              </w:rPr>
            </w:pPr>
          </w:p>
          <w:p w14:paraId="0640A376" w14:textId="77777777" w:rsidR="00552F24" w:rsidRPr="00602459" w:rsidRDefault="00552F24" w:rsidP="00607BCA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8CB9C56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</w:tr>
      <w:tr w:rsidR="00602459" w:rsidRPr="00602459" w14:paraId="778436C1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98E76BE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shd w:val="clear" w:color="auto" w:fill="auto"/>
            <w:vAlign w:val="center"/>
          </w:tcPr>
          <w:p w14:paraId="496E422C" w14:textId="77777777" w:rsidR="00552F24" w:rsidRPr="00602459" w:rsidRDefault="00552F24" w:rsidP="00C02F16">
            <w:pPr>
              <w:snapToGrid w:val="0"/>
              <w:rPr>
                <w:sz w:val="18"/>
              </w:rPr>
            </w:pPr>
          </w:p>
        </w:tc>
        <w:tc>
          <w:tcPr>
            <w:tcW w:w="5146" w:type="dxa"/>
            <w:gridSpan w:val="15"/>
            <w:shd w:val="clear" w:color="auto" w:fill="auto"/>
            <w:vAlign w:val="center"/>
          </w:tcPr>
          <w:p w14:paraId="25ED6216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ED8A024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</w:tr>
      <w:tr w:rsidR="00602459" w:rsidRPr="00602459" w14:paraId="766FFD02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635745D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6BBDDD23" w14:textId="77777777" w:rsidR="00552F24" w:rsidRPr="00602459" w:rsidRDefault="00552F24" w:rsidP="00C02F16">
            <w:pPr>
              <w:snapToGrid w:val="0"/>
              <w:spacing w:before="40"/>
              <w:jc w:val="right"/>
              <w:rPr>
                <w:sz w:val="18"/>
              </w:rPr>
            </w:pPr>
            <w:r w:rsidRPr="00602459"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DD9813F" w14:textId="77777777" w:rsidR="00552F24" w:rsidRPr="00602459" w:rsidRDefault="00552F24" w:rsidP="00C02F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403FB4" w14:textId="77777777" w:rsidR="00552F24" w:rsidRPr="00602459" w:rsidRDefault="00552F24" w:rsidP="00607BCA">
            <w:pPr>
              <w:snapToGrid w:val="0"/>
              <w:spacing w:before="20"/>
              <w:jc w:val="right"/>
              <w:rPr>
                <w:sz w:val="18"/>
              </w:rPr>
            </w:pPr>
            <w:r w:rsidRPr="00602459">
              <w:rPr>
                <w:sz w:val="18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7D8B2EF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F554CCC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</w:tr>
      <w:tr w:rsidR="00602459" w:rsidRPr="00602459" w14:paraId="18C19CA2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14A19D5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shd w:val="clear" w:color="auto" w:fill="auto"/>
            <w:vAlign w:val="center"/>
          </w:tcPr>
          <w:p w14:paraId="52CDCDA1" w14:textId="77777777" w:rsidR="00552F24" w:rsidRPr="00602459" w:rsidRDefault="00552F24" w:rsidP="00C02F16">
            <w:pPr>
              <w:snapToGrid w:val="0"/>
              <w:rPr>
                <w:sz w:val="18"/>
              </w:rPr>
            </w:pPr>
          </w:p>
        </w:tc>
        <w:tc>
          <w:tcPr>
            <w:tcW w:w="5503" w:type="dxa"/>
            <w:gridSpan w:val="17"/>
            <w:shd w:val="clear" w:color="auto" w:fill="auto"/>
            <w:vAlign w:val="center"/>
          </w:tcPr>
          <w:p w14:paraId="3C567DBE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5D22BD36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</w:tr>
      <w:tr w:rsidR="00602459" w:rsidRPr="00602459" w14:paraId="5A21739B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6A2A86D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39243291" w14:textId="77777777" w:rsidR="00552F24" w:rsidRPr="00602459" w:rsidRDefault="00552F24" w:rsidP="00C02F16">
            <w:pPr>
              <w:snapToGrid w:val="0"/>
              <w:spacing w:before="40"/>
              <w:jc w:val="right"/>
              <w:rPr>
                <w:sz w:val="18"/>
              </w:rPr>
            </w:pPr>
            <w:r w:rsidRPr="00602459">
              <w:rPr>
                <w:sz w:val="18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CB4BDC4" w14:textId="77777777" w:rsidR="00552F24" w:rsidRPr="00602459" w:rsidRDefault="00552F24" w:rsidP="00C02F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CE0E0EA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</w:tr>
      <w:tr w:rsidR="00602459" w:rsidRPr="00602459" w14:paraId="1992A060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05CF23A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18C56AA6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68991208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5355B1CB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</w:tr>
      <w:tr w:rsidR="00602459" w:rsidRPr="00602459" w14:paraId="6F27E8A8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91F3E5F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A87E88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10AEDD8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B53210D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</w:tr>
      <w:tr w:rsidR="00602459" w:rsidRPr="00602459" w14:paraId="6F0DCCA5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9155576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238" w:type="dxa"/>
            <w:gridSpan w:val="9"/>
            <w:shd w:val="clear" w:color="auto" w:fill="auto"/>
            <w:vAlign w:val="center"/>
          </w:tcPr>
          <w:p w14:paraId="727C8760" w14:textId="77777777" w:rsidR="00552F24" w:rsidRPr="00602459" w:rsidRDefault="00552F24" w:rsidP="00C02F16">
            <w:pPr>
              <w:snapToGrid w:val="0"/>
              <w:spacing w:before="40"/>
              <w:rPr>
                <w:sz w:val="18"/>
              </w:rPr>
            </w:pPr>
            <w:r w:rsidRPr="00602459">
              <w:rPr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E626337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F84F9D8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B71842B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CE8685F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AF8DD01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84336B3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5962182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B903FB5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7E8E789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D073203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8165C42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CDE082C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CEC62AA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391F611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199A9A4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</w:tr>
      <w:tr w:rsidR="00602459" w:rsidRPr="00602459" w14:paraId="2E38F05D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F70CE7F" w14:textId="77777777" w:rsidR="00552F24" w:rsidRPr="00602459" w:rsidRDefault="00552F24" w:rsidP="00607BCA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shd w:val="clear" w:color="auto" w:fill="auto"/>
            <w:vAlign w:val="center"/>
          </w:tcPr>
          <w:p w14:paraId="25AEE862" w14:textId="77777777" w:rsidR="00552F24" w:rsidRPr="00602459" w:rsidRDefault="00552F24" w:rsidP="00C02F1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487" w:type="dxa"/>
            <w:gridSpan w:val="21"/>
            <w:shd w:val="clear" w:color="auto" w:fill="auto"/>
            <w:vAlign w:val="center"/>
          </w:tcPr>
          <w:p w14:paraId="4215B006" w14:textId="77777777" w:rsidR="00552F24" w:rsidRPr="00602459" w:rsidRDefault="00552F24" w:rsidP="00C02F1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550EA767" w14:textId="77777777" w:rsidR="00552F24" w:rsidRPr="00602459" w:rsidRDefault="00552F24" w:rsidP="00607BCA">
            <w:pPr>
              <w:keepNext/>
              <w:snapToGrid w:val="0"/>
              <w:rPr>
                <w:sz w:val="18"/>
              </w:rPr>
            </w:pPr>
          </w:p>
        </w:tc>
      </w:tr>
      <w:tr w:rsidR="00602459" w:rsidRPr="00602459" w14:paraId="0D8CF70D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969E05F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6793" w:type="dxa"/>
            <w:gridSpan w:val="22"/>
            <w:shd w:val="clear" w:color="auto" w:fill="auto"/>
            <w:vAlign w:val="center"/>
          </w:tcPr>
          <w:p w14:paraId="4DD18C61" w14:textId="08D7C354" w:rsidR="00552F24" w:rsidRPr="00602459" w:rsidRDefault="00552F24" w:rsidP="00C02F16">
            <w:pPr>
              <w:snapToGrid w:val="0"/>
              <w:spacing w:before="40"/>
              <w:rPr>
                <w:sz w:val="18"/>
              </w:rPr>
            </w:pPr>
            <w:r w:rsidRPr="00602459">
              <w:rPr>
                <w:sz w:val="18"/>
              </w:rPr>
              <w:t>N</w:t>
            </w:r>
            <w:r w:rsidRPr="00602459">
              <w:rPr>
                <w:sz w:val="18"/>
                <w:szCs w:val="18"/>
              </w:rPr>
              <w:t xml:space="preserve">° d'inscription </w:t>
            </w:r>
            <w:r w:rsidR="00C02F16" w:rsidRPr="00602459">
              <w:rPr>
                <w:sz w:val="18"/>
                <w:szCs w:val="18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02F16" w:rsidRPr="00602459">
              <w:rPr>
                <w:sz w:val="18"/>
                <w:szCs w:val="18"/>
              </w:rPr>
              <w:instrText xml:space="preserve"> FORMCHECKBOX </w:instrText>
            </w:r>
            <w:r w:rsidR="002A2D36">
              <w:rPr>
                <w:sz w:val="18"/>
                <w:szCs w:val="18"/>
              </w:rPr>
            </w:r>
            <w:r w:rsidR="002A2D36">
              <w:rPr>
                <w:sz w:val="18"/>
                <w:szCs w:val="18"/>
              </w:rPr>
              <w:fldChar w:fldCharType="separate"/>
            </w:r>
            <w:r w:rsidR="00C02F16" w:rsidRPr="00602459">
              <w:rPr>
                <w:sz w:val="18"/>
                <w:szCs w:val="18"/>
              </w:rPr>
              <w:fldChar w:fldCharType="end"/>
            </w:r>
            <w:r w:rsidRPr="00602459">
              <w:rPr>
                <w:sz w:val="18"/>
                <w:szCs w:val="18"/>
              </w:rPr>
              <w:t xml:space="preserve"> au répertoire des métiers </w:t>
            </w:r>
            <w:r w:rsidRPr="00602459">
              <w:rPr>
                <w:b/>
                <w:sz w:val="18"/>
                <w:szCs w:val="18"/>
              </w:rPr>
              <w:t>ou</w:t>
            </w:r>
            <w:r w:rsidRPr="00602459">
              <w:rPr>
                <w:sz w:val="18"/>
                <w:szCs w:val="18"/>
              </w:rPr>
              <w:t xml:space="preserve"> </w:t>
            </w:r>
            <w:r w:rsidR="00C02F16" w:rsidRPr="00602459">
              <w:rPr>
                <w:sz w:val="18"/>
                <w:szCs w:val="18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02F16" w:rsidRPr="00602459">
              <w:rPr>
                <w:sz w:val="18"/>
                <w:szCs w:val="18"/>
              </w:rPr>
              <w:instrText xml:space="preserve"> FORMCHECKBOX </w:instrText>
            </w:r>
            <w:r w:rsidR="002A2D36">
              <w:rPr>
                <w:sz w:val="18"/>
                <w:szCs w:val="18"/>
              </w:rPr>
            </w:r>
            <w:r w:rsidR="002A2D36">
              <w:rPr>
                <w:sz w:val="18"/>
                <w:szCs w:val="18"/>
              </w:rPr>
              <w:fldChar w:fldCharType="separate"/>
            </w:r>
            <w:r w:rsidR="00C02F16" w:rsidRPr="00602459">
              <w:rPr>
                <w:sz w:val="18"/>
                <w:szCs w:val="18"/>
              </w:rPr>
              <w:fldChar w:fldCharType="end"/>
            </w:r>
            <w:r w:rsidRPr="00602459">
              <w:rPr>
                <w:sz w:val="18"/>
                <w:szCs w:val="18"/>
              </w:rPr>
              <w:t xml:space="preserve"> au registre du commerce et des sociétés :</w:t>
            </w:r>
          </w:p>
        </w:tc>
        <w:tc>
          <w:tcPr>
            <w:tcW w:w="25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B034658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7AE8765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</w:tr>
      <w:tr w:rsidR="00552F24" w14:paraId="4DFBB7F2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3EE5A87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A13DEB6" w14:textId="77777777" w:rsidR="00552F24" w:rsidRDefault="00552F24" w:rsidP="00607BCA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544" w:type="dxa"/>
            <w:gridSpan w:val="2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753B4BA" w14:textId="77777777" w:rsidR="00552F24" w:rsidRDefault="00552F24" w:rsidP="00607BCA">
            <w:pPr>
              <w:keepNext/>
              <w:snapToGrid w:val="0"/>
              <w:rPr>
                <w:sz w:val="18"/>
              </w:rPr>
            </w:pPr>
          </w:p>
          <w:p w14:paraId="3148F76C" w14:textId="77777777" w:rsidR="00552F24" w:rsidRPr="00827272" w:rsidRDefault="00552F24" w:rsidP="00607BCA">
            <w:pPr>
              <w:rPr>
                <w:sz w:val="18"/>
              </w:rPr>
            </w:pPr>
          </w:p>
          <w:p w14:paraId="5748B862" w14:textId="77777777" w:rsidR="00552F24" w:rsidRPr="00827272" w:rsidRDefault="00552F24" w:rsidP="00607BCA">
            <w:pPr>
              <w:rPr>
                <w:sz w:val="18"/>
              </w:rPr>
            </w:pPr>
          </w:p>
          <w:p w14:paraId="1BD672C0" w14:textId="77777777" w:rsidR="00552F24" w:rsidRPr="00827272" w:rsidRDefault="00552F24" w:rsidP="00607BCA">
            <w:pPr>
              <w:rPr>
                <w:sz w:val="18"/>
              </w:rPr>
            </w:pPr>
          </w:p>
          <w:p w14:paraId="0CFCFFDA" w14:textId="77777777" w:rsidR="00552F24" w:rsidRPr="00827272" w:rsidRDefault="00552F24" w:rsidP="00607BCA">
            <w:pPr>
              <w:rPr>
                <w:sz w:val="18"/>
              </w:rPr>
            </w:pPr>
          </w:p>
          <w:p w14:paraId="60F00857" w14:textId="77777777" w:rsidR="00552F24" w:rsidRPr="00827272" w:rsidRDefault="00552F24" w:rsidP="00607BCA">
            <w:pPr>
              <w:rPr>
                <w:sz w:val="18"/>
              </w:rPr>
            </w:pPr>
          </w:p>
          <w:p w14:paraId="737CC9A5" w14:textId="77777777" w:rsidR="00552F24" w:rsidRPr="00827272" w:rsidRDefault="00552F24" w:rsidP="00607BCA">
            <w:pPr>
              <w:rPr>
                <w:sz w:val="18"/>
              </w:rPr>
            </w:pPr>
          </w:p>
          <w:p w14:paraId="1550A931" w14:textId="77777777" w:rsidR="00552F24" w:rsidRPr="00827272" w:rsidRDefault="00552F24" w:rsidP="00607BCA">
            <w:pPr>
              <w:rPr>
                <w:sz w:val="18"/>
              </w:rPr>
            </w:pPr>
          </w:p>
          <w:p w14:paraId="52778628" w14:textId="77777777" w:rsidR="00552F24" w:rsidRPr="00827272" w:rsidRDefault="00552F24" w:rsidP="00607BCA">
            <w:pPr>
              <w:rPr>
                <w:sz w:val="18"/>
              </w:rPr>
            </w:pPr>
          </w:p>
          <w:p w14:paraId="4E627FB3" w14:textId="77777777" w:rsidR="00552F24" w:rsidRPr="00827272" w:rsidRDefault="00552F24" w:rsidP="00607BCA">
            <w:pPr>
              <w:rPr>
                <w:sz w:val="18"/>
              </w:rPr>
            </w:pPr>
          </w:p>
          <w:p w14:paraId="33C9E7B2" w14:textId="77777777" w:rsidR="00552F24" w:rsidRPr="00827272" w:rsidRDefault="00552F24" w:rsidP="00607BCA">
            <w:pPr>
              <w:rPr>
                <w:sz w:val="18"/>
              </w:rPr>
            </w:pPr>
          </w:p>
          <w:p w14:paraId="63CA6031" w14:textId="77777777" w:rsidR="00552F24" w:rsidRPr="00827272" w:rsidRDefault="00552F24" w:rsidP="00607BCA">
            <w:pPr>
              <w:rPr>
                <w:sz w:val="18"/>
              </w:rPr>
            </w:pPr>
          </w:p>
          <w:p w14:paraId="65D93168" w14:textId="77777777" w:rsidR="00552F24" w:rsidRPr="00827272" w:rsidRDefault="00552F24" w:rsidP="00607BCA">
            <w:pPr>
              <w:rPr>
                <w:sz w:val="18"/>
              </w:rPr>
            </w:pPr>
          </w:p>
          <w:p w14:paraId="58495B6A" w14:textId="77777777" w:rsidR="00552F24" w:rsidRPr="00827272" w:rsidRDefault="00552F24" w:rsidP="00607BCA">
            <w:pPr>
              <w:rPr>
                <w:sz w:val="18"/>
              </w:rPr>
            </w:pPr>
          </w:p>
          <w:p w14:paraId="1144DC49" w14:textId="77777777" w:rsidR="00552F24" w:rsidRPr="00827272" w:rsidRDefault="00552F24" w:rsidP="00607BCA">
            <w:pPr>
              <w:rPr>
                <w:sz w:val="18"/>
              </w:rPr>
            </w:pPr>
          </w:p>
          <w:p w14:paraId="19C389C7" w14:textId="77777777" w:rsidR="00552F24" w:rsidRPr="00827272" w:rsidRDefault="00552F24" w:rsidP="00607BCA">
            <w:pPr>
              <w:rPr>
                <w:sz w:val="18"/>
              </w:rPr>
            </w:pPr>
          </w:p>
          <w:p w14:paraId="7D89660A" w14:textId="77777777" w:rsidR="00552F24" w:rsidRPr="00827272" w:rsidRDefault="00552F24" w:rsidP="00607BCA">
            <w:pPr>
              <w:rPr>
                <w:sz w:val="18"/>
              </w:rPr>
            </w:pPr>
          </w:p>
          <w:p w14:paraId="1B1C8A2B" w14:textId="77777777" w:rsidR="00552F24" w:rsidRPr="00827272" w:rsidRDefault="00552F24" w:rsidP="00607BCA">
            <w:pPr>
              <w:rPr>
                <w:sz w:val="18"/>
              </w:rPr>
            </w:pPr>
          </w:p>
          <w:p w14:paraId="30ED42E7" w14:textId="77777777" w:rsidR="00552F24" w:rsidRPr="00827272" w:rsidRDefault="00552F24" w:rsidP="00607BCA">
            <w:pPr>
              <w:rPr>
                <w:sz w:val="18"/>
              </w:rPr>
            </w:pPr>
          </w:p>
          <w:p w14:paraId="192C6300" w14:textId="77777777" w:rsidR="00552F24" w:rsidRPr="00827272" w:rsidRDefault="00552F24" w:rsidP="00607BCA">
            <w:pPr>
              <w:rPr>
                <w:sz w:val="18"/>
              </w:rPr>
            </w:pPr>
          </w:p>
          <w:p w14:paraId="56DEAAA0" w14:textId="77777777" w:rsidR="00552F24" w:rsidRPr="00827272" w:rsidRDefault="00552F24" w:rsidP="00607BCA">
            <w:pPr>
              <w:rPr>
                <w:sz w:val="18"/>
              </w:rPr>
            </w:pPr>
          </w:p>
          <w:p w14:paraId="37449BBC" w14:textId="77777777" w:rsidR="00552F24" w:rsidRPr="00827272" w:rsidRDefault="00552F24" w:rsidP="00607BCA">
            <w:pPr>
              <w:rPr>
                <w:sz w:val="18"/>
              </w:rPr>
            </w:pPr>
          </w:p>
          <w:p w14:paraId="5E174C71" w14:textId="77777777" w:rsidR="00552F24" w:rsidRPr="00827272" w:rsidRDefault="00552F24" w:rsidP="00607BCA">
            <w:pPr>
              <w:rPr>
                <w:sz w:val="18"/>
              </w:rPr>
            </w:pPr>
          </w:p>
          <w:p w14:paraId="3EDC8064" w14:textId="77777777" w:rsidR="00552F24" w:rsidRPr="00827272" w:rsidRDefault="00552F24" w:rsidP="00607BCA">
            <w:pPr>
              <w:rPr>
                <w:sz w:val="18"/>
              </w:rPr>
            </w:pPr>
          </w:p>
          <w:p w14:paraId="2C36410A" w14:textId="77777777" w:rsidR="00552F24" w:rsidRPr="00827272" w:rsidRDefault="00552F24" w:rsidP="00607BCA">
            <w:pPr>
              <w:rPr>
                <w:sz w:val="18"/>
              </w:rPr>
            </w:pPr>
          </w:p>
          <w:p w14:paraId="3869E5C3" w14:textId="77777777" w:rsidR="00552F24" w:rsidRPr="00827272" w:rsidRDefault="00552F24" w:rsidP="00607BCA">
            <w:pPr>
              <w:rPr>
                <w:sz w:val="18"/>
              </w:rPr>
            </w:pPr>
          </w:p>
          <w:p w14:paraId="51A04E78" w14:textId="77777777" w:rsidR="00552F24" w:rsidRPr="00827272" w:rsidRDefault="00552F24" w:rsidP="00607BCA">
            <w:pPr>
              <w:rPr>
                <w:sz w:val="18"/>
              </w:rPr>
            </w:pPr>
          </w:p>
          <w:p w14:paraId="0DEF2943" w14:textId="77777777" w:rsidR="00552F24" w:rsidRPr="00827272" w:rsidRDefault="00552F24" w:rsidP="00607BCA">
            <w:pPr>
              <w:rPr>
                <w:sz w:val="18"/>
              </w:rPr>
            </w:pPr>
          </w:p>
          <w:p w14:paraId="2B0EB6C0" w14:textId="77777777" w:rsidR="00552F24" w:rsidRDefault="00552F24" w:rsidP="00607BCA">
            <w:pPr>
              <w:rPr>
                <w:sz w:val="18"/>
              </w:rPr>
            </w:pPr>
          </w:p>
          <w:p w14:paraId="6E859B32" w14:textId="77777777" w:rsidR="00552F24" w:rsidRPr="00827272" w:rsidRDefault="00552F24" w:rsidP="00607BCA">
            <w:pPr>
              <w:rPr>
                <w:sz w:val="18"/>
              </w:rPr>
            </w:pPr>
          </w:p>
          <w:p w14:paraId="169FB6E4" w14:textId="77777777" w:rsidR="00552F24" w:rsidRPr="00827272" w:rsidRDefault="00552F24" w:rsidP="00607BCA">
            <w:pPr>
              <w:rPr>
                <w:sz w:val="18"/>
              </w:rPr>
            </w:pPr>
          </w:p>
          <w:p w14:paraId="083807B2" w14:textId="77777777" w:rsidR="00552F24" w:rsidRPr="00827272" w:rsidRDefault="00552F24" w:rsidP="00607BCA">
            <w:pPr>
              <w:rPr>
                <w:sz w:val="18"/>
              </w:rPr>
            </w:pPr>
          </w:p>
          <w:p w14:paraId="688BFA59" w14:textId="77777777" w:rsidR="00552F24" w:rsidRPr="00827272" w:rsidRDefault="00552F24" w:rsidP="00607BCA">
            <w:pPr>
              <w:tabs>
                <w:tab w:val="left" w:pos="1650"/>
              </w:tabs>
              <w:rPr>
                <w:sz w:val="18"/>
              </w:rPr>
            </w:pPr>
            <w:r>
              <w:rPr>
                <w:sz w:val="18"/>
              </w:rPr>
              <w:tab/>
            </w:r>
          </w:p>
        </w:tc>
        <w:tc>
          <w:tcPr>
            <w:tcW w:w="74" w:type="dxa"/>
            <w:tcBorders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5D101B7F" w14:textId="77777777" w:rsidR="00552F24" w:rsidRDefault="00552F24" w:rsidP="00607BCA">
            <w:pPr>
              <w:keepNext/>
              <w:snapToGrid w:val="0"/>
              <w:rPr>
                <w:sz w:val="18"/>
              </w:rPr>
            </w:pPr>
          </w:p>
        </w:tc>
      </w:tr>
    </w:tbl>
    <w:p w14:paraId="1B82BEBA" w14:textId="55EC0C1A" w:rsidR="00552F24" w:rsidRPr="00602459" w:rsidRDefault="00552F24" w:rsidP="00552F24">
      <w:pPr>
        <w:rPr>
          <w:b/>
          <w:bCs/>
          <w:sz w:val="22"/>
          <w:szCs w:val="22"/>
        </w:rPr>
      </w:pPr>
    </w:p>
    <w:p w14:paraId="5B993489" w14:textId="1E0BC6F2" w:rsidR="009C2EF3" w:rsidRPr="00602459" w:rsidRDefault="009C2EF3" w:rsidP="00AA7E51">
      <w:pPr>
        <w:spacing w:line="360" w:lineRule="auto"/>
        <w:rPr>
          <w:b/>
          <w:bCs/>
          <w:sz w:val="22"/>
          <w:szCs w:val="22"/>
        </w:rPr>
      </w:pPr>
      <w:r w:rsidRPr="00602459">
        <w:rPr>
          <w:rFonts w:ascii="Trebuchet MS" w:eastAsia="Trebuchet MS" w:hAnsi="Trebuchet MS" w:cs="Trebuchet MS"/>
        </w:rPr>
        <w:t>désigné mandataire :</w:t>
      </w:r>
    </w:p>
    <w:p w14:paraId="3D584358" w14:textId="030247D5" w:rsidR="009C2EF3" w:rsidRPr="00602459" w:rsidRDefault="009C2EF3" w:rsidP="00AA7E51">
      <w:pPr>
        <w:spacing w:line="360" w:lineRule="auto"/>
        <w:rPr>
          <w:b/>
          <w:bCs/>
          <w:sz w:val="22"/>
          <w:szCs w:val="22"/>
        </w:rPr>
      </w:pPr>
      <w:r w:rsidRPr="00602459">
        <w:rPr>
          <w:sz w:val="18"/>
          <w:szCs w:val="18"/>
        </w:rPr>
        <w:fldChar w:fldCharType="begin">
          <w:ffData>
            <w:name w:val="CaseACocher7"/>
            <w:enabled/>
            <w:calcOnExit w:val="0"/>
            <w:checkBox>
              <w:sizeAuto/>
              <w:default w:val="0"/>
            </w:checkBox>
          </w:ffData>
        </w:fldChar>
      </w:r>
      <w:r w:rsidRPr="00602459">
        <w:rPr>
          <w:sz w:val="18"/>
          <w:szCs w:val="18"/>
        </w:rPr>
        <w:instrText xml:space="preserve"> FORMCHECKBOX </w:instrText>
      </w:r>
      <w:r w:rsidR="002A2D36">
        <w:rPr>
          <w:sz w:val="18"/>
          <w:szCs w:val="18"/>
        </w:rPr>
      </w:r>
      <w:r w:rsidR="002A2D36">
        <w:rPr>
          <w:sz w:val="18"/>
          <w:szCs w:val="18"/>
        </w:rPr>
        <w:fldChar w:fldCharType="separate"/>
      </w:r>
      <w:r w:rsidRPr="00602459">
        <w:rPr>
          <w:sz w:val="18"/>
          <w:szCs w:val="18"/>
        </w:rPr>
        <w:fldChar w:fldCharType="end"/>
      </w:r>
      <w:r w:rsidRPr="00602459">
        <w:rPr>
          <w:sz w:val="18"/>
          <w:szCs w:val="18"/>
        </w:rPr>
        <w:t xml:space="preserve"> </w:t>
      </w:r>
      <w:r w:rsidRPr="00602459">
        <w:rPr>
          <w:rFonts w:ascii="Trebuchet MS" w:eastAsia="Trebuchet MS" w:hAnsi="Trebuchet MS" w:cs="Trebuchet MS"/>
        </w:rPr>
        <w:t>du groupement solidaire</w:t>
      </w:r>
    </w:p>
    <w:p w14:paraId="21A977A6" w14:textId="203C4F04" w:rsidR="009C2EF3" w:rsidRPr="00602459" w:rsidRDefault="009C2EF3" w:rsidP="00AA7E51">
      <w:pPr>
        <w:spacing w:line="360" w:lineRule="auto"/>
        <w:rPr>
          <w:b/>
          <w:bCs/>
          <w:sz w:val="22"/>
          <w:szCs w:val="22"/>
        </w:rPr>
      </w:pPr>
      <w:r w:rsidRPr="00602459">
        <w:rPr>
          <w:sz w:val="18"/>
          <w:szCs w:val="18"/>
        </w:rPr>
        <w:fldChar w:fldCharType="begin">
          <w:ffData>
            <w:name w:val="CaseACocher7"/>
            <w:enabled/>
            <w:calcOnExit w:val="0"/>
            <w:checkBox>
              <w:sizeAuto/>
              <w:default w:val="0"/>
            </w:checkBox>
          </w:ffData>
        </w:fldChar>
      </w:r>
      <w:r w:rsidRPr="00602459">
        <w:rPr>
          <w:sz w:val="18"/>
          <w:szCs w:val="18"/>
        </w:rPr>
        <w:instrText xml:space="preserve"> FORMCHECKBOX </w:instrText>
      </w:r>
      <w:r w:rsidR="002A2D36">
        <w:rPr>
          <w:sz w:val="18"/>
          <w:szCs w:val="18"/>
        </w:rPr>
      </w:r>
      <w:r w:rsidR="002A2D36">
        <w:rPr>
          <w:sz w:val="18"/>
          <w:szCs w:val="18"/>
        </w:rPr>
        <w:fldChar w:fldCharType="separate"/>
      </w:r>
      <w:r w:rsidRPr="00602459">
        <w:rPr>
          <w:sz w:val="18"/>
          <w:szCs w:val="18"/>
        </w:rPr>
        <w:fldChar w:fldCharType="end"/>
      </w:r>
      <w:r w:rsidRPr="00602459">
        <w:rPr>
          <w:sz w:val="18"/>
          <w:szCs w:val="18"/>
        </w:rPr>
        <w:t xml:space="preserve"> </w:t>
      </w:r>
      <w:r w:rsidRPr="00602459">
        <w:rPr>
          <w:rFonts w:ascii="Trebuchet MS" w:eastAsia="Trebuchet MS" w:hAnsi="Trebuchet MS" w:cs="Trebuchet MS"/>
        </w:rPr>
        <w:t>solidaire du groupement conjoint</w:t>
      </w:r>
    </w:p>
    <w:p w14:paraId="632FF66D" w14:textId="32A898BE" w:rsidR="009C2EF3" w:rsidRPr="00602459" w:rsidRDefault="009C2EF3" w:rsidP="00AA7E51">
      <w:pPr>
        <w:spacing w:line="360" w:lineRule="auto"/>
        <w:rPr>
          <w:b/>
          <w:bCs/>
          <w:sz w:val="22"/>
          <w:szCs w:val="22"/>
        </w:rPr>
      </w:pPr>
      <w:r w:rsidRPr="00602459">
        <w:rPr>
          <w:sz w:val="18"/>
          <w:szCs w:val="18"/>
        </w:rPr>
        <w:fldChar w:fldCharType="begin">
          <w:ffData>
            <w:name w:val="CaseACocher7"/>
            <w:enabled/>
            <w:calcOnExit w:val="0"/>
            <w:checkBox>
              <w:sizeAuto/>
              <w:default w:val="0"/>
            </w:checkBox>
          </w:ffData>
        </w:fldChar>
      </w:r>
      <w:r w:rsidRPr="00602459">
        <w:rPr>
          <w:sz w:val="18"/>
          <w:szCs w:val="18"/>
        </w:rPr>
        <w:instrText xml:space="preserve"> FORMCHECKBOX </w:instrText>
      </w:r>
      <w:r w:rsidR="002A2D36">
        <w:rPr>
          <w:sz w:val="18"/>
          <w:szCs w:val="18"/>
        </w:rPr>
      </w:r>
      <w:r w:rsidR="002A2D36">
        <w:rPr>
          <w:sz w:val="18"/>
          <w:szCs w:val="18"/>
        </w:rPr>
        <w:fldChar w:fldCharType="separate"/>
      </w:r>
      <w:r w:rsidRPr="00602459">
        <w:rPr>
          <w:sz w:val="18"/>
          <w:szCs w:val="18"/>
        </w:rPr>
        <w:fldChar w:fldCharType="end"/>
      </w:r>
      <w:r w:rsidRPr="00602459">
        <w:rPr>
          <w:sz w:val="18"/>
          <w:szCs w:val="18"/>
        </w:rPr>
        <w:t xml:space="preserve"> </w:t>
      </w:r>
      <w:r w:rsidRPr="00602459">
        <w:rPr>
          <w:rFonts w:ascii="Trebuchet MS" w:eastAsia="Trebuchet MS" w:hAnsi="Trebuchet MS" w:cs="Trebuchet MS"/>
        </w:rPr>
        <w:t>non solidaire du groupement conjoint</w:t>
      </w:r>
    </w:p>
    <w:p w14:paraId="093B6A2F" w14:textId="08F86FAB" w:rsidR="009C2EF3" w:rsidRPr="00602459" w:rsidRDefault="009C2EF3">
      <w:pPr>
        <w:widowControl/>
        <w:suppressAutoHyphens w:val="0"/>
        <w:overflowPunct/>
        <w:autoSpaceDE/>
        <w:autoSpaceDN/>
        <w:adjustRightInd/>
        <w:spacing w:after="160" w:line="259" w:lineRule="auto"/>
        <w:jc w:val="left"/>
        <w:textAlignment w:val="auto"/>
        <w:rPr>
          <w:b/>
          <w:bCs/>
          <w:sz w:val="22"/>
          <w:szCs w:val="22"/>
        </w:rPr>
      </w:pPr>
      <w:r w:rsidRPr="00602459">
        <w:rPr>
          <w:b/>
          <w:bCs/>
          <w:sz w:val="22"/>
          <w:szCs w:val="22"/>
        </w:rPr>
        <w:br w:type="page"/>
      </w:r>
    </w:p>
    <w:p w14:paraId="3DE0A0E7" w14:textId="38131285" w:rsidR="00690561" w:rsidRDefault="009C2EF3" w:rsidP="009C2EF3">
      <w:pPr>
        <w:pStyle w:val="DirectionAchats3Title"/>
      </w:pPr>
      <w:bookmarkStart w:id="30" w:name="_Toc197539012"/>
      <w:r>
        <w:lastRenderedPageBreak/>
        <w:t>Membres du groupement</w:t>
      </w:r>
      <w:bookmarkEnd w:id="30"/>
    </w:p>
    <w:tbl>
      <w:tblPr>
        <w:tblW w:w="9498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"/>
        <w:gridCol w:w="45"/>
        <w:gridCol w:w="1066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24"/>
        <w:gridCol w:w="57"/>
        <w:gridCol w:w="74"/>
      </w:tblGrid>
      <w:tr w:rsidR="00EF4C25" w14:paraId="07C2F301" w14:textId="77777777" w:rsidTr="009A4116">
        <w:trPr>
          <w:jc w:val="center"/>
        </w:trPr>
        <w:tc>
          <w:tcPr>
            <w:tcW w:w="9498" w:type="dxa"/>
            <w:gridSpan w:val="31"/>
            <w:tcBorders>
              <w:top w:val="single" w:sz="4" w:space="0" w:color="auto"/>
              <w:left w:val="single" w:sz="4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791A79E3" w14:textId="1D81C406" w:rsidR="00EF4C25" w:rsidRPr="00956372" w:rsidRDefault="00EF4C25" w:rsidP="009A4116">
            <w:pPr>
              <w:snapToGrid w:val="0"/>
              <w:jc w:val="center"/>
              <w:rPr>
                <w:sz w:val="22"/>
                <w:szCs w:val="22"/>
              </w:rPr>
            </w:pPr>
            <w:r w:rsidRPr="00956372">
              <w:rPr>
                <w:b/>
                <w:sz w:val="22"/>
                <w:szCs w:val="22"/>
              </w:rPr>
              <w:t xml:space="preserve">Cotraitant </w:t>
            </w:r>
            <w:r w:rsidR="00B01001">
              <w:rPr>
                <w:b/>
                <w:sz w:val="22"/>
                <w:szCs w:val="22"/>
              </w:rPr>
              <w:t>2</w:t>
            </w:r>
          </w:p>
        </w:tc>
      </w:tr>
      <w:tr w:rsidR="00EF4C25" w14:paraId="3B251861" w14:textId="77777777" w:rsidTr="009A4116">
        <w:trPr>
          <w:trHeight w:hRule="exact" w:val="90"/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CF11274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470" w:type="dxa"/>
            <w:gridSpan w:val="6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75DC29C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862" w:type="dxa"/>
            <w:gridSpan w:val="2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2FFA5AD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483B0DF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27DDF6B7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9251204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537" w:type="dxa"/>
            <w:gridSpan w:val="4"/>
            <w:shd w:val="clear" w:color="auto" w:fill="auto"/>
            <w:vAlign w:val="center"/>
          </w:tcPr>
          <w:p w14:paraId="3E30CF96" w14:textId="77777777" w:rsidR="00EF4C25" w:rsidRDefault="00EF4C25" w:rsidP="009A4116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795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19886CE" w14:textId="77777777" w:rsidR="00EF4C25" w:rsidRDefault="00EF4C25" w:rsidP="009A4116">
            <w:pPr>
              <w:snapToGrid w:val="0"/>
              <w:rPr>
                <w:sz w:val="18"/>
              </w:rPr>
            </w:pPr>
          </w:p>
          <w:p w14:paraId="03787A76" w14:textId="77777777" w:rsidR="00EF4C25" w:rsidRDefault="00EF4C25" w:rsidP="009A4116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FFEAA74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393F1074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94E8467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shd w:val="clear" w:color="auto" w:fill="auto"/>
            <w:vAlign w:val="center"/>
          </w:tcPr>
          <w:p w14:paraId="243A268E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487" w:type="dxa"/>
            <w:gridSpan w:val="21"/>
            <w:shd w:val="clear" w:color="auto" w:fill="auto"/>
            <w:vAlign w:val="center"/>
          </w:tcPr>
          <w:p w14:paraId="65E5E5D5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FAF0AD3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2710E61F" w14:textId="77777777" w:rsidTr="009A4116">
        <w:trPr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366F6C6" w14:textId="77777777" w:rsidR="00EF4C25" w:rsidRDefault="00EF4C25" w:rsidP="009A4116">
            <w:pPr>
              <w:snapToGrid w:val="0"/>
            </w:pPr>
          </w:p>
        </w:tc>
        <w:tc>
          <w:tcPr>
            <w:tcW w:w="9332" w:type="dxa"/>
            <w:gridSpan w:val="2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015F274" w14:textId="77777777" w:rsidR="00EF4C25" w:rsidRDefault="00EF4C25" w:rsidP="009A4116">
            <w:pPr>
              <w:snapToGrid w:val="0"/>
            </w:pP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2A2D36">
              <w:rPr>
                <w:color w:val="3F3F3F" w:themeColor="text1"/>
              </w:rPr>
            </w:r>
            <w:r w:rsidR="002A2D36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en mon nom personnel</w:t>
            </w:r>
            <w:r>
              <w:rPr>
                <w:sz w:val="22"/>
              </w:rPr>
              <w:t xml:space="preserve"> ou </w:t>
            </w:r>
            <w:r>
              <w:rPr>
                <w:b/>
                <w:sz w:val="22"/>
              </w:rPr>
              <w:t>sous le nom de</w:t>
            </w:r>
            <w:r>
              <w:t> :</w:t>
            </w: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50334E4" w14:textId="77777777" w:rsidR="00EF4C25" w:rsidRDefault="00EF4C25" w:rsidP="009A4116">
            <w:pPr>
              <w:snapToGrid w:val="0"/>
            </w:pPr>
          </w:p>
        </w:tc>
      </w:tr>
      <w:tr w:rsidR="00EF4C25" w14:paraId="644274C1" w14:textId="77777777" w:rsidTr="009A4116">
        <w:trPr>
          <w:jc w:val="center"/>
        </w:trPr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58FE31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71C69DA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815B80C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1AED5003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4860C7E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059A2BB2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068B110D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019DAD8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3A867F15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2337C4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6B1F2847" w14:textId="77777777" w:rsidR="00EF4C25" w:rsidRDefault="00EF4C25" w:rsidP="009A4116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5590FF9" w14:textId="77777777" w:rsidR="00EF4C25" w:rsidRDefault="00EF4C25" w:rsidP="009A4116">
            <w:pPr>
              <w:snapToGrid w:val="0"/>
              <w:rPr>
                <w:sz w:val="18"/>
              </w:rPr>
            </w:pPr>
          </w:p>
          <w:p w14:paraId="64C697C0" w14:textId="77777777" w:rsidR="00EF4C25" w:rsidRDefault="00EF4C25" w:rsidP="009A4116">
            <w:pPr>
              <w:rPr>
                <w:sz w:val="18"/>
              </w:rPr>
            </w:pPr>
          </w:p>
          <w:p w14:paraId="31B887DA" w14:textId="77777777" w:rsidR="00EF4C25" w:rsidRDefault="00EF4C25" w:rsidP="009A4116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F408DA4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3C3D642F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4C60C70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shd w:val="clear" w:color="auto" w:fill="auto"/>
            <w:vAlign w:val="center"/>
          </w:tcPr>
          <w:p w14:paraId="4CD80D49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5146" w:type="dxa"/>
            <w:gridSpan w:val="15"/>
            <w:shd w:val="clear" w:color="auto" w:fill="auto"/>
            <w:vAlign w:val="center"/>
          </w:tcPr>
          <w:p w14:paraId="1782993E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083D8C56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3380536B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A39279C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1DB1388E" w14:textId="77777777" w:rsidR="00EF4C25" w:rsidRDefault="00EF4C25" w:rsidP="009A4116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2D371DC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C3C954" w14:textId="77777777" w:rsidR="00EF4C25" w:rsidRDefault="00EF4C25" w:rsidP="009A4116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60F9580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EE71E3F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</w:tr>
      <w:tr w:rsidR="00EF4C25" w14:paraId="057259A0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0D0583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shd w:val="clear" w:color="auto" w:fill="auto"/>
            <w:vAlign w:val="center"/>
          </w:tcPr>
          <w:p w14:paraId="57996408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5503" w:type="dxa"/>
            <w:gridSpan w:val="17"/>
            <w:shd w:val="clear" w:color="auto" w:fill="auto"/>
            <w:vAlign w:val="center"/>
          </w:tcPr>
          <w:p w14:paraId="329F60E5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75510CD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3C7D736C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EE4F7BD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0100D260" w14:textId="77777777" w:rsidR="00EF4C25" w:rsidRDefault="00EF4C25" w:rsidP="009A4116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7934FA5" w14:textId="77777777" w:rsidR="00EF4C25" w:rsidRDefault="00EF4C25" w:rsidP="009A4116">
            <w:pPr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9632B36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</w:tr>
      <w:tr w:rsidR="00EF4C25" w14:paraId="23127F2E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3C1CC4A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407" w:type="dxa"/>
            <w:gridSpan w:val="5"/>
            <w:shd w:val="clear" w:color="auto" w:fill="auto"/>
            <w:vAlign w:val="center"/>
          </w:tcPr>
          <w:p w14:paraId="2CC71125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925" w:type="dxa"/>
            <w:gridSpan w:val="23"/>
            <w:shd w:val="clear" w:color="auto" w:fill="auto"/>
            <w:vAlign w:val="center"/>
          </w:tcPr>
          <w:p w14:paraId="6BE97F3F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7C386AC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409A7A3F" w14:textId="77777777" w:rsidTr="009A4116">
        <w:trPr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7A5C395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9332" w:type="dxa"/>
            <w:gridSpan w:val="2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D4CE3A0" w14:textId="77777777" w:rsidR="00EF4C25" w:rsidRDefault="00EF4C25" w:rsidP="009A4116">
            <w:pPr>
              <w:snapToGrid w:val="0"/>
              <w:rPr>
                <w:sz w:val="18"/>
              </w:rPr>
            </w:pP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2A2D36">
              <w:rPr>
                <w:color w:val="3F3F3F" w:themeColor="text1"/>
              </w:rPr>
            </w:r>
            <w:r w:rsidR="002A2D36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pour le nom et le compte de la Société</w:t>
            </w:r>
            <w:r>
              <w:rPr>
                <w:sz w:val="22"/>
              </w:rPr>
              <w:t xml:space="preserve"> : </w:t>
            </w:r>
            <w:r>
              <w:t>(intitulé complet et forme juridique de la société)</w:t>
            </w: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9C54951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0E280B3C" w14:textId="77777777" w:rsidTr="009A4116">
        <w:trPr>
          <w:jc w:val="center"/>
        </w:trPr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150AA38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E9EC5F8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C1D613B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569762D5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143C328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0FA29E84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6CA7DE48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F075010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1D57F5FA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8B76A50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shd w:val="clear" w:color="auto" w:fill="auto"/>
            <w:vAlign w:val="center"/>
          </w:tcPr>
          <w:p w14:paraId="7F7625DF" w14:textId="77777777" w:rsidR="00EF4C25" w:rsidRDefault="00EF4C25" w:rsidP="009A4116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85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297DFA8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76C35C7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48264C71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28433C3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34C2A5AB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2A5A6531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8E8DAFF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5A4F96D7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04F62CC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shd w:val="clear" w:color="auto" w:fill="auto"/>
            <w:vAlign w:val="center"/>
          </w:tcPr>
          <w:p w14:paraId="008DD420" w14:textId="77777777" w:rsidR="00EF4C25" w:rsidRDefault="00EF4C25" w:rsidP="009A4116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85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C0F82F3" w14:textId="77777777" w:rsidR="00EF4C25" w:rsidRDefault="00EF4C25" w:rsidP="009A4116">
            <w:pPr>
              <w:snapToGrid w:val="0"/>
              <w:rPr>
                <w:sz w:val="18"/>
              </w:rPr>
            </w:pPr>
          </w:p>
          <w:p w14:paraId="5A1F9CBF" w14:textId="77777777" w:rsidR="00EF4C25" w:rsidRDefault="00EF4C25" w:rsidP="009A4116">
            <w:pPr>
              <w:rPr>
                <w:sz w:val="18"/>
              </w:rPr>
            </w:pPr>
          </w:p>
          <w:p w14:paraId="09CD4333" w14:textId="77777777" w:rsidR="00EF4C25" w:rsidRDefault="00EF4C25" w:rsidP="009A4116">
            <w:pPr>
              <w:rPr>
                <w:sz w:val="18"/>
              </w:rPr>
            </w:pPr>
          </w:p>
          <w:p w14:paraId="2297C004" w14:textId="77777777" w:rsidR="00EF4C25" w:rsidRDefault="00EF4C25" w:rsidP="009A4116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2AE0DAE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37C92D08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5A8CA6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shd w:val="clear" w:color="auto" w:fill="auto"/>
            <w:vAlign w:val="center"/>
          </w:tcPr>
          <w:p w14:paraId="3ED28E47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5146" w:type="dxa"/>
            <w:gridSpan w:val="15"/>
            <w:shd w:val="clear" w:color="auto" w:fill="auto"/>
            <w:vAlign w:val="center"/>
          </w:tcPr>
          <w:p w14:paraId="2EA908B2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5BF5268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0A707D5F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BD17029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6CC8B014" w14:textId="77777777" w:rsidR="00EF4C25" w:rsidRDefault="00EF4C25" w:rsidP="009A4116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A17F1A3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39DFC84" w14:textId="77777777" w:rsidR="00EF4C25" w:rsidRDefault="00EF4C25" w:rsidP="009A4116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EED28EC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B47BED2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</w:tr>
      <w:tr w:rsidR="00EF4C25" w14:paraId="5E0E8BED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8865B63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shd w:val="clear" w:color="auto" w:fill="auto"/>
            <w:vAlign w:val="center"/>
          </w:tcPr>
          <w:p w14:paraId="756CAF71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5503" w:type="dxa"/>
            <w:gridSpan w:val="17"/>
            <w:shd w:val="clear" w:color="auto" w:fill="auto"/>
            <w:vAlign w:val="center"/>
          </w:tcPr>
          <w:p w14:paraId="65937105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463A71A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254B033C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F1AEA1F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76949E18" w14:textId="77777777" w:rsidR="00EF4C25" w:rsidRDefault="00EF4C25" w:rsidP="009A4116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E820238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C9BEFCB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</w:tr>
      <w:tr w:rsidR="00EF4C25" w14:paraId="3C0B6389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C7C906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1077B5D0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5B869CBD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5637F6FE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1FACAB9D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BF662E0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63BF8A0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5BDF661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3A1C26C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04AB06F1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E405B9C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238" w:type="dxa"/>
            <w:gridSpan w:val="9"/>
            <w:shd w:val="clear" w:color="auto" w:fill="auto"/>
            <w:vAlign w:val="center"/>
          </w:tcPr>
          <w:p w14:paraId="460744A4" w14:textId="77777777" w:rsidR="00EF4C25" w:rsidRDefault="00EF4C25" w:rsidP="009A4116">
            <w:pPr>
              <w:snapToGrid w:val="0"/>
              <w:spacing w:before="4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FE120AC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AAF18D7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A58A5FB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5E458AA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42A3A5D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30DDC00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5BDBA27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A9B2EF3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E6516BE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726312B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F3916A9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C273BA4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827F24D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F8720DA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E0443D4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</w:tr>
      <w:tr w:rsidR="00EF4C25" w14:paraId="73BCD2C9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03606D2" w14:textId="77777777" w:rsidR="00EF4C25" w:rsidRDefault="00EF4C25" w:rsidP="009A411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shd w:val="clear" w:color="auto" w:fill="auto"/>
            <w:vAlign w:val="center"/>
          </w:tcPr>
          <w:p w14:paraId="23B073C4" w14:textId="77777777" w:rsidR="00EF4C25" w:rsidRDefault="00EF4C25" w:rsidP="009A411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487" w:type="dxa"/>
            <w:gridSpan w:val="21"/>
            <w:shd w:val="clear" w:color="auto" w:fill="auto"/>
            <w:vAlign w:val="center"/>
          </w:tcPr>
          <w:p w14:paraId="4355F900" w14:textId="77777777" w:rsidR="00EF4C25" w:rsidRDefault="00EF4C25" w:rsidP="009A411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543E43D3" w14:textId="77777777" w:rsidR="00EF4C25" w:rsidRDefault="00EF4C25" w:rsidP="009A4116">
            <w:pPr>
              <w:keepNext/>
              <w:snapToGrid w:val="0"/>
              <w:rPr>
                <w:sz w:val="18"/>
              </w:rPr>
            </w:pPr>
          </w:p>
        </w:tc>
      </w:tr>
      <w:tr w:rsidR="00EF4C25" w14:paraId="2958B4F2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DEF60C2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6793" w:type="dxa"/>
            <w:gridSpan w:val="22"/>
            <w:shd w:val="clear" w:color="auto" w:fill="auto"/>
            <w:vAlign w:val="center"/>
          </w:tcPr>
          <w:p w14:paraId="535FB024" w14:textId="77777777" w:rsidR="00EF4C25" w:rsidRDefault="00EF4C25" w:rsidP="009A4116">
            <w:pPr>
              <w:snapToGrid w:val="0"/>
              <w:spacing w:before="40"/>
              <w:rPr>
                <w:sz w:val="18"/>
              </w:rPr>
            </w:pPr>
            <w:r>
              <w:rPr>
                <w:sz w:val="18"/>
              </w:rPr>
              <w:t xml:space="preserve">N° d'inscription </w:t>
            </w: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2A2D36">
              <w:rPr>
                <w:color w:val="3F3F3F" w:themeColor="text1"/>
              </w:rPr>
            </w:r>
            <w:r w:rsidR="002A2D36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18"/>
              </w:rPr>
              <w:t xml:space="preserve"> au répertoire des métiers </w:t>
            </w:r>
            <w:r>
              <w:rPr>
                <w:b/>
                <w:sz w:val="18"/>
              </w:rPr>
              <w:t>ou</w:t>
            </w:r>
            <w:r>
              <w:rPr>
                <w:sz w:val="18"/>
              </w:rPr>
              <w:t xml:space="preserve"> </w:t>
            </w: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2A2D36">
              <w:rPr>
                <w:color w:val="3F3F3F" w:themeColor="text1"/>
              </w:rPr>
            </w:r>
            <w:r w:rsidR="002A2D36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18"/>
              </w:rPr>
              <w:t xml:space="preserve"> au registre du commerce et des sociétés :</w:t>
            </w:r>
          </w:p>
        </w:tc>
        <w:tc>
          <w:tcPr>
            <w:tcW w:w="25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8F541BA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3E73E96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</w:tr>
      <w:tr w:rsidR="00EF4C25" w14:paraId="406622E2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4B226116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00F3532D" w14:textId="77777777" w:rsidR="00EF4C25" w:rsidRDefault="00EF4C25" w:rsidP="009A411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544" w:type="dxa"/>
            <w:gridSpan w:val="22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11CA9215" w14:textId="77777777" w:rsidR="00EF4C25" w:rsidRDefault="00EF4C25" w:rsidP="009A411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352F3F7" w14:textId="77777777" w:rsidR="00EF4C25" w:rsidRDefault="00EF4C25" w:rsidP="009A4116">
            <w:pPr>
              <w:keepNext/>
              <w:snapToGrid w:val="0"/>
              <w:rPr>
                <w:sz w:val="18"/>
              </w:rPr>
            </w:pPr>
          </w:p>
        </w:tc>
      </w:tr>
    </w:tbl>
    <w:p w14:paraId="64E960B9" w14:textId="68307AC4" w:rsidR="00552F24" w:rsidRDefault="00552F24" w:rsidP="00552F24">
      <w:pPr>
        <w:rPr>
          <w:b/>
          <w:bCs/>
          <w:sz w:val="22"/>
          <w:szCs w:val="22"/>
        </w:rPr>
      </w:pPr>
    </w:p>
    <w:tbl>
      <w:tblPr>
        <w:tblW w:w="9498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"/>
        <w:gridCol w:w="45"/>
        <w:gridCol w:w="1066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24"/>
        <w:gridCol w:w="57"/>
        <w:gridCol w:w="74"/>
      </w:tblGrid>
      <w:tr w:rsidR="00956372" w14:paraId="42CFBED0" w14:textId="77777777" w:rsidTr="00635908">
        <w:trPr>
          <w:jc w:val="center"/>
        </w:trPr>
        <w:tc>
          <w:tcPr>
            <w:tcW w:w="9498" w:type="dxa"/>
            <w:gridSpan w:val="31"/>
            <w:tcBorders>
              <w:top w:val="single" w:sz="4" w:space="0" w:color="auto"/>
              <w:left w:val="single" w:sz="4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3FB5F6F4" w14:textId="4721D762" w:rsidR="00956372" w:rsidRPr="00956372" w:rsidRDefault="00956372" w:rsidP="00607BCA">
            <w:pPr>
              <w:snapToGrid w:val="0"/>
              <w:jc w:val="center"/>
              <w:rPr>
                <w:sz w:val="22"/>
                <w:szCs w:val="22"/>
              </w:rPr>
            </w:pPr>
            <w:r w:rsidRPr="00956372">
              <w:rPr>
                <w:b/>
                <w:sz w:val="22"/>
                <w:szCs w:val="22"/>
              </w:rPr>
              <w:t>Cotraitant 3</w:t>
            </w:r>
          </w:p>
        </w:tc>
      </w:tr>
      <w:tr w:rsidR="00956372" w14:paraId="52052BF2" w14:textId="77777777" w:rsidTr="00635908">
        <w:trPr>
          <w:trHeight w:hRule="exact" w:val="90"/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6D8190A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2470" w:type="dxa"/>
            <w:gridSpan w:val="6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B45688E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6862" w:type="dxa"/>
            <w:gridSpan w:val="2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0C8D3D8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373F184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32BC0434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B73B855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537" w:type="dxa"/>
            <w:gridSpan w:val="4"/>
            <w:shd w:val="clear" w:color="auto" w:fill="auto"/>
            <w:vAlign w:val="center"/>
          </w:tcPr>
          <w:p w14:paraId="1173716B" w14:textId="77777777" w:rsidR="00956372" w:rsidRDefault="00956372" w:rsidP="00607BCA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795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4D2D5DD" w14:textId="77777777" w:rsidR="00956372" w:rsidRDefault="00956372" w:rsidP="00607BCA">
            <w:pPr>
              <w:snapToGrid w:val="0"/>
              <w:rPr>
                <w:sz w:val="18"/>
              </w:rPr>
            </w:pPr>
          </w:p>
          <w:p w14:paraId="77633767" w14:textId="77777777" w:rsidR="00956372" w:rsidRDefault="00956372" w:rsidP="00607BCA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4516C7F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7A4FCF86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1F9FDFA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shd w:val="clear" w:color="auto" w:fill="auto"/>
            <w:vAlign w:val="center"/>
          </w:tcPr>
          <w:p w14:paraId="1E915DC7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6487" w:type="dxa"/>
            <w:gridSpan w:val="21"/>
            <w:shd w:val="clear" w:color="auto" w:fill="auto"/>
            <w:vAlign w:val="center"/>
          </w:tcPr>
          <w:p w14:paraId="49C75BCE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0019D6BD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2359803E" w14:textId="77777777" w:rsidTr="00635908">
        <w:trPr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2D930BB" w14:textId="77777777" w:rsidR="00956372" w:rsidRDefault="00956372" w:rsidP="00607BCA">
            <w:pPr>
              <w:snapToGrid w:val="0"/>
            </w:pPr>
          </w:p>
        </w:tc>
        <w:tc>
          <w:tcPr>
            <w:tcW w:w="9332" w:type="dxa"/>
            <w:gridSpan w:val="2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12F5086" w14:textId="77777777" w:rsidR="00956372" w:rsidRDefault="00956372" w:rsidP="00607BCA">
            <w:pPr>
              <w:snapToGrid w:val="0"/>
            </w:pP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2A2D36">
              <w:rPr>
                <w:color w:val="3F3F3F" w:themeColor="text1"/>
              </w:rPr>
            </w:r>
            <w:r w:rsidR="002A2D36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en mon nom personnel</w:t>
            </w:r>
            <w:r>
              <w:rPr>
                <w:sz w:val="22"/>
              </w:rPr>
              <w:t xml:space="preserve"> ou </w:t>
            </w:r>
            <w:r>
              <w:rPr>
                <w:b/>
                <w:sz w:val="22"/>
              </w:rPr>
              <w:t>sous le nom de</w:t>
            </w:r>
            <w:r>
              <w:t> :</w:t>
            </w: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F30EF4F" w14:textId="77777777" w:rsidR="00956372" w:rsidRDefault="00956372" w:rsidP="00607BCA">
            <w:pPr>
              <w:snapToGrid w:val="0"/>
            </w:pPr>
          </w:p>
        </w:tc>
      </w:tr>
      <w:tr w:rsidR="00956372" w14:paraId="02F03421" w14:textId="77777777" w:rsidTr="00635908">
        <w:trPr>
          <w:jc w:val="center"/>
        </w:trPr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B999C7F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F15830A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750D460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3405620A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40C93E1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0191F9EF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582DEC1D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4C7E767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0C5D5D6D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8EEAC8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7ED1C9A1" w14:textId="77777777" w:rsidR="00956372" w:rsidRDefault="00956372" w:rsidP="00607BCA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131108F" w14:textId="77777777" w:rsidR="00956372" w:rsidRDefault="00956372" w:rsidP="00607BCA">
            <w:pPr>
              <w:snapToGrid w:val="0"/>
              <w:rPr>
                <w:sz w:val="18"/>
              </w:rPr>
            </w:pPr>
          </w:p>
          <w:p w14:paraId="62552D84" w14:textId="77777777" w:rsidR="00956372" w:rsidRDefault="00956372" w:rsidP="00607BCA">
            <w:pPr>
              <w:rPr>
                <w:sz w:val="18"/>
              </w:rPr>
            </w:pPr>
          </w:p>
          <w:p w14:paraId="78C00C8C" w14:textId="77777777" w:rsidR="00956372" w:rsidRDefault="00956372" w:rsidP="00607BCA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AAE50C4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11AB69E5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D5D990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shd w:val="clear" w:color="auto" w:fill="auto"/>
            <w:vAlign w:val="center"/>
          </w:tcPr>
          <w:p w14:paraId="4B0867A4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5146" w:type="dxa"/>
            <w:gridSpan w:val="15"/>
            <w:shd w:val="clear" w:color="auto" w:fill="auto"/>
            <w:vAlign w:val="center"/>
          </w:tcPr>
          <w:p w14:paraId="1C7CE203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DF741FC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106785EF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0A27B7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38A29A28" w14:textId="77777777" w:rsidR="00956372" w:rsidRDefault="00956372" w:rsidP="00607BCA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100C1FA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51E7EAC" w14:textId="77777777" w:rsidR="00956372" w:rsidRDefault="00956372" w:rsidP="00607BCA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DEE40B6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83550BF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</w:tr>
      <w:tr w:rsidR="00956372" w14:paraId="121B81B6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E89CD6E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shd w:val="clear" w:color="auto" w:fill="auto"/>
            <w:vAlign w:val="center"/>
          </w:tcPr>
          <w:p w14:paraId="379AEA39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5503" w:type="dxa"/>
            <w:gridSpan w:val="17"/>
            <w:shd w:val="clear" w:color="auto" w:fill="auto"/>
            <w:vAlign w:val="center"/>
          </w:tcPr>
          <w:p w14:paraId="4D1870E3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DAF88AF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5D09025A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44BD851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2CB673EB" w14:textId="77777777" w:rsidR="00956372" w:rsidRDefault="00956372" w:rsidP="00607BCA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E89C5B3" w14:textId="77777777" w:rsidR="00956372" w:rsidRDefault="00956372" w:rsidP="00607BCA">
            <w:pPr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672613C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</w:tr>
      <w:tr w:rsidR="00956372" w14:paraId="123DFEBD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AC2271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2407" w:type="dxa"/>
            <w:gridSpan w:val="5"/>
            <w:shd w:val="clear" w:color="auto" w:fill="auto"/>
            <w:vAlign w:val="center"/>
          </w:tcPr>
          <w:p w14:paraId="0FB22A89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6925" w:type="dxa"/>
            <w:gridSpan w:val="23"/>
            <w:shd w:val="clear" w:color="auto" w:fill="auto"/>
            <w:vAlign w:val="center"/>
          </w:tcPr>
          <w:p w14:paraId="4116894F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89E76BD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7A904C43" w14:textId="77777777" w:rsidTr="00635908">
        <w:trPr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F625679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9332" w:type="dxa"/>
            <w:gridSpan w:val="2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A9C5A8B" w14:textId="77777777" w:rsidR="00956372" w:rsidRDefault="00956372" w:rsidP="00607BCA">
            <w:pPr>
              <w:snapToGrid w:val="0"/>
              <w:rPr>
                <w:sz w:val="18"/>
              </w:rPr>
            </w:pP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2A2D36">
              <w:rPr>
                <w:color w:val="3F3F3F" w:themeColor="text1"/>
              </w:rPr>
            </w:r>
            <w:r w:rsidR="002A2D36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pour le nom et le compte de la Société</w:t>
            </w:r>
            <w:r>
              <w:rPr>
                <w:sz w:val="22"/>
              </w:rPr>
              <w:t xml:space="preserve"> : </w:t>
            </w:r>
            <w:r>
              <w:t>(intitulé complet et forme juridique de la société)</w:t>
            </w: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B4A4044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63B8DA8E" w14:textId="77777777" w:rsidTr="00635908">
        <w:trPr>
          <w:jc w:val="center"/>
        </w:trPr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CCAA532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5303692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5AA5CDA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45DD4E7B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A55EBD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74305ABD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7E15FBF1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C6F5359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34DBA798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61893A8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shd w:val="clear" w:color="auto" w:fill="auto"/>
            <w:vAlign w:val="center"/>
          </w:tcPr>
          <w:p w14:paraId="07E57F1C" w14:textId="77777777" w:rsidR="00956372" w:rsidRDefault="00956372" w:rsidP="00607BCA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85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A49F7F1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2B996D1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1106922D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9B939A0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01E48CF0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37FF968D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33F5E03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140F5560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4229034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shd w:val="clear" w:color="auto" w:fill="auto"/>
            <w:vAlign w:val="center"/>
          </w:tcPr>
          <w:p w14:paraId="7D02FC25" w14:textId="77777777" w:rsidR="00956372" w:rsidRDefault="00956372" w:rsidP="00607BCA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85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6900ECD" w14:textId="77777777" w:rsidR="00956372" w:rsidRDefault="00956372" w:rsidP="00607BCA">
            <w:pPr>
              <w:snapToGrid w:val="0"/>
              <w:rPr>
                <w:sz w:val="18"/>
              </w:rPr>
            </w:pPr>
          </w:p>
          <w:p w14:paraId="0F94B5F4" w14:textId="77777777" w:rsidR="00956372" w:rsidRDefault="00956372" w:rsidP="00607BCA">
            <w:pPr>
              <w:rPr>
                <w:sz w:val="18"/>
              </w:rPr>
            </w:pPr>
          </w:p>
          <w:p w14:paraId="5714FF45" w14:textId="77777777" w:rsidR="00956372" w:rsidRDefault="00956372" w:rsidP="00607BCA">
            <w:pPr>
              <w:rPr>
                <w:sz w:val="18"/>
              </w:rPr>
            </w:pPr>
          </w:p>
          <w:p w14:paraId="5B91EBA8" w14:textId="77777777" w:rsidR="00956372" w:rsidRDefault="00956372" w:rsidP="00607BCA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80A73F6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6BB727EE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B4AEF69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shd w:val="clear" w:color="auto" w:fill="auto"/>
            <w:vAlign w:val="center"/>
          </w:tcPr>
          <w:p w14:paraId="74CF5713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5146" w:type="dxa"/>
            <w:gridSpan w:val="15"/>
            <w:shd w:val="clear" w:color="auto" w:fill="auto"/>
            <w:vAlign w:val="center"/>
          </w:tcPr>
          <w:p w14:paraId="514C5C20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9772AF0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4129A9C3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C83C148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159ACFAF" w14:textId="77777777" w:rsidR="00956372" w:rsidRDefault="00956372" w:rsidP="00607BCA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F1E2F08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FF4A87" w14:textId="77777777" w:rsidR="00956372" w:rsidRDefault="00956372" w:rsidP="00607BCA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3DB0A5E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5296C3A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</w:tr>
      <w:tr w:rsidR="00956372" w14:paraId="37168C1B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6627C9F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shd w:val="clear" w:color="auto" w:fill="auto"/>
            <w:vAlign w:val="center"/>
          </w:tcPr>
          <w:p w14:paraId="3B53D759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5503" w:type="dxa"/>
            <w:gridSpan w:val="17"/>
            <w:shd w:val="clear" w:color="auto" w:fill="auto"/>
            <w:vAlign w:val="center"/>
          </w:tcPr>
          <w:p w14:paraId="1A794747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9B02F62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452D35E8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709C8EA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4D6DA26E" w14:textId="77777777" w:rsidR="00956372" w:rsidRDefault="00956372" w:rsidP="00607BCA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1FD45AF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C66F761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</w:tr>
      <w:tr w:rsidR="00956372" w14:paraId="4E45B3D5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279E4D0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494BF01B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01470F0F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E195E5C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37DAB7D5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310D180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741F8DD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F4F633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895DA0B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7ABD65BC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CCB2611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238" w:type="dxa"/>
            <w:gridSpan w:val="9"/>
            <w:shd w:val="clear" w:color="auto" w:fill="auto"/>
            <w:vAlign w:val="center"/>
          </w:tcPr>
          <w:p w14:paraId="78804326" w14:textId="77777777" w:rsidR="00956372" w:rsidRDefault="00956372" w:rsidP="00607BCA">
            <w:pPr>
              <w:snapToGrid w:val="0"/>
              <w:spacing w:before="4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B9CF500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F6FE5ED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2D4A8B7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3593273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FF12192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0A1CCEE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A3FC012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AB844D0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A34A3F9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0835B13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A49DD04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EB0B89E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CA78142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1167E32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6F40701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</w:tr>
      <w:tr w:rsidR="00956372" w14:paraId="2145F755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F4DC3A" w14:textId="77777777" w:rsidR="00956372" w:rsidRDefault="00956372" w:rsidP="00607BCA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shd w:val="clear" w:color="auto" w:fill="auto"/>
            <w:vAlign w:val="center"/>
          </w:tcPr>
          <w:p w14:paraId="22B16B86" w14:textId="77777777" w:rsidR="00956372" w:rsidRDefault="00956372" w:rsidP="00607BCA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487" w:type="dxa"/>
            <w:gridSpan w:val="21"/>
            <w:shd w:val="clear" w:color="auto" w:fill="auto"/>
            <w:vAlign w:val="center"/>
          </w:tcPr>
          <w:p w14:paraId="0B76ADFA" w14:textId="77777777" w:rsidR="00956372" w:rsidRDefault="00956372" w:rsidP="00607BCA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2FD0F6F" w14:textId="77777777" w:rsidR="00956372" w:rsidRDefault="00956372" w:rsidP="00607BCA">
            <w:pPr>
              <w:keepNext/>
              <w:snapToGrid w:val="0"/>
              <w:rPr>
                <w:sz w:val="18"/>
              </w:rPr>
            </w:pPr>
          </w:p>
        </w:tc>
      </w:tr>
      <w:tr w:rsidR="00956372" w14:paraId="12D3B3B1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42E41D6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6793" w:type="dxa"/>
            <w:gridSpan w:val="22"/>
            <w:shd w:val="clear" w:color="auto" w:fill="auto"/>
            <w:vAlign w:val="center"/>
          </w:tcPr>
          <w:p w14:paraId="4DA06CEF" w14:textId="77777777" w:rsidR="00956372" w:rsidRDefault="00956372" w:rsidP="00607BCA">
            <w:pPr>
              <w:snapToGrid w:val="0"/>
              <w:spacing w:before="40"/>
              <w:rPr>
                <w:sz w:val="18"/>
              </w:rPr>
            </w:pPr>
            <w:r>
              <w:rPr>
                <w:sz w:val="18"/>
              </w:rPr>
              <w:t xml:space="preserve">N° d'inscription </w:t>
            </w: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2A2D36">
              <w:rPr>
                <w:color w:val="3F3F3F" w:themeColor="text1"/>
              </w:rPr>
            </w:r>
            <w:r w:rsidR="002A2D36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18"/>
              </w:rPr>
              <w:t xml:space="preserve"> au répertoire des métiers </w:t>
            </w:r>
            <w:r>
              <w:rPr>
                <w:b/>
                <w:sz w:val="18"/>
              </w:rPr>
              <w:t>ou</w:t>
            </w:r>
            <w:r>
              <w:rPr>
                <w:sz w:val="18"/>
              </w:rPr>
              <w:t xml:space="preserve"> </w:t>
            </w: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2A2D36">
              <w:rPr>
                <w:color w:val="3F3F3F" w:themeColor="text1"/>
              </w:rPr>
            </w:r>
            <w:r w:rsidR="002A2D36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18"/>
              </w:rPr>
              <w:t xml:space="preserve"> au registre du commerce et des sociétés :</w:t>
            </w:r>
          </w:p>
        </w:tc>
        <w:tc>
          <w:tcPr>
            <w:tcW w:w="25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E7FDD86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A622936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</w:tr>
      <w:tr w:rsidR="00956372" w14:paraId="1C2426CF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5EA1542E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6E276278" w14:textId="77777777" w:rsidR="00956372" w:rsidRDefault="00956372" w:rsidP="00607BCA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544" w:type="dxa"/>
            <w:gridSpan w:val="22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77F975CC" w14:textId="77777777" w:rsidR="00956372" w:rsidRDefault="00956372" w:rsidP="00607BCA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8291C01" w14:textId="77777777" w:rsidR="00956372" w:rsidRDefault="00956372" w:rsidP="00607BCA">
            <w:pPr>
              <w:keepNext/>
              <w:snapToGrid w:val="0"/>
              <w:rPr>
                <w:sz w:val="18"/>
              </w:rPr>
            </w:pPr>
          </w:p>
        </w:tc>
      </w:tr>
    </w:tbl>
    <w:p w14:paraId="26E28EB7" w14:textId="0DC54F6E" w:rsidR="00552F24" w:rsidRDefault="00552F24" w:rsidP="00552F24">
      <w:pPr>
        <w:rPr>
          <w:b/>
          <w:bCs/>
          <w:sz w:val="22"/>
          <w:szCs w:val="22"/>
        </w:rPr>
      </w:pPr>
    </w:p>
    <w:p w14:paraId="0EECEE77" w14:textId="3284FF28" w:rsidR="00956372" w:rsidRDefault="00956372" w:rsidP="00552F24">
      <w:pPr>
        <w:rPr>
          <w:b/>
          <w:bCs/>
          <w:sz w:val="22"/>
          <w:szCs w:val="22"/>
        </w:rPr>
      </w:pPr>
    </w:p>
    <w:p w14:paraId="492ED9C5" w14:textId="77777777" w:rsidR="007F3E50" w:rsidRDefault="007F3E50">
      <w:pPr>
        <w:widowControl/>
        <w:suppressAutoHyphens w:val="0"/>
        <w:overflowPunct/>
        <w:autoSpaceDE/>
        <w:autoSpaceDN/>
        <w:adjustRightInd/>
        <w:spacing w:after="160" w:line="259" w:lineRule="auto"/>
        <w:jc w:val="left"/>
        <w:textAlignment w:val="auto"/>
        <w:rPr>
          <w:szCs w:val="20"/>
        </w:rPr>
      </w:pPr>
      <w:r>
        <w:rPr>
          <w:szCs w:val="20"/>
        </w:rPr>
        <w:br w:type="page"/>
      </w:r>
    </w:p>
    <w:p w14:paraId="7DC31E53" w14:textId="564D680C" w:rsidR="009C2EF3" w:rsidRPr="00602459" w:rsidRDefault="009C2EF3" w:rsidP="009C2EF3">
      <w:pPr>
        <w:rPr>
          <w:szCs w:val="20"/>
        </w:rPr>
      </w:pPr>
      <w:r w:rsidRPr="00602459">
        <w:rPr>
          <w:szCs w:val="20"/>
        </w:rPr>
        <w:lastRenderedPageBreak/>
        <w:t xml:space="preserve">Après avoir pris connaissance du </w:t>
      </w:r>
      <w:r w:rsidR="004F53F7">
        <w:rPr>
          <w:szCs w:val="20"/>
        </w:rPr>
        <w:t>c</w:t>
      </w:r>
      <w:r w:rsidRPr="00602459">
        <w:rPr>
          <w:szCs w:val="20"/>
        </w:rPr>
        <w:t xml:space="preserve">ahier des </w:t>
      </w:r>
      <w:r w:rsidR="004F53F7">
        <w:rPr>
          <w:szCs w:val="20"/>
        </w:rPr>
        <w:t>c</w:t>
      </w:r>
      <w:r w:rsidRPr="00602459">
        <w:rPr>
          <w:szCs w:val="20"/>
        </w:rPr>
        <w:t xml:space="preserve">lauses </w:t>
      </w:r>
      <w:r w:rsidR="004F53F7">
        <w:rPr>
          <w:szCs w:val="20"/>
        </w:rPr>
        <w:t>a</w:t>
      </w:r>
      <w:r w:rsidR="00D83D60" w:rsidRPr="00602459">
        <w:rPr>
          <w:szCs w:val="20"/>
        </w:rPr>
        <w:t xml:space="preserve">dministratives </w:t>
      </w:r>
      <w:r w:rsidR="004F53F7">
        <w:rPr>
          <w:szCs w:val="20"/>
        </w:rPr>
        <w:t>p</w:t>
      </w:r>
      <w:r w:rsidRPr="00602459">
        <w:rPr>
          <w:szCs w:val="20"/>
        </w:rPr>
        <w:t>articulières (C</w:t>
      </w:r>
      <w:r w:rsidR="001D0A60" w:rsidRPr="00602459">
        <w:rPr>
          <w:szCs w:val="20"/>
        </w:rPr>
        <w:t>.</w:t>
      </w:r>
      <w:r w:rsidRPr="00602459">
        <w:rPr>
          <w:szCs w:val="20"/>
        </w:rPr>
        <w:t>C</w:t>
      </w:r>
      <w:r w:rsidR="001D0A60" w:rsidRPr="00602459">
        <w:rPr>
          <w:szCs w:val="20"/>
        </w:rPr>
        <w:t>.A.</w:t>
      </w:r>
      <w:r w:rsidRPr="00602459">
        <w:rPr>
          <w:szCs w:val="20"/>
        </w:rPr>
        <w:t>P</w:t>
      </w:r>
      <w:r w:rsidR="001D0A60" w:rsidRPr="00602459">
        <w:rPr>
          <w:szCs w:val="20"/>
        </w:rPr>
        <w:t>.</w:t>
      </w:r>
      <w:r w:rsidRPr="00602459">
        <w:rPr>
          <w:szCs w:val="20"/>
        </w:rPr>
        <w:t>)</w:t>
      </w:r>
      <w:r w:rsidR="001D0A60" w:rsidRPr="00602459">
        <w:rPr>
          <w:szCs w:val="20"/>
        </w:rPr>
        <w:t xml:space="preserve"> et du </w:t>
      </w:r>
      <w:r w:rsidR="004F53F7">
        <w:rPr>
          <w:szCs w:val="20"/>
        </w:rPr>
        <w:t>c</w:t>
      </w:r>
      <w:r w:rsidR="001D0A60" w:rsidRPr="00602459">
        <w:rPr>
          <w:szCs w:val="20"/>
        </w:rPr>
        <w:t xml:space="preserve">ahier des </w:t>
      </w:r>
      <w:r w:rsidR="004F53F7">
        <w:rPr>
          <w:szCs w:val="20"/>
        </w:rPr>
        <w:t>c</w:t>
      </w:r>
      <w:r w:rsidR="001D0A60" w:rsidRPr="00602459">
        <w:rPr>
          <w:szCs w:val="20"/>
        </w:rPr>
        <w:t xml:space="preserve">lauses </w:t>
      </w:r>
      <w:r w:rsidR="004F53F7">
        <w:rPr>
          <w:szCs w:val="20"/>
        </w:rPr>
        <w:t>t</w:t>
      </w:r>
      <w:r w:rsidR="001D0A60" w:rsidRPr="00602459">
        <w:rPr>
          <w:szCs w:val="20"/>
        </w:rPr>
        <w:t xml:space="preserve">echniques </w:t>
      </w:r>
      <w:r w:rsidR="004F53F7">
        <w:rPr>
          <w:szCs w:val="20"/>
        </w:rPr>
        <w:t>p</w:t>
      </w:r>
      <w:r w:rsidR="001D0A60" w:rsidRPr="00602459">
        <w:rPr>
          <w:szCs w:val="20"/>
        </w:rPr>
        <w:t xml:space="preserve">articulières (C.C.T.P.) </w:t>
      </w:r>
      <w:r w:rsidR="004F53F7">
        <w:rPr>
          <w:szCs w:val="20"/>
        </w:rPr>
        <w:t>du marché ainsi que</w:t>
      </w:r>
      <w:r w:rsidRPr="00602459">
        <w:rPr>
          <w:szCs w:val="20"/>
        </w:rPr>
        <w:t xml:space="preserve"> des documents qui y sont mentionnés</w:t>
      </w:r>
      <w:r w:rsidR="004F53F7">
        <w:rPr>
          <w:szCs w:val="20"/>
        </w:rPr>
        <w:t>,</w:t>
      </w:r>
      <w:r w:rsidRPr="00602459">
        <w:rPr>
          <w:szCs w:val="20"/>
        </w:rPr>
        <w:t xml:space="preserve"> et produit les documents, certificats, attestations et déclarations demandés et exigibles.</w:t>
      </w:r>
    </w:p>
    <w:p w14:paraId="4EB040FA" w14:textId="77777777" w:rsidR="00AB2C59" w:rsidRPr="00602459" w:rsidRDefault="00AB2C59" w:rsidP="009C2EF3">
      <w:pPr>
        <w:rPr>
          <w:rFonts w:ascii="Wingdings" w:hAnsi="Wingdings"/>
          <w:szCs w:val="20"/>
        </w:rPr>
      </w:pPr>
    </w:p>
    <w:p w14:paraId="62326FBC" w14:textId="1031F01A" w:rsidR="00AB2C59" w:rsidRPr="00602459" w:rsidRDefault="00AB2C59" w:rsidP="002A4F6E">
      <w:pPr>
        <w:pStyle w:val="Corpsdetexte"/>
        <w:numPr>
          <w:ilvl w:val="0"/>
          <w:numId w:val="6"/>
        </w:numPr>
        <w:suppressAutoHyphens/>
        <w:spacing w:after="120"/>
        <w:ind w:left="567" w:hanging="357"/>
        <w:rPr>
          <w:rFonts w:cs="Arial"/>
          <w:b/>
          <w:sz w:val="20"/>
        </w:rPr>
      </w:pPr>
      <w:r w:rsidRPr="00602459">
        <w:rPr>
          <w:rFonts w:cs="Arial"/>
          <w:b/>
          <w:sz w:val="20"/>
        </w:rPr>
        <w:t>Je</w:t>
      </w:r>
      <w:r w:rsidR="002A4F6E" w:rsidRPr="00602459">
        <w:rPr>
          <w:rFonts w:cs="Arial"/>
          <w:b/>
          <w:sz w:val="20"/>
        </w:rPr>
        <w:t xml:space="preserve"> déclare (nous déclarons)</w:t>
      </w:r>
      <w:r w:rsidRPr="00602459">
        <w:rPr>
          <w:rFonts w:cs="Arial"/>
          <w:b/>
          <w:sz w:val="20"/>
        </w:rPr>
        <w:t xml:space="preserve"> accepter sans modifications, ni réserves, </w:t>
      </w:r>
    </w:p>
    <w:p w14:paraId="43F57B87" w14:textId="77777777" w:rsidR="00AB2C59" w:rsidRPr="00602459" w:rsidRDefault="00AB2C59" w:rsidP="00AB2C59">
      <w:pPr>
        <w:ind w:firstLine="708"/>
        <w:rPr>
          <w:iCs/>
        </w:rPr>
      </w:pPr>
      <w:r w:rsidRPr="00602459">
        <w:rPr>
          <w:i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02459">
        <w:rPr>
          <w:iCs/>
        </w:rPr>
        <w:instrText>FORMCHECKBOX</w:instrText>
      </w:r>
      <w:r w:rsidR="002A2D36">
        <w:rPr>
          <w:iCs/>
        </w:rPr>
      </w:r>
      <w:r w:rsidR="002A2D36">
        <w:rPr>
          <w:iCs/>
        </w:rPr>
        <w:fldChar w:fldCharType="separate"/>
      </w:r>
      <w:r w:rsidRPr="00602459">
        <w:rPr>
          <w:iCs/>
        </w:rPr>
        <w:fldChar w:fldCharType="end"/>
      </w:r>
      <w:r w:rsidRPr="00602459">
        <w:rPr>
          <w:iCs/>
        </w:rPr>
        <w:t xml:space="preserve"> Engager ma société.</w:t>
      </w:r>
    </w:p>
    <w:p w14:paraId="3B90CA07" w14:textId="77777777" w:rsidR="00AB2C59" w:rsidRPr="00602459" w:rsidRDefault="00AB2C59" w:rsidP="00AB2C59">
      <w:pPr>
        <w:ind w:firstLine="708"/>
        <w:rPr>
          <w:iCs/>
        </w:rPr>
      </w:pPr>
      <w:r w:rsidRPr="00602459">
        <w:rPr>
          <w:i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02459">
        <w:rPr>
          <w:iCs/>
        </w:rPr>
        <w:instrText>FORMCHECKBOX</w:instrText>
      </w:r>
      <w:r w:rsidR="002A2D36">
        <w:rPr>
          <w:iCs/>
        </w:rPr>
      </w:r>
      <w:r w:rsidR="002A2D36">
        <w:rPr>
          <w:iCs/>
        </w:rPr>
        <w:fldChar w:fldCharType="separate"/>
      </w:r>
      <w:r w:rsidRPr="00602459">
        <w:rPr>
          <w:iCs/>
        </w:rPr>
        <w:fldChar w:fldCharType="end"/>
      </w:r>
      <w:r w:rsidRPr="00602459">
        <w:rPr>
          <w:iCs/>
        </w:rPr>
        <w:t xml:space="preserve"> Engager le groupement dont je suis mandataire, sur la base de l’offre du groupement</w:t>
      </w:r>
    </w:p>
    <w:p w14:paraId="3CA33C2B" w14:textId="77777777" w:rsidR="00AB2C59" w:rsidRPr="00602459" w:rsidRDefault="00AB2C59" w:rsidP="00AB2C59">
      <w:pPr>
        <w:ind w:firstLine="708"/>
        <w:rPr>
          <w:iCs/>
        </w:rPr>
      </w:pPr>
      <w:r w:rsidRPr="00602459">
        <w:rPr>
          <w:i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02459">
        <w:rPr>
          <w:iCs/>
        </w:rPr>
        <w:instrText>FORMCHECKBOX</w:instrText>
      </w:r>
      <w:r w:rsidR="002A2D36">
        <w:rPr>
          <w:iCs/>
        </w:rPr>
      </w:r>
      <w:r w:rsidR="002A2D36">
        <w:rPr>
          <w:iCs/>
        </w:rPr>
        <w:fldChar w:fldCharType="separate"/>
      </w:r>
      <w:r w:rsidRPr="00602459">
        <w:rPr>
          <w:iCs/>
        </w:rPr>
        <w:fldChar w:fldCharType="end"/>
      </w:r>
      <w:r w:rsidRPr="00602459">
        <w:rPr>
          <w:iCs/>
        </w:rPr>
        <w:t xml:space="preserve"> Que l’ensemble des membres du groupement s’engagent, sur la base de l’offre du groupement</w:t>
      </w:r>
    </w:p>
    <w:p w14:paraId="0660360A" w14:textId="77777777" w:rsidR="00ED09AD" w:rsidRPr="00602459" w:rsidRDefault="00ED09AD" w:rsidP="00DA6C9E">
      <w:pPr>
        <w:rPr>
          <w:b/>
          <w:bCs/>
          <w:sz w:val="22"/>
          <w:szCs w:val="22"/>
        </w:rPr>
      </w:pPr>
    </w:p>
    <w:p w14:paraId="738BDE99" w14:textId="0D2CEB4F" w:rsidR="007E5880" w:rsidRPr="00602459" w:rsidRDefault="002A4F6E" w:rsidP="007E5880">
      <w:pPr>
        <w:pStyle w:val="Corpsdetexte"/>
        <w:numPr>
          <w:ilvl w:val="0"/>
          <w:numId w:val="6"/>
        </w:numPr>
        <w:suppressAutoHyphens/>
        <w:spacing w:after="120"/>
        <w:ind w:left="567" w:hanging="357"/>
        <w:rPr>
          <w:rFonts w:cs="Arial"/>
          <w:b/>
          <w:sz w:val="20"/>
        </w:rPr>
      </w:pPr>
      <w:r w:rsidRPr="00602459">
        <w:rPr>
          <w:rFonts w:cs="Arial"/>
          <w:b/>
          <w:sz w:val="20"/>
        </w:rPr>
        <w:t>J</w:t>
      </w:r>
      <w:r w:rsidR="002C60BA" w:rsidRPr="00602459">
        <w:rPr>
          <w:rFonts w:cs="Arial"/>
          <w:b/>
          <w:sz w:val="20"/>
        </w:rPr>
        <w:t>e m’</w:t>
      </w:r>
      <w:r w:rsidR="007E5880" w:rsidRPr="00602459">
        <w:rPr>
          <w:rFonts w:cs="Arial"/>
          <w:b/>
          <w:sz w:val="20"/>
        </w:rPr>
        <w:t>engage</w:t>
      </w:r>
      <w:r w:rsidRPr="00602459">
        <w:rPr>
          <w:rFonts w:cs="Arial"/>
          <w:b/>
          <w:sz w:val="20"/>
        </w:rPr>
        <w:t xml:space="preserve"> (nous </w:t>
      </w:r>
      <w:r w:rsidR="002C60BA" w:rsidRPr="00602459">
        <w:rPr>
          <w:rFonts w:cs="Arial"/>
          <w:b/>
          <w:sz w:val="20"/>
        </w:rPr>
        <w:t xml:space="preserve">nous </w:t>
      </w:r>
      <w:r w:rsidRPr="00602459">
        <w:rPr>
          <w:rFonts w:cs="Arial"/>
          <w:b/>
          <w:sz w:val="20"/>
        </w:rPr>
        <w:t>engageons)</w:t>
      </w:r>
      <w:r w:rsidR="007E5880" w:rsidRPr="00602459">
        <w:rPr>
          <w:rFonts w:cs="Arial"/>
          <w:b/>
          <w:sz w:val="20"/>
        </w:rPr>
        <w:t xml:space="preserve"> </w:t>
      </w:r>
      <w:r w:rsidR="007E5880" w:rsidRPr="00602459">
        <w:rPr>
          <w:rFonts w:cs="Arial"/>
          <w:bCs/>
          <w:sz w:val="20"/>
        </w:rPr>
        <w:t xml:space="preserve">à exécuter les prestations dudit </w:t>
      </w:r>
      <w:r w:rsidR="0005137F">
        <w:rPr>
          <w:rFonts w:cs="Arial"/>
          <w:bCs/>
          <w:sz w:val="20"/>
        </w:rPr>
        <w:t>accord-cadre</w:t>
      </w:r>
      <w:r w:rsidR="007E5880" w:rsidRPr="00602459">
        <w:rPr>
          <w:rFonts w:cs="Arial"/>
          <w:bCs/>
          <w:sz w:val="20"/>
        </w:rPr>
        <w:t xml:space="preserve"> </w:t>
      </w:r>
      <w:r w:rsidR="00024210" w:rsidRPr="00602459">
        <w:rPr>
          <w:rFonts w:cs="Arial"/>
          <w:bCs/>
          <w:sz w:val="20"/>
        </w:rPr>
        <w:t xml:space="preserve">sur le prix </w:t>
      </w:r>
      <w:r w:rsidR="001941B0">
        <w:rPr>
          <w:rFonts w:cs="Arial"/>
          <w:bCs/>
          <w:sz w:val="20"/>
        </w:rPr>
        <w:t xml:space="preserve">indiqué </w:t>
      </w:r>
      <w:r w:rsidR="0005137F">
        <w:rPr>
          <w:rFonts w:cs="Arial"/>
          <w:bCs/>
          <w:sz w:val="20"/>
        </w:rPr>
        <w:t>au BPU</w:t>
      </w:r>
      <w:r w:rsidR="007E5880" w:rsidRPr="00602459">
        <w:rPr>
          <w:rFonts w:cs="Arial"/>
          <w:bCs/>
          <w:sz w:val="20"/>
        </w:rPr>
        <w:t>.</w:t>
      </w:r>
      <w:r w:rsidR="00B01001" w:rsidRPr="00602459">
        <w:rPr>
          <w:rFonts w:cs="Arial"/>
          <w:bCs/>
          <w:sz w:val="20"/>
        </w:rPr>
        <w:t xml:space="preserve"> </w:t>
      </w:r>
    </w:p>
    <w:p w14:paraId="00871A74" w14:textId="18DA43F1" w:rsidR="00ED09AD" w:rsidRDefault="002A4F6E" w:rsidP="00DA6C9E">
      <w:pPr>
        <w:pStyle w:val="Corpsdetexte"/>
        <w:numPr>
          <w:ilvl w:val="0"/>
          <w:numId w:val="6"/>
        </w:numPr>
        <w:suppressAutoHyphens/>
        <w:spacing w:after="120"/>
        <w:ind w:left="567" w:hanging="357"/>
        <w:rPr>
          <w:rFonts w:cs="Arial"/>
          <w:sz w:val="20"/>
        </w:rPr>
      </w:pPr>
      <w:r w:rsidRPr="00602459">
        <w:rPr>
          <w:rFonts w:cs="Arial"/>
          <w:b/>
          <w:sz w:val="20"/>
        </w:rPr>
        <w:t>J</w:t>
      </w:r>
      <w:r w:rsidR="002C60BA" w:rsidRPr="00602459">
        <w:rPr>
          <w:rFonts w:cs="Arial"/>
          <w:b/>
          <w:sz w:val="20"/>
        </w:rPr>
        <w:t>e m</w:t>
      </w:r>
      <w:r w:rsidR="007E5880" w:rsidRPr="00602459">
        <w:rPr>
          <w:rFonts w:cs="Arial"/>
          <w:b/>
          <w:sz w:val="20"/>
        </w:rPr>
        <w:t>’engage</w:t>
      </w:r>
      <w:r w:rsidRPr="00602459">
        <w:rPr>
          <w:rFonts w:cs="Arial"/>
          <w:b/>
          <w:sz w:val="20"/>
        </w:rPr>
        <w:t xml:space="preserve"> (nous</w:t>
      </w:r>
      <w:r w:rsidR="002C60BA" w:rsidRPr="00602459">
        <w:rPr>
          <w:rFonts w:cs="Arial"/>
          <w:b/>
          <w:sz w:val="20"/>
        </w:rPr>
        <w:t xml:space="preserve"> nous</w:t>
      </w:r>
      <w:r w:rsidRPr="00602459">
        <w:rPr>
          <w:rFonts w:cs="Arial"/>
          <w:b/>
          <w:sz w:val="20"/>
        </w:rPr>
        <w:t xml:space="preserve"> engageons)</w:t>
      </w:r>
      <w:r w:rsidR="007E5880" w:rsidRPr="00602459">
        <w:rPr>
          <w:rFonts w:cs="Arial"/>
          <w:sz w:val="20"/>
        </w:rPr>
        <w:t xml:space="preserve"> à fournir tous les renseignements sur les prix demandés (taxes, frais de douane, frais de dossiers et TVA applicable).</w:t>
      </w:r>
    </w:p>
    <w:p w14:paraId="74E2C03F" w14:textId="4141F366" w:rsidR="00DA6C9E" w:rsidRPr="00850E1F" w:rsidRDefault="002A4F6E" w:rsidP="00850E1F">
      <w:pPr>
        <w:pStyle w:val="Corpsdetexte"/>
        <w:numPr>
          <w:ilvl w:val="0"/>
          <w:numId w:val="6"/>
        </w:numPr>
        <w:suppressAutoHyphens/>
        <w:spacing w:after="120"/>
        <w:ind w:left="567" w:hanging="357"/>
        <w:rPr>
          <w:rFonts w:cs="Arial"/>
          <w:b/>
          <w:sz w:val="20"/>
        </w:rPr>
      </w:pPr>
      <w:r w:rsidRPr="00602459">
        <w:rPr>
          <w:rFonts w:cs="Arial"/>
          <w:b/>
          <w:sz w:val="20"/>
        </w:rPr>
        <w:t xml:space="preserve">J'affirme (nous affirmons) </w:t>
      </w:r>
      <w:r w:rsidRPr="00602459">
        <w:rPr>
          <w:rFonts w:cs="Arial"/>
          <w:bCs/>
          <w:sz w:val="20"/>
        </w:rPr>
        <w:t>sous peine de résiliation de l'accord-cadre à mes (nos) torts exclusifs que la (les) société(s) pour laquelle (lesquelles) j'interviens (nous intervenons) ne tombe(nt) pas sous le coup des interdictions découlant des articles L. 2141-1 à L. 2141-14 du Code de la commande publique</w:t>
      </w:r>
      <w:r w:rsidR="00DA6C9E">
        <w:rPr>
          <w:rFonts w:cs="Arial"/>
          <w:bCs/>
          <w:sz w:val="20"/>
        </w:rPr>
        <w:t>.</w:t>
      </w:r>
    </w:p>
    <w:p w14:paraId="1B48E89E" w14:textId="56F92ED9" w:rsidR="007E5880" w:rsidRPr="00602459" w:rsidRDefault="002A4F6E" w:rsidP="007E5880">
      <w:pPr>
        <w:pStyle w:val="Corpsdetexte"/>
        <w:numPr>
          <w:ilvl w:val="0"/>
          <w:numId w:val="6"/>
        </w:numPr>
        <w:suppressAutoHyphens/>
        <w:ind w:left="567"/>
        <w:rPr>
          <w:rFonts w:cs="Arial"/>
          <w:sz w:val="20"/>
        </w:rPr>
      </w:pPr>
      <w:r w:rsidRPr="00602459">
        <w:rPr>
          <w:rFonts w:cs="Arial"/>
          <w:b/>
          <w:sz w:val="20"/>
        </w:rPr>
        <w:t>Je d</w:t>
      </w:r>
      <w:r w:rsidR="007E5880" w:rsidRPr="00602459">
        <w:rPr>
          <w:rFonts w:cs="Arial"/>
          <w:b/>
          <w:sz w:val="20"/>
        </w:rPr>
        <w:t>ésigne</w:t>
      </w:r>
      <w:r w:rsidRPr="00602459">
        <w:rPr>
          <w:rFonts w:cs="Arial"/>
          <w:b/>
          <w:sz w:val="20"/>
        </w:rPr>
        <w:t xml:space="preserve"> (nous désignons)</w:t>
      </w:r>
      <w:r w:rsidR="007E5880" w:rsidRPr="00602459">
        <w:rPr>
          <w:rFonts w:cs="Arial"/>
          <w:sz w:val="20"/>
        </w:rPr>
        <w:t xml:space="preserve"> la personne ci-après comme interlocuteur unique durant l’exécution du contrat, selon les prescriptions du </w:t>
      </w:r>
      <w:r w:rsidR="007E5880" w:rsidRPr="00602459">
        <w:rPr>
          <w:rFonts w:cs="Arial"/>
          <w:b/>
          <w:sz w:val="20"/>
        </w:rPr>
        <w:t>C.C.</w:t>
      </w:r>
      <w:r w:rsidR="001D0A60" w:rsidRPr="00602459">
        <w:rPr>
          <w:rFonts w:cs="Arial"/>
          <w:b/>
          <w:sz w:val="20"/>
        </w:rPr>
        <w:t>A.</w:t>
      </w:r>
      <w:r w:rsidR="007E5880" w:rsidRPr="00602459">
        <w:rPr>
          <w:rFonts w:cs="Arial"/>
          <w:b/>
          <w:sz w:val="20"/>
        </w:rPr>
        <w:t>P.</w:t>
      </w:r>
      <w:r w:rsidR="001D0A60" w:rsidRPr="00602459">
        <w:rPr>
          <w:rFonts w:cs="Arial"/>
          <w:b/>
          <w:sz w:val="20"/>
        </w:rPr>
        <w:t xml:space="preserve"> et du C.C.T.P.</w:t>
      </w:r>
      <w:r w:rsidR="007E5880" w:rsidRPr="00602459">
        <w:rPr>
          <w:rFonts w:cs="Arial"/>
          <w:b/>
          <w:sz w:val="20"/>
        </w:rPr>
        <w:t xml:space="preserve"> </w:t>
      </w:r>
      <w:r w:rsidR="007E5880" w:rsidRPr="00602459">
        <w:rPr>
          <w:rFonts w:cs="Arial"/>
          <w:sz w:val="20"/>
        </w:rPr>
        <w:t>:</w:t>
      </w:r>
    </w:p>
    <w:p w14:paraId="5710A846" w14:textId="77777777" w:rsidR="007E5880" w:rsidRPr="00602459" w:rsidRDefault="007E5880" w:rsidP="007E5880">
      <w:pPr>
        <w:pStyle w:val="Corpsdetexte"/>
        <w:suppressAutoHyphens/>
        <w:ind w:left="567"/>
        <w:rPr>
          <w:rFonts w:cs="Arial"/>
          <w:sz w:val="20"/>
        </w:rPr>
      </w:pPr>
    </w:p>
    <w:tbl>
      <w:tblPr>
        <w:tblW w:w="8647" w:type="dxa"/>
        <w:tblInd w:w="562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1843"/>
        <w:gridCol w:w="6804"/>
      </w:tblGrid>
      <w:tr w:rsidR="00602459" w:rsidRPr="00602459" w14:paraId="23AD065B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5146C15" w14:textId="77777777" w:rsidR="007E5880" w:rsidRPr="00602459" w:rsidRDefault="007E5880" w:rsidP="009A4116">
            <w:pPr>
              <w:pStyle w:val="Corpsdetexte"/>
              <w:rPr>
                <w:rFonts w:cs="Arial"/>
                <w:sz w:val="20"/>
              </w:rPr>
            </w:pPr>
            <w:r w:rsidRPr="00602459">
              <w:rPr>
                <w:rFonts w:cs="Arial"/>
                <w:sz w:val="20"/>
              </w:rPr>
              <w:t>Identité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B83359F" w14:textId="77777777" w:rsidR="007E5880" w:rsidRPr="00602459" w:rsidRDefault="007E5880" w:rsidP="009A4116">
            <w:pPr>
              <w:pStyle w:val="Corpsdetexte"/>
              <w:snapToGrid w:val="0"/>
              <w:rPr>
                <w:rFonts w:cs="Arial"/>
                <w:sz w:val="20"/>
              </w:rPr>
            </w:pPr>
          </w:p>
        </w:tc>
      </w:tr>
      <w:tr w:rsidR="00602459" w:rsidRPr="00602459" w14:paraId="196384E3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FD9929F" w14:textId="77777777" w:rsidR="007E5880" w:rsidRPr="00602459" w:rsidRDefault="007E5880" w:rsidP="009A4116">
            <w:pPr>
              <w:pStyle w:val="Corpsdetexte"/>
              <w:rPr>
                <w:rFonts w:cs="Arial"/>
                <w:sz w:val="20"/>
              </w:rPr>
            </w:pPr>
            <w:r w:rsidRPr="00602459">
              <w:rPr>
                <w:rFonts w:cs="Arial"/>
                <w:sz w:val="20"/>
              </w:rPr>
              <w:t>Fonction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8DAB521" w14:textId="77777777" w:rsidR="007E5880" w:rsidRPr="00602459" w:rsidRDefault="007E5880" w:rsidP="009A4116">
            <w:pPr>
              <w:pStyle w:val="Corpsdetexte"/>
              <w:snapToGrid w:val="0"/>
              <w:rPr>
                <w:rFonts w:cs="Arial"/>
                <w:sz w:val="20"/>
              </w:rPr>
            </w:pPr>
          </w:p>
        </w:tc>
      </w:tr>
      <w:tr w:rsidR="00602459" w:rsidRPr="00602459" w14:paraId="4047663F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9EDC066" w14:textId="77777777" w:rsidR="007E5880" w:rsidRPr="00602459" w:rsidRDefault="007E5880" w:rsidP="009A4116">
            <w:pPr>
              <w:pStyle w:val="Corpsdetexte"/>
              <w:rPr>
                <w:rFonts w:cs="Arial"/>
                <w:sz w:val="20"/>
              </w:rPr>
            </w:pPr>
            <w:r w:rsidRPr="00602459">
              <w:rPr>
                <w:rFonts w:cs="Arial"/>
                <w:sz w:val="20"/>
              </w:rPr>
              <w:t>Téléphone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0FACAEA" w14:textId="77777777" w:rsidR="007E5880" w:rsidRPr="00602459" w:rsidRDefault="007E5880" w:rsidP="009A4116">
            <w:pPr>
              <w:pStyle w:val="Corpsdetexte"/>
              <w:snapToGrid w:val="0"/>
              <w:rPr>
                <w:rFonts w:cs="Arial"/>
                <w:sz w:val="20"/>
              </w:rPr>
            </w:pPr>
          </w:p>
        </w:tc>
      </w:tr>
      <w:tr w:rsidR="00602459" w:rsidRPr="00602459" w14:paraId="2C847894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E2A66AA" w14:textId="77777777" w:rsidR="007E5880" w:rsidRPr="00602459" w:rsidRDefault="007E5880" w:rsidP="009A4116">
            <w:pPr>
              <w:pStyle w:val="Corpsdetexte"/>
              <w:rPr>
                <w:rFonts w:cs="Arial"/>
                <w:sz w:val="20"/>
              </w:rPr>
            </w:pPr>
            <w:r w:rsidRPr="00602459">
              <w:rPr>
                <w:rFonts w:cs="Arial"/>
                <w:sz w:val="20"/>
              </w:rPr>
              <w:t>Portable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BB15131" w14:textId="77777777" w:rsidR="007E5880" w:rsidRPr="00602459" w:rsidRDefault="007E5880" w:rsidP="009A4116">
            <w:pPr>
              <w:pStyle w:val="Corpsdetexte"/>
              <w:snapToGrid w:val="0"/>
              <w:rPr>
                <w:rFonts w:cs="Arial"/>
                <w:sz w:val="20"/>
              </w:rPr>
            </w:pPr>
          </w:p>
        </w:tc>
      </w:tr>
      <w:tr w:rsidR="007E5880" w:rsidRPr="00602459" w14:paraId="36714DE0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1128CF2" w14:textId="77777777" w:rsidR="007E5880" w:rsidRPr="00602459" w:rsidRDefault="007E5880" w:rsidP="009A4116">
            <w:pPr>
              <w:pStyle w:val="Corpsdetexte"/>
              <w:rPr>
                <w:rFonts w:cs="Arial"/>
                <w:sz w:val="20"/>
              </w:rPr>
            </w:pPr>
            <w:r w:rsidRPr="00602459">
              <w:rPr>
                <w:rFonts w:cs="Arial"/>
                <w:sz w:val="20"/>
              </w:rPr>
              <w:t>Mail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FB60F2E" w14:textId="77777777" w:rsidR="007E5880" w:rsidRPr="00602459" w:rsidRDefault="007E5880" w:rsidP="009A4116">
            <w:pPr>
              <w:pStyle w:val="Corpsdetexte"/>
              <w:snapToGrid w:val="0"/>
              <w:rPr>
                <w:rFonts w:cs="Arial"/>
                <w:sz w:val="20"/>
              </w:rPr>
            </w:pPr>
          </w:p>
        </w:tc>
      </w:tr>
    </w:tbl>
    <w:p w14:paraId="33C54F16" w14:textId="77777777" w:rsidR="007E5880" w:rsidRPr="00602459" w:rsidRDefault="007E5880" w:rsidP="007E5880">
      <w:pPr>
        <w:pStyle w:val="Corpsdetexte"/>
        <w:ind w:left="567"/>
        <w:rPr>
          <w:rFonts w:cs="Arial"/>
          <w:sz w:val="20"/>
        </w:rPr>
      </w:pPr>
    </w:p>
    <w:p w14:paraId="3377C820" w14:textId="77777777" w:rsidR="007E5880" w:rsidRPr="00602459" w:rsidRDefault="007E5880" w:rsidP="007E5880">
      <w:r w:rsidRPr="00602459">
        <w:rPr>
          <w:iCs/>
        </w:rPr>
        <w:t>En cas d’absence notamment pour congés, la personne suivante sera désignée comme remplaçante :</w:t>
      </w:r>
    </w:p>
    <w:tbl>
      <w:tblPr>
        <w:tblW w:w="8647" w:type="dxa"/>
        <w:tblInd w:w="562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1843"/>
        <w:gridCol w:w="6804"/>
      </w:tblGrid>
      <w:tr w:rsidR="00602459" w:rsidRPr="00602459" w14:paraId="4D00028B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54531E5" w14:textId="77777777" w:rsidR="007E5880" w:rsidRPr="00602459" w:rsidRDefault="007E5880" w:rsidP="009A4116">
            <w:pPr>
              <w:pStyle w:val="Corpsdetexte"/>
              <w:rPr>
                <w:rFonts w:cs="Arial"/>
                <w:sz w:val="20"/>
              </w:rPr>
            </w:pPr>
            <w:r w:rsidRPr="00602459">
              <w:rPr>
                <w:rFonts w:cs="Arial"/>
                <w:sz w:val="20"/>
              </w:rPr>
              <w:t>Identité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A97CF7F" w14:textId="77777777" w:rsidR="007E5880" w:rsidRPr="00602459" w:rsidRDefault="007E5880" w:rsidP="009A4116">
            <w:pPr>
              <w:pStyle w:val="Corpsdetexte"/>
              <w:snapToGrid w:val="0"/>
              <w:rPr>
                <w:rFonts w:cs="Arial"/>
                <w:sz w:val="20"/>
              </w:rPr>
            </w:pPr>
          </w:p>
        </w:tc>
      </w:tr>
      <w:tr w:rsidR="00602459" w:rsidRPr="00602459" w14:paraId="3E49E29A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46E6C4F" w14:textId="77777777" w:rsidR="007E5880" w:rsidRPr="00602459" w:rsidRDefault="007E5880" w:rsidP="009A4116">
            <w:pPr>
              <w:pStyle w:val="Corpsdetexte"/>
              <w:rPr>
                <w:rFonts w:cs="Arial"/>
                <w:sz w:val="20"/>
              </w:rPr>
            </w:pPr>
            <w:r w:rsidRPr="00602459">
              <w:rPr>
                <w:rFonts w:cs="Arial"/>
                <w:sz w:val="20"/>
              </w:rPr>
              <w:t>Fonction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B3DD60F" w14:textId="77777777" w:rsidR="007E5880" w:rsidRPr="00602459" w:rsidRDefault="007E5880" w:rsidP="009A4116">
            <w:pPr>
              <w:pStyle w:val="Corpsdetexte"/>
              <w:snapToGrid w:val="0"/>
              <w:rPr>
                <w:rFonts w:cs="Arial"/>
                <w:sz w:val="20"/>
              </w:rPr>
            </w:pPr>
          </w:p>
        </w:tc>
      </w:tr>
      <w:tr w:rsidR="00602459" w:rsidRPr="00602459" w14:paraId="765E6271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387102D" w14:textId="77777777" w:rsidR="007E5880" w:rsidRPr="00602459" w:rsidRDefault="007E5880" w:rsidP="009A4116">
            <w:pPr>
              <w:pStyle w:val="Corpsdetexte"/>
              <w:rPr>
                <w:rFonts w:cs="Arial"/>
                <w:sz w:val="20"/>
              </w:rPr>
            </w:pPr>
            <w:r w:rsidRPr="00602459">
              <w:rPr>
                <w:rFonts w:cs="Arial"/>
                <w:sz w:val="20"/>
              </w:rPr>
              <w:t>Téléphone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F846D35" w14:textId="77777777" w:rsidR="007E5880" w:rsidRPr="00602459" w:rsidRDefault="007E5880" w:rsidP="009A4116">
            <w:pPr>
              <w:pStyle w:val="Corpsdetexte"/>
              <w:snapToGrid w:val="0"/>
              <w:rPr>
                <w:rFonts w:cs="Arial"/>
                <w:sz w:val="20"/>
              </w:rPr>
            </w:pPr>
          </w:p>
        </w:tc>
      </w:tr>
      <w:tr w:rsidR="00602459" w:rsidRPr="00602459" w14:paraId="3B710B9C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DF3813D" w14:textId="77777777" w:rsidR="007E5880" w:rsidRPr="00602459" w:rsidRDefault="007E5880" w:rsidP="009A4116">
            <w:pPr>
              <w:pStyle w:val="Corpsdetexte"/>
              <w:rPr>
                <w:rFonts w:cs="Arial"/>
                <w:sz w:val="20"/>
              </w:rPr>
            </w:pPr>
            <w:r w:rsidRPr="00602459">
              <w:rPr>
                <w:rFonts w:cs="Arial"/>
                <w:sz w:val="20"/>
              </w:rPr>
              <w:t>Portable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1B1C220" w14:textId="77777777" w:rsidR="007E5880" w:rsidRPr="00602459" w:rsidRDefault="007E5880" w:rsidP="009A4116">
            <w:pPr>
              <w:pStyle w:val="Corpsdetexte"/>
              <w:snapToGrid w:val="0"/>
              <w:rPr>
                <w:rFonts w:cs="Arial"/>
                <w:sz w:val="20"/>
              </w:rPr>
            </w:pPr>
          </w:p>
        </w:tc>
      </w:tr>
      <w:tr w:rsidR="007E5880" w:rsidRPr="00602459" w14:paraId="790DCB30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AD72C2C" w14:textId="77777777" w:rsidR="007E5880" w:rsidRPr="00602459" w:rsidRDefault="007E5880" w:rsidP="009A4116">
            <w:pPr>
              <w:pStyle w:val="Corpsdetexte"/>
              <w:rPr>
                <w:rFonts w:cs="Arial"/>
                <w:sz w:val="20"/>
              </w:rPr>
            </w:pPr>
            <w:r w:rsidRPr="00602459">
              <w:rPr>
                <w:rFonts w:cs="Arial"/>
                <w:sz w:val="20"/>
              </w:rPr>
              <w:t>Mail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BC67F49" w14:textId="77777777" w:rsidR="007E5880" w:rsidRPr="00602459" w:rsidRDefault="007E5880" w:rsidP="009A4116">
            <w:pPr>
              <w:pStyle w:val="Corpsdetexte"/>
              <w:snapToGrid w:val="0"/>
              <w:rPr>
                <w:rFonts w:cs="Arial"/>
                <w:sz w:val="20"/>
              </w:rPr>
            </w:pPr>
          </w:p>
        </w:tc>
      </w:tr>
    </w:tbl>
    <w:p w14:paraId="2138EF12" w14:textId="77777777" w:rsidR="007E5880" w:rsidRPr="00602459" w:rsidRDefault="007E5880" w:rsidP="007E5880">
      <w:pPr>
        <w:rPr>
          <w:b/>
        </w:rPr>
      </w:pPr>
    </w:p>
    <w:p w14:paraId="530322CE" w14:textId="0F4BF17F" w:rsidR="00ED09AD" w:rsidRDefault="002A4F6E" w:rsidP="00DA6C9E">
      <w:pPr>
        <w:pStyle w:val="Corpsdetexte"/>
        <w:numPr>
          <w:ilvl w:val="0"/>
          <w:numId w:val="6"/>
        </w:numPr>
        <w:suppressAutoHyphens/>
        <w:spacing w:after="120"/>
        <w:ind w:left="567" w:hanging="357"/>
        <w:rPr>
          <w:rFonts w:cs="Arial"/>
          <w:sz w:val="20"/>
        </w:rPr>
      </w:pPr>
      <w:r w:rsidRPr="00602459">
        <w:rPr>
          <w:rFonts w:cs="Arial"/>
          <w:b/>
          <w:bCs/>
          <w:sz w:val="20"/>
        </w:rPr>
        <w:t>J</w:t>
      </w:r>
      <w:r w:rsidR="002C60BA" w:rsidRPr="00602459">
        <w:rPr>
          <w:rFonts w:cs="Arial"/>
          <w:b/>
          <w:bCs/>
          <w:sz w:val="20"/>
        </w:rPr>
        <w:t>e m</w:t>
      </w:r>
      <w:r w:rsidRPr="00602459">
        <w:rPr>
          <w:rFonts w:cs="Arial"/>
          <w:b/>
          <w:bCs/>
          <w:sz w:val="20"/>
        </w:rPr>
        <w:t>’</w:t>
      </w:r>
      <w:r w:rsidR="007E5880" w:rsidRPr="00602459">
        <w:rPr>
          <w:rFonts w:cs="Arial"/>
          <w:b/>
          <w:bCs/>
          <w:sz w:val="20"/>
        </w:rPr>
        <w:t>engage</w:t>
      </w:r>
      <w:r w:rsidRPr="00602459">
        <w:rPr>
          <w:rFonts w:cs="Arial"/>
          <w:b/>
          <w:bCs/>
          <w:sz w:val="20"/>
        </w:rPr>
        <w:t xml:space="preserve"> (nous </w:t>
      </w:r>
      <w:r w:rsidR="002C60BA" w:rsidRPr="00602459">
        <w:rPr>
          <w:rFonts w:cs="Arial"/>
          <w:b/>
          <w:bCs/>
          <w:sz w:val="20"/>
        </w:rPr>
        <w:t xml:space="preserve">nous </w:t>
      </w:r>
      <w:r w:rsidRPr="00602459">
        <w:rPr>
          <w:rFonts w:cs="Arial"/>
          <w:b/>
          <w:bCs/>
          <w:sz w:val="20"/>
        </w:rPr>
        <w:t>engageons)</w:t>
      </w:r>
      <w:r w:rsidR="007E5880" w:rsidRPr="00602459">
        <w:rPr>
          <w:rFonts w:cs="Arial"/>
          <w:sz w:val="20"/>
        </w:rPr>
        <w:t xml:space="preserve"> sur le mémoire technique </w:t>
      </w:r>
      <w:r w:rsidRPr="00602459">
        <w:rPr>
          <w:rFonts w:cs="Arial"/>
          <w:sz w:val="20"/>
        </w:rPr>
        <w:t>r</w:t>
      </w:r>
      <w:r w:rsidR="007E5880" w:rsidRPr="00602459">
        <w:rPr>
          <w:rFonts w:cs="Arial"/>
          <w:sz w:val="20"/>
        </w:rPr>
        <w:t>emis dans mon offre</w:t>
      </w:r>
      <w:r w:rsidR="00DA6C9E">
        <w:rPr>
          <w:rFonts w:cs="Arial"/>
          <w:sz w:val="20"/>
        </w:rPr>
        <w:t>.</w:t>
      </w:r>
    </w:p>
    <w:p w14:paraId="365A0656" w14:textId="77777777" w:rsidR="00DA6C9E" w:rsidRPr="00DA6C9E" w:rsidRDefault="00DA6C9E" w:rsidP="00DA6C9E">
      <w:pPr>
        <w:pStyle w:val="Corpsdetexte"/>
        <w:suppressAutoHyphens/>
        <w:spacing w:after="120"/>
        <w:ind w:left="567"/>
        <w:rPr>
          <w:rFonts w:cs="Arial"/>
          <w:sz w:val="20"/>
        </w:rPr>
      </w:pPr>
    </w:p>
    <w:p w14:paraId="4A17A543" w14:textId="36B1F054" w:rsidR="00ED09AD" w:rsidRDefault="002A4F6E" w:rsidP="00DA6C9E">
      <w:pPr>
        <w:pStyle w:val="Corpsdetexte"/>
        <w:numPr>
          <w:ilvl w:val="0"/>
          <w:numId w:val="6"/>
        </w:numPr>
        <w:suppressAutoHyphens/>
        <w:spacing w:after="120"/>
        <w:ind w:left="567" w:hanging="357"/>
        <w:rPr>
          <w:rFonts w:cs="Arial"/>
          <w:sz w:val="20"/>
        </w:rPr>
      </w:pPr>
      <w:r w:rsidRPr="00602459">
        <w:rPr>
          <w:rFonts w:cs="Arial"/>
          <w:sz w:val="20"/>
        </w:rPr>
        <w:t xml:space="preserve">L'offre ainsi présentée ne </w:t>
      </w:r>
      <w:r w:rsidRPr="00602459">
        <w:rPr>
          <w:rFonts w:cs="Arial"/>
          <w:b/>
          <w:bCs/>
          <w:sz w:val="20"/>
        </w:rPr>
        <w:t>me (nous) lie</w:t>
      </w:r>
      <w:r w:rsidRPr="00602459">
        <w:rPr>
          <w:rFonts w:cs="Arial"/>
          <w:sz w:val="20"/>
        </w:rPr>
        <w:t xml:space="preserve"> toutefois que si son acceptation </w:t>
      </w:r>
      <w:r w:rsidR="002C60BA" w:rsidRPr="00602459">
        <w:rPr>
          <w:rFonts w:cs="Arial"/>
          <w:sz w:val="20"/>
        </w:rPr>
        <w:t xml:space="preserve">a </w:t>
      </w:r>
      <w:r w:rsidR="003B05FC" w:rsidRPr="00602459">
        <w:rPr>
          <w:rFonts w:cs="Arial"/>
          <w:sz w:val="20"/>
        </w:rPr>
        <w:t xml:space="preserve">été </w:t>
      </w:r>
      <w:r w:rsidRPr="00602459">
        <w:rPr>
          <w:rFonts w:cs="Arial"/>
          <w:sz w:val="20"/>
        </w:rPr>
        <w:t xml:space="preserve">notifiée dans un délai de </w:t>
      </w:r>
      <w:bookmarkStart w:id="31" w:name="A1_p3A_a"/>
      <w:r w:rsidRPr="00602459">
        <w:rPr>
          <w:rFonts w:cs="Arial"/>
          <w:sz w:val="20"/>
        </w:rPr>
        <w:t>120 jours</w:t>
      </w:r>
      <w:bookmarkEnd w:id="31"/>
      <w:r w:rsidRPr="00602459">
        <w:rPr>
          <w:rFonts w:cs="Arial"/>
          <w:sz w:val="20"/>
        </w:rPr>
        <w:t xml:space="preserve"> à compter de la date limite de remise des offres fixée par le règlement de la consultation.</w:t>
      </w:r>
    </w:p>
    <w:p w14:paraId="635D8D3F" w14:textId="77777777" w:rsidR="00DA6C9E" w:rsidRPr="00DA6C9E" w:rsidRDefault="00DA6C9E" w:rsidP="00DA6C9E">
      <w:pPr>
        <w:pStyle w:val="Corpsdetexte"/>
        <w:suppressAutoHyphens/>
        <w:spacing w:after="120"/>
        <w:rPr>
          <w:rFonts w:cs="Arial"/>
          <w:sz w:val="20"/>
        </w:rPr>
      </w:pPr>
    </w:p>
    <w:p w14:paraId="6A89B63E" w14:textId="1C890E36" w:rsidR="007E5880" w:rsidRPr="00602459" w:rsidRDefault="002C60BA" w:rsidP="007E5880">
      <w:pPr>
        <w:pStyle w:val="Corpsdetexte"/>
        <w:numPr>
          <w:ilvl w:val="0"/>
          <w:numId w:val="6"/>
        </w:numPr>
        <w:suppressAutoHyphens/>
        <w:spacing w:after="120"/>
        <w:ind w:left="567" w:hanging="357"/>
        <w:rPr>
          <w:rFonts w:cs="Arial"/>
          <w:sz w:val="20"/>
        </w:rPr>
      </w:pPr>
      <w:r w:rsidRPr="00602459">
        <w:rPr>
          <w:rFonts w:cs="Arial"/>
          <w:b/>
          <w:bCs/>
          <w:sz w:val="20"/>
        </w:rPr>
        <w:t>Je d</w:t>
      </w:r>
      <w:r w:rsidR="007E5880" w:rsidRPr="00602459">
        <w:rPr>
          <w:rFonts w:cs="Arial"/>
          <w:b/>
          <w:bCs/>
          <w:sz w:val="20"/>
        </w:rPr>
        <w:t>éclare</w:t>
      </w:r>
      <w:r w:rsidRPr="00602459">
        <w:rPr>
          <w:rFonts w:cs="Arial"/>
          <w:b/>
          <w:bCs/>
          <w:sz w:val="20"/>
        </w:rPr>
        <w:t xml:space="preserve"> (nous déclarons)</w:t>
      </w:r>
      <w:r w:rsidR="007E5880" w:rsidRPr="00602459">
        <w:rPr>
          <w:rFonts w:cs="Arial"/>
          <w:sz w:val="20"/>
        </w:rPr>
        <w:t xml:space="preserve"> avoir pris connaissance des pièces du marché et m’engage dans une démarche de développement durable.</w:t>
      </w:r>
    </w:p>
    <w:p w14:paraId="1FC9C779" w14:textId="580BDE1C" w:rsidR="004F53F7" w:rsidRDefault="007E5880" w:rsidP="00DA6C9E">
      <w:pPr>
        <w:spacing w:after="120"/>
        <w:ind w:left="567"/>
        <w:rPr>
          <w:iCs/>
        </w:rPr>
      </w:pPr>
      <w:r w:rsidRPr="00602459">
        <w:t>Dans le cadre de ce dispositif, je</w:t>
      </w:r>
      <w:r w:rsidR="002C60BA" w:rsidRPr="00602459">
        <w:t xml:space="preserve"> </w:t>
      </w:r>
      <w:r w:rsidRPr="00602459">
        <w:rPr>
          <w:iCs/>
        </w:rPr>
        <w:t xml:space="preserve">désigne </w:t>
      </w:r>
      <w:r w:rsidR="002C60BA" w:rsidRPr="00602459">
        <w:rPr>
          <w:iCs/>
        </w:rPr>
        <w:t xml:space="preserve">(nous désignons) </w:t>
      </w:r>
      <w:r w:rsidRPr="00602459">
        <w:rPr>
          <w:bCs/>
          <w:iCs/>
        </w:rPr>
        <w:t>un correspondant</w:t>
      </w:r>
      <w:r w:rsidRPr="00602459">
        <w:rPr>
          <w:iCs/>
        </w:rPr>
        <w:t xml:space="preserve"> pour le suivi de la clause environnementale</w:t>
      </w:r>
      <w:r w:rsidR="00ED09AD" w:rsidRPr="00602459">
        <w:rPr>
          <w:iCs/>
        </w:rPr>
        <w:t> :</w:t>
      </w:r>
    </w:p>
    <w:tbl>
      <w:tblPr>
        <w:tblW w:w="8647" w:type="dxa"/>
        <w:tblInd w:w="562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1843"/>
        <w:gridCol w:w="6804"/>
      </w:tblGrid>
      <w:tr w:rsidR="00602459" w:rsidRPr="00602459" w14:paraId="7968FBA7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B348AD4" w14:textId="77777777" w:rsidR="007E5880" w:rsidRPr="00602459" w:rsidRDefault="007E5880" w:rsidP="009A4116">
            <w:pPr>
              <w:pStyle w:val="Corpsdetexte"/>
              <w:rPr>
                <w:rFonts w:cs="Arial"/>
                <w:sz w:val="20"/>
              </w:rPr>
            </w:pPr>
            <w:r w:rsidRPr="00602459">
              <w:rPr>
                <w:rFonts w:cs="Arial"/>
                <w:sz w:val="20"/>
              </w:rPr>
              <w:t>Identité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9BED7C9" w14:textId="77777777" w:rsidR="007E5880" w:rsidRPr="00602459" w:rsidRDefault="007E5880" w:rsidP="009A4116">
            <w:pPr>
              <w:pStyle w:val="Corpsdetexte"/>
              <w:snapToGrid w:val="0"/>
              <w:rPr>
                <w:rFonts w:cs="Arial"/>
                <w:sz w:val="20"/>
              </w:rPr>
            </w:pPr>
          </w:p>
        </w:tc>
      </w:tr>
      <w:tr w:rsidR="00602459" w:rsidRPr="00602459" w14:paraId="51CC2D46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B8B3A5E" w14:textId="77777777" w:rsidR="007E5880" w:rsidRPr="00602459" w:rsidRDefault="007E5880" w:rsidP="009A4116">
            <w:pPr>
              <w:pStyle w:val="Corpsdetexte"/>
              <w:rPr>
                <w:rFonts w:cs="Arial"/>
                <w:sz w:val="20"/>
              </w:rPr>
            </w:pPr>
            <w:r w:rsidRPr="00602459">
              <w:rPr>
                <w:rFonts w:cs="Arial"/>
                <w:sz w:val="20"/>
              </w:rPr>
              <w:t>Fonction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74AF600" w14:textId="77777777" w:rsidR="007E5880" w:rsidRPr="00602459" w:rsidRDefault="007E5880" w:rsidP="009A4116">
            <w:pPr>
              <w:pStyle w:val="Corpsdetexte"/>
              <w:snapToGrid w:val="0"/>
              <w:rPr>
                <w:rFonts w:cs="Arial"/>
                <w:sz w:val="20"/>
              </w:rPr>
            </w:pPr>
          </w:p>
        </w:tc>
      </w:tr>
      <w:tr w:rsidR="00602459" w:rsidRPr="00602459" w14:paraId="43F71E36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0F1B704" w14:textId="77777777" w:rsidR="007E5880" w:rsidRPr="00602459" w:rsidRDefault="007E5880" w:rsidP="009A4116">
            <w:pPr>
              <w:pStyle w:val="Corpsdetexte"/>
              <w:rPr>
                <w:rFonts w:cs="Arial"/>
                <w:sz w:val="20"/>
              </w:rPr>
            </w:pPr>
            <w:r w:rsidRPr="00602459">
              <w:rPr>
                <w:rFonts w:cs="Arial"/>
                <w:sz w:val="20"/>
              </w:rPr>
              <w:t>Téléphone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406CD19" w14:textId="77777777" w:rsidR="007E5880" w:rsidRPr="00602459" w:rsidRDefault="007E5880" w:rsidP="009A4116">
            <w:pPr>
              <w:pStyle w:val="Corpsdetexte"/>
              <w:snapToGrid w:val="0"/>
              <w:rPr>
                <w:rFonts w:cs="Arial"/>
                <w:sz w:val="20"/>
              </w:rPr>
            </w:pPr>
          </w:p>
        </w:tc>
      </w:tr>
      <w:tr w:rsidR="00602459" w:rsidRPr="00602459" w14:paraId="10AEC082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A4EC745" w14:textId="77777777" w:rsidR="007E5880" w:rsidRPr="00602459" w:rsidRDefault="007E5880" w:rsidP="009A4116">
            <w:pPr>
              <w:pStyle w:val="Corpsdetexte"/>
              <w:rPr>
                <w:rFonts w:cs="Arial"/>
                <w:sz w:val="20"/>
              </w:rPr>
            </w:pPr>
            <w:r w:rsidRPr="00602459">
              <w:rPr>
                <w:rFonts w:cs="Arial"/>
                <w:sz w:val="20"/>
              </w:rPr>
              <w:t>Portable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B3F911C" w14:textId="77777777" w:rsidR="007E5880" w:rsidRPr="00602459" w:rsidRDefault="007E5880" w:rsidP="009A4116">
            <w:pPr>
              <w:pStyle w:val="Corpsdetexte"/>
              <w:snapToGrid w:val="0"/>
              <w:rPr>
                <w:rFonts w:cs="Arial"/>
                <w:sz w:val="20"/>
              </w:rPr>
            </w:pPr>
          </w:p>
        </w:tc>
      </w:tr>
      <w:tr w:rsidR="007E5880" w:rsidRPr="00602459" w14:paraId="156984F0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B1BECD5" w14:textId="77777777" w:rsidR="007E5880" w:rsidRPr="00602459" w:rsidRDefault="007E5880" w:rsidP="009A4116">
            <w:pPr>
              <w:pStyle w:val="Corpsdetexte"/>
              <w:rPr>
                <w:rFonts w:cs="Arial"/>
                <w:sz w:val="20"/>
              </w:rPr>
            </w:pPr>
            <w:r w:rsidRPr="00602459">
              <w:rPr>
                <w:rFonts w:cs="Arial"/>
                <w:sz w:val="20"/>
              </w:rPr>
              <w:t>Mail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959644C" w14:textId="77777777" w:rsidR="007E5880" w:rsidRPr="00602459" w:rsidRDefault="007E5880" w:rsidP="009A4116">
            <w:pPr>
              <w:pStyle w:val="Corpsdetexte"/>
              <w:snapToGrid w:val="0"/>
              <w:rPr>
                <w:rFonts w:cs="Arial"/>
                <w:sz w:val="20"/>
              </w:rPr>
            </w:pPr>
          </w:p>
        </w:tc>
      </w:tr>
    </w:tbl>
    <w:p w14:paraId="7234F12F" w14:textId="77777777" w:rsidR="00CA4AE9" w:rsidRDefault="00CA4AE9">
      <w:pPr>
        <w:widowControl/>
        <w:suppressAutoHyphens w:val="0"/>
        <w:overflowPunct/>
        <w:autoSpaceDE/>
        <w:autoSpaceDN/>
        <w:adjustRightInd/>
        <w:spacing w:after="160" w:line="259" w:lineRule="auto"/>
        <w:jc w:val="left"/>
        <w:textAlignment w:val="auto"/>
        <w:rPr>
          <w:b/>
          <w:color w:val="00205B"/>
          <w:sz w:val="32"/>
          <w:lang w:val="en-US"/>
        </w:rPr>
      </w:pPr>
      <w:r>
        <w:br w:type="page"/>
      </w:r>
    </w:p>
    <w:p w14:paraId="25634EE3" w14:textId="4286D2FB" w:rsidR="00680EFC" w:rsidRDefault="0053645B" w:rsidP="00680EFC">
      <w:pPr>
        <w:pStyle w:val="DirectionAchats1Title"/>
      </w:pPr>
      <w:bookmarkStart w:id="32" w:name="_Toc197539013"/>
      <w:r>
        <w:lastRenderedPageBreak/>
        <w:t xml:space="preserve"> </w:t>
      </w:r>
      <w:r w:rsidR="00680EFC">
        <w:t>Paiement</w:t>
      </w:r>
      <w:bookmarkEnd w:id="32"/>
    </w:p>
    <w:p w14:paraId="5BD88655" w14:textId="5177C97B" w:rsidR="00680EFC" w:rsidRPr="00AE239F" w:rsidRDefault="00680EFC" w:rsidP="00680EFC">
      <w:r w:rsidRPr="00AE239F">
        <w:t xml:space="preserve">Les modalités du règlement des comptes du marché sont spécifiées à l'article </w:t>
      </w:r>
      <w:r w:rsidR="004C3EA3">
        <w:t>3</w:t>
      </w:r>
      <w:r w:rsidR="00AA5685">
        <w:t>.</w:t>
      </w:r>
      <w:r w:rsidR="004C3EA3">
        <w:t>3</w:t>
      </w:r>
      <w:r w:rsidRPr="00AE239F">
        <w:t xml:space="preserve"> du C</w:t>
      </w:r>
      <w:r w:rsidR="000E7C5D" w:rsidRPr="00AE239F">
        <w:t>.C.A.</w:t>
      </w:r>
      <w:r w:rsidRPr="00AE239F">
        <w:t>P.</w:t>
      </w:r>
    </w:p>
    <w:p w14:paraId="1CA6476B" w14:textId="7F487B49" w:rsidR="00680EFC" w:rsidRPr="00602459" w:rsidRDefault="00680EFC" w:rsidP="00680EFC">
      <w:pPr>
        <w:rPr>
          <w:highlight w:val="yellow"/>
        </w:rPr>
      </w:pPr>
    </w:p>
    <w:p w14:paraId="1AAEA053" w14:textId="5E2F13A5" w:rsidR="00BC28AF" w:rsidRPr="00602459" w:rsidRDefault="00BC28AF" w:rsidP="00680EFC">
      <w:r w:rsidRPr="00602459">
        <w:t>L’Administration règlera les sommes dues au titre du présent accord-cadre en faisant porter le montant au crédit du compte suivant</w:t>
      </w:r>
      <w:r w:rsidR="0038213C">
        <w:t> :</w:t>
      </w:r>
    </w:p>
    <w:p w14:paraId="141F0E4B" w14:textId="2824C361" w:rsidR="00BC28AF" w:rsidRPr="00BC28AF" w:rsidRDefault="00BC28AF" w:rsidP="00014338">
      <w:pPr>
        <w:pStyle w:val="DirectionAchats2Title"/>
      </w:pPr>
      <w:bookmarkStart w:id="33" w:name="_Toc197539014"/>
      <w:r>
        <w:t>Prestataire unique</w:t>
      </w:r>
      <w:bookmarkEnd w:id="33"/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0"/>
        <w:gridCol w:w="1672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6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5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6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69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BC28AF" w14:paraId="44342807" w14:textId="77777777" w:rsidTr="00BC28AF">
        <w:trPr>
          <w:jc w:val="center"/>
        </w:trPr>
        <w:tc>
          <w:tcPr>
            <w:tcW w:w="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36280048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379FA618" w14:textId="2FADF0D6" w:rsidR="00BC28AF" w:rsidRPr="009847E2" w:rsidRDefault="009847E2" w:rsidP="009A4116">
            <w:pPr>
              <w:keepNext/>
              <w:keepLines/>
              <w:snapToGrid w:val="0"/>
              <w:jc w:val="center"/>
              <w:rPr>
                <w:i/>
                <w:iCs/>
              </w:rPr>
            </w:pPr>
            <w:r w:rsidRPr="009847E2">
              <w:rPr>
                <w:b/>
                <w:i/>
                <w:iCs/>
                <w:sz w:val="22"/>
                <w:szCs w:val="22"/>
              </w:rPr>
              <w:t>Raison sociale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02B3BBB1" w14:textId="77777777" w:rsidR="00BC28AF" w:rsidRDefault="00BC28AF" w:rsidP="009A4116">
            <w:pPr>
              <w:keepNext/>
              <w:keepLines/>
              <w:snapToGrid w:val="0"/>
            </w:pPr>
          </w:p>
        </w:tc>
      </w:tr>
      <w:tr w:rsidR="00BC28AF" w14:paraId="2E5F6A6C" w14:textId="77777777" w:rsidTr="00BC28AF">
        <w:trPr>
          <w:trHeight w:hRule="exact" w:val="60"/>
          <w:jc w:val="center"/>
        </w:trPr>
        <w:tc>
          <w:tcPr>
            <w:tcW w:w="13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FF06D43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59C7037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D89D5C2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BDA3CE7" w14:textId="77777777" w:rsidR="00BC28AF" w:rsidRDefault="00BC28AF" w:rsidP="009A4116">
            <w:pPr>
              <w:keepNext/>
              <w:keepLines/>
              <w:snapToGrid w:val="0"/>
            </w:pPr>
          </w:p>
        </w:tc>
      </w:tr>
      <w:tr w:rsidR="00BC28AF" w14:paraId="05EBDAB4" w14:textId="77777777" w:rsidTr="00BC28AF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82787E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315549A6" w14:textId="77777777" w:rsidR="00BC28AF" w:rsidRDefault="00BC28AF" w:rsidP="009A4116">
            <w:pPr>
              <w:keepNext/>
              <w:keepLines/>
              <w:snapToGrid w:val="0"/>
            </w:pPr>
            <w:r>
              <w:t>compte ouvert à l'organisme bancaire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FF730E9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91C18B0" w14:textId="77777777" w:rsidR="00BC28AF" w:rsidRDefault="00BC28AF" w:rsidP="009A4116">
            <w:pPr>
              <w:keepNext/>
              <w:keepLines/>
              <w:snapToGrid w:val="0"/>
            </w:pPr>
          </w:p>
        </w:tc>
      </w:tr>
      <w:tr w:rsidR="00BC28AF" w14:paraId="5F926F20" w14:textId="77777777" w:rsidTr="00BC28AF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431D8CC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4756E6CC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6BE0EE08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F18A583" w14:textId="77777777" w:rsidR="00BC28AF" w:rsidRDefault="00BC28AF" w:rsidP="009A4116">
            <w:pPr>
              <w:keepNext/>
              <w:keepLines/>
              <w:snapToGrid w:val="0"/>
            </w:pPr>
          </w:p>
        </w:tc>
      </w:tr>
      <w:tr w:rsidR="00BC28AF" w14:paraId="2EB08779" w14:textId="77777777" w:rsidTr="00BC28AF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FBE04FB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07D1C94F" w14:textId="77777777" w:rsidR="00BC28AF" w:rsidRDefault="00BC28AF" w:rsidP="009A4116">
            <w:pPr>
              <w:keepNext/>
              <w:keepLines/>
              <w:snapToGrid w:val="0"/>
            </w:pPr>
            <w:r>
              <w:t>à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624910D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3DD5FCA" w14:textId="77777777" w:rsidR="00BC28AF" w:rsidRDefault="00BC28AF" w:rsidP="009A4116">
            <w:pPr>
              <w:keepNext/>
              <w:keepLines/>
              <w:snapToGrid w:val="0"/>
            </w:pPr>
          </w:p>
        </w:tc>
      </w:tr>
      <w:tr w:rsidR="00BC28AF" w14:paraId="1326B22E" w14:textId="77777777" w:rsidTr="00BC28AF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4A048C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439D55A9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05EC1654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4D215780" w14:textId="77777777" w:rsidR="00BC28AF" w:rsidRDefault="00BC28AF" w:rsidP="009A4116">
            <w:pPr>
              <w:keepNext/>
              <w:keepLines/>
              <w:snapToGrid w:val="0"/>
            </w:pPr>
          </w:p>
        </w:tc>
      </w:tr>
      <w:tr w:rsidR="00BC28AF" w14:paraId="134ED007" w14:textId="77777777" w:rsidTr="00BC28AF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8E38AC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4120ED89" w14:textId="77777777" w:rsidR="00BC28AF" w:rsidRDefault="00BC28AF" w:rsidP="009A4116">
            <w:pPr>
              <w:keepNext/>
              <w:keepLines/>
              <w:snapToGrid w:val="0"/>
            </w:pPr>
            <w:r>
              <w:t>au nom de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7456C73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D5E3CCA" w14:textId="77777777" w:rsidR="00BC28AF" w:rsidRDefault="00BC28AF" w:rsidP="009A4116">
            <w:pPr>
              <w:keepNext/>
              <w:keepLines/>
              <w:snapToGrid w:val="0"/>
            </w:pPr>
          </w:p>
        </w:tc>
      </w:tr>
      <w:tr w:rsidR="00BC28AF" w14:paraId="62E6C133" w14:textId="77777777" w:rsidTr="00BC28AF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18F4A53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01232B52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3D41A21C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9F4E44B" w14:textId="77777777" w:rsidR="00BC28AF" w:rsidRDefault="00BC28AF" w:rsidP="009A4116">
            <w:pPr>
              <w:keepNext/>
              <w:keepLines/>
              <w:snapToGrid w:val="0"/>
            </w:pPr>
          </w:p>
        </w:tc>
      </w:tr>
      <w:tr w:rsidR="00BC28AF" w14:paraId="151BAB03" w14:textId="77777777" w:rsidTr="00BC28AF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8EA4F5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672" w:type="dxa"/>
            <w:shd w:val="clear" w:color="auto" w:fill="auto"/>
            <w:vAlign w:val="center"/>
          </w:tcPr>
          <w:p w14:paraId="005B2645" w14:textId="77777777" w:rsidR="00BC28AF" w:rsidRDefault="00BC28AF" w:rsidP="009A4116">
            <w:pPr>
              <w:keepNext/>
              <w:keepLines/>
              <w:snapToGrid w:val="0"/>
            </w:pPr>
            <w:r>
              <w:t>sous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3D7E1AF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BF9CE64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96FB60F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A82E38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8021335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2A78B35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0943784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1226C77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0A7DCD5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2CFBBC9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663D0C7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E4D5C6D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144" w:type="dxa"/>
            <w:gridSpan w:val="8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8DFB55D" w14:textId="77777777" w:rsidR="00BC28AF" w:rsidRDefault="00BC28AF" w:rsidP="009A4116">
            <w:pPr>
              <w:keepNext/>
              <w:keepLines/>
              <w:snapToGrid w:val="0"/>
              <w:jc w:val="center"/>
            </w:pPr>
            <w:r>
              <w:t>clé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93D7CB0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6E545DA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4B594D7" w14:textId="77777777" w:rsidR="00BC28AF" w:rsidRDefault="00BC28AF" w:rsidP="009A4116">
            <w:pPr>
              <w:keepNext/>
              <w:keepLines/>
              <w:snapToGrid w:val="0"/>
            </w:pPr>
          </w:p>
        </w:tc>
      </w:tr>
      <w:tr w:rsidR="00BC28AF" w14:paraId="28D9DC87" w14:textId="77777777" w:rsidTr="00BC28AF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17C60B0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7B962E87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4B83F524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06048E9" w14:textId="77777777" w:rsidR="00BC28AF" w:rsidRDefault="00BC28AF" w:rsidP="009A4116">
            <w:pPr>
              <w:keepNext/>
              <w:keepLines/>
              <w:snapToGrid w:val="0"/>
            </w:pPr>
          </w:p>
        </w:tc>
      </w:tr>
      <w:tr w:rsidR="00BC28AF" w14:paraId="42823B79" w14:textId="77777777" w:rsidTr="00BC28AF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8EDDE44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672" w:type="dxa"/>
            <w:shd w:val="clear" w:color="auto" w:fill="auto"/>
            <w:vAlign w:val="center"/>
          </w:tcPr>
          <w:p w14:paraId="6874AB85" w14:textId="77777777" w:rsidR="00BC28AF" w:rsidRDefault="00BC28AF" w:rsidP="009A4116">
            <w:pPr>
              <w:keepNext/>
              <w:keepLines/>
              <w:snapToGrid w:val="0"/>
            </w:pPr>
            <w:r>
              <w:t>code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EE4FED5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2111257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3F948BB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D67FF74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9BFF6F6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763" w:type="dxa"/>
            <w:gridSpan w:val="14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71EB8B" w14:textId="77777777" w:rsidR="00BC28AF" w:rsidRDefault="00BC28AF" w:rsidP="009A4116">
            <w:pPr>
              <w:keepNext/>
              <w:keepLines/>
              <w:snapToGrid w:val="0"/>
              <w:jc w:val="center"/>
            </w:pPr>
            <w:r>
              <w:t>code guichet :</w:t>
            </w: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1662BD5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7AC596D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9EF9CA4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8590496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A11D380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8EB8348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E183A52" w14:textId="77777777" w:rsidR="00BC28AF" w:rsidRDefault="00BC28AF" w:rsidP="009A4116">
            <w:pPr>
              <w:keepNext/>
              <w:keepLines/>
              <w:snapToGrid w:val="0"/>
            </w:pPr>
          </w:p>
        </w:tc>
      </w:tr>
      <w:tr w:rsidR="00BC28AF" w14:paraId="71D77D11" w14:textId="77777777" w:rsidTr="00BC28AF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57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9306913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shd w:val="clear" w:color="auto" w:fill="auto"/>
            <w:vAlign w:val="center"/>
          </w:tcPr>
          <w:p w14:paraId="713BC8C1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D917F90" w14:textId="77777777" w:rsidR="00BC28AF" w:rsidRDefault="00BC28AF" w:rsidP="009A4116">
            <w:pPr>
              <w:keepNext/>
              <w:keepLines/>
              <w:snapToGrid w:val="0"/>
            </w:pPr>
          </w:p>
        </w:tc>
      </w:tr>
      <w:tr w:rsidR="00BC28AF" w14:paraId="7D13071D" w14:textId="77777777" w:rsidTr="00BC28AF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2E5F97F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67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7BA174F2" w14:textId="77777777" w:rsidR="00BC28AF" w:rsidRDefault="00BC28AF" w:rsidP="009A4116">
            <w:pPr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C1052D5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946BD60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9DBD96D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231045D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D812E7C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FE14EEB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19D8195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28126C3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FB90DC9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952B71A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5474D8A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B7692F5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EF08316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BE1EB22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5067934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464917C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12E3AD5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593CFB9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294DDF3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41382ED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929B28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2573E4D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7FDD19D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F5F2C02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1281680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9F41B2C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4C32567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D7E9FA9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DBFD590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370AD82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4BD36E7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9F04497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1841452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330C61DC" w14:textId="77777777" w:rsidR="00BC28AF" w:rsidRDefault="00BC28AF" w:rsidP="009A4116">
            <w:pPr>
              <w:keepNext/>
              <w:keepLines/>
              <w:snapToGrid w:val="0"/>
            </w:pPr>
          </w:p>
        </w:tc>
      </w:tr>
      <w:tr w:rsidR="00BC28AF" w14:paraId="459E0169" w14:textId="77777777" w:rsidTr="00BC28AF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57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E04EDB4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shd w:val="clear" w:color="auto" w:fill="auto"/>
            <w:vAlign w:val="center"/>
          </w:tcPr>
          <w:p w14:paraId="7E1FEA21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965E8BA" w14:textId="77777777" w:rsidR="00BC28AF" w:rsidRDefault="00BC28AF" w:rsidP="009A4116">
            <w:pPr>
              <w:keepNext/>
              <w:keepLines/>
              <w:snapToGrid w:val="0"/>
            </w:pPr>
          </w:p>
        </w:tc>
      </w:tr>
      <w:tr w:rsidR="00BC28AF" w14:paraId="693798E0" w14:textId="77777777" w:rsidTr="00BC28AF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9A8EAD1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67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40452D51" w14:textId="77777777" w:rsidR="00BC28AF" w:rsidRDefault="00BC28AF" w:rsidP="009A4116">
            <w:pPr>
              <w:keepNext/>
              <w:keepLines/>
              <w:snapToGrid w:val="0"/>
            </w:pPr>
            <w:r>
              <w:t>BIC (par SWIFT)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8E84AA7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284B46C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80A5F35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0F37B80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7D5B218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C1E1F55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AA4C6D5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E6CDA1B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0F819E5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906491A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12F14EE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5073" w:type="dxa"/>
            <w:gridSpan w:val="37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642C7EE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AFCA44B" w14:textId="77777777" w:rsidR="00BC28AF" w:rsidRDefault="00BC28AF" w:rsidP="009A4116">
            <w:pPr>
              <w:keepNext/>
              <w:keepLines/>
              <w:snapToGrid w:val="0"/>
            </w:pPr>
          </w:p>
        </w:tc>
      </w:tr>
      <w:tr w:rsidR="00BC28AF" w14:paraId="4D6EDDFA" w14:textId="77777777" w:rsidTr="00BC28AF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14F0BC18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726C9BB7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4B9EA1C2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FB06712" w14:textId="77777777" w:rsidR="00BC28AF" w:rsidRDefault="00BC28AF" w:rsidP="009A4116">
            <w:pPr>
              <w:keepNext/>
              <w:keepLines/>
              <w:snapToGrid w:val="0"/>
            </w:pPr>
          </w:p>
        </w:tc>
      </w:tr>
    </w:tbl>
    <w:p w14:paraId="7DB82C19" w14:textId="77777777" w:rsidR="00BC28AF" w:rsidRPr="0038213C" w:rsidRDefault="00BC28AF" w:rsidP="00BC28AF">
      <w:pPr>
        <w:ind w:firstLine="708"/>
        <w:rPr>
          <w:b/>
          <w:bCs/>
          <w:iCs/>
          <w:sz w:val="16"/>
          <w:szCs w:val="16"/>
        </w:rPr>
      </w:pPr>
      <w:r w:rsidRPr="0038213C">
        <w:rPr>
          <w:b/>
          <w:bCs/>
          <w:iCs/>
          <w:sz w:val="16"/>
          <w:szCs w:val="16"/>
        </w:rPr>
        <w:t>Merci de transmettre un RIB</w:t>
      </w:r>
    </w:p>
    <w:p w14:paraId="774FDEF1" w14:textId="1E8E47F4" w:rsidR="00BC28AF" w:rsidRDefault="00BC28AF" w:rsidP="00014338">
      <w:pPr>
        <w:pStyle w:val="DirectionAchats2Title"/>
      </w:pPr>
      <w:bookmarkStart w:id="34" w:name="_Toc197539015"/>
      <w:r>
        <w:t>Groupement</w:t>
      </w:r>
      <w:bookmarkEnd w:id="34"/>
    </w:p>
    <w:p w14:paraId="46ED9CC4" w14:textId="4DF4CF86" w:rsidR="000E7C5D" w:rsidRPr="0038213C" w:rsidRDefault="000E7C5D" w:rsidP="00AA7E51">
      <w:pPr>
        <w:spacing w:line="360" w:lineRule="auto"/>
      </w:pPr>
      <w:r w:rsidRPr="0038213C">
        <w:t>En cas de groupement, le paiement est effectué sur :</w:t>
      </w:r>
    </w:p>
    <w:tbl>
      <w:tblPr>
        <w:tblW w:w="9840" w:type="dxa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400"/>
      </w:tblGrid>
      <w:tr w:rsidR="0038213C" w:rsidRPr="0038213C" w14:paraId="1A67BFE1" w14:textId="77777777" w:rsidTr="00001A40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A3EC16" w14:textId="77777777" w:rsidR="000E7C5D" w:rsidRPr="0038213C" w:rsidRDefault="000E7C5D" w:rsidP="00AA7E51">
            <w:pPr>
              <w:spacing w:line="360" w:lineRule="auto"/>
              <w:rPr>
                <w:sz w:val="2"/>
              </w:rPr>
            </w:pPr>
            <w:r w:rsidRPr="0038213C">
              <w:rPr>
                <w:noProof/>
              </w:rPr>
              <w:drawing>
                <wp:inline distT="0" distB="0" distL="0" distR="0" wp14:anchorId="166A8901" wp14:editId="101699E6">
                  <wp:extent cx="152400" cy="152400"/>
                  <wp:effectExtent l="0" t="0" r="0" b="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A4DC83" w14:textId="77777777" w:rsidR="000E7C5D" w:rsidRPr="0038213C" w:rsidRDefault="000E7C5D" w:rsidP="00AA7E51">
            <w:pPr>
              <w:spacing w:line="360" w:lineRule="auto"/>
              <w:rPr>
                <w:sz w:val="2"/>
              </w:rPr>
            </w:pPr>
          </w:p>
        </w:tc>
        <w:tc>
          <w:tcPr>
            <w:tcW w:w="940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AC633C" w14:textId="1ADDF4A2" w:rsidR="000E7C5D" w:rsidRPr="0038213C" w:rsidRDefault="000E7C5D" w:rsidP="00AA7E51">
            <w:pPr>
              <w:spacing w:line="360" w:lineRule="auto"/>
            </w:pPr>
            <w:r w:rsidRPr="0038213C"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213C">
              <w:instrText xml:space="preserve"> FORMCHECKBOX </w:instrText>
            </w:r>
            <w:r w:rsidR="002A2D36">
              <w:fldChar w:fldCharType="separate"/>
            </w:r>
            <w:r w:rsidRPr="0038213C">
              <w:fldChar w:fldCharType="end"/>
            </w:r>
            <w:r w:rsidRPr="0038213C">
              <w:t xml:space="preserve"> un compte unique ouvert au nom du mandataire ;</w:t>
            </w:r>
          </w:p>
        </w:tc>
      </w:tr>
      <w:tr w:rsidR="0038213C" w:rsidRPr="0038213C" w14:paraId="4751DB14" w14:textId="77777777" w:rsidTr="00001A40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38CE5E" w14:textId="77777777" w:rsidR="000E7C5D" w:rsidRPr="0038213C" w:rsidRDefault="000E7C5D" w:rsidP="00AA7E51">
            <w:pPr>
              <w:spacing w:line="360" w:lineRule="auto"/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51A565" w14:textId="77777777" w:rsidR="000E7C5D" w:rsidRPr="0038213C" w:rsidRDefault="000E7C5D" w:rsidP="00AA7E51">
            <w:pPr>
              <w:spacing w:line="360" w:lineRule="auto"/>
              <w:rPr>
                <w:sz w:val="2"/>
              </w:rPr>
            </w:pPr>
          </w:p>
        </w:tc>
        <w:tc>
          <w:tcPr>
            <w:tcW w:w="940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E42E4D6" w14:textId="77777777" w:rsidR="000E7C5D" w:rsidRPr="0038213C" w:rsidRDefault="000E7C5D" w:rsidP="00AA7E51">
            <w:pPr>
              <w:spacing w:line="360" w:lineRule="auto"/>
            </w:pPr>
          </w:p>
        </w:tc>
      </w:tr>
      <w:tr w:rsidR="0038213C" w:rsidRPr="0038213C" w14:paraId="439BA89C" w14:textId="77777777" w:rsidTr="00001A40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91C7BD" w14:textId="77777777" w:rsidR="000E7C5D" w:rsidRPr="0038213C" w:rsidRDefault="000E7C5D" w:rsidP="00AA7E51">
            <w:pPr>
              <w:spacing w:line="360" w:lineRule="auto"/>
              <w:rPr>
                <w:sz w:val="2"/>
              </w:rPr>
            </w:pPr>
            <w:r w:rsidRPr="0038213C">
              <w:rPr>
                <w:noProof/>
              </w:rPr>
              <w:drawing>
                <wp:inline distT="0" distB="0" distL="0" distR="0" wp14:anchorId="4E1AB850" wp14:editId="721DB1E5">
                  <wp:extent cx="152400" cy="152400"/>
                  <wp:effectExtent l="0" t="0" r="0" b="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A85BED" w14:textId="77777777" w:rsidR="000E7C5D" w:rsidRPr="0038213C" w:rsidRDefault="000E7C5D" w:rsidP="00AA7E51">
            <w:pPr>
              <w:spacing w:line="360" w:lineRule="auto"/>
              <w:rPr>
                <w:sz w:val="2"/>
              </w:rPr>
            </w:pPr>
          </w:p>
        </w:tc>
        <w:tc>
          <w:tcPr>
            <w:tcW w:w="940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DB6AC3" w14:textId="2AE48F17" w:rsidR="000E7C5D" w:rsidRPr="0038213C" w:rsidRDefault="000E7C5D" w:rsidP="00AA7E51">
            <w:pPr>
              <w:spacing w:line="360" w:lineRule="auto"/>
            </w:pPr>
            <w:r w:rsidRPr="0038213C"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213C">
              <w:instrText xml:space="preserve"> FORMCHECKBOX </w:instrText>
            </w:r>
            <w:r w:rsidR="002A2D36">
              <w:fldChar w:fldCharType="separate"/>
            </w:r>
            <w:r w:rsidRPr="0038213C">
              <w:fldChar w:fldCharType="end"/>
            </w:r>
            <w:r w:rsidR="00001A40" w:rsidRPr="0038213C">
              <w:t xml:space="preserve"> </w:t>
            </w:r>
            <w:r w:rsidRPr="0038213C">
              <w:t>les comptes de chacun des membres du groupement suivant les répartitions indiquées en annexe du présent document.</w:t>
            </w:r>
          </w:p>
        </w:tc>
      </w:tr>
      <w:tr w:rsidR="000E7C5D" w:rsidRPr="0038213C" w14:paraId="0E56CB1D" w14:textId="77777777" w:rsidTr="00001A40">
        <w:trPr>
          <w:trHeight w:val="27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A0468F" w14:textId="77777777" w:rsidR="000E7C5D" w:rsidRPr="0038213C" w:rsidRDefault="000E7C5D" w:rsidP="000E7C5D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BFA648" w14:textId="77777777" w:rsidR="000E7C5D" w:rsidRPr="0038213C" w:rsidRDefault="000E7C5D" w:rsidP="000E7C5D">
            <w:pPr>
              <w:rPr>
                <w:sz w:val="2"/>
              </w:rPr>
            </w:pPr>
          </w:p>
        </w:tc>
        <w:tc>
          <w:tcPr>
            <w:tcW w:w="940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35AD2D3" w14:textId="77777777" w:rsidR="000E7C5D" w:rsidRPr="0038213C" w:rsidRDefault="000E7C5D" w:rsidP="000E7C5D"/>
        </w:tc>
      </w:tr>
    </w:tbl>
    <w:p w14:paraId="32BABE93" w14:textId="77777777" w:rsidR="000E7C5D" w:rsidRPr="0038213C" w:rsidRDefault="000E7C5D" w:rsidP="000E7C5D">
      <w:pPr>
        <w:rPr>
          <w:sz w:val="2"/>
        </w:rPr>
      </w:pPr>
    </w:p>
    <w:p w14:paraId="16F37F62" w14:textId="189A3F43" w:rsidR="000E7C5D" w:rsidRPr="0038213C" w:rsidRDefault="000E7C5D" w:rsidP="000E7C5D">
      <w:r w:rsidRPr="00AA7E51">
        <w:rPr>
          <w:b/>
          <w:u w:val="single"/>
        </w:rPr>
        <w:t>Nota</w:t>
      </w:r>
      <w:r w:rsidRPr="0038213C">
        <w:rPr>
          <w:b/>
        </w:rPr>
        <w:t xml:space="preserve"> : </w:t>
      </w:r>
      <w:r w:rsidR="00AA7E51">
        <w:t>s</w:t>
      </w:r>
      <w:r w:rsidRPr="0038213C">
        <w:t xml:space="preserve">i aucune case n'est cochée, ou si les deux cases sont cochées, le pouvoir adjudicateur considérera que </w:t>
      </w:r>
      <w:r w:rsidR="00001A40" w:rsidRPr="0038213C">
        <w:t>le second choix s’applique</w:t>
      </w:r>
      <w:r w:rsidRPr="0038213C">
        <w:t>.</w:t>
      </w:r>
    </w:p>
    <w:p w14:paraId="6EC64262" w14:textId="77777777" w:rsidR="000E7C5D" w:rsidRPr="0038213C" w:rsidRDefault="000E7C5D" w:rsidP="00680EFC">
      <w:pPr>
        <w:rPr>
          <w:highlight w:val="yellow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0"/>
        <w:gridCol w:w="1672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6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5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6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69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38213C" w:rsidRPr="0038213C" w14:paraId="1358CB6A" w14:textId="77777777" w:rsidTr="000E0886">
        <w:trPr>
          <w:jc w:val="center"/>
        </w:trPr>
        <w:tc>
          <w:tcPr>
            <w:tcW w:w="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6662A8D6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71F418E5" w14:textId="3B9EC06E" w:rsidR="00680EFC" w:rsidRPr="0038213C" w:rsidRDefault="00680EFC" w:rsidP="00607BCA">
            <w:pPr>
              <w:keepNext/>
              <w:keepLines/>
              <w:snapToGrid w:val="0"/>
              <w:jc w:val="center"/>
            </w:pPr>
            <w:r w:rsidRPr="0038213C">
              <w:rPr>
                <w:b/>
                <w:sz w:val="22"/>
                <w:szCs w:val="22"/>
              </w:rPr>
              <w:t>Cotraitant 1 MANDATAIRE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3C6BEC66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</w:tr>
      <w:tr w:rsidR="0038213C" w:rsidRPr="0038213C" w14:paraId="271C8756" w14:textId="77777777" w:rsidTr="000E0886">
        <w:trPr>
          <w:trHeight w:hRule="exact" w:val="60"/>
          <w:jc w:val="center"/>
        </w:trPr>
        <w:tc>
          <w:tcPr>
            <w:tcW w:w="13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0806A7D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982141A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E4A095B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955AEB7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</w:tr>
      <w:tr w:rsidR="0038213C" w:rsidRPr="0038213C" w14:paraId="627BB02A" w14:textId="77777777" w:rsidTr="000E0886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C80B474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4097812F" w14:textId="77777777" w:rsidR="00680EFC" w:rsidRPr="0038213C" w:rsidRDefault="00680EFC" w:rsidP="00680EFC">
            <w:pPr>
              <w:keepNext/>
              <w:keepLines/>
              <w:snapToGrid w:val="0"/>
            </w:pPr>
            <w:r w:rsidRPr="0038213C">
              <w:t>compte ouvert à l'organisme bancaire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F43C703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63676E3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</w:tr>
      <w:tr w:rsidR="0038213C" w:rsidRPr="0038213C" w14:paraId="62803A5F" w14:textId="77777777" w:rsidTr="000E0886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E2222F6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3EA3F9D4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33B41847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F14229A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</w:tr>
      <w:tr w:rsidR="0038213C" w:rsidRPr="0038213C" w14:paraId="5380119D" w14:textId="77777777" w:rsidTr="000E0886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C4C32D7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42474443" w14:textId="77777777" w:rsidR="00680EFC" w:rsidRPr="0038213C" w:rsidRDefault="00680EFC" w:rsidP="00680EFC">
            <w:pPr>
              <w:keepNext/>
              <w:keepLines/>
              <w:snapToGrid w:val="0"/>
            </w:pPr>
            <w:r w:rsidRPr="0038213C">
              <w:t>à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3129661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B1FF17D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</w:tr>
      <w:tr w:rsidR="0038213C" w:rsidRPr="0038213C" w14:paraId="713B0F10" w14:textId="77777777" w:rsidTr="000E0886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309FA1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2B68DD66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710259E9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024020E8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</w:tr>
      <w:tr w:rsidR="0038213C" w:rsidRPr="0038213C" w14:paraId="2B4C1136" w14:textId="77777777" w:rsidTr="000E0886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1BDCE28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699A89F4" w14:textId="77777777" w:rsidR="00680EFC" w:rsidRPr="0038213C" w:rsidRDefault="00680EFC" w:rsidP="00680EFC">
            <w:pPr>
              <w:keepNext/>
              <w:keepLines/>
              <w:snapToGrid w:val="0"/>
            </w:pPr>
            <w:r w:rsidRPr="0038213C">
              <w:t>au nom de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8AB4309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D37A89C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</w:tr>
      <w:tr w:rsidR="0038213C" w:rsidRPr="0038213C" w14:paraId="54FFC3D8" w14:textId="77777777" w:rsidTr="000E0886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03D025C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5F9050AC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3E73BABD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8CFBFD8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</w:tr>
      <w:tr w:rsidR="0038213C" w:rsidRPr="0038213C" w14:paraId="5227D775" w14:textId="77777777" w:rsidTr="000E0886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091167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shd w:val="clear" w:color="auto" w:fill="auto"/>
            <w:vAlign w:val="center"/>
          </w:tcPr>
          <w:p w14:paraId="3DED97C0" w14:textId="77777777" w:rsidR="00680EFC" w:rsidRPr="0038213C" w:rsidRDefault="00680EFC" w:rsidP="00680EFC">
            <w:pPr>
              <w:keepNext/>
              <w:keepLines/>
              <w:snapToGrid w:val="0"/>
            </w:pPr>
            <w:r w:rsidRPr="0038213C">
              <w:t>sous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EE379FD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7CBC590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F66F94F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C7716ED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FB76A06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A6B3F9F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F748FA0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5B6D74C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26E6749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07D2BD8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D07CC84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F3DD5FE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1144" w:type="dxa"/>
            <w:gridSpan w:val="8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2475CCB" w14:textId="77777777" w:rsidR="00680EFC" w:rsidRPr="0038213C" w:rsidRDefault="00680EFC" w:rsidP="00680EFC">
            <w:pPr>
              <w:keepNext/>
              <w:keepLines/>
              <w:snapToGrid w:val="0"/>
              <w:jc w:val="center"/>
            </w:pPr>
            <w:r w:rsidRPr="0038213C">
              <w:t>clé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6BFCAAF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6CF8DD6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3814B05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</w:tr>
      <w:tr w:rsidR="0038213C" w:rsidRPr="0038213C" w14:paraId="1326BA09" w14:textId="77777777" w:rsidTr="000E0886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8178C5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4B031287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4FEAB3A3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9FA51F2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</w:tr>
      <w:tr w:rsidR="0038213C" w:rsidRPr="0038213C" w14:paraId="448EFAD3" w14:textId="77777777" w:rsidTr="000E0886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FBBAE54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shd w:val="clear" w:color="auto" w:fill="auto"/>
            <w:vAlign w:val="center"/>
          </w:tcPr>
          <w:p w14:paraId="6E1BBC28" w14:textId="77777777" w:rsidR="00680EFC" w:rsidRPr="0038213C" w:rsidRDefault="00680EFC" w:rsidP="00680EFC">
            <w:pPr>
              <w:keepNext/>
              <w:keepLines/>
              <w:snapToGrid w:val="0"/>
            </w:pPr>
            <w:r w:rsidRPr="0038213C">
              <w:t>code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90E3D19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24AB794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7719E41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CD0F643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784293B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1763" w:type="dxa"/>
            <w:gridSpan w:val="14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42E7B73" w14:textId="77777777" w:rsidR="00680EFC" w:rsidRPr="0038213C" w:rsidRDefault="00680EFC" w:rsidP="00680EFC">
            <w:pPr>
              <w:keepNext/>
              <w:keepLines/>
              <w:snapToGrid w:val="0"/>
              <w:jc w:val="center"/>
            </w:pPr>
            <w:r w:rsidRPr="0038213C">
              <w:t>code guichet :</w:t>
            </w: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642BB66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91C22FB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776B261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FA5F9BF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D6AEB4D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9D1DDC9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33648AE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</w:tr>
      <w:tr w:rsidR="0038213C" w:rsidRPr="0038213C" w14:paraId="7AD6464F" w14:textId="77777777" w:rsidTr="000E0886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57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C3952A9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shd w:val="clear" w:color="auto" w:fill="auto"/>
            <w:vAlign w:val="center"/>
          </w:tcPr>
          <w:p w14:paraId="7E24E758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8CC25E2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</w:tr>
      <w:tr w:rsidR="0038213C" w:rsidRPr="0038213C" w14:paraId="636B4237" w14:textId="77777777" w:rsidTr="000E0886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9544488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00D5C464" w14:textId="77777777" w:rsidR="00680EFC" w:rsidRPr="0038213C" w:rsidRDefault="00680EFC" w:rsidP="00680EFC">
            <w:pPr>
              <w:keepNext/>
              <w:keepLines/>
              <w:snapToGrid w:val="0"/>
            </w:pPr>
            <w:r w:rsidRPr="0038213C">
              <w:t>IBAN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3DBDF89" w14:textId="56A7F4F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51B4EE1" w14:textId="424B1D18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3ADF75A" w14:textId="60373DCF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3F6FF2E" w14:textId="20BBD06A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5A84621" w14:textId="2E94E256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3971F3B" w14:textId="046B9738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795D99A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AC9A124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437C4C2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A8428C8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B1D667C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1F1771E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7738C18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6D25886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E9AE46B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739D19B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02B275E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291DE99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11555D3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A8A3103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2871651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36FEADB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791ADB2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C17336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A6DA786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BC08F68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54A4672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D7D700F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040D7D3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2A49477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EE078C3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485C162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589FDA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04F91A1B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</w:tr>
      <w:tr w:rsidR="0038213C" w:rsidRPr="0038213C" w14:paraId="6B4A0BB0" w14:textId="77777777" w:rsidTr="000E0886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57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4D831F7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shd w:val="clear" w:color="auto" w:fill="auto"/>
            <w:vAlign w:val="center"/>
          </w:tcPr>
          <w:p w14:paraId="15019F7C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A5007D9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</w:tr>
      <w:tr w:rsidR="0038213C" w:rsidRPr="0038213C" w14:paraId="4F2F7094" w14:textId="77777777" w:rsidTr="000E0886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2AF4285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6897AB3A" w14:textId="77777777" w:rsidR="00680EFC" w:rsidRPr="0038213C" w:rsidRDefault="00680EFC" w:rsidP="00680EFC">
            <w:pPr>
              <w:keepNext/>
              <w:keepLines/>
              <w:snapToGrid w:val="0"/>
            </w:pPr>
            <w:r w:rsidRPr="0038213C">
              <w:t>BIC (par SWIFT)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D90B1C7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300F3BC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6936855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0167A71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9641AAA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05FCEE3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90C039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A2AF171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C7D78BB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48D815D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3A8A80C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5073" w:type="dxa"/>
            <w:gridSpan w:val="37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843B758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8DD5C6C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</w:tr>
      <w:tr w:rsidR="0038213C" w:rsidRPr="0038213C" w14:paraId="74379D35" w14:textId="77777777" w:rsidTr="000E0886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9FEB355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6B32AE5A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125790CF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45B0E12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</w:tr>
    </w:tbl>
    <w:p w14:paraId="1D694258" w14:textId="78D66C43" w:rsidR="00680EFC" w:rsidRDefault="00C20879" w:rsidP="00910360">
      <w:pPr>
        <w:ind w:firstLine="708"/>
        <w:rPr>
          <w:b/>
          <w:bCs/>
          <w:iCs/>
          <w:sz w:val="16"/>
          <w:szCs w:val="16"/>
        </w:rPr>
      </w:pPr>
      <w:r w:rsidRPr="0038213C">
        <w:rPr>
          <w:b/>
          <w:bCs/>
          <w:iCs/>
          <w:sz w:val="16"/>
          <w:szCs w:val="16"/>
        </w:rPr>
        <w:t>Merci de transmettre un RIB</w:t>
      </w:r>
    </w:p>
    <w:p w14:paraId="55043F59" w14:textId="77777777" w:rsidR="00CA4AE9" w:rsidRPr="0038213C" w:rsidRDefault="00CA4AE9" w:rsidP="00910360">
      <w:pPr>
        <w:ind w:firstLine="708"/>
        <w:rPr>
          <w:b/>
          <w:bCs/>
          <w:iCs/>
          <w:sz w:val="16"/>
          <w:szCs w:val="16"/>
        </w:rPr>
      </w:pPr>
    </w:p>
    <w:tbl>
      <w:tblPr>
        <w:tblW w:w="9601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0"/>
        <w:gridCol w:w="1672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6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5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6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69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38213C" w:rsidRPr="0038213C" w14:paraId="6BEEA300" w14:textId="77777777" w:rsidTr="00C20879">
        <w:trPr>
          <w:jc w:val="center"/>
        </w:trPr>
        <w:tc>
          <w:tcPr>
            <w:tcW w:w="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0BFB1831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3ADBD376" w14:textId="411E8AFD" w:rsidR="00B350BE" w:rsidRPr="0038213C" w:rsidRDefault="00B350BE" w:rsidP="00607BCA">
            <w:pPr>
              <w:keepNext/>
              <w:keepLines/>
              <w:snapToGrid w:val="0"/>
              <w:jc w:val="center"/>
            </w:pPr>
            <w:r w:rsidRPr="0038213C">
              <w:rPr>
                <w:b/>
                <w:sz w:val="22"/>
                <w:szCs w:val="22"/>
              </w:rPr>
              <w:t>Cotraitant 2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1E4C3088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56F4029F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CF02FC9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566045D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5C25587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B57EB8A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0C6C1601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A156068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51205D08" w14:textId="77777777" w:rsidR="00B350BE" w:rsidRPr="0038213C" w:rsidRDefault="00B350BE" w:rsidP="00607BCA">
            <w:pPr>
              <w:keepNext/>
              <w:keepLines/>
              <w:snapToGrid w:val="0"/>
            </w:pPr>
            <w:r w:rsidRPr="0038213C">
              <w:t>compte ouvert à l'organisme bancaire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19DE148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0D87E26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6907546B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994DF8F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4F5142F5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7B829691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5BD72DDD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2E090F84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93E849B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4E721230" w14:textId="77777777" w:rsidR="00B350BE" w:rsidRPr="0038213C" w:rsidRDefault="00B350BE" w:rsidP="00607BCA">
            <w:pPr>
              <w:keepNext/>
              <w:keepLines/>
              <w:snapToGrid w:val="0"/>
            </w:pPr>
            <w:r w:rsidRPr="0038213C">
              <w:t>à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9309A27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8966E0F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2A783D62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CA4FB2B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50446DA6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6C2F48A7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D031637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5ED53663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1D7A6C0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2924FEE6" w14:textId="77777777" w:rsidR="00B350BE" w:rsidRPr="0038213C" w:rsidRDefault="00B350BE" w:rsidP="00607BCA">
            <w:pPr>
              <w:keepNext/>
              <w:keepLines/>
              <w:snapToGrid w:val="0"/>
            </w:pPr>
            <w:r w:rsidRPr="0038213C">
              <w:t>au nom de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B538DA8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F6E202E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550DF3B0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945E37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3AEF2D30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04A54FAD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54EE4D07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1E878349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4A813B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shd w:val="clear" w:color="auto" w:fill="auto"/>
            <w:vAlign w:val="center"/>
          </w:tcPr>
          <w:p w14:paraId="2C4C6331" w14:textId="77777777" w:rsidR="00B350BE" w:rsidRPr="0038213C" w:rsidRDefault="00B350BE" w:rsidP="00607BCA">
            <w:pPr>
              <w:keepNext/>
              <w:keepLines/>
              <w:snapToGrid w:val="0"/>
            </w:pPr>
            <w:r w:rsidRPr="0038213C">
              <w:t>sous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9860F78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70C18B3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61C8E61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08EE2C0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49DAC79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FEE9E28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0365CA4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08CDFF0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777C44A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8B23D60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8E95454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A550D29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144" w:type="dxa"/>
            <w:gridSpan w:val="8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BE68DEC" w14:textId="77777777" w:rsidR="00B350BE" w:rsidRPr="0038213C" w:rsidRDefault="00B350BE" w:rsidP="00607BCA">
            <w:pPr>
              <w:keepNext/>
              <w:keepLines/>
              <w:snapToGrid w:val="0"/>
              <w:jc w:val="center"/>
            </w:pPr>
            <w:r w:rsidRPr="0038213C">
              <w:t>clé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6DF8122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769CC7E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0D6E122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0FD9FA32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FC44842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3814E36B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146558BD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0F0A0E79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0D8C39C9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8601985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shd w:val="clear" w:color="auto" w:fill="auto"/>
            <w:vAlign w:val="center"/>
          </w:tcPr>
          <w:p w14:paraId="59BFD67C" w14:textId="77777777" w:rsidR="00B350BE" w:rsidRPr="0038213C" w:rsidRDefault="00B350BE" w:rsidP="00607BCA">
            <w:pPr>
              <w:keepNext/>
              <w:keepLines/>
              <w:snapToGrid w:val="0"/>
            </w:pPr>
            <w:r w:rsidRPr="0038213C">
              <w:t>code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F9444B7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61CE902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E23EB55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3081483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807D084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763" w:type="dxa"/>
            <w:gridSpan w:val="14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D71325" w14:textId="77777777" w:rsidR="00B350BE" w:rsidRPr="0038213C" w:rsidRDefault="00B350BE" w:rsidP="00607BCA">
            <w:pPr>
              <w:keepNext/>
              <w:keepLines/>
              <w:snapToGrid w:val="0"/>
              <w:jc w:val="center"/>
            </w:pPr>
            <w:r w:rsidRPr="0038213C">
              <w:t>code guichet :</w:t>
            </w: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C065F50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B8356FC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8ACA9A2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2F48C83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ABF3D35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59BD5E6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669A283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4D2EE058" w14:textId="77777777" w:rsidTr="00C20879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57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7917E5A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shd w:val="clear" w:color="auto" w:fill="auto"/>
            <w:vAlign w:val="center"/>
          </w:tcPr>
          <w:p w14:paraId="03A93497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0D533BEE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6E445ACD" w14:textId="77777777" w:rsidTr="00C20879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A61635E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252DC6FF" w14:textId="77777777" w:rsidR="00B350BE" w:rsidRPr="0038213C" w:rsidRDefault="00B350BE" w:rsidP="00607BCA">
            <w:pPr>
              <w:keepNext/>
              <w:keepLines/>
              <w:snapToGrid w:val="0"/>
            </w:pPr>
            <w:r w:rsidRPr="0038213C">
              <w:t>IBAN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837E0CD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2B81335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AC59FF6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A9673AF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8E1002D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AD0A512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159A4F0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7197FB3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844E12D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57F4B72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F7E34EC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7C119C6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606AB2D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8E1CCEA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97F18AF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BE2A5CC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0FF7419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315DFFE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93EBEF5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73092E0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D7F54FE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8EC8843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5345313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363C67C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C260EF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D0D7B27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93A6833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0BC4EFD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32EE6F2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95EC41B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3961E38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1121F17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F3F798A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71268835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702148F3" w14:textId="77777777" w:rsidTr="00C20879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57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F5C6CEC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shd w:val="clear" w:color="auto" w:fill="auto"/>
            <w:vAlign w:val="center"/>
          </w:tcPr>
          <w:p w14:paraId="27CB7CB7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447C504C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09F234FF" w14:textId="77777777" w:rsidTr="00C20879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7F88E35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257471E1" w14:textId="77777777" w:rsidR="00B350BE" w:rsidRPr="0038213C" w:rsidRDefault="00B350BE" w:rsidP="00607BCA">
            <w:pPr>
              <w:keepNext/>
              <w:keepLines/>
              <w:snapToGrid w:val="0"/>
            </w:pPr>
            <w:r w:rsidRPr="0038213C">
              <w:t>BIC (par SWIFT)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418A6B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068283B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DC0E91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3278DD1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F786D28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A007664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ECAB284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12F6A23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307A80B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7C6740F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35F108F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5073" w:type="dxa"/>
            <w:gridSpan w:val="37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10AFEC3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DDC5D3F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136091E7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2BE7DEE6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795EE33C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48407227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B6817A9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</w:tbl>
    <w:p w14:paraId="1C9CC296" w14:textId="77777777" w:rsidR="00C20879" w:rsidRPr="0038213C" w:rsidRDefault="00C20879" w:rsidP="00C20879">
      <w:pPr>
        <w:ind w:firstLine="708"/>
        <w:rPr>
          <w:b/>
          <w:bCs/>
          <w:iCs/>
          <w:sz w:val="16"/>
          <w:szCs w:val="16"/>
        </w:rPr>
      </w:pPr>
      <w:r w:rsidRPr="0038213C">
        <w:rPr>
          <w:b/>
          <w:bCs/>
          <w:iCs/>
          <w:sz w:val="16"/>
          <w:szCs w:val="16"/>
        </w:rPr>
        <w:t>Merci de transmettre un RIB</w:t>
      </w:r>
    </w:p>
    <w:p w14:paraId="240917D3" w14:textId="77777777" w:rsidR="00C20879" w:rsidRPr="0038213C" w:rsidRDefault="00C20879" w:rsidP="00C20879">
      <w:pPr>
        <w:ind w:firstLine="708"/>
        <w:rPr>
          <w:iCs/>
        </w:rPr>
      </w:pPr>
    </w:p>
    <w:tbl>
      <w:tblPr>
        <w:tblW w:w="9601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0"/>
        <w:gridCol w:w="1672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6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5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6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69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38213C" w:rsidRPr="0038213C" w14:paraId="6585F206" w14:textId="77777777" w:rsidTr="00C20879">
        <w:trPr>
          <w:jc w:val="center"/>
        </w:trPr>
        <w:tc>
          <w:tcPr>
            <w:tcW w:w="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7ACA06C8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33732BE1" w14:textId="28B944CD" w:rsidR="00B350BE" w:rsidRPr="0038213C" w:rsidRDefault="00B350BE" w:rsidP="00607BCA">
            <w:pPr>
              <w:keepNext/>
              <w:keepLines/>
              <w:snapToGrid w:val="0"/>
              <w:jc w:val="center"/>
            </w:pPr>
            <w:r w:rsidRPr="0038213C">
              <w:rPr>
                <w:b/>
                <w:sz w:val="22"/>
                <w:szCs w:val="22"/>
              </w:rPr>
              <w:t>Cotraitant 3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64672F14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60A4039C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EA2AF43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22A8A70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50DB025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92B63E5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358F3A66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F2B5316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0C1F3D8D" w14:textId="77777777" w:rsidR="00B350BE" w:rsidRPr="0038213C" w:rsidRDefault="00B350BE" w:rsidP="00607BCA">
            <w:pPr>
              <w:keepNext/>
              <w:keepLines/>
              <w:snapToGrid w:val="0"/>
            </w:pPr>
            <w:r w:rsidRPr="0038213C">
              <w:t>compte ouvert à l'organisme bancaire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588F36F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1EFBF6C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0D93AFA1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2C01C51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2F0B3149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5B6E7989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8396991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209F8E73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5C55FB1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2FF50FF3" w14:textId="77777777" w:rsidR="00B350BE" w:rsidRPr="0038213C" w:rsidRDefault="00B350BE" w:rsidP="00607BCA">
            <w:pPr>
              <w:keepNext/>
              <w:keepLines/>
              <w:snapToGrid w:val="0"/>
            </w:pPr>
            <w:r w:rsidRPr="0038213C">
              <w:t>à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771A07C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D26B2A1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3E487617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428A1F4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45D9CEC1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4FDD9608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02D19B89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11327FA4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CE72759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4ADD6DC1" w14:textId="77777777" w:rsidR="00B350BE" w:rsidRPr="0038213C" w:rsidRDefault="00B350BE" w:rsidP="00607BCA">
            <w:pPr>
              <w:keepNext/>
              <w:keepLines/>
              <w:snapToGrid w:val="0"/>
            </w:pPr>
            <w:r w:rsidRPr="0038213C">
              <w:t>au nom de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BC858A9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FFE132D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338885E2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9576555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08D754E9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47E118C1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17F811A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5C6802D9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84F4DD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shd w:val="clear" w:color="auto" w:fill="auto"/>
            <w:vAlign w:val="center"/>
          </w:tcPr>
          <w:p w14:paraId="62B279E1" w14:textId="77777777" w:rsidR="00B350BE" w:rsidRPr="0038213C" w:rsidRDefault="00B350BE" w:rsidP="00607BCA">
            <w:pPr>
              <w:keepNext/>
              <w:keepLines/>
              <w:snapToGrid w:val="0"/>
            </w:pPr>
            <w:r w:rsidRPr="0038213C">
              <w:t>sous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3FAA465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181B9F7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8C81B90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FD62D44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6936E41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0F9AAAD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5157A60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404924F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E6DCDF2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582904E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CE706E9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600D4D0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144" w:type="dxa"/>
            <w:gridSpan w:val="8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8F103EE" w14:textId="77777777" w:rsidR="00B350BE" w:rsidRPr="0038213C" w:rsidRDefault="00B350BE" w:rsidP="00607BCA">
            <w:pPr>
              <w:keepNext/>
              <w:keepLines/>
              <w:snapToGrid w:val="0"/>
              <w:jc w:val="center"/>
            </w:pPr>
            <w:r w:rsidRPr="0038213C">
              <w:t>clé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130AF88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3CAC7BA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55D03D0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6364C543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423931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1098D808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52A46C78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08E20EF7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596DF2C2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BF089A3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shd w:val="clear" w:color="auto" w:fill="auto"/>
            <w:vAlign w:val="center"/>
          </w:tcPr>
          <w:p w14:paraId="45DCF414" w14:textId="77777777" w:rsidR="00B350BE" w:rsidRPr="0038213C" w:rsidRDefault="00B350BE" w:rsidP="00607BCA">
            <w:pPr>
              <w:keepNext/>
              <w:keepLines/>
              <w:snapToGrid w:val="0"/>
            </w:pPr>
            <w:r w:rsidRPr="0038213C">
              <w:t>code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88C7024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EB6FCDA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D0F26FD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957920D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F8AC3E8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763" w:type="dxa"/>
            <w:gridSpan w:val="14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98A6430" w14:textId="77777777" w:rsidR="00B350BE" w:rsidRPr="0038213C" w:rsidRDefault="00B350BE" w:rsidP="00607BCA">
            <w:pPr>
              <w:keepNext/>
              <w:keepLines/>
              <w:snapToGrid w:val="0"/>
              <w:jc w:val="center"/>
            </w:pPr>
            <w:r w:rsidRPr="0038213C">
              <w:t>code guichet :</w:t>
            </w: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D325529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EF9E9EC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48FEF61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0DF449E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05815DA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E4B055F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F19BCD4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2A5E1206" w14:textId="77777777" w:rsidTr="00C20879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57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A06E79F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shd w:val="clear" w:color="auto" w:fill="auto"/>
            <w:vAlign w:val="center"/>
          </w:tcPr>
          <w:p w14:paraId="25F0B53A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E652C38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1315FBBA" w14:textId="77777777" w:rsidTr="00C20879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5E63410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1B683962" w14:textId="77777777" w:rsidR="00B350BE" w:rsidRPr="0038213C" w:rsidRDefault="00B350BE" w:rsidP="00607BCA">
            <w:pPr>
              <w:keepNext/>
              <w:keepLines/>
              <w:snapToGrid w:val="0"/>
            </w:pPr>
            <w:r w:rsidRPr="0038213C">
              <w:t>IBAN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86E29EA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54AAA29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C6EAA8F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C91E43F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3EE3CD8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5A12341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1D246F5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916C0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0EA6CE4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C600F98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C42E680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D91A3C1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743E221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246DC9C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38A3799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883A3DB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D31AFAC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62D2C48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E0894FA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A483E52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08BA13D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7B565A4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5094589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FBD3D1C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9DE38AF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D315F6D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A26A7DE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802F698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4BB044D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5A0EB11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966D700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952DD2A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AFB56A5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5737CF3B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5A73286A" w14:textId="77777777" w:rsidTr="00C20879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57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66DA9F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shd w:val="clear" w:color="auto" w:fill="auto"/>
            <w:vAlign w:val="center"/>
          </w:tcPr>
          <w:p w14:paraId="7DDDED9C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45F1706F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31FCEAB0" w14:textId="77777777" w:rsidTr="00C20879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EE25F66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1D728D52" w14:textId="77777777" w:rsidR="00B350BE" w:rsidRPr="0038213C" w:rsidRDefault="00B350BE" w:rsidP="00607BCA">
            <w:pPr>
              <w:keepNext/>
              <w:keepLines/>
              <w:snapToGrid w:val="0"/>
            </w:pPr>
            <w:r w:rsidRPr="0038213C">
              <w:t>BIC (par SWIFT)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EA43E48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DF6328A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8FD9E91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4B8F09F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5F3FCB1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C321919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8F9A53B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C449769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E715BDB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DDDA9B0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BC3A991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5073" w:type="dxa"/>
            <w:gridSpan w:val="37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C4CF758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FB9B261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2279CA77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4EC4254C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55D7B9C3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4FFE4FEC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A4CE1A8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</w:tbl>
    <w:p w14:paraId="0BE3ACE8" w14:textId="77777777" w:rsidR="00C20879" w:rsidRPr="0038213C" w:rsidRDefault="00C20879" w:rsidP="00C20879">
      <w:pPr>
        <w:ind w:firstLine="708"/>
        <w:rPr>
          <w:b/>
          <w:bCs/>
          <w:iCs/>
          <w:sz w:val="16"/>
          <w:szCs w:val="16"/>
        </w:rPr>
      </w:pPr>
      <w:r w:rsidRPr="0038213C">
        <w:rPr>
          <w:b/>
          <w:bCs/>
          <w:iCs/>
          <w:sz w:val="16"/>
          <w:szCs w:val="16"/>
        </w:rPr>
        <w:t>Merci de transmettre un RIB</w:t>
      </w:r>
    </w:p>
    <w:p w14:paraId="386CFD0D" w14:textId="77777777" w:rsidR="00C20879" w:rsidRPr="0038213C" w:rsidRDefault="00C20879" w:rsidP="00C20879">
      <w:pPr>
        <w:ind w:firstLine="708"/>
        <w:rPr>
          <w:iCs/>
        </w:rPr>
      </w:pPr>
    </w:p>
    <w:p w14:paraId="4711A265" w14:textId="78AD37F4" w:rsidR="002C46C6" w:rsidRDefault="00E115C0" w:rsidP="002C46C6">
      <w:pPr>
        <w:pStyle w:val="DirectionAchats1Title"/>
      </w:pPr>
      <w:r>
        <w:t xml:space="preserve"> </w:t>
      </w:r>
      <w:bookmarkStart w:id="35" w:name="_Toc197539016"/>
      <w:r w:rsidR="002C46C6">
        <w:t>A</w:t>
      </w:r>
      <w:r w:rsidR="009660CB">
        <w:t>vance</w:t>
      </w:r>
      <w:bookmarkEnd w:id="35"/>
    </w:p>
    <w:p w14:paraId="68FC95F3" w14:textId="2BE72848" w:rsidR="002C46C6" w:rsidRPr="0038213C" w:rsidRDefault="002C46C6" w:rsidP="002C46C6">
      <w:pPr>
        <w:ind w:left="360"/>
      </w:pPr>
      <w:r w:rsidRPr="0038213C">
        <w:fldChar w:fldCharType="begin"/>
      </w:r>
      <w:r w:rsidRPr="0038213C">
        <w:instrText>FORMCHECKBOX</w:instrText>
      </w:r>
      <w:r w:rsidR="002A2D36">
        <w:fldChar w:fldCharType="separate"/>
      </w:r>
      <w:r w:rsidRPr="0038213C">
        <w:fldChar w:fldCharType="end"/>
      </w:r>
      <w:r w:rsidRPr="0038213C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8213C">
        <w:instrText>FORMCHECKBOX</w:instrText>
      </w:r>
      <w:r w:rsidR="002A2D36">
        <w:fldChar w:fldCharType="separate"/>
      </w:r>
      <w:r w:rsidRPr="0038213C">
        <w:fldChar w:fldCharType="end"/>
      </w:r>
      <w:r w:rsidRPr="0038213C">
        <w:t xml:space="preserve"> J</w:t>
      </w:r>
      <w:r w:rsidR="00E115C0">
        <w:t xml:space="preserve">’accepte </w:t>
      </w:r>
      <w:r w:rsidRPr="0038213C">
        <w:t xml:space="preserve">de percevoir l’avance prévue à l’article </w:t>
      </w:r>
      <w:r w:rsidR="00CA40DD" w:rsidRPr="0038213C">
        <w:t>4</w:t>
      </w:r>
      <w:r w:rsidRPr="0038213C">
        <w:t>.1 du C.C.</w:t>
      </w:r>
      <w:r w:rsidR="00445567" w:rsidRPr="0038213C">
        <w:t>A.</w:t>
      </w:r>
      <w:r w:rsidRPr="0038213C">
        <w:t>P. (aux articles R. 2191-3 à R. 2191-12 du Code de la commande publique)</w:t>
      </w:r>
      <w:r w:rsidR="009660CB" w:rsidRPr="0038213C">
        <w:t xml:space="preserve"> </w:t>
      </w:r>
      <w:r w:rsidRPr="0038213C">
        <w:t>(</w:t>
      </w:r>
      <w:r w:rsidR="00445567" w:rsidRPr="0038213C">
        <w:rPr>
          <w:vertAlign w:val="superscript"/>
        </w:rPr>
        <w:t>2</w:t>
      </w:r>
      <w:r w:rsidRPr="0038213C">
        <w:t>)</w:t>
      </w:r>
    </w:p>
    <w:p w14:paraId="3D1171DB" w14:textId="77777777" w:rsidR="002C46C6" w:rsidRPr="0038213C" w:rsidRDefault="002C46C6" w:rsidP="002C46C6"/>
    <w:p w14:paraId="6149AB95" w14:textId="5E010D93" w:rsidR="002C46C6" w:rsidRPr="0038213C" w:rsidRDefault="002C46C6" w:rsidP="002C46C6">
      <w:pPr>
        <w:ind w:left="360"/>
      </w:pPr>
      <w:r w:rsidRPr="0038213C">
        <w:fldChar w:fldCharType="begin"/>
      </w:r>
      <w:r w:rsidRPr="0038213C">
        <w:instrText>FORMCHECKBOX</w:instrText>
      </w:r>
      <w:r w:rsidR="002A2D36">
        <w:fldChar w:fldCharType="separate"/>
      </w:r>
      <w:r w:rsidRPr="0038213C">
        <w:fldChar w:fldCharType="end"/>
      </w:r>
      <w:r w:rsidRPr="0038213C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8213C">
        <w:instrText>FORMCHECKBOX</w:instrText>
      </w:r>
      <w:r w:rsidR="002A2D36">
        <w:fldChar w:fldCharType="separate"/>
      </w:r>
      <w:r w:rsidRPr="0038213C">
        <w:fldChar w:fldCharType="end"/>
      </w:r>
      <w:r w:rsidRPr="0038213C">
        <w:t xml:space="preserve"> Je refuse de percevoir l’avance prévue à l’article </w:t>
      </w:r>
      <w:r w:rsidR="00CA40DD" w:rsidRPr="0038213C">
        <w:t>4</w:t>
      </w:r>
      <w:r w:rsidRPr="0038213C">
        <w:t>.1 du C.C.</w:t>
      </w:r>
      <w:r w:rsidR="00445567" w:rsidRPr="0038213C">
        <w:t>A.</w:t>
      </w:r>
      <w:r w:rsidRPr="0038213C">
        <w:t>P.</w:t>
      </w:r>
    </w:p>
    <w:p w14:paraId="624868D7" w14:textId="538E88CB" w:rsidR="002C46C6" w:rsidRPr="0038213C" w:rsidRDefault="002C46C6" w:rsidP="002C46C6">
      <w:pPr>
        <w:ind w:left="360"/>
      </w:pPr>
      <w:r w:rsidRPr="0038213C">
        <w:t>(Conformément aux articles R. 2191-3 à R. 2191-12 du Code de la commande publique)</w:t>
      </w:r>
      <w:r w:rsidRPr="0038213C">
        <w:rPr>
          <w:rStyle w:val="Appelnotedebasdep"/>
        </w:rPr>
        <w:footnoteReference w:id="1"/>
      </w:r>
      <w:r w:rsidRPr="0038213C">
        <w:t xml:space="preserve"> </w:t>
      </w:r>
    </w:p>
    <w:p w14:paraId="0EEAE7A9" w14:textId="77777777" w:rsidR="002C46C6" w:rsidRPr="0038213C" w:rsidRDefault="002C46C6" w:rsidP="002C46C6">
      <w:pPr>
        <w:pStyle w:val="Paragraphedeliste"/>
        <w:rPr>
          <w:szCs w:val="20"/>
        </w:rPr>
      </w:pPr>
    </w:p>
    <w:p w14:paraId="6FFA8FCB" w14:textId="69729BD0" w:rsidR="002C46C6" w:rsidRPr="0038213C" w:rsidRDefault="002C46C6" w:rsidP="002C46C6">
      <w:pPr>
        <w:ind w:left="360"/>
      </w:pPr>
      <w:r w:rsidRPr="0038213C">
        <w:fldChar w:fldCharType="begin"/>
      </w:r>
      <w:r w:rsidRPr="0038213C">
        <w:instrText>FORMCHECKBOX</w:instrText>
      </w:r>
      <w:r w:rsidR="002A2D36">
        <w:fldChar w:fldCharType="separate"/>
      </w:r>
      <w:r w:rsidRPr="0038213C">
        <w:fldChar w:fldCharType="end"/>
      </w:r>
      <w:r w:rsidRPr="0038213C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8213C">
        <w:instrText>FORMCHECKBOX</w:instrText>
      </w:r>
      <w:r w:rsidR="002A2D36">
        <w:fldChar w:fldCharType="separate"/>
      </w:r>
      <w:r w:rsidRPr="0038213C">
        <w:fldChar w:fldCharType="end"/>
      </w:r>
      <w:r w:rsidRPr="0038213C">
        <w:t xml:space="preserve"> Je déclare être une entreprise répondant à la définition d’une PME/TPE </w:t>
      </w:r>
      <w:r w:rsidRPr="0038213C">
        <w:rPr>
          <w:rStyle w:val="Appelnotedebasdep"/>
        </w:rPr>
        <w:footnoteReference w:id="2"/>
      </w:r>
      <w:r w:rsidRPr="0038213C">
        <w:t>(2)</w:t>
      </w:r>
    </w:p>
    <w:p w14:paraId="7A6B4612" w14:textId="551CAC29" w:rsidR="002C46C6" w:rsidRPr="0038213C" w:rsidRDefault="002C46C6" w:rsidP="002C46C6">
      <w:pPr>
        <w:pStyle w:val="Paragraphedeliste"/>
        <w:rPr>
          <w:szCs w:val="20"/>
        </w:rPr>
      </w:pPr>
    </w:p>
    <w:p w14:paraId="5DF608A4" w14:textId="77777777" w:rsidR="00AA5685" w:rsidRPr="0038213C" w:rsidRDefault="00AA5685" w:rsidP="002C46C6">
      <w:pPr>
        <w:pStyle w:val="Paragraphedeliste"/>
        <w:rPr>
          <w:szCs w:val="20"/>
        </w:rPr>
      </w:pPr>
    </w:p>
    <w:p w14:paraId="006C0CF7" w14:textId="28489536" w:rsidR="002C46C6" w:rsidRDefault="00E115C0" w:rsidP="00001A40">
      <w:pPr>
        <w:pStyle w:val="DirectionAchats1Title"/>
      </w:pPr>
      <w:r>
        <w:t xml:space="preserve"> </w:t>
      </w:r>
      <w:bookmarkStart w:id="36" w:name="_Toc197539017"/>
      <w:r w:rsidR="00001A40">
        <w:t>Signature</w:t>
      </w:r>
      <w:bookmarkEnd w:id="36"/>
      <w:r w:rsidR="00001A40">
        <w:t xml:space="preserve"> </w:t>
      </w:r>
    </w:p>
    <w:p w14:paraId="73871E5E" w14:textId="77777777" w:rsidR="00001A40" w:rsidRDefault="00001A40" w:rsidP="00001A40">
      <w:r>
        <w:t>Fait en un seul original</w:t>
      </w:r>
    </w:p>
    <w:p w14:paraId="12B81D43" w14:textId="77777777" w:rsidR="00E115C0" w:rsidRDefault="00E115C0" w:rsidP="00001A40"/>
    <w:p w14:paraId="21A4E892" w14:textId="6CD06B7A" w:rsidR="00001A40" w:rsidRDefault="00001A40" w:rsidP="00001A40">
      <w:r>
        <w:t>A .............................................</w:t>
      </w:r>
    </w:p>
    <w:p w14:paraId="4E7AFC95" w14:textId="3C474338" w:rsidR="00001A40" w:rsidRDefault="00001A40" w:rsidP="00001A40">
      <w:r>
        <w:t>Le .............................................</w:t>
      </w:r>
    </w:p>
    <w:p w14:paraId="5F38CE46" w14:textId="77777777" w:rsidR="00001A40" w:rsidRDefault="00001A40" w:rsidP="00001A40"/>
    <w:p w14:paraId="0B22F658" w14:textId="0C4F31FE" w:rsidR="00A2367E" w:rsidRDefault="002C46C6" w:rsidP="009660CB">
      <w:pPr>
        <w:tabs>
          <w:tab w:val="right" w:leader="dot" w:pos="8505"/>
        </w:tabs>
        <w:rPr>
          <w:color w:val="3F3F3F" w:themeColor="text1"/>
        </w:rPr>
      </w:pPr>
      <w:r w:rsidRPr="009660CB">
        <w:rPr>
          <w:color w:val="3F3F3F" w:themeColor="text1"/>
        </w:rPr>
        <w:t>Le candidat</w:t>
      </w:r>
      <w:r w:rsidR="00A2367E">
        <w:rPr>
          <w:color w:val="3F3F3F" w:themeColor="text1"/>
        </w:rPr>
        <w:t xml:space="preserve"> ou </w:t>
      </w:r>
      <w:r w:rsidR="00A2367E">
        <w:t>ou le mandataire du groupement</w:t>
      </w:r>
      <w:r w:rsidR="00A2367E">
        <w:rPr>
          <w:color w:val="3F3F3F" w:themeColor="text1"/>
        </w:rPr>
        <w:t xml:space="preserve"> : </w:t>
      </w:r>
    </w:p>
    <w:p w14:paraId="4F4EA3F4" w14:textId="553D923F" w:rsidR="002C46C6" w:rsidRPr="009660CB" w:rsidRDefault="002C46C6" w:rsidP="009660CB">
      <w:pPr>
        <w:tabs>
          <w:tab w:val="right" w:leader="dot" w:pos="8505"/>
        </w:tabs>
        <w:rPr>
          <w:color w:val="3F3F3F" w:themeColor="text1"/>
        </w:rPr>
      </w:pPr>
      <w:r w:rsidRPr="009660CB">
        <w:rPr>
          <w:color w:val="3F3F3F" w:themeColor="text1"/>
        </w:rPr>
        <w:t>Nom :</w:t>
      </w:r>
      <w:r w:rsidR="009660CB" w:rsidRPr="009660CB">
        <w:rPr>
          <w:color w:val="3F3F3F" w:themeColor="text1"/>
        </w:rPr>
        <w:t xml:space="preserve"> </w:t>
      </w:r>
      <w:r w:rsidR="009660CB">
        <w:rPr>
          <w:color w:val="3F3F3F" w:themeColor="text1"/>
        </w:rPr>
        <w:tab/>
      </w:r>
    </w:p>
    <w:p w14:paraId="3ED8DBF3" w14:textId="77777777" w:rsidR="00E115C0" w:rsidRDefault="00E115C0" w:rsidP="009660CB">
      <w:pPr>
        <w:tabs>
          <w:tab w:val="right" w:leader="dot" w:pos="8505"/>
        </w:tabs>
        <w:rPr>
          <w:color w:val="3F3F3F" w:themeColor="text1"/>
        </w:rPr>
      </w:pPr>
    </w:p>
    <w:p w14:paraId="233B74FC" w14:textId="77777777" w:rsidR="00E115C0" w:rsidRDefault="00E115C0" w:rsidP="009660CB">
      <w:pPr>
        <w:tabs>
          <w:tab w:val="right" w:leader="dot" w:pos="8505"/>
        </w:tabs>
        <w:rPr>
          <w:color w:val="3F3F3F" w:themeColor="text1"/>
        </w:rPr>
      </w:pPr>
    </w:p>
    <w:p w14:paraId="16F4A2FB" w14:textId="207AD49E" w:rsidR="002C46C6" w:rsidRDefault="002C46C6" w:rsidP="009660CB">
      <w:pPr>
        <w:tabs>
          <w:tab w:val="right" w:leader="dot" w:pos="8505"/>
        </w:tabs>
        <w:rPr>
          <w:color w:val="3F3F3F" w:themeColor="text1"/>
        </w:rPr>
      </w:pPr>
      <w:r w:rsidRPr="009660CB">
        <w:rPr>
          <w:color w:val="3F3F3F" w:themeColor="text1"/>
        </w:rPr>
        <w:t>Signature :</w:t>
      </w:r>
      <w:r w:rsidR="009660CB">
        <w:rPr>
          <w:color w:val="3F3F3F" w:themeColor="text1"/>
        </w:rPr>
        <w:tab/>
      </w:r>
    </w:p>
    <w:p w14:paraId="3C94B961" w14:textId="77777777" w:rsidR="00CA4AE9" w:rsidRDefault="00CA4AE9" w:rsidP="00CA4AE9">
      <w:pPr>
        <w:pStyle w:val="Corpsdetexte3"/>
        <w:spacing w:after="0"/>
        <w:rPr>
          <w:rFonts w:ascii="Arial" w:hAnsi="Arial" w:cs="Arial"/>
          <w:color w:val="000000"/>
          <w:sz w:val="20"/>
        </w:rPr>
      </w:pPr>
    </w:p>
    <w:p w14:paraId="4D5939E5" w14:textId="02C2C359" w:rsidR="009660CB" w:rsidRDefault="002C46C6" w:rsidP="00CA4AE9">
      <w:pPr>
        <w:pStyle w:val="Corpsdetexte3"/>
        <w:rPr>
          <w:color w:val="000000"/>
          <w:sz w:val="24"/>
        </w:rPr>
      </w:pPr>
      <w:r>
        <w:rPr>
          <w:rFonts w:ascii="Arial" w:hAnsi="Arial" w:cs="Arial"/>
          <w:color w:val="000000"/>
          <w:sz w:val="20"/>
        </w:rPr>
        <w:t xml:space="preserve">La signature devra être précédée de la mention « Lu et approuvé » et </w:t>
      </w:r>
      <w:r w:rsidR="00E115C0">
        <w:rPr>
          <w:rFonts w:ascii="Arial" w:hAnsi="Arial" w:cs="Arial"/>
          <w:color w:val="000000"/>
          <w:sz w:val="20"/>
          <w:lang w:val="fr-FR"/>
        </w:rPr>
        <w:t xml:space="preserve">accompagnée du </w:t>
      </w:r>
      <w:r>
        <w:rPr>
          <w:rFonts w:ascii="Arial" w:hAnsi="Arial" w:cs="Arial"/>
          <w:color w:val="000000"/>
          <w:sz w:val="20"/>
        </w:rPr>
        <w:t xml:space="preserve">cachet de la </w:t>
      </w:r>
      <w:r w:rsidR="00E115C0">
        <w:rPr>
          <w:rFonts w:ascii="Arial" w:hAnsi="Arial" w:cs="Arial"/>
          <w:color w:val="000000"/>
          <w:sz w:val="20"/>
        </w:rPr>
        <w:t>société</w:t>
      </w:r>
      <w:r w:rsidR="00E115C0">
        <w:rPr>
          <w:rFonts w:ascii="Arial" w:hAnsi="Arial" w:cs="Arial"/>
          <w:color w:val="000000"/>
          <w:sz w:val="20"/>
          <w:lang w:val="fr-FR"/>
        </w:rPr>
        <w:t>.</w:t>
      </w:r>
      <w:r w:rsidR="009660CB">
        <w:rPr>
          <w:color w:val="000000"/>
          <w:sz w:val="24"/>
        </w:rPr>
        <w:br w:type="page"/>
      </w:r>
    </w:p>
    <w:p w14:paraId="074C2EC2" w14:textId="77777777" w:rsidR="009660CB" w:rsidRDefault="009660CB" w:rsidP="009660CB">
      <w:pPr>
        <w:jc w:val="center"/>
        <w:rPr>
          <w:color w:val="808080"/>
          <w:sz w:val="28"/>
          <w:szCs w:val="28"/>
        </w:rPr>
      </w:pPr>
      <w:r>
        <w:rPr>
          <w:b/>
          <w:color w:val="808080"/>
          <w:sz w:val="28"/>
          <w:szCs w:val="28"/>
        </w:rPr>
        <w:lastRenderedPageBreak/>
        <w:t>Partie réservée à l’administration</w:t>
      </w:r>
    </w:p>
    <w:p w14:paraId="10AA8B51" w14:textId="2BBE035E" w:rsidR="009660CB" w:rsidRDefault="00E115C0" w:rsidP="009660CB">
      <w:pPr>
        <w:pStyle w:val="DirectionAchats1Title"/>
      </w:pPr>
      <w:r>
        <w:t xml:space="preserve"> </w:t>
      </w:r>
      <w:bookmarkStart w:id="37" w:name="_Toc197539018"/>
      <w:r w:rsidR="009660CB">
        <w:t xml:space="preserve">Acceptation de l’offre </w:t>
      </w:r>
      <w:r w:rsidR="00C953DB">
        <w:t xml:space="preserve">par le </w:t>
      </w:r>
      <w:r>
        <w:t>Pouvoir</w:t>
      </w:r>
      <w:r w:rsidR="00C953DB">
        <w:t xml:space="preserve"> </w:t>
      </w:r>
      <w:r>
        <w:t>a</w:t>
      </w:r>
      <w:r w:rsidR="00C953DB">
        <w:t>djudicateur</w:t>
      </w:r>
      <w:bookmarkEnd w:id="37"/>
    </w:p>
    <w:p w14:paraId="57CB6DEA" w14:textId="77777777" w:rsidR="00AA5685" w:rsidRDefault="00AA5685" w:rsidP="00AA5685">
      <w:r w:rsidRPr="006F2A22">
        <w:t>Sur Décision du 14 mars 2023 le Conseil d’Administration de l’Université Toulouse – Jean Jaurès autorise la Présidente de l’Université, Emmanuelle GARNIER, ou en cas d’empêchement son remplaçant, à signer pour le compte de l’établissement l’ensemble des documents relatifs à la conclusion des contrats de marchés publics de fournitures, services et de travaux d’un montant maximum de 1 000 000 d’euros HT par an.</w:t>
      </w:r>
    </w:p>
    <w:p w14:paraId="6EB970A7" w14:textId="77777777" w:rsidR="00AA5685" w:rsidRDefault="00AA5685" w:rsidP="009660CB">
      <w:pPr>
        <w:rPr>
          <w:color w:val="000000"/>
        </w:rPr>
      </w:pPr>
    </w:p>
    <w:p w14:paraId="01B022CF" w14:textId="77777777" w:rsidR="00AA5685" w:rsidRDefault="00AA5685" w:rsidP="009660CB">
      <w:pPr>
        <w:rPr>
          <w:color w:val="000000"/>
        </w:rPr>
      </w:pPr>
    </w:p>
    <w:p w14:paraId="30057C4F" w14:textId="72F45528" w:rsidR="00AA5685" w:rsidRPr="00AA5685" w:rsidRDefault="00AA5685" w:rsidP="009660CB">
      <w:pPr>
        <w:rPr>
          <w:b/>
          <w:bCs/>
          <w:color w:val="000000"/>
        </w:rPr>
      </w:pPr>
      <w:r w:rsidRPr="00AA5685">
        <w:rPr>
          <w:b/>
          <w:bCs/>
          <w:color w:val="000000"/>
        </w:rPr>
        <w:t>La présente offre est acceptée</w:t>
      </w:r>
      <w:r>
        <w:rPr>
          <w:b/>
          <w:bCs/>
          <w:color w:val="000000"/>
        </w:rPr>
        <w:t>.</w:t>
      </w:r>
    </w:p>
    <w:p w14:paraId="62364A40" w14:textId="77777777" w:rsidR="00AA5685" w:rsidRDefault="00AA5685" w:rsidP="009660CB">
      <w:pPr>
        <w:rPr>
          <w:color w:val="000000"/>
        </w:rPr>
      </w:pPr>
    </w:p>
    <w:p w14:paraId="1C428D0B" w14:textId="77777777" w:rsidR="009660CB" w:rsidRPr="00AA5685" w:rsidRDefault="009660CB" w:rsidP="009660CB">
      <w:pPr>
        <w:rPr>
          <w:color w:val="000000"/>
        </w:rPr>
      </w:pPr>
    </w:p>
    <w:p w14:paraId="4029A80D" w14:textId="77777777" w:rsidR="009660CB" w:rsidRPr="00AA5685" w:rsidRDefault="009660CB" w:rsidP="00AA5685">
      <w:pPr>
        <w:ind w:left="5103"/>
        <w:rPr>
          <w:color w:val="000000"/>
        </w:rPr>
      </w:pPr>
      <w:r w:rsidRPr="00AA5685">
        <w:rPr>
          <w:color w:val="000000"/>
        </w:rPr>
        <w:t xml:space="preserve">A Toulouse, le </w:t>
      </w:r>
      <w:r w:rsidRPr="00AA5685">
        <w:rPr>
          <w:color w:val="FFFFFF" w:themeColor="background1"/>
        </w:rPr>
        <w:t>#date#</w:t>
      </w:r>
    </w:p>
    <w:p w14:paraId="5E712847" w14:textId="77777777" w:rsidR="00AA5685" w:rsidRPr="00AA5685" w:rsidRDefault="00AA5685" w:rsidP="00AA5685">
      <w:pPr>
        <w:tabs>
          <w:tab w:val="left" w:pos="851"/>
        </w:tabs>
        <w:ind w:left="5103"/>
      </w:pPr>
    </w:p>
    <w:p w14:paraId="36231A3D" w14:textId="50CF77F2" w:rsidR="00AA5685" w:rsidRPr="00AA5685" w:rsidRDefault="00AA5685" w:rsidP="00AA5685">
      <w:pPr>
        <w:tabs>
          <w:tab w:val="left" w:pos="851"/>
        </w:tabs>
        <w:ind w:left="5103"/>
      </w:pPr>
      <w:r w:rsidRPr="00AA5685">
        <w:t>La Présidente,</w:t>
      </w:r>
    </w:p>
    <w:p w14:paraId="7BB265F5" w14:textId="34F610EC" w:rsidR="00AA5685" w:rsidRPr="00AA5685" w:rsidRDefault="00AA5685" w:rsidP="00AA5685">
      <w:pPr>
        <w:tabs>
          <w:tab w:val="left" w:pos="851"/>
        </w:tabs>
        <w:ind w:left="5103"/>
      </w:pPr>
      <w:r w:rsidRPr="00AA5685">
        <w:rPr>
          <w:noProof/>
        </w:rPr>
        <w:drawing>
          <wp:inline distT="0" distB="0" distL="0" distR="0" wp14:anchorId="160F27A8" wp14:editId="7722EBA9">
            <wp:extent cx="1008380" cy="1008380"/>
            <wp:effectExtent l="0" t="0" r="1270" b="1270"/>
            <wp:docPr id="11" name="Imag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8380" cy="1008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FE5301" w14:textId="77777777" w:rsidR="00AA5685" w:rsidRPr="00AA5685" w:rsidRDefault="00AA5685" w:rsidP="00AA5685">
      <w:pPr>
        <w:tabs>
          <w:tab w:val="left" w:pos="851"/>
        </w:tabs>
        <w:ind w:left="5103"/>
      </w:pPr>
    </w:p>
    <w:p w14:paraId="2D00DA5D" w14:textId="7084AE54" w:rsidR="009660CB" w:rsidRPr="00AA5685" w:rsidRDefault="00AA5685" w:rsidP="00AA5685">
      <w:pPr>
        <w:tabs>
          <w:tab w:val="left" w:pos="5670"/>
        </w:tabs>
        <w:ind w:left="5103"/>
        <w:rPr>
          <w:color w:val="FFFFFF"/>
        </w:rPr>
      </w:pPr>
      <w:r w:rsidRPr="00AA5685">
        <w:t>Emmanuelle GARNIER</w:t>
      </w:r>
      <w:r w:rsidR="009660CB" w:rsidRPr="00AA5685">
        <w:rPr>
          <w:color w:val="FFFFFF" w:themeColor="background1"/>
        </w:rPr>
        <w:t>gnature#</w:t>
      </w:r>
    </w:p>
    <w:p w14:paraId="14C5DCC2" w14:textId="77777777" w:rsidR="009660CB" w:rsidRPr="00AA5685" w:rsidRDefault="009660CB" w:rsidP="009660CB">
      <w:pPr>
        <w:rPr>
          <w:color w:val="000000"/>
        </w:rPr>
      </w:pPr>
    </w:p>
    <w:p w14:paraId="05B2B015" w14:textId="77777777" w:rsidR="009660CB" w:rsidRDefault="009660CB" w:rsidP="009660CB">
      <w:pPr>
        <w:tabs>
          <w:tab w:val="left" w:pos="4253"/>
        </w:tabs>
        <w:ind w:left="4253"/>
        <w:rPr>
          <w:color w:val="000000"/>
        </w:rPr>
      </w:pPr>
    </w:p>
    <w:bookmarkEnd w:id="2"/>
    <w:bookmarkEnd w:id="29"/>
    <w:p w14:paraId="1919B100" w14:textId="2E762771" w:rsidR="00A80F41" w:rsidRDefault="00A80F41">
      <w:pPr>
        <w:widowControl/>
        <w:suppressAutoHyphens w:val="0"/>
        <w:overflowPunct/>
        <w:autoSpaceDE/>
        <w:autoSpaceDN/>
        <w:adjustRightInd/>
        <w:spacing w:after="160" w:line="259" w:lineRule="auto"/>
        <w:jc w:val="left"/>
        <w:textAlignment w:val="auto"/>
        <w:rPr>
          <w:color w:val="000000"/>
          <w:sz w:val="24"/>
        </w:rPr>
      </w:pPr>
      <w:r>
        <w:rPr>
          <w:color w:val="000000"/>
          <w:sz w:val="24"/>
        </w:rPr>
        <w:br w:type="page"/>
      </w:r>
    </w:p>
    <w:p w14:paraId="0C0C43C8" w14:textId="739609A7" w:rsidR="00707AAF" w:rsidRPr="00707AAF" w:rsidRDefault="00707AAF" w:rsidP="00707AAF">
      <w:pPr>
        <w:pStyle w:val="Titre1"/>
      </w:pPr>
      <w:bookmarkStart w:id="38" w:name="_Toc197539019"/>
      <w:r>
        <w:lastRenderedPageBreak/>
        <w:t>A</w:t>
      </w:r>
      <w:r w:rsidRPr="00707AAF">
        <w:t xml:space="preserve">nnexe n°1 : </w:t>
      </w:r>
      <w:r>
        <w:t>Nantissement ou cession de créances</w:t>
      </w:r>
      <w:bookmarkEnd w:id="38"/>
    </w:p>
    <w:p w14:paraId="35D8D7AE" w14:textId="40BC8C26" w:rsidR="004C2E98" w:rsidRDefault="004C2E98" w:rsidP="004C2E98">
      <w:pPr>
        <w:pStyle w:val="ParagrapheIndent1"/>
        <w:spacing w:line="278" w:lineRule="exact"/>
        <w:ind w:left="20" w:right="20"/>
        <w:jc w:val="center"/>
        <w:rPr>
          <w:rFonts w:ascii="Arial" w:hAnsi="Arial" w:cs="Arial"/>
          <w:b/>
          <w:color w:val="000000"/>
          <w:u w:val="single"/>
          <w:lang w:val="fr-FR"/>
        </w:rPr>
      </w:pPr>
    </w:p>
    <w:p w14:paraId="1C59713D" w14:textId="2E59E610" w:rsidR="00707AAF" w:rsidRDefault="00707AAF" w:rsidP="00707AAF">
      <w:pPr>
        <w:rPr>
          <w:lang w:eastAsia="en-US"/>
        </w:rPr>
      </w:pPr>
    </w:p>
    <w:p w14:paraId="49DBB06E" w14:textId="77777777" w:rsidR="00707AAF" w:rsidRPr="00707AAF" w:rsidRDefault="00707AAF" w:rsidP="00707AAF">
      <w:pPr>
        <w:rPr>
          <w:lang w:eastAsia="en-US"/>
        </w:rPr>
      </w:pPr>
    </w:p>
    <w:p w14:paraId="060C3005" w14:textId="77777777" w:rsidR="004C2E98" w:rsidRPr="004C2E98" w:rsidRDefault="004C2E98" w:rsidP="004C2E98">
      <w:pPr>
        <w:pStyle w:val="ParagrapheIndent1"/>
        <w:spacing w:line="278" w:lineRule="exact"/>
        <w:ind w:left="20" w:right="20"/>
        <w:jc w:val="both"/>
        <w:rPr>
          <w:rFonts w:ascii="Arial" w:hAnsi="Arial" w:cs="Arial"/>
          <w:color w:val="000000"/>
          <w:lang w:val="fr-FR"/>
        </w:rPr>
      </w:pPr>
    </w:p>
    <w:p w14:paraId="1C9AE325" w14:textId="77777777" w:rsidR="004C2E98" w:rsidRPr="004C2E98" w:rsidRDefault="004C2E98" w:rsidP="004C2E98">
      <w:r w:rsidRPr="004C2E98">
        <w:t>Copie délivrée en unique exemplaire pour être remise à l'établissement de crédit en cas de cession ou de nantissement de créance de :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400"/>
      </w:tblGrid>
      <w:tr w:rsidR="004C2E98" w:rsidRPr="004C2E98" w14:paraId="7D1F5983" w14:textId="77777777" w:rsidTr="00607BCA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08C62C" w14:textId="77777777" w:rsidR="004C2E98" w:rsidRPr="004C2E98" w:rsidRDefault="004C2E98" w:rsidP="004C2E98">
            <w:pPr>
              <w:rPr>
                <w:sz w:val="2"/>
              </w:rPr>
            </w:pPr>
            <w:r w:rsidRPr="004C2E98">
              <w:rPr>
                <w:noProof/>
              </w:rPr>
              <w:drawing>
                <wp:inline distT="0" distB="0" distL="0" distR="0" wp14:anchorId="616C18F8" wp14:editId="0B06D4F6">
                  <wp:extent cx="152400" cy="152400"/>
                  <wp:effectExtent l="0" t="0" r="0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A78DFA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940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FEA3BC" w14:textId="77777777" w:rsidR="004C2E98" w:rsidRPr="004C2E98" w:rsidRDefault="004C2E98" w:rsidP="004C2E98">
            <w:r w:rsidRPr="004C2E98">
              <w:t>La totalité du marché dont le montant est de (indiquer le montant en chiffres et en lettres) :</w:t>
            </w:r>
          </w:p>
          <w:p w14:paraId="172E283E" w14:textId="77777777" w:rsidR="004C2E98" w:rsidRDefault="004C2E98" w:rsidP="004C2E98">
            <w:pPr>
              <w:tabs>
                <w:tab w:val="right" w:leader="hyphen" w:pos="9639"/>
              </w:tabs>
            </w:pPr>
            <w:r>
              <w:tab/>
            </w:r>
          </w:p>
          <w:p w14:paraId="55DC3D0F" w14:textId="60CA94C2" w:rsidR="004C2E98" w:rsidRPr="004C2E98" w:rsidRDefault="004C2E98" w:rsidP="004C2E98">
            <w:pPr>
              <w:tabs>
                <w:tab w:val="right" w:leader="hyphen" w:pos="9639"/>
              </w:tabs>
            </w:pPr>
            <w:r>
              <w:tab/>
            </w:r>
          </w:p>
        </w:tc>
      </w:tr>
      <w:tr w:rsidR="004C2E98" w:rsidRPr="004C2E98" w14:paraId="3F89FF80" w14:textId="77777777" w:rsidTr="00607BCA">
        <w:trPr>
          <w:trHeight w:val="52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B9FA77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CA7515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940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CFA75E7" w14:textId="77777777" w:rsidR="004C2E98" w:rsidRPr="004C2E98" w:rsidRDefault="004C2E98" w:rsidP="004C2E98"/>
        </w:tc>
      </w:tr>
    </w:tbl>
    <w:p w14:paraId="2C1BB083" w14:textId="3C8F52DA" w:rsidR="004C2E98" w:rsidRPr="004C2E98" w:rsidRDefault="004C2E98" w:rsidP="004C2E98"/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400"/>
      </w:tblGrid>
      <w:tr w:rsidR="004C2E98" w:rsidRPr="004C2E98" w14:paraId="147F8119" w14:textId="77777777" w:rsidTr="00607BCA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4F515B" w14:textId="77777777" w:rsidR="004C2E98" w:rsidRPr="004C2E98" w:rsidRDefault="004C2E98" w:rsidP="004C2E98">
            <w:pPr>
              <w:rPr>
                <w:sz w:val="2"/>
              </w:rPr>
            </w:pPr>
            <w:r w:rsidRPr="004C2E98">
              <w:rPr>
                <w:noProof/>
              </w:rPr>
              <w:drawing>
                <wp:inline distT="0" distB="0" distL="0" distR="0" wp14:anchorId="2024A64E" wp14:editId="390CB602">
                  <wp:extent cx="152400" cy="152400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F0D9A4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940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DA2A4B" w14:textId="303356A2" w:rsidR="004C2E98" w:rsidRPr="004C2E98" w:rsidRDefault="004C2E98" w:rsidP="004C2E98">
            <w:r w:rsidRPr="004C2E98">
              <w:t>La totalité du bon de commande n° ........</w:t>
            </w:r>
            <w:r>
              <w:t>...........</w:t>
            </w:r>
            <w:r w:rsidRPr="004C2E98">
              <w:t xml:space="preserve"> afférent au marché (indiquer le montant en chiffres et lettres) :</w:t>
            </w:r>
          </w:p>
          <w:p w14:paraId="131022E2" w14:textId="77777777" w:rsidR="004C2E98" w:rsidRDefault="004C2E98" w:rsidP="004C2E98">
            <w:pPr>
              <w:tabs>
                <w:tab w:val="right" w:leader="hyphen" w:pos="9639"/>
              </w:tabs>
            </w:pPr>
            <w:r>
              <w:tab/>
            </w:r>
          </w:p>
          <w:p w14:paraId="4C953E2F" w14:textId="6D16ED39" w:rsidR="004C2E98" w:rsidRPr="004C2E98" w:rsidRDefault="004C2E98" w:rsidP="004C2E98">
            <w:pPr>
              <w:tabs>
                <w:tab w:val="right" w:leader="hyphen" w:pos="9639"/>
              </w:tabs>
            </w:pPr>
            <w:r>
              <w:tab/>
            </w:r>
          </w:p>
        </w:tc>
      </w:tr>
      <w:tr w:rsidR="004C2E98" w:rsidRPr="004C2E98" w14:paraId="053971BA" w14:textId="77777777" w:rsidTr="00607BCA">
        <w:trPr>
          <w:trHeight w:val="77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8849DC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867C73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940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761279D" w14:textId="77777777" w:rsidR="004C2E98" w:rsidRPr="004C2E98" w:rsidRDefault="004C2E98" w:rsidP="004C2E98"/>
        </w:tc>
      </w:tr>
    </w:tbl>
    <w:p w14:paraId="07CCAF2F" w14:textId="58BD1555" w:rsidR="004C2E98" w:rsidRPr="004C2E98" w:rsidRDefault="004C2E98" w:rsidP="004C2E98"/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400"/>
      </w:tblGrid>
      <w:tr w:rsidR="004C2E98" w:rsidRPr="004C2E98" w14:paraId="502DBB4A" w14:textId="77777777" w:rsidTr="00607BCA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6963E8" w14:textId="77777777" w:rsidR="004C2E98" w:rsidRPr="004C2E98" w:rsidRDefault="004C2E98" w:rsidP="004C2E98">
            <w:pPr>
              <w:rPr>
                <w:sz w:val="2"/>
              </w:rPr>
            </w:pPr>
            <w:r w:rsidRPr="004C2E98">
              <w:rPr>
                <w:noProof/>
              </w:rPr>
              <w:drawing>
                <wp:inline distT="0" distB="0" distL="0" distR="0" wp14:anchorId="37AF42FE" wp14:editId="59A9E310">
                  <wp:extent cx="152400" cy="152400"/>
                  <wp:effectExtent l="0" t="0" r="0" b="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2AA036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940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5104CA" w14:textId="77777777" w:rsidR="004C2E98" w:rsidRPr="004C2E98" w:rsidRDefault="004C2E98" w:rsidP="004C2E98">
            <w:r w:rsidRPr="004C2E98">
              <w:t>La partie des prestations que le titulaire n'envisage pas de confier à des sous-traitants bénéficiant du paiement direct, est évaluée à (indiquer en chiffres et en lettres) :</w:t>
            </w:r>
          </w:p>
          <w:p w14:paraId="4D4DD5AF" w14:textId="77777777" w:rsidR="004C2E98" w:rsidRDefault="004C2E98" w:rsidP="004C2E98">
            <w:pPr>
              <w:tabs>
                <w:tab w:val="right" w:leader="hyphen" w:pos="9639"/>
              </w:tabs>
            </w:pPr>
            <w:r>
              <w:tab/>
            </w:r>
          </w:p>
          <w:p w14:paraId="3531BD08" w14:textId="3E0B7610" w:rsidR="004C2E98" w:rsidRPr="004C2E98" w:rsidRDefault="004C2E98" w:rsidP="004C2E98">
            <w:pPr>
              <w:tabs>
                <w:tab w:val="right" w:leader="hyphen" w:pos="9639"/>
              </w:tabs>
            </w:pPr>
            <w:r>
              <w:tab/>
            </w:r>
          </w:p>
        </w:tc>
      </w:tr>
      <w:tr w:rsidR="004C2E98" w:rsidRPr="004C2E98" w14:paraId="63A3C9EF" w14:textId="77777777" w:rsidTr="00607BCA">
        <w:trPr>
          <w:trHeight w:val="77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76E87E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C1DEC0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940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18B2F56" w14:textId="77777777" w:rsidR="004C2E98" w:rsidRPr="004C2E98" w:rsidRDefault="004C2E98" w:rsidP="004C2E98"/>
        </w:tc>
      </w:tr>
    </w:tbl>
    <w:p w14:paraId="1D86D1E8" w14:textId="04510A84" w:rsidR="004C2E98" w:rsidRPr="004C2E98" w:rsidRDefault="004C2E98" w:rsidP="004C2E98"/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400"/>
      </w:tblGrid>
      <w:tr w:rsidR="004C2E98" w:rsidRPr="004C2E98" w14:paraId="6A26DDA1" w14:textId="77777777" w:rsidTr="00607BCA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2F8354" w14:textId="77777777" w:rsidR="004C2E98" w:rsidRPr="004C2E98" w:rsidRDefault="004C2E98" w:rsidP="004C2E98">
            <w:pPr>
              <w:rPr>
                <w:sz w:val="2"/>
              </w:rPr>
            </w:pPr>
            <w:r w:rsidRPr="004C2E98">
              <w:rPr>
                <w:noProof/>
              </w:rPr>
              <w:drawing>
                <wp:inline distT="0" distB="0" distL="0" distR="0" wp14:anchorId="6578C004" wp14:editId="646B462C">
                  <wp:extent cx="152400" cy="152400"/>
                  <wp:effectExtent l="0" t="0" r="0" b="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CE0362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940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64A696" w14:textId="77777777" w:rsidR="004C2E98" w:rsidRPr="004C2E98" w:rsidRDefault="004C2E98" w:rsidP="004C2E98">
            <w:r w:rsidRPr="004C2E98">
              <w:t>La partie des prestations évaluée à (indiquer le montant en chiffres et en lettres) :</w:t>
            </w:r>
          </w:p>
          <w:p w14:paraId="58F05F6F" w14:textId="77777777" w:rsidR="004C2E98" w:rsidRDefault="00611C26" w:rsidP="00611C26">
            <w:pPr>
              <w:tabs>
                <w:tab w:val="right" w:leader="hyphen" w:pos="9639"/>
              </w:tabs>
            </w:pPr>
            <w:r>
              <w:tab/>
            </w:r>
          </w:p>
          <w:p w14:paraId="7B57961D" w14:textId="188A1BF0" w:rsidR="00611C26" w:rsidRPr="004C2E98" w:rsidRDefault="00611C26" w:rsidP="00611C26">
            <w:pPr>
              <w:tabs>
                <w:tab w:val="right" w:leader="hyphen" w:pos="9639"/>
              </w:tabs>
            </w:pPr>
            <w:r>
              <w:tab/>
            </w:r>
          </w:p>
        </w:tc>
      </w:tr>
      <w:tr w:rsidR="004C2E98" w:rsidRPr="004C2E98" w14:paraId="3DAF1FE4" w14:textId="77777777" w:rsidTr="00607BCA">
        <w:trPr>
          <w:trHeight w:val="52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115682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309E14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940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82D51FD" w14:textId="77777777" w:rsidR="004C2E98" w:rsidRPr="004C2E98" w:rsidRDefault="004C2E98" w:rsidP="004C2E98"/>
        </w:tc>
      </w:tr>
    </w:tbl>
    <w:p w14:paraId="1784BCDE" w14:textId="77777777" w:rsidR="00611C26" w:rsidRDefault="00611C26" w:rsidP="004C2E98"/>
    <w:p w14:paraId="0A2A93AF" w14:textId="77777777" w:rsidR="00611C26" w:rsidRDefault="00611C26" w:rsidP="004C2E98"/>
    <w:p w14:paraId="02674486" w14:textId="3E67536C" w:rsidR="004C2E98" w:rsidRPr="004C2E98" w:rsidRDefault="004C2E98" w:rsidP="00611C26">
      <w:pPr>
        <w:tabs>
          <w:tab w:val="right" w:leader="hyphen" w:pos="9639"/>
        </w:tabs>
      </w:pPr>
      <w:r w:rsidRPr="004C2E98">
        <w:t xml:space="preserve">et devant être exécutée par : </w:t>
      </w:r>
      <w:r w:rsidR="00611C26">
        <w:tab/>
      </w:r>
      <w:r w:rsidRPr="004C2E98">
        <w:t>en qualité de :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400"/>
      </w:tblGrid>
      <w:tr w:rsidR="004C2E98" w:rsidRPr="004C2E98" w14:paraId="646AC11A" w14:textId="77777777" w:rsidTr="00607BCA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BC8239" w14:textId="77777777" w:rsidR="004C2E98" w:rsidRPr="004C2E98" w:rsidRDefault="004C2E98" w:rsidP="004C2E98">
            <w:pPr>
              <w:rPr>
                <w:sz w:val="2"/>
              </w:rPr>
            </w:pPr>
            <w:r w:rsidRPr="004C2E98">
              <w:rPr>
                <w:noProof/>
              </w:rPr>
              <w:drawing>
                <wp:inline distT="0" distB="0" distL="0" distR="0" wp14:anchorId="026FF555" wp14:editId="1C236E36">
                  <wp:extent cx="152400" cy="152400"/>
                  <wp:effectExtent l="0" t="0" r="0" b="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DCB1BB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940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9B286E" w14:textId="467482A1" w:rsidR="004C2E98" w:rsidRPr="004C2E98" w:rsidRDefault="00611C26" w:rsidP="004C2E98">
            <w:r w:rsidRPr="00EC6DF6">
              <w:rPr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C6DF6">
              <w:rPr>
                <w:color w:val="000000"/>
              </w:rPr>
              <w:instrText>FORMCHECKBOX</w:instrText>
            </w:r>
            <w:r w:rsidR="002A2D36">
              <w:rPr>
                <w:color w:val="000000"/>
              </w:rPr>
            </w:r>
            <w:r w:rsidR="002A2D36">
              <w:rPr>
                <w:color w:val="000000"/>
              </w:rPr>
              <w:fldChar w:fldCharType="separate"/>
            </w:r>
            <w:r w:rsidRPr="00EC6DF6">
              <w:rPr>
                <w:color w:val="000000"/>
              </w:rPr>
              <w:fldChar w:fldCharType="end"/>
            </w:r>
            <w:r>
              <w:rPr>
                <w:color w:val="000000"/>
              </w:rPr>
              <w:t xml:space="preserve"> </w:t>
            </w:r>
            <w:r w:rsidR="004C2E98" w:rsidRPr="004C2E98">
              <w:t>membre d'un groupement d'entreprise</w:t>
            </w:r>
          </w:p>
        </w:tc>
      </w:tr>
      <w:tr w:rsidR="004C2E98" w:rsidRPr="004C2E98" w14:paraId="0854677B" w14:textId="77777777" w:rsidTr="00607BCA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7EE4AC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179FB6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940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656BB18" w14:textId="77777777" w:rsidR="004C2E98" w:rsidRPr="004C2E98" w:rsidRDefault="004C2E98" w:rsidP="004C2E98"/>
        </w:tc>
      </w:tr>
      <w:tr w:rsidR="004C2E98" w:rsidRPr="004C2E98" w14:paraId="4D7AF398" w14:textId="77777777" w:rsidTr="00607BCA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129268" w14:textId="77777777" w:rsidR="004C2E98" w:rsidRPr="004C2E98" w:rsidRDefault="004C2E98" w:rsidP="004C2E98">
            <w:pPr>
              <w:rPr>
                <w:sz w:val="2"/>
              </w:rPr>
            </w:pPr>
            <w:r w:rsidRPr="004C2E98">
              <w:rPr>
                <w:noProof/>
              </w:rPr>
              <w:drawing>
                <wp:inline distT="0" distB="0" distL="0" distR="0" wp14:anchorId="1647C72B" wp14:editId="5AB073EB">
                  <wp:extent cx="152400" cy="152400"/>
                  <wp:effectExtent l="0" t="0" r="0" b="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876683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940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749B6A" w14:textId="4896C67F" w:rsidR="004C2E98" w:rsidRPr="004C2E98" w:rsidRDefault="00611C26" w:rsidP="004C2E98">
            <w:r w:rsidRPr="00EC6DF6">
              <w:rPr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C6DF6">
              <w:rPr>
                <w:color w:val="000000"/>
              </w:rPr>
              <w:instrText>FORMCHECKBOX</w:instrText>
            </w:r>
            <w:r w:rsidR="002A2D36">
              <w:rPr>
                <w:color w:val="000000"/>
              </w:rPr>
            </w:r>
            <w:r w:rsidR="002A2D36">
              <w:rPr>
                <w:color w:val="000000"/>
              </w:rPr>
              <w:fldChar w:fldCharType="separate"/>
            </w:r>
            <w:r w:rsidRPr="00EC6DF6">
              <w:rPr>
                <w:color w:val="000000"/>
              </w:rPr>
              <w:fldChar w:fldCharType="end"/>
            </w:r>
            <w:r>
              <w:rPr>
                <w:color w:val="000000"/>
              </w:rPr>
              <w:t xml:space="preserve"> </w:t>
            </w:r>
            <w:r w:rsidR="004C2E98" w:rsidRPr="004C2E98">
              <w:t>sous-traitant</w:t>
            </w:r>
          </w:p>
        </w:tc>
      </w:tr>
      <w:tr w:rsidR="004C2E98" w:rsidRPr="004C2E98" w14:paraId="1DCEBCE4" w14:textId="77777777" w:rsidTr="00607BCA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DFF001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070B6A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940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B4DAC0F" w14:textId="77777777" w:rsidR="004C2E98" w:rsidRPr="004C2E98" w:rsidRDefault="004C2E98" w:rsidP="004C2E98"/>
        </w:tc>
      </w:tr>
    </w:tbl>
    <w:p w14:paraId="1F31353F" w14:textId="77777777" w:rsidR="004C2E98" w:rsidRPr="004C2E98" w:rsidRDefault="004C2E98" w:rsidP="004C2E98">
      <w:pPr>
        <w:rPr>
          <w:sz w:val="2"/>
        </w:rPr>
      </w:pPr>
    </w:p>
    <w:p w14:paraId="3DD47120" w14:textId="77777777" w:rsidR="004C2E98" w:rsidRPr="004C2E98" w:rsidRDefault="004C2E98" w:rsidP="004C2E98">
      <w:pPr>
        <w:rPr>
          <w:sz w:val="2"/>
        </w:rPr>
      </w:pPr>
    </w:p>
    <w:p w14:paraId="1A04BE28" w14:textId="77777777" w:rsidR="004C2E98" w:rsidRPr="004C2E98" w:rsidRDefault="004C2E98" w:rsidP="004C2E98">
      <w:pPr>
        <w:rPr>
          <w:sz w:val="2"/>
        </w:rPr>
      </w:pPr>
    </w:p>
    <w:p w14:paraId="42FFBCBA" w14:textId="77777777" w:rsidR="004C2E98" w:rsidRPr="004C2E98" w:rsidRDefault="004C2E98" w:rsidP="004C2E98">
      <w:pPr>
        <w:rPr>
          <w:sz w:val="2"/>
        </w:rPr>
      </w:pPr>
    </w:p>
    <w:p w14:paraId="67F80E40" w14:textId="77777777" w:rsidR="004C2E98" w:rsidRPr="004C2E98" w:rsidRDefault="004C2E98" w:rsidP="004C2E98">
      <w:pPr>
        <w:rPr>
          <w:sz w:val="2"/>
        </w:rPr>
      </w:pPr>
    </w:p>
    <w:p w14:paraId="32478F8F" w14:textId="77777777" w:rsidR="004C2E98" w:rsidRPr="004C2E98" w:rsidRDefault="004C2E98" w:rsidP="004C2E98">
      <w:pPr>
        <w:rPr>
          <w:sz w:val="2"/>
        </w:rPr>
      </w:pPr>
    </w:p>
    <w:p w14:paraId="7E5B2069" w14:textId="77777777" w:rsidR="004C2E98" w:rsidRPr="004C2E98" w:rsidRDefault="004C2E98" w:rsidP="004C2E98">
      <w:pPr>
        <w:rPr>
          <w:sz w:val="2"/>
        </w:rPr>
      </w:pPr>
    </w:p>
    <w:p w14:paraId="08F75695" w14:textId="77777777" w:rsidR="004C2E98" w:rsidRPr="004C2E98" w:rsidRDefault="004C2E98" w:rsidP="004C2E98">
      <w:pPr>
        <w:rPr>
          <w:sz w:val="2"/>
        </w:rPr>
      </w:pPr>
    </w:p>
    <w:p w14:paraId="13C13E1D" w14:textId="77777777" w:rsidR="004C2E98" w:rsidRPr="004C2E98" w:rsidRDefault="004C2E98" w:rsidP="004C2E98">
      <w:pPr>
        <w:rPr>
          <w:sz w:val="2"/>
        </w:rPr>
      </w:pPr>
    </w:p>
    <w:p w14:paraId="7778A9E9" w14:textId="77777777" w:rsidR="004C2E98" w:rsidRPr="004C2E98" w:rsidRDefault="004C2E98" w:rsidP="004C2E98">
      <w:pPr>
        <w:rPr>
          <w:sz w:val="2"/>
        </w:rPr>
      </w:pPr>
    </w:p>
    <w:p w14:paraId="6B1B4581" w14:textId="77777777" w:rsidR="004C2E98" w:rsidRPr="004C2E98" w:rsidRDefault="004C2E98" w:rsidP="004C2E98">
      <w:pPr>
        <w:rPr>
          <w:sz w:val="2"/>
        </w:rPr>
      </w:pPr>
    </w:p>
    <w:p w14:paraId="10465B6E" w14:textId="77777777" w:rsidR="004C2E98" w:rsidRPr="004C2E98" w:rsidRDefault="004C2E98" w:rsidP="004C2E98">
      <w:pPr>
        <w:rPr>
          <w:sz w:val="2"/>
        </w:rPr>
      </w:pPr>
    </w:p>
    <w:p w14:paraId="762E3E49" w14:textId="77777777" w:rsidR="004C2E98" w:rsidRPr="004C2E98" w:rsidRDefault="004C2E98" w:rsidP="004C2E98">
      <w:pPr>
        <w:rPr>
          <w:sz w:val="2"/>
        </w:rPr>
      </w:pPr>
    </w:p>
    <w:p w14:paraId="6718609E" w14:textId="77777777" w:rsidR="004C2E98" w:rsidRPr="004C2E98" w:rsidRDefault="004C2E98" w:rsidP="004C2E98">
      <w:pPr>
        <w:rPr>
          <w:sz w:val="2"/>
        </w:rPr>
      </w:pPr>
    </w:p>
    <w:p w14:paraId="2D3F6F08" w14:textId="77777777" w:rsidR="004C2E98" w:rsidRPr="004C2E98" w:rsidRDefault="004C2E98" w:rsidP="004C2E98">
      <w:pPr>
        <w:rPr>
          <w:sz w:val="2"/>
        </w:rPr>
      </w:pPr>
    </w:p>
    <w:p w14:paraId="75935361" w14:textId="77777777" w:rsidR="004C2E98" w:rsidRPr="004C2E98" w:rsidRDefault="004C2E98" w:rsidP="004C2E98">
      <w:pPr>
        <w:rPr>
          <w:sz w:val="2"/>
        </w:rPr>
      </w:pPr>
    </w:p>
    <w:p w14:paraId="2FF2A966" w14:textId="77777777" w:rsidR="004C2E98" w:rsidRPr="004C2E98" w:rsidRDefault="004C2E98" w:rsidP="004C2E98">
      <w:pPr>
        <w:rPr>
          <w:sz w:val="2"/>
        </w:rPr>
      </w:pPr>
    </w:p>
    <w:p w14:paraId="0B597CF5" w14:textId="77777777" w:rsidR="004C2E98" w:rsidRPr="004C2E98" w:rsidRDefault="004C2E98" w:rsidP="004C2E98">
      <w:pPr>
        <w:rPr>
          <w:sz w:val="2"/>
        </w:rPr>
      </w:pPr>
    </w:p>
    <w:p w14:paraId="031B80C0" w14:textId="77777777" w:rsidR="004C2E98" w:rsidRPr="004C2E98" w:rsidRDefault="004C2E98" w:rsidP="004C2E98">
      <w:pPr>
        <w:rPr>
          <w:sz w:val="2"/>
        </w:rPr>
      </w:pPr>
    </w:p>
    <w:p w14:paraId="5126ECA3" w14:textId="77777777" w:rsidR="004C2E98" w:rsidRPr="004C2E98" w:rsidRDefault="004C2E98" w:rsidP="004C2E98">
      <w:pPr>
        <w:rPr>
          <w:sz w:val="2"/>
        </w:rPr>
      </w:pPr>
    </w:p>
    <w:p w14:paraId="5D510D78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097EA6CA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5AD13FF7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288FC37E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2E4B8DAB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2386AB3F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0064465D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21EC1349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78ACA585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1256CAEB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26B3468E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46A67D5E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7C24596F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1987F2CF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0F7AAFDE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70B981C1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17B3CC77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67B7B4BD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0D9DA9C1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74860496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546AE687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241AA296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2CDC0A4B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1083A2C2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2507B935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3458D9BB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4FA5AC9B" w14:textId="61ACA2B9" w:rsidR="004C2E98" w:rsidRPr="004C2E98" w:rsidRDefault="004C2E98" w:rsidP="00611C26">
      <w:pPr>
        <w:pStyle w:val="style1010"/>
        <w:tabs>
          <w:tab w:val="right" w:leader="hyphen" w:pos="4536"/>
        </w:tabs>
        <w:spacing w:line="278" w:lineRule="exact"/>
        <w:ind w:left="23" w:right="62"/>
        <w:jc w:val="center"/>
        <w:rPr>
          <w:rFonts w:ascii="Arial" w:hAnsi="Arial" w:cs="Arial"/>
          <w:color w:val="000000"/>
          <w:lang w:val="fr-FR"/>
        </w:rPr>
      </w:pPr>
      <w:r w:rsidRPr="004C2E98">
        <w:rPr>
          <w:rFonts w:ascii="Arial" w:hAnsi="Arial" w:cs="Arial"/>
          <w:color w:val="000000"/>
          <w:lang w:val="fr-FR"/>
        </w:rPr>
        <w:t xml:space="preserve">A </w:t>
      </w:r>
      <w:r w:rsidR="00611C26">
        <w:rPr>
          <w:rFonts w:ascii="Arial" w:hAnsi="Arial" w:cs="Arial"/>
          <w:color w:val="000000"/>
          <w:lang w:val="fr-FR"/>
        </w:rPr>
        <w:tab/>
      </w:r>
    </w:p>
    <w:p w14:paraId="21DB8FB3" w14:textId="2A06F522" w:rsidR="004C2E98" w:rsidRPr="004C2E98" w:rsidRDefault="004C2E98" w:rsidP="00611C26">
      <w:pPr>
        <w:pStyle w:val="style1010"/>
        <w:tabs>
          <w:tab w:val="right" w:leader="hyphen" w:pos="4536"/>
        </w:tabs>
        <w:spacing w:line="278" w:lineRule="exact"/>
        <w:ind w:left="23" w:right="62"/>
        <w:jc w:val="center"/>
        <w:rPr>
          <w:rFonts w:ascii="Arial" w:hAnsi="Arial" w:cs="Arial"/>
          <w:color w:val="000000"/>
          <w:lang w:val="fr-FR"/>
        </w:rPr>
      </w:pPr>
      <w:r w:rsidRPr="004C2E98">
        <w:rPr>
          <w:rFonts w:ascii="Arial" w:hAnsi="Arial" w:cs="Arial"/>
          <w:color w:val="000000"/>
          <w:lang w:val="fr-FR"/>
        </w:rPr>
        <w:t>Le</w:t>
      </w:r>
      <w:r w:rsidR="00611C26">
        <w:rPr>
          <w:rFonts w:ascii="Arial" w:hAnsi="Arial" w:cs="Arial"/>
          <w:color w:val="000000"/>
          <w:lang w:val="fr-FR"/>
        </w:rPr>
        <w:t xml:space="preserve"> </w:t>
      </w:r>
      <w:r w:rsidR="00611C26">
        <w:rPr>
          <w:rFonts w:ascii="Arial" w:hAnsi="Arial" w:cs="Arial"/>
          <w:color w:val="000000"/>
          <w:lang w:val="fr-FR"/>
        </w:rPr>
        <w:tab/>
      </w:r>
      <w:r w:rsidRPr="004C2E98">
        <w:rPr>
          <w:rFonts w:ascii="Arial" w:hAnsi="Arial" w:cs="Arial"/>
          <w:color w:val="000000"/>
          <w:lang w:val="fr-FR"/>
        </w:rPr>
        <w:t>.</w:t>
      </w:r>
    </w:p>
    <w:p w14:paraId="7F249440" w14:textId="77777777" w:rsidR="004C2E98" w:rsidRPr="004C2E98" w:rsidRDefault="004C2E98" w:rsidP="004C2E98">
      <w:pPr>
        <w:pStyle w:val="style1010"/>
        <w:spacing w:line="278" w:lineRule="exact"/>
        <w:ind w:left="20" w:right="60"/>
        <w:jc w:val="center"/>
        <w:rPr>
          <w:rFonts w:ascii="Arial" w:hAnsi="Arial" w:cs="Arial"/>
          <w:color w:val="000000"/>
          <w:lang w:val="fr-FR"/>
        </w:rPr>
      </w:pPr>
    </w:p>
    <w:p w14:paraId="53EEAF31" w14:textId="48D87924" w:rsidR="00B60256" w:rsidRDefault="004C2E98" w:rsidP="00B60256">
      <w:pPr>
        <w:pStyle w:val="style1010"/>
        <w:spacing w:line="278" w:lineRule="exact"/>
        <w:ind w:left="20" w:right="60"/>
        <w:jc w:val="center"/>
        <w:rPr>
          <w:rFonts w:ascii="Arial" w:hAnsi="Arial" w:cs="Arial"/>
          <w:b/>
          <w:color w:val="000000"/>
          <w:lang w:val="fr-FR"/>
        </w:rPr>
      </w:pPr>
      <w:r w:rsidRPr="004C2E98">
        <w:rPr>
          <w:rFonts w:ascii="Arial" w:hAnsi="Arial" w:cs="Arial"/>
          <w:b/>
          <w:color w:val="000000"/>
          <w:lang w:val="fr-FR"/>
        </w:rPr>
        <w:t>Signature</w:t>
      </w:r>
      <w:bookmarkStart w:id="39" w:name="_Toc124433062"/>
    </w:p>
    <w:bookmarkEnd w:id="39"/>
    <w:sectPr w:rsidR="00B60256" w:rsidSect="005D28A6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0" w:h="16840" w:code="9"/>
      <w:pgMar w:top="1015" w:right="1015" w:bottom="709" w:left="1015" w:header="284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0442C7" w14:textId="77777777" w:rsidR="00616361" w:rsidRDefault="00616361" w:rsidP="00AF7140">
      <w:r>
        <w:separator/>
      </w:r>
    </w:p>
  </w:endnote>
  <w:endnote w:type="continuationSeparator" w:id="0">
    <w:p w14:paraId="2EA0636C" w14:textId="77777777" w:rsidR="00616361" w:rsidRDefault="00616361" w:rsidP="00AF71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venir Next LT Pro">
    <w:altName w:val="Avenir Next LT Pro"/>
    <w:charset w:val="00"/>
    <w:family w:val="swiss"/>
    <w:pitch w:val="variable"/>
    <w:sig w:usb0="800000EF" w:usb1="5000204A" w:usb2="00000000" w:usb3="00000000" w:csb0="00000093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Thorndale">
    <w:altName w:val="Times New Roman"/>
    <w:charset w:val="00"/>
    <w:family w:val="auto"/>
    <w:pitch w:val="default"/>
  </w:font>
  <w:font w:name="HG Mincho Light J">
    <w:altName w:val="Times New Roman"/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73A33E" w14:textId="77777777" w:rsidR="00640B33" w:rsidRDefault="00640B33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"/>
      <w:tblW w:w="10456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361"/>
      <w:gridCol w:w="1701"/>
      <w:gridCol w:w="4394"/>
    </w:tblGrid>
    <w:tr w:rsidR="00B83E07" w:rsidRPr="00712002" w14:paraId="6361801C" w14:textId="77777777" w:rsidTr="00712002">
      <w:trPr>
        <w:cantSplit/>
        <w:trHeight w:val="227"/>
        <w:jc w:val="center"/>
      </w:trPr>
      <w:tc>
        <w:tcPr>
          <w:tcW w:w="4361" w:type="dxa"/>
          <w:tcBorders>
            <w:bottom w:val="single" w:sz="4" w:space="0" w:color="0070C0"/>
          </w:tcBorders>
          <w:vAlign w:val="center"/>
        </w:tcPr>
        <w:p w14:paraId="6DE0FFEC" w14:textId="77777777" w:rsidR="00B83E07" w:rsidRPr="00712002" w:rsidRDefault="00B83E07" w:rsidP="002E092F">
          <w:pPr>
            <w:pStyle w:val="Notedebasdepage"/>
            <w:rPr>
              <w:rFonts w:ascii="Century Gothic" w:hAnsi="Century Gothic"/>
              <w:sz w:val="14"/>
              <w:szCs w:val="14"/>
            </w:rPr>
          </w:pPr>
        </w:p>
      </w:tc>
      <w:tc>
        <w:tcPr>
          <w:tcW w:w="1701" w:type="dxa"/>
          <w:vMerge w:val="restart"/>
          <w:vAlign w:val="center"/>
        </w:tcPr>
        <w:p w14:paraId="6BC70043" w14:textId="5A128312" w:rsidR="00B83E07" w:rsidRPr="00712002" w:rsidRDefault="003B05FC" w:rsidP="00CA4AE9">
          <w:pPr>
            <w:jc w:val="center"/>
            <w:rPr>
              <w:color w:val="0070C0"/>
              <w:sz w:val="14"/>
              <w:szCs w:val="14"/>
            </w:rPr>
          </w:pPr>
          <w:r>
            <w:rPr>
              <w:color w:val="0070C0"/>
              <w:sz w:val="14"/>
              <w:szCs w:val="14"/>
            </w:rPr>
            <w:t>AE</w:t>
          </w:r>
        </w:p>
      </w:tc>
      <w:tc>
        <w:tcPr>
          <w:tcW w:w="4394" w:type="dxa"/>
          <w:tcBorders>
            <w:bottom w:val="single" w:sz="4" w:space="0" w:color="0070C0"/>
          </w:tcBorders>
          <w:vAlign w:val="center"/>
        </w:tcPr>
        <w:p w14:paraId="4C61EA2C" w14:textId="77777777" w:rsidR="00B83E07" w:rsidRPr="00712002" w:rsidRDefault="00B83E07" w:rsidP="0037727C">
          <w:pPr>
            <w:pStyle w:val="Pieddepage"/>
            <w:widowControl/>
            <w:tabs>
              <w:tab w:val="left" w:pos="10490"/>
            </w:tabs>
            <w:suppressAutoHyphens w:val="0"/>
            <w:overflowPunct/>
            <w:autoSpaceDE/>
            <w:autoSpaceDN/>
            <w:adjustRightInd/>
            <w:jc w:val="center"/>
            <w:textAlignment w:val="auto"/>
            <w:rPr>
              <w:rFonts w:ascii="Century Gothic" w:hAnsi="Century Gothic"/>
              <w:sz w:val="14"/>
              <w:szCs w:val="14"/>
            </w:rPr>
          </w:pPr>
        </w:p>
      </w:tc>
    </w:tr>
    <w:tr w:rsidR="00B83E07" w:rsidRPr="00712002" w14:paraId="6367BB79" w14:textId="77777777" w:rsidTr="00712002">
      <w:trPr>
        <w:cantSplit/>
        <w:trHeight w:val="227"/>
        <w:jc w:val="center"/>
      </w:trPr>
      <w:tc>
        <w:tcPr>
          <w:tcW w:w="4361" w:type="dxa"/>
          <w:tcBorders>
            <w:top w:val="single" w:sz="4" w:space="0" w:color="0070C0"/>
          </w:tcBorders>
        </w:tcPr>
        <w:p w14:paraId="2E7CA21E" w14:textId="77777777" w:rsidR="00B83E07" w:rsidRPr="00712002" w:rsidRDefault="00B83E07" w:rsidP="0037727C">
          <w:pPr>
            <w:pStyle w:val="Pieddepage"/>
            <w:widowControl/>
            <w:tabs>
              <w:tab w:val="left" w:pos="10490"/>
            </w:tabs>
            <w:suppressAutoHyphens w:val="0"/>
            <w:overflowPunct/>
            <w:autoSpaceDE/>
            <w:autoSpaceDN/>
            <w:adjustRightInd/>
            <w:jc w:val="center"/>
            <w:textAlignment w:val="auto"/>
            <w:rPr>
              <w:sz w:val="14"/>
              <w:szCs w:val="14"/>
            </w:rPr>
          </w:pPr>
        </w:p>
      </w:tc>
      <w:tc>
        <w:tcPr>
          <w:tcW w:w="1701" w:type="dxa"/>
          <w:vMerge/>
          <w:vAlign w:val="center"/>
        </w:tcPr>
        <w:p w14:paraId="7E641A9B" w14:textId="77777777" w:rsidR="00B83E07" w:rsidRPr="00712002" w:rsidRDefault="00B83E07" w:rsidP="0037727C">
          <w:pPr>
            <w:pStyle w:val="Pieddepage"/>
            <w:widowControl/>
            <w:tabs>
              <w:tab w:val="left" w:pos="10490"/>
            </w:tabs>
            <w:suppressAutoHyphens w:val="0"/>
            <w:overflowPunct/>
            <w:autoSpaceDE/>
            <w:autoSpaceDN/>
            <w:adjustRightInd/>
            <w:jc w:val="center"/>
            <w:textAlignment w:val="auto"/>
            <w:rPr>
              <w:sz w:val="14"/>
              <w:szCs w:val="14"/>
            </w:rPr>
          </w:pPr>
        </w:p>
      </w:tc>
      <w:tc>
        <w:tcPr>
          <w:tcW w:w="4394" w:type="dxa"/>
          <w:tcBorders>
            <w:top w:val="single" w:sz="4" w:space="0" w:color="0070C0"/>
          </w:tcBorders>
        </w:tcPr>
        <w:p w14:paraId="615DB7F9" w14:textId="77777777" w:rsidR="00B83E07" w:rsidRPr="00712002" w:rsidRDefault="00B83E07" w:rsidP="0037727C">
          <w:pPr>
            <w:pStyle w:val="Pieddepage"/>
            <w:widowControl/>
            <w:tabs>
              <w:tab w:val="left" w:pos="10490"/>
            </w:tabs>
            <w:suppressAutoHyphens w:val="0"/>
            <w:overflowPunct/>
            <w:autoSpaceDE/>
            <w:autoSpaceDN/>
            <w:adjustRightInd/>
            <w:jc w:val="center"/>
            <w:textAlignment w:val="auto"/>
            <w:rPr>
              <w:sz w:val="14"/>
              <w:szCs w:val="14"/>
            </w:rPr>
          </w:pPr>
          <w:r w:rsidRPr="00712002">
            <w:rPr>
              <w:color w:val="0070C0"/>
              <w:sz w:val="14"/>
              <w:szCs w:val="14"/>
            </w:rPr>
            <w:t xml:space="preserve">Page </w:t>
          </w:r>
          <w:r w:rsidRPr="00712002">
            <w:rPr>
              <w:b/>
              <w:bCs/>
              <w:color w:val="0070C0"/>
              <w:sz w:val="14"/>
              <w:szCs w:val="14"/>
            </w:rPr>
            <w:fldChar w:fldCharType="begin"/>
          </w:r>
          <w:r w:rsidRPr="00712002">
            <w:rPr>
              <w:b/>
              <w:bCs/>
              <w:color w:val="0070C0"/>
              <w:sz w:val="14"/>
              <w:szCs w:val="14"/>
            </w:rPr>
            <w:instrText xml:space="preserve"> PAGE  \* Arabic </w:instrText>
          </w:r>
          <w:r w:rsidRPr="00712002">
            <w:rPr>
              <w:b/>
              <w:bCs/>
              <w:color w:val="0070C0"/>
              <w:sz w:val="14"/>
              <w:szCs w:val="14"/>
            </w:rPr>
            <w:fldChar w:fldCharType="separate"/>
          </w:r>
          <w:r w:rsidRPr="00712002">
            <w:rPr>
              <w:b/>
              <w:bCs/>
              <w:color w:val="0070C0"/>
              <w:sz w:val="14"/>
              <w:szCs w:val="14"/>
            </w:rPr>
            <w:t>2</w:t>
          </w:r>
          <w:r w:rsidRPr="00712002">
            <w:rPr>
              <w:b/>
              <w:bCs/>
              <w:color w:val="0070C0"/>
              <w:sz w:val="14"/>
              <w:szCs w:val="14"/>
            </w:rPr>
            <w:fldChar w:fldCharType="end"/>
          </w:r>
          <w:r w:rsidRPr="00712002">
            <w:rPr>
              <w:color w:val="0070C0"/>
              <w:sz w:val="14"/>
              <w:szCs w:val="14"/>
            </w:rPr>
            <w:t xml:space="preserve"> / </w:t>
          </w:r>
          <w:r w:rsidRPr="00712002">
            <w:rPr>
              <w:b/>
              <w:bCs/>
              <w:color w:val="0070C0"/>
              <w:sz w:val="14"/>
              <w:szCs w:val="14"/>
            </w:rPr>
            <w:fldChar w:fldCharType="begin"/>
          </w:r>
          <w:r w:rsidRPr="00712002">
            <w:rPr>
              <w:b/>
              <w:bCs/>
              <w:color w:val="0070C0"/>
              <w:sz w:val="14"/>
              <w:szCs w:val="14"/>
            </w:rPr>
            <w:instrText xml:space="preserve"> NUMPAGES  </w:instrText>
          </w:r>
          <w:r w:rsidRPr="00712002">
            <w:rPr>
              <w:b/>
              <w:bCs/>
              <w:color w:val="0070C0"/>
              <w:sz w:val="14"/>
              <w:szCs w:val="14"/>
            </w:rPr>
            <w:fldChar w:fldCharType="separate"/>
          </w:r>
          <w:r w:rsidRPr="00712002">
            <w:rPr>
              <w:b/>
              <w:bCs/>
              <w:color w:val="0070C0"/>
              <w:sz w:val="14"/>
              <w:szCs w:val="14"/>
            </w:rPr>
            <w:t>8</w:t>
          </w:r>
          <w:r w:rsidRPr="00712002">
            <w:rPr>
              <w:b/>
              <w:bCs/>
              <w:color w:val="0070C0"/>
              <w:sz w:val="14"/>
              <w:szCs w:val="14"/>
            </w:rPr>
            <w:fldChar w:fldCharType="end"/>
          </w:r>
        </w:p>
      </w:tc>
    </w:tr>
  </w:tbl>
  <w:p w14:paraId="1D900001" w14:textId="77777777" w:rsidR="00B83E07" w:rsidRPr="00764726" w:rsidRDefault="00B83E07" w:rsidP="00764726">
    <w:pPr>
      <w:pStyle w:val="Pieddepage"/>
      <w:rPr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37921A" w14:textId="268891E1" w:rsidR="00B83E07" w:rsidRPr="006274D7" w:rsidRDefault="00B83E07" w:rsidP="006274D7">
    <w:pPr>
      <w:pStyle w:val="Pieddepage"/>
      <w:jc w:val="center"/>
      <w:rPr>
        <w:color w:val="0070C0"/>
        <w:sz w:val="12"/>
        <w:szCs w:val="12"/>
      </w:rPr>
    </w:pPr>
    <w:r w:rsidRPr="006274D7">
      <w:rPr>
        <w:color w:val="0070C0"/>
        <w:sz w:val="14"/>
        <w:szCs w:val="14"/>
      </w:rPr>
      <w:t xml:space="preserve">Le présent </w:t>
    </w:r>
    <w:r w:rsidR="00376A07">
      <w:rPr>
        <w:color w:val="0070C0"/>
        <w:sz w:val="14"/>
        <w:szCs w:val="14"/>
      </w:rPr>
      <w:t>AE</w:t>
    </w:r>
    <w:r w:rsidRPr="006274D7">
      <w:rPr>
        <w:color w:val="0070C0"/>
        <w:sz w:val="14"/>
        <w:szCs w:val="14"/>
      </w:rPr>
      <w:t xml:space="preserve"> comporte </w:t>
    </w:r>
    <w:r w:rsidRPr="003A3449">
      <w:rPr>
        <w:color w:val="0070C0"/>
        <w:sz w:val="14"/>
        <w:szCs w:val="14"/>
      </w:rPr>
      <w:fldChar w:fldCharType="begin"/>
    </w:r>
    <w:r w:rsidRPr="003A3449">
      <w:rPr>
        <w:color w:val="0070C0"/>
        <w:sz w:val="14"/>
        <w:szCs w:val="14"/>
      </w:rPr>
      <w:instrText xml:space="preserve"> NUMPAGES  </w:instrText>
    </w:r>
    <w:r w:rsidRPr="003A3449">
      <w:rPr>
        <w:color w:val="0070C0"/>
        <w:sz w:val="14"/>
        <w:szCs w:val="14"/>
      </w:rPr>
      <w:fldChar w:fldCharType="separate"/>
    </w:r>
    <w:r>
      <w:rPr>
        <w:color w:val="0070C0"/>
        <w:sz w:val="14"/>
        <w:szCs w:val="14"/>
      </w:rPr>
      <w:t>15</w:t>
    </w:r>
    <w:r w:rsidRPr="003A3449">
      <w:rPr>
        <w:color w:val="0070C0"/>
        <w:sz w:val="14"/>
        <w:szCs w:val="14"/>
      </w:rPr>
      <w:fldChar w:fldCharType="end"/>
    </w:r>
    <w:r w:rsidRPr="006274D7">
      <w:rPr>
        <w:color w:val="0070C0"/>
        <w:sz w:val="14"/>
        <w:szCs w:val="14"/>
      </w:rPr>
      <w:t xml:space="preserve"> pages numérotées de 2 à </w:t>
    </w:r>
    <w:r w:rsidRPr="003A3449">
      <w:rPr>
        <w:color w:val="0070C0"/>
        <w:sz w:val="14"/>
        <w:szCs w:val="14"/>
      </w:rPr>
      <w:fldChar w:fldCharType="begin"/>
    </w:r>
    <w:r w:rsidRPr="003A3449">
      <w:rPr>
        <w:color w:val="0070C0"/>
        <w:sz w:val="14"/>
        <w:szCs w:val="14"/>
      </w:rPr>
      <w:instrText xml:space="preserve"> NUMPAGES  </w:instrText>
    </w:r>
    <w:r w:rsidRPr="003A3449">
      <w:rPr>
        <w:color w:val="0070C0"/>
        <w:sz w:val="14"/>
        <w:szCs w:val="14"/>
      </w:rPr>
      <w:fldChar w:fldCharType="separate"/>
    </w:r>
    <w:r w:rsidRPr="003A3449">
      <w:rPr>
        <w:color w:val="0070C0"/>
        <w:sz w:val="14"/>
        <w:szCs w:val="14"/>
      </w:rPr>
      <w:t>15</w:t>
    </w:r>
    <w:r w:rsidRPr="003A3449">
      <w:rPr>
        <w:color w:val="0070C0"/>
        <w:sz w:val="14"/>
        <w:szCs w:val="14"/>
      </w:rPr>
      <w:fldChar w:fldCharType="end"/>
    </w:r>
    <w:r w:rsidRPr="006274D7">
      <w:rPr>
        <w:color w:val="0070C0"/>
        <w:sz w:val="14"/>
        <w:szCs w:val="14"/>
      </w:rPr>
      <w:t xml:space="preserve"> (page en-tête non numérotée)</w:t>
    </w:r>
  </w:p>
  <w:p w14:paraId="14ECDAF8" w14:textId="77777777" w:rsidR="00B83E07" w:rsidRPr="006274D7" w:rsidRDefault="00B83E07" w:rsidP="006274D7">
    <w:pPr>
      <w:pStyle w:val="Pieddepage"/>
      <w:jc w:val="center"/>
      <w:rPr>
        <w:color w:val="0070C0"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5A77B7" w14:textId="77777777" w:rsidR="00616361" w:rsidRDefault="00616361" w:rsidP="00AF7140">
      <w:r>
        <w:separator/>
      </w:r>
    </w:p>
  </w:footnote>
  <w:footnote w:type="continuationSeparator" w:id="0">
    <w:p w14:paraId="30436C82" w14:textId="77777777" w:rsidR="00616361" w:rsidRDefault="00616361" w:rsidP="00AF7140">
      <w:r>
        <w:continuationSeparator/>
      </w:r>
    </w:p>
  </w:footnote>
  <w:footnote w:id="1">
    <w:p w14:paraId="0573BF10" w14:textId="65AE88F3" w:rsidR="002C46C6" w:rsidRDefault="002C46C6" w:rsidP="002C46C6">
      <w:pPr>
        <w:pStyle w:val="Notedebasdepage"/>
        <w:rPr>
          <w:i/>
          <w:color w:val="8064A2"/>
          <w:sz w:val="14"/>
          <w:szCs w:val="14"/>
        </w:rPr>
      </w:pPr>
      <w:r>
        <w:rPr>
          <w:rStyle w:val="Appelnotedebasdep"/>
          <w:i/>
          <w:color w:val="8064A2"/>
          <w:sz w:val="14"/>
          <w:szCs w:val="14"/>
        </w:rPr>
        <w:footnoteRef/>
      </w:r>
      <w:r>
        <w:rPr>
          <w:i/>
          <w:color w:val="8064A2"/>
          <w:sz w:val="14"/>
          <w:szCs w:val="14"/>
        </w:rPr>
        <w:t xml:space="preserve"> Cocher la mention utile : si aucune des cases n’est cochée, le choix 2 « Je refuse de percevoir l’avance prévue à l’article </w:t>
      </w:r>
      <w:r w:rsidR="00C20879">
        <w:rPr>
          <w:i/>
          <w:color w:val="8064A2"/>
          <w:sz w:val="14"/>
          <w:szCs w:val="14"/>
        </w:rPr>
        <w:t>4;1</w:t>
      </w:r>
      <w:r>
        <w:rPr>
          <w:i/>
          <w:color w:val="8064A2"/>
          <w:sz w:val="14"/>
          <w:szCs w:val="14"/>
        </w:rPr>
        <w:t xml:space="preserve"> du C.C.A.P.) s’appliquera automatiquement.</w:t>
      </w:r>
    </w:p>
  </w:footnote>
  <w:footnote w:id="2">
    <w:p w14:paraId="4475747F" w14:textId="77777777" w:rsidR="002C46C6" w:rsidRDefault="002C46C6" w:rsidP="002C46C6">
      <w:pPr>
        <w:pStyle w:val="Notedebasdepage"/>
        <w:rPr>
          <w:i/>
          <w:color w:val="8064A2"/>
          <w:sz w:val="14"/>
          <w:szCs w:val="14"/>
        </w:rPr>
      </w:pPr>
      <w:r>
        <w:rPr>
          <w:rStyle w:val="Appelnotedebasdep"/>
          <w:i/>
          <w:color w:val="8064A2"/>
          <w:sz w:val="14"/>
          <w:szCs w:val="14"/>
        </w:rPr>
        <w:footnoteRef/>
      </w:r>
      <w:r>
        <w:rPr>
          <w:i/>
          <w:color w:val="8064A2"/>
          <w:sz w:val="14"/>
          <w:szCs w:val="14"/>
        </w:rPr>
        <w:t xml:space="preserve"> Si la case n’est pas cochée, il sera considéré que l’entreprise ne répond pas à la définition d’une PME/TPES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85A807" w14:textId="77777777" w:rsidR="00640B33" w:rsidRDefault="00640B33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A5C539" w14:textId="604FFFC9" w:rsidR="00B83E07" w:rsidRDefault="002A2D36" w:rsidP="0027327E">
    <w:pPr>
      <w:pStyle w:val="En-tte"/>
      <w:jc w:val="center"/>
      <w:rPr>
        <w:b/>
        <w:i/>
        <w:color w:val="0070C0"/>
        <w:sz w:val="16"/>
        <w:szCs w:val="16"/>
      </w:rPr>
    </w:pPr>
    <w:bookmarkStart w:id="40" w:name="_Hlk158901512"/>
    <w:bookmarkStart w:id="41" w:name="_Hlk158901513"/>
    <w:r>
      <w:rPr>
        <w:noProof/>
      </w:rPr>
      <w:drawing>
        <wp:inline distT="0" distB="0" distL="0" distR="0" wp14:anchorId="219A8AFB" wp14:editId="40D291C1">
          <wp:extent cx="1281600" cy="324000"/>
          <wp:effectExtent l="0" t="0" r="0" b="0"/>
          <wp:docPr id="4" name="Image 4" descr="logo-Université Toulouse - Jean Jaurè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logo-Université Toulouse - Jean Jaurè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1600" cy="32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1F5D566" w14:textId="77777777" w:rsidR="00640B33" w:rsidRDefault="00640B33" w:rsidP="0027327E">
    <w:pPr>
      <w:pStyle w:val="En-tte"/>
      <w:jc w:val="center"/>
      <w:rPr>
        <w:b/>
        <w:i/>
        <w:color w:val="0070C0"/>
        <w:sz w:val="16"/>
        <w:szCs w:val="16"/>
      </w:rPr>
    </w:pPr>
  </w:p>
  <w:bookmarkEnd w:id="40"/>
  <w:bookmarkEnd w:id="41"/>
  <w:p w14:paraId="2C8BD22E" w14:textId="340FE15C" w:rsidR="00B83E07" w:rsidRDefault="002A2D36" w:rsidP="00740830">
    <w:pPr>
      <w:tabs>
        <w:tab w:val="left" w:pos="1134"/>
        <w:tab w:val="right" w:pos="3828"/>
      </w:tabs>
      <w:ind w:firstLine="284"/>
      <w:jc w:val="center"/>
      <w:rPr>
        <w:b/>
        <w:bCs/>
        <w:sz w:val="16"/>
        <w:szCs w:val="16"/>
        <w14:textOutline w14:w="0" w14:cap="flat" w14:cmpd="sng" w14:algn="ctr">
          <w14:noFill/>
          <w14:prstDash w14:val="solid"/>
          <w14:round/>
        </w14:textOutline>
      </w:rPr>
    </w:pPr>
    <w:sdt>
      <w:sdtPr>
        <w:rPr>
          <w:b/>
          <w:bCs/>
          <w:sz w:val="16"/>
          <w:szCs w:val="16"/>
          <w14:textOutline w14:w="0" w14:cap="flat" w14:cmpd="sng" w14:algn="ctr">
            <w14:noFill/>
            <w14:prstDash w14:val="solid"/>
            <w14:round/>
          </w14:textOutline>
        </w:rPr>
        <w:alias w:val="N° du marché"/>
        <w:tag w:val=""/>
        <w:id w:val="990138066"/>
        <w:placeholder>
          <w:docPart w:val="B5E5937140C547B192E31EE57A8E3AC9"/>
        </w:placeholder>
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<w:text/>
      </w:sdtPr>
      <w:sdtEndPr/>
      <w:sdtContent>
        <w:r w:rsidR="00D76B2C">
          <w:rPr>
            <w:b/>
            <w:bCs/>
            <w:sz w:val="16"/>
            <w:szCs w:val="16"/>
            <w14:textOutline w14:w="0" w14:cap="flat" w14:cmpd="sng" w14:algn="ctr">
              <w14:noFill/>
              <w14:prstDash w14:val="solid"/>
              <w14:round/>
            </w14:textOutline>
          </w:rPr>
          <w:t>Accord-cadre 2026PAPSSUB003</w:t>
        </w:r>
      </w:sdtContent>
    </w:sdt>
    <w:r w:rsidR="00602459" w:rsidRPr="005D28A6">
      <w:rPr>
        <w:b/>
        <w:bCs/>
        <w:sz w:val="16"/>
        <w:szCs w:val="16"/>
        <w14:textOutline w14:w="0" w14:cap="flat" w14:cmpd="sng" w14:algn="ctr">
          <w14:noFill/>
          <w14:prstDash w14:val="solid"/>
          <w14:round/>
        </w14:textOutline>
      </w:rPr>
      <w:t xml:space="preserve"> : </w:t>
    </w:r>
    <w:sdt>
      <w:sdtPr>
        <w:rPr>
          <w:b/>
          <w:bCs/>
          <w:sz w:val="16"/>
          <w:szCs w:val="16"/>
          <w14:textOutline w14:w="0" w14:cap="flat" w14:cmpd="sng" w14:algn="ctr">
            <w14:noFill/>
            <w14:prstDash w14:val="solid"/>
            <w14:round/>
          </w14:textOutline>
        </w:rPr>
        <w:alias w:val="Objet du marché"/>
        <w:tag w:val=""/>
        <w:id w:val="464629060"/>
        <w:placeholder>
          <w:docPart w:val="FE5BE8D583CA4E2A8152D5BE6063F56F"/>
        </w:placeholder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EndPr/>
      <w:sdtContent>
        <w:r w:rsidR="00D76B2C">
          <w:rPr>
            <w:b/>
            <w:bCs/>
            <w:sz w:val="16"/>
            <w:szCs w:val="16"/>
            <w14:textOutline w14:w="0" w14:cap="flat" w14:cmpd="sng" w14:algn="ctr">
              <w14:noFill/>
              <w14:prstDash w14:val="solid"/>
              <w14:round/>
            </w14:textOutline>
          </w:rPr>
          <w:t>Formation du personnel</w:t>
        </w:r>
      </w:sdtContent>
    </w:sdt>
  </w:p>
  <w:p w14:paraId="249FC0E8" w14:textId="5A47FCD4" w:rsidR="001E2A9D" w:rsidRPr="001E2A9D" w:rsidRDefault="002A2D36" w:rsidP="001E2A9D">
    <w:pPr>
      <w:tabs>
        <w:tab w:val="left" w:pos="1134"/>
        <w:tab w:val="right" w:pos="3828"/>
      </w:tabs>
      <w:ind w:firstLine="284"/>
      <w:jc w:val="center"/>
      <w:rPr>
        <w:b/>
        <w:bCs/>
        <w:sz w:val="16"/>
        <w:szCs w:val="16"/>
        <w14:textOutline w14:w="0" w14:cap="flat" w14:cmpd="sng" w14:algn="ctr">
          <w14:noFill/>
          <w14:prstDash w14:val="solid"/>
          <w14:round/>
        </w14:textOutline>
      </w:rPr>
    </w:pPr>
    <w:sdt>
      <w:sdtPr>
        <w:rPr>
          <w:b/>
          <w:bCs/>
          <w:sz w:val="16"/>
          <w:szCs w:val="16"/>
          <w14:textOutline w14:w="0" w14:cap="flat" w14:cmpd="sng" w14:algn="ctr">
            <w14:noFill/>
            <w14:prstDash w14:val="solid"/>
            <w14:round/>
          </w14:textOutline>
        </w:rPr>
        <w:alias w:val="Intitulé du lot"/>
        <w:tag w:val=""/>
        <w:id w:val="1602912179"/>
        <w:placeholder>
          <w:docPart w:val="C81174A460DB4AE3A513C9F9A83F22A6"/>
        </w:placeholder>
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<w:text/>
      </w:sdtPr>
      <w:sdtEndPr/>
      <w:sdtContent>
        <w:r w:rsidR="0005137F">
          <w:rPr>
            <w:b/>
            <w:bCs/>
            <w:sz w:val="16"/>
            <w:szCs w:val="16"/>
            <w14:textOutline w14:w="0" w14:cap="flat" w14:cmpd="sng" w14:algn="ctr">
              <w14:noFill/>
              <w14:prstDash w14:val="solid"/>
              <w14:round/>
            </w14:textOutline>
          </w:rPr>
          <w:t>Lot 1 : Compétence numériques, intelligence artificielle et protection des données</w:t>
        </w:r>
      </w:sdtContent>
    </w:sdt>
  </w:p>
  <w:p w14:paraId="543633CD" w14:textId="1C5764E6" w:rsidR="001E2A9D" w:rsidRDefault="001E2A9D" w:rsidP="00740830">
    <w:pPr>
      <w:tabs>
        <w:tab w:val="left" w:pos="1134"/>
        <w:tab w:val="right" w:pos="3828"/>
      </w:tabs>
      <w:ind w:firstLine="284"/>
      <w:jc w:val="center"/>
      <w:rPr>
        <w:b/>
        <w:bCs/>
        <w:sz w:val="16"/>
        <w:szCs w:val="16"/>
        <w14:textOutline w14:w="0" w14:cap="flat" w14:cmpd="sng" w14:algn="ctr">
          <w14:noFill/>
          <w14:prstDash w14:val="solid"/>
          <w14:round/>
        </w14:textOutline>
      </w:rPr>
    </w:pPr>
  </w:p>
  <w:p w14:paraId="5FC69AC1" w14:textId="77777777" w:rsidR="001E2A9D" w:rsidRPr="005D28A6" w:rsidRDefault="001E2A9D" w:rsidP="00740830">
    <w:pPr>
      <w:tabs>
        <w:tab w:val="left" w:pos="1134"/>
        <w:tab w:val="right" w:pos="3828"/>
      </w:tabs>
      <w:ind w:firstLine="284"/>
      <w:jc w:val="center"/>
      <w:rPr>
        <w:b/>
        <w:bCs/>
        <w:sz w:val="16"/>
        <w:szCs w:val="16"/>
        <w14:textOutline w14:w="0" w14:cap="flat" w14:cmpd="sng" w14:algn="ctr">
          <w14:noFill/>
          <w14:prstDash w14:val="solid"/>
          <w14:round/>
        </w14:textOutline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96AE52" w14:textId="77777777" w:rsidR="00640B33" w:rsidRDefault="00640B33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lvl w:ilvl="0">
      <w:start w:val="1"/>
      <w:numFmt w:val="bullet"/>
      <w:lvlText w:val="-"/>
      <w:lvlJc w:val="left"/>
      <w:pPr>
        <w:tabs>
          <w:tab w:val="num" w:pos="284"/>
        </w:tabs>
        <w:ind w:left="284" w:hanging="284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3"/>
    <w:multiLevelType w:val="multilevel"/>
    <w:tmpl w:val="00000003"/>
    <w:lvl w:ilvl="0">
      <w:start w:val="1"/>
      <w:numFmt w:val="bullet"/>
      <w:lvlText w:val="•"/>
      <w:lvlJc w:val="left"/>
      <w:pPr>
        <w:tabs>
          <w:tab w:val="num" w:pos="283"/>
        </w:tabs>
        <w:ind w:left="283" w:hanging="283"/>
      </w:pPr>
      <w:rPr>
        <w:rFonts w:ascii="Wingdings" w:hAnsi="Wingdings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7"/>
    <w:multiLevelType w:val="multilevel"/>
    <w:tmpl w:val="00000007"/>
    <w:lvl w:ilvl="0">
      <w:start w:val="1"/>
      <w:numFmt w:val="bullet"/>
      <w:lvlText w:val="•"/>
      <w:lvlJc w:val="left"/>
      <w:pPr>
        <w:tabs>
          <w:tab w:val="num" w:pos="283"/>
        </w:tabs>
        <w:ind w:left="283" w:hanging="283"/>
      </w:pPr>
      <w:rPr>
        <w:rFonts w:ascii="Wingdings" w:hAnsi="Wingdings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8"/>
    <w:multiLevelType w:val="multilevel"/>
    <w:tmpl w:val="00000008"/>
    <w:lvl w:ilvl="0">
      <w:start w:val="1"/>
      <w:numFmt w:val="bullet"/>
      <w:lvlText w:val="•"/>
      <w:lvlJc w:val="left"/>
      <w:pPr>
        <w:tabs>
          <w:tab w:val="num" w:pos="283"/>
        </w:tabs>
        <w:ind w:left="283" w:hanging="283"/>
      </w:pPr>
      <w:rPr>
        <w:rFonts w:ascii="Wingdings" w:hAnsi="Wingdings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13EB4686"/>
    <w:multiLevelType w:val="hybridMultilevel"/>
    <w:tmpl w:val="AE020934"/>
    <w:lvl w:ilvl="0" w:tplc="040C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1B4A2185"/>
    <w:multiLevelType w:val="hybridMultilevel"/>
    <w:tmpl w:val="E3E42A18"/>
    <w:lvl w:ilvl="0" w:tplc="2DD46A9A">
      <w:start w:val="1"/>
      <w:numFmt w:val="bullet"/>
      <w:pStyle w:val="listeperso"/>
      <w:lvlText w:val=""/>
      <w:lvlJc w:val="left"/>
      <w:pPr>
        <w:ind w:left="720" w:hanging="360"/>
      </w:pPr>
      <w:rPr>
        <w:rFonts w:ascii="Wingdings 3" w:hAnsi="Wingdings 3" w:hint="default"/>
        <w:b w:val="0"/>
        <w:i w:val="0"/>
        <w:color w:val="FF0000"/>
        <w:sz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92141F8"/>
    <w:multiLevelType w:val="multilevel"/>
    <w:tmpl w:val="F3F004DE"/>
    <w:styleLink w:val="WW8Num8"/>
    <w:lvl w:ilvl="0">
      <w:numFmt w:val="bullet"/>
      <w:lvlText w:val=""/>
      <w:lvlJc w:val="left"/>
      <w:rPr>
        <w:rFonts w:ascii="Symbol" w:hAnsi="Symbol" w:cs="Symbo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7" w15:restartNumberingAfterBreak="0">
    <w:nsid w:val="49866257"/>
    <w:multiLevelType w:val="multilevel"/>
    <w:tmpl w:val="FAAE80AC"/>
    <w:lvl w:ilvl="0">
      <w:start w:val="1"/>
      <w:numFmt w:val="decimal"/>
      <w:lvlText w:val="%1."/>
      <w:lvlJc w:val="left"/>
      <w:pPr>
        <w:ind w:left="1785" w:hanging="360"/>
      </w:pPr>
      <w:rPr>
        <w:rFonts w:ascii="Arial" w:hAnsi="Arial" w:cs="Arial"/>
        <w:b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49BA1DD3"/>
    <w:multiLevelType w:val="multilevel"/>
    <w:tmpl w:val="B03682C6"/>
    <w:styleLink w:val="CNSbulletlist"/>
    <w:lvl w:ilvl="0">
      <w:start w:val="1"/>
      <w:numFmt w:val="bullet"/>
      <w:pStyle w:val="DirectionAchatsbullet"/>
      <w:lvlText w:val="►"/>
      <w:lvlJc w:val="left"/>
      <w:pPr>
        <w:ind w:left="1440" w:hanging="360"/>
      </w:pPr>
      <w:rPr>
        <w:rFonts w:ascii="Arial" w:hAnsi="Arial" w:hint="default"/>
        <w:color w:val="0092BC"/>
      </w:rPr>
    </w:lvl>
    <w:lvl w:ilvl="1">
      <w:start w:val="1"/>
      <w:numFmt w:val="bullet"/>
      <w:lvlText w:val="‒"/>
      <w:lvlJc w:val="left"/>
      <w:pPr>
        <w:ind w:left="2160" w:hanging="360"/>
      </w:pPr>
      <w:rPr>
        <w:rFonts w:ascii="Courier New" w:hAnsi="Courier New" w:hint="default"/>
        <w:color w:val="0092BC"/>
      </w:rPr>
    </w:lvl>
    <w:lvl w:ilvl="2">
      <w:start w:val="1"/>
      <w:numFmt w:val="bullet"/>
      <w:lvlText w:val="●"/>
      <w:lvlJc w:val="left"/>
      <w:pPr>
        <w:ind w:left="2880" w:hanging="360"/>
      </w:pPr>
      <w:rPr>
        <w:rFonts w:ascii="Arial" w:hAnsi="Arial" w:hint="default"/>
        <w:color w:val="0092BC"/>
      </w:rPr>
    </w:lvl>
    <w:lvl w:ilvl="3">
      <w:start w:val="1"/>
      <w:numFmt w:val="bullet"/>
      <w:lvlText w:val="○"/>
      <w:lvlJc w:val="left"/>
      <w:pPr>
        <w:ind w:left="3600" w:hanging="360"/>
      </w:pPr>
      <w:rPr>
        <w:rFonts w:ascii="Arial" w:hAnsi="Arial" w:hint="default"/>
        <w:color w:val="0092BC"/>
      </w:rPr>
    </w:lvl>
    <w:lvl w:ilvl="4">
      <w:start w:val="1"/>
      <w:numFmt w:val="bullet"/>
      <w:lvlText w:val="‒"/>
      <w:lvlJc w:val="left"/>
      <w:pPr>
        <w:ind w:left="4320" w:hanging="360"/>
      </w:pPr>
      <w:rPr>
        <w:rFonts w:ascii="Courier New" w:hAnsi="Courier New" w:hint="default"/>
        <w:color w:val="0092BC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4F535A14"/>
    <w:multiLevelType w:val="hybridMultilevel"/>
    <w:tmpl w:val="D1E61716"/>
    <w:lvl w:ilvl="0" w:tplc="040C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558A460E"/>
    <w:multiLevelType w:val="multilevel"/>
    <w:tmpl w:val="2466C554"/>
    <w:lvl w:ilvl="0">
      <w:start w:val="1"/>
      <w:numFmt w:val="decimal"/>
      <w:pStyle w:val="DirectionAchats1Title"/>
      <w:lvlText w:val="%1."/>
      <w:lvlJc w:val="left"/>
      <w:pPr>
        <w:ind w:left="568" w:hanging="284"/>
      </w:pPr>
      <w:rPr>
        <w:rFonts w:hint="default"/>
      </w:rPr>
    </w:lvl>
    <w:lvl w:ilvl="1">
      <w:start w:val="1"/>
      <w:numFmt w:val="decimal"/>
      <w:pStyle w:val="DirectionAchats2Title"/>
      <w:lvlText w:val="%1.%2"/>
      <w:lvlJc w:val="left"/>
      <w:pPr>
        <w:ind w:left="567" w:hanging="283"/>
      </w:pPr>
      <w:rPr>
        <w:rFonts w:hint="default"/>
      </w:rPr>
    </w:lvl>
    <w:lvl w:ilvl="2">
      <w:start w:val="1"/>
      <w:numFmt w:val="decimal"/>
      <w:pStyle w:val="DirectionAchats3Title"/>
      <w:suff w:val="space"/>
      <w:lvlText w:val="%1.%2.%3"/>
      <w:lvlJc w:val="left"/>
      <w:pPr>
        <w:ind w:left="4962" w:hanging="284"/>
      </w:pPr>
      <w:rPr>
        <w:rFonts w:hint="default"/>
      </w:rPr>
    </w:lvl>
    <w:lvl w:ilvl="3">
      <w:start w:val="1"/>
      <w:numFmt w:val="decimal"/>
      <w:pStyle w:val="DirectionAchats4Title"/>
      <w:suff w:val="space"/>
      <w:lvlText w:val="%1.%2.%3.%4"/>
      <w:lvlJc w:val="left"/>
      <w:pPr>
        <w:ind w:left="1134" w:hanging="283"/>
      </w:pPr>
      <w:rPr>
        <w:rFonts w:hint="default"/>
      </w:rPr>
    </w:lvl>
    <w:lvl w:ilvl="4">
      <w:start w:val="1"/>
      <w:numFmt w:val="decimal"/>
      <w:pStyle w:val="DirectionAchats5Title"/>
      <w:lvlText w:val="%1.%2.%3.%4.%5"/>
      <w:lvlJc w:val="left"/>
      <w:pPr>
        <w:ind w:left="1418" w:hanging="284"/>
      </w:pPr>
      <w:rPr>
        <w:rFonts w:hint="default"/>
      </w:rPr>
    </w:lvl>
    <w:lvl w:ilvl="5">
      <w:start w:val="1"/>
      <w:numFmt w:val="bullet"/>
      <w:pStyle w:val="DirectionAchats6Title"/>
      <w:lvlText w:val=""/>
      <w:lvlJc w:val="left"/>
      <w:pPr>
        <w:ind w:left="2160" w:hanging="360"/>
      </w:pPr>
      <w:rPr>
        <w:rFonts w:ascii="Symbol" w:hAnsi="Symbol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5B023667"/>
    <w:multiLevelType w:val="multilevel"/>
    <w:tmpl w:val="B03682C6"/>
    <w:numStyleLink w:val="CNSbulletlist"/>
  </w:abstractNum>
  <w:abstractNum w:abstractNumId="12" w15:restartNumberingAfterBreak="0">
    <w:nsid w:val="6CAE0C71"/>
    <w:multiLevelType w:val="hybridMultilevel"/>
    <w:tmpl w:val="0A385050"/>
    <w:lvl w:ilvl="0" w:tplc="040C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8"/>
  </w:num>
  <w:num w:numId="3">
    <w:abstractNumId w:val="11"/>
  </w:num>
  <w:num w:numId="4">
    <w:abstractNumId w:val="6"/>
  </w:num>
  <w:num w:numId="5">
    <w:abstractNumId w:val="5"/>
  </w:num>
  <w:num w:numId="6">
    <w:abstractNumId w:val="7"/>
  </w:num>
  <w:num w:numId="7">
    <w:abstractNumId w:val="0"/>
  </w:num>
  <w:num w:numId="8">
    <w:abstractNumId w:val="1"/>
  </w:num>
  <w:num w:numId="9">
    <w:abstractNumId w:val="2"/>
  </w:num>
  <w:num w:numId="10">
    <w:abstractNumId w:val="3"/>
  </w:num>
  <w:num w:numId="11">
    <w:abstractNumId w:val="12"/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</w:num>
  <w:num w:numId="14">
    <w:abstractNumId w:val="9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397"/>
  <w:hyphenationZone w:val="425"/>
  <w:characterSpacingControl w:val="doNotCompress"/>
  <w:hdrShapeDefaults>
    <o:shapedefaults v:ext="edit" spidmax="798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4438"/>
    <w:rsid w:val="00001A40"/>
    <w:rsid w:val="000022A7"/>
    <w:rsid w:val="00004030"/>
    <w:rsid w:val="00014338"/>
    <w:rsid w:val="00021210"/>
    <w:rsid w:val="00024210"/>
    <w:rsid w:val="00035994"/>
    <w:rsid w:val="00035A2A"/>
    <w:rsid w:val="00043593"/>
    <w:rsid w:val="0005137F"/>
    <w:rsid w:val="00052955"/>
    <w:rsid w:val="00054FED"/>
    <w:rsid w:val="0005720D"/>
    <w:rsid w:val="00070C6F"/>
    <w:rsid w:val="00080B0B"/>
    <w:rsid w:val="00084E42"/>
    <w:rsid w:val="00087097"/>
    <w:rsid w:val="000871B8"/>
    <w:rsid w:val="0008743B"/>
    <w:rsid w:val="00096391"/>
    <w:rsid w:val="000A3A6C"/>
    <w:rsid w:val="000A74EA"/>
    <w:rsid w:val="000B7512"/>
    <w:rsid w:val="000C01D8"/>
    <w:rsid w:val="000C40C4"/>
    <w:rsid w:val="000C77F2"/>
    <w:rsid w:val="000D12EC"/>
    <w:rsid w:val="000D164D"/>
    <w:rsid w:val="000D4D8C"/>
    <w:rsid w:val="000D5502"/>
    <w:rsid w:val="000D5EB5"/>
    <w:rsid w:val="000D6076"/>
    <w:rsid w:val="000E0886"/>
    <w:rsid w:val="000E4C01"/>
    <w:rsid w:val="000E4EC9"/>
    <w:rsid w:val="000E7C5D"/>
    <w:rsid w:val="000F1DCD"/>
    <w:rsid w:val="000F30F9"/>
    <w:rsid w:val="0010246F"/>
    <w:rsid w:val="00103CE3"/>
    <w:rsid w:val="001175CF"/>
    <w:rsid w:val="00123048"/>
    <w:rsid w:val="001241F4"/>
    <w:rsid w:val="001421A0"/>
    <w:rsid w:val="001641C2"/>
    <w:rsid w:val="00173540"/>
    <w:rsid w:val="00187A5D"/>
    <w:rsid w:val="00191F4B"/>
    <w:rsid w:val="001941B0"/>
    <w:rsid w:val="001A4AD5"/>
    <w:rsid w:val="001A5195"/>
    <w:rsid w:val="001B41BE"/>
    <w:rsid w:val="001B4A63"/>
    <w:rsid w:val="001B56B9"/>
    <w:rsid w:val="001C295A"/>
    <w:rsid w:val="001C50D3"/>
    <w:rsid w:val="001C6B45"/>
    <w:rsid w:val="001D0A60"/>
    <w:rsid w:val="001D23CE"/>
    <w:rsid w:val="001E0D04"/>
    <w:rsid w:val="001E0E31"/>
    <w:rsid w:val="001E2A9D"/>
    <w:rsid w:val="001E3178"/>
    <w:rsid w:val="001E6963"/>
    <w:rsid w:val="001F508A"/>
    <w:rsid w:val="00206477"/>
    <w:rsid w:val="00216D50"/>
    <w:rsid w:val="002222CE"/>
    <w:rsid w:val="002346ED"/>
    <w:rsid w:val="00237C68"/>
    <w:rsid w:val="00242F98"/>
    <w:rsid w:val="002438AD"/>
    <w:rsid w:val="002523D4"/>
    <w:rsid w:val="00256081"/>
    <w:rsid w:val="002575B8"/>
    <w:rsid w:val="00274E0C"/>
    <w:rsid w:val="00282F96"/>
    <w:rsid w:val="00283627"/>
    <w:rsid w:val="00287E42"/>
    <w:rsid w:val="00290FDC"/>
    <w:rsid w:val="00295F33"/>
    <w:rsid w:val="002A2D36"/>
    <w:rsid w:val="002A4F6E"/>
    <w:rsid w:val="002A6490"/>
    <w:rsid w:val="002A6BB0"/>
    <w:rsid w:val="002C46C6"/>
    <w:rsid w:val="002C60BA"/>
    <w:rsid w:val="002D01DD"/>
    <w:rsid w:val="002D1EB6"/>
    <w:rsid w:val="002D4600"/>
    <w:rsid w:val="002E0582"/>
    <w:rsid w:val="002E08DE"/>
    <w:rsid w:val="002E092F"/>
    <w:rsid w:val="002E75F2"/>
    <w:rsid w:val="002F05B7"/>
    <w:rsid w:val="002F1665"/>
    <w:rsid w:val="002F18A7"/>
    <w:rsid w:val="002F2765"/>
    <w:rsid w:val="00300EDF"/>
    <w:rsid w:val="00301655"/>
    <w:rsid w:val="00302D5E"/>
    <w:rsid w:val="00303F74"/>
    <w:rsid w:val="00305988"/>
    <w:rsid w:val="00305A5E"/>
    <w:rsid w:val="003078CC"/>
    <w:rsid w:val="00312E93"/>
    <w:rsid w:val="0032328D"/>
    <w:rsid w:val="00324934"/>
    <w:rsid w:val="00325A2D"/>
    <w:rsid w:val="00331680"/>
    <w:rsid w:val="003323B9"/>
    <w:rsid w:val="00337F9F"/>
    <w:rsid w:val="00344E64"/>
    <w:rsid w:val="003459EA"/>
    <w:rsid w:val="00351BAD"/>
    <w:rsid w:val="0035326A"/>
    <w:rsid w:val="003560DB"/>
    <w:rsid w:val="003578AA"/>
    <w:rsid w:val="003621B1"/>
    <w:rsid w:val="00376A07"/>
    <w:rsid w:val="00376B50"/>
    <w:rsid w:val="0037727C"/>
    <w:rsid w:val="0038213C"/>
    <w:rsid w:val="00384E4F"/>
    <w:rsid w:val="00391C2F"/>
    <w:rsid w:val="00396318"/>
    <w:rsid w:val="003A078D"/>
    <w:rsid w:val="003A08C1"/>
    <w:rsid w:val="003A3449"/>
    <w:rsid w:val="003B05FC"/>
    <w:rsid w:val="003B368B"/>
    <w:rsid w:val="003C0BEB"/>
    <w:rsid w:val="003C2164"/>
    <w:rsid w:val="003C319B"/>
    <w:rsid w:val="003D0D36"/>
    <w:rsid w:val="003D383B"/>
    <w:rsid w:val="003D75B2"/>
    <w:rsid w:val="003F34FC"/>
    <w:rsid w:val="004060AC"/>
    <w:rsid w:val="00410CD8"/>
    <w:rsid w:val="0041370C"/>
    <w:rsid w:val="00424C14"/>
    <w:rsid w:val="0042750F"/>
    <w:rsid w:val="00427B3D"/>
    <w:rsid w:val="00430AA1"/>
    <w:rsid w:val="00431534"/>
    <w:rsid w:val="00445515"/>
    <w:rsid w:val="00445567"/>
    <w:rsid w:val="00451F3C"/>
    <w:rsid w:val="00453082"/>
    <w:rsid w:val="0045356B"/>
    <w:rsid w:val="0045368C"/>
    <w:rsid w:val="004536E9"/>
    <w:rsid w:val="0045444F"/>
    <w:rsid w:val="0047132E"/>
    <w:rsid w:val="00471782"/>
    <w:rsid w:val="004748AF"/>
    <w:rsid w:val="0048292B"/>
    <w:rsid w:val="0048298A"/>
    <w:rsid w:val="004853D0"/>
    <w:rsid w:val="00486CFE"/>
    <w:rsid w:val="004871E2"/>
    <w:rsid w:val="004A01FB"/>
    <w:rsid w:val="004A541B"/>
    <w:rsid w:val="004A606B"/>
    <w:rsid w:val="004A6AA6"/>
    <w:rsid w:val="004B2D7A"/>
    <w:rsid w:val="004B34CC"/>
    <w:rsid w:val="004C2E98"/>
    <w:rsid w:val="004C3573"/>
    <w:rsid w:val="004C3EA3"/>
    <w:rsid w:val="004D699E"/>
    <w:rsid w:val="004E4C1A"/>
    <w:rsid w:val="004E6A32"/>
    <w:rsid w:val="004F3DBE"/>
    <w:rsid w:val="004F472F"/>
    <w:rsid w:val="004F53F7"/>
    <w:rsid w:val="00507F0D"/>
    <w:rsid w:val="0051148A"/>
    <w:rsid w:val="00517885"/>
    <w:rsid w:val="0052091E"/>
    <w:rsid w:val="00527327"/>
    <w:rsid w:val="00527B26"/>
    <w:rsid w:val="00534AF1"/>
    <w:rsid w:val="0053645B"/>
    <w:rsid w:val="00540F29"/>
    <w:rsid w:val="00544632"/>
    <w:rsid w:val="00552F24"/>
    <w:rsid w:val="0055784C"/>
    <w:rsid w:val="0056009D"/>
    <w:rsid w:val="005723A1"/>
    <w:rsid w:val="00581BC2"/>
    <w:rsid w:val="00595658"/>
    <w:rsid w:val="00596692"/>
    <w:rsid w:val="00597B16"/>
    <w:rsid w:val="005A3280"/>
    <w:rsid w:val="005A328F"/>
    <w:rsid w:val="005A491C"/>
    <w:rsid w:val="005A653D"/>
    <w:rsid w:val="005B0F8B"/>
    <w:rsid w:val="005B19DD"/>
    <w:rsid w:val="005B6925"/>
    <w:rsid w:val="005B7341"/>
    <w:rsid w:val="005C6E3D"/>
    <w:rsid w:val="005D28A6"/>
    <w:rsid w:val="005D29D6"/>
    <w:rsid w:val="005D30E5"/>
    <w:rsid w:val="005D39B1"/>
    <w:rsid w:val="005D4312"/>
    <w:rsid w:val="005E7BAE"/>
    <w:rsid w:val="005F0FD1"/>
    <w:rsid w:val="005F1499"/>
    <w:rsid w:val="005F46C0"/>
    <w:rsid w:val="00602459"/>
    <w:rsid w:val="0060516C"/>
    <w:rsid w:val="00605FA2"/>
    <w:rsid w:val="0061029A"/>
    <w:rsid w:val="00611C26"/>
    <w:rsid w:val="00613240"/>
    <w:rsid w:val="006135A9"/>
    <w:rsid w:val="00615657"/>
    <w:rsid w:val="00616361"/>
    <w:rsid w:val="00616EDE"/>
    <w:rsid w:val="00620CD4"/>
    <w:rsid w:val="006216C0"/>
    <w:rsid w:val="006218DF"/>
    <w:rsid w:val="00622ACA"/>
    <w:rsid w:val="00623AD1"/>
    <w:rsid w:val="006274D7"/>
    <w:rsid w:val="006329C0"/>
    <w:rsid w:val="0063326C"/>
    <w:rsid w:val="006340CB"/>
    <w:rsid w:val="00635908"/>
    <w:rsid w:val="00640289"/>
    <w:rsid w:val="00640693"/>
    <w:rsid w:val="00640B33"/>
    <w:rsid w:val="00644C64"/>
    <w:rsid w:val="00647E2C"/>
    <w:rsid w:val="006640F4"/>
    <w:rsid w:val="006655DF"/>
    <w:rsid w:val="006713FC"/>
    <w:rsid w:val="006749D1"/>
    <w:rsid w:val="00680EFC"/>
    <w:rsid w:val="00682745"/>
    <w:rsid w:val="00690561"/>
    <w:rsid w:val="00694CFA"/>
    <w:rsid w:val="006A25B4"/>
    <w:rsid w:val="006A6359"/>
    <w:rsid w:val="006B01E5"/>
    <w:rsid w:val="006B0F8A"/>
    <w:rsid w:val="006B1165"/>
    <w:rsid w:val="006C1701"/>
    <w:rsid w:val="006C690F"/>
    <w:rsid w:val="006C6B76"/>
    <w:rsid w:val="006E34E8"/>
    <w:rsid w:val="006E3DBC"/>
    <w:rsid w:val="006F11EA"/>
    <w:rsid w:val="006F402A"/>
    <w:rsid w:val="007030DE"/>
    <w:rsid w:val="007047D5"/>
    <w:rsid w:val="00707AAF"/>
    <w:rsid w:val="00707C52"/>
    <w:rsid w:val="00711332"/>
    <w:rsid w:val="00712002"/>
    <w:rsid w:val="00714945"/>
    <w:rsid w:val="00716EF7"/>
    <w:rsid w:val="007176A2"/>
    <w:rsid w:val="00723878"/>
    <w:rsid w:val="00726E8D"/>
    <w:rsid w:val="007310CD"/>
    <w:rsid w:val="007335DC"/>
    <w:rsid w:val="0073558D"/>
    <w:rsid w:val="00736ECE"/>
    <w:rsid w:val="007379B1"/>
    <w:rsid w:val="00743A13"/>
    <w:rsid w:val="00746308"/>
    <w:rsid w:val="007544CD"/>
    <w:rsid w:val="00764726"/>
    <w:rsid w:val="0078528C"/>
    <w:rsid w:val="0078557B"/>
    <w:rsid w:val="007A2E3D"/>
    <w:rsid w:val="007A3FD6"/>
    <w:rsid w:val="007B224F"/>
    <w:rsid w:val="007C5A8E"/>
    <w:rsid w:val="007C6F21"/>
    <w:rsid w:val="007D46FA"/>
    <w:rsid w:val="007D4D51"/>
    <w:rsid w:val="007D66CD"/>
    <w:rsid w:val="007E5880"/>
    <w:rsid w:val="007E6CC8"/>
    <w:rsid w:val="007F0E45"/>
    <w:rsid w:val="007F3CD2"/>
    <w:rsid w:val="007F3E50"/>
    <w:rsid w:val="007F5EA4"/>
    <w:rsid w:val="007F63EE"/>
    <w:rsid w:val="007F7DDE"/>
    <w:rsid w:val="00804BC4"/>
    <w:rsid w:val="00813B1E"/>
    <w:rsid w:val="0081675A"/>
    <w:rsid w:val="00816F7C"/>
    <w:rsid w:val="00830D49"/>
    <w:rsid w:val="0083410D"/>
    <w:rsid w:val="0083445D"/>
    <w:rsid w:val="008424F6"/>
    <w:rsid w:val="00842D99"/>
    <w:rsid w:val="0085049D"/>
    <w:rsid w:val="00850684"/>
    <w:rsid w:val="00850E1F"/>
    <w:rsid w:val="00856599"/>
    <w:rsid w:val="008566D4"/>
    <w:rsid w:val="008611A5"/>
    <w:rsid w:val="0086685E"/>
    <w:rsid w:val="008707F6"/>
    <w:rsid w:val="00876F30"/>
    <w:rsid w:val="008775DA"/>
    <w:rsid w:val="0088772D"/>
    <w:rsid w:val="008943E1"/>
    <w:rsid w:val="0089674D"/>
    <w:rsid w:val="008A2FF5"/>
    <w:rsid w:val="008B015D"/>
    <w:rsid w:val="008B143E"/>
    <w:rsid w:val="008C0CA6"/>
    <w:rsid w:val="008C44F6"/>
    <w:rsid w:val="008D1818"/>
    <w:rsid w:val="008D1A56"/>
    <w:rsid w:val="008E159C"/>
    <w:rsid w:val="008E4B25"/>
    <w:rsid w:val="008F1712"/>
    <w:rsid w:val="00900718"/>
    <w:rsid w:val="00901866"/>
    <w:rsid w:val="00901DB8"/>
    <w:rsid w:val="00910360"/>
    <w:rsid w:val="00910A89"/>
    <w:rsid w:val="009207B2"/>
    <w:rsid w:val="0092294D"/>
    <w:rsid w:val="00924445"/>
    <w:rsid w:val="00927AB6"/>
    <w:rsid w:val="00933F79"/>
    <w:rsid w:val="009404AB"/>
    <w:rsid w:val="00951008"/>
    <w:rsid w:val="00956372"/>
    <w:rsid w:val="00957F62"/>
    <w:rsid w:val="009660CB"/>
    <w:rsid w:val="00966461"/>
    <w:rsid w:val="0096792E"/>
    <w:rsid w:val="00972722"/>
    <w:rsid w:val="00982790"/>
    <w:rsid w:val="009847E2"/>
    <w:rsid w:val="009953BC"/>
    <w:rsid w:val="00997EDA"/>
    <w:rsid w:val="009A2421"/>
    <w:rsid w:val="009B6953"/>
    <w:rsid w:val="009B6C53"/>
    <w:rsid w:val="009C2EF3"/>
    <w:rsid w:val="009C6FA9"/>
    <w:rsid w:val="009C77B1"/>
    <w:rsid w:val="009C7C67"/>
    <w:rsid w:val="009F5405"/>
    <w:rsid w:val="009F65E8"/>
    <w:rsid w:val="00A04546"/>
    <w:rsid w:val="00A05257"/>
    <w:rsid w:val="00A07306"/>
    <w:rsid w:val="00A107A9"/>
    <w:rsid w:val="00A10AD4"/>
    <w:rsid w:val="00A14342"/>
    <w:rsid w:val="00A219A5"/>
    <w:rsid w:val="00A2367E"/>
    <w:rsid w:val="00A27558"/>
    <w:rsid w:val="00A33157"/>
    <w:rsid w:val="00A451C1"/>
    <w:rsid w:val="00A534CD"/>
    <w:rsid w:val="00A545BB"/>
    <w:rsid w:val="00A55B2D"/>
    <w:rsid w:val="00A56918"/>
    <w:rsid w:val="00A56D9B"/>
    <w:rsid w:val="00A57145"/>
    <w:rsid w:val="00A63689"/>
    <w:rsid w:val="00A67C89"/>
    <w:rsid w:val="00A71147"/>
    <w:rsid w:val="00A80F41"/>
    <w:rsid w:val="00A91767"/>
    <w:rsid w:val="00A92782"/>
    <w:rsid w:val="00A94EB0"/>
    <w:rsid w:val="00A9561F"/>
    <w:rsid w:val="00AA244A"/>
    <w:rsid w:val="00AA28F6"/>
    <w:rsid w:val="00AA4BA2"/>
    <w:rsid w:val="00AA5685"/>
    <w:rsid w:val="00AA7E51"/>
    <w:rsid w:val="00AB2C59"/>
    <w:rsid w:val="00AC6037"/>
    <w:rsid w:val="00AD3B8D"/>
    <w:rsid w:val="00AD6B1C"/>
    <w:rsid w:val="00AE0AF6"/>
    <w:rsid w:val="00AE239F"/>
    <w:rsid w:val="00AE7FE4"/>
    <w:rsid w:val="00AF3B54"/>
    <w:rsid w:val="00AF7140"/>
    <w:rsid w:val="00B00686"/>
    <w:rsid w:val="00B00C08"/>
    <w:rsid w:val="00B01001"/>
    <w:rsid w:val="00B05827"/>
    <w:rsid w:val="00B07F92"/>
    <w:rsid w:val="00B13BF5"/>
    <w:rsid w:val="00B22D76"/>
    <w:rsid w:val="00B3007A"/>
    <w:rsid w:val="00B350BE"/>
    <w:rsid w:val="00B36774"/>
    <w:rsid w:val="00B41593"/>
    <w:rsid w:val="00B41EF3"/>
    <w:rsid w:val="00B43012"/>
    <w:rsid w:val="00B467BB"/>
    <w:rsid w:val="00B51090"/>
    <w:rsid w:val="00B60256"/>
    <w:rsid w:val="00B62891"/>
    <w:rsid w:val="00B713E3"/>
    <w:rsid w:val="00B75A02"/>
    <w:rsid w:val="00B81A4F"/>
    <w:rsid w:val="00B83E07"/>
    <w:rsid w:val="00B86275"/>
    <w:rsid w:val="00B944C3"/>
    <w:rsid w:val="00BA3150"/>
    <w:rsid w:val="00BA688C"/>
    <w:rsid w:val="00BB117B"/>
    <w:rsid w:val="00BC006B"/>
    <w:rsid w:val="00BC28AF"/>
    <w:rsid w:val="00BC4042"/>
    <w:rsid w:val="00BD2795"/>
    <w:rsid w:val="00BE32B0"/>
    <w:rsid w:val="00BE54C5"/>
    <w:rsid w:val="00BF0FFD"/>
    <w:rsid w:val="00BF213E"/>
    <w:rsid w:val="00BF4438"/>
    <w:rsid w:val="00C023E5"/>
    <w:rsid w:val="00C02F16"/>
    <w:rsid w:val="00C1495A"/>
    <w:rsid w:val="00C20879"/>
    <w:rsid w:val="00C248D1"/>
    <w:rsid w:val="00C27242"/>
    <w:rsid w:val="00C30354"/>
    <w:rsid w:val="00C5097B"/>
    <w:rsid w:val="00C5118B"/>
    <w:rsid w:val="00C57E06"/>
    <w:rsid w:val="00C61942"/>
    <w:rsid w:val="00C7192A"/>
    <w:rsid w:val="00C76F27"/>
    <w:rsid w:val="00C77DED"/>
    <w:rsid w:val="00C80112"/>
    <w:rsid w:val="00C82446"/>
    <w:rsid w:val="00C953DB"/>
    <w:rsid w:val="00CA001A"/>
    <w:rsid w:val="00CA186A"/>
    <w:rsid w:val="00CA213D"/>
    <w:rsid w:val="00CA40DD"/>
    <w:rsid w:val="00CA4AE9"/>
    <w:rsid w:val="00CA6543"/>
    <w:rsid w:val="00CA67BD"/>
    <w:rsid w:val="00CB6056"/>
    <w:rsid w:val="00CC34B7"/>
    <w:rsid w:val="00CC4AC4"/>
    <w:rsid w:val="00CC643B"/>
    <w:rsid w:val="00CD0C5D"/>
    <w:rsid w:val="00CE0AA1"/>
    <w:rsid w:val="00CE0DE3"/>
    <w:rsid w:val="00CE74F7"/>
    <w:rsid w:val="00CE766B"/>
    <w:rsid w:val="00D054B3"/>
    <w:rsid w:val="00D228FB"/>
    <w:rsid w:val="00D26B8C"/>
    <w:rsid w:val="00D45365"/>
    <w:rsid w:val="00D55AEC"/>
    <w:rsid w:val="00D61501"/>
    <w:rsid w:val="00D62CE3"/>
    <w:rsid w:val="00D65CEF"/>
    <w:rsid w:val="00D65F0F"/>
    <w:rsid w:val="00D72489"/>
    <w:rsid w:val="00D76B2C"/>
    <w:rsid w:val="00D81A07"/>
    <w:rsid w:val="00D83D60"/>
    <w:rsid w:val="00D96608"/>
    <w:rsid w:val="00D976A3"/>
    <w:rsid w:val="00DA6C9E"/>
    <w:rsid w:val="00DA72E3"/>
    <w:rsid w:val="00DB56EC"/>
    <w:rsid w:val="00DC16C9"/>
    <w:rsid w:val="00DC5DEF"/>
    <w:rsid w:val="00DD0804"/>
    <w:rsid w:val="00DE6F6B"/>
    <w:rsid w:val="00DF7365"/>
    <w:rsid w:val="00E02F23"/>
    <w:rsid w:val="00E06D4B"/>
    <w:rsid w:val="00E0794C"/>
    <w:rsid w:val="00E10843"/>
    <w:rsid w:val="00E115C0"/>
    <w:rsid w:val="00E13DE8"/>
    <w:rsid w:val="00E1472C"/>
    <w:rsid w:val="00E2088C"/>
    <w:rsid w:val="00E21CC6"/>
    <w:rsid w:val="00E24042"/>
    <w:rsid w:val="00E247AD"/>
    <w:rsid w:val="00E37A8A"/>
    <w:rsid w:val="00E42CDE"/>
    <w:rsid w:val="00E52D7D"/>
    <w:rsid w:val="00E55E91"/>
    <w:rsid w:val="00E5609A"/>
    <w:rsid w:val="00E56968"/>
    <w:rsid w:val="00E60DAA"/>
    <w:rsid w:val="00E627D0"/>
    <w:rsid w:val="00E62980"/>
    <w:rsid w:val="00E63A9B"/>
    <w:rsid w:val="00E72A74"/>
    <w:rsid w:val="00E75428"/>
    <w:rsid w:val="00E81A8D"/>
    <w:rsid w:val="00E86F31"/>
    <w:rsid w:val="00E877F8"/>
    <w:rsid w:val="00E97605"/>
    <w:rsid w:val="00EA33C6"/>
    <w:rsid w:val="00EB7044"/>
    <w:rsid w:val="00EC6D37"/>
    <w:rsid w:val="00EC7DFF"/>
    <w:rsid w:val="00ED03B2"/>
    <w:rsid w:val="00ED09AD"/>
    <w:rsid w:val="00ED3C74"/>
    <w:rsid w:val="00ED3FF7"/>
    <w:rsid w:val="00EE23A8"/>
    <w:rsid w:val="00EF16CA"/>
    <w:rsid w:val="00EF3D6B"/>
    <w:rsid w:val="00EF4C25"/>
    <w:rsid w:val="00F07878"/>
    <w:rsid w:val="00F10274"/>
    <w:rsid w:val="00F12AE8"/>
    <w:rsid w:val="00F1675B"/>
    <w:rsid w:val="00F16B5F"/>
    <w:rsid w:val="00F22C4C"/>
    <w:rsid w:val="00F25388"/>
    <w:rsid w:val="00F259E1"/>
    <w:rsid w:val="00F350A7"/>
    <w:rsid w:val="00F50927"/>
    <w:rsid w:val="00F50EE5"/>
    <w:rsid w:val="00F62E5D"/>
    <w:rsid w:val="00F71F76"/>
    <w:rsid w:val="00F91BED"/>
    <w:rsid w:val="00F93E18"/>
    <w:rsid w:val="00F947E1"/>
    <w:rsid w:val="00FA22DF"/>
    <w:rsid w:val="00FA671C"/>
    <w:rsid w:val="00FB1C38"/>
    <w:rsid w:val="00FB67B2"/>
    <w:rsid w:val="00FC5D36"/>
    <w:rsid w:val="00FD2B6F"/>
    <w:rsid w:val="00FD7F50"/>
    <w:rsid w:val="00FE5F7F"/>
    <w:rsid w:val="00FF06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3"/>
    <o:shapelayout v:ext="edit">
      <o:idmap v:ext="edit" data="1"/>
    </o:shapelayout>
  </w:shapeDefaults>
  <w:decimalSymbol w:val=","/>
  <w:listSeparator w:val=";"/>
  <w14:docId w14:val="4FC0CC06"/>
  <w15:chartTrackingRefBased/>
  <w15:docId w15:val="{4A273EA0-CCE6-46E2-8511-F6A878BD7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D5502"/>
    <w:pPr>
      <w:widowControl w:val="0"/>
      <w:suppressAutoHyphens/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Arial"/>
      <w:sz w:val="20"/>
      <w:szCs w:val="24"/>
      <w:lang w:val="fr-FR" w:eastAsia="fr-FR"/>
    </w:rPr>
  </w:style>
  <w:style w:type="paragraph" w:styleId="Titre1">
    <w:name w:val="heading 1"/>
    <w:next w:val="Normal"/>
    <w:link w:val="Titre1Car"/>
    <w:autoRedefine/>
    <w:rsid w:val="00B60256"/>
    <w:pPr>
      <w:pageBreakBefore/>
      <w:tabs>
        <w:tab w:val="right" w:pos="9781"/>
      </w:tabs>
      <w:spacing w:before="360" w:after="0" w:line="240" w:lineRule="auto"/>
      <w:jc w:val="center"/>
      <w:outlineLvl w:val="0"/>
    </w:pPr>
    <w:rPr>
      <w:rFonts w:ascii="Arial" w:eastAsia="Gill Sans MT" w:hAnsi="Arial" w:cs="Arial"/>
      <w:b/>
      <w:bCs/>
      <w:smallCaps/>
      <w:color w:val="000000"/>
      <w:sz w:val="28"/>
      <w:szCs w:val="28"/>
      <w:lang w:val="fr-FR" w:eastAsia="fr-FR"/>
    </w:rPr>
  </w:style>
  <w:style w:type="paragraph" w:styleId="Titre2">
    <w:name w:val="heading 2"/>
    <w:basedOn w:val="Normal"/>
    <w:next w:val="Normal"/>
    <w:link w:val="Titre2Car"/>
    <w:uiPriority w:val="9"/>
    <w:unhideWhenUsed/>
    <w:rsid w:val="004A541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BF0017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rsid w:val="00EE23A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7F000F" w:themeColor="accent1" w:themeShade="7F"/>
      <w:sz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070C6F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BF0017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0022A7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7F000F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7F7DDE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7F000F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nhideWhenUsed/>
    <w:rsid w:val="00AF7140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AF7140"/>
  </w:style>
  <w:style w:type="paragraph" w:styleId="Pieddepage">
    <w:name w:val="footer"/>
    <w:basedOn w:val="Normal"/>
    <w:link w:val="PieddepageCar"/>
    <w:uiPriority w:val="99"/>
    <w:unhideWhenUsed/>
    <w:rsid w:val="00AF7140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AF7140"/>
  </w:style>
  <w:style w:type="paragraph" w:customStyle="1" w:styleId="DirectionAchatsText">
    <w:name w:val="Direction_Achats_Text"/>
    <w:link w:val="DirectionAchatsTextCar"/>
    <w:qFormat/>
    <w:rsid w:val="00C57E06"/>
    <w:pPr>
      <w:keepLines/>
      <w:spacing w:before="120" w:line="276" w:lineRule="auto"/>
      <w:jc w:val="both"/>
    </w:pPr>
    <w:rPr>
      <w:rFonts w:ascii="Avenir Next LT Pro" w:eastAsia="Times New Roman" w:hAnsi="Avenir Next LT Pro" w:cs="Arial"/>
      <w:color w:val="3F3F3F" w:themeColor="text1"/>
      <w:sz w:val="20"/>
      <w:szCs w:val="16"/>
      <w:lang w:val="en-US" w:eastAsia="fr-FR"/>
    </w:rPr>
  </w:style>
  <w:style w:type="paragraph" w:styleId="Sous-titre">
    <w:name w:val="Subtitle"/>
    <w:aliases w:val="Mission"/>
    <w:next w:val="Normal"/>
    <w:link w:val="Sous-titreCar"/>
    <w:rsid w:val="000D12EC"/>
    <w:pPr>
      <w:spacing w:after="0" w:line="240" w:lineRule="auto"/>
      <w:ind w:left="-142"/>
      <w:jc w:val="center"/>
    </w:pPr>
    <w:rPr>
      <w:rFonts w:ascii="Verdana" w:eastAsia="Times New Roman" w:hAnsi="Verdana" w:cs="Times New Roman"/>
      <w:b/>
      <w:noProof/>
      <w:sz w:val="32"/>
      <w:szCs w:val="32"/>
      <w:lang w:val="fr-FR" w:eastAsia="fr-FR"/>
    </w:rPr>
  </w:style>
  <w:style w:type="character" w:customStyle="1" w:styleId="Sous-titreCar">
    <w:name w:val="Sous-titre Car"/>
    <w:aliases w:val="Mission Car"/>
    <w:basedOn w:val="Policepardfaut"/>
    <w:link w:val="Sous-titre"/>
    <w:rsid w:val="000D12EC"/>
    <w:rPr>
      <w:rFonts w:ascii="Verdana" w:eastAsia="Times New Roman" w:hAnsi="Verdana" w:cs="Times New Roman"/>
      <w:b/>
      <w:noProof/>
      <w:sz w:val="32"/>
      <w:szCs w:val="32"/>
      <w:lang w:val="fr-FR" w:eastAsia="fr-FR"/>
    </w:rPr>
  </w:style>
  <w:style w:type="table" w:styleId="Grilledutableau">
    <w:name w:val="Table Grid"/>
    <w:basedOn w:val="TableauNormal"/>
    <w:uiPriority w:val="59"/>
    <w:rsid w:val="00813B1E"/>
    <w:pPr>
      <w:spacing w:after="0" w:line="240" w:lineRule="auto"/>
    </w:pPr>
    <w:rPr>
      <w:rFonts w:ascii="Calibri" w:eastAsia="Calibri" w:hAnsi="Calibri" w:cs="Times New Roman"/>
      <w:sz w:val="20"/>
      <w:szCs w:val="20"/>
      <w:lang w:val="fr-FR"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1Car">
    <w:name w:val="Titre 1 Car"/>
    <w:basedOn w:val="Policepardfaut"/>
    <w:link w:val="Titre1"/>
    <w:rsid w:val="00B60256"/>
    <w:rPr>
      <w:rFonts w:ascii="Arial" w:eastAsia="Gill Sans MT" w:hAnsi="Arial" w:cs="Arial"/>
      <w:b/>
      <w:bCs/>
      <w:smallCaps/>
      <w:color w:val="000000"/>
      <w:sz w:val="28"/>
      <w:szCs w:val="28"/>
      <w:lang w:val="fr-FR"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7310CD"/>
    <w:pPr>
      <w:tabs>
        <w:tab w:val="left" w:pos="440"/>
        <w:tab w:val="left" w:pos="1100"/>
        <w:tab w:val="right" w:leader="dot" w:pos="9062"/>
      </w:tabs>
      <w:spacing w:after="100"/>
    </w:pPr>
    <w:rPr>
      <w:b/>
      <w:bCs/>
      <w:noProof/>
      <w:color w:val="00205B"/>
      <w:lang w:val="en-GB"/>
    </w:rPr>
  </w:style>
  <w:style w:type="paragraph" w:customStyle="1" w:styleId="DirectionAchats1Title">
    <w:name w:val="Direction_Achats_1 Title"/>
    <w:next w:val="DirectionAchats2Title"/>
    <w:qFormat/>
    <w:rsid w:val="00924445"/>
    <w:pPr>
      <w:numPr>
        <w:numId w:val="1"/>
      </w:numPr>
      <w:spacing w:before="160"/>
      <w:outlineLvl w:val="0"/>
    </w:pPr>
    <w:rPr>
      <w:rFonts w:ascii="Arial" w:eastAsia="Times New Roman" w:hAnsi="Arial" w:cs="Arial"/>
      <w:b/>
      <w:color w:val="00205B"/>
      <w:sz w:val="32"/>
      <w:szCs w:val="24"/>
      <w:lang w:val="en-US" w:eastAsia="fr-FR"/>
    </w:rPr>
  </w:style>
  <w:style w:type="paragraph" w:customStyle="1" w:styleId="DirectionAchats2Title">
    <w:name w:val="Direction_Achats_2 Title"/>
    <w:basedOn w:val="DirectionAchats1Title"/>
    <w:next w:val="DirectionAchats3Title"/>
    <w:link w:val="DirectionAchats2TitleCar"/>
    <w:autoRedefine/>
    <w:qFormat/>
    <w:rsid w:val="00014338"/>
    <w:pPr>
      <w:numPr>
        <w:ilvl w:val="1"/>
      </w:numPr>
      <w:spacing w:before="480"/>
      <w:ind w:left="851" w:hanging="567"/>
      <w:outlineLvl w:val="1"/>
    </w:pPr>
    <w:rPr>
      <w:rFonts w:eastAsia="Gill Sans MT"/>
      <w:color w:val="0092BC"/>
      <w:sz w:val="26"/>
      <w:szCs w:val="26"/>
      <w:lang w:val="fr-FR"/>
    </w:rPr>
  </w:style>
  <w:style w:type="paragraph" w:customStyle="1" w:styleId="DirectionAchats3Title">
    <w:name w:val="Direction_Achats_3 Title"/>
    <w:next w:val="DirectionAchats4Title"/>
    <w:link w:val="DirectionAchats3TitleCar"/>
    <w:autoRedefine/>
    <w:qFormat/>
    <w:rsid w:val="004E6A32"/>
    <w:pPr>
      <w:numPr>
        <w:ilvl w:val="2"/>
        <w:numId w:val="1"/>
      </w:numPr>
      <w:spacing w:before="240" w:after="80"/>
      <w:ind w:left="851"/>
      <w:outlineLvl w:val="2"/>
    </w:pPr>
    <w:rPr>
      <w:rFonts w:ascii="Arial" w:eastAsia="Times New Roman" w:hAnsi="Arial" w:cs="Arial"/>
      <w:bCs/>
      <w:color w:val="00205B"/>
      <w:sz w:val="26"/>
      <w:szCs w:val="26"/>
      <w:u w:val="single"/>
      <w:lang w:val="fr-FR" w:eastAsia="fr-FR"/>
    </w:rPr>
  </w:style>
  <w:style w:type="character" w:customStyle="1" w:styleId="DirectionAchats2TitleCar">
    <w:name w:val="Direction_Achats_2 Title Car"/>
    <w:basedOn w:val="Policepardfaut"/>
    <w:link w:val="DirectionAchats2Title"/>
    <w:rsid w:val="00014338"/>
    <w:rPr>
      <w:rFonts w:ascii="Arial" w:eastAsia="Gill Sans MT" w:hAnsi="Arial" w:cs="Arial"/>
      <w:b/>
      <w:color w:val="0092BC"/>
      <w:sz w:val="26"/>
      <w:szCs w:val="26"/>
      <w:lang w:val="fr-FR" w:eastAsia="fr-FR"/>
    </w:rPr>
  </w:style>
  <w:style w:type="paragraph" w:customStyle="1" w:styleId="DirectionAchats4Title">
    <w:name w:val="Direction_Achats_4 Title"/>
    <w:basedOn w:val="DirectionAchats3Title"/>
    <w:next w:val="DirectionAchats5Title"/>
    <w:link w:val="DirectionAchats4TitleCar"/>
    <w:qFormat/>
    <w:rsid w:val="00622ACA"/>
    <w:pPr>
      <w:numPr>
        <w:ilvl w:val="3"/>
      </w:numPr>
      <w:ind w:left="1135" w:hanging="284"/>
      <w:outlineLvl w:val="3"/>
    </w:pPr>
    <w:rPr>
      <w:color w:val="0092BC"/>
    </w:rPr>
  </w:style>
  <w:style w:type="character" w:customStyle="1" w:styleId="DirectionAchats3TitleCar">
    <w:name w:val="Direction_Achats_3 Title Car"/>
    <w:basedOn w:val="Policepardfaut"/>
    <w:link w:val="DirectionAchats3Title"/>
    <w:rsid w:val="004E6A32"/>
    <w:rPr>
      <w:rFonts w:ascii="Arial" w:eastAsia="Times New Roman" w:hAnsi="Arial" w:cs="Arial"/>
      <w:bCs/>
      <w:color w:val="00205B"/>
      <w:sz w:val="26"/>
      <w:szCs w:val="26"/>
      <w:u w:val="single"/>
      <w:lang w:val="fr-FR" w:eastAsia="fr-FR"/>
    </w:rPr>
  </w:style>
  <w:style w:type="paragraph" w:styleId="Paragraphedeliste">
    <w:name w:val="List Paragraph"/>
    <w:aliases w:val="lp1,Liste à puce,Paragraphe de liste 1,Liste 1,Par. de liste-etic,Bullet List,FooterText,numbered,Foot,List1,List11,Paragraphe de liste2,Nomios - Paragraphe de liste,Paragraphe_DAT,Use Case List Paragraph,Bull - Bullet niveau 1"/>
    <w:basedOn w:val="Normal"/>
    <w:link w:val="ParagraphedelisteCar"/>
    <w:uiPriority w:val="34"/>
    <w:qFormat/>
    <w:rsid w:val="002575B8"/>
    <w:pPr>
      <w:ind w:left="720"/>
      <w:contextualSpacing/>
    </w:pPr>
  </w:style>
  <w:style w:type="character" w:customStyle="1" w:styleId="DirectionAchats4TitleCar">
    <w:name w:val="Direction_Achats_4 Title Car"/>
    <w:basedOn w:val="DirectionAchats3TitleCar"/>
    <w:link w:val="DirectionAchats4Title"/>
    <w:rsid w:val="00622ACA"/>
    <w:rPr>
      <w:rFonts w:ascii="Arial" w:eastAsia="Times New Roman" w:hAnsi="Arial" w:cs="Arial"/>
      <w:bCs/>
      <w:color w:val="0092BC"/>
      <w:sz w:val="26"/>
      <w:szCs w:val="26"/>
      <w:u w:val="single"/>
      <w:lang w:val="fr-FR" w:eastAsia="fr-FR"/>
    </w:rPr>
  </w:style>
  <w:style w:type="paragraph" w:customStyle="1" w:styleId="DirectionAchats5Title">
    <w:name w:val="Direction_Achats_5 Title"/>
    <w:basedOn w:val="DirectionAchats4Title"/>
    <w:next w:val="DirectionAchatsText"/>
    <w:link w:val="DirectionAchats5TitleCar"/>
    <w:qFormat/>
    <w:rsid w:val="00622ACA"/>
    <w:pPr>
      <w:numPr>
        <w:ilvl w:val="4"/>
      </w:numPr>
    </w:pPr>
    <w:rPr>
      <w:color w:val="00205B"/>
      <w:sz w:val="20"/>
    </w:rPr>
  </w:style>
  <w:style w:type="paragraph" w:customStyle="1" w:styleId="DirectionAchats6Title">
    <w:name w:val="Direction_Achats_6 Title"/>
    <w:basedOn w:val="DirectionAchats5Title"/>
    <w:link w:val="DirectionAchats6TitleCar"/>
    <w:autoRedefine/>
    <w:qFormat/>
    <w:rsid w:val="007310CD"/>
    <w:pPr>
      <w:numPr>
        <w:ilvl w:val="5"/>
      </w:numPr>
    </w:pPr>
    <w:rPr>
      <w:b/>
      <w:bCs w:val="0"/>
      <w:color w:val="FF0000"/>
      <w:u w:val="none"/>
    </w:rPr>
  </w:style>
  <w:style w:type="character" w:customStyle="1" w:styleId="DirectionAchats5TitleCar">
    <w:name w:val="Direction_Achats_5 Title Car"/>
    <w:basedOn w:val="DirectionAchats4TitleCar"/>
    <w:link w:val="DirectionAchats5Title"/>
    <w:rsid w:val="00622ACA"/>
    <w:rPr>
      <w:rFonts w:ascii="Arial" w:eastAsia="Times New Roman" w:hAnsi="Arial" w:cs="Arial"/>
      <w:bCs/>
      <w:color w:val="00205B"/>
      <w:sz w:val="20"/>
      <w:szCs w:val="26"/>
      <w:u w:val="single"/>
      <w:lang w:val="fr-FR" w:eastAsia="fr-FR"/>
    </w:rPr>
  </w:style>
  <w:style w:type="paragraph" w:styleId="Sansinterligne">
    <w:name w:val="No Spacing"/>
    <w:aliases w:val="CNS no interlign"/>
    <w:basedOn w:val="DirectionAchatsText"/>
    <w:next w:val="DirectionAchatsText"/>
    <w:link w:val="SansinterligneCar"/>
    <w:uiPriority w:val="1"/>
    <w:qFormat/>
    <w:rsid w:val="00C5118B"/>
    <w:pPr>
      <w:widowControl w:val="0"/>
      <w:suppressAutoHyphens/>
      <w:overflowPunct w:val="0"/>
      <w:autoSpaceDE w:val="0"/>
      <w:autoSpaceDN w:val="0"/>
      <w:adjustRightInd w:val="0"/>
      <w:spacing w:before="0" w:after="0" w:line="240" w:lineRule="auto"/>
      <w:textAlignment w:val="baseline"/>
    </w:pPr>
    <w:rPr>
      <w:szCs w:val="24"/>
    </w:rPr>
  </w:style>
  <w:style w:type="character" w:customStyle="1" w:styleId="DirectionAchats6TitleCar">
    <w:name w:val="Direction_Achats_6 Title Car"/>
    <w:basedOn w:val="DirectionAchats5TitleCar"/>
    <w:link w:val="DirectionAchats6Title"/>
    <w:rsid w:val="007310CD"/>
    <w:rPr>
      <w:rFonts w:ascii="Arial" w:eastAsia="Times New Roman" w:hAnsi="Arial" w:cs="Arial"/>
      <w:b/>
      <w:bCs w:val="0"/>
      <w:color w:val="FF0000"/>
      <w:sz w:val="20"/>
      <w:szCs w:val="26"/>
      <w:u w:val="single"/>
      <w:lang w:val="fr-FR" w:eastAsia="fr-FR"/>
    </w:rPr>
  </w:style>
  <w:style w:type="character" w:customStyle="1" w:styleId="Titre2Car">
    <w:name w:val="Titre 2 Car"/>
    <w:basedOn w:val="Policepardfaut"/>
    <w:link w:val="Titre2"/>
    <w:uiPriority w:val="9"/>
    <w:rsid w:val="004A541B"/>
    <w:rPr>
      <w:rFonts w:asciiTheme="majorHAnsi" w:eastAsiaTheme="majorEastAsia" w:hAnsiTheme="majorHAnsi" w:cstheme="majorBidi"/>
      <w:color w:val="BF0017" w:themeColor="accent1" w:themeShade="BF"/>
      <w:sz w:val="26"/>
      <w:szCs w:val="26"/>
      <w:lang w:val="fr-FR" w:eastAsia="fr-FR"/>
    </w:rPr>
  </w:style>
  <w:style w:type="character" w:styleId="Accentuationlgre">
    <w:name w:val="Subtle Emphasis"/>
    <w:aliases w:val="Light"/>
    <w:basedOn w:val="Policepardfaut"/>
    <w:uiPriority w:val="19"/>
    <w:qFormat/>
    <w:rsid w:val="004A541B"/>
    <w:rPr>
      <w:i/>
      <w:iCs/>
      <w:color w:val="6F6F6F" w:themeColor="text1" w:themeTint="BF"/>
    </w:rPr>
  </w:style>
  <w:style w:type="character" w:styleId="Accentuationintense">
    <w:name w:val="Intense Emphasis"/>
    <w:aliases w:val="Intense"/>
    <w:uiPriority w:val="21"/>
    <w:qFormat/>
    <w:rsid w:val="004F472F"/>
    <w:rPr>
      <w:b/>
      <w:bCs/>
    </w:rPr>
  </w:style>
  <w:style w:type="paragraph" w:styleId="Citationintense">
    <w:name w:val="Intense Quote"/>
    <w:aliases w:val="Code"/>
    <w:basedOn w:val="DirectionAchatsText"/>
    <w:link w:val="CitationintenseCar"/>
    <w:uiPriority w:val="30"/>
    <w:qFormat/>
    <w:rsid w:val="0096792E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2F2F2" w:themeFill="background1" w:themeFillShade="F2"/>
      <w:spacing w:before="0" w:after="0"/>
      <w:ind w:left="568" w:right="284" w:hanging="284"/>
      <w:jc w:val="left"/>
    </w:pPr>
    <w:rPr>
      <w:rFonts w:ascii="Consolas" w:hAnsi="Consolas" w:cs="Courier New"/>
      <w:noProof/>
      <w:sz w:val="18"/>
      <w:szCs w:val="12"/>
      <w:lang w:val="en-GB"/>
    </w:rPr>
  </w:style>
  <w:style w:type="character" w:customStyle="1" w:styleId="CitationintenseCar">
    <w:name w:val="Citation intense Car"/>
    <w:aliases w:val="Code Car"/>
    <w:basedOn w:val="Policepardfaut"/>
    <w:link w:val="Citationintense"/>
    <w:uiPriority w:val="30"/>
    <w:rsid w:val="0096792E"/>
    <w:rPr>
      <w:rFonts w:ascii="Consolas" w:eastAsia="Times New Roman" w:hAnsi="Consolas" w:cs="Courier New"/>
      <w:noProof/>
      <w:sz w:val="18"/>
      <w:szCs w:val="12"/>
      <w:shd w:val="clear" w:color="auto" w:fill="F2F2F2" w:themeFill="background1" w:themeFillShade="F2"/>
      <w:lang w:eastAsia="fr-FR"/>
    </w:rPr>
  </w:style>
  <w:style w:type="character" w:styleId="Rfrencelgre">
    <w:name w:val="Subtle Reference"/>
    <w:basedOn w:val="Policepardfaut"/>
    <w:uiPriority w:val="31"/>
    <w:rsid w:val="007C5A8E"/>
    <w:rPr>
      <w:smallCaps/>
      <w:color w:val="828282" w:themeColor="text1" w:themeTint="A5"/>
    </w:rPr>
  </w:style>
  <w:style w:type="character" w:styleId="Accentuation">
    <w:name w:val="Emphasis"/>
    <w:aliases w:val="Italic"/>
    <w:basedOn w:val="Policepardfaut"/>
    <w:uiPriority w:val="20"/>
    <w:qFormat/>
    <w:rsid w:val="007C5A8E"/>
    <w:rPr>
      <w:i/>
      <w:iCs/>
    </w:rPr>
  </w:style>
  <w:style w:type="paragraph" w:customStyle="1" w:styleId="DirectionAchatsAlert">
    <w:name w:val="Direction_Achats_Alert"/>
    <w:basedOn w:val="DirectionAchatsText"/>
    <w:next w:val="DirectionAchatsText"/>
    <w:qFormat/>
    <w:rsid w:val="00C27242"/>
    <w:pPr>
      <w:pBdr>
        <w:top w:val="single" w:sz="18" w:space="1" w:color="FF0020"/>
        <w:left w:val="single" w:sz="18" w:space="4" w:color="FF0020"/>
        <w:bottom w:val="single" w:sz="18" w:space="1" w:color="FF0020"/>
        <w:right w:val="single" w:sz="18" w:space="4" w:color="FF0020"/>
      </w:pBdr>
      <w:ind w:left="567" w:hanging="567"/>
    </w:pPr>
  </w:style>
  <w:style w:type="table" w:styleId="Grilledetableauclaire">
    <w:name w:val="Grid Table Light"/>
    <w:basedOn w:val="TableauNormal"/>
    <w:uiPriority w:val="40"/>
    <w:rsid w:val="005B6925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Lgende">
    <w:name w:val="caption"/>
    <w:basedOn w:val="Normal"/>
    <w:next w:val="Normal"/>
    <w:uiPriority w:val="35"/>
    <w:unhideWhenUsed/>
    <w:qFormat/>
    <w:rsid w:val="00B13BF5"/>
    <w:pPr>
      <w:widowControl/>
      <w:spacing w:after="200" w:line="276" w:lineRule="auto"/>
      <w:jc w:val="center"/>
    </w:pPr>
    <w:rPr>
      <w:i/>
      <w:iCs/>
      <w:color w:val="0092BC" w:themeColor="text2"/>
      <w:sz w:val="18"/>
      <w:szCs w:val="18"/>
    </w:rPr>
  </w:style>
  <w:style w:type="paragraph" w:customStyle="1" w:styleId="DirectionAchatsSummary">
    <w:name w:val="Direction_Achats_Summary"/>
    <w:basedOn w:val="Titre1"/>
    <w:link w:val="DirectionAchatsSummaryCar"/>
    <w:qFormat/>
    <w:rsid w:val="002523D4"/>
    <w:pPr>
      <w:spacing w:before="0" w:after="480"/>
    </w:pPr>
    <w:rPr>
      <w:rFonts w:ascii="Avenir Next LT Pro" w:hAnsi="Avenir Next LT Pro"/>
      <w:color w:val="3F3F3F" w:themeColor="text1"/>
      <w:lang w:val="en-US"/>
    </w:rPr>
  </w:style>
  <w:style w:type="paragraph" w:styleId="TM2">
    <w:name w:val="toc 2"/>
    <w:basedOn w:val="Normal"/>
    <w:next w:val="Normal"/>
    <w:autoRedefine/>
    <w:uiPriority w:val="39"/>
    <w:unhideWhenUsed/>
    <w:rsid w:val="00622ACA"/>
    <w:pPr>
      <w:tabs>
        <w:tab w:val="left" w:pos="880"/>
        <w:tab w:val="right" w:leader="dot" w:pos="9062"/>
      </w:tabs>
      <w:spacing w:after="100"/>
      <w:ind w:left="200"/>
    </w:pPr>
    <w:rPr>
      <w:b/>
      <w:bCs/>
      <w:noProof/>
      <w:color w:val="0092BC"/>
      <w:lang w:val="en-GB"/>
    </w:rPr>
  </w:style>
  <w:style w:type="character" w:customStyle="1" w:styleId="DirectionAchatsSummaryCar">
    <w:name w:val="Direction_Achats_Summary Car"/>
    <w:basedOn w:val="Titre1Car"/>
    <w:link w:val="DirectionAchatsSummary"/>
    <w:rsid w:val="002523D4"/>
    <w:rPr>
      <w:rFonts w:ascii="Avenir Next LT Pro" w:eastAsia="Times New Roman" w:hAnsi="Avenir Next LT Pro" w:cs="Times New Roman"/>
      <w:b/>
      <w:bCs/>
      <w:smallCaps/>
      <w:color w:val="3F3F3F" w:themeColor="text1"/>
      <w:sz w:val="32"/>
      <w:szCs w:val="32"/>
      <w:lang w:val="en-US" w:eastAsia="fr-FR"/>
    </w:rPr>
  </w:style>
  <w:style w:type="paragraph" w:styleId="TM3">
    <w:name w:val="toc 3"/>
    <w:basedOn w:val="Normal"/>
    <w:next w:val="Normal"/>
    <w:autoRedefine/>
    <w:uiPriority w:val="39"/>
    <w:unhideWhenUsed/>
    <w:rsid w:val="00622ACA"/>
    <w:pPr>
      <w:spacing w:after="100"/>
      <w:ind w:left="400"/>
    </w:pPr>
    <w:rPr>
      <w:color w:val="00205B"/>
    </w:rPr>
  </w:style>
  <w:style w:type="paragraph" w:styleId="Tabledesillustrations">
    <w:name w:val="table of figures"/>
    <w:basedOn w:val="Lgende"/>
    <w:next w:val="Lgende"/>
    <w:uiPriority w:val="99"/>
    <w:unhideWhenUsed/>
    <w:rsid w:val="00E0794C"/>
    <w:pPr>
      <w:spacing w:after="0"/>
      <w:jc w:val="left"/>
    </w:pPr>
  </w:style>
  <w:style w:type="numbering" w:customStyle="1" w:styleId="CNSbulletlist">
    <w:name w:val="CNS bullet list"/>
    <w:uiPriority w:val="99"/>
    <w:rsid w:val="004748AF"/>
    <w:pPr>
      <w:numPr>
        <w:numId w:val="2"/>
      </w:numPr>
    </w:pPr>
  </w:style>
  <w:style w:type="paragraph" w:customStyle="1" w:styleId="DirectionAchatsbullet">
    <w:name w:val="Direction_Achats_bullet"/>
    <w:basedOn w:val="Normal"/>
    <w:link w:val="DirectionAchatsbulletCar"/>
    <w:qFormat/>
    <w:rsid w:val="004748AF"/>
    <w:pPr>
      <w:numPr>
        <w:numId w:val="3"/>
      </w:numPr>
    </w:pPr>
  </w:style>
  <w:style w:type="character" w:customStyle="1" w:styleId="DirectionAchatsTextCar">
    <w:name w:val="Direction_Achats_Text Car"/>
    <w:basedOn w:val="Policepardfaut"/>
    <w:link w:val="DirectionAchatsText"/>
    <w:rsid w:val="00C57E06"/>
    <w:rPr>
      <w:rFonts w:ascii="Avenir Next LT Pro" w:eastAsia="Times New Roman" w:hAnsi="Avenir Next LT Pro" w:cs="Arial"/>
      <w:color w:val="3F3F3F" w:themeColor="text1"/>
      <w:sz w:val="20"/>
      <w:szCs w:val="16"/>
      <w:lang w:val="en-US" w:eastAsia="fr-FR"/>
    </w:rPr>
  </w:style>
  <w:style w:type="character" w:customStyle="1" w:styleId="DirectionAchatsbulletCar">
    <w:name w:val="Direction_Achats_bullet Car"/>
    <w:basedOn w:val="DirectionAchatsTextCar"/>
    <w:link w:val="DirectionAchatsbullet"/>
    <w:rsid w:val="006135A9"/>
    <w:rPr>
      <w:rFonts w:ascii="Arial" w:eastAsia="Times New Roman" w:hAnsi="Arial" w:cs="Arial"/>
      <w:color w:val="3F3F3F" w:themeColor="text1"/>
      <w:sz w:val="20"/>
      <w:szCs w:val="24"/>
      <w:lang w:val="fr-FR" w:eastAsia="fr-FR"/>
    </w:rPr>
  </w:style>
  <w:style w:type="paragraph" w:customStyle="1" w:styleId="DirectionAchatsImportant">
    <w:name w:val="Direction_Achats_Important"/>
    <w:basedOn w:val="DirectionAchatsText"/>
    <w:next w:val="DirectionAchatsText"/>
    <w:qFormat/>
    <w:rsid w:val="00957F62"/>
    <w:pPr>
      <w:pBdr>
        <w:top w:val="single" w:sz="12" w:space="1" w:color="FFA300"/>
        <w:left w:val="single" w:sz="12" w:space="4" w:color="FFA300"/>
        <w:bottom w:val="single" w:sz="12" w:space="1" w:color="FFA300"/>
        <w:right w:val="single" w:sz="12" w:space="4" w:color="FFA300"/>
      </w:pBdr>
      <w:ind w:left="567" w:hanging="567"/>
    </w:pPr>
  </w:style>
  <w:style w:type="paragraph" w:customStyle="1" w:styleId="DirectionAchatsInfo">
    <w:name w:val="Direction_Achats_Info"/>
    <w:basedOn w:val="DirectionAchatsText"/>
    <w:qFormat/>
    <w:rsid w:val="00957F62"/>
    <w:pPr>
      <w:pBdr>
        <w:top w:val="single" w:sz="8" w:space="1" w:color="71CFEC"/>
        <w:left w:val="single" w:sz="8" w:space="4" w:color="71CFEC"/>
        <w:bottom w:val="single" w:sz="8" w:space="1" w:color="71CFEC"/>
        <w:right w:val="single" w:sz="8" w:space="4" w:color="71CFEC"/>
      </w:pBdr>
      <w:ind w:left="567" w:hanging="567"/>
    </w:pPr>
  </w:style>
  <w:style w:type="character" w:styleId="Lienhypertexte">
    <w:name w:val="Hyperlink"/>
    <w:basedOn w:val="Policepardfaut"/>
    <w:uiPriority w:val="99"/>
    <w:unhideWhenUsed/>
    <w:rsid w:val="00A56918"/>
    <w:rPr>
      <w:color w:val="0092BC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A56918"/>
    <w:rPr>
      <w:color w:val="605E5C"/>
      <w:shd w:val="clear" w:color="auto" w:fill="E1DFDD"/>
    </w:rPr>
  </w:style>
  <w:style w:type="paragraph" w:styleId="Notedebasdepage">
    <w:name w:val="footnote text"/>
    <w:basedOn w:val="Normal"/>
    <w:link w:val="NotedebasdepageCar"/>
    <w:uiPriority w:val="99"/>
    <w:unhideWhenUsed/>
    <w:rsid w:val="00A56918"/>
    <w:rPr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A56918"/>
    <w:rPr>
      <w:rFonts w:ascii="Arial" w:eastAsia="Times New Roman" w:hAnsi="Arial" w:cs="Arial"/>
      <w:sz w:val="20"/>
      <w:szCs w:val="20"/>
      <w:lang w:val="fr-FR" w:eastAsia="fr-FR"/>
    </w:rPr>
  </w:style>
  <w:style w:type="character" w:styleId="Appelnotedebasdep">
    <w:name w:val="footnote reference"/>
    <w:basedOn w:val="Policepardfaut"/>
    <w:uiPriority w:val="99"/>
    <w:semiHidden/>
    <w:unhideWhenUsed/>
    <w:rsid w:val="00A56918"/>
    <w:rPr>
      <w:vertAlign w:val="superscript"/>
    </w:rPr>
  </w:style>
  <w:style w:type="table" w:customStyle="1" w:styleId="CNSTable">
    <w:name w:val="CNS Table"/>
    <w:basedOn w:val="TableauNormal"/>
    <w:uiPriority w:val="99"/>
    <w:rsid w:val="00B41593"/>
    <w:pPr>
      <w:spacing w:after="0" w:line="240" w:lineRule="auto"/>
    </w:pPr>
    <w:rPr>
      <w:rFonts w:ascii="Avenir Next LT Pro" w:hAnsi="Avenir Next LT Pro"/>
      <w:color w:val="3F3F3F" w:themeColor="text1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pPr>
        <w:jc w:val="center"/>
      </w:pPr>
      <w:rPr>
        <w:rFonts w:ascii="Avenir Next LT Pro" w:hAnsi="Avenir Next LT Pro"/>
        <w:b/>
        <w:color w:val="FFFFFF"/>
      </w:rPr>
      <w:tblPr/>
      <w:tcPr>
        <w:shd w:val="clear" w:color="auto" w:fill="00205B"/>
      </w:tcPr>
    </w:tblStylePr>
    <w:tblStylePr w:type="lastRow">
      <w:rPr>
        <w:rFonts w:ascii="Avenir Next LT Pro" w:hAnsi="Avenir Next LT Pro"/>
        <w:b/>
        <w:color w:val="FFFFFF"/>
      </w:rPr>
      <w:tblPr/>
      <w:tcPr>
        <w:shd w:val="clear" w:color="auto" w:fill="00205B"/>
      </w:tcPr>
    </w:tblStylePr>
    <w:tblStylePr w:type="firstCol">
      <w:rPr>
        <w:rFonts w:ascii="Avenir Next LT Pro" w:hAnsi="Avenir Next LT Pro"/>
        <w:color w:val="FFFFFF"/>
      </w:rPr>
      <w:tblPr/>
      <w:tcPr>
        <w:shd w:val="clear" w:color="auto" w:fill="0092BC"/>
      </w:tcPr>
    </w:tblStylePr>
    <w:tblStylePr w:type="lastCol">
      <w:rPr>
        <w:rFonts w:ascii="Avenir Next LT Pro" w:hAnsi="Avenir Next LT Pro"/>
        <w:b/>
        <w:color w:val="3F3F3F" w:themeColor="text1"/>
      </w:rPr>
      <w:tblPr/>
      <w:tcPr>
        <w:shd w:val="clear" w:color="auto" w:fill="F2F2F2" w:themeFill="background2"/>
      </w:tcPr>
    </w:tblStylePr>
  </w:style>
  <w:style w:type="paragraph" w:customStyle="1" w:styleId="DirectionAchatsdiagram">
    <w:name w:val="Direction_Achats_diagram"/>
    <w:basedOn w:val="DirectionAchatsbullet"/>
    <w:link w:val="DirectionAchatsdiagramCar"/>
    <w:qFormat/>
    <w:rsid w:val="00FC5D36"/>
    <w:pPr>
      <w:keepLines/>
      <w:widowControl/>
      <w:numPr>
        <w:numId w:val="0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uppressAutoHyphens w:val="0"/>
      <w:overflowPunct/>
      <w:autoSpaceDE/>
      <w:autoSpaceDN/>
      <w:adjustRightInd/>
      <w:jc w:val="center"/>
      <w:textAlignment w:val="auto"/>
    </w:pPr>
    <w:rPr>
      <w:color w:val="3F3F3F" w:themeColor="text1"/>
      <w:szCs w:val="16"/>
    </w:rPr>
  </w:style>
  <w:style w:type="character" w:customStyle="1" w:styleId="DirectionAchatsdiagramCar">
    <w:name w:val="Direction_Achats_diagram Car"/>
    <w:basedOn w:val="DirectionAchatsbulletCar"/>
    <w:link w:val="DirectionAchatsdiagram"/>
    <w:rsid w:val="00FC5D36"/>
    <w:rPr>
      <w:rFonts w:ascii="Avenir Next LT Pro" w:eastAsia="Times New Roman" w:hAnsi="Avenir Next LT Pro" w:cs="Arial"/>
      <w:color w:val="3F3F3F" w:themeColor="text1"/>
      <w:sz w:val="20"/>
      <w:szCs w:val="16"/>
      <w:lang w:val="en-US" w:eastAsia="fr-FR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E56968"/>
    <w:pPr>
      <w:keepNext/>
      <w:keepLines/>
      <w:pageBreakBefore w:val="0"/>
      <w:tabs>
        <w:tab w:val="clear" w:pos="9781"/>
      </w:tabs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smallCaps w:val="0"/>
      <w:color w:val="BF0017" w:themeColor="accent1" w:themeShade="BF"/>
    </w:rPr>
  </w:style>
  <w:style w:type="paragraph" w:styleId="Corpsdetexte">
    <w:name w:val="Body Text"/>
    <w:basedOn w:val="Normal"/>
    <w:link w:val="CorpsdetexteCar"/>
    <w:semiHidden/>
    <w:rsid w:val="00924445"/>
    <w:pPr>
      <w:suppressAutoHyphens w:val="0"/>
      <w:overflowPunct/>
      <w:autoSpaceDE/>
      <w:autoSpaceDN/>
      <w:adjustRightInd/>
      <w:textAlignment w:val="auto"/>
    </w:pPr>
    <w:rPr>
      <w:rFonts w:cs="Times New Roman"/>
      <w:sz w:val="24"/>
      <w:szCs w:val="20"/>
    </w:rPr>
  </w:style>
  <w:style w:type="character" w:customStyle="1" w:styleId="CorpsdetexteCar">
    <w:name w:val="Corps de texte Car"/>
    <w:basedOn w:val="Policepardfaut"/>
    <w:link w:val="Corpsdetexte"/>
    <w:semiHidden/>
    <w:qFormat/>
    <w:rsid w:val="00924445"/>
    <w:rPr>
      <w:rFonts w:ascii="Arial" w:eastAsia="Times New Roman" w:hAnsi="Arial" w:cs="Times New Roman"/>
      <w:sz w:val="24"/>
      <w:szCs w:val="20"/>
      <w:lang w:val="fr-FR" w:eastAsia="fr-FR"/>
    </w:rPr>
  </w:style>
  <w:style w:type="paragraph" w:customStyle="1" w:styleId="Corps">
    <w:name w:val="Corps"/>
    <w:basedOn w:val="Normal"/>
    <w:rsid w:val="00924445"/>
    <w:pPr>
      <w:widowControl/>
      <w:suppressAutoHyphens w:val="0"/>
      <w:overflowPunct/>
      <w:autoSpaceDE/>
      <w:autoSpaceDN/>
      <w:adjustRightInd/>
      <w:ind w:left="28" w:right="79"/>
      <w:textAlignment w:val="auto"/>
    </w:pPr>
    <w:rPr>
      <w:rFonts w:ascii="Thorndale" w:eastAsia="HG Mincho Light J" w:hAnsi="Thorndale"/>
      <w:color w:val="000000"/>
      <w:sz w:val="24"/>
      <w:szCs w:val="20"/>
      <w:lang w:eastAsia="ar-SA"/>
    </w:rPr>
  </w:style>
  <w:style w:type="character" w:customStyle="1" w:styleId="Titre3Car">
    <w:name w:val="Titre 3 Car"/>
    <w:basedOn w:val="Policepardfaut"/>
    <w:link w:val="Titre3"/>
    <w:uiPriority w:val="9"/>
    <w:semiHidden/>
    <w:rsid w:val="00EE23A8"/>
    <w:rPr>
      <w:rFonts w:asciiTheme="majorHAnsi" w:eastAsiaTheme="majorEastAsia" w:hAnsiTheme="majorHAnsi" w:cstheme="majorBidi"/>
      <w:color w:val="7F000F" w:themeColor="accent1" w:themeShade="7F"/>
      <w:sz w:val="24"/>
      <w:szCs w:val="24"/>
      <w:lang w:val="fr-FR" w:eastAsia="fr-FR"/>
    </w:rPr>
  </w:style>
  <w:style w:type="paragraph" w:customStyle="1" w:styleId="Default">
    <w:name w:val="Default"/>
    <w:rsid w:val="00EE23A8"/>
    <w:pPr>
      <w:autoSpaceDE w:val="0"/>
      <w:autoSpaceDN w:val="0"/>
      <w:adjustRightInd w:val="0"/>
      <w:spacing w:after="0" w:line="240" w:lineRule="auto"/>
    </w:pPr>
    <w:rPr>
      <w:rFonts w:ascii="Arial" w:eastAsia="SimSun" w:hAnsi="Arial" w:cs="Arial"/>
      <w:color w:val="000000"/>
      <w:sz w:val="24"/>
      <w:szCs w:val="24"/>
      <w:lang w:val="fr-FR" w:eastAsia="fr-FR"/>
    </w:rPr>
  </w:style>
  <w:style w:type="character" w:customStyle="1" w:styleId="Titre4Car">
    <w:name w:val="Titre 4 Car"/>
    <w:basedOn w:val="Policepardfaut"/>
    <w:link w:val="Titre4"/>
    <w:uiPriority w:val="9"/>
    <w:semiHidden/>
    <w:rsid w:val="00070C6F"/>
    <w:rPr>
      <w:rFonts w:asciiTheme="majorHAnsi" w:eastAsiaTheme="majorEastAsia" w:hAnsiTheme="majorHAnsi" w:cstheme="majorBidi"/>
      <w:i/>
      <w:iCs/>
      <w:color w:val="BF0017" w:themeColor="accent1" w:themeShade="BF"/>
      <w:sz w:val="20"/>
      <w:szCs w:val="24"/>
      <w:lang w:val="fr-FR" w:eastAsia="fr-FR"/>
    </w:rPr>
  </w:style>
  <w:style w:type="character" w:customStyle="1" w:styleId="ParagraphedelisteCar">
    <w:name w:val="Paragraphe de liste Car"/>
    <w:aliases w:val="lp1 Car,Liste à puce Car,Paragraphe de liste 1 Car,Liste 1 Car,Par. de liste-etic Car,Bullet List Car,FooterText Car,numbered Car,Foot Car,List1 Car,List11 Car,Paragraphe de liste2 Car,Nomios - Paragraphe de liste Car"/>
    <w:link w:val="Paragraphedeliste"/>
    <w:uiPriority w:val="34"/>
    <w:qFormat/>
    <w:locked/>
    <w:rsid w:val="005E7BAE"/>
    <w:rPr>
      <w:rFonts w:ascii="Arial" w:eastAsia="Times New Roman" w:hAnsi="Arial" w:cs="Arial"/>
      <w:sz w:val="20"/>
      <w:szCs w:val="24"/>
      <w:lang w:val="fr-FR" w:eastAsia="fr-FR"/>
    </w:rPr>
  </w:style>
  <w:style w:type="paragraph" w:customStyle="1" w:styleId="BodyText212">
    <w:name w:val="Body Text 212"/>
    <w:basedOn w:val="Normal"/>
    <w:rsid w:val="008E159C"/>
    <w:pPr>
      <w:widowControl/>
      <w:suppressAutoHyphens w:val="0"/>
      <w:spacing w:line="240" w:lineRule="exact"/>
      <w:ind w:left="709"/>
    </w:pPr>
    <w:rPr>
      <w:rFonts w:ascii="Times New Roman" w:hAnsi="Times New Roman" w:cs="Times New Roman"/>
      <w:sz w:val="22"/>
      <w:szCs w:val="20"/>
    </w:rPr>
  </w:style>
  <w:style w:type="character" w:customStyle="1" w:styleId="SansinterligneCar">
    <w:name w:val="Sans interligne Car"/>
    <w:aliases w:val="CNS no interlign Car"/>
    <w:basedOn w:val="Policepardfaut"/>
    <w:link w:val="Sansinterligne"/>
    <w:uiPriority w:val="1"/>
    <w:rsid w:val="007030DE"/>
    <w:rPr>
      <w:rFonts w:ascii="Avenir Next LT Pro" w:eastAsia="Times New Roman" w:hAnsi="Avenir Next LT Pro" w:cs="Arial"/>
      <w:color w:val="3F3F3F" w:themeColor="text1"/>
      <w:sz w:val="20"/>
      <w:szCs w:val="24"/>
      <w:lang w:val="en-US" w:eastAsia="fr-FR"/>
    </w:rPr>
  </w:style>
  <w:style w:type="paragraph" w:styleId="Commentaire">
    <w:name w:val="annotation text"/>
    <w:basedOn w:val="Normal"/>
    <w:link w:val="CommentaireCar"/>
    <w:uiPriority w:val="99"/>
    <w:rsid w:val="00300EDF"/>
    <w:pPr>
      <w:widowControl/>
      <w:overflowPunct/>
      <w:autoSpaceDE/>
      <w:adjustRightInd/>
      <w:jc w:val="left"/>
    </w:pPr>
    <w:rPr>
      <w:rFonts w:ascii="Verdana" w:hAnsi="Verdana" w:cs="Verdana"/>
      <w:kern w:val="3"/>
      <w:sz w:val="22"/>
      <w:szCs w:val="20"/>
      <w:lang w:eastAsia="zh-CN"/>
    </w:rPr>
  </w:style>
  <w:style w:type="character" w:customStyle="1" w:styleId="CommentaireCar">
    <w:name w:val="Commentaire Car"/>
    <w:basedOn w:val="Policepardfaut"/>
    <w:link w:val="Commentaire"/>
    <w:uiPriority w:val="99"/>
    <w:rsid w:val="00300EDF"/>
    <w:rPr>
      <w:rFonts w:ascii="Verdana" w:eastAsia="Times New Roman" w:hAnsi="Verdana" w:cs="Verdana"/>
      <w:kern w:val="3"/>
      <w:szCs w:val="20"/>
      <w:lang w:val="fr-FR" w:eastAsia="zh-CN"/>
    </w:rPr>
  </w:style>
  <w:style w:type="numbering" w:customStyle="1" w:styleId="WW8Num8">
    <w:name w:val="WW8Num8"/>
    <w:basedOn w:val="Aucuneliste"/>
    <w:rsid w:val="00300EDF"/>
    <w:pPr>
      <w:numPr>
        <w:numId w:val="4"/>
      </w:numPr>
    </w:pPr>
  </w:style>
  <w:style w:type="character" w:styleId="Marquedecommentaire">
    <w:name w:val="annotation reference"/>
    <w:uiPriority w:val="99"/>
    <w:semiHidden/>
    <w:unhideWhenUsed/>
    <w:rsid w:val="00300EDF"/>
    <w:rPr>
      <w:sz w:val="16"/>
      <w:szCs w:val="16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00EDF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00EDF"/>
    <w:rPr>
      <w:rFonts w:ascii="Segoe UI" w:eastAsia="Times New Roman" w:hAnsi="Segoe UI" w:cs="Segoe UI"/>
      <w:sz w:val="18"/>
      <w:szCs w:val="18"/>
      <w:lang w:val="fr-FR" w:eastAsia="fr-FR"/>
    </w:rPr>
  </w:style>
  <w:style w:type="character" w:customStyle="1" w:styleId="Titre7Car">
    <w:name w:val="Titre 7 Car"/>
    <w:basedOn w:val="Policepardfaut"/>
    <w:link w:val="Titre7"/>
    <w:uiPriority w:val="9"/>
    <w:semiHidden/>
    <w:rsid w:val="007F7DDE"/>
    <w:rPr>
      <w:rFonts w:asciiTheme="majorHAnsi" w:eastAsiaTheme="majorEastAsia" w:hAnsiTheme="majorHAnsi" w:cstheme="majorBidi"/>
      <w:i/>
      <w:iCs/>
      <w:color w:val="7F000F" w:themeColor="accent1" w:themeShade="7F"/>
      <w:sz w:val="20"/>
      <w:szCs w:val="24"/>
      <w:lang w:val="fr-FR" w:eastAsia="fr-FR"/>
    </w:rPr>
  </w:style>
  <w:style w:type="paragraph" w:customStyle="1" w:styleId="Standard">
    <w:name w:val="Standard"/>
    <w:rsid w:val="007F7DDE"/>
    <w:pPr>
      <w:suppressAutoHyphens/>
      <w:autoSpaceDN w:val="0"/>
      <w:spacing w:after="0" w:line="240" w:lineRule="auto"/>
      <w:textAlignment w:val="baseline"/>
    </w:pPr>
    <w:rPr>
      <w:rFonts w:ascii="Verdana" w:eastAsia="Times New Roman" w:hAnsi="Verdana" w:cs="Verdana"/>
      <w:kern w:val="3"/>
      <w:sz w:val="20"/>
      <w:szCs w:val="20"/>
      <w:lang w:val="fr-FR" w:eastAsia="zh-CN"/>
    </w:rPr>
  </w:style>
  <w:style w:type="character" w:customStyle="1" w:styleId="Titre6Car">
    <w:name w:val="Titre 6 Car"/>
    <w:basedOn w:val="Policepardfaut"/>
    <w:link w:val="Titre6"/>
    <w:uiPriority w:val="9"/>
    <w:semiHidden/>
    <w:rsid w:val="000022A7"/>
    <w:rPr>
      <w:rFonts w:asciiTheme="majorHAnsi" w:eastAsiaTheme="majorEastAsia" w:hAnsiTheme="majorHAnsi" w:cstheme="majorBidi"/>
      <w:color w:val="7F000F" w:themeColor="accent1" w:themeShade="7F"/>
      <w:sz w:val="20"/>
      <w:szCs w:val="24"/>
      <w:lang w:val="fr-FR" w:eastAsia="fr-FR"/>
    </w:rPr>
  </w:style>
  <w:style w:type="paragraph" w:customStyle="1" w:styleId="ParagrapheIndent2">
    <w:name w:val="ParagrapheIndent2"/>
    <w:basedOn w:val="Normal"/>
    <w:next w:val="Normal"/>
    <w:qFormat/>
    <w:rsid w:val="00BF213E"/>
    <w:pPr>
      <w:widowControl/>
      <w:suppressAutoHyphens w:val="0"/>
      <w:overflowPunct/>
      <w:autoSpaceDE/>
      <w:autoSpaceDN/>
      <w:adjustRightInd/>
      <w:jc w:val="left"/>
      <w:textAlignment w:val="auto"/>
    </w:pPr>
    <w:rPr>
      <w:rFonts w:ascii="Trebuchet MS" w:eastAsia="Trebuchet MS" w:hAnsi="Trebuchet MS" w:cs="Trebuchet MS"/>
      <w:lang w:val="en-US" w:eastAsia="en-US"/>
    </w:rPr>
  </w:style>
  <w:style w:type="paragraph" w:customStyle="1" w:styleId="ARTICLE">
    <w:name w:val="ARTICLE"/>
    <w:basedOn w:val="Titre1"/>
    <w:qFormat/>
    <w:rsid w:val="00283627"/>
    <w:pPr>
      <w:keepNext/>
      <w:keepLines/>
      <w:pageBreakBefore w:val="0"/>
      <w:tabs>
        <w:tab w:val="clear" w:pos="9781"/>
      </w:tabs>
      <w:spacing w:before="240" w:after="160"/>
      <w:jc w:val="both"/>
    </w:pPr>
    <w:rPr>
      <w:rFonts w:ascii="Calibri" w:eastAsiaTheme="majorEastAsia" w:hAnsi="Calibri" w:cstheme="majorBidi"/>
      <w:bCs w:val="0"/>
      <w:smallCaps w:val="0"/>
      <w:color w:val="3F3F3F" w:themeColor="text1"/>
      <w:sz w:val="22"/>
      <w:u w:val="single"/>
      <w:lang w:eastAsia="en-US"/>
    </w:rPr>
  </w:style>
  <w:style w:type="character" w:customStyle="1" w:styleId="markedcontent">
    <w:name w:val="markedcontent"/>
    <w:basedOn w:val="Policepardfaut"/>
    <w:rsid w:val="00540F29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8D1A56"/>
    <w:pPr>
      <w:widowControl w:val="0"/>
      <w:overflowPunct w:val="0"/>
      <w:autoSpaceDE w:val="0"/>
      <w:adjustRightInd w:val="0"/>
      <w:ind w:firstLine="567"/>
      <w:jc w:val="both"/>
    </w:pPr>
    <w:rPr>
      <w:rFonts w:ascii="Arial" w:hAnsi="Arial" w:cs="Arial"/>
      <w:b/>
      <w:bCs/>
      <w:kern w:val="0"/>
      <w:sz w:val="20"/>
      <w:lang w:eastAsia="fr-FR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8D1A56"/>
    <w:rPr>
      <w:rFonts w:ascii="Arial" w:eastAsia="Times New Roman" w:hAnsi="Arial" w:cs="Arial"/>
      <w:b/>
      <w:bCs/>
      <w:kern w:val="3"/>
      <w:sz w:val="20"/>
      <w:szCs w:val="20"/>
      <w:lang w:val="fr-FR" w:eastAsia="fr-FR"/>
    </w:rPr>
  </w:style>
  <w:style w:type="paragraph" w:customStyle="1" w:styleId="Corpsdetexte21">
    <w:name w:val="Corps de texte 21"/>
    <w:basedOn w:val="Normal"/>
    <w:rsid w:val="0081675A"/>
    <w:pPr>
      <w:suppressAutoHyphens w:val="0"/>
      <w:overflowPunct/>
      <w:autoSpaceDE/>
      <w:autoSpaceDN/>
      <w:adjustRightInd/>
      <w:textAlignment w:val="auto"/>
    </w:pPr>
    <w:rPr>
      <w:rFonts w:ascii="Times New Roman" w:hAnsi="Times New Roman" w:cs="Times New Roman"/>
      <w:sz w:val="24"/>
      <w:szCs w:val="20"/>
    </w:rPr>
  </w:style>
  <w:style w:type="paragraph" w:customStyle="1" w:styleId="Textebrut1">
    <w:name w:val="Texte brut1"/>
    <w:basedOn w:val="Normal"/>
    <w:rsid w:val="00644C64"/>
    <w:pPr>
      <w:suppressAutoHyphens w:val="0"/>
      <w:overflowPunct/>
      <w:autoSpaceDE/>
      <w:autoSpaceDN/>
      <w:adjustRightInd/>
      <w:ind w:firstLine="708"/>
      <w:jc w:val="left"/>
      <w:textAlignment w:val="auto"/>
    </w:pPr>
    <w:rPr>
      <w:rFonts w:ascii="Courier New" w:hAnsi="Courier New" w:cs="Times New Roman"/>
      <w:sz w:val="26"/>
      <w:szCs w:val="20"/>
    </w:rPr>
  </w:style>
  <w:style w:type="paragraph" w:styleId="Corpsdetexte3">
    <w:name w:val="Body Text 3"/>
    <w:basedOn w:val="Normal"/>
    <w:link w:val="Corpsdetexte3Car"/>
    <w:uiPriority w:val="99"/>
    <w:unhideWhenUsed/>
    <w:rsid w:val="00D61501"/>
    <w:pPr>
      <w:overflowPunct/>
      <w:autoSpaceDE/>
      <w:adjustRightInd/>
      <w:spacing w:after="120"/>
      <w:jc w:val="left"/>
    </w:pPr>
    <w:rPr>
      <w:rFonts w:ascii="Times New Roman" w:eastAsia="SimSun" w:hAnsi="Times New Roman" w:cs="Mangal"/>
      <w:kern w:val="3"/>
      <w:sz w:val="16"/>
      <w:szCs w:val="14"/>
      <w:lang w:val="x-none" w:eastAsia="zh-CN" w:bidi="hi-IN"/>
    </w:rPr>
  </w:style>
  <w:style w:type="character" w:customStyle="1" w:styleId="Corpsdetexte3Car">
    <w:name w:val="Corps de texte 3 Car"/>
    <w:basedOn w:val="Policepardfaut"/>
    <w:link w:val="Corpsdetexte3"/>
    <w:uiPriority w:val="99"/>
    <w:rsid w:val="00D61501"/>
    <w:rPr>
      <w:rFonts w:ascii="Times New Roman" w:eastAsia="SimSun" w:hAnsi="Times New Roman" w:cs="Mangal"/>
      <w:kern w:val="3"/>
      <w:sz w:val="16"/>
      <w:szCs w:val="14"/>
      <w:lang w:val="x-none" w:eastAsia="zh-CN" w:bidi="hi-IN"/>
    </w:rPr>
  </w:style>
  <w:style w:type="paragraph" w:customStyle="1" w:styleId="BodyText21">
    <w:name w:val="Body Text 21"/>
    <w:basedOn w:val="Normal"/>
    <w:rsid w:val="00351BAD"/>
    <w:pPr>
      <w:suppressAutoHyphens w:val="0"/>
      <w:overflowPunct/>
      <w:autoSpaceDE/>
      <w:autoSpaceDN/>
      <w:adjustRightInd/>
      <w:textAlignment w:val="auto"/>
    </w:pPr>
    <w:rPr>
      <w:rFonts w:ascii="Times New Roman" w:hAnsi="Times New Roman" w:cs="Times New Roman"/>
      <w:sz w:val="24"/>
    </w:rPr>
  </w:style>
  <w:style w:type="paragraph" w:customStyle="1" w:styleId="listeperso">
    <w:name w:val="liste perso"/>
    <w:basedOn w:val="Normal"/>
    <w:rsid w:val="00AA28F6"/>
    <w:pPr>
      <w:widowControl/>
      <w:numPr>
        <w:numId w:val="5"/>
      </w:numPr>
      <w:suppressAutoHyphens w:val="0"/>
      <w:overflowPunct/>
      <w:autoSpaceDE/>
      <w:autoSpaceDN/>
      <w:adjustRightInd/>
      <w:spacing w:after="120"/>
      <w:ind w:left="714" w:hanging="357"/>
      <w:textAlignment w:val="auto"/>
    </w:pPr>
    <w:rPr>
      <w:rFonts w:ascii="Constantia" w:hAnsi="Constantia" w:cs="Times New Roman"/>
      <w:szCs w:val="20"/>
    </w:rPr>
  </w:style>
  <w:style w:type="paragraph" w:styleId="Retraitcorpsdetexte2">
    <w:name w:val="Body Text Indent 2"/>
    <w:basedOn w:val="Normal"/>
    <w:link w:val="Retraitcorpsdetexte2Car"/>
    <w:uiPriority w:val="99"/>
    <w:semiHidden/>
    <w:unhideWhenUsed/>
    <w:rsid w:val="00616361"/>
    <w:pPr>
      <w:spacing w:after="120" w:line="480" w:lineRule="auto"/>
      <w:ind w:left="283"/>
    </w:pPr>
  </w:style>
  <w:style w:type="character" w:customStyle="1" w:styleId="Retraitcorpsdetexte2Car">
    <w:name w:val="Retrait corps de texte 2 Car"/>
    <w:basedOn w:val="Policepardfaut"/>
    <w:link w:val="Retraitcorpsdetexte2"/>
    <w:uiPriority w:val="99"/>
    <w:semiHidden/>
    <w:rsid w:val="00616361"/>
    <w:rPr>
      <w:rFonts w:ascii="Arial" w:eastAsia="Times New Roman" w:hAnsi="Arial" w:cs="Arial"/>
      <w:sz w:val="20"/>
      <w:szCs w:val="24"/>
      <w:lang w:val="fr-FR" w:eastAsia="fr-FR"/>
    </w:rPr>
  </w:style>
  <w:style w:type="character" w:customStyle="1" w:styleId="LienInternet">
    <w:name w:val="Lien Internet"/>
    <w:unhideWhenUsed/>
    <w:rsid w:val="009660CB"/>
    <w:rPr>
      <w:color w:val="0000FF"/>
      <w:u w:val="single"/>
    </w:rPr>
  </w:style>
  <w:style w:type="paragraph" w:customStyle="1" w:styleId="ParagrapheIndent1">
    <w:name w:val="ParagrapheIndent1"/>
    <w:basedOn w:val="Normal"/>
    <w:next w:val="Normal"/>
    <w:qFormat/>
    <w:rsid w:val="003C2164"/>
    <w:pPr>
      <w:widowControl/>
      <w:suppressAutoHyphens w:val="0"/>
      <w:overflowPunct/>
      <w:autoSpaceDE/>
      <w:autoSpaceDN/>
      <w:adjustRightInd/>
      <w:jc w:val="left"/>
      <w:textAlignment w:val="auto"/>
    </w:pPr>
    <w:rPr>
      <w:rFonts w:ascii="Gill Sans MT" w:eastAsia="Gill Sans MT" w:hAnsi="Gill Sans MT" w:cs="Gill Sans MT"/>
      <w:sz w:val="24"/>
      <w:lang w:val="en-US" w:eastAsia="en-US"/>
    </w:rPr>
  </w:style>
  <w:style w:type="paragraph" w:customStyle="1" w:styleId="style1010">
    <w:name w:val="style1|010"/>
    <w:qFormat/>
    <w:rsid w:val="00001A40"/>
    <w:pPr>
      <w:spacing w:after="0" w:line="240" w:lineRule="auto"/>
    </w:pPr>
    <w:rPr>
      <w:rFonts w:ascii="Gill Sans MT" w:eastAsia="Gill Sans MT" w:hAnsi="Gill Sans MT" w:cs="Gill Sans MT"/>
      <w:sz w:val="24"/>
      <w:szCs w:val="20"/>
      <w:lang w:val="en-US"/>
    </w:rPr>
  </w:style>
  <w:style w:type="character" w:styleId="Textedelespacerserv">
    <w:name w:val="Placeholder Text"/>
    <w:basedOn w:val="Policepardfaut"/>
    <w:uiPriority w:val="99"/>
    <w:semiHidden/>
    <w:rsid w:val="00B83E0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74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02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85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glossaryDocument" Target="glossary/document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Relationship Id="rId22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E5BE8D583CA4E2A8152D5BE6063F56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92F9CCA-A0FC-4CC3-9B54-BE19D3E44305}"/>
      </w:docPartPr>
      <w:docPartBody>
        <w:p w:rsidR="00B008B3" w:rsidRDefault="00687313" w:rsidP="00687313">
          <w:pPr>
            <w:pStyle w:val="FE5BE8D583CA4E2A8152D5BE6063F56F"/>
          </w:pPr>
          <w:r>
            <w:rPr>
              <w:b/>
              <w:sz w:val="36"/>
              <w:szCs w:val="36"/>
            </w:rPr>
            <w:t>Objet du marché</w:t>
          </w:r>
        </w:p>
      </w:docPartBody>
    </w:docPart>
    <w:docPart>
      <w:docPartPr>
        <w:name w:val="B5E5937140C547B192E31EE57A8E3AC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FE34AD4-5818-4138-B92E-3F64CABC3BD1}"/>
      </w:docPartPr>
      <w:docPartBody>
        <w:p w:rsidR="00B008B3" w:rsidRDefault="00687313" w:rsidP="00687313">
          <w:pPr>
            <w:pStyle w:val="B5E5937140C547B192E31EE57A8E3AC9"/>
          </w:pPr>
          <w:r w:rsidRPr="001D0B73">
            <w:rPr>
              <w:rStyle w:val="Textedelespacerserv"/>
            </w:rPr>
            <w:t>[</w:t>
          </w:r>
          <w:r>
            <w:rPr>
              <w:rStyle w:val="Textedelespacerserv"/>
            </w:rPr>
            <w:t>N° du marché</w:t>
          </w:r>
          <w:r w:rsidRPr="001D0B73">
            <w:rPr>
              <w:rStyle w:val="Textedelespacerserv"/>
            </w:rPr>
            <w:t xml:space="preserve"> ]</w:t>
          </w:r>
        </w:p>
      </w:docPartBody>
    </w:docPart>
    <w:docPart>
      <w:docPartPr>
        <w:name w:val="11E8BB317AE24AA4A056C0AFED8F2D8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DA8A630-6E9C-4FA3-9FE3-45242728016A}"/>
      </w:docPartPr>
      <w:docPartBody>
        <w:p w:rsidR="00FE693B" w:rsidRDefault="007C0448" w:rsidP="007C0448">
          <w:pPr>
            <w:pStyle w:val="11E8BB317AE24AA4A056C0AFED8F2D80"/>
          </w:pPr>
          <w:r w:rsidRPr="001D0B73">
            <w:rPr>
              <w:rStyle w:val="Textedelespacerserv"/>
            </w:rPr>
            <w:t>[</w:t>
          </w:r>
          <w:r>
            <w:rPr>
              <w:rStyle w:val="Textedelespacerserv"/>
            </w:rPr>
            <w:t>N° du marché</w:t>
          </w:r>
          <w:r w:rsidRPr="001D0B73">
            <w:rPr>
              <w:rStyle w:val="Textedelespacerserv"/>
            </w:rPr>
            <w:t xml:space="preserve"> ]</w:t>
          </w:r>
        </w:p>
      </w:docPartBody>
    </w:docPart>
    <w:docPart>
      <w:docPartPr>
        <w:name w:val="DA9DAE524785451091C4A85BDA4B2C5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3D729DB-0028-4CDA-880F-D3F38C5CC875}"/>
      </w:docPartPr>
      <w:docPartBody>
        <w:p w:rsidR="00FE693B" w:rsidRDefault="007C0448" w:rsidP="007C0448">
          <w:pPr>
            <w:pStyle w:val="DA9DAE524785451091C4A85BDA4B2C5D"/>
          </w:pPr>
          <w:r>
            <w:rPr>
              <w:b/>
              <w:sz w:val="36"/>
              <w:szCs w:val="36"/>
            </w:rPr>
            <w:t>Objet du marché</w:t>
          </w:r>
        </w:p>
      </w:docPartBody>
    </w:docPart>
    <w:docPart>
      <w:docPartPr>
        <w:name w:val="164C8F37D60D49D98CD619189A767C5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4C90D1E-26A2-4310-A893-1099ABB4A43B}"/>
      </w:docPartPr>
      <w:docPartBody>
        <w:p w:rsidR="006F1D35" w:rsidRDefault="006F0415" w:rsidP="006F0415">
          <w:pPr>
            <w:pStyle w:val="164C8F37D60D49D98CD619189A767C5D"/>
          </w:pPr>
          <w:r w:rsidRPr="000A5B36">
            <w:rPr>
              <w:rStyle w:val="Textedelespacerserv"/>
            </w:rPr>
            <w:t>[État ]</w:t>
          </w:r>
        </w:p>
      </w:docPartBody>
    </w:docPart>
    <w:docPart>
      <w:docPartPr>
        <w:name w:val="C81174A460DB4AE3A513C9F9A83F22A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F8C2DB2-6D1F-4D81-9486-D45E651D0211}"/>
      </w:docPartPr>
      <w:docPartBody>
        <w:p w:rsidR="006F1D35" w:rsidRDefault="006F0415" w:rsidP="006F0415">
          <w:pPr>
            <w:pStyle w:val="C81174A460DB4AE3A513C9F9A83F22A6"/>
          </w:pPr>
          <w:r w:rsidRPr="000A5B36">
            <w:rPr>
              <w:rStyle w:val="Textedelespacerserv"/>
            </w:rPr>
            <w:t>[État ]</w:t>
          </w:r>
        </w:p>
      </w:docPartBody>
    </w:docPart>
    <w:docPart>
      <w:docPartPr>
        <w:name w:val="36E409F876E443348550D22B339E9AE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F35ADFF-1CBC-4F55-A008-A6782F8048C5}"/>
      </w:docPartPr>
      <w:docPartBody>
        <w:p w:rsidR="006F1D35" w:rsidRDefault="006F0415" w:rsidP="006F0415">
          <w:pPr>
            <w:pStyle w:val="36E409F876E443348550D22B339E9AEE"/>
          </w:pPr>
          <w:r>
            <w:rPr>
              <w:b/>
              <w:sz w:val="36"/>
              <w:szCs w:val="36"/>
            </w:rPr>
            <w:t>Objet du marché</w:t>
          </w:r>
        </w:p>
      </w:docPartBody>
    </w:docPart>
    <w:docPart>
      <w:docPartPr>
        <w:name w:val="D2A9C1F4BB6D4F5D8263CB0775D3E2E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9478C4C-5D7B-4CFD-B38B-75DAC7E91513}"/>
      </w:docPartPr>
      <w:docPartBody>
        <w:p w:rsidR="006F1D35" w:rsidRDefault="006F0415" w:rsidP="006F0415">
          <w:pPr>
            <w:pStyle w:val="D2A9C1F4BB6D4F5D8263CB0775D3E2ED"/>
          </w:pPr>
          <w:r w:rsidRPr="000A5B36">
            <w:rPr>
              <w:rStyle w:val="Textedelespacerserv"/>
            </w:rPr>
            <w:t>[État 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venir Next LT Pro">
    <w:altName w:val="Avenir Next LT Pro"/>
    <w:charset w:val="00"/>
    <w:family w:val="swiss"/>
    <w:pitch w:val="variable"/>
    <w:sig w:usb0="800000EF" w:usb1="5000204A" w:usb2="00000000" w:usb3="00000000" w:csb0="00000093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Thorndale">
    <w:altName w:val="Times New Roman"/>
    <w:charset w:val="00"/>
    <w:family w:val="auto"/>
    <w:pitch w:val="default"/>
  </w:font>
  <w:font w:name="HG Mincho Light J">
    <w:altName w:val="Times New Roman"/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1034"/>
    <w:rsid w:val="00202E6C"/>
    <w:rsid w:val="003358BC"/>
    <w:rsid w:val="0037615E"/>
    <w:rsid w:val="00451034"/>
    <w:rsid w:val="00687313"/>
    <w:rsid w:val="006F0415"/>
    <w:rsid w:val="006F1D35"/>
    <w:rsid w:val="007A133B"/>
    <w:rsid w:val="007C0448"/>
    <w:rsid w:val="00936CAE"/>
    <w:rsid w:val="00B008B3"/>
    <w:rsid w:val="00B1176E"/>
    <w:rsid w:val="00C9428E"/>
    <w:rsid w:val="00D95487"/>
    <w:rsid w:val="00DD4CED"/>
    <w:rsid w:val="00FE6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6F1D35"/>
  </w:style>
  <w:style w:type="paragraph" w:customStyle="1" w:styleId="FE5BE8D583CA4E2A8152D5BE6063F56F">
    <w:name w:val="FE5BE8D583CA4E2A8152D5BE6063F56F"/>
    <w:rsid w:val="00687313"/>
  </w:style>
  <w:style w:type="paragraph" w:customStyle="1" w:styleId="B5E5937140C547B192E31EE57A8E3AC9">
    <w:name w:val="B5E5937140C547B192E31EE57A8E3AC9"/>
    <w:rsid w:val="00687313"/>
  </w:style>
  <w:style w:type="paragraph" w:customStyle="1" w:styleId="11E8BB317AE24AA4A056C0AFED8F2D80">
    <w:name w:val="11E8BB317AE24AA4A056C0AFED8F2D80"/>
    <w:rsid w:val="007C0448"/>
  </w:style>
  <w:style w:type="paragraph" w:customStyle="1" w:styleId="DA9DAE524785451091C4A85BDA4B2C5D">
    <w:name w:val="DA9DAE524785451091C4A85BDA4B2C5D"/>
    <w:rsid w:val="007C0448"/>
  </w:style>
  <w:style w:type="paragraph" w:customStyle="1" w:styleId="164C8F37D60D49D98CD619189A767C5D">
    <w:name w:val="164C8F37D60D49D98CD619189A767C5D"/>
    <w:rsid w:val="006F0415"/>
  </w:style>
  <w:style w:type="paragraph" w:customStyle="1" w:styleId="C81174A460DB4AE3A513C9F9A83F22A6">
    <w:name w:val="C81174A460DB4AE3A513C9F9A83F22A6"/>
    <w:rsid w:val="006F0415"/>
  </w:style>
  <w:style w:type="paragraph" w:customStyle="1" w:styleId="36E409F876E443348550D22B339E9AEE">
    <w:name w:val="36E409F876E443348550D22B339E9AEE"/>
    <w:rsid w:val="006F0415"/>
  </w:style>
  <w:style w:type="paragraph" w:customStyle="1" w:styleId="D2A9C1F4BB6D4F5D8263CB0775D3E2ED">
    <w:name w:val="D2A9C1F4BB6D4F5D8263CB0775D3E2ED"/>
    <w:rsid w:val="006F041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CNS 2020">
      <a:dk1>
        <a:srgbClr val="3F3F3F"/>
      </a:dk1>
      <a:lt1>
        <a:sysClr val="window" lastClr="FFFFFF"/>
      </a:lt1>
      <a:dk2>
        <a:srgbClr val="0092BC"/>
      </a:dk2>
      <a:lt2>
        <a:srgbClr val="F2F2F2"/>
      </a:lt2>
      <a:accent1>
        <a:srgbClr val="FF0020"/>
      </a:accent1>
      <a:accent2>
        <a:srgbClr val="AF1685"/>
      </a:accent2>
      <a:accent3>
        <a:srgbClr val="FFA300"/>
      </a:accent3>
      <a:accent4>
        <a:srgbClr val="F69679"/>
      </a:accent4>
      <a:accent5>
        <a:srgbClr val="D291C0"/>
      </a:accent5>
      <a:accent6>
        <a:srgbClr val="FECF8D"/>
      </a:accent6>
      <a:hlink>
        <a:srgbClr val="0092BC"/>
      </a:hlink>
      <a:folHlink>
        <a:srgbClr val="3F3F3F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397501F7ED8E444B5E6680F82811F61" ma:contentTypeVersion="10" ma:contentTypeDescription="Crée un document." ma:contentTypeScope="" ma:versionID="2077af0922b2658b05b11ade43b83cf4">
  <xsd:schema xmlns:xsd="http://www.w3.org/2001/XMLSchema" xmlns:xs="http://www.w3.org/2001/XMLSchema" xmlns:p="http://schemas.microsoft.com/office/2006/metadata/properties" xmlns:ns2="d2a90c22-07a9-4ce8-9d34-a022d7d08a53" xmlns:ns3="454fb1f7-2f50-4faf-a430-37a13cc6feef" targetNamespace="http://schemas.microsoft.com/office/2006/metadata/properties" ma:root="true" ma:fieldsID="9ca0a136953a57a0dc5d27647ba213ea" ns2:_="" ns3:_="">
    <xsd:import namespace="d2a90c22-07a9-4ce8-9d34-a022d7d08a53"/>
    <xsd:import namespace="454fb1f7-2f50-4faf-a430-37a13cc6fee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a90c22-07a9-4ce8-9d34-a022d7d08a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4fb1f7-2f50-4faf-a430-37a13cc6feef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A718BB-5218-4EAC-8E27-A583161E3B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2a90c22-07a9-4ce8-9d34-a022d7d08a53"/>
    <ds:schemaRef ds:uri="454fb1f7-2f50-4faf-a430-37a13cc6fee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A059C3B-2280-4644-9BC3-8F4AB8AF3D0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1FF614E-F23D-48A7-98B1-8580695C08E2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d2a90c22-07a9-4ce8-9d34-a022d7d08a53"/>
    <ds:schemaRef ds:uri="http://purl.org/dc/elements/1.1/"/>
    <ds:schemaRef ds:uri="http://schemas.microsoft.com/office/2006/metadata/properties"/>
    <ds:schemaRef ds:uri="http://schemas.microsoft.com/office/infopath/2007/PartnerControls"/>
    <ds:schemaRef ds:uri="454fb1f7-2f50-4faf-a430-37a13cc6feef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EE18B63D-D1CA-412F-B1F3-9A29DC2297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12</Pages>
  <Words>1910</Words>
  <Characters>10510</Characters>
  <Application>Microsoft Office Word</Application>
  <DocSecurity>0</DocSecurity>
  <Lines>87</Lines>
  <Paragraphs>24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Université toulouse Jean Jaurès</dc:creator>
  <cp:keywords/>
  <dc:description>Formation du personnel</dc:description>
  <cp:lastModifiedBy>sandrine.allaire-grosdoy@i-univ-tlse2.fr</cp:lastModifiedBy>
  <cp:revision>6</cp:revision>
  <cp:lastPrinted>2022-08-25T08:03:00Z</cp:lastPrinted>
  <dcterms:created xsi:type="dcterms:W3CDTF">2026-01-30T18:41:00Z</dcterms:created>
  <dcterms:modified xsi:type="dcterms:W3CDTF">2026-02-17T14:52:00Z</dcterms:modified>
  <cp:category>Accord-cadre 2026PAPSSUB003</cp:category>
  <cp:contentStatus>Lot 1 : Compétence numériques, intelligence artificielle et protection des données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ient">
    <vt:lpwstr>Client's name</vt:lpwstr>
  </property>
  <property fmtid="{D5CDD505-2E9C-101B-9397-08002B2CF9AE}" pid="3" name="Sujet">
    <vt:lpwstr>Subject title</vt:lpwstr>
  </property>
  <property fmtid="{D5CDD505-2E9C-101B-9397-08002B2CF9AE}" pid="4" name="Référence">
    <vt:lpwstr>AAAAMMJJ</vt:lpwstr>
  </property>
  <property fmtid="{D5CDD505-2E9C-101B-9397-08002B2CF9AE}" pid="5" name="Titre">
    <vt:lpwstr>Subject Subtitle</vt:lpwstr>
  </property>
  <property fmtid="{D5CDD505-2E9C-101B-9397-08002B2CF9AE}" pid="6" name="Version">
    <vt:lpwstr>1.0</vt:lpwstr>
  </property>
  <property fmtid="{D5CDD505-2E9C-101B-9397-08002B2CF9AE}" pid="7" name="ContentTypeId">
    <vt:lpwstr>0x0101004397501F7ED8E444B5E6680F82811F61</vt:lpwstr>
  </property>
</Properties>
</file>