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47A98B91"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83C8C8E" w:rsidR="00810F08" w:rsidRPr="00810F08" w:rsidRDefault="00B63D3C" w:rsidP="00810F08">
      <w:pPr>
        <w:ind w:left="1343" w:right="1561"/>
        <w:jc w:val="center"/>
        <w:rPr>
          <w:rFonts w:ascii="Arial" w:hAnsi="Arial" w:cs="Arial"/>
          <w:b/>
          <w:sz w:val="16"/>
          <w:szCs w:val="16"/>
        </w:rPr>
      </w:pPr>
      <w:r>
        <w:rPr>
          <w:rFonts w:ascii="Arial" w:hAnsi="Arial" w:cs="Arial"/>
          <w:b/>
          <w:sz w:val="16"/>
          <w:szCs w:val="16"/>
        </w:rPr>
        <w:t xml:space="preserve">ET </w:t>
      </w:r>
      <w:r w:rsidR="00810F08" w:rsidRPr="00810F08">
        <w:rPr>
          <w:rFonts w:ascii="Arial" w:hAnsi="Arial" w:cs="Arial"/>
          <w:b/>
          <w:sz w:val="16"/>
          <w:szCs w:val="16"/>
        </w:rPr>
        <w:t>DE LA RECHERCHE</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045A35">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20D0778C" w:rsidR="006050DD" w:rsidRPr="009B5AC9" w:rsidRDefault="00B63D3C" w:rsidP="006050DD">
      <w:pPr>
        <w:pStyle w:val="En-tte"/>
        <w:rPr>
          <w:rFonts w:ascii="Arial" w:hAnsi="Arial" w:cs="Arial"/>
        </w:rPr>
      </w:pPr>
      <w:bookmarkStart w:id="0" w:name="_Hlk136965886"/>
      <w:r>
        <w:rPr>
          <w:rFonts w:ascii="Arial" w:hAnsi="Arial" w:cs="Arial"/>
        </w:rPr>
        <w:t>Madame Nathalie BOURSIER</w:t>
      </w:r>
      <w:r w:rsidR="006050DD">
        <w:rPr>
          <w:rFonts w:ascii="Arial" w:hAnsi="Arial" w:cs="Arial"/>
        </w:rPr>
        <w:t>, Direct</w:t>
      </w:r>
      <w:r>
        <w:rPr>
          <w:rFonts w:ascii="Arial" w:hAnsi="Arial" w:cs="Arial"/>
        </w:rPr>
        <w:t>rice</w:t>
      </w:r>
      <w:r w:rsidR="00045A35">
        <w:rPr>
          <w:rFonts w:ascii="Arial" w:hAnsi="Arial" w:cs="Arial"/>
        </w:rPr>
        <w:t xml:space="preserve"> </w:t>
      </w:r>
      <w:r w:rsidR="006050DD">
        <w:rPr>
          <w:rFonts w:ascii="Arial" w:hAnsi="Arial" w:cs="Arial"/>
        </w:rPr>
        <w:t>général</w:t>
      </w:r>
      <w:r>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3742D62B"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810F08">
        <w:rPr>
          <w:rFonts w:ascii="Arial" w:hAnsi="Arial" w:cs="Arial"/>
          <w:szCs w:val="24"/>
          <w:lang w:eastAsia="fr-FR"/>
        </w:rPr>
        <w:t xml:space="preserve">Marché </w:t>
      </w:r>
      <w:r w:rsidR="00926FF0">
        <w:rPr>
          <w:rFonts w:ascii="Arial" w:hAnsi="Arial" w:cs="Arial"/>
          <w:szCs w:val="24"/>
          <w:lang w:eastAsia="fr-FR"/>
        </w:rPr>
        <w:fldChar w:fldCharType="begin"/>
      </w:r>
      <w:r w:rsidR="00926FF0">
        <w:rPr>
          <w:rFonts w:ascii="Arial" w:hAnsi="Arial" w:cs="Arial"/>
          <w:szCs w:val="24"/>
          <w:lang w:eastAsia="fr-FR"/>
        </w:rPr>
        <w:instrText xml:space="preserve"> COMMENTS  "N° 2026_FCS_001_NTE"  \* MERGEFORMAT </w:instrText>
      </w:r>
      <w:r w:rsidR="00926FF0">
        <w:rPr>
          <w:rFonts w:ascii="Arial" w:hAnsi="Arial" w:cs="Arial"/>
          <w:szCs w:val="24"/>
          <w:lang w:eastAsia="fr-FR"/>
        </w:rPr>
        <w:fldChar w:fldCharType="separate"/>
      </w:r>
      <w:r w:rsidR="00926FF0">
        <w:rPr>
          <w:rFonts w:ascii="Arial" w:hAnsi="Arial" w:cs="Arial"/>
          <w:szCs w:val="24"/>
          <w:lang w:eastAsia="fr-FR"/>
        </w:rPr>
        <w:t>N° 2026_FCS_001_NTE</w:t>
      </w:r>
      <w:r w:rsidR="00926FF0">
        <w:rPr>
          <w:rFonts w:ascii="Arial" w:hAnsi="Arial" w:cs="Arial"/>
          <w:szCs w:val="24"/>
          <w:lang w:eastAsia="fr-FR"/>
        </w:rPr>
        <w:fldChar w:fldCharType="end"/>
      </w:r>
    </w:p>
    <w:p w14:paraId="3DAEB83E" w14:textId="77777777" w:rsidR="00926FF0" w:rsidRDefault="00B63D3C">
      <w:pPr>
        <w:suppressAutoHyphens w:val="0"/>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71AC34A0" w14:textId="77777777" w:rsidR="00926FF0" w:rsidRDefault="00926FF0">
      <w:pPr>
        <w:suppressAutoHyphens w:val="0"/>
        <w:rPr>
          <w:rFonts w:ascii="Arial" w:hAnsi="Arial" w:cs="Arial"/>
          <w:bCs/>
          <w:szCs w:val="24"/>
          <w:lang w:eastAsia="fr-FR"/>
        </w:rPr>
      </w:pPr>
    </w:p>
    <w:p w14:paraId="28011FB5" w14:textId="6A6B3FFA" w:rsidR="00045A35" w:rsidRDefault="004E4287">
      <w:pPr>
        <w:suppressAutoHyphens w:val="0"/>
        <w:rPr>
          <w:rFonts w:ascii="Arial" w:hAnsi="Arial" w:cs="Arial"/>
          <w:bCs/>
          <w:szCs w:val="24"/>
          <w:lang w:eastAsia="fr-FR"/>
        </w:rPr>
      </w:pPr>
      <w:r w:rsidRPr="004E4287">
        <w:rPr>
          <w:rFonts w:ascii="Arial" w:hAnsi="Arial" w:cs="Arial"/>
          <w:bCs/>
          <w:szCs w:val="24"/>
          <w:lang w:eastAsia="fr-FR"/>
        </w:rPr>
        <w:t>Lot 3 : département 53</w:t>
      </w:r>
      <w:r w:rsidR="00045A35">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18963938"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Pr="00171BF1" w:rsidRDefault="006B4DD2" w:rsidP="0026039E">
      <w:pPr>
        <w:pStyle w:val="En-tte"/>
        <w:tabs>
          <w:tab w:val="clear" w:pos="4536"/>
          <w:tab w:val="clear" w:pos="9072"/>
          <w:tab w:val="left" w:pos="0"/>
          <w:tab w:val="left" w:pos="2160"/>
        </w:tabs>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0EFA3A01"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technique :</w:t>
      </w: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5A934FFA" w14:textId="77777777" w:rsidR="0026039E" w:rsidRDefault="0026039E">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67823175" w14:textId="77777777" w:rsidR="0026039E" w:rsidRDefault="0026039E">
      <w:pPr>
        <w:pStyle w:val="En-tte"/>
        <w:tabs>
          <w:tab w:val="clear" w:pos="4536"/>
          <w:tab w:val="clear" w:pos="9072"/>
          <w:tab w:val="left" w:pos="864"/>
        </w:tabs>
        <w:rPr>
          <w:rFonts w:ascii="Arial" w:hAnsi="Arial" w:cs="Arial"/>
        </w:rPr>
      </w:pP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277CD13A"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7A0FBDB" w14:textId="71C646F6"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professionnelle :</w:t>
      </w: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385C3362" w14:textId="77777777" w:rsidR="0026039E" w:rsidRDefault="0026039E">
      <w:pPr>
        <w:pStyle w:val="En-tte"/>
        <w:tabs>
          <w:tab w:val="clear" w:pos="4536"/>
          <w:tab w:val="clear" w:pos="9072"/>
          <w:tab w:val="left" w:pos="864"/>
        </w:tabs>
        <w:rPr>
          <w:rFonts w:ascii="Arial" w:hAnsi="Arial" w:cs="Arial"/>
        </w:rPr>
      </w:pPr>
    </w:p>
    <w:p w14:paraId="657A7F05" w14:textId="77777777" w:rsidR="0026039E" w:rsidRDefault="0026039E">
      <w:pPr>
        <w:pStyle w:val="En-tte"/>
        <w:tabs>
          <w:tab w:val="clear" w:pos="4536"/>
          <w:tab w:val="clear" w:pos="9072"/>
          <w:tab w:val="left" w:pos="864"/>
        </w:tabs>
        <w:rPr>
          <w:rFonts w:ascii="Arial" w:hAnsi="Arial" w:cs="Arial"/>
        </w:rPr>
      </w:pPr>
    </w:p>
    <w:p w14:paraId="544CAD37" w14:textId="77777777" w:rsidR="0026039E" w:rsidRDefault="0026039E">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77777777" w:rsidR="0026039E" w:rsidRDefault="0026039E">
      <w:pPr>
        <w:pStyle w:val="En-tte"/>
        <w:tabs>
          <w:tab w:val="clear" w:pos="4536"/>
          <w:tab w:val="clear" w:pos="9072"/>
          <w:tab w:val="left" w:pos="864"/>
        </w:tabs>
        <w:rPr>
          <w:rFonts w:ascii="Arial" w:hAnsi="Arial" w:cs="Arial"/>
        </w:rPr>
      </w:pPr>
    </w:p>
    <w:p w14:paraId="1CE6EB8C" w14:textId="77777777" w:rsidR="0026039E" w:rsidRDefault="0026039E">
      <w:pPr>
        <w:pStyle w:val="En-tte"/>
        <w:tabs>
          <w:tab w:val="clear" w:pos="4536"/>
          <w:tab w:val="clear" w:pos="9072"/>
          <w:tab w:val="left" w:pos="864"/>
        </w:tabs>
        <w:rPr>
          <w:rFonts w:ascii="Arial" w:hAnsi="Arial" w:cs="Arial"/>
        </w:rPr>
      </w:pPr>
    </w:p>
    <w:p w14:paraId="7B642677" w14:textId="77777777" w:rsidR="0026039E" w:rsidRDefault="0026039E">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A3A40F8" w14:textId="77777777" w:rsidR="00411396" w:rsidRDefault="00411396" w:rsidP="00411396">
      <w:pPr>
        <w:pStyle w:val="En-tte"/>
        <w:tabs>
          <w:tab w:val="left" w:pos="864"/>
        </w:tabs>
        <w:rPr>
          <w:rFonts w:ascii="Arial" w:hAnsi="Arial" w:cs="Arial"/>
        </w:rPr>
      </w:pP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045A35">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A0DDC" w14:textId="77777777" w:rsidR="003C6D3B" w:rsidRDefault="003C6D3B">
      <w:r>
        <w:separator/>
      </w:r>
    </w:p>
  </w:endnote>
  <w:endnote w:type="continuationSeparator" w:id="0">
    <w:p w14:paraId="6C8CA4DE" w14:textId="77777777" w:rsidR="003C6D3B" w:rsidRDefault="003C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680" w:type="dxa"/>
              <w:shd w:val="clear" w:color="auto" w:fill="66CCFF"/>
            </w:tcPr>
            <w:p w14:paraId="2EE33199" w14:textId="310324D6" w:rsidR="00472B25" w:rsidRDefault="00926FF0" w:rsidP="00810F08">
              <w:pPr>
                <w:shd w:val="clear" w:color="auto" w:fill="66CCFF"/>
                <w:snapToGrid w:val="0"/>
                <w:jc w:val="center"/>
                <w:rPr>
                  <w:rFonts w:ascii="Arial" w:hAnsi="Arial" w:cs="Arial"/>
                  <w:b/>
                  <w:bCs/>
                </w:rPr>
              </w:pPr>
              <w:r>
                <w:rPr>
                  <w:rFonts w:ascii="Arial" w:hAnsi="Arial" w:cs="Arial"/>
                  <w:b/>
                  <w:bCs/>
                </w:rPr>
                <w:t>N° 2026_FCS_001_NTE</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47BD9" w14:textId="77777777" w:rsidR="003C6D3B" w:rsidRDefault="003C6D3B">
      <w:r>
        <w:separator/>
      </w:r>
    </w:p>
  </w:footnote>
  <w:footnote w:type="continuationSeparator" w:id="0">
    <w:p w14:paraId="4ADC5C89" w14:textId="77777777" w:rsidR="003C6D3B" w:rsidRDefault="003C6D3B">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6D3B"/>
    <w:rsid w:val="003D7667"/>
    <w:rsid w:val="003F2B90"/>
    <w:rsid w:val="00411396"/>
    <w:rsid w:val="00425B7A"/>
    <w:rsid w:val="00427375"/>
    <w:rsid w:val="00472B25"/>
    <w:rsid w:val="00483E5B"/>
    <w:rsid w:val="004A6D4B"/>
    <w:rsid w:val="004A7F71"/>
    <w:rsid w:val="004C221B"/>
    <w:rsid w:val="004D58C0"/>
    <w:rsid w:val="004E403E"/>
    <w:rsid w:val="004E4287"/>
    <w:rsid w:val="005036C5"/>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B39C5"/>
    <w:rsid w:val="008C2177"/>
    <w:rsid w:val="008D2EFB"/>
    <w:rsid w:val="009051AC"/>
    <w:rsid w:val="0090530B"/>
    <w:rsid w:val="00906660"/>
    <w:rsid w:val="00912339"/>
    <w:rsid w:val="00913EFD"/>
    <w:rsid w:val="00917E4E"/>
    <w:rsid w:val="009242F2"/>
    <w:rsid w:val="00926FF0"/>
    <w:rsid w:val="0094174C"/>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B63D3C"/>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3980"/>
    <w:rsid w:val="00CB66F6"/>
    <w:rsid w:val="00CC0527"/>
    <w:rsid w:val="00CC29D9"/>
    <w:rsid w:val="00CE32F2"/>
    <w:rsid w:val="00CE3613"/>
    <w:rsid w:val="00CF00C9"/>
    <w:rsid w:val="00D002AE"/>
    <w:rsid w:val="00D15238"/>
    <w:rsid w:val="00D21AD8"/>
    <w:rsid w:val="00D436D9"/>
    <w:rsid w:val="00D63EF7"/>
    <w:rsid w:val="00D82167"/>
    <w:rsid w:val="00DA0E8D"/>
    <w:rsid w:val="00DA5F03"/>
    <w:rsid w:val="00DC3F69"/>
    <w:rsid w:val="00DD3915"/>
    <w:rsid w:val="00E10A15"/>
    <w:rsid w:val="00E14F2E"/>
    <w:rsid w:val="00E205DA"/>
    <w:rsid w:val="00E50B22"/>
    <w:rsid w:val="00EA3323"/>
    <w:rsid w:val="00EB16CB"/>
    <w:rsid w:val="00EE435B"/>
    <w:rsid w:val="00EE5B56"/>
    <w:rsid w:val="00F12F30"/>
    <w:rsid w:val="00F1353C"/>
    <w:rsid w:val="00F85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472E26"/>
    <w:rsid w:val="00590CDA"/>
    <w:rsid w:val="008B39C5"/>
    <w:rsid w:val="00A24838"/>
    <w:rsid w:val="00CE3613"/>
    <w:rsid w:val="00E12ACB"/>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3779</Words>
  <Characters>20785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24515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N° 2026_FCS_001_NTE</dc:description>
  <cp:lastModifiedBy>Johanna Weil</cp:lastModifiedBy>
  <cp:revision>10</cp:revision>
  <cp:lastPrinted>2016-11-02T14:02:00Z</cp:lastPrinted>
  <dcterms:created xsi:type="dcterms:W3CDTF">2021-02-10T17:43:00Z</dcterms:created>
  <dcterms:modified xsi:type="dcterms:W3CDTF">2026-02-16T13:44:00Z</dcterms:modified>
</cp:coreProperties>
</file>