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20564" w:type="dxa"/>
        <w:tblInd w:w="-15" w:type="dxa"/>
        <w:tblLayout w:type="fixed"/>
        <w:tblCellMar>
          <w:left w:w="71" w:type="dxa"/>
          <w:right w:w="71" w:type="dxa"/>
        </w:tblCellMar>
        <w:tblLook w:val="0000" w:firstRow="0" w:lastRow="0" w:firstColumn="0" w:lastColumn="0" w:noHBand="0" w:noVBand="0"/>
      </w:tblPr>
      <w:tblGrid>
        <w:gridCol w:w="10282"/>
        <w:gridCol w:w="10282"/>
      </w:tblGrid>
      <w:tr w:rsidR="00AD0280" w14:paraId="58CBF102" w14:textId="77777777" w:rsidTr="00AD0280">
        <w:trPr>
          <w:trHeight w:val="718"/>
        </w:trPr>
        <w:tc>
          <w:tcPr>
            <w:tcW w:w="10282" w:type="dxa"/>
          </w:tcPr>
          <w:p w14:paraId="56FFBEC5" w14:textId="3255A6BB" w:rsidR="00AD0280" w:rsidRDefault="00AD0280" w:rsidP="00E20295">
            <w:pPr>
              <w:pStyle w:val="Pieddepage"/>
              <w:tabs>
                <w:tab w:val="clear" w:pos="4536"/>
                <w:tab w:val="clear" w:pos="9072"/>
              </w:tabs>
              <w:ind w:left="1358" w:right="1278"/>
              <w:jc w:val="center"/>
              <w:rPr>
                <w:rFonts w:ascii="Arial" w:hAnsi="Arial" w:cs="Arial"/>
                <w:b/>
                <w:sz w:val="16"/>
                <w:szCs w:val="16"/>
              </w:rPr>
            </w:pPr>
            <w:r>
              <w:rPr>
                <w:rFonts w:ascii="Arial" w:hAnsi="Arial" w:cs="Arial"/>
                <w:b/>
                <w:sz w:val="16"/>
                <w:szCs w:val="16"/>
              </w:rPr>
              <w:t>MINISTERE DE L’ENSEIGNEMENT SUPERIEUR</w:t>
            </w:r>
          </w:p>
          <w:p w14:paraId="2605DD6D" w14:textId="49C68918" w:rsidR="00AD0280" w:rsidRDefault="00930BC1" w:rsidP="00930BC1">
            <w:pPr>
              <w:pStyle w:val="Pieddepage"/>
              <w:tabs>
                <w:tab w:val="clear" w:pos="4536"/>
                <w:tab w:val="clear" w:pos="9072"/>
              </w:tabs>
              <w:ind w:left="1358" w:right="1278"/>
              <w:jc w:val="center"/>
            </w:pPr>
            <w:r>
              <w:rPr>
                <w:rFonts w:ascii="Arial" w:hAnsi="Arial" w:cs="Arial"/>
                <w:b/>
                <w:sz w:val="16"/>
                <w:szCs w:val="16"/>
              </w:rPr>
              <w:t xml:space="preserve">ET </w:t>
            </w:r>
            <w:r w:rsidR="00AD0280">
              <w:rPr>
                <w:rFonts w:ascii="Arial" w:hAnsi="Arial" w:cs="Arial"/>
                <w:b/>
                <w:sz w:val="16"/>
                <w:szCs w:val="16"/>
              </w:rPr>
              <w:t xml:space="preserve">DE LA </w:t>
            </w:r>
            <w:proofErr w:type="spellStart"/>
            <w:r w:rsidR="00AD0280">
              <w:rPr>
                <w:rFonts w:ascii="Arial" w:hAnsi="Arial" w:cs="Arial"/>
                <w:b/>
                <w:sz w:val="16"/>
                <w:szCs w:val="16"/>
              </w:rPr>
              <w:t>RECHERCHECrous</w:t>
            </w:r>
            <w:proofErr w:type="spellEnd"/>
            <w:r w:rsidR="00AD0280">
              <w:rPr>
                <w:rFonts w:ascii="Arial" w:hAnsi="Arial" w:cs="Arial"/>
                <w:b/>
                <w:sz w:val="16"/>
                <w:szCs w:val="16"/>
              </w:rPr>
              <w:t xml:space="preserve"> de Nantes Pays de la Loire</w:t>
            </w:r>
          </w:p>
        </w:tc>
        <w:tc>
          <w:tcPr>
            <w:tcW w:w="10282" w:type="dxa"/>
          </w:tcPr>
          <w:p w14:paraId="4A0C66AE" w14:textId="77777777" w:rsidR="00AD0280" w:rsidRDefault="00AD0280" w:rsidP="00E20295">
            <w:pPr>
              <w:pStyle w:val="Pieddepage"/>
              <w:tabs>
                <w:tab w:val="clear" w:pos="4536"/>
                <w:tab w:val="clear" w:pos="9072"/>
              </w:tabs>
              <w:ind w:left="1358" w:right="1278"/>
              <w:jc w:val="center"/>
              <w:rPr>
                <w:rFonts w:ascii="Arial" w:hAnsi="Arial" w:cs="Arial"/>
                <w:b/>
                <w:sz w:val="16"/>
                <w:szCs w:val="16"/>
              </w:rPr>
            </w:pPr>
          </w:p>
        </w:tc>
      </w:tr>
    </w:tbl>
    <w:p w14:paraId="22E9C4BA" w14:textId="77777777" w:rsidR="009B1CD0" w:rsidRDefault="009B1CD0" w:rsidP="00844DAA">
      <w:pPr>
        <w:tabs>
          <w:tab w:val="left" w:pos="851"/>
        </w:tabs>
        <w:sectPr w:rsidR="009B1CD0" w:rsidSect="0034707B">
          <w:headerReference w:type="default" r:id="rId8"/>
          <w:footerReference w:type="default" r:id="rId9"/>
          <w:pgSz w:w="11906" w:h="16838"/>
          <w:pgMar w:top="454" w:right="851" w:bottom="736" w:left="851" w:header="709" w:footer="709"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8E5A651" w14:textId="77777777">
        <w:tc>
          <w:tcPr>
            <w:tcW w:w="9002" w:type="dxa"/>
            <w:shd w:val="clear" w:color="auto" w:fill="66CCFF"/>
          </w:tcPr>
          <w:p w14:paraId="7D2CD5BB" w14:textId="77777777" w:rsidR="009B1CD0" w:rsidRDefault="009B1CD0" w:rsidP="0076343D">
            <w:pPr>
              <w:spacing w:before="120" w:after="120"/>
              <w:ind w:left="1201"/>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3C104FAF" w14:textId="77777777" w:rsidR="009B1CD0" w:rsidRDefault="009B1CD0" w:rsidP="00E94C49">
            <w:pPr>
              <w:spacing w:before="120" w:after="120"/>
              <w:ind w:left="1201"/>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r w:rsidR="00411C23">
              <w:rPr>
                <w:rFonts w:ascii="Arial" w:hAnsi="Arial" w:cs="Arial"/>
                <w:b/>
                <w:bCs/>
                <w:sz w:val="28"/>
                <w:szCs w:val="28"/>
              </w:rPr>
              <w:t xml:space="preserve"> </w:t>
            </w:r>
          </w:p>
        </w:tc>
        <w:tc>
          <w:tcPr>
            <w:tcW w:w="1275" w:type="dxa"/>
            <w:shd w:val="clear" w:color="auto" w:fill="66CCFF"/>
          </w:tcPr>
          <w:p w14:paraId="58CDC404" w14:textId="77777777" w:rsidR="009B1CD0" w:rsidRDefault="00E47798" w:rsidP="0083205E">
            <w:pPr>
              <w:pStyle w:val="Titre8"/>
              <w:tabs>
                <w:tab w:val="left" w:pos="851"/>
                <w:tab w:val="right" w:pos="9639"/>
              </w:tabs>
              <w:spacing w:before="120" w:after="120"/>
            </w:pPr>
            <w:r>
              <w:rPr>
                <w:caps/>
                <w:sz w:val="28"/>
                <w:szCs w:val="28"/>
              </w:rPr>
              <w:t>ATTRI1</w:t>
            </w:r>
          </w:p>
        </w:tc>
      </w:tr>
    </w:tbl>
    <w:p w14:paraId="4D2A5B99" w14:textId="77777777" w:rsidR="009B1CD0" w:rsidRDefault="009B1CD0" w:rsidP="006C4338">
      <w:pPr>
        <w:tabs>
          <w:tab w:val="left" w:pos="851"/>
        </w:tabs>
      </w:pPr>
    </w:p>
    <w:p w14:paraId="6D08E52E"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094D056F" w14:textId="77777777" w:rsidR="00FE48C9" w:rsidRDefault="00FE48C9" w:rsidP="006F3DF9">
      <w:pPr>
        <w:pStyle w:val="Corpsdetexte31"/>
        <w:tabs>
          <w:tab w:val="left" w:pos="851"/>
        </w:tabs>
        <w:jc w:val="both"/>
        <w:rPr>
          <w:sz w:val="18"/>
          <w:szCs w:val="18"/>
        </w:rPr>
      </w:pPr>
    </w:p>
    <w:p w14:paraId="6AD62034"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339E6387" w14:textId="77777777" w:rsidR="00FE48C9" w:rsidRDefault="00FE48C9" w:rsidP="005846FB">
      <w:pPr>
        <w:pStyle w:val="Corpsdetexte31"/>
        <w:tabs>
          <w:tab w:val="left" w:pos="851"/>
        </w:tabs>
        <w:jc w:val="both"/>
        <w:rPr>
          <w:sz w:val="18"/>
          <w:szCs w:val="18"/>
        </w:rPr>
      </w:pPr>
    </w:p>
    <w:p w14:paraId="5E5CF69A"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2F6D5381" w14:textId="77777777" w:rsidR="004C5755" w:rsidRPr="001C7D87" w:rsidRDefault="004C5755" w:rsidP="004C5755">
      <w:pPr>
        <w:jc w:val="both"/>
        <w:rPr>
          <w:rFonts w:ascii="Arial" w:hAnsi="Arial" w:cs="Arial"/>
          <w:i/>
          <w:sz w:val="18"/>
          <w:szCs w:val="18"/>
        </w:rPr>
      </w:pPr>
    </w:p>
    <w:p w14:paraId="10294260"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CE40369" w14:textId="77777777">
        <w:tc>
          <w:tcPr>
            <w:tcW w:w="10277" w:type="dxa"/>
            <w:shd w:val="clear" w:color="auto" w:fill="66CCFF"/>
          </w:tcPr>
          <w:p w14:paraId="19E40D6E"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3263B3CE" w14:textId="77777777" w:rsidR="009B1CD0" w:rsidRDefault="009B1CD0" w:rsidP="006C4338">
      <w:pPr>
        <w:tabs>
          <w:tab w:val="left" w:pos="426"/>
          <w:tab w:val="left" w:pos="851"/>
        </w:tabs>
        <w:jc w:val="both"/>
      </w:pPr>
    </w:p>
    <w:p w14:paraId="35F5A573" w14:textId="77777777" w:rsidR="009B1CD0" w:rsidRPr="0021781D" w:rsidRDefault="009B1CD0" w:rsidP="005846FB">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2BD90EC9" w14:textId="5D40678D" w:rsidR="0084138B" w:rsidRPr="0021781D" w:rsidRDefault="0084138B" w:rsidP="0084138B">
      <w:pPr>
        <w:spacing w:before="120"/>
        <w:ind w:right="-286"/>
        <w:rPr>
          <w:rFonts w:ascii="Arial" w:hAnsi="Arial" w:cs="Arial"/>
          <w:lang w:eastAsia="fr-FR"/>
        </w:rPr>
      </w:pPr>
      <w:r w:rsidRPr="0021781D">
        <w:rPr>
          <w:rFonts w:ascii="Arial" w:hAnsi="Arial" w:cs="Arial"/>
          <w:lang w:eastAsia="fr-FR"/>
        </w:rPr>
        <w:t xml:space="preserve">Marché N° </w:t>
      </w:r>
      <w:r w:rsidR="00206FC9">
        <w:rPr>
          <w:rFonts w:ascii="Arial" w:hAnsi="Arial" w:cs="Arial"/>
          <w:lang w:eastAsia="fr-FR"/>
        </w:rPr>
        <w:fldChar w:fldCharType="begin"/>
      </w:r>
      <w:r w:rsidR="00206FC9">
        <w:rPr>
          <w:rFonts w:ascii="Arial" w:hAnsi="Arial" w:cs="Arial"/>
          <w:lang w:eastAsia="fr-FR"/>
        </w:rPr>
        <w:instrText xml:space="preserve"> COMMENTS  2026_FCS_001_NTE_01  \* MERGEFORMAT </w:instrText>
      </w:r>
      <w:r w:rsidR="00206FC9">
        <w:rPr>
          <w:rFonts w:ascii="Arial" w:hAnsi="Arial" w:cs="Arial"/>
          <w:lang w:eastAsia="fr-FR"/>
        </w:rPr>
        <w:fldChar w:fldCharType="separate"/>
      </w:r>
      <w:r w:rsidR="00206FC9">
        <w:rPr>
          <w:rFonts w:ascii="Arial" w:hAnsi="Arial" w:cs="Arial"/>
          <w:lang w:eastAsia="fr-FR"/>
        </w:rPr>
        <w:t>2026_FCS_001_NTE_01</w:t>
      </w:r>
      <w:r w:rsidR="00206FC9">
        <w:rPr>
          <w:rFonts w:ascii="Arial" w:hAnsi="Arial" w:cs="Arial"/>
          <w:lang w:eastAsia="fr-FR"/>
        </w:rPr>
        <w:fldChar w:fldCharType="end"/>
      </w:r>
    </w:p>
    <w:p w14:paraId="3EE6CB3B" w14:textId="6B0B8C09" w:rsidR="004779D2" w:rsidRDefault="00930BC1" w:rsidP="0084138B">
      <w:pPr>
        <w:spacing w:before="120"/>
        <w:ind w:right="-286"/>
        <w:rPr>
          <w:rFonts w:ascii="Arial" w:hAnsi="Arial" w:cs="Arial"/>
          <w:bCs/>
          <w:szCs w:val="24"/>
          <w:lang w:eastAsia="fr-FR"/>
        </w:rPr>
      </w:pPr>
      <w:r w:rsidRPr="00B63D3C">
        <w:rPr>
          <w:rFonts w:ascii="Arial" w:hAnsi="Arial" w:cs="Arial"/>
          <w:bCs/>
          <w:szCs w:val="24"/>
          <w:lang w:eastAsia="fr-FR"/>
        </w:rPr>
        <w:t>MISE A DISPOSITION, IMPLANTATION ET EXPLOITATION DE DISTRIBUTEURS DE RESTAURATION D’APPOINT PAR AUTOMATE DE PLATS A TARIFICATION SOCIALE</w:t>
      </w:r>
    </w:p>
    <w:p w14:paraId="116F5244" w14:textId="77777777" w:rsidR="006B07C4" w:rsidRDefault="006B07C4" w:rsidP="006B07C4">
      <w:pPr>
        <w:suppressAutoHyphens w:val="0"/>
        <w:rPr>
          <w:rFonts w:ascii="Arial" w:hAnsi="Arial" w:cs="Arial"/>
          <w:bCs/>
          <w:szCs w:val="24"/>
          <w:lang w:eastAsia="fr-FR"/>
        </w:rPr>
      </w:pPr>
    </w:p>
    <w:p w14:paraId="2A3369D1" w14:textId="53608DEA" w:rsidR="006B07C4" w:rsidRDefault="006B07C4" w:rsidP="006B07C4">
      <w:pPr>
        <w:spacing w:before="120"/>
        <w:ind w:right="-286"/>
        <w:rPr>
          <w:rFonts w:ascii="Arial" w:hAnsi="Arial" w:cs="Arial"/>
          <w:bCs/>
          <w:szCs w:val="24"/>
          <w:lang w:eastAsia="fr-FR"/>
        </w:rPr>
      </w:pPr>
      <w:r>
        <w:rPr>
          <w:rFonts w:ascii="Arial" w:hAnsi="Arial" w:cs="Arial"/>
          <w:bCs/>
          <w:szCs w:val="24"/>
          <w:lang w:eastAsia="fr-FR"/>
        </w:rPr>
        <w:t xml:space="preserve">Lot </w:t>
      </w:r>
      <w:r w:rsidR="00E91CEC">
        <w:rPr>
          <w:rFonts w:ascii="Arial" w:hAnsi="Arial" w:cs="Arial"/>
          <w:bCs/>
          <w:szCs w:val="24"/>
          <w:lang w:eastAsia="fr-FR"/>
        </w:rPr>
        <w:t>3</w:t>
      </w:r>
      <w:r>
        <w:rPr>
          <w:rFonts w:ascii="Arial" w:hAnsi="Arial" w:cs="Arial"/>
          <w:bCs/>
          <w:szCs w:val="24"/>
          <w:lang w:eastAsia="fr-FR"/>
        </w:rPr>
        <w:t xml:space="preserve"> : département </w:t>
      </w:r>
      <w:r w:rsidR="00E91CEC">
        <w:rPr>
          <w:rFonts w:ascii="Arial" w:hAnsi="Arial" w:cs="Arial"/>
          <w:bCs/>
          <w:szCs w:val="24"/>
          <w:lang w:eastAsia="fr-FR"/>
        </w:rPr>
        <w:t>53</w:t>
      </w:r>
    </w:p>
    <w:p w14:paraId="785A0DF6" w14:textId="77777777" w:rsidR="00930BC1" w:rsidRPr="000A1931" w:rsidRDefault="00930BC1" w:rsidP="0084138B">
      <w:pPr>
        <w:spacing w:before="120"/>
        <w:ind w:right="-286"/>
        <w:rPr>
          <w:rFonts w:ascii="Arial" w:hAnsi="Arial" w:cs="Arial"/>
          <w:bCs/>
        </w:rPr>
      </w:pPr>
    </w:p>
    <w:p w14:paraId="024DF2CB"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0367FAFD"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471479F4" w14:textId="77777777" w:rsidR="009B1CD0" w:rsidRDefault="009B1CD0" w:rsidP="00934503">
      <w:pPr>
        <w:tabs>
          <w:tab w:val="left" w:pos="426"/>
          <w:tab w:val="left" w:pos="851"/>
        </w:tabs>
        <w:jc w:val="both"/>
        <w:rPr>
          <w:rFonts w:ascii="Arial" w:hAnsi="Arial" w:cs="Arial"/>
        </w:rPr>
      </w:pPr>
    </w:p>
    <w:p w14:paraId="77975F64" w14:textId="375802C9" w:rsidR="009B1CD0" w:rsidRDefault="001F23A7"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 xml:space="preserve">(en cas de </w:t>
      </w:r>
      <w:proofErr w:type="gramStart"/>
      <w:r w:rsidR="009B1CD0">
        <w:rPr>
          <w:i/>
          <w:iCs/>
          <w:sz w:val="18"/>
          <w:szCs w:val="18"/>
        </w:rPr>
        <w:t>non allotissement</w:t>
      </w:r>
      <w:proofErr w:type="gramEnd"/>
      <w:r w:rsidR="009B1CD0">
        <w:rPr>
          <w:i/>
          <w:iCs/>
          <w:sz w:val="18"/>
          <w:szCs w:val="18"/>
        </w:rPr>
        <w:t>)</w:t>
      </w:r>
      <w:r w:rsidR="00B87564">
        <w:rPr>
          <w:i/>
          <w:iCs/>
          <w:sz w:val="18"/>
          <w:szCs w:val="18"/>
        </w:rPr>
        <w:t> </w:t>
      </w:r>
      <w:r w:rsidR="00B87564">
        <w:rPr>
          <w:iCs/>
        </w:rPr>
        <w:t>;</w:t>
      </w:r>
    </w:p>
    <w:p w14:paraId="0533877A" w14:textId="77777777" w:rsidR="009B1CD0" w:rsidRDefault="009B1CD0" w:rsidP="009B45B9">
      <w:pPr>
        <w:tabs>
          <w:tab w:val="left" w:pos="426"/>
          <w:tab w:val="left" w:pos="851"/>
        </w:tabs>
        <w:jc w:val="both"/>
        <w:rPr>
          <w:rFonts w:ascii="Arial" w:hAnsi="Arial" w:cs="Arial"/>
        </w:rPr>
      </w:pPr>
    </w:p>
    <w:p w14:paraId="24E10872" w14:textId="0DDF437A" w:rsidR="00B87564" w:rsidRDefault="0076343D"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w:t>
      </w:r>
      <w:r w:rsidR="00E91CEC">
        <w:rPr>
          <w:rFonts w:ascii="Arial" w:hAnsi="Arial" w:cs="Arial"/>
        </w:rPr>
        <w:t>3</w:t>
      </w:r>
      <w:r w:rsidR="006B07C4">
        <w:rPr>
          <w:rFonts w:ascii="Arial" w:hAnsi="Arial" w:cs="Arial"/>
        </w:rPr>
        <w:t xml:space="preserve"> </w:t>
      </w:r>
      <w:r w:rsidR="00B87564">
        <w:rPr>
          <w:rFonts w:ascii="Arial" w:hAnsi="Arial" w:cs="Arial"/>
        </w:rPr>
        <w:t xml:space="preserve">ou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680DCEEF"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4E94A20B" w14:textId="67650B46" w:rsidR="00A827DF" w:rsidRDefault="00E91CEC" w:rsidP="006B07C4">
      <w:pPr>
        <w:pStyle w:val="fcasegauche"/>
        <w:tabs>
          <w:tab w:val="left" w:pos="851"/>
        </w:tabs>
        <w:spacing w:after="0"/>
        <w:rPr>
          <w:rFonts w:ascii="Arial" w:hAnsi="Arial" w:cs="Arial"/>
          <w:bCs/>
          <w:szCs w:val="24"/>
          <w:lang w:eastAsia="fr-FR"/>
        </w:rPr>
      </w:pPr>
      <w:r w:rsidRPr="00E91CEC">
        <w:rPr>
          <w:rFonts w:ascii="Arial" w:hAnsi="Arial" w:cs="Arial"/>
          <w:bCs/>
          <w:szCs w:val="24"/>
          <w:lang w:eastAsia="fr-FR"/>
        </w:rPr>
        <w:t>Lot 3 : département 53</w:t>
      </w:r>
    </w:p>
    <w:p w14:paraId="241638D7" w14:textId="77777777" w:rsidR="006B07C4" w:rsidRDefault="006B07C4" w:rsidP="006B07C4">
      <w:pPr>
        <w:pStyle w:val="fcasegauche"/>
        <w:tabs>
          <w:tab w:val="left" w:pos="851"/>
        </w:tabs>
        <w:spacing w:after="0"/>
        <w:rPr>
          <w:rFonts w:ascii="Arial" w:hAnsi="Arial" w:cs="Arial"/>
        </w:rPr>
      </w:pPr>
    </w:p>
    <w:p w14:paraId="37197183" w14:textId="77777777"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14:paraId="66248F8C" w14:textId="77777777" w:rsidR="009B1CD0" w:rsidRDefault="009B1CD0" w:rsidP="005846FB">
      <w:pPr>
        <w:pStyle w:val="fcasegauche"/>
        <w:tabs>
          <w:tab w:val="left" w:pos="851"/>
        </w:tabs>
        <w:spacing w:after="0"/>
        <w:rPr>
          <w:rFonts w:ascii="Arial" w:hAnsi="Arial" w:cs="Arial"/>
        </w:rPr>
      </w:pPr>
    </w:p>
    <w:p w14:paraId="23A3C959"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14:paraId="5D702CDA" w14:textId="77777777" w:rsidR="006B5057" w:rsidRDefault="006B5057" w:rsidP="0076343D">
      <w:pPr>
        <w:pStyle w:val="fcasegauche"/>
        <w:tabs>
          <w:tab w:val="left" w:pos="851"/>
        </w:tabs>
        <w:spacing w:after="0"/>
        <w:ind w:left="0" w:firstLine="0"/>
        <w:rPr>
          <w:rFonts w:ascii="Arial" w:hAnsi="Arial" w:cs="Arial"/>
        </w:rPr>
      </w:pPr>
    </w:p>
    <w:p w14:paraId="33759903" w14:textId="77777777" w:rsidR="00A827DF" w:rsidRDefault="00A827DF" w:rsidP="005846FB">
      <w:pPr>
        <w:pStyle w:val="fcasegauche"/>
        <w:tabs>
          <w:tab w:val="left" w:pos="851"/>
        </w:tabs>
        <w:spacing w:after="0"/>
        <w:rPr>
          <w:rFonts w:ascii="Arial" w:hAnsi="Arial" w:cs="Arial"/>
        </w:rPr>
      </w:pPr>
    </w:p>
    <w:p w14:paraId="417BDE8F"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14:paraId="4815DEF4" w14:textId="77777777" w:rsidR="006B5057" w:rsidRDefault="006B5057" w:rsidP="005846FB">
      <w:pPr>
        <w:pStyle w:val="fcasegauche"/>
        <w:tabs>
          <w:tab w:val="left" w:pos="851"/>
        </w:tabs>
        <w:spacing w:after="0"/>
        <w:ind w:left="0" w:firstLine="0"/>
        <w:rPr>
          <w:rFonts w:ascii="Arial" w:hAnsi="Arial" w:cs="Arial"/>
        </w:rPr>
      </w:pPr>
    </w:p>
    <w:p w14:paraId="0A1709AA" w14:textId="77777777" w:rsidR="005546A9" w:rsidRDefault="005546A9" w:rsidP="006C4338">
      <w:pPr>
        <w:tabs>
          <w:tab w:val="left" w:pos="851"/>
        </w:tabs>
      </w:pPr>
    </w:p>
    <w:p w14:paraId="1135F54B" w14:textId="77777777" w:rsidR="003C1389" w:rsidRDefault="003C138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AC1238D" w14:textId="77777777">
        <w:tc>
          <w:tcPr>
            <w:tcW w:w="10277" w:type="dxa"/>
            <w:shd w:val="clear" w:color="auto" w:fill="66CCFF"/>
          </w:tcPr>
          <w:p w14:paraId="48D8A866"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1E7DB18A" w14:textId="77777777" w:rsidR="009B1CD0" w:rsidRDefault="009B1CD0" w:rsidP="006C4338">
      <w:pPr>
        <w:tabs>
          <w:tab w:val="left" w:pos="851"/>
        </w:tabs>
      </w:pPr>
    </w:p>
    <w:p w14:paraId="5710C263"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38FE4634"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0DD8047F" w14:textId="77777777" w:rsidR="009B1CD0" w:rsidRDefault="009B1CD0" w:rsidP="005846FB">
      <w:pPr>
        <w:tabs>
          <w:tab w:val="left" w:pos="851"/>
        </w:tabs>
        <w:rPr>
          <w:rFonts w:ascii="Arial" w:hAnsi="Arial" w:cs="Arial"/>
        </w:rPr>
      </w:pPr>
    </w:p>
    <w:p w14:paraId="33313A2E"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0291B97A" w14:textId="1DE949A0" w:rsidR="00725EC5" w:rsidRPr="004779D2" w:rsidRDefault="00725EC5" w:rsidP="00725EC5">
      <w:pPr>
        <w:tabs>
          <w:tab w:val="left" w:pos="851"/>
        </w:tabs>
        <w:spacing w:before="120"/>
        <w:ind w:left="1135" w:hanging="284"/>
        <w:jc w:val="both"/>
        <w:rPr>
          <w:rFonts w:ascii="Arial" w:hAnsi="Arial" w:cs="Arial"/>
        </w:rPr>
      </w:pPr>
      <w:r w:rsidRPr="008C0CA2">
        <w:fldChar w:fldCharType="begin">
          <w:ffData>
            <w:name w:val=""/>
            <w:enabled/>
            <w:calcOnExit w:val="0"/>
            <w:checkBox>
              <w:size w:val="20"/>
              <w:default w:val="1"/>
            </w:checkBox>
          </w:ffData>
        </w:fldChar>
      </w:r>
      <w:r w:rsidRPr="008C0CA2">
        <w:instrText xml:space="preserve"> FORMCHECKBOX </w:instrText>
      </w:r>
      <w:r w:rsidRPr="008C0CA2">
        <w:fldChar w:fldCharType="separate"/>
      </w:r>
      <w:r w:rsidRPr="008C0CA2">
        <w:fldChar w:fldCharType="end"/>
      </w:r>
      <w:r w:rsidR="009B1CD0" w:rsidRPr="004779D2">
        <w:rPr>
          <w:rFonts w:ascii="Arial" w:hAnsi="Arial" w:cs="Arial"/>
        </w:rPr>
        <w:t xml:space="preserve"> </w:t>
      </w:r>
      <w:r w:rsidRPr="004779D2">
        <w:rPr>
          <w:rFonts w:ascii="Arial" w:hAnsi="Arial" w:cs="Arial"/>
        </w:rPr>
        <w:t>RC n</w:t>
      </w:r>
      <w:r w:rsidR="0084138B" w:rsidRPr="004779D2">
        <w:rPr>
          <w:rFonts w:ascii="Arial" w:hAnsi="Arial" w:cs="Arial"/>
        </w:rPr>
        <w:t xml:space="preserve">° </w:t>
      </w:r>
      <w:sdt>
        <w:sdtPr>
          <w:rPr>
            <w:rFonts w:ascii="Arial" w:hAnsi="Arial" w:cs="Arial"/>
          </w:rPr>
          <w:alias w:val="Commentaires "/>
          <w:tag w:val=""/>
          <w:id w:val="-269094864"/>
          <w:placeholder>
            <w:docPart w:val="285F3CBAD5B14CBE94472A5EA92FD766"/>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206FC9">
            <w:rPr>
              <w:rFonts w:ascii="Arial" w:hAnsi="Arial" w:cs="Arial"/>
            </w:rPr>
            <w:t>2026_FCS_001_NTE_01</w:t>
          </w:r>
        </w:sdtContent>
      </w:sdt>
    </w:p>
    <w:p w14:paraId="2B852ABA" w14:textId="4E2D1B46" w:rsidR="00725EC5" w:rsidRPr="004779D2" w:rsidRDefault="00725EC5" w:rsidP="00725EC5">
      <w:pPr>
        <w:tabs>
          <w:tab w:val="left" w:pos="851"/>
        </w:tabs>
        <w:spacing w:before="120"/>
        <w:ind w:left="1135" w:hanging="284"/>
        <w:jc w:val="both"/>
      </w:pPr>
      <w:r w:rsidRPr="008C0CA2">
        <w:fldChar w:fldCharType="begin">
          <w:ffData>
            <w:name w:val=""/>
            <w:enabled/>
            <w:calcOnExit w:val="0"/>
            <w:checkBox>
              <w:size w:val="20"/>
              <w:default w:val="1"/>
            </w:checkBox>
          </w:ffData>
        </w:fldChar>
      </w:r>
      <w:r w:rsidRPr="008C0CA2">
        <w:instrText xml:space="preserve"> FORMCHECKBOX </w:instrText>
      </w:r>
      <w:r w:rsidRPr="008C0CA2">
        <w:fldChar w:fldCharType="separate"/>
      </w:r>
      <w:r w:rsidRPr="008C0CA2">
        <w:fldChar w:fldCharType="end"/>
      </w:r>
      <w:r w:rsidR="0076343D" w:rsidRPr="004779D2">
        <w:rPr>
          <w:rFonts w:ascii="Arial" w:hAnsi="Arial" w:cs="Arial"/>
        </w:rPr>
        <w:t xml:space="preserve"> CC</w:t>
      </w:r>
      <w:r w:rsidRPr="004779D2">
        <w:rPr>
          <w:rFonts w:ascii="Arial" w:hAnsi="Arial" w:cs="Arial"/>
        </w:rPr>
        <w:t xml:space="preserve">P n° </w:t>
      </w:r>
      <w:sdt>
        <w:sdtPr>
          <w:rPr>
            <w:rFonts w:ascii="Arial" w:hAnsi="Arial" w:cs="Arial"/>
          </w:rPr>
          <w:alias w:val="Commentaires "/>
          <w:tag w:val=""/>
          <w:id w:val="-2100938652"/>
          <w:placeholder>
            <w:docPart w:val="31527540E70247ADB9F3579D4A2E8655"/>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206FC9">
            <w:rPr>
              <w:rFonts w:ascii="Arial" w:hAnsi="Arial" w:cs="Arial"/>
            </w:rPr>
            <w:t>2026_FCS_001_NTE_01</w:t>
          </w:r>
        </w:sdtContent>
      </w:sdt>
      <w:r w:rsidR="004779D2">
        <w:rPr>
          <w:rFonts w:ascii="Arial" w:hAnsi="Arial" w:cs="Arial"/>
          <w:lang w:eastAsia="fr-FR"/>
        </w:rPr>
        <w:t xml:space="preserve"> </w:t>
      </w:r>
      <w:r w:rsidR="000A1931" w:rsidRPr="00227087">
        <w:rPr>
          <w:rFonts w:ascii="Arial" w:hAnsi="Arial" w:cs="Arial"/>
        </w:rPr>
        <w:t>et ses annexes</w:t>
      </w:r>
    </w:p>
    <w:p w14:paraId="2EC4FE43" w14:textId="77777777" w:rsidR="00725EC5" w:rsidRPr="000F57C5" w:rsidRDefault="00725EC5" w:rsidP="00725EC5">
      <w:pPr>
        <w:tabs>
          <w:tab w:val="left" w:pos="851"/>
        </w:tabs>
        <w:spacing w:before="120"/>
        <w:ind w:left="1135" w:hanging="284"/>
        <w:jc w:val="both"/>
      </w:pPr>
      <w:r w:rsidRPr="008C0CA2">
        <w:fldChar w:fldCharType="begin">
          <w:ffData>
            <w:name w:val=""/>
            <w:enabled/>
            <w:calcOnExit w:val="0"/>
            <w:checkBox>
              <w:size w:val="20"/>
              <w:default w:val="1"/>
            </w:checkBox>
          </w:ffData>
        </w:fldChar>
      </w:r>
      <w:r w:rsidRPr="008C0CA2">
        <w:instrText xml:space="preserve"> FORMCHECKBOX </w:instrText>
      </w:r>
      <w:r w:rsidRPr="008C0CA2">
        <w:fldChar w:fldCharType="separate"/>
      </w:r>
      <w:r w:rsidRPr="008C0CA2">
        <w:fldChar w:fldCharType="end"/>
      </w:r>
      <w:r w:rsidR="00233363" w:rsidRPr="000F57C5">
        <w:rPr>
          <w:rFonts w:ascii="Arial" w:hAnsi="Arial" w:cs="Arial"/>
        </w:rPr>
        <w:t xml:space="preserve"> CCAG-FCS</w:t>
      </w:r>
    </w:p>
    <w:p w14:paraId="565B0EE7" w14:textId="77777777" w:rsidR="009B1CD0" w:rsidRDefault="007D7A65" w:rsidP="00725EC5">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p>
    <w:p w14:paraId="7E57A774" w14:textId="77777777" w:rsidR="009B1CD0" w:rsidRDefault="009B1CD0" w:rsidP="00710FD6">
      <w:pPr>
        <w:tabs>
          <w:tab w:val="left" w:pos="851"/>
        </w:tabs>
        <w:jc w:val="both"/>
        <w:rPr>
          <w:rFonts w:ascii="Arial" w:hAnsi="Arial" w:cs="Arial"/>
        </w:rPr>
      </w:pPr>
    </w:p>
    <w:p w14:paraId="03C010CB"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7A50F4C3" w14:textId="77777777" w:rsidR="009B1CD0" w:rsidRDefault="009B1CD0" w:rsidP="0083205E">
      <w:pPr>
        <w:tabs>
          <w:tab w:val="left" w:pos="851"/>
        </w:tabs>
        <w:jc w:val="both"/>
        <w:rPr>
          <w:rFonts w:ascii="Arial" w:hAnsi="Arial" w:cs="Arial"/>
        </w:rPr>
      </w:pPr>
    </w:p>
    <w:p w14:paraId="0ECAE5D0"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18DF118A" w14:textId="77777777" w:rsidR="009B1CD0" w:rsidRDefault="009B1CD0" w:rsidP="0083205E">
      <w:pPr>
        <w:tabs>
          <w:tab w:val="left" w:pos="851"/>
        </w:tabs>
        <w:jc w:val="both"/>
        <w:rPr>
          <w:rFonts w:ascii="Arial" w:hAnsi="Arial" w:cs="Arial"/>
        </w:rPr>
      </w:pPr>
    </w:p>
    <w:p w14:paraId="40B09EB8"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52C5CC8A"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9449FDB" w14:textId="77777777" w:rsidR="009B1CD0" w:rsidRDefault="009B1CD0" w:rsidP="009B45B9">
      <w:pPr>
        <w:tabs>
          <w:tab w:val="left" w:pos="851"/>
        </w:tabs>
        <w:jc w:val="both"/>
        <w:rPr>
          <w:rFonts w:ascii="Arial" w:hAnsi="Arial" w:cs="Arial"/>
        </w:rPr>
      </w:pPr>
    </w:p>
    <w:p w14:paraId="28B5403E"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4C6E6064" w14:textId="77777777" w:rsidR="009B1CD0" w:rsidRDefault="009B1CD0" w:rsidP="0021781D">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4174BC50" w14:textId="77777777" w:rsidR="009B1CD0" w:rsidRDefault="009B1CD0" w:rsidP="009B45B9">
      <w:pPr>
        <w:tabs>
          <w:tab w:val="left" w:pos="851"/>
        </w:tabs>
        <w:jc w:val="both"/>
        <w:rPr>
          <w:rFonts w:ascii="Arial" w:hAnsi="Arial" w:cs="Arial"/>
        </w:rPr>
      </w:pPr>
    </w:p>
    <w:p w14:paraId="366916B0"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78983EAB"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03A91312" w14:textId="77777777" w:rsidR="00A827DF" w:rsidRDefault="00A827DF">
      <w:pPr>
        <w:suppressAutoHyphens w:val="0"/>
        <w:rPr>
          <w:rFonts w:ascii="Arial" w:hAnsi="Arial" w:cs="Arial"/>
        </w:rPr>
      </w:pPr>
    </w:p>
    <w:p w14:paraId="084D5137" w14:textId="77777777" w:rsidR="00E45127" w:rsidRDefault="00E45127" w:rsidP="00E45127">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19315CE3" w14:textId="7145B838" w:rsidR="00E45127" w:rsidRPr="0076343D" w:rsidRDefault="004779D2" w:rsidP="0076343D">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E45127">
        <w:rPr>
          <w:rFonts w:ascii="Arial" w:hAnsi="Arial" w:cs="Arial"/>
        </w:rPr>
        <w:t xml:space="preserve"> </w:t>
      </w:r>
      <w:r w:rsidR="0076343D">
        <w:rPr>
          <w:rFonts w:ascii="Arial" w:hAnsi="Arial" w:cs="Arial"/>
        </w:rPr>
        <w:t xml:space="preserve"> </w:t>
      </w:r>
      <w:proofErr w:type="gramStart"/>
      <w:r w:rsidR="00E45127">
        <w:rPr>
          <w:rFonts w:ascii="Arial" w:hAnsi="Arial" w:cs="Arial"/>
        </w:rPr>
        <w:t>aux</w:t>
      </w:r>
      <w:proofErr w:type="gramEnd"/>
      <w:r w:rsidR="00E45127">
        <w:rPr>
          <w:rFonts w:ascii="Arial" w:hAnsi="Arial" w:cs="Arial"/>
        </w:rPr>
        <w:t xml:space="preserve"> prix indiqués ci-dessous ;</w:t>
      </w:r>
    </w:p>
    <w:p w14:paraId="15C522E5" w14:textId="77777777" w:rsidR="00E45127" w:rsidRDefault="00E45127" w:rsidP="00E45127">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Taux de la TVA </w:t>
      </w:r>
      <w:r w:rsidR="0076343D">
        <w:t>………</w:t>
      </w:r>
      <w:r>
        <w:t xml:space="preserve">% : </w:t>
      </w:r>
    </w:p>
    <w:p w14:paraId="46D86808" w14:textId="76F9BB12" w:rsidR="00E45127" w:rsidRDefault="00E45127" w:rsidP="004779D2">
      <w:pPr>
        <w:tabs>
          <w:tab w:val="left" w:pos="426"/>
          <w:tab w:val="left" w:pos="851"/>
          <w:tab w:val="center" w:pos="5953"/>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Montant hors taxes</w:t>
      </w:r>
      <w:r>
        <w:rPr>
          <w:rStyle w:val="Caractresdenotedebasdepage"/>
        </w:rPr>
        <w:footnoteReference w:id="2"/>
      </w:r>
      <w:r>
        <w:rPr>
          <w:rStyle w:val="Caractresdenotedebasdepage"/>
        </w:rPr>
        <w:t> </w:t>
      </w:r>
      <w:r>
        <w:t>:</w:t>
      </w:r>
    </w:p>
    <w:p w14:paraId="771BE7A0" w14:textId="77777777" w:rsidR="00E45127" w:rsidRDefault="00E45127" w:rsidP="00E45127">
      <w:pPr>
        <w:tabs>
          <w:tab w:val="left" w:pos="426"/>
          <w:tab w:val="left" w:pos="851"/>
        </w:tabs>
        <w:spacing w:before="120"/>
        <w:ind w:left="2268"/>
        <w:rPr>
          <w:rFonts w:ascii="Arial" w:hAnsi="Arial" w:cs="Arial"/>
        </w:rPr>
      </w:pPr>
      <w:r>
        <w:t xml:space="preserve">Montant </w:t>
      </w:r>
      <w:r>
        <w:rPr>
          <w:rFonts w:ascii="Arial" w:hAnsi="Arial" w:cs="Arial"/>
        </w:rPr>
        <w:t>hors taxes arrêté en chiffres à : ……………………………………………………………………………….</w:t>
      </w:r>
    </w:p>
    <w:p w14:paraId="0491D479" w14:textId="77777777" w:rsidR="00E45127" w:rsidRDefault="00E45127" w:rsidP="00E45127">
      <w:pPr>
        <w:pStyle w:val="fcase1ertab"/>
        <w:tabs>
          <w:tab w:val="left" w:pos="851"/>
        </w:tabs>
        <w:spacing w:before="120"/>
        <w:ind w:left="2268" w:firstLine="0"/>
        <w:jc w:val="left"/>
      </w:pPr>
      <w:r>
        <w:rPr>
          <w:rFonts w:ascii="Arial" w:hAnsi="Arial" w:cs="Arial"/>
        </w:rPr>
        <w:t>Montant hors taxes arrêté en lettres à : ………………………………………………………...................................</w:t>
      </w:r>
    </w:p>
    <w:p w14:paraId="6990D66F" w14:textId="77777777" w:rsidR="00E45127" w:rsidRDefault="00E45127" w:rsidP="00E45127">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Montant TTC</w:t>
      </w:r>
      <w:r>
        <w:rPr>
          <w:rStyle w:val="Caractresdenotedebasdepage"/>
        </w:rPr>
        <w:footnoteReference w:customMarkFollows="1" w:id="3"/>
        <w:t>4 </w:t>
      </w:r>
      <w:r>
        <w:t>:</w:t>
      </w:r>
    </w:p>
    <w:p w14:paraId="747F4E2B" w14:textId="77777777" w:rsidR="00E45127" w:rsidRDefault="00E45127" w:rsidP="00E45127">
      <w:pPr>
        <w:pStyle w:val="fcase1ertab"/>
        <w:tabs>
          <w:tab w:val="left" w:pos="851"/>
        </w:tabs>
        <w:spacing w:before="120"/>
        <w:ind w:left="2410" w:firstLine="0"/>
        <w:jc w:val="left"/>
        <w:rPr>
          <w:rFonts w:ascii="Arial" w:hAnsi="Arial" w:cs="Arial"/>
        </w:rPr>
      </w:pPr>
      <w:r>
        <w:rPr>
          <w:rFonts w:ascii="Arial" w:hAnsi="Arial" w:cs="Arial"/>
        </w:rPr>
        <w:t>Montant TTC arrêté en chiffres à : ………………………………………………………….......................................</w:t>
      </w:r>
    </w:p>
    <w:p w14:paraId="52E6AC66" w14:textId="77777777" w:rsidR="00E45127" w:rsidRDefault="00E45127" w:rsidP="00E45127">
      <w:pPr>
        <w:pStyle w:val="fcase1ertab"/>
        <w:tabs>
          <w:tab w:val="left" w:pos="851"/>
        </w:tabs>
        <w:spacing w:before="120"/>
        <w:ind w:left="2410" w:firstLine="0"/>
        <w:jc w:val="left"/>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7670AABB" w14:textId="77777777" w:rsidR="00E45127" w:rsidRDefault="00E45127">
      <w:pPr>
        <w:suppressAutoHyphens w:val="0"/>
        <w:rPr>
          <w:rFonts w:ascii="Arial" w:hAnsi="Arial" w:cs="Arial"/>
        </w:rPr>
      </w:pPr>
    </w:p>
    <w:p w14:paraId="4AEFE2C7" w14:textId="0F35FDFB" w:rsidR="004779D2" w:rsidRPr="0076343D" w:rsidRDefault="004779D2" w:rsidP="004779D2">
      <w:pPr>
        <w:pStyle w:val="fcase1ertab"/>
        <w:tabs>
          <w:tab w:val="clear" w:pos="426"/>
          <w:tab w:val="left" w:pos="851"/>
        </w:tabs>
        <w:spacing w:before="120"/>
        <w:ind w:left="0" w:firstLine="851"/>
      </w:pPr>
      <w:r w:rsidRPr="008C0CA2">
        <w:fldChar w:fldCharType="begin">
          <w:ffData>
            <w:name w:val=""/>
            <w:enabled/>
            <w:calcOnExit w:val="0"/>
            <w:checkBox>
              <w:size w:val="20"/>
              <w:default w:val="1"/>
            </w:checkBox>
          </w:ffData>
        </w:fldChar>
      </w:r>
      <w:r w:rsidRPr="008C0CA2">
        <w:instrText xml:space="preserve"> FORMCHECKBOX </w:instrText>
      </w:r>
      <w:r w:rsidRPr="008C0CA2">
        <w:fldChar w:fldCharType="separate"/>
      </w:r>
      <w:r w:rsidRPr="008C0CA2">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dans l’annexe financière</w:t>
      </w:r>
    </w:p>
    <w:p w14:paraId="159D3466" w14:textId="77777777" w:rsidR="004779D2" w:rsidRDefault="004779D2">
      <w:pPr>
        <w:suppressAutoHyphens w:val="0"/>
        <w:rPr>
          <w:rFonts w:ascii="Arial" w:hAnsi="Arial" w:cs="Arial"/>
        </w:rPr>
      </w:pPr>
    </w:p>
    <w:p w14:paraId="5B52B46E" w14:textId="1AB92B9D" w:rsidR="004779D2" w:rsidRDefault="004779D2">
      <w:pPr>
        <w:suppressAutoHyphens w:val="0"/>
        <w:rPr>
          <w:rFonts w:ascii="Arial" w:hAnsi="Arial" w:cs="Arial"/>
        </w:rPr>
      </w:pPr>
      <w:r>
        <w:rPr>
          <w:rFonts w:ascii="Arial" w:hAnsi="Arial" w:cs="Arial"/>
        </w:rPr>
        <w:br w:type="page"/>
      </w:r>
    </w:p>
    <w:p w14:paraId="4CCAF5D5" w14:textId="77777777" w:rsidR="00E45127" w:rsidRDefault="00E45127" w:rsidP="00E45127">
      <w:pPr>
        <w:pStyle w:val="fcasegauche"/>
        <w:tabs>
          <w:tab w:val="left" w:pos="851"/>
        </w:tabs>
        <w:spacing w:after="0"/>
        <w:ind w:left="0" w:firstLine="0"/>
        <w:rPr>
          <w:rFonts w:ascii="Arial" w:hAnsi="Arial" w:cs="Arial"/>
        </w:rPr>
      </w:pPr>
    </w:p>
    <w:p w14:paraId="0EE0BA67"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5E5BBE1C"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009916F6" w14:textId="77777777" w:rsidR="00036500" w:rsidRDefault="00036500" w:rsidP="009B45B9">
      <w:pPr>
        <w:tabs>
          <w:tab w:val="left" w:pos="851"/>
          <w:tab w:val="left" w:pos="6237"/>
        </w:tabs>
        <w:rPr>
          <w:rFonts w:ascii="Arial" w:hAnsi="Arial" w:cs="Arial"/>
          <w:i/>
          <w:iCs/>
          <w:sz w:val="18"/>
          <w:szCs w:val="18"/>
        </w:rPr>
      </w:pPr>
    </w:p>
    <w:p w14:paraId="0C12863B"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3DB43504"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4562A68B"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749BFA9C"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39A405FA" w14:textId="77777777">
        <w:trPr>
          <w:trHeight w:val="567"/>
        </w:trPr>
        <w:tc>
          <w:tcPr>
            <w:tcW w:w="4503" w:type="dxa"/>
            <w:vMerge w:val="restart"/>
            <w:tcBorders>
              <w:top w:val="single" w:sz="4" w:space="0" w:color="000000"/>
              <w:left w:val="single" w:sz="4" w:space="0" w:color="000000"/>
              <w:bottom w:val="single" w:sz="4" w:space="0" w:color="000000"/>
            </w:tcBorders>
            <w:vAlign w:val="center"/>
          </w:tcPr>
          <w:p w14:paraId="1EEA23E4"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176FA6FD"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3166047D"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31C6FB50"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20F352C5"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4862075"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8982424"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AF2150"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0C9DE8A9"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77BF2AF1" w14:textId="77777777">
        <w:trPr>
          <w:trHeight w:val="1021"/>
        </w:trPr>
        <w:tc>
          <w:tcPr>
            <w:tcW w:w="4503" w:type="dxa"/>
            <w:tcBorders>
              <w:top w:val="single" w:sz="4" w:space="0" w:color="000000"/>
              <w:left w:val="single" w:sz="4" w:space="0" w:color="000000"/>
            </w:tcBorders>
            <w:shd w:val="clear" w:color="auto" w:fill="CCFFFF"/>
          </w:tcPr>
          <w:p w14:paraId="31BB0BF6"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FC69F47"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31D94880" w14:textId="77777777" w:rsidR="009B1CD0" w:rsidRDefault="009B1CD0" w:rsidP="006F3DF9">
            <w:pPr>
              <w:tabs>
                <w:tab w:val="left" w:pos="851"/>
              </w:tabs>
              <w:snapToGrid w:val="0"/>
              <w:jc w:val="both"/>
              <w:rPr>
                <w:rFonts w:ascii="Arial" w:hAnsi="Arial" w:cs="Arial"/>
              </w:rPr>
            </w:pPr>
          </w:p>
        </w:tc>
      </w:tr>
      <w:tr w:rsidR="009B1CD0" w14:paraId="2D90E7D0" w14:textId="77777777">
        <w:trPr>
          <w:trHeight w:val="1021"/>
        </w:trPr>
        <w:tc>
          <w:tcPr>
            <w:tcW w:w="4503" w:type="dxa"/>
            <w:tcBorders>
              <w:left w:val="single" w:sz="4" w:space="0" w:color="000000"/>
            </w:tcBorders>
          </w:tcPr>
          <w:p w14:paraId="7BDF5496"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tcPr>
          <w:p w14:paraId="41BCF434"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tcPr>
          <w:p w14:paraId="08F15685" w14:textId="77777777" w:rsidR="009B1CD0" w:rsidRDefault="009B1CD0" w:rsidP="006F3DF9">
            <w:pPr>
              <w:tabs>
                <w:tab w:val="left" w:pos="851"/>
              </w:tabs>
              <w:snapToGrid w:val="0"/>
              <w:jc w:val="both"/>
              <w:rPr>
                <w:rFonts w:ascii="Arial" w:hAnsi="Arial" w:cs="Arial"/>
              </w:rPr>
            </w:pPr>
          </w:p>
        </w:tc>
      </w:tr>
      <w:tr w:rsidR="009B1CD0" w14:paraId="49BFB4E9" w14:textId="77777777">
        <w:trPr>
          <w:trHeight w:val="1021"/>
        </w:trPr>
        <w:tc>
          <w:tcPr>
            <w:tcW w:w="4503" w:type="dxa"/>
            <w:tcBorders>
              <w:left w:val="single" w:sz="4" w:space="0" w:color="000000"/>
              <w:bottom w:val="single" w:sz="4" w:space="0" w:color="000000"/>
            </w:tcBorders>
            <w:shd w:val="clear" w:color="auto" w:fill="CCFFFF"/>
          </w:tcPr>
          <w:p w14:paraId="2B19D295"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18B06490"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20EB843" w14:textId="77777777" w:rsidR="009B1CD0" w:rsidRDefault="009B1CD0" w:rsidP="006F3DF9">
            <w:pPr>
              <w:tabs>
                <w:tab w:val="left" w:pos="851"/>
              </w:tabs>
              <w:snapToGrid w:val="0"/>
              <w:jc w:val="both"/>
              <w:rPr>
                <w:rFonts w:ascii="Arial" w:hAnsi="Arial" w:cs="Arial"/>
              </w:rPr>
            </w:pPr>
          </w:p>
        </w:tc>
      </w:tr>
    </w:tbl>
    <w:p w14:paraId="5A8C2EED" w14:textId="77777777" w:rsidR="009B1CD0" w:rsidRDefault="009B1CD0" w:rsidP="006C4338">
      <w:pPr>
        <w:tabs>
          <w:tab w:val="left" w:pos="851"/>
          <w:tab w:val="left" w:pos="6237"/>
        </w:tabs>
      </w:pPr>
    </w:p>
    <w:p w14:paraId="4EF12399"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13EF74D5"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6461D775"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189399AB"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717AF9C1"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15CC49A4"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3D942B79" w14:textId="77777777" w:rsidR="00EB3D82" w:rsidRDefault="00EB3D82" w:rsidP="0061068C">
      <w:pPr>
        <w:pStyle w:val="fcasegauche"/>
        <w:tabs>
          <w:tab w:val="left" w:pos="426"/>
          <w:tab w:val="left" w:pos="851"/>
        </w:tabs>
        <w:spacing w:after="0"/>
        <w:ind w:left="0" w:firstLine="0"/>
        <w:jc w:val="left"/>
        <w:rPr>
          <w:rFonts w:ascii="Arial" w:hAnsi="Arial" w:cs="Arial"/>
        </w:rPr>
      </w:pPr>
    </w:p>
    <w:p w14:paraId="5931DB0A"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8ACECE4"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4D08D400"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017DC9EE" w14:textId="77777777" w:rsidR="00A827DF" w:rsidRDefault="00A827DF" w:rsidP="0083205E">
      <w:pPr>
        <w:pStyle w:val="fcasegauche"/>
        <w:tabs>
          <w:tab w:val="left" w:pos="426"/>
          <w:tab w:val="left" w:pos="851"/>
        </w:tabs>
        <w:spacing w:after="0"/>
        <w:ind w:left="0" w:firstLine="0"/>
        <w:jc w:val="left"/>
        <w:rPr>
          <w:rFonts w:ascii="Arial" w:hAnsi="Arial" w:cs="Arial"/>
          <w:b/>
        </w:rPr>
      </w:pPr>
    </w:p>
    <w:p w14:paraId="51B86B41"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E003598" w14:textId="77777777" w:rsidR="00EB3D82" w:rsidRDefault="00EB3D82" w:rsidP="0083205E">
      <w:pPr>
        <w:pStyle w:val="fcasegauche"/>
        <w:tabs>
          <w:tab w:val="left" w:pos="426"/>
          <w:tab w:val="left" w:pos="851"/>
        </w:tabs>
        <w:spacing w:after="0"/>
        <w:ind w:left="0" w:firstLine="0"/>
        <w:jc w:val="left"/>
        <w:rPr>
          <w:rFonts w:ascii="Arial" w:hAnsi="Arial" w:cs="Arial"/>
          <w:b/>
        </w:rPr>
      </w:pPr>
    </w:p>
    <w:p w14:paraId="2AF77482"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723D60A3" w14:textId="77777777" w:rsidR="009B1CD0" w:rsidRDefault="009B1CD0" w:rsidP="00934503">
      <w:pPr>
        <w:tabs>
          <w:tab w:val="left" w:pos="426"/>
          <w:tab w:val="left" w:pos="851"/>
        </w:tabs>
        <w:rPr>
          <w:rFonts w:ascii="Arial" w:hAnsi="Arial" w:cs="Arial"/>
          <w:b/>
        </w:rPr>
      </w:pPr>
    </w:p>
    <w:p w14:paraId="37B13D02"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257E4FDE"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79CABED4" w14:textId="4914F1F1" w:rsidR="00EB3D82" w:rsidRDefault="00EB3D82">
      <w:pPr>
        <w:suppressAutoHyphens w:val="0"/>
        <w:rPr>
          <w:rFonts w:ascii="Arial" w:hAnsi="Arial" w:cs="Arial"/>
          <w:b/>
        </w:rPr>
      </w:pPr>
      <w:r>
        <w:rPr>
          <w:rFonts w:ascii="Arial" w:hAnsi="Arial" w:cs="Arial"/>
          <w:b/>
        </w:rPr>
        <w:br w:type="page"/>
      </w:r>
    </w:p>
    <w:p w14:paraId="2D825252" w14:textId="77777777" w:rsidR="009B1CD0" w:rsidRDefault="009B1CD0" w:rsidP="009B45B9">
      <w:pPr>
        <w:pStyle w:val="Titre4"/>
        <w:tabs>
          <w:tab w:val="clear" w:pos="4111"/>
          <w:tab w:val="left" w:pos="426"/>
          <w:tab w:val="left" w:pos="851"/>
        </w:tabs>
      </w:pPr>
      <w:r>
        <w:rPr>
          <w:sz w:val="22"/>
          <w:szCs w:val="22"/>
        </w:rPr>
        <w:lastRenderedPageBreak/>
        <w:t>B5 -</w:t>
      </w:r>
      <w:r>
        <w:rPr>
          <w:b w:val="0"/>
          <w:sz w:val="22"/>
          <w:szCs w:val="22"/>
        </w:rPr>
        <w:t xml:space="preserve"> </w:t>
      </w:r>
      <w:r>
        <w:rPr>
          <w:sz w:val="22"/>
          <w:szCs w:val="22"/>
        </w:rPr>
        <w:t xml:space="preserve">Durée d’exécution du marché </w:t>
      </w:r>
      <w:r w:rsidR="00FE48C9">
        <w:rPr>
          <w:sz w:val="22"/>
          <w:szCs w:val="22"/>
        </w:rPr>
        <w:t>public</w:t>
      </w:r>
    </w:p>
    <w:p w14:paraId="7B9CD87F" w14:textId="77777777" w:rsidR="009B1CD0" w:rsidRDefault="009B1CD0" w:rsidP="009B45B9">
      <w:pPr>
        <w:tabs>
          <w:tab w:val="left" w:pos="576"/>
          <w:tab w:val="left" w:pos="851"/>
        </w:tabs>
        <w:jc w:val="both"/>
        <w:rPr>
          <w:rFonts w:ascii="Arial" w:hAnsi="Arial" w:cs="Arial"/>
        </w:rPr>
      </w:pPr>
    </w:p>
    <w:p w14:paraId="4B2A6FA1" w14:textId="02B1599B"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930BC1">
        <w:rPr>
          <w:rFonts w:ascii="Arial" w:hAnsi="Arial" w:cs="Arial"/>
        </w:rPr>
        <w:t>douze</w:t>
      </w:r>
      <w:r w:rsidR="004779D2">
        <w:rPr>
          <w:rFonts w:ascii="Arial" w:hAnsi="Arial" w:cs="Arial"/>
        </w:rPr>
        <w:t xml:space="preserve"> (</w:t>
      </w:r>
      <w:r w:rsidR="00930BC1">
        <w:rPr>
          <w:rFonts w:ascii="Arial" w:hAnsi="Arial" w:cs="Arial"/>
        </w:rPr>
        <w:t>12</w:t>
      </w:r>
      <w:r w:rsidR="004779D2">
        <w:rPr>
          <w:rFonts w:ascii="Arial" w:hAnsi="Arial" w:cs="Arial"/>
        </w:rPr>
        <w:t>)</w:t>
      </w:r>
      <w:r w:rsidR="00725EC5">
        <w:rPr>
          <w:rFonts w:ascii="Arial" w:hAnsi="Arial" w:cs="Arial"/>
        </w:rPr>
        <w:t xml:space="preserve"> </w:t>
      </w:r>
      <w:r>
        <w:rPr>
          <w:rFonts w:ascii="Arial" w:hAnsi="Arial" w:cs="Arial"/>
        </w:rPr>
        <w:t>mois ou ………………… jours à compter de :</w:t>
      </w:r>
    </w:p>
    <w:p w14:paraId="3609581E" w14:textId="77777777" w:rsidR="009B1CD0" w:rsidRDefault="009B1CD0" w:rsidP="009B45B9">
      <w:pPr>
        <w:tabs>
          <w:tab w:val="left" w:pos="851"/>
        </w:tabs>
      </w:pPr>
      <w:r>
        <w:rPr>
          <w:rFonts w:ascii="Arial" w:hAnsi="Arial" w:cs="Arial"/>
          <w:i/>
          <w:sz w:val="18"/>
          <w:szCs w:val="18"/>
        </w:rPr>
        <w:t>(Cocher la case correspondante.)</w:t>
      </w:r>
    </w:p>
    <w:p w14:paraId="1F864E91" w14:textId="77777777" w:rsidR="009B1CD0" w:rsidRDefault="00844DAA" w:rsidP="009B45B9">
      <w:pPr>
        <w:tabs>
          <w:tab w:val="left" w:pos="851"/>
        </w:tabs>
        <w:spacing w:before="120"/>
        <w:ind w:left="567"/>
        <w:jc w:val="both"/>
      </w:pPr>
      <w:r>
        <w:tab/>
      </w:r>
      <w:r w:rsidR="00725EC5">
        <w:fldChar w:fldCharType="begin">
          <w:ffData>
            <w:name w:val=""/>
            <w:enabled/>
            <w:calcOnExit w:val="0"/>
            <w:checkBox>
              <w:size w:val="20"/>
              <w:default w:val="1"/>
            </w:checkBox>
          </w:ffData>
        </w:fldChar>
      </w:r>
      <w:r w:rsidR="00725EC5">
        <w:instrText xml:space="preserve"> FORMCHECKBOX </w:instrText>
      </w:r>
      <w:r w:rsidR="00725EC5">
        <w:fldChar w:fldCharType="separate"/>
      </w:r>
      <w:r w:rsidR="00725EC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w:t>
      </w:r>
      <w:r w:rsidR="00FE48C9">
        <w:rPr>
          <w:rFonts w:ascii="Arial" w:hAnsi="Arial" w:cs="Arial"/>
        </w:rPr>
        <w:t>public</w:t>
      </w:r>
      <w:r w:rsidR="009B1CD0">
        <w:rPr>
          <w:rFonts w:ascii="Arial" w:hAnsi="Arial" w:cs="Arial"/>
        </w:rPr>
        <w:t> ;</w:t>
      </w:r>
    </w:p>
    <w:p w14:paraId="7E80D814"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14:paraId="2FEE7B71" w14:textId="77777777"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6B026169" w14:textId="77777777" w:rsidR="009B1CD0" w:rsidRDefault="009B1CD0" w:rsidP="009B45B9">
      <w:pPr>
        <w:tabs>
          <w:tab w:val="left" w:pos="426"/>
          <w:tab w:val="left" w:pos="851"/>
        </w:tabs>
        <w:jc w:val="both"/>
        <w:rPr>
          <w:rFonts w:ascii="Arial" w:hAnsi="Arial" w:cs="Arial"/>
          <w:b/>
        </w:rPr>
      </w:pPr>
    </w:p>
    <w:p w14:paraId="555FDE4C" w14:textId="76544442"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4779D2">
        <w:fldChar w:fldCharType="begin">
          <w:ffData>
            <w:name w:val=""/>
            <w:enabled/>
            <w:calcOnExit w:val="0"/>
            <w:checkBox>
              <w:size w:val="20"/>
              <w:default w:val="0"/>
            </w:checkBox>
          </w:ffData>
        </w:fldChar>
      </w:r>
      <w:r w:rsidR="004779D2">
        <w:instrText xml:space="preserve"> FORMCHECKBOX </w:instrText>
      </w:r>
      <w:r w:rsidR="004779D2">
        <w:fldChar w:fldCharType="separate"/>
      </w:r>
      <w:r w:rsidR="004779D2">
        <w:fldChar w:fldCharType="end"/>
      </w:r>
      <w:r>
        <w:tab/>
      </w:r>
      <w:r w:rsidR="009D661E">
        <w:t>Non</w:t>
      </w:r>
      <w:r>
        <w:tab/>
      </w:r>
      <w:r>
        <w:tab/>
      </w:r>
      <w:r>
        <w:tab/>
      </w:r>
      <w:r w:rsidR="004779D2">
        <w:fldChar w:fldCharType="begin">
          <w:ffData>
            <w:name w:val=""/>
            <w:enabled/>
            <w:calcOnExit w:val="0"/>
            <w:checkBox>
              <w:size w:val="20"/>
              <w:default w:val="1"/>
            </w:checkBox>
          </w:ffData>
        </w:fldChar>
      </w:r>
      <w:r w:rsidR="004779D2">
        <w:instrText xml:space="preserve"> FORMCHECKBOX </w:instrText>
      </w:r>
      <w:r w:rsidR="004779D2">
        <w:fldChar w:fldCharType="separate"/>
      </w:r>
      <w:r w:rsidR="004779D2">
        <w:fldChar w:fldCharType="end"/>
      </w:r>
      <w:r>
        <w:tab/>
      </w:r>
      <w:r w:rsidR="009D661E">
        <w:t>Oui</w:t>
      </w:r>
    </w:p>
    <w:p w14:paraId="59DFEBD7"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7E6775F6" w14:textId="77777777" w:rsidR="009B1CD0" w:rsidRDefault="009B1CD0" w:rsidP="009B45B9">
      <w:pPr>
        <w:tabs>
          <w:tab w:val="left" w:pos="426"/>
          <w:tab w:val="left" w:pos="851"/>
        </w:tabs>
        <w:jc w:val="both"/>
        <w:rPr>
          <w:rFonts w:ascii="Arial" w:hAnsi="Arial" w:cs="Arial"/>
        </w:rPr>
      </w:pPr>
    </w:p>
    <w:p w14:paraId="62255CEB" w14:textId="35C13CDF" w:rsidR="009B1CD0" w:rsidRDefault="009B1CD0" w:rsidP="009B45B9">
      <w:pPr>
        <w:tabs>
          <w:tab w:val="left" w:pos="426"/>
          <w:tab w:val="left" w:pos="851"/>
        </w:tabs>
        <w:jc w:val="both"/>
        <w:rPr>
          <w:rFonts w:ascii="Arial" w:hAnsi="Arial" w:cs="Arial"/>
        </w:rPr>
      </w:pPr>
      <w:r>
        <w:rPr>
          <w:rFonts w:ascii="Arial" w:hAnsi="Arial" w:cs="Arial"/>
        </w:rPr>
        <w:t>Si oui, préciser :</w:t>
      </w:r>
      <w:r w:rsidR="004779D2">
        <w:rPr>
          <w:rFonts w:ascii="Arial" w:hAnsi="Arial" w:cs="Arial"/>
        </w:rPr>
        <w:t xml:space="preserve"> </w:t>
      </w:r>
      <w:r w:rsidR="00930BC1">
        <w:rPr>
          <w:rFonts w:ascii="Arial" w:hAnsi="Arial" w:cs="Arial"/>
        </w:rPr>
        <w:t>deux</w:t>
      </w:r>
      <w:r w:rsidR="004779D2">
        <w:rPr>
          <w:rFonts w:ascii="Arial" w:hAnsi="Arial" w:cs="Arial"/>
        </w:rPr>
        <w:t xml:space="preserve"> (</w:t>
      </w:r>
      <w:r w:rsidR="00930BC1">
        <w:rPr>
          <w:rFonts w:ascii="Arial" w:hAnsi="Arial" w:cs="Arial"/>
        </w:rPr>
        <w:t>2</w:t>
      </w:r>
      <w:r w:rsidR="004779D2">
        <w:rPr>
          <w:rFonts w:ascii="Arial" w:hAnsi="Arial" w:cs="Arial"/>
        </w:rPr>
        <w:t xml:space="preserve">) </w:t>
      </w:r>
      <w:r w:rsidR="00930BC1">
        <w:rPr>
          <w:rFonts w:ascii="Arial" w:hAnsi="Arial" w:cs="Arial"/>
        </w:rPr>
        <w:t>reconductions</w:t>
      </w:r>
      <w:r w:rsidR="004779D2">
        <w:rPr>
          <w:rFonts w:ascii="Arial" w:hAnsi="Arial" w:cs="Arial"/>
        </w:rPr>
        <w:t xml:space="preserve"> de douze (12) mois chacune.</w:t>
      </w:r>
    </w:p>
    <w:p w14:paraId="4E6A9BA1" w14:textId="689FCE78" w:rsidR="004779D2" w:rsidRDefault="004779D2">
      <w:pPr>
        <w:suppressAutoHyphens w:val="0"/>
      </w:pPr>
    </w:p>
    <w:p w14:paraId="5FE7402B" w14:textId="77777777" w:rsidR="00EB3D82" w:rsidRDefault="00EB3D82">
      <w:pPr>
        <w:suppressAutoHyphens w:val="0"/>
      </w:pPr>
    </w:p>
    <w:tbl>
      <w:tblPr>
        <w:tblW w:w="10419" w:type="dxa"/>
        <w:tblLayout w:type="fixed"/>
        <w:tblCellMar>
          <w:left w:w="71" w:type="dxa"/>
          <w:right w:w="71" w:type="dxa"/>
        </w:tblCellMar>
        <w:tblLook w:val="0000" w:firstRow="0" w:lastRow="0" w:firstColumn="0" w:lastColumn="0" w:noHBand="0" w:noVBand="0"/>
      </w:tblPr>
      <w:tblGrid>
        <w:gridCol w:w="10419"/>
      </w:tblGrid>
      <w:tr w:rsidR="009B1CD0" w14:paraId="62D7A9E1" w14:textId="77777777" w:rsidTr="00A827DF">
        <w:tc>
          <w:tcPr>
            <w:tcW w:w="10419" w:type="dxa"/>
            <w:shd w:val="clear" w:color="auto" w:fill="66CCFF"/>
          </w:tcPr>
          <w:p w14:paraId="6AE15DC8"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069D100F" w14:textId="77777777" w:rsidR="009B1CD0" w:rsidRDefault="009B1CD0" w:rsidP="006C4338">
      <w:pPr>
        <w:tabs>
          <w:tab w:val="left" w:pos="851"/>
        </w:tabs>
        <w:jc w:val="both"/>
      </w:pPr>
    </w:p>
    <w:p w14:paraId="527DB177"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3B0E0DE7" w14:textId="77777777" w:rsidR="005824AE" w:rsidRDefault="005824AE" w:rsidP="006C4338">
      <w:pPr>
        <w:tabs>
          <w:tab w:val="left" w:pos="851"/>
        </w:tabs>
        <w:jc w:val="both"/>
      </w:pPr>
    </w:p>
    <w:p w14:paraId="2538316F"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77CD32F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3D0ACCFD" w14:textId="77777777" w:rsidTr="009B45B9">
        <w:tc>
          <w:tcPr>
            <w:tcW w:w="4644" w:type="dxa"/>
            <w:tcBorders>
              <w:top w:val="single" w:sz="4" w:space="0" w:color="000000"/>
              <w:left w:val="single" w:sz="4" w:space="0" w:color="000000"/>
              <w:bottom w:val="single" w:sz="4" w:space="0" w:color="000000"/>
            </w:tcBorders>
            <w:vAlign w:val="center"/>
          </w:tcPr>
          <w:p w14:paraId="1629C837"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BF2915D"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vAlign w:val="center"/>
          </w:tcPr>
          <w:p w14:paraId="03BF7D26"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6430BE8B"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0F14EB50" w14:textId="77777777" w:rsidTr="00EB3D82">
        <w:trPr>
          <w:trHeight w:val="1786"/>
        </w:trPr>
        <w:tc>
          <w:tcPr>
            <w:tcW w:w="4644" w:type="dxa"/>
            <w:tcBorders>
              <w:top w:val="single" w:sz="4" w:space="0" w:color="000000"/>
              <w:left w:val="single" w:sz="4" w:space="0" w:color="000000"/>
              <w:bottom w:val="single" w:sz="4" w:space="0" w:color="auto"/>
            </w:tcBorders>
          </w:tcPr>
          <w:p w14:paraId="6266CE5D"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tcPr>
          <w:p w14:paraId="1D07B86E"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tcPr>
          <w:p w14:paraId="4C3B03FD" w14:textId="77777777" w:rsidR="00332B12" w:rsidRDefault="00332B12" w:rsidP="00B054DA">
            <w:pPr>
              <w:tabs>
                <w:tab w:val="left" w:pos="851"/>
              </w:tabs>
              <w:snapToGrid w:val="0"/>
              <w:jc w:val="both"/>
              <w:rPr>
                <w:rFonts w:ascii="Arial" w:hAnsi="Arial" w:cs="Arial"/>
                <w:b/>
                <w:bCs/>
              </w:rPr>
            </w:pPr>
          </w:p>
        </w:tc>
      </w:tr>
    </w:tbl>
    <w:p w14:paraId="30940CD8"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ABD7776" w14:textId="77777777" w:rsidR="0076343D" w:rsidRDefault="0076343D" w:rsidP="00332B12">
      <w:pPr>
        <w:pStyle w:val="fcase1ertab"/>
        <w:tabs>
          <w:tab w:val="left" w:pos="851"/>
        </w:tabs>
        <w:ind w:left="0" w:firstLine="0"/>
        <w:rPr>
          <w:rFonts w:ascii="Arial" w:hAnsi="Arial" w:cs="Arial"/>
          <w:b/>
          <w:sz w:val="22"/>
          <w:szCs w:val="22"/>
        </w:rPr>
      </w:pPr>
    </w:p>
    <w:p w14:paraId="119CBE2A" w14:textId="3B875898" w:rsidR="007E7AC2" w:rsidRDefault="007E7AC2">
      <w:pPr>
        <w:suppressAutoHyphens w:val="0"/>
        <w:rPr>
          <w:rFonts w:ascii="Arial" w:hAnsi="Arial" w:cs="Arial"/>
          <w:b/>
          <w:sz w:val="22"/>
          <w:szCs w:val="22"/>
        </w:rPr>
      </w:pPr>
      <w:r>
        <w:rPr>
          <w:rFonts w:ascii="Arial" w:hAnsi="Arial" w:cs="Arial"/>
          <w:b/>
          <w:sz w:val="22"/>
          <w:szCs w:val="22"/>
        </w:rPr>
        <w:br w:type="page"/>
      </w:r>
    </w:p>
    <w:p w14:paraId="453811FF"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lastRenderedPageBreak/>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13173B15" w14:textId="77777777" w:rsidR="00332B12" w:rsidRDefault="00332B12" w:rsidP="006C4338">
      <w:pPr>
        <w:tabs>
          <w:tab w:val="left" w:pos="851"/>
        </w:tabs>
        <w:jc w:val="both"/>
      </w:pPr>
    </w:p>
    <w:p w14:paraId="7D424721"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72AFA729"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57ACB891" w14:textId="77777777" w:rsidR="009B1CD0" w:rsidRDefault="009B1CD0" w:rsidP="005846FB">
      <w:pPr>
        <w:tabs>
          <w:tab w:val="left" w:pos="851"/>
        </w:tabs>
        <w:rPr>
          <w:rFonts w:ascii="Arial" w:hAnsi="Arial" w:cs="Arial"/>
        </w:rPr>
      </w:pPr>
    </w:p>
    <w:p w14:paraId="18318971" w14:textId="77777777" w:rsidR="00036500" w:rsidRDefault="00036500" w:rsidP="005846FB">
      <w:pPr>
        <w:tabs>
          <w:tab w:val="left" w:pos="851"/>
        </w:tabs>
        <w:rPr>
          <w:rFonts w:ascii="Arial" w:hAnsi="Arial" w:cs="Arial"/>
        </w:rPr>
      </w:pPr>
    </w:p>
    <w:p w14:paraId="3F7263B5"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2267DE50"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05C86873"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745BBEE5" w14:textId="77777777" w:rsidR="009B1CD0" w:rsidRDefault="009B1CD0" w:rsidP="0083205E">
      <w:pPr>
        <w:tabs>
          <w:tab w:val="left" w:pos="851"/>
        </w:tabs>
        <w:rPr>
          <w:rFonts w:ascii="Arial" w:hAnsi="Arial" w:cs="Arial"/>
        </w:rPr>
      </w:pPr>
    </w:p>
    <w:p w14:paraId="7EB73D17" w14:textId="77777777" w:rsidR="001C733C" w:rsidRDefault="001C733C" w:rsidP="00CD46CC">
      <w:pPr>
        <w:tabs>
          <w:tab w:val="left" w:pos="851"/>
        </w:tabs>
        <w:rPr>
          <w:rFonts w:ascii="Arial" w:hAnsi="Arial" w:cs="Arial"/>
        </w:rPr>
      </w:pPr>
    </w:p>
    <w:p w14:paraId="56AF9CC1"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2A1D8CA1"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4AA8C14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470B6A87"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1C029D8E"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2B630244" w14:textId="77777777" w:rsidR="002904AF" w:rsidRDefault="002904AF" w:rsidP="001C733C">
      <w:pPr>
        <w:tabs>
          <w:tab w:val="left" w:pos="851"/>
        </w:tabs>
        <w:rPr>
          <w:rFonts w:ascii="Arial" w:hAnsi="Arial" w:cs="Arial"/>
        </w:rPr>
      </w:pPr>
    </w:p>
    <w:p w14:paraId="105AAE97"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01E8A011"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54514B0C" w14:textId="77777777" w:rsidR="002904AF" w:rsidRDefault="002904AF" w:rsidP="002904AF">
      <w:pPr>
        <w:tabs>
          <w:tab w:val="left" w:pos="851"/>
        </w:tabs>
        <w:rPr>
          <w:rFonts w:ascii="Arial" w:hAnsi="Arial" w:cs="Arial"/>
          <w:iCs/>
        </w:rPr>
      </w:pPr>
    </w:p>
    <w:p w14:paraId="4DB8DEE8"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484C4911"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319BE266" w14:textId="77777777" w:rsidR="002904AF" w:rsidRDefault="002904AF" w:rsidP="002904AF">
      <w:pPr>
        <w:tabs>
          <w:tab w:val="left" w:pos="851"/>
        </w:tabs>
        <w:ind w:left="1134" w:hanging="850"/>
        <w:rPr>
          <w:rFonts w:ascii="Arial" w:hAnsi="Arial" w:cs="Arial"/>
          <w:i/>
          <w:sz w:val="18"/>
          <w:szCs w:val="18"/>
        </w:rPr>
      </w:pPr>
    </w:p>
    <w:p w14:paraId="444938FF" w14:textId="77777777" w:rsidR="001C733C" w:rsidRDefault="001C733C" w:rsidP="001C733C">
      <w:pPr>
        <w:tabs>
          <w:tab w:val="left" w:pos="851"/>
        </w:tabs>
        <w:rPr>
          <w:rFonts w:ascii="Arial" w:hAnsi="Arial" w:cs="Arial"/>
          <w:i/>
          <w:sz w:val="18"/>
          <w:szCs w:val="18"/>
        </w:rPr>
      </w:pPr>
    </w:p>
    <w:p w14:paraId="481C7597"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06D7EB5D"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246D0988" w14:textId="77777777" w:rsidR="00036500" w:rsidRDefault="00036500" w:rsidP="005846FB">
      <w:pPr>
        <w:tabs>
          <w:tab w:val="left" w:pos="851"/>
        </w:tabs>
        <w:rPr>
          <w:rFonts w:ascii="Arial" w:hAnsi="Arial" w:cs="Arial"/>
        </w:rPr>
      </w:pPr>
    </w:p>
    <w:p w14:paraId="06136979"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31C1E9E0" w14:textId="77777777" w:rsidR="00AE7831" w:rsidRDefault="00AE7831" w:rsidP="009B45B9">
      <w:pPr>
        <w:tabs>
          <w:tab w:val="left" w:pos="851"/>
        </w:tabs>
        <w:ind w:left="1701" w:hanging="850"/>
        <w:jc w:val="both"/>
      </w:pPr>
    </w:p>
    <w:p w14:paraId="77360293"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6E0DB730" w14:textId="77777777" w:rsidR="00036500" w:rsidRDefault="00036500" w:rsidP="006C4338">
      <w:pPr>
        <w:tabs>
          <w:tab w:val="left" w:pos="851"/>
        </w:tabs>
        <w:rPr>
          <w:rFonts w:ascii="Arial" w:hAnsi="Arial" w:cs="Arial"/>
          <w:iCs/>
        </w:rPr>
      </w:pPr>
    </w:p>
    <w:p w14:paraId="1F399AF6"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7FFA7FD8" w14:textId="77777777" w:rsidR="00D5401A"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48076F50" w14:textId="77777777" w:rsidR="00D5401A" w:rsidRDefault="00D5401A" w:rsidP="009B45B9">
      <w:pPr>
        <w:tabs>
          <w:tab w:val="left" w:pos="851"/>
        </w:tabs>
        <w:ind w:left="1134" w:hanging="850"/>
        <w:rPr>
          <w:rFonts w:ascii="Arial" w:hAnsi="Arial" w:cs="Arial"/>
        </w:rPr>
      </w:pPr>
    </w:p>
    <w:p w14:paraId="006BC174" w14:textId="77777777" w:rsidR="009B1CD0" w:rsidRDefault="009B1CD0"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14:paraId="7DD02FEF" w14:textId="77777777" w:rsidTr="00A827DF">
        <w:tc>
          <w:tcPr>
            <w:tcW w:w="4644" w:type="dxa"/>
            <w:tcBorders>
              <w:top w:val="single" w:sz="4" w:space="0" w:color="000000"/>
              <w:left w:val="single" w:sz="4" w:space="0" w:color="000000"/>
              <w:bottom w:val="single" w:sz="4" w:space="0" w:color="000000"/>
            </w:tcBorders>
            <w:vAlign w:val="center"/>
          </w:tcPr>
          <w:p w14:paraId="40E9361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DCBE31F"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vAlign w:val="center"/>
          </w:tcPr>
          <w:p w14:paraId="21D5035D"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03EEDE3B"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CB57604" w14:textId="77777777" w:rsidTr="00A827DF">
        <w:trPr>
          <w:trHeight w:val="1021"/>
        </w:trPr>
        <w:tc>
          <w:tcPr>
            <w:tcW w:w="4644" w:type="dxa"/>
            <w:tcBorders>
              <w:top w:val="single" w:sz="4" w:space="0" w:color="000000"/>
              <w:left w:val="single" w:sz="4" w:space="0" w:color="000000"/>
            </w:tcBorders>
            <w:shd w:val="clear" w:color="auto" w:fill="CCFFFF"/>
          </w:tcPr>
          <w:p w14:paraId="36CBCE00"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43AA9850"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02A20564" w14:textId="77777777" w:rsidR="00332B12" w:rsidRDefault="00332B12" w:rsidP="00B054DA">
            <w:pPr>
              <w:tabs>
                <w:tab w:val="left" w:pos="851"/>
              </w:tabs>
              <w:snapToGrid w:val="0"/>
              <w:jc w:val="both"/>
              <w:rPr>
                <w:rFonts w:ascii="Arial" w:hAnsi="Arial" w:cs="Arial"/>
                <w:b/>
                <w:bCs/>
              </w:rPr>
            </w:pPr>
          </w:p>
        </w:tc>
      </w:tr>
      <w:tr w:rsidR="00332B12" w14:paraId="6C0D3040" w14:textId="77777777" w:rsidTr="00A827DF">
        <w:trPr>
          <w:trHeight w:val="1021"/>
        </w:trPr>
        <w:tc>
          <w:tcPr>
            <w:tcW w:w="4644" w:type="dxa"/>
            <w:tcBorders>
              <w:left w:val="single" w:sz="4" w:space="0" w:color="000000"/>
            </w:tcBorders>
          </w:tcPr>
          <w:p w14:paraId="787D432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78854B5C"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2CA90AB9" w14:textId="77777777" w:rsidR="00332B12" w:rsidRDefault="00332B12" w:rsidP="00B054DA">
            <w:pPr>
              <w:tabs>
                <w:tab w:val="left" w:pos="851"/>
              </w:tabs>
              <w:snapToGrid w:val="0"/>
              <w:jc w:val="both"/>
              <w:rPr>
                <w:rFonts w:ascii="Arial" w:hAnsi="Arial" w:cs="Arial"/>
                <w:b/>
                <w:bCs/>
              </w:rPr>
            </w:pPr>
          </w:p>
        </w:tc>
      </w:tr>
      <w:tr w:rsidR="00332B12" w14:paraId="234B6DAA" w14:textId="77777777" w:rsidTr="00A827DF">
        <w:trPr>
          <w:trHeight w:val="1021"/>
        </w:trPr>
        <w:tc>
          <w:tcPr>
            <w:tcW w:w="4644" w:type="dxa"/>
            <w:tcBorders>
              <w:left w:val="single" w:sz="4" w:space="0" w:color="000000"/>
              <w:bottom w:val="single" w:sz="4" w:space="0" w:color="000000"/>
            </w:tcBorders>
            <w:shd w:val="clear" w:color="auto" w:fill="CCFFFF"/>
          </w:tcPr>
          <w:p w14:paraId="5100E74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2AB6967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39B65799" w14:textId="77777777" w:rsidR="00332B12" w:rsidRDefault="00332B12" w:rsidP="00B054DA">
            <w:pPr>
              <w:tabs>
                <w:tab w:val="left" w:pos="851"/>
              </w:tabs>
              <w:snapToGrid w:val="0"/>
              <w:jc w:val="both"/>
              <w:rPr>
                <w:rFonts w:ascii="Arial" w:hAnsi="Arial" w:cs="Arial"/>
                <w:b/>
                <w:bCs/>
              </w:rPr>
            </w:pPr>
          </w:p>
        </w:tc>
      </w:tr>
    </w:tbl>
    <w:p w14:paraId="1FBAC782"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5B849B45" w14:textId="1250A40E" w:rsidR="007E7AC2" w:rsidRDefault="007E7AC2">
      <w:pPr>
        <w:suppressAutoHyphens w:val="0"/>
        <w:rPr>
          <w:rFonts w:ascii="Arial" w:hAnsi="Arial" w:cs="Arial"/>
        </w:rPr>
      </w:pPr>
      <w:r>
        <w:rPr>
          <w:rFonts w:ascii="Arial" w:hAnsi="Arial" w:cs="Arial"/>
        </w:rPr>
        <w:br w:type="page"/>
      </w:r>
    </w:p>
    <w:p w14:paraId="3AB26AE7" w14:textId="77777777" w:rsidR="009B1CD0" w:rsidRDefault="009B1CD0" w:rsidP="006C4338">
      <w:pPr>
        <w:tabs>
          <w:tab w:val="left" w:pos="851"/>
        </w:tabs>
        <w:rPr>
          <w:rFonts w:ascii="Arial" w:hAnsi="Arial" w:cs="Arial"/>
        </w:rPr>
      </w:pPr>
    </w:p>
    <w:p w14:paraId="09458621" w14:textId="77777777" w:rsidR="00A827DF" w:rsidRDefault="00A827DF"/>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7E7AC2" w14:paraId="23C096F5" w14:textId="77777777" w:rsidTr="00A827DF">
        <w:tc>
          <w:tcPr>
            <w:tcW w:w="10277" w:type="dxa"/>
            <w:shd w:val="clear" w:color="auto" w:fill="66CCFF"/>
          </w:tcPr>
          <w:p w14:paraId="4B374E38" w14:textId="77777777" w:rsidR="009B1CD0" w:rsidRPr="007E7AC2" w:rsidRDefault="008B2A38" w:rsidP="006B5057">
            <w:pPr>
              <w:rPr>
                <w:b/>
                <w:bCs/>
              </w:rPr>
            </w:pPr>
            <w:r w:rsidRPr="007E7AC2">
              <w:rPr>
                <w:rFonts w:ascii="Arial" w:hAnsi="Arial" w:cs="Arial"/>
                <w:b/>
                <w:bCs/>
              </w:rPr>
              <w:br w:type="page"/>
            </w:r>
            <w:r w:rsidR="009B1CD0" w:rsidRPr="007E7AC2">
              <w:rPr>
                <w:b/>
                <w:bCs/>
                <w:sz w:val="22"/>
                <w:szCs w:val="22"/>
              </w:rPr>
              <w:t xml:space="preserve">D - Identification </w:t>
            </w:r>
            <w:r w:rsidR="001C40C0" w:rsidRPr="007E7AC2">
              <w:rPr>
                <w:b/>
                <w:bCs/>
                <w:sz w:val="22"/>
                <w:szCs w:val="22"/>
              </w:rPr>
              <w:t>et signature de l’acheteur</w:t>
            </w:r>
            <w:r w:rsidR="009B1CD0" w:rsidRPr="007E7AC2">
              <w:rPr>
                <w:b/>
                <w:bCs/>
                <w:sz w:val="22"/>
                <w:szCs w:val="22"/>
              </w:rPr>
              <w:t>.</w:t>
            </w:r>
          </w:p>
        </w:tc>
      </w:tr>
    </w:tbl>
    <w:p w14:paraId="2E6BFBF6" w14:textId="77777777" w:rsidR="009B1CD0" w:rsidRDefault="009B1CD0" w:rsidP="006C4338">
      <w:pPr>
        <w:tabs>
          <w:tab w:val="left" w:pos="851"/>
        </w:tabs>
      </w:pPr>
    </w:p>
    <w:p w14:paraId="4D797005"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46CB52CC"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013433EE" w14:textId="77777777" w:rsidR="009B1CD0" w:rsidRDefault="009B1CD0" w:rsidP="009B45B9">
      <w:pPr>
        <w:pStyle w:val="Titre1"/>
        <w:tabs>
          <w:tab w:val="left" w:pos="851"/>
        </w:tabs>
        <w:ind w:left="0"/>
        <w:jc w:val="both"/>
        <w:rPr>
          <w:rFonts w:ascii="Arial" w:hAnsi="Arial" w:cs="Arial"/>
        </w:rPr>
      </w:pPr>
    </w:p>
    <w:p w14:paraId="4AB8E071" w14:textId="77777777" w:rsidR="00725EC5" w:rsidRPr="00725EC5" w:rsidRDefault="00725EC5" w:rsidP="00725EC5">
      <w:pPr>
        <w:pStyle w:val="En-tte"/>
        <w:tabs>
          <w:tab w:val="left" w:pos="851"/>
        </w:tabs>
        <w:jc w:val="both"/>
        <w:rPr>
          <w:rFonts w:ascii="Arial" w:hAnsi="Arial" w:cs="Arial"/>
        </w:rPr>
      </w:pPr>
      <w:r w:rsidRPr="00725EC5">
        <w:rPr>
          <w:rFonts w:ascii="Arial" w:hAnsi="Arial" w:cs="Arial"/>
        </w:rPr>
        <w:t>CENTRE REGIONAL DES ŒUVRES UNIVERSITAIRES ET SCOLAIRES DE NANTES- PAYS DE LA LOIRE</w:t>
      </w:r>
    </w:p>
    <w:p w14:paraId="3187249F" w14:textId="77777777" w:rsidR="009B1CD0" w:rsidRDefault="00725EC5" w:rsidP="00725EC5">
      <w:pPr>
        <w:pStyle w:val="En-tte"/>
        <w:tabs>
          <w:tab w:val="clear" w:pos="4536"/>
          <w:tab w:val="clear" w:pos="9072"/>
          <w:tab w:val="left" w:pos="851"/>
        </w:tabs>
        <w:jc w:val="both"/>
        <w:rPr>
          <w:rFonts w:ascii="Arial" w:hAnsi="Arial" w:cs="Arial"/>
        </w:rPr>
      </w:pPr>
      <w:r w:rsidRPr="00725EC5">
        <w:rPr>
          <w:rFonts w:ascii="Arial" w:hAnsi="Arial" w:cs="Arial"/>
        </w:rPr>
        <w:t>2 Bd Guy Mollet – BP 52213 – 44322 NANTES CEDEX 3</w:t>
      </w:r>
    </w:p>
    <w:p w14:paraId="2894B756" w14:textId="77777777" w:rsidR="009B1CD0" w:rsidRDefault="009B1CD0" w:rsidP="006F3DF9">
      <w:pPr>
        <w:pStyle w:val="En-tte"/>
        <w:tabs>
          <w:tab w:val="clear" w:pos="4536"/>
          <w:tab w:val="clear" w:pos="9072"/>
          <w:tab w:val="left" w:pos="851"/>
        </w:tabs>
        <w:jc w:val="both"/>
        <w:rPr>
          <w:rFonts w:ascii="Arial" w:hAnsi="Arial" w:cs="Arial"/>
        </w:rPr>
      </w:pPr>
    </w:p>
    <w:p w14:paraId="6C4A3455"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75C695C4"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5E6C67D4" w14:textId="77777777" w:rsidR="009B1CD0" w:rsidRDefault="009B1CD0" w:rsidP="0083205E">
      <w:pPr>
        <w:tabs>
          <w:tab w:val="left" w:pos="851"/>
        </w:tabs>
        <w:jc w:val="both"/>
        <w:rPr>
          <w:rFonts w:ascii="Arial" w:hAnsi="Arial" w:cs="Arial"/>
        </w:rPr>
      </w:pPr>
    </w:p>
    <w:p w14:paraId="7FD811F1" w14:textId="59F1E0F8" w:rsidR="009B1CD0" w:rsidRDefault="00930BC1" w:rsidP="0083205E">
      <w:pPr>
        <w:tabs>
          <w:tab w:val="left" w:pos="851"/>
        </w:tabs>
        <w:jc w:val="both"/>
        <w:rPr>
          <w:rFonts w:ascii="Arial" w:hAnsi="Arial" w:cs="Arial"/>
        </w:rPr>
      </w:pPr>
      <w:r>
        <w:rPr>
          <w:rFonts w:ascii="Arial" w:hAnsi="Arial" w:cs="Arial"/>
        </w:rPr>
        <w:t>Madame Nathalie BOURSIER</w:t>
      </w:r>
      <w:r w:rsidR="00725EC5" w:rsidRPr="00725EC5">
        <w:rPr>
          <w:rFonts w:ascii="Arial" w:hAnsi="Arial" w:cs="Arial"/>
        </w:rPr>
        <w:t>, Direct</w:t>
      </w:r>
      <w:r>
        <w:rPr>
          <w:rFonts w:ascii="Arial" w:hAnsi="Arial" w:cs="Arial"/>
        </w:rPr>
        <w:t>rice</w:t>
      </w:r>
      <w:r w:rsidR="00725EC5" w:rsidRPr="00725EC5">
        <w:rPr>
          <w:rFonts w:ascii="Arial" w:hAnsi="Arial" w:cs="Arial"/>
        </w:rPr>
        <w:t xml:space="preserve"> </w:t>
      </w:r>
      <w:r w:rsidR="00D5401A" w:rsidRPr="00725EC5">
        <w:rPr>
          <w:rFonts w:ascii="Arial" w:hAnsi="Arial" w:cs="Arial"/>
        </w:rPr>
        <w:t>général</w:t>
      </w:r>
      <w:r>
        <w:rPr>
          <w:rFonts w:ascii="Arial" w:hAnsi="Arial" w:cs="Arial"/>
        </w:rPr>
        <w:t>e</w:t>
      </w:r>
      <w:r w:rsidR="00D5401A" w:rsidRPr="00725EC5">
        <w:rPr>
          <w:rFonts w:ascii="Arial" w:hAnsi="Arial" w:cs="Arial"/>
        </w:rPr>
        <w:t xml:space="preserve"> du</w:t>
      </w:r>
      <w:r w:rsidR="00725EC5" w:rsidRPr="00725EC5">
        <w:rPr>
          <w:rFonts w:ascii="Arial" w:hAnsi="Arial" w:cs="Arial"/>
        </w:rPr>
        <w:t xml:space="preserve"> C</w:t>
      </w:r>
      <w:r>
        <w:rPr>
          <w:rFonts w:ascii="Arial" w:hAnsi="Arial" w:cs="Arial"/>
        </w:rPr>
        <w:t>rous</w:t>
      </w:r>
      <w:r w:rsidR="00725EC5" w:rsidRPr="00725EC5">
        <w:rPr>
          <w:rFonts w:ascii="Arial" w:hAnsi="Arial" w:cs="Arial"/>
        </w:rPr>
        <w:t xml:space="preserve"> de Nantes Pays de la Loire</w:t>
      </w:r>
    </w:p>
    <w:p w14:paraId="1F355A44" w14:textId="77777777" w:rsidR="009B1CD0" w:rsidRDefault="009B1CD0" w:rsidP="009B45B9">
      <w:pPr>
        <w:tabs>
          <w:tab w:val="left" w:pos="851"/>
        </w:tabs>
        <w:jc w:val="both"/>
        <w:rPr>
          <w:rFonts w:ascii="Arial" w:hAnsi="Arial" w:cs="Arial"/>
        </w:rPr>
      </w:pPr>
    </w:p>
    <w:p w14:paraId="5CD4A52A"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64D11A84" w14:textId="77777777" w:rsidR="009B1CD0" w:rsidRDefault="009B1CD0" w:rsidP="009B45B9">
      <w:pPr>
        <w:tabs>
          <w:tab w:val="left" w:pos="851"/>
        </w:tabs>
        <w:jc w:val="both"/>
        <w:rPr>
          <w:rFonts w:ascii="Arial" w:hAnsi="Arial" w:cs="Arial"/>
          <w:i/>
          <w:sz w:val="18"/>
          <w:szCs w:val="18"/>
        </w:rPr>
      </w:pPr>
      <w:r>
        <w:rPr>
          <w:rFonts w:ascii="Arial" w:hAnsi="Arial" w:cs="Arial"/>
          <w:i/>
          <w:sz w:val="18"/>
          <w:szCs w:val="18"/>
        </w:rPr>
        <w:t>(Indiquer l’identité de la personne, ses adresses postale et électronique, ses numéros de téléphone et de télécopie.)</w:t>
      </w:r>
    </w:p>
    <w:p w14:paraId="44F32720" w14:textId="77777777" w:rsidR="00FD061E" w:rsidRDefault="00FD061E" w:rsidP="009B45B9">
      <w:pPr>
        <w:tabs>
          <w:tab w:val="left" w:pos="851"/>
        </w:tabs>
        <w:jc w:val="both"/>
        <w:rPr>
          <w:rFonts w:ascii="Arial" w:hAnsi="Arial" w:cs="Arial"/>
        </w:rPr>
      </w:pPr>
    </w:p>
    <w:p w14:paraId="3F30C30D" w14:textId="0ACBD720" w:rsidR="00725EC5" w:rsidRPr="00725EC5" w:rsidRDefault="00930BC1" w:rsidP="00725EC5">
      <w:pPr>
        <w:pStyle w:val="fcase2metab"/>
        <w:rPr>
          <w:rFonts w:ascii="Arial" w:hAnsi="Arial" w:cs="Arial"/>
        </w:rPr>
      </w:pPr>
      <w:r>
        <w:rPr>
          <w:rFonts w:ascii="Arial" w:hAnsi="Arial" w:cs="Arial"/>
        </w:rPr>
        <w:t>Madame Nathalie BOURSIER</w:t>
      </w:r>
      <w:r w:rsidRPr="00725EC5">
        <w:rPr>
          <w:rFonts w:ascii="Arial" w:hAnsi="Arial" w:cs="Arial"/>
        </w:rPr>
        <w:t>, Direct</w:t>
      </w:r>
      <w:r>
        <w:rPr>
          <w:rFonts w:ascii="Arial" w:hAnsi="Arial" w:cs="Arial"/>
        </w:rPr>
        <w:t>rice</w:t>
      </w:r>
      <w:r w:rsidRPr="00725EC5">
        <w:rPr>
          <w:rFonts w:ascii="Arial" w:hAnsi="Arial" w:cs="Arial"/>
        </w:rPr>
        <w:t xml:space="preserve"> général</w:t>
      </w:r>
      <w:r>
        <w:rPr>
          <w:rFonts w:ascii="Arial" w:hAnsi="Arial" w:cs="Arial"/>
        </w:rPr>
        <w:t>e</w:t>
      </w:r>
      <w:r w:rsidRPr="00725EC5">
        <w:rPr>
          <w:rFonts w:ascii="Arial" w:hAnsi="Arial" w:cs="Arial"/>
        </w:rPr>
        <w:t xml:space="preserve"> </w:t>
      </w:r>
      <w:r w:rsidR="00725EC5" w:rsidRPr="00725EC5">
        <w:rPr>
          <w:rFonts w:ascii="Arial" w:hAnsi="Arial" w:cs="Arial"/>
        </w:rPr>
        <w:t>du C</w:t>
      </w:r>
      <w:r>
        <w:rPr>
          <w:rFonts w:ascii="Arial" w:hAnsi="Arial" w:cs="Arial"/>
        </w:rPr>
        <w:t>rous</w:t>
      </w:r>
      <w:r w:rsidR="00725EC5" w:rsidRPr="00725EC5">
        <w:rPr>
          <w:rFonts w:ascii="Arial" w:hAnsi="Arial" w:cs="Arial"/>
        </w:rPr>
        <w:t xml:space="preserve"> de Nantes Pays de la Loire</w:t>
      </w:r>
    </w:p>
    <w:p w14:paraId="4CB7AE0D" w14:textId="77777777" w:rsidR="00725EC5" w:rsidRPr="00725EC5" w:rsidRDefault="00725EC5" w:rsidP="00725EC5">
      <w:pPr>
        <w:pStyle w:val="fcase2metab"/>
        <w:rPr>
          <w:rFonts w:ascii="Arial" w:hAnsi="Arial" w:cs="Arial"/>
        </w:rPr>
      </w:pPr>
      <w:r w:rsidRPr="00725EC5">
        <w:rPr>
          <w:rFonts w:ascii="Arial" w:hAnsi="Arial" w:cs="Arial"/>
        </w:rPr>
        <w:t>CENTRE REGIONAL DES ŒUVRES UNIVERSITAIRES ET SCOLAIRES DE NANTES- PAYS DE LA LOIRE</w:t>
      </w:r>
    </w:p>
    <w:p w14:paraId="3D9D0AE1" w14:textId="77777777" w:rsidR="00725EC5" w:rsidRPr="00725EC5" w:rsidRDefault="00725EC5" w:rsidP="00725EC5">
      <w:pPr>
        <w:pStyle w:val="fcase2metab"/>
        <w:rPr>
          <w:rFonts w:ascii="Arial" w:hAnsi="Arial" w:cs="Arial"/>
        </w:rPr>
      </w:pPr>
      <w:r w:rsidRPr="00725EC5">
        <w:rPr>
          <w:rFonts w:ascii="Arial" w:hAnsi="Arial" w:cs="Arial"/>
        </w:rPr>
        <w:t>2 Bd Guy Mollet – BP 52213 – 44322 NANTES CEDEX 3</w:t>
      </w:r>
    </w:p>
    <w:p w14:paraId="4CB731A1" w14:textId="77777777" w:rsidR="00725EC5" w:rsidRDefault="00725EC5" w:rsidP="00725EC5">
      <w:pPr>
        <w:pStyle w:val="fcase2metab"/>
        <w:ind w:left="0" w:firstLine="0"/>
        <w:rPr>
          <w:rFonts w:ascii="Arial" w:hAnsi="Arial" w:cs="Arial"/>
        </w:rPr>
      </w:pPr>
      <w:r>
        <w:rPr>
          <w:rFonts w:ascii="Arial" w:hAnsi="Arial" w:cs="Arial"/>
        </w:rPr>
        <w:t>Tél. 02 40 37 13 30</w:t>
      </w:r>
    </w:p>
    <w:p w14:paraId="2AF7C9CD" w14:textId="77777777" w:rsidR="00725EC5" w:rsidRDefault="00725EC5" w:rsidP="00725EC5">
      <w:pPr>
        <w:pStyle w:val="fcase2metab"/>
        <w:ind w:left="0" w:firstLine="0"/>
        <w:rPr>
          <w:rFonts w:ascii="Arial" w:hAnsi="Arial" w:cs="Arial"/>
        </w:rPr>
      </w:pPr>
      <w:r>
        <w:rPr>
          <w:rFonts w:ascii="Arial" w:hAnsi="Arial" w:cs="Arial"/>
        </w:rPr>
        <w:t>Télécopie : 02 40 37 13 00</w:t>
      </w:r>
    </w:p>
    <w:p w14:paraId="7F058EEB" w14:textId="77777777" w:rsidR="009B1CD0" w:rsidRDefault="00725EC5" w:rsidP="00725EC5">
      <w:pPr>
        <w:pStyle w:val="fcase2metab"/>
        <w:ind w:left="0" w:firstLine="0"/>
        <w:rPr>
          <w:rFonts w:ascii="Arial" w:hAnsi="Arial" w:cs="Arial"/>
        </w:rPr>
      </w:pPr>
      <w:r w:rsidRPr="00725EC5">
        <w:rPr>
          <w:rFonts w:ascii="Arial" w:hAnsi="Arial" w:cs="Arial"/>
        </w:rPr>
        <w:t xml:space="preserve">Courriel : </w:t>
      </w:r>
      <w:hyperlink r:id="rId26" w:history="1">
        <w:r w:rsidRPr="008173B6">
          <w:rPr>
            <w:rStyle w:val="Lienhypertexte"/>
            <w:rFonts w:ascii="Arial" w:hAnsi="Arial" w:cs="Arial"/>
          </w:rPr>
          <w:t>directeur@crous-nantes.fr</w:t>
        </w:r>
      </w:hyperlink>
    </w:p>
    <w:p w14:paraId="1348B839" w14:textId="77777777" w:rsidR="00725EC5" w:rsidRDefault="00725EC5" w:rsidP="00725EC5">
      <w:pPr>
        <w:pStyle w:val="fcase2metab"/>
        <w:ind w:left="0" w:firstLine="0"/>
        <w:rPr>
          <w:rFonts w:ascii="Arial" w:hAnsi="Arial" w:cs="Arial"/>
        </w:rPr>
      </w:pPr>
    </w:p>
    <w:p w14:paraId="67D01714"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35125932"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1BF4A177" w14:textId="77777777" w:rsidR="009B1CD0" w:rsidRDefault="009B1CD0" w:rsidP="009B45B9">
      <w:pPr>
        <w:pStyle w:val="fcase2metab"/>
        <w:rPr>
          <w:rFonts w:ascii="Arial" w:hAnsi="Arial" w:cs="Arial"/>
        </w:rPr>
      </w:pPr>
    </w:p>
    <w:p w14:paraId="12E324F4" w14:textId="453AEA7C" w:rsidR="00725EC5" w:rsidRPr="00725EC5" w:rsidRDefault="00725EC5" w:rsidP="00725EC5">
      <w:pPr>
        <w:pStyle w:val="fcase2metab"/>
        <w:rPr>
          <w:rFonts w:ascii="Arial" w:hAnsi="Arial" w:cs="Arial"/>
        </w:rPr>
      </w:pPr>
      <w:r w:rsidRPr="00725EC5">
        <w:rPr>
          <w:rFonts w:ascii="Arial" w:hAnsi="Arial" w:cs="Arial"/>
        </w:rPr>
        <w:t>Pour le CROUS de Nantes</w:t>
      </w:r>
      <w:r w:rsidR="00930BC1">
        <w:rPr>
          <w:rFonts w:ascii="Arial" w:hAnsi="Arial" w:cs="Arial"/>
        </w:rPr>
        <w:t> : Madame Isabelle MOREAU</w:t>
      </w:r>
    </w:p>
    <w:p w14:paraId="2F0D6C80" w14:textId="77777777" w:rsidR="00725EC5" w:rsidRPr="00725EC5" w:rsidRDefault="00725EC5" w:rsidP="00725EC5">
      <w:pPr>
        <w:pStyle w:val="fcase2metab"/>
        <w:rPr>
          <w:rFonts w:ascii="Arial" w:hAnsi="Arial" w:cs="Arial"/>
        </w:rPr>
      </w:pPr>
      <w:r w:rsidRPr="00725EC5">
        <w:rPr>
          <w:rFonts w:ascii="Arial" w:hAnsi="Arial" w:cs="Arial"/>
        </w:rPr>
        <w:t>2 boulevard Guy Mollet – BP 52213 – 44322 NANTES cedex 3</w:t>
      </w:r>
    </w:p>
    <w:p w14:paraId="31082565" w14:textId="77777777" w:rsidR="009B1CD0" w:rsidRDefault="00725EC5" w:rsidP="00FD061E">
      <w:pPr>
        <w:pStyle w:val="fcase2metab"/>
        <w:rPr>
          <w:rFonts w:ascii="Arial" w:hAnsi="Arial" w:cs="Arial"/>
        </w:rPr>
      </w:pPr>
      <w:r w:rsidRPr="00725EC5">
        <w:rPr>
          <w:rFonts w:ascii="Arial" w:hAnsi="Arial" w:cs="Arial"/>
        </w:rPr>
        <w:t>Tél : 02.40.37.13.60</w:t>
      </w:r>
    </w:p>
    <w:p w14:paraId="208F64B1" w14:textId="77777777" w:rsidR="009B1CD0" w:rsidRDefault="009B1CD0" w:rsidP="009B45B9">
      <w:pPr>
        <w:pStyle w:val="fcase2metab"/>
        <w:ind w:left="0" w:firstLine="0"/>
        <w:rPr>
          <w:rFonts w:ascii="Arial" w:hAnsi="Arial" w:cs="Arial"/>
        </w:rPr>
      </w:pPr>
    </w:p>
    <w:p w14:paraId="115B2D31" w14:textId="77777777" w:rsidR="009B1CD0" w:rsidRDefault="009B1CD0" w:rsidP="009B45B9">
      <w:pPr>
        <w:tabs>
          <w:tab w:val="left" w:pos="851"/>
        </w:tabs>
        <w:rPr>
          <w:rFonts w:ascii="Arial" w:hAnsi="Arial" w:cs="Arial"/>
        </w:rPr>
      </w:pPr>
    </w:p>
    <w:p w14:paraId="71E164F3"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6EEAA84C"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3B476CB6" w14:textId="77777777" w:rsidR="009B1CD0" w:rsidRDefault="009B1CD0" w:rsidP="009B45B9">
      <w:pPr>
        <w:tabs>
          <w:tab w:val="left" w:pos="851"/>
        </w:tabs>
        <w:rPr>
          <w:rFonts w:ascii="Arial" w:hAnsi="Arial" w:cs="Arial"/>
        </w:rPr>
      </w:pPr>
    </w:p>
    <w:p w14:paraId="3E225AC2" w14:textId="77777777" w:rsidR="009B1CD0" w:rsidRDefault="009B1CD0" w:rsidP="009B45B9">
      <w:pPr>
        <w:tabs>
          <w:tab w:val="left" w:pos="851"/>
        </w:tabs>
        <w:rPr>
          <w:rFonts w:ascii="Arial" w:hAnsi="Arial" w:cs="Arial"/>
        </w:rPr>
      </w:pPr>
    </w:p>
    <w:p w14:paraId="470099BF" w14:textId="77777777" w:rsidR="001C40C0" w:rsidRDefault="001C40C0" w:rsidP="009B45B9">
      <w:pPr>
        <w:tabs>
          <w:tab w:val="left" w:pos="851"/>
        </w:tabs>
        <w:rPr>
          <w:rFonts w:ascii="Arial" w:hAnsi="Arial" w:cs="Arial"/>
        </w:rPr>
      </w:pPr>
    </w:p>
    <w:p w14:paraId="7D1702FC" w14:textId="77777777" w:rsidR="009B1CD0" w:rsidRDefault="009B1CD0" w:rsidP="009B45B9">
      <w:pPr>
        <w:tabs>
          <w:tab w:val="left" w:pos="851"/>
        </w:tabs>
        <w:rPr>
          <w:rFonts w:ascii="Arial" w:hAnsi="Arial" w:cs="Arial"/>
        </w:rPr>
      </w:pPr>
    </w:p>
    <w:p w14:paraId="76DA6C23" w14:textId="77777777" w:rsidR="009B1CD0" w:rsidRDefault="009B1CD0" w:rsidP="009B45B9">
      <w:pPr>
        <w:tabs>
          <w:tab w:val="left" w:pos="851"/>
        </w:tabs>
        <w:rPr>
          <w:rFonts w:ascii="Arial" w:hAnsi="Arial" w:cs="Arial"/>
        </w:rPr>
      </w:pPr>
    </w:p>
    <w:p w14:paraId="34737ED1" w14:textId="77777777" w:rsidR="009B1CD0" w:rsidRDefault="009B1CD0" w:rsidP="009B45B9">
      <w:pPr>
        <w:tabs>
          <w:tab w:val="left" w:pos="851"/>
          <w:tab w:val="left" w:pos="5245"/>
          <w:tab w:val="left" w:pos="7371"/>
          <w:tab w:val="left" w:pos="7655"/>
        </w:tabs>
        <w:jc w:val="both"/>
      </w:pPr>
      <w:r>
        <w:rPr>
          <w:rFonts w:ascii="Arial" w:hAnsi="Arial" w:cs="Arial"/>
        </w:rPr>
        <w:tab/>
        <w:t>A : …………………… , le …………………</w:t>
      </w:r>
    </w:p>
    <w:p w14:paraId="4DD4D464" w14:textId="77777777" w:rsidR="009B1CD0" w:rsidRDefault="009B1CD0" w:rsidP="009B45B9">
      <w:pPr>
        <w:tabs>
          <w:tab w:val="left" w:pos="851"/>
        </w:tabs>
      </w:pPr>
    </w:p>
    <w:p w14:paraId="78E4F091" w14:textId="77777777" w:rsidR="009B1CD0" w:rsidRDefault="009B1CD0" w:rsidP="009B45B9">
      <w:pPr>
        <w:tabs>
          <w:tab w:val="left" w:pos="851"/>
        </w:tabs>
      </w:pPr>
    </w:p>
    <w:p w14:paraId="2CACA2F1" w14:textId="77777777" w:rsidR="009B1CD0" w:rsidRDefault="009B1CD0" w:rsidP="00227087">
      <w:pPr>
        <w:tabs>
          <w:tab w:val="left" w:pos="851"/>
        </w:tabs>
        <w:ind w:left="5103"/>
        <w:rPr>
          <w:rFonts w:ascii="Arial" w:hAnsi="Arial" w:cs="Arial"/>
          <w:i/>
          <w:sz w:val="18"/>
          <w:szCs w:val="18"/>
        </w:rPr>
      </w:pPr>
      <w:r>
        <w:rPr>
          <w:rFonts w:ascii="Arial" w:hAnsi="Arial" w:cs="Arial"/>
        </w:rPr>
        <w:t>Signature</w:t>
      </w:r>
    </w:p>
    <w:p w14:paraId="75F3C506" w14:textId="77777777" w:rsidR="009B1CD0" w:rsidRDefault="009B1CD0" w:rsidP="00227087">
      <w:pPr>
        <w:tabs>
          <w:tab w:val="left" w:pos="851"/>
        </w:tabs>
        <w:ind w:left="5103"/>
        <w:rPr>
          <w:rFonts w:ascii="Arial" w:hAnsi="Arial" w:cs="Arial"/>
          <w:i/>
          <w:sz w:val="18"/>
          <w:szCs w:val="18"/>
        </w:rP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23DA7057" w14:textId="77777777" w:rsidR="00227087" w:rsidRPr="007E7AC2" w:rsidRDefault="00227087" w:rsidP="00227087">
      <w:pPr>
        <w:tabs>
          <w:tab w:val="left" w:pos="851"/>
        </w:tabs>
        <w:ind w:left="5103"/>
        <w:rPr>
          <w:rFonts w:ascii="Arial" w:hAnsi="Arial" w:cs="Arial"/>
          <w:iCs/>
          <w:sz w:val="18"/>
          <w:szCs w:val="18"/>
        </w:rPr>
      </w:pPr>
    </w:p>
    <w:p w14:paraId="0E148882" w14:textId="77777777" w:rsidR="00227087" w:rsidRPr="007E7AC2" w:rsidRDefault="00227087" w:rsidP="00227087">
      <w:pPr>
        <w:tabs>
          <w:tab w:val="left" w:pos="851"/>
        </w:tabs>
        <w:ind w:left="5103"/>
        <w:rPr>
          <w:rFonts w:ascii="Arial" w:hAnsi="Arial" w:cs="Arial"/>
          <w:iCs/>
          <w:sz w:val="18"/>
          <w:szCs w:val="18"/>
        </w:rPr>
      </w:pPr>
    </w:p>
    <w:p w14:paraId="44C5A0F8" w14:textId="77777777" w:rsidR="00227087" w:rsidRPr="007E7AC2" w:rsidRDefault="00227087" w:rsidP="00227087">
      <w:pPr>
        <w:tabs>
          <w:tab w:val="left" w:pos="851"/>
        </w:tabs>
        <w:ind w:left="5103"/>
        <w:rPr>
          <w:rFonts w:ascii="Arial" w:hAnsi="Arial" w:cs="Arial"/>
          <w:iCs/>
          <w:sz w:val="18"/>
          <w:szCs w:val="18"/>
        </w:rPr>
      </w:pPr>
    </w:p>
    <w:p w14:paraId="6CBD1758" w14:textId="77777777" w:rsidR="00227087" w:rsidRPr="007E7AC2" w:rsidRDefault="00227087" w:rsidP="00227087">
      <w:pPr>
        <w:tabs>
          <w:tab w:val="left" w:pos="851"/>
        </w:tabs>
        <w:ind w:left="5103"/>
        <w:rPr>
          <w:rFonts w:ascii="Arial" w:hAnsi="Arial" w:cs="Arial"/>
          <w:iCs/>
          <w:sz w:val="18"/>
          <w:szCs w:val="18"/>
        </w:rPr>
      </w:pPr>
    </w:p>
    <w:p w14:paraId="2D356F39" w14:textId="77777777" w:rsidR="00227087" w:rsidRPr="007E7AC2" w:rsidRDefault="00227087" w:rsidP="00227087">
      <w:pPr>
        <w:tabs>
          <w:tab w:val="left" w:pos="851"/>
        </w:tabs>
        <w:ind w:left="5103"/>
        <w:rPr>
          <w:rFonts w:ascii="Arial" w:hAnsi="Arial" w:cs="Arial"/>
          <w:iCs/>
          <w:sz w:val="18"/>
          <w:szCs w:val="18"/>
        </w:rPr>
      </w:pPr>
    </w:p>
    <w:p w14:paraId="75F8B90B" w14:textId="77777777" w:rsidR="00227087" w:rsidRPr="007E7AC2" w:rsidRDefault="00227087" w:rsidP="00227087">
      <w:pPr>
        <w:tabs>
          <w:tab w:val="left" w:pos="851"/>
        </w:tabs>
        <w:ind w:left="5103"/>
        <w:rPr>
          <w:rFonts w:ascii="Arial" w:hAnsi="Arial" w:cs="Arial"/>
          <w:iCs/>
          <w:sz w:val="18"/>
          <w:szCs w:val="18"/>
        </w:rPr>
      </w:pPr>
    </w:p>
    <w:p w14:paraId="61DFC4F1" w14:textId="77777777" w:rsidR="00227087" w:rsidRPr="007E7AC2" w:rsidRDefault="00227087" w:rsidP="00227087">
      <w:pPr>
        <w:tabs>
          <w:tab w:val="left" w:pos="851"/>
        </w:tabs>
        <w:ind w:left="5103"/>
        <w:rPr>
          <w:rFonts w:ascii="Arial" w:hAnsi="Arial" w:cs="Arial"/>
          <w:iCs/>
          <w:sz w:val="18"/>
          <w:szCs w:val="18"/>
        </w:rPr>
      </w:pPr>
    </w:p>
    <w:p w14:paraId="1FDA22F0" w14:textId="77777777" w:rsidR="00536D50" w:rsidRPr="007E7AC2" w:rsidRDefault="00536D50" w:rsidP="00227087">
      <w:pPr>
        <w:tabs>
          <w:tab w:val="left" w:pos="851"/>
        </w:tabs>
        <w:ind w:left="5103"/>
        <w:rPr>
          <w:rFonts w:ascii="Arial" w:hAnsi="Arial" w:cs="Arial"/>
          <w:iCs/>
          <w:sz w:val="18"/>
          <w:szCs w:val="18"/>
        </w:rPr>
      </w:pPr>
    </w:p>
    <w:p w14:paraId="0DCE3522" w14:textId="77777777" w:rsidR="00227087" w:rsidRPr="007E7AC2" w:rsidRDefault="00227087" w:rsidP="00227087">
      <w:pPr>
        <w:tabs>
          <w:tab w:val="left" w:pos="851"/>
        </w:tabs>
        <w:ind w:left="5103"/>
        <w:rPr>
          <w:rFonts w:ascii="Arial" w:hAnsi="Arial" w:cs="Arial"/>
          <w:iCs/>
          <w:sz w:val="18"/>
          <w:szCs w:val="18"/>
        </w:rPr>
      </w:pPr>
    </w:p>
    <w:p w14:paraId="3AD92328" w14:textId="77777777" w:rsidR="00227087" w:rsidRDefault="00227087" w:rsidP="00536D50">
      <w:pPr>
        <w:tabs>
          <w:tab w:val="left" w:pos="851"/>
        </w:tabs>
        <w:ind w:left="5103"/>
        <w:jc w:val="right"/>
        <w:rPr>
          <w:rFonts w:ascii="Arial" w:hAnsi="Arial" w:cs="Arial"/>
          <w:i/>
          <w:sz w:val="18"/>
          <w:szCs w:val="18"/>
        </w:rPr>
      </w:pPr>
    </w:p>
    <w:p w14:paraId="37268C26" w14:textId="4D5B40CE" w:rsidR="00227087" w:rsidRDefault="00227087" w:rsidP="00536D50">
      <w:pPr>
        <w:tabs>
          <w:tab w:val="left" w:pos="851"/>
        </w:tabs>
        <w:ind w:left="5103"/>
        <w:jc w:val="right"/>
        <w:rPr>
          <w:rFonts w:ascii="Arial" w:hAnsi="Arial" w:cs="Arial"/>
          <w:i/>
          <w:sz w:val="18"/>
          <w:szCs w:val="18"/>
        </w:rPr>
      </w:pPr>
      <w:r>
        <w:rPr>
          <w:rFonts w:ascii="Arial" w:hAnsi="Arial" w:cs="Arial"/>
          <w:i/>
          <w:sz w:val="18"/>
          <w:szCs w:val="18"/>
        </w:rPr>
        <w:t>L</w:t>
      </w:r>
      <w:r w:rsidR="00930BC1">
        <w:rPr>
          <w:rFonts w:ascii="Arial" w:hAnsi="Arial" w:cs="Arial"/>
          <w:i/>
          <w:sz w:val="18"/>
          <w:szCs w:val="18"/>
        </w:rPr>
        <w:t>a</w:t>
      </w:r>
      <w:r>
        <w:rPr>
          <w:rFonts w:ascii="Arial" w:hAnsi="Arial" w:cs="Arial"/>
          <w:i/>
          <w:sz w:val="18"/>
          <w:szCs w:val="18"/>
        </w:rPr>
        <w:t xml:space="preserve"> Direct</w:t>
      </w:r>
      <w:r w:rsidR="00930BC1">
        <w:rPr>
          <w:rFonts w:ascii="Arial" w:hAnsi="Arial" w:cs="Arial"/>
          <w:i/>
          <w:sz w:val="18"/>
          <w:szCs w:val="18"/>
        </w:rPr>
        <w:t>rice</w:t>
      </w:r>
      <w:r>
        <w:rPr>
          <w:rFonts w:ascii="Arial" w:hAnsi="Arial" w:cs="Arial"/>
          <w:i/>
          <w:sz w:val="18"/>
          <w:szCs w:val="18"/>
        </w:rPr>
        <w:t xml:space="preserve"> général</w:t>
      </w:r>
      <w:r w:rsidR="00930BC1">
        <w:rPr>
          <w:rFonts w:ascii="Arial" w:hAnsi="Arial" w:cs="Arial"/>
          <w:i/>
          <w:sz w:val="18"/>
          <w:szCs w:val="18"/>
        </w:rPr>
        <w:t>e</w:t>
      </w:r>
      <w:r>
        <w:rPr>
          <w:rFonts w:ascii="Arial" w:hAnsi="Arial" w:cs="Arial"/>
          <w:i/>
          <w:sz w:val="18"/>
          <w:szCs w:val="18"/>
        </w:rPr>
        <w:t xml:space="preserve"> du C</w:t>
      </w:r>
      <w:r w:rsidR="00930BC1">
        <w:rPr>
          <w:rFonts w:ascii="Arial" w:hAnsi="Arial" w:cs="Arial"/>
          <w:i/>
          <w:sz w:val="18"/>
          <w:szCs w:val="18"/>
        </w:rPr>
        <w:t>rous</w:t>
      </w:r>
      <w:r>
        <w:rPr>
          <w:rFonts w:ascii="Arial" w:hAnsi="Arial" w:cs="Arial"/>
          <w:i/>
          <w:sz w:val="18"/>
          <w:szCs w:val="18"/>
        </w:rPr>
        <w:t xml:space="preserve"> de Nantes Pays de la Loire,</w:t>
      </w:r>
    </w:p>
    <w:p w14:paraId="5CDB66BE" w14:textId="322B6503" w:rsidR="00227087" w:rsidRDefault="00930BC1" w:rsidP="00536D50">
      <w:pPr>
        <w:tabs>
          <w:tab w:val="left" w:pos="851"/>
        </w:tabs>
        <w:ind w:left="5103"/>
        <w:jc w:val="right"/>
      </w:pPr>
      <w:r>
        <w:rPr>
          <w:rFonts w:ascii="Arial" w:hAnsi="Arial" w:cs="Arial"/>
          <w:i/>
          <w:sz w:val="18"/>
          <w:szCs w:val="18"/>
        </w:rPr>
        <w:t>Nathalie BOURSIER</w:t>
      </w:r>
    </w:p>
    <w:sectPr w:rsidR="00227087" w:rsidSect="00D5401A">
      <w:headerReference w:type="default" r:id="rId27"/>
      <w:type w:val="continuous"/>
      <w:pgSz w:w="11906" w:h="16838"/>
      <w:pgMar w:top="454" w:right="849" w:bottom="736" w:left="851"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B850A5" w14:textId="77777777" w:rsidR="00FC2178" w:rsidRDefault="00FC2178">
      <w:r>
        <w:separator/>
      </w:r>
    </w:p>
  </w:endnote>
  <w:endnote w:type="continuationSeparator" w:id="0">
    <w:p w14:paraId="0EFF2396" w14:textId="77777777" w:rsidR="00FC2178" w:rsidRDefault="00FC21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548C10C5" w14:textId="77777777" w:rsidTr="0083205E">
      <w:trPr>
        <w:tblHeader/>
      </w:trPr>
      <w:tc>
        <w:tcPr>
          <w:tcW w:w="2906" w:type="dxa"/>
          <w:shd w:val="clear" w:color="auto" w:fill="66CCFF"/>
        </w:tcPr>
        <w:p w14:paraId="29C192E2" w14:textId="77777777" w:rsidR="005824AE" w:rsidRDefault="005824AE" w:rsidP="009B45B9">
          <w:pPr>
            <w:ind w:right="-638"/>
            <w:rPr>
              <w:rFonts w:ascii="Arial" w:hAnsi="Arial" w:cs="Arial"/>
              <w:b/>
              <w:i/>
            </w:rPr>
          </w:pPr>
          <w:r>
            <w:rPr>
              <w:rFonts w:ascii="Arial" w:hAnsi="Arial" w:cs="Arial"/>
              <w:b/>
            </w:rPr>
            <w:t>ATTRI1 – Acte d’engagement</w:t>
          </w:r>
        </w:p>
      </w:tc>
      <w:sdt>
        <w:sdtPr>
          <w:rPr>
            <w:rFonts w:ascii="Arial" w:hAnsi="Arial" w:cs="Arial"/>
            <w:b/>
          </w:rPr>
          <w:alias w:val="Commentaires "/>
          <w:tag w:val=""/>
          <w:id w:val="645939999"/>
          <w:placeholder>
            <w:docPart w:val="84F87413B1FC4FBFBD94F7CF58F343DD"/>
          </w:placeholder>
          <w:dataBinding w:prefixMappings="xmlns:ns0='http://purl.org/dc/elements/1.1/' xmlns:ns1='http://schemas.openxmlformats.org/package/2006/metadata/core-properties' " w:xpath="/ns1:coreProperties[1]/ns0:description[1]" w:storeItemID="{6C3C8BC8-F283-45AE-878A-BAB7291924A1}"/>
          <w:text w:multiLine="1"/>
        </w:sdtPr>
        <w:sdtEndPr/>
        <w:sdtContent>
          <w:tc>
            <w:tcPr>
              <w:tcW w:w="5528" w:type="dxa"/>
              <w:shd w:val="clear" w:color="auto" w:fill="66CCFF"/>
            </w:tcPr>
            <w:p w14:paraId="022C9E47" w14:textId="3F5E9983" w:rsidR="005824AE" w:rsidRDefault="00206FC9" w:rsidP="000A1931">
              <w:pPr>
                <w:jc w:val="center"/>
                <w:rPr>
                  <w:rFonts w:ascii="Arial" w:hAnsi="Arial" w:cs="Arial"/>
                  <w:b/>
                </w:rPr>
              </w:pPr>
              <w:r>
                <w:rPr>
                  <w:rFonts w:ascii="Arial" w:hAnsi="Arial" w:cs="Arial"/>
                  <w:b/>
                </w:rPr>
                <w:t>2026_FCS_001_NTE_01</w:t>
              </w:r>
            </w:p>
          </w:tc>
        </w:sdtContent>
      </w:sdt>
      <w:tc>
        <w:tcPr>
          <w:tcW w:w="896" w:type="dxa"/>
          <w:shd w:val="clear" w:color="auto" w:fill="66CCFF"/>
        </w:tcPr>
        <w:p w14:paraId="04C0C9C9"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7309DC24"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21781D">
            <w:rPr>
              <w:rStyle w:val="Numrodepage"/>
              <w:rFonts w:cs="Arial"/>
              <w:b/>
              <w:noProof/>
            </w:rPr>
            <w:t>6</w:t>
          </w:r>
          <w:r>
            <w:rPr>
              <w:rStyle w:val="Numrodepage"/>
              <w:rFonts w:cs="Arial"/>
              <w:b/>
            </w:rPr>
            <w:fldChar w:fldCharType="end"/>
          </w:r>
        </w:p>
      </w:tc>
      <w:tc>
        <w:tcPr>
          <w:tcW w:w="165" w:type="dxa"/>
          <w:shd w:val="clear" w:color="auto" w:fill="66CCFF"/>
        </w:tcPr>
        <w:p w14:paraId="5C4F43C8" w14:textId="77777777" w:rsidR="005824AE" w:rsidRDefault="005824AE">
          <w:pPr>
            <w:jc w:val="center"/>
          </w:pPr>
          <w:r>
            <w:rPr>
              <w:rFonts w:ascii="Arial" w:hAnsi="Arial" w:cs="Arial"/>
              <w:b/>
            </w:rPr>
            <w:t>/</w:t>
          </w:r>
        </w:p>
      </w:tc>
      <w:tc>
        <w:tcPr>
          <w:tcW w:w="544" w:type="dxa"/>
          <w:shd w:val="clear" w:color="auto" w:fill="66CCFF"/>
        </w:tcPr>
        <w:p w14:paraId="67E8442B"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21781D">
            <w:rPr>
              <w:rStyle w:val="Numrodepage"/>
              <w:rFonts w:cs="Arial"/>
              <w:b/>
              <w:noProof/>
            </w:rPr>
            <w:t>6</w:t>
          </w:r>
          <w:r>
            <w:rPr>
              <w:rStyle w:val="Numrodepage"/>
              <w:rFonts w:cs="Arial"/>
              <w:b/>
            </w:rPr>
            <w:fldChar w:fldCharType="end"/>
          </w:r>
        </w:p>
      </w:tc>
    </w:tr>
  </w:tbl>
  <w:p w14:paraId="1C6C25AB" w14:textId="77777777" w:rsidR="005824AE" w:rsidRPr="00BD5E85" w:rsidRDefault="004C5755" w:rsidP="00BD5E85">
    <w:pPr>
      <w:tabs>
        <w:tab w:val="left" w:pos="851"/>
        <w:tab w:val="left" w:pos="3402"/>
      </w:tabs>
      <w:spacing w:before="120" w:after="120"/>
      <w:jc w:val="center"/>
      <w:rPr>
        <w:rFonts w:ascii="Arial" w:hAnsi="Arial" w:cs="Arial"/>
        <w:sz w:val="16"/>
        <w:szCs w:val="16"/>
      </w:rPr>
    </w:pPr>
    <w:r w:rsidRPr="00BD5E85">
      <w:rPr>
        <w:rFonts w:ascii="Arial" w:hAnsi="Arial" w:cs="Arial"/>
        <w:sz w:val="16"/>
        <w:szCs w:val="16"/>
      </w:rPr>
      <w:t>Version code de la commande publique</w:t>
    </w:r>
    <w:r w:rsidR="00BD5E85" w:rsidRPr="00BD5E85">
      <w:rPr>
        <w:rFonts w:ascii="Arial" w:hAnsi="Arial" w:cs="Arial"/>
        <w:sz w:val="16"/>
        <w:szCs w:val="16"/>
      </w:rPr>
      <w:t>. Date de la dernière mise à jour : 01/04/2019.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EA21A1" w14:textId="77777777" w:rsidR="00FC2178" w:rsidRDefault="00FC2178">
      <w:r>
        <w:separator/>
      </w:r>
    </w:p>
  </w:footnote>
  <w:footnote w:type="continuationSeparator" w:id="0">
    <w:p w14:paraId="0DDAE2EF" w14:textId="77777777" w:rsidR="00FC2178" w:rsidRDefault="00FC2178">
      <w:r>
        <w:continuationSeparator/>
      </w:r>
    </w:p>
  </w:footnote>
  <w:footnote w:id="1">
    <w:p w14:paraId="06B2D19C"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151FFEFA" w14:textId="77777777" w:rsidR="00E45127" w:rsidRDefault="00E45127" w:rsidP="00E45127">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0785843B" w14:textId="77777777" w:rsidR="00E45127" w:rsidRDefault="00E45127" w:rsidP="00E45127">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8EA8E6" w14:textId="77777777" w:rsidR="0076343D" w:rsidRDefault="0076343D">
    <w:pPr>
      <w:pStyle w:val="En-tte"/>
    </w:pPr>
    <w:r>
      <w:rPr>
        <w:noProof/>
        <w:lang w:eastAsia="fr-FR"/>
      </w:rPr>
      <w:drawing>
        <wp:anchor distT="0" distB="0" distL="114300" distR="114300" simplePos="0" relativeHeight="251661312" behindDoc="1" locked="0" layoutInCell="1" allowOverlap="1" wp14:anchorId="6B5F8835" wp14:editId="4AF94F6A">
          <wp:simplePos x="0" y="0"/>
          <wp:positionH relativeFrom="margin">
            <wp:posOffset>5612765</wp:posOffset>
          </wp:positionH>
          <wp:positionV relativeFrom="margin">
            <wp:posOffset>-3175</wp:posOffset>
          </wp:positionV>
          <wp:extent cx="902335" cy="895985"/>
          <wp:effectExtent l="0" t="0" r="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2335" cy="895985"/>
                  </a:xfrm>
                  <a:prstGeom prst="rect">
                    <a:avLst/>
                  </a:prstGeom>
                  <a:noFill/>
                </pic:spPr>
              </pic:pic>
            </a:graphicData>
          </a:graphic>
          <wp14:sizeRelV relativeFrom="margin">
            <wp14:pctHeight>0</wp14:pctHeight>
          </wp14:sizeRelV>
        </wp:anchor>
      </w:drawing>
    </w:r>
    <w:r>
      <w:rPr>
        <w:noProof/>
        <w:lang w:eastAsia="fr-FR"/>
      </w:rPr>
      <w:drawing>
        <wp:anchor distT="0" distB="0" distL="114300" distR="114300" simplePos="0" relativeHeight="251659264" behindDoc="1" locked="0" layoutInCell="1" allowOverlap="1" wp14:anchorId="59688094" wp14:editId="19199D43">
          <wp:simplePos x="0" y="0"/>
          <wp:positionH relativeFrom="column">
            <wp:posOffset>40640</wp:posOffset>
          </wp:positionH>
          <wp:positionV relativeFrom="page">
            <wp:posOffset>619125</wp:posOffset>
          </wp:positionV>
          <wp:extent cx="1085850" cy="942975"/>
          <wp:effectExtent l="0" t="0" r="0" b="9525"/>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2">
                    <a:extLst>
                      <a:ext uri="{28A0092B-C50C-407E-A947-70E740481C1C}">
                        <a14:useLocalDpi xmlns:a14="http://schemas.microsoft.com/office/drawing/2010/main" val="0"/>
                      </a:ext>
                    </a:extLst>
                  </a:blip>
                  <a:srcRect l="11084" t="11612" r="28746" b="36136"/>
                  <a:stretch/>
                </pic:blipFill>
                <pic:spPr bwMode="auto">
                  <a:xfrm>
                    <a:off x="0" y="0"/>
                    <a:ext cx="1085850" cy="9429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9BC7BE" w14:textId="77777777" w:rsidR="0076343D" w:rsidRDefault="0076343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567452744">
    <w:abstractNumId w:val="0"/>
  </w:num>
  <w:num w:numId="2" w16cid:durableId="2074037588">
    <w:abstractNumId w:val="1"/>
  </w:num>
  <w:num w:numId="3" w16cid:durableId="409087759">
    <w:abstractNumId w:val="2"/>
  </w:num>
  <w:num w:numId="4" w16cid:durableId="1835878163">
    <w:abstractNumId w:val="4"/>
  </w:num>
  <w:num w:numId="5" w16cid:durableId="2053724419">
    <w:abstractNumId w:val="3"/>
  </w:num>
  <w:num w:numId="6" w16cid:durableId="48806228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2411"/>
    <w:rsid w:val="00036500"/>
    <w:rsid w:val="00067F94"/>
    <w:rsid w:val="000A03FA"/>
    <w:rsid w:val="000A1931"/>
    <w:rsid w:val="000A2E05"/>
    <w:rsid w:val="000E0020"/>
    <w:rsid w:val="000F57C5"/>
    <w:rsid w:val="00156924"/>
    <w:rsid w:val="00166B56"/>
    <w:rsid w:val="00174505"/>
    <w:rsid w:val="001C40C0"/>
    <w:rsid w:val="001C733C"/>
    <w:rsid w:val="001F23A7"/>
    <w:rsid w:val="00206FC9"/>
    <w:rsid w:val="0021527A"/>
    <w:rsid w:val="0021781D"/>
    <w:rsid w:val="0021797C"/>
    <w:rsid w:val="00225A1A"/>
    <w:rsid w:val="00227087"/>
    <w:rsid w:val="00233363"/>
    <w:rsid w:val="00280850"/>
    <w:rsid w:val="002904AF"/>
    <w:rsid w:val="002C2CA3"/>
    <w:rsid w:val="002C4B3E"/>
    <w:rsid w:val="002C79D6"/>
    <w:rsid w:val="002E56C1"/>
    <w:rsid w:val="00332B12"/>
    <w:rsid w:val="0034707B"/>
    <w:rsid w:val="00354C04"/>
    <w:rsid w:val="0036547B"/>
    <w:rsid w:val="00385E76"/>
    <w:rsid w:val="003A7270"/>
    <w:rsid w:val="003C1389"/>
    <w:rsid w:val="00411C23"/>
    <w:rsid w:val="0043706E"/>
    <w:rsid w:val="0044597F"/>
    <w:rsid w:val="004779D2"/>
    <w:rsid w:val="004A7169"/>
    <w:rsid w:val="004C5755"/>
    <w:rsid w:val="004E75A6"/>
    <w:rsid w:val="00514DAF"/>
    <w:rsid w:val="00517F80"/>
    <w:rsid w:val="00531FBB"/>
    <w:rsid w:val="00532EC7"/>
    <w:rsid w:val="00536D50"/>
    <w:rsid w:val="00541CA3"/>
    <w:rsid w:val="005546A9"/>
    <w:rsid w:val="005824AE"/>
    <w:rsid w:val="005846FB"/>
    <w:rsid w:val="005A05C1"/>
    <w:rsid w:val="005A4A3B"/>
    <w:rsid w:val="005A4CB5"/>
    <w:rsid w:val="005B2316"/>
    <w:rsid w:val="005D1C35"/>
    <w:rsid w:val="005E0BCB"/>
    <w:rsid w:val="005F0DCE"/>
    <w:rsid w:val="0061068C"/>
    <w:rsid w:val="0064560F"/>
    <w:rsid w:val="00660727"/>
    <w:rsid w:val="00662A86"/>
    <w:rsid w:val="006A37B0"/>
    <w:rsid w:val="006B07C4"/>
    <w:rsid w:val="006B5057"/>
    <w:rsid w:val="006C4338"/>
    <w:rsid w:val="006F3DF9"/>
    <w:rsid w:val="007060E5"/>
    <w:rsid w:val="00710FD6"/>
    <w:rsid w:val="00725EC5"/>
    <w:rsid w:val="00730A78"/>
    <w:rsid w:val="00757151"/>
    <w:rsid w:val="0076343D"/>
    <w:rsid w:val="007909E0"/>
    <w:rsid w:val="0079785C"/>
    <w:rsid w:val="007D4001"/>
    <w:rsid w:val="007D7A65"/>
    <w:rsid w:val="007E7AC2"/>
    <w:rsid w:val="007F68A6"/>
    <w:rsid w:val="007F756A"/>
    <w:rsid w:val="0083205E"/>
    <w:rsid w:val="00840934"/>
    <w:rsid w:val="0084138B"/>
    <w:rsid w:val="00844DAA"/>
    <w:rsid w:val="008450C7"/>
    <w:rsid w:val="00876A73"/>
    <w:rsid w:val="008B2A38"/>
    <w:rsid w:val="008B39C5"/>
    <w:rsid w:val="00930A5C"/>
    <w:rsid w:val="00930BC1"/>
    <w:rsid w:val="00934503"/>
    <w:rsid w:val="00972598"/>
    <w:rsid w:val="00983FF3"/>
    <w:rsid w:val="009B1CD0"/>
    <w:rsid w:val="009B45B9"/>
    <w:rsid w:val="009C4738"/>
    <w:rsid w:val="009D2061"/>
    <w:rsid w:val="009D661E"/>
    <w:rsid w:val="00A34D04"/>
    <w:rsid w:val="00A827DF"/>
    <w:rsid w:val="00AD0280"/>
    <w:rsid w:val="00AE7831"/>
    <w:rsid w:val="00B02608"/>
    <w:rsid w:val="00B0289C"/>
    <w:rsid w:val="00B054DA"/>
    <w:rsid w:val="00B87564"/>
    <w:rsid w:val="00BA1D16"/>
    <w:rsid w:val="00BA44E5"/>
    <w:rsid w:val="00BD5E85"/>
    <w:rsid w:val="00BD767E"/>
    <w:rsid w:val="00BE6078"/>
    <w:rsid w:val="00BF4FD7"/>
    <w:rsid w:val="00C01D24"/>
    <w:rsid w:val="00C23457"/>
    <w:rsid w:val="00C630AD"/>
    <w:rsid w:val="00C73EE2"/>
    <w:rsid w:val="00C83930"/>
    <w:rsid w:val="00C91060"/>
    <w:rsid w:val="00C911FE"/>
    <w:rsid w:val="00CA7859"/>
    <w:rsid w:val="00CD185D"/>
    <w:rsid w:val="00CD46CC"/>
    <w:rsid w:val="00CE67FD"/>
    <w:rsid w:val="00D26AD2"/>
    <w:rsid w:val="00D337D7"/>
    <w:rsid w:val="00D412FD"/>
    <w:rsid w:val="00D46BC7"/>
    <w:rsid w:val="00D5401A"/>
    <w:rsid w:val="00D90A00"/>
    <w:rsid w:val="00E20295"/>
    <w:rsid w:val="00E20DB0"/>
    <w:rsid w:val="00E3180E"/>
    <w:rsid w:val="00E45127"/>
    <w:rsid w:val="00E47798"/>
    <w:rsid w:val="00E74C76"/>
    <w:rsid w:val="00E91CEC"/>
    <w:rsid w:val="00E94C49"/>
    <w:rsid w:val="00E96FF6"/>
    <w:rsid w:val="00EB3D82"/>
    <w:rsid w:val="00ED3689"/>
    <w:rsid w:val="00F853C9"/>
    <w:rsid w:val="00F92811"/>
    <w:rsid w:val="00FC2178"/>
    <w:rsid w:val="00FD061E"/>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7732305"/>
  <w15:chartTrackingRefBased/>
  <w15:docId w15:val="{19BB8EED-31B4-44C3-9D06-03ADADBDB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FD061E"/>
    <w:rPr>
      <w:rFonts w:ascii="Univers" w:hAnsi="Univers" w:cs="Univers"/>
      <w:lang w:eastAsia="zh-CN"/>
    </w:rPr>
  </w:style>
  <w:style w:type="character" w:styleId="Textedelespacerserv">
    <w:name w:val="Placeholder Text"/>
    <w:basedOn w:val="Policepardfaut"/>
    <w:uiPriority w:val="99"/>
    <w:semiHidden/>
    <w:rsid w:val="009D206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mailto:directeur@crous-nantes.fr" TargetMode="Externa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fontTable" Target="fontTable.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header" Target="header2.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4F87413B1FC4FBFBD94F7CF58F343DD"/>
        <w:category>
          <w:name w:val="Général"/>
          <w:gallery w:val="placeholder"/>
        </w:category>
        <w:types>
          <w:type w:val="bbPlcHdr"/>
        </w:types>
        <w:behaviors>
          <w:behavior w:val="content"/>
        </w:behaviors>
        <w:guid w:val="{11C1479B-A893-42DF-AE6F-8D6F7B553395}"/>
      </w:docPartPr>
      <w:docPartBody>
        <w:p w:rsidR="009114E8" w:rsidRDefault="007D5D35">
          <w:r w:rsidRPr="00106D13">
            <w:rPr>
              <w:rStyle w:val="Textedelespacerserv"/>
            </w:rPr>
            <w:t>[Commentaires ]</w:t>
          </w:r>
        </w:p>
      </w:docPartBody>
    </w:docPart>
    <w:docPart>
      <w:docPartPr>
        <w:name w:val="285F3CBAD5B14CBE94472A5EA92FD766"/>
        <w:category>
          <w:name w:val="Général"/>
          <w:gallery w:val="placeholder"/>
        </w:category>
        <w:types>
          <w:type w:val="bbPlcHdr"/>
        </w:types>
        <w:behaviors>
          <w:behavior w:val="content"/>
        </w:behaviors>
        <w:guid w:val="{B377B37A-6CDB-451D-A103-6B496C54D0BA}"/>
      </w:docPartPr>
      <w:docPartBody>
        <w:p w:rsidR="009114E8" w:rsidRDefault="007D5D35">
          <w:r w:rsidRPr="00106D13">
            <w:rPr>
              <w:rStyle w:val="Textedelespacerserv"/>
            </w:rPr>
            <w:t>[Commentaires ]</w:t>
          </w:r>
        </w:p>
      </w:docPartBody>
    </w:docPart>
    <w:docPart>
      <w:docPartPr>
        <w:name w:val="31527540E70247ADB9F3579D4A2E8655"/>
        <w:category>
          <w:name w:val="Général"/>
          <w:gallery w:val="placeholder"/>
        </w:category>
        <w:types>
          <w:type w:val="bbPlcHdr"/>
        </w:types>
        <w:behaviors>
          <w:behavior w:val="content"/>
        </w:behaviors>
        <w:guid w:val="{3B86C41B-1C15-4BED-8A54-CE67B47CD389}"/>
      </w:docPartPr>
      <w:docPartBody>
        <w:p w:rsidR="009114E8" w:rsidRDefault="007D5D35">
          <w:r w:rsidRPr="00106D13">
            <w:rPr>
              <w:rStyle w:val="Textedelespacerserv"/>
            </w:rPr>
            <w:t>[Commentaires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5D35"/>
    <w:rsid w:val="0036547B"/>
    <w:rsid w:val="007B29FE"/>
    <w:rsid w:val="007D5D35"/>
    <w:rsid w:val="008B39C5"/>
    <w:rsid w:val="009114E8"/>
    <w:rsid w:val="00B87606"/>
    <w:rsid w:val="00F853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fr-FR" w:eastAsia="fr-F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5D35"/>
    <w:rPr>
      <w:rFonts w:cs="Times New Roman"/>
      <w:sz w:val="3276"/>
      <w:szCs w:val="327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7D5D35"/>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ACCDC5-B2D1-49FD-B136-89DDD95A96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140</TotalTime>
  <Pages>6</Pages>
  <Words>2185</Words>
  <Characters>12023</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
    </vt:vector>
  </TitlesOfParts>
  <Company>CROUS de Nantes Pays de la Loire</Company>
  <LinksUpToDate>false</LinksUpToDate>
  <CharactersWithSpaces>14180</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2026_FCS_001_NTE_01</dc:description>
  <cp:lastModifiedBy>Johanna Weil</cp:lastModifiedBy>
  <cp:revision>17</cp:revision>
  <cp:lastPrinted>2016-11-04T12:53:00Z</cp:lastPrinted>
  <dcterms:created xsi:type="dcterms:W3CDTF">2021-02-10T17:26:00Z</dcterms:created>
  <dcterms:modified xsi:type="dcterms:W3CDTF">2026-02-16T13:44:00Z</dcterms:modified>
</cp:coreProperties>
</file>