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54699" w14:textId="252AEB05"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E78FA59" w14:textId="77777777">
        <w:tc>
          <w:tcPr>
            <w:tcW w:w="10419" w:type="dxa"/>
          </w:tcPr>
          <w:p w14:paraId="67122742" w14:textId="77777777" w:rsidR="00472B25" w:rsidRDefault="00472B25" w:rsidP="006050DD">
            <w:pPr>
              <w:pStyle w:val="Pieddepage"/>
              <w:tabs>
                <w:tab w:val="clear" w:pos="4536"/>
                <w:tab w:val="clear" w:pos="9072"/>
              </w:tabs>
              <w:ind w:left="1343" w:right="1703"/>
              <w:jc w:val="center"/>
            </w:pPr>
          </w:p>
        </w:tc>
      </w:tr>
    </w:tbl>
    <w:p w14:paraId="42290D56" w14:textId="7407AF46" w:rsidR="00472B25" w:rsidRDefault="00472B25"/>
    <w:p w14:paraId="3BF17063" w14:textId="77777777" w:rsidR="00810F08" w:rsidRDefault="00810F08" w:rsidP="00810F08">
      <w:pPr>
        <w:jc w:val="center"/>
      </w:pPr>
    </w:p>
    <w:p w14:paraId="38715F21" w14:textId="77777777" w:rsidR="00810F08" w:rsidRDefault="00810F08" w:rsidP="00810F08">
      <w:pPr>
        <w:jc w:val="center"/>
      </w:pPr>
    </w:p>
    <w:p w14:paraId="705B54AB" w14:textId="77777777" w:rsidR="00810F08" w:rsidRDefault="00810F08"/>
    <w:p w14:paraId="7ACC2299" w14:textId="47A98B91" w:rsidR="00810F08" w:rsidRPr="00810F08" w:rsidRDefault="00810F08" w:rsidP="00810F08">
      <w:pPr>
        <w:pStyle w:val="Pieddepage"/>
        <w:tabs>
          <w:tab w:val="clear" w:pos="4536"/>
          <w:tab w:val="clear" w:pos="9072"/>
        </w:tabs>
        <w:ind w:left="1343" w:right="1561"/>
        <w:jc w:val="center"/>
        <w:rPr>
          <w:rFonts w:ascii="Arial" w:hAnsi="Arial" w:cs="Arial"/>
          <w:b/>
          <w:sz w:val="16"/>
          <w:szCs w:val="16"/>
        </w:rPr>
      </w:pPr>
      <w:r>
        <w:tab/>
      </w:r>
      <w:r w:rsidRPr="00810F08">
        <w:rPr>
          <w:rFonts w:ascii="Arial" w:hAnsi="Arial" w:cs="Arial"/>
          <w:b/>
          <w:sz w:val="16"/>
          <w:szCs w:val="16"/>
        </w:rPr>
        <w:t>MINISTERE DE L’ENSEIGNEMENT SUPERIEUR</w:t>
      </w:r>
    </w:p>
    <w:p w14:paraId="045838CD" w14:textId="783C8C8E" w:rsidR="00810F08" w:rsidRPr="00810F08" w:rsidRDefault="00B63D3C" w:rsidP="00810F08">
      <w:pPr>
        <w:ind w:left="1343" w:right="1561"/>
        <w:jc w:val="center"/>
        <w:rPr>
          <w:rFonts w:ascii="Arial" w:hAnsi="Arial" w:cs="Arial"/>
          <w:b/>
          <w:sz w:val="16"/>
          <w:szCs w:val="16"/>
        </w:rPr>
      </w:pPr>
      <w:r>
        <w:rPr>
          <w:rFonts w:ascii="Arial" w:hAnsi="Arial" w:cs="Arial"/>
          <w:b/>
          <w:sz w:val="16"/>
          <w:szCs w:val="16"/>
        </w:rPr>
        <w:t xml:space="preserve">ET </w:t>
      </w:r>
      <w:r w:rsidR="00810F08" w:rsidRPr="00810F08">
        <w:rPr>
          <w:rFonts w:ascii="Arial" w:hAnsi="Arial" w:cs="Arial"/>
          <w:b/>
          <w:sz w:val="16"/>
          <w:szCs w:val="16"/>
        </w:rPr>
        <w:t>DE LA RECHERCHE</w:t>
      </w:r>
    </w:p>
    <w:p w14:paraId="4787D5A2" w14:textId="77777777" w:rsidR="00810F08" w:rsidRDefault="00810F08" w:rsidP="00810F08">
      <w:pPr>
        <w:tabs>
          <w:tab w:val="left" w:pos="4485"/>
        </w:tabs>
        <w:jc w:val="center"/>
      </w:pPr>
      <w:r w:rsidRPr="00810F08">
        <w:rPr>
          <w:rFonts w:ascii="Arial" w:eastAsiaTheme="minorHAnsi" w:hAnsi="Arial" w:cs="Arial"/>
          <w:b/>
          <w:sz w:val="16"/>
          <w:szCs w:val="16"/>
          <w:lang w:eastAsia="en-US"/>
        </w:rPr>
        <w:t>Crous de Nantes Pays de la Loire</w:t>
      </w:r>
    </w:p>
    <w:p w14:paraId="411B746E" w14:textId="77777777" w:rsidR="00810F08" w:rsidRDefault="00810F08"/>
    <w:p w14:paraId="554E6BDD" w14:textId="77777777" w:rsidR="00810F08" w:rsidRDefault="00810F08"/>
    <w:p w14:paraId="3C8CD733" w14:textId="77777777" w:rsidR="00810F08" w:rsidRDefault="00810F08">
      <w:pPr>
        <w:sectPr w:rsidR="00810F08" w:rsidSect="00045A35">
          <w:footerReference w:type="default" r:id="rId8"/>
          <w:headerReference w:type="first" r:id="rId9"/>
          <w:pgSz w:w="11906" w:h="16838"/>
          <w:pgMar w:top="1276" w:right="851" w:bottom="736" w:left="851" w:header="709" w:footer="709" w:gutter="0"/>
          <w:cols w:space="720"/>
          <w:titlePg/>
          <w:docGrid w:linePitch="360"/>
        </w:sectPr>
      </w:pPr>
    </w:p>
    <w:tbl>
      <w:tblPr>
        <w:tblW w:w="0" w:type="auto"/>
        <w:tblLayout w:type="fixed"/>
        <w:tblLook w:val="0000" w:firstRow="0" w:lastRow="0" w:firstColumn="0" w:lastColumn="0" w:noHBand="0" w:noVBand="0"/>
      </w:tblPr>
      <w:tblGrid>
        <w:gridCol w:w="9288"/>
        <w:gridCol w:w="1080"/>
      </w:tblGrid>
      <w:tr w:rsidR="00472B25" w14:paraId="7D5358D4" w14:textId="77777777">
        <w:tc>
          <w:tcPr>
            <w:tcW w:w="9288" w:type="dxa"/>
            <w:shd w:val="clear" w:color="auto" w:fill="66CCFF"/>
          </w:tcPr>
          <w:p w14:paraId="0228982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A627EE3" w14:textId="77777777" w:rsidR="00472B25" w:rsidRDefault="00472B25">
            <w:pPr>
              <w:pStyle w:val="Titre8"/>
              <w:tabs>
                <w:tab w:val="num" w:pos="0"/>
                <w:tab w:val="right" w:pos="9639"/>
              </w:tabs>
              <w:rPr>
                <w:sz w:val="28"/>
                <w:szCs w:val="28"/>
              </w:rPr>
            </w:pPr>
            <w:r>
              <w:rPr>
                <w:caps/>
                <w:sz w:val="28"/>
                <w:szCs w:val="28"/>
              </w:rPr>
              <w:t>DECLARATION DU candidat INDIVIDUEL</w:t>
            </w:r>
          </w:p>
          <w:p w14:paraId="5FAABF6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7EBE32" w14:textId="77777777" w:rsidR="00472B25" w:rsidRDefault="00472B25">
            <w:pPr>
              <w:pStyle w:val="Titre8"/>
              <w:tabs>
                <w:tab w:val="num" w:pos="0"/>
                <w:tab w:val="right" w:pos="9639"/>
              </w:tabs>
              <w:spacing w:before="120" w:after="120"/>
            </w:pPr>
            <w:r>
              <w:rPr>
                <w:caps/>
                <w:sz w:val="28"/>
                <w:szCs w:val="28"/>
              </w:rPr>
              <w:t>DC2</w:t>
            </w:r>
          </w:p>
        </w:tc>
      </w:tr>
    </w:tbl>
    <w:p w14:paraId="0183C6F6" w14:textId="77777777" w:rsidR="00472B25" w:rsidRDefault="00472B25">
      <w:pPr>
        <w:jc w:val="both"/>
        <w:rPr>
          <w:rFonts w:ascii="Arial" w:hAnsi="Arial" w:cs="Arial"/>
        </w:rPr>
      </w:pPr>
    </w:p>
    <w:p w14:paraId="37748E4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0D831B81" w14:textId="77777777" w:rsidR="006050DD" w:rsidRPr="00257456" w:rsidRDefault="006050DD" w:rsidP="00257456"/>
    <w:p w14:paraId="79C2DD6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3B4CBCD" w14:textId="77777777" w:rsidR="00614AE6" w:rsidRPr="00614AE6" w:rsidRDefault="00614AE6" w:rsidP="00614AE6"/>
    <w:p w14:paraId="09FB5C6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B14A899" w14:textId="77777777" w:rsidR="00614AE6" w:rsidRPr="00614AE6" w:rsidRDefault="00614AE6" w:rsidP="00614AE6"/>
    <w:p w14:paraId="3294AC81"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CAAB02D" w14:textId="77777777" w:rsidR="00614AE6" w:rsidRPr="0025478A" w:rsidRDefault="00614AE6">
      <w:pPr>
        <w:jc w:val="both"/>
        <w:rPr>
          <w:rFonts w:ascii="Arial" w:hAnsi="Arial" w:cs="Arial"/>
          <w:i/>
          <w:iCs/>
        </w:rPr>
      </w:pPr>
    </w:p>
    <w:p w14:paraId="0B3563A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3BAA39" w14:textId="77777777" w:rsidR="003C025D" w:rsidRPr="001C7D87" w:rsidRDefault="003C025D" w:rsidP="003C025D">
      <w:pPr>
        <w:jc w:val="both"/>
        <w:rPr>
          <w:rFonts w:ascii="Arial" w:hAnsi="Arial" w:cs="Arial"/>
          <w:i/>
          <w:sz w:val="18"/>
          <w:szCs w:val="18"/>
        </w:rPr>
      </w:pPr>
    </w:p>
    <w:p w14:paraId="7DFE0F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3941D1" w14:textId="77777777">
        <w:tc>
          <w:tcPr>
            <w:tcW w:w="10331" w:type="dxa"/>
            <w:shd w:val="clear" w:color="auto" w:fill="66CCFF"/>
          </w:tcPr>
          <w:p w14:paraId="16B58197"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B9EBF19"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416098F" w14:textId="77777777" w:rsidR="00472B25" w:rsidRDefault="00472B25">
      <w:pPr>
        <w:rPr>
          <w:rFonts w:ascii="Arial" w:hAnsi="Arial" w:cs="Arial"/>
          <w:b/>
          <w:bCs/>
        </w:rPr>
      </w:pPr>
    </w:p>
    <w:p w14:paraId="7C7986DE" w14:textId="20D0778C" w:rsidR="006050DD" w:rsidRPr="009B5AC9" w:rsidRDefault="00B63D3C" w:rsidP="006050DD">
      <w:pPr>
        <w:pStyle w:val="En-tte"/>
        <w:rPr>
          <w:rFonts w:ascii="Arial" w:hAnsi="Arial" w:cs="Arial"/>
        </w:rPr>
      </w:pPr>
      <w:bookmarkStart w:id="0" w:name="_Hlk136965886"/>
      <w:r>
        <w:rPr>
          <w:rFonts w:ascii="Arial" w:hAnsi="Arial" w:cs="Arial"/>
        </w:rPr>
        <w:t>Madame Nathalie BOURSIER</w:t>
      </w:r>
      <w:r w:rsidR="006050DD">
        <w:rPr>
          <w:rFonts w:ascii="Arial" w:hAnsi="Arial" w:cs="Arial"/>
        </w:rPr>
        <w:t>, Direct</w:t>
      </w:r>
      <w:r>
        <w:rPr>
          <w:rFonts w:ascii="Arial" w:hAnsi="Arial" w:cs="Arial"/>
        </w:rPr>
        <w:t>rice</w:t>
      </w:r>
      <w:r w:rsidR="00045A35">
        <w:rPr>
          <w:rFonts w:ascii="Arial" w:hAnsi="Arial" w:cs="Arial"/>
        </w:rPr>
        <w:t xml:space="preserve"> </w:t>
      </w:r>
      <w:r w:rsidR="006050DD">
        <w:rPr>
          <w:rFonts w:ascii="Arial" w:hAnsi="Arial" w:cs="Arial"/>
        </w:rPr>
        <w:t>général</w:t>
      </w:r>
      <w:r>
        <w:rPr>
          <w:rFonts w:ascii="Arial" w:hAnsi="Arial" w:cs="Arial"/>
        </w:rPr>
        <w:t>e</w:t>
      </w:r>
      <w:r w:rsidR="006050DD">
        <w:rPr>
          <w:rFonts w:ascii="Arial" w:hAnsi="Arial" w:cs="Arial"/>
        </w:rPr>
        <w:t xml:space="preserve"> </w:t>
      </w:r>
      <w:r w:rsidR="006050DD" w:rsidRPr="009B5AC9">
        <w:rPr>
          <w:rFonts w:ascii="Arial" w:hAnsi="Arial" w:cs="Arial"/>
        </w:rPr>
        <w:t>du CROUS de Nantes Pays de la Loire</w:t>
      </w:r>
    </w:p>
    <w:bookmarkEnd w:id="0"/>
    <w:p w14:paraId="5D37DD45" w14:textId="77777777" w:rsidR="006050DD" w:rsidRPr="009B5AC9" w:rsidRDefault="006050DD" w:rsidP="006050DD">
      <w:pPr>
        <w:pStyle w:val="En-tte"/>
        <w:rPr>
          <w:rFonts w:ascii="Arial" w:hAnsi="Arial" w:cs="Arial"/>
        </w:rPr>
      </w:pPr>
      <w:r w:rsidRPr="009B5AC9">
        <w:rPr>
          <w:rFonts w:ascii="Arial" w:hAnsi="Arial" w:cs="Arial"/>
        </w:rPr>
        <w:t>CENTRE REGIONAL DES ŒUVRES UNIVERSITAIRES ET SCOLAIRES DE NANTES- PAYS DE LA LOIRE</w:t>
      </w:r>
    </w:p>
    <w:p w14:paraId="43308C30" w14:textId="77777777" w:rsidR="006050DD" w:rsidRPr="009B5AC9" w:rsidRDefault="006050DD" w:rsidP="006050DD">
      <w:pPr>
        <w:pStyle w:val="En-tte"/>
        <w:rPr>
          <w:rFonts w:ascii="Arial" w:hAnsi="Arial" w:cs="Arial"/>
        </w:rPr>
      </w:pPr>
      <w:r w:rsidRPr="009B5AC9">
        <w:rPr>
          <w:rFonts w:ascii="Arial" w:hAnsi="Arial" w:cs="Arial"/>
        </w:rPr>
        <w:t>2 Bd Guy Mollet – BP 52213 – 44322 NANTES CEDEX 3</w:t>
      </w:r>
    </w:p>
    <w:p w14:paraId="387EEB66" w14:textId="77777777" w:rsidR="006050DD" w:rsidRPr="009B5AC9" w:rsidRDefault="006050DD" w:rsidP="006050DD">
      <w:pPr>
        <w:pStyle w:val="En-tte"/>
        <w:rPr>
          <w:rFonts w:ascii="Arial" w:hAnsi="Arial" w:cs="Arial"/>
        </w:rPr>
      </w:pPr>
      <w:r w:rsidRPr="009B5AC9">
        <w:rPr>
          <w:rFonts w:ascii="Arial" w:hAnsi="Arial" w:cs="Arial"/>
        </w:rPr>
        <w:t>Tél. 02 40 37 13 30</w:t>
      </w:r>
    </w:p>
    <w:p w14:paraId="78197959" w14:textId="77777777" w:rsidR="006050DD" w:rsidRPr="009B5AC9" w:rsidRDefault="006050DD" w:rsidP="006050DD">
      <w:pPr>
        <w:pStyle w:val="En-tte"/>
        <w:rPr>
          <w:rFonts w:ascii="Arial" w:hAnsi="Arial" w:cs="Arial"/>
        </w:rPr>
      </w:pPr>
      <w:r w:rsidRPr="009B5AC9">
        <w:rPr>
          <w:rFonts w:ascii="Arial" w:hAnsi="Arial" w:cs="Arial"/>
        </w:rPr>
        <w:t>Télécopie : 02 40 37 13 00</w:t>
      </w:r>
    </w:p>
    <w:p w14:paraId="04514E9C" w14:textId="77777777" w:rsidR="006050DD" w:rsidRDefault="006050DD" w:rsidP="006050DD">
      <w:pPr>
        <w:pStyle w:val="En-tte"/>
        <w:tabs>
          <w:tab w:val="clear" w:pos="4536"/>
          <w:tab w:val="clear" w:pos="9072"/>
        </w:tabs>
        <w:rPr>
          <w:rFonts w:ascii="Arial" w:hAnsi="Arial" w:cs="Arial"/>
        </w:rPr>
      </w:pPr>
      <w:r w:rsidRPr="009B5AC9">
        <w:rPr>
          <w:rFonts w:ascii="Arial" w:hAnsi="Arial" w:cs="Arial"/>
        </w:rPr>
        <w:t>Courriel : directeur@crous-nantes.fr</w:t>
      </w:r>
    </w:p>
    <w:p w14:paraId="3E41732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EA9597" w14:textId="77777777">
        <w:tc>
          <w:tcPr>
            <w:tcW w:w="10331" w:type="dxa"/>
            <w:shd w:val="clear" w:color="auto" w:fill="66CCFF"/>
          </w:tcPr>
          <w:p w14:paraId="6FEAF5F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97996BF" w14:textId="77777777" w:rsidR="00472B25" w:rsidRPr="008C2177" w:rsidRDefault="00472B25" w:rsidP="00257456">
      <w:pPr>
        <w:pStyle w:val="fcase1ertab"/>
        <w:tabs>
          <w:tab w:val="clear" w:pos="426"/>
          <w:tab w:val="left" w:pos="0"/>
        </w:tabs>
        <w:spacing w:before="120"/>
        <w:ind w:left="0" w:firstLine="0"/>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89915DF" w14:textId="77777777" w:rsidR="00472B25" w:rsidRDefault="00472B25">
      <w:pPr>
        <w:rPr>
          <w:rFonts w:ascii="Arial" w:hAnsi="Arial" w:cs="Arial"/>
          <w:bCs/>
        </w:rPr>
      </w:pPr>
    </w:p>
    <w:p w14:paraId="0939A8B3" w14:textId="3742D62B" w:rsidR="005363A9" w:rsidRPr="00810F08" w:rsidRDefault="005363A9" w:rsidP="005363A9">
      <w:pPr>
        <w:suppressAutoHyphens w:val="0"/>
        <w:overflowPunct w:val="0"/>
        <w:autoSpaceDE w:val="0"/>
        <w:autoSpaceDN w:val="0"/>
        <w:adjustRightInd w:val="0"/>
        <w:spacing w:before="120" w:after="120"/>
        <w:ind w:left="273" w:right="419" w:hanging="273"/>
        <w:textAlignment w:val="baseline"/>
        <w:rPr>
          <w:rFonts w:ascii="Arial" w:hAnsi="Arial" w:cs="Arial"/>
          <w:szCs w:val="24"/>
          <w:lang w:eastAsia="fr-FR"/>
        </w:rPr>
      </w:pPr>
      <w:r w:rsidRPr="00810F08">
        <w:rPr>
          <w:rFonts w:ascii="Arial" w:hAnsi="Arial" w:cs="Arial"/>
          <w:szCs w:val="24"/>
          <w:lang w:eastAsia="fr-FR"/>
        </w:rPr>
        <w:t xml:space="preserve">Marché </w:t>
      </w:r>
      <w:r w:rsidR="00926FF0">
        <w:rPr>
          <w:rFonts w:ascii="Arial" w:hAnsi="Arial" w:cs="Arial"/>
          <w:szCs w:val="24"/>
          <w:lang w:eastAsia="fr-FR"/>
        </w:rPr>
        <w:fldChar w:fldCharType="begin"/>
      </w:r>
      <w:r w:rsidR="00926FF0">
        <w:rPr>
          <w:rFonts w:ascii="Arial" w:hAnsi="Arial" w:cs="Arial"/>
          <w:szCs w:val="24"/>
          <w:lang w:eastAsia="fr-FR"/>
        </w:rPr>
        <w:instrText xml:space="preserve"> COMMENTS  "N° 2026_FCS_001_NTE"  \* MERGEFORMAT </w:instrText>
      </w:r>
      <w:r w:rsidR="00926FF0">
        <w:rPr>
          <w:rFonts w:ascii="Arial" w:hAnsi="Arial" w:cs="Arial"/>
          <w:szCs w:val="24"/>
          <w:lang w:eastAsia="fr-FR"/>
        </w:rPr>
        <w:fldChar w:fldCharType="separate"/>
      </w:r>
      <w:r w:rsidR="00926FF0">
        <w:rPr>
          <w:rFonts w:ascii="Arial" w:hAnsi="Arial" w:cs="Arial"/>
          <w:szCs w:val="24"/>
          <w:lang w:eastAsia="fr-FR"/>
        </w:rPr>
        <w:t>N° 2026_FCS_001_NTE</w:t>
      </w:r>
      <w:r w:rsidR="00926FF0">
        <w:rPr>
          <w:rFonts w:ascii="Arial" w:hAnsi="Arial" w:cs="Arial"/>
          <w:szCs w:val="24"/>
          <w:lang w:eastAsia="fr-FR"/>
        </w:rPr>
        <w:fldChar w:fldCharType="end"/>
      </w:r>
    </w:p>
    <w:p w14:paraId="3DAEB83E" w14:textId="77777777" w:rsidR="00926FF0" w:rsidRDefault="00B63D3C">
      <w:pPr>
        <w:suppressAutoHyphens w:val="0"/>
        <w:rPr>
          <w:rFonts w:ascii="Arial" w:hAnsi="Arial" w:cs="Arial"/>
          <w:bCs/>
          <w:szCs w:val="24"/>
          <w:lang w:eastAsia="fr-FR"/>
        </w:rPr>
      </w:pPr>
      <w:r w:rsidRPr="00B63D3C">
        <w:rPr>
          <w:rFonts w:ascii="Arial" w:hAnsi="Arial" w:cs="Arial"/>
          <w:bCs/>
          <w:szCs w:val="24"/>
          <w:lang w:eastAsia="fr-FR"/>
        </w:rPr>
        <w:t>MISE A DISPOSITION, IMPLANTATION ET EXPLOITATION DE DISTRIBUTEURS DE RESTAURATION D’APPOINT PAR AUTOMATE DE PLATS A TARIFICATION SOCIALE</w:t>
      </w:r>
    </w:p>
    <w:p w14:paraId="71AC34A0" w14:textId="77777777" w:rsidR="00926FF0" w:rsidRDefault="00926FF0">
      <w:pPr>
        <w:suppressAutoHyphens w:val="0"/>
        <w:rPr>
          <w:rFonts w:ascii="Arial" w:hAnsi="Arial" w:cs="Arial"/>
          <w:bCs/>
          <w:szCs w:val="24"/>
          <w:lang w:eastAsia="fr-FR"/>
        </w:rPr>
      </w:pPr>
    </w:p>
    <w:p w14:paraId="28011FB5" w14:textId="47CD8142" w:rsidR="00045A35" w:rsidRDefault="00996B1A">
      <w:pPr>
        <w:suppressAutoHyphens w:val="0"/>
        <w:rPr>
          <w:rFonts w:ascii="Arial" w:hAnsi="Arial" w:cs="Arial"/>
          <w:bCs/>
          <w:szCs w:val="24"/>
          <w:lang w:eastAsia="fr-FR"/>
        </w:rPr>
      </w:pPr>
      <w:r w:rsidRPr="00996B1A">
        <w:rPr>
          <w:rFonts w:ascii="Arial" w:hAnsi="Arial" w:cs="Arial"/>
          <w:bCs/>
          <w:szCs w:val="24"/>
          <w:lang w:eastAsia="fr-FR"/>
        </w:rPr>
        <w:t>Lot 2 : département 49</w:t>
      </w:r>
      <w:r w:rsidR="00045A35">
        <w:rPr>
          <w:rFonts w:ascii="Arial" w:hAnsi="Arial" w:cs="Arial"/>
          <w:bCs/>
          <w:szCs w:val="24"/>
          <w:lang w:eastAsia="fr-FR"/>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8EB4C28" w14:textId="77777777" w:rsidTr="00257456">
        <w:tc>
          <w:tcPr>
            <w:tcW w:w="10331" w:type="dxa"/>
            <w:shd w:val="clear" w:color="auto" w:fill="66CCFF"/>
          </w:tcPr>
          <w:p w14:paraId="5754526F" w14:textId="77777777" w:rsidR="00472B25" w:rsidRDefault="006050DD">
            <w:pPr>
              <w:tabs>
                <w:tab w:val="left" w:pos="-142"/>
                <w:tab w:val="left" w:pos="4111"/>
              </w:tabs>
              <w:jc w:val="both"/>
            </w:pPr>
            <w:r>
              <w:lastRenderedPageBreak/>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5D58095" w14:textId="77777777" w:rsidR="00472B25" w:rsidRDefault="00472B25">
      <w:pPr>
        <w:pStyle w:val="Titre9"/>
        <w:numPr>
          <w:ilvl w:val="0"/>
          <w:numId w:val="0"/>
        </w:numPr>
        <w:rPr>
          <w:i w:val="0"/>
          <w:sz w:val="20"/>
        </w:rPr>
      </w:pPr>
    </w:p>
    <w:p w14:paraId="7AB2BD1A" w14:textId="77777777" w:rsidR="00472B25" w:rsidRDefault="00472B25">
      <w:pPr>
        <w:pStyle w:val="Titre9"/>
        <w:numPr>
          <w:ilvl w:val="0"/>
          <w:numId w:val="0"/>
        </w:numPr>
        <w:rPr>
          <w:b/>
          <w:bCs/>
          <w:i w:val="0"/>
          <w:iCs w:val="0"/>
          <w:sz w:val="22"/>
          <w:szCs w:val="22"/>
        </w:rPr>
      </w:pPr>
      <w:r>
        <w:rPr>
          <w:b/>
          <w:bCs/>
          <w:i w:val="0"/>
          <w:iCs w:val="0"/>
          <w:sz w:val="22"/>
          <w:szCs w:val="22"/>
        </w:rPr>
        <w:t>C1 - Cas général</w:t>
      </w:r>
    </w:p>
    <w:p w14:paraId="3987B025" w14:textId="77777777" w:rsidR="0026039E" w:rsidRDefault="0026039E" w:rsidP="0026039E"/>
    <w:p w14:paraId="5C3AE821"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360D7AA5" w14:textId="77777777" w:rsidR="00472B25" w:rsidRDefault="00472B25">
      <w:pPr>
        <w:pStyle w:val="Titre9"/>
        <w:tabs>
          <w:tab w:val="num" w:pos="0"/>
        </w:tabs>
        <w:ind w:left="0"/>
        <w:jc w:val="both"/>
        <w:rPr>
          <w:i w:val="0"/>
          <w:iCs w:val="0"/>
          <w:sz w:val="20"/>
          <w:szCs w:val="20"/>
        </w:rPr>
      </w:pPr>
    </w:p>
    <w:p w14:paraId="3E26CA8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133AA66" w14:textId="77777777" w:rsidR="00472B25" w:rsidRDefault="00472B25">
      <w:pPr>
        <w:jc w:val="both"/>
        <w:rPr>
          <w:rFonts w:ascii="Arial" w:hAnsi="Arial" w:cs="Arial"/>
          <w:b/>
          <w:bCs/>
        </w:rPr>
      </w:pPr>
    </w:p>
    <w:p w14:paraId="661D0EB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3C9EEC7" w14:textId="77777777" w:rsidR="003C025D" w:rsidRDefault="003C025D" w:rsidP="003C025D"/>
    <w:p w14:paraId="74DA0488" w14:textId="77777777" w:rsidR="003C025D" w:rsidRPr="00025EC9" w:rsidRDefault="003C025D" w:rsidP="003C025D"/>
    <w:p w14:paraId="6AECD7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B0510D6" w14:textId="77777777" w:rsidR="003C025D" w:rsidRDefault="003C025D" w:rsidP="003C025D"/>
    <w:p w14:paraId="2C63961E" w14:textId="77777777" w:rsidR="003C025D" w:rsidRPr="00025EC9" w:rsidRDefault="003C025D" w:rsidP="003C025D"/>
    <w:p w14:paraId="0382D57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D440488" w14:textId="77777777" w:rsidR="003C025D" w:rsidRDefault="003C025D" w:rsidP="003C025D"/>
    <w:p w14:paraId="456EA821" w14:textId="77777777" w:rsidR="003C025D" w:rsidRPr="00025EC9" w:rsidRDefault="003C025D" w:rsidP="003C025D"/>
    <w:p w14:paraId="4134C1D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FFD5CBA" w14:textId="77777777" w:rsidR="003C025D" w:rsidRDefault="003C025D" w:rsidP="003C025D"/>
    <w:p w14:paraId="55DB1C91" w14:textId="77777777" w:rsidR="003C025D" w:rsidRDefault="003C025D" w:rsidP="003C025D"/>
    <w:p w14:paraId="51E3CE13"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B65A238" w14:textId="77777777" w:rsidR="003C025D" w:rsidRDefault="003C025D" w:rsidP="003C025D"/>
    <w:p w14:paraId="750D06B9" w14:textId="77777777" w:rsidR="003C025D" w:rsidRPr="00025EC9" w:rsidRDefault="003C025D" w:rsidP="003C025D"/>
    <w:p w14:paraId="0FC7D2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FF1DC53" w14:textId="77777777" w:rsidR="00472B25" w:rsidRDefault="00472B25">
      <w:pPr>
        <w:jc w:val="both"/>
        <w:rPr>
          <w:rFonts w:ascii="Arial" w:hAnsi="Arial" w:cs="Arial"/>
          <w:b/>
          <w:bCs/>
        </w:rPr>
      </w:pPr>
    </w:p>
    <w:p w14:paraId="7C9E4D24" w14:textId="77777777" w:rsidR="00472B25" w:rsidRDefault="00472B25">
      <w:pPr>
        <w:jc w:val="both"/>
        <w:rPr>
          <w:rFonts w:ascii="Arial" w:hAnsi="Arial" w:cs="Arial"/>
          <w:b/>
          <w:bCs/>
        </w:rPr>
      </w:pPr>
    </w:p>
    <w:p w14:paraId="60025AF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55694798" w14:textId="77777777" w:rsidR="00472B25" w:rsidRDefault="00472B25">
      <w:pPr>
        <w:jc w:val="both"/>
        <w:rPr>
          <w:rFonts w:ascii="Arial" w:hAnsi="Arial" w:cs="Arial"/>
        </w:rPr>
      </w:pPr>
    </w:p>
    <w:p w14:paraId="42EC681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261F3FB" w14:textId="77777777" w:rsidR="00427375" w:rsidRDefault="00427375" w:rsidP="00427375">
      <w:pPr>
        <w:ind w:left="567"/>
        <w:jc w:val="both"/>
        <w:rPr>
          <w:rFonts w:ascii="Arial" w:hAnsi="Arial" w:cs="Arial"/>
        </w:rPr>
      </w:pPr>
    </w:p>
    <w:p w14:paraId="02D98B73" w14:textId="77777777" w:rsidR="006050DD" w:rsidRDefault="00427375" w:rsidP="00257456">
      <w:pPr>
        <w:ind w:left="567"/>
        <w:jc w:val="both"/>
        <w:rPr>
          <w:rFonts w:ascii="Arial" w:hAnsi="Arial" w:cs="Arial"/>
          <w:b/>
          <w:bCs/>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6EC77525" w14:textId="77777777" w:rsidR="006050DD" w:rsidRPr="00257456" w:rsidRDefault="006050DD" w:rsidP="00257456">
      <w:pPr>
        <w:jc w:val="both"/>
        <w:rPr>
          <w:rFonts w:ascii="Arial" w:hAnsi="Arial" w:cs="Arial"/>
          <w:bCs/>
          <w:sz w:val="22"/>
          <w:szCs w:val="22"/>
        </w:rPr>
      </w:pPr>
    </w:p>
    <w:p w14:paraId="74E61062" w14:textId="77777777" w:rsidR="006050DD" w:rsidRDefault="006050DD">
      <w:pPr>
        <w:suppressAutoHyphens w:val="0"/>
        <w:rPr>
          <w:rFonts w:ascii="Arial" w:hAnsi="Arial" w:cs="Arial"/>
          <w:b/>
          <w:bCs/>
          <w:sz w:val="22"/>
          <w:szCs w:val="22"/>
        </w:rPr>
      </w:pPr>
    </w:p>
    <w:p w14:paraId="390F7337"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0C3E950"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6DA5DD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4F727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6FC0C5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4CE68217"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2197DCD"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3EA344E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E718060"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1356D3D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50AC232"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08C8A3C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143FB1D5"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A95F61E" w14:textId="77777777" w:rsidR="006F6740" w:rsidRDefault="006F6740">
            <w:pPr>
              <w:ind w:left="170" w:right="170"/>
              <w:jc w:val="both"/>
              <w:rPr>
                <w:rFonts w:ascii="Arial" w:hAnsi="Arial" w:cs="Arial"/>
                <w:sz w:val="16"/>
                <w:szCs w:val="16"/>
              </w:rPr>
            </w:pPr>
          </w:p>
          <w:p w14:paraId="160FD08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7BF15D7" w14:textId="77777777" w:rsidR="006F6740" w:rsidRDefault="006F6740">
            <w:pPr>
              <w:ind w:left="170" w:right="170"/>
              <w:jc w:val="both"/>
              <w:rPr>
                <w:rFonts w:ascii="Arial" w:hAnsi="Arial" w:cs="Arial"/>
                <w:sz w:val="12"/>
                <w:szCs w:val="16"/>
              </w:rPr>
            </w:pPr>
          </w:p>
          <w:p w14:paraId="78B5DAA7" w14:textId="77777777" w:rsidR="00872C42" w:rsidRDefault="00872C42">
            <w:pPr>
              <w:ind w:left="170" w:right="170"/>
              <w:jc w:val="both"/>
              <w:rPr>
                <w:rFonts w:ascii="Arial" w:hAnsi="Arial" w:cs="Arial"/>
                <w:sz w:val="12"/>
                <w:szCs w:val="16"/>
              </w:rPr>
            </w:pPr>
          </w:p>
          <w:p w14:paraId="73923B1E" w14:textId="77777777" w:rsidR="00872C42" w:rsidRPr="00A70756" w:rsidRDefault="00872C42">
            <w:pPr>
              <w:ind w:left="170" w:right="170"/>
              <w:jc w:val="both"/>
              <w:rPr>
                <w:rFonts w:ascii="Arial" w:hAnsi="Arial" w:cs="Arial"/>
                <w:sz w:val="12"/>
                <w:szCs w:val="16"/>
              </w:rPr>
            </w:pPr>
          </w:p>
          <w:p w14:paraId="4BF2D0E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D441FA1" w14:textId="77777777" w:rsidR="006F6740" w:rsidRPr="00A70756" w:rsidRDefault="006F6740">
            <w:pPr>
              <w:ind w:left="170" w:right="170"/>
              <w:jc w:val="both"/>
              <w:rPr>
                <w:rFonts w:ascii="Arial" w:hAnsi="Arial" w:cs="Arial"/>
                <w:sz w:val="12"/>
                <w:szCs w:val="16"/>
              </w:rPr>
            </w:pPr>
          </w:p>
          <w:p w14:paraId="797E3FCC" w14:textId="77777777" w:rsidR="006F6740" w:rsidRDefault="006F6740">
            <w:pPr>
              <w:ind w:left="170" w:right="170"/>
              <w:jc w:val="both"/>
              <w:rPr>
                <w:rFonts w:ascii="Arial" w:hAnsi="Arial" w:cs="Arial"/>
                <w:sz w:val="16"/>
                <w:szCs w:val="16"/>
              </w:rPr>
            </w:pPr>
          </w:p>
          <w:p w14:paraId="7B626CEB" w14:textId="77777777" w:rsidR="006F6740" w:rsidRDefault="006F6740">
            <w:pPr>
              <w:ind w:left="170" w:right="170"/>
              <w:jc w:val="both"/>
              <w:rPr>
                <w:rFonts w:ascii="Arial" w:hAnsi="Arial" w:cs="Arial"/>
                <w:sz w:val="16"/>
                <w:szCs w:val="16"/>
              </w:rPr>
            </w:pPr>
          </w:p>
          <w:p w14:paraId="09F95E4C" w14:textId="77777777" w:rsidR="006F6740" w:rsidRDefault="006F6740">
            <w:pPr>
              <w:snapToGrid w:val="0"/>
              <w:jc w:val="both"/>
              <w:rPr>
                <w:rFonts w:ascii="Arial" w:hAnsi="Arial" w:cs="Arial"/>
                <w:b/>
                <w:bCs/>
              </w:rPr>
            </w:pPr>
          </w:p>
        </w:tc>
      </w:tr>
      <w:tr w:rsidR="006F6740" w14:paraId="61D47608"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18963938"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61DC5C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4F39321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448608" w14:textId="77777777" w:rsidR="006F6740" w:rsidRDefault="006F6740">
            <w:pPr>
              <w:ind w:left="170" w:right="170"/>
              <w:jc w:val="both"/>
              <w:rPr>
                <w:rFonts w:ascii="Arial" w:hAnsi="Arial" w:cs="Arial"/>
                <w:sz w:val="16"/>
                <w:szCs w:val="16"/>
              </w:rPr>
            </w:pPr>
          </w:p>
          <w:p w14:paraId="3FD6D8A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041EF7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C8C3A36" w14:textId="77777777" w:rsidR="006F6740" w:rsidRPr="006F6740" w:rsidRDefault="006F6740" w:rsidP="006F6740">
            <w:pPr>
              <w:ind w:left="170" w:right="170"/>
              <w:jc w:val="both"/>
              <w:rPr>
                <w:rFonts w:ascii="Arial" w:hAnsi="Arial" w:cs="Arial"/>
                <w:sz w:val="16"/>
                <w:szCs w:val="16"/>
              </w:rPr>
            </w:pPr>
          </w:p>
          <w:p w14:paraId="5AA21A3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7D549F0" w14:textId="77777777" w:rsidR="006F6740" w:rsidRDefault="006F6740" w:rsidP="006F6740">
            <w:pPr>
              <w:ind w:left="170" w:right="170"/>
              <w:jc w:val="both"/>
              <w:rPr>
                <w:rFonts w:ascii="Arial" w:hAnsi="Arial" w:cs="Arial"/>
                <w:sz w:val="12"/>
                <w:szCs w:val="16"/>
              </w:rPr>
            </w:pPr>
          </w:p>
          <w:p w14:paraId="6C82435E" w14:textId="77777777" w:rsidR="00872C42" w:rsidRDefault="00872C42" w:rsidP="006F6740">
            <w:pPr>
              <w:ind w:left="170" w:right="170"/>
              <w:jc w:val="both"/>
              <w:rPr>
                <w:rFonts w:ascii="Arial" w:hAnsi="Arial" w:cs="Arial"/>
                <w:sz w:val="12"/>
                <w:szCs w:val="16"/>
              </w:rPr>
            </w:pPr>
          </w:p>
          <w:p w14:paraId="5C5F5C6A" w14:textId="77777777" w:rsidR="00872C42" w:rsidRPr="00A70756" w:rsidRDefault="00872C42" w:rsidP="006F6740">
            <w:pPr>
              <w:ind w:left="170" w:right="170"/>
              <w:jc w:val="both"/>
              <w:rPr>
                <w:rFonts w:ascii="Arial" w:hAnsi="Arial" w:cs="Arial"/>
                <w:sz w:val="12"/>
                <w:szCs w:val="16"/>
              </w:rPr>
            </w:pPr>
          </w:p>
          <w:p w14:paraId="516944A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7C3F1E" w14:textId="77777777" w:rsidR="006F6740" w:rsidRDefault="006F6740" w:rsidP="006F6740">
            <w:pPr>
              <w:ind w:left="170" w:right="170"/>
              <w:jc w:val="both"/>
              <w:rPr>
                <w:rFonts w:ascii="Arial" w:hAnsi="Arial" w:cs="Arial"/>
                <w:sz w:val="16"/>
                <w:szCs w:val="16"/>
              </w:rPr>
            </w:pPr>
          </w:p>
          <w:p w14:paraId="0F8E4A6D" w14:textId="77777777" w:rsidR="006F6740" w:rsidRDefault="006F6740" w:rsidP="006F6740">
            <w:pPr>
              <w:ind w:left="170" w:right="170"/>
              <w:jc w:val="both"/>
              <w:rPr>
                <w:rFonts w:ascii="Arial" w:hAnsi="Arial" w:cs="Arial"/>
                <w:sz w:val="16"/>
                <w:szCs w:val="16"/>
              </w:rPr>
            </w:pPr>
          </w:p>
          <w:p w14:paraId="60C9F9FC" w14:textId="77777777" w:rsidR="006F6740" w:rsidRDefault="006F6740" w:rsidP="006F6740">
            <w:pPr>
              <w:ind w:left="170" w:right="170"/>
              <w:jc w:val="both"/>
              <w:rPr>
                <w:rFonts w:ascii="Arial" w:hAnsi="Arial" w:cs="Arial"/>
                <w:sz w:val="16"/>
                <w:szCs w:val="16"/>
              </w:rPr>
            </w:pPr>
          </w:p>
          <w:p w14:paraId="3F880FD7" w14:textId="77777777" w:rsidR="006F6740" w:rsidRDefault="006F6740">
            <w:pPr>
              <w:snapToGrid w:val="0"/>
              <w:jc w:val="both"/>
              <w:rPr>
                <w:rFonts w:ascii="Arial" w:hAnsi="Arial" w:cs="Arial"/>
                <w:b/>
                <w:bCs/>
              </w:rPr>
            </w:pPr>
          </w:p>
        </w:tc>
      </w:tr>
      <w:tr w:rsidR="006F6740" w14:paraId="0D57DE9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EC1035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DA948A4"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2548BFA"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08ACBD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7BABEAA" w14:textId="77777777" w:rsidR="006F6740" w:rsidRDefault="006F6740" w:rsidP="00A70756">
            <w:pPr>
              <w:ind w:left="170" w:right="170"/>
              <w:jc w:val="both"/>
              <w:rPr>
                <w:rFonts w:ascii="Arial" w:hAnsi="Arial" w:cs="Arial"/>
                <w:sz w:val="16"/>
                <w:szCs w:val="16"/>
              </w:rPr>
            </w:pPr>
          </w:p>
          <w:p w14:paraId="2231452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36578F" w14:textId="77777777" w:rsidR="006F6740" w:rsidRDefault="006F6740" w:rsidP="00A70756">
            <w:pPr>
              <w:ind w:left="170" w:right="170"/>
              <w:jc w:val="both"/>
              <w:rPr>
                <w:rFonts w:ascii="Arial" w:hAnsi="Arial" w:cs="Arial"/>
                <w:sz w:val="12"/>
                <w:szCs w:val="16"/>
              </w:rPr>
            </w:pPr>
          </w:p>
          <w:p w14:paraId="5AC9EEDA" w14:textId="77777777" w:rsidR="00872C42" w:rsidRDefault="00872C42" w:rsidP="00A70756">
            <w:pPr>
              <w:ind w:left="170" w:right="170"/>
              <w:jc w:val="both"/>
              <w:rPr>
                <w:rFonts w:ascii="Arial" w:hAnsi="Arial" w:cs="Arial"/>
                <w:sz w:val="12"/>
                <w:szCs w:val="16"/>
              </w:rPr>
            </w:pPr>
          </w:p>
          <w:p w14:paraId="0FDCFC3D" w14:textId="77777777" w:rsidR="00872C42" w:rsidRPr="00A70756" w:rsidRDefault="00872C42" w:rsidP="00A70756">
            <w:pPr>
              <w:ind w:left="170" w:right="170"/>
              <w:jc w:val="both"/>
              <w:rPr>
                <w:rFonts w:ascii="Arial" w:hAnsi="Arial" w:cs="Arial"/>
                <w:sz w:val="12"/>
                <w:szCs w:val="16"/>
              </w:rPr>
            </w:pPr>
          </w:p>
          <w:p w14:paraId="2BC557E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CC8EA31" w14:textId="77777777" w:rsidR="006F6740" w:rsidRPr="00A70756" w:rsidRDefault="006F6740" w:rsidP="006F6740">
            <w:pPr>
              <w:ind w:left="170" w:right="170"/>
              <w:jc w:val="both"/>
              <w:rPr>
                <w:rFonts w:ascii="Arial" w:hAnsi="Arial" w:cs="Arial"/>
                <w:sz w:val="12"/>
                <w:szCs w:val="16"/>
              </w:rPr>
            </w:pPr>
          </w:p>
          <w:p w14:paraId="52CD2E05" w14:textId="77777777" w:rsidR="006F6740" w:rsidRDefault="006F6740" w:rsidP="006F6740">
            <w:pPr>
              <w:ind w:left="170" w:right="170"/>
              <w:jc w:val="both"/>
              <w:rPr>
                <w:rFonts w:ascii="Arial" w:hAnsi="Arial" w:cs="Arial"/>
                <w:sz w:val="16"/>
                <w:szCs w:val="16"/>
              </w:rPr>
            </w:pPr>
          </w:p>
          <w:p w14:paraId="246B55F4" w14:textId="77777777" w:rsidR="006F6740" w:rsidRDefault="006F6740" w:rsidP="00224E9C">
            <w:pPr>
              <w:snapToGrid w:val="0"/>
              <w:jc w:val="both"/>
              <w:rPr>
                <w:rFonts w:ascii="Arial" w:hAnsi="Arial" w:cs="Arial"/>
                <w:sz w:val="16"/>
                <w:szCs w:val="16"/>
              </w:rPr>
            </w:pPr>
          </w:p>
          <w:p w14:paraId="44CD26D7" w14:textId="77777777" w:rsidR="00872C42" w:rsidRDefault="00872C42" w:rsidP="00224E9C">
            <w:pPr>
              <w:snapToGrid w:val="0"/>
              <w:jc w:val="both"/>
              <w:rPr>
                <w:rFonts w:ascii="Arial" w:hAnsi="Arial" w:cs="Arial"/>
                <w:b/>
                <w:bCs/>
              </w:rPr>
            </w:pPr>
          </w:p>
        </w:tc>
      </w:tr>
      <w:tr w:rsidR="006F6740" w14:paraId="47EFCA0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7F035AE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EC399D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70F207C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0203C8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BDB5C5" w14:textId="77777777" w:rsidR="006F6740" w:rsidRDefault="006F6740" w:rsidP="006F6740">
            <w:pPr>
              <w:ind w:left="170" w:right="170"/>
              <w:jc w:val="both"/>
              <w:rPr>
                <w:rFonts w:ascii="Arial" w:hAnsi="Arial" w:cs="Arial"/>
                <w:sz w:val="16"/>
                <w:szCs w:val="16"/>
              </w:rPr>
            </w:pPr>
          </w:p>
          <w:p w14:paraId="6BF3140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754BCCA" w14:textId="77777777" w:rsidR="006F6740" w:rsidRDefault="006F6740" w:rsidP="006F6740">
            <w:pPr>
              <w:ind w:left="170" w:right="170"/>
              <w:jc w:val="both"/>
              <w:rPr>
                <w:rFonts w:ascii="Arial" w:hAnsi="Arial" w:cs="Arial"/>
                <w:sz w:val="12"/>
                <w:szCs w:val="16"/>
              </w:rPr>
            </w:pPr>
          </w:p>
          <w:p w14:paraId="38DB86A5" w14:textId="77777777" w:rsidR="00872C42" w:rsidRDefault="00872C42" w:rsidP="006F6740">
            <w:pPr>
              <w:ind w:left="170" w:right="170"/>
              <w:jc w:val="both"/>
              <w:rPr>
                <w:rFonts w:ascii="Arial" w:hAnsi="Arial" w:cs="Arial"/>
                <w:sz w:val="12"/>
                <w:szCs w:val="16"/>
              </w:rPr>
            </w:pPr>
          </w:p>
          <w:p w14:paraId="58C94C0B" w14:textId="77777777" w:rsidR="00872C42" w:rsidRPr="00A70756" w:rsidRDefault="00872C42" w:rsidP="006F6740">
            <w:pPr>
              <w:ind w:left="170" w:right="170"/>
              <w:jc w:val="both"/>
              <w:rPr>
                <w:rFonts w:ascii="Arial" w:hAnsi="Arial" w:cs="Arial"/>
                <w:sz w:val="12"/>
                <w:szCs w:val="16"/>
              </w:rPr>
            </w:pPr>
          </w:p>
          <w:p w14:paraId="3D77359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15085EE" w14:textId="77777777" w:rsidR="006F6740" w:rsidRPr="00A70756" w:rsidRDefault="006F6740" w:rsidP="006F6740">
            <w:pPr>
              <w:ind w:left="170" w:right="170"/>
              <w:jc w:val="both"/>
              <w:rPr>
                <w:rFonts w:ascii="Arial" w:hAnsi="Arial" w:cs="Arial"/>
                <w:sz w:val="12"/>
                <w:szCs w:val="16"/>
              </w:rPr>
            </w:pPr>
          </w:p>
          <w:p w14:paraId="292EB049" w14:textId="77777777" w:rsidR="006F6740" w:rsidRDefault="006F6740" w:rsidP="006F6740">
            <w:pPr>
              <w:ind w:left="170" w:right="170"/>
              <w:jc w:val="both"/>
              <w:rPr>
                <w:rFonts w:ascii="Arial" w:hAnsi="Arial" w:cs="Arial"/>
                <w:sz w:val="16"/>
                <w:szCs w:val="16"/>
              </w:rPr>
            </w:pPr>
          </w:p>
          <w:p w14:paraId="7F2DBC87" w14:textId="77777777" w:rsidR="006F6740" w:rsidRDefault="006F6740" w:rsidP="006F6740">
            <w:pPr>
              <w:ind w:left="170" w:right="170"/>
              <w:jc w:val="both"/>
              <w:rPr>
                <w:rFonts w:ascii="Arial" w:hAnsi="Arial" w:cs="Arial"/>
                <w:sz w:val="16"/>
                <w:szCs w:val="16"/>
              </w:rPr>
            </w:pPr>
          </w:p>
          <w:p w14:paraId="18A68959" w14:textId="77777777" w:rsidR="006F6740" w:rsidRDefault="006F6740">
            <w:pPr>
              <w:snapToGrid w:val="0"/>
              <w:jc w:val="both"/>
              <w:rPr>
                <w:rFonts w:ascii="Arial" w:hAnsi="Arial" w:cs="Arial"/>
                <w:b/>
                <w:bCs/>
              </w:rPr>
            </w:pPr>
          </w:p>
        </w:tc>
      </w:tr>
    </w:tbl>
    <w:p w14:paraId="5525B526" w14:textId="77777777" w:rsidR="002D13A0" w:rsidRDefault="002D13A0" w:rsidP="00D21AD8">
      <w:pPr>
        <w:tabs>
          <w:tab w:val="left" w:pos="-142"/>
          <w:tab w:val="left" w:pos="4111"/>
        </w:tabs>
        <w:rPr>
          <w:rFonts w:ascii="Arial" w:hAnsi="Arial" w:cs="Arial"/>
          <w:b/>
          <w:bCs/>
          <w:sz w:val="22"/>
          <w:szCs w:val="22"/>
        </w:rPr>
      </w:pPr>
    </w:p>
    <w:p w14:paraId="22A34767" w14:textId="77777777" w:rsidR="002D13A0" w:rsidRDefault="002D13A0" w:rsidP="00D21AD8">
      <w:pPr>
        <w:tabs>
          <w:tab w:val="left" w:pos="-142"/>
          <w:tab w:val="left" w:pos="4111"/>
        </w:tabs>
        <w:rPr>
          <w:rFonts w:ascii="Arial" w:hAnsi="Arial" w:cs="Arial"/>
          <w:b/>
          <w:bCs/>
          <w:sz w:val="22"/>
          <w:szCs w:val="22"/>
        </w:rPr>
      </w:pPr>
    </w:p>
    <w:p w14:paraId="6CF6F0A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87B9714" w14:textId="77777777" w:rsidR="00427375" w:rsidRDefault="00427375" w:rsidP="008C2177">
      <w:pPr>
        <w:tabs>
          <w:tab w:val="left" w:pos="-142"/>
          <w:tab w:val="left" w:pos="4111"/>
        </w:tabs>
        <w:jc w:val="both"/>
        <w:rPr>
          <w:rFonts w:ascii="Arial" w:hAnsi="Arial" w:cs="Arial"/>
          <w:b/>
          <w:bCs/>
          <w:sz w:val="22"/>
          <w:szCs w:val="22"/>
        </w:rPr>
      </w:pPr>
    </w:p>
    <w:p w14:paraId="185FB4B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AA4407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49343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56459B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5D3F0B1"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EC59D4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E2E901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B5BB002"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77BFFC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B10B1A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A7C92F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81EB6C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D5751E8" w14:textId="77777777" w:rsidR="00BD1236" w:rsidRPr="008C2177" w:rsidRDefault="00BD1236" w:rsidP="00171BF1">
      <w:pPr>
        <w:pStyle w:val="En-tte"/>
        <w:tabs>
          <w:tab w:val="left" w:pos="2160"/>
        </w:tabs>
        <w:ind w:left="284"/>
        <w:jc w:val="both"/>
        <w:rPr>
          <w:rFonts w:ascii="Arial" w:hAnsi="Arial" w:cs="Arial"/>
          <w:iCs/>
          <w:sz w:val="16"/>
          <w:szCs w:val="18"/>
        </w:rPr>
      </w:pPr>
    </w:p>
    <w:p w14:paraId="39EDE1B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5F7DD73" w14:textId="77777777" w:rsidR="00BD1236" w:rsidRPr="00171BF1" w:rsidRDefault="00BD1236" w:rsidP="00171BF1">
      <w:pPr>
        <w:pStyle w:val="En-tte"/>
        <w:ind w:left="993"/>
        <w:jc w:val="both"/>
        <w:rPr>
          <w:rFonts w:ascii="Arial" w:hAnsi="Arial" w:cs="Arial"/>
          <w:iCs/>
          <w:sz w:val="16"/>
          <w:szCs w:val="18"/>
        </w:rPr>
      </w:pPr>
    </w:p>
    <w:p w14:paraId="40F76DAD" w14:textId="77777777" w:rsidR="00BD1236" w:rsidRPr="00171BF1" w:rsidRDefault="00BD1236" w:rsidP="00171BF1">
      <w:pPr>
        <w:pStyle w:val="En-tte"/>
        <w:ind w:left="993"/>
        <w:jc w:val="both"/>
        <w:rPr>
          <w:rFonts w:ascii="Arial" w:hAnsi="Arial" w:cs="Arial"/>
          <w:iCs/>
          <w:sz w:val="16"/>
          <w:szCs w:val="18"/>
        </w:rPr>
      </w:pPr>
    </w:p>
    <w:p w14:paraId="6F376B1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C13A0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127D9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68F8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15F14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AD5252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DFE26A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A1D88F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A1C63B1"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E294FB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1E43E8E" w14:textId="77777777" w:rsidR="006050DD" w:rsidRDefault="006050DD">
      <w:pPr>
        <w:rPr>
          <w:rFonts w:ascii="Arial" w:hAnsi="Arial" w:cs="Arial"/>
          <w:b/>
          <w:bCs/>
          <w:sz w:val="22"/>
          <w:szCs w:val="22"/>
        </w:rPr>
      </w:pPr>
    </w:p>
    <w:p w14:paraId="4C4098F7" w14:textId="77777777" w:rsidR="001D4330" w:rsidRDefault="001D4330"/>
    <w:tbl>
      <w:tblPr>
        <w:tblW w:w="0" w:type="auto"/>
        <w:shd w:val="clear" w:color="auto" w:fill="66CCFF"/>
        <w:tblLook w:val="04A0" w:firstRow="1" w:lastRow="0" w:firstColumn="1" w:lastColumn="0" w:noHBand="0" w:noVBand="1"/>
      </w:tblPr>
      <w:tblGrid>
        <w:gridCol w:w="10204"/>
      </w:tblGrid>
      <w:tr w:rsidR="00261FC1" w:rsidRPr="005C765E" w14:paraId="5870A58F" w14:textId="77777777" w:rsidTr="00257456">
        <w:tc>
          <w:tcPr>
            <w:tcW w:w="10204" w:type="dxa"/>
            <w:shd w:val="clear" w:color="auto" w:fill="66CCFF"/>
          </w:tcPr>
          <w:p w14:paraId="65390B3A"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48C3198" w14:textId="77777777" w:rsidR="00D21AD8" w:rsidRDefault="00D21AD8" w:rsidP="00D21AD8">
      <w:pPr>
        <w:tabs>
          <w:tab w:val="left" w:pos="-142"/>
          <w:tab w:val="left" w:pos="4111"/>
        </w:tabs>
        <w:rPr>
          <w:rFonts w:ascii="Arial" w:hAnsi="Arial" w:cs="Arial"/>
          <w:b/>
          <w:bCs/>
          <w:sz w:val="22"/>
          <w:szCs w:val="22"/>
        </w:rPr>
      </w:pPr>
    </w:p>
    <w:p w14:paraId="41577B78" w14:textId="77777777" w:rsidR="00555AC1" w:rsidRDefault="00D21AD8" w:rsidP="0026039E">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428901F" w14:textId="77777777" w:rsidR="00D21AD8" w:rsidRPr="00171BF1" w:rsidRDefault="006B4DD2" w:rsidP="0026039E">
      <w:pPr>
        <w:pStyle w:val="En-tte"/>
        <w:tabs>
          <w:tab w:val="clear" w:pos="4536"/>
          <w:tab w:val="clear" w:pos="9072"/>
          <w:tab w:val="left" w:pos="0"/>
          <w:tab w:val="left" w:pos="2160"/>
        </w:tabs>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32DD3D3" w14:textId="77777777" w:rsidR="00472B25" w:rsidRDefault="00472B25">
      <w:pPr>
        <w:rPr>
          <w:rFonts w:ascii="Arial" w:hAnsi="Arial" w:cs="Arial"/>
        </w:rPr>
      </w:pPr>
    </w:p>
    <w:p w14:paraId="002401F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06C6967" w14:textId="77777777" w:rsidR="00555AC1" w:rsidRDefault="00555AC1" w:rsidP="00171BF1">
      <w:pPr>
        <w:jc w:val="both"/>
        <w:rPr>
          <w:rFonts w:ascii="Arial" w:hAnsi="Arial" w:cs="Arial"/>
          <w:i/>
          <w:sz w:val="18"/>
        </w:rPr>
      </w:pPr>
    </w:p>
    <w:p w14:paraId="5A1453E2" w14:textId="77777777" w:rsidR="00555AC1" w:rsidRDefault="00555AC1" w:rsidP="00171BF1">
      <w:pPr>
        <w:jc w:val="both"/>
        <w:rPr>
          <w:rFonts w:ascii="Arial" w:hAnsi="Arial" w:cs="Arial"/>
          <w:i/>
          <w:sz w:val="18"/>
        </w:rPr>
      </w:pPr>
    </w:p>
    <w:p w14:paraId="58E2E78B" w14:textId="77777777" w:rsidR="00555AC1" w:rsidRDefault="00555AC1" w:rsidP="00171BF1">
      <w:pPr>
        <w:jc w:val="both"/>
        <w:rPr>
          <w:rFonts w:ascii="Arial" w:hAnsi="Arial" w:cs="Arial"/>
          <w:i/>
          <w:sz w:val="18"/>
        </w:rPr>
      </w:pPr>
    </w:p>
    <w:p w14:paraId="13D9A7E0" w14:textId="77777777" w:rsidR="00555AC1" w:rsidRDefault="00555AC1" w:rsidP="00171BF1">
      <w:pPr>
        <w:jc w:val="both"/>
        <w:rPr>
          <w:rFonts w:ascii="Arial" w:hAnsi="Arial" w:cs="Arial"/>
          <w:i/>
          <w:sz w:val="18"/>
        </w:rPr>
      </w:pPr>
    </w:p>
    <w:p w14:paraId="3868AE30" w14:textId="77777777" w:rsidR="00555AC1" w:rsidRDefault="00555AC1" w:rsidP="00171BF1">
      <w:pPr>
        <w:jc w:val="both"/>
        <w:rPr>
          <w:rFonts w:ascii="Arial" w:hAnsi="Arial" w:cs="Arial"/>
          <w:i/>
          <w:sz w:val="18"/>
        </w:rPr>
      </w:pPr>
    </w:p>
    <w:p w14:paraId="22EF319E" w14:textId="77777777" w:rsidR="00555AC1" w:rsidRDefault="00555AC1" w:rsidP="00171BF1">
      <w:pPr>
        <w:jc w:val="both"/>
        <w:rPr>
          <w:rFonts w:ascii="Arial" w:hAnsi="Arial" w:cs="Arial"/>
          <w:i/>
          <w:sz w:val="18"/>
        </w:rPr>
      </w:pPr>
    </w:p>
    <w:p w14:paraId="4D4F4D7E"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65CC578" w14:textId="77777777" w:rsidR="00555AC1" w:rsidRDefault="00555AC1" w:rsidP="00171BF1">
      <w:pPr>
        <w:jc w:val="both"/>
        <w:rPr>
          <w:rFonts w:ascii="Arial" w:hAnsi="Arial" w:cs="Arial"/>
          <w:i/>
          <w:sz w:val="18"/>
        </w:rPr>
      </w:pPr>
    </w:p>
    <w:p w14:paraId="60107F9B" w14:textId="77777777" w:rsidR="00555AC1" w:rsidRDefault="00555AC1" w:rsidP="00171BF1">
      <w:pPr>
        <w:jc w:val="both"/>
        <w:rPr>
          <w:rFonts w:ascii="Arial" w:hAnsi="Arial" w:cs="Arial"/>
          <w:i/>
          <w:sz w:val="18"/>
        </w:rPr>
      </w:pPr>
    </w:p>
    <w:p w14:paraId="73FC569D" w14:textId="77777777" w:rsidR="00755416" w:rsidRDefault="00755416" w:rsidP="00171BF1">
      <w:pPr>
        <w:jc w:val="both"/>
        <w:rPr>
          <w:rFonts w:ascii="Arial" w:hAnsi="Arial" w:cs="Arial"/>
          <w:i/>
          <w:sz w:val="18"/>
        </w:rPr>
      </w:pPr>
    </w:p>
    <w:p w14:paraId="0F9BC97C" w14:textId="77777777" w:rsidR="00755416" w:rsidRDefault="00755416" w:rsidP="00663B7E">
      <w:pPr>
        <w:rPr>
          <w:rFonts w:ascii="Arial" w:hAnsi="Arial" w:cs="Arial"/>
          <w:i/>
          <w:sz w:val="18"/>
        </w:rPr>
      </w:pPr>
    </w:p>
    <w:p w14:paraId="668D504B" w14:textId="77777777" w:rsidR="00755416" w:rsidRDefault="00755416" w:rsidP="00663B7E">
      <w:pPr>
        <w:rPr>
          <w:rFonts w:ascii="Arial" w:hAnsi="Arial" w:cs="Arial"/>
          <w:i/>
          <w:sz w:val="18"/>
        </w:rPr>
      </w:pPr>
    </w:p>
    <w:p w14:paraId="564E3A91" w14:textId="77777777" w:rsidR="00555AC1" w:rsidRDefault="00555AC1" w:rsidP="00663B7E">
      <w:pPr>
        <w:rPr>
          <w:rFonts w:ascii="Arial" w:hAnsi="Arial" w:cs="Arial"/>
          <w:i/>
          <w:sz w:val="18"/>
        </w:rPr>
      </w:pPr>
    </w:p>
    <w:p w14:paraId="1229A70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2FA06B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CE0A3C0" w14:textId="77777777" w:rsidR="00663B7E" w:rsidRPr="00171BF1" w:rsidRDefault="00663B7E" w:rsidP="00171BF1">
      <w:pPr>
        <w:jc w:val="both"/>
        <w:rPr>
          <w:rFonts w:ascii="Arial" w:hAnsi="Arial" w:cs="Arial"/>
          <w:sz w:val="18"/>
        </w:rPr>
      </w:pPr>
    </w:p>
    <w:p w14:paraId="40F6CD9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73A400C" w14:textId="77777777" w:rsidR="00663B7E" w:rsidRDefault="00663B7E" w:rsidP="00171BF1">
      <w:pPr>
        <w:ind w:left="284"/>
        <w:jc w:val="both"/>
        <w:rPr>
          <w:rFonts w:ascii="Arial" w:hAnsi="Arial" w:cs="Arial"/>
          <w:sz w:val="16"/>
        </w:rPr>
      </w:pPr>
    </w:p>
    <w:p w14:paraId="70B7E18D" w14:textId="77777777" w:rsidR="00717070" w:rsidRPr="00171BF1" w:rsidRDefault="00717070" w:rsidP="00171BF1">
      <w:pPr>
        <w:ind w:left="284"/>
        <w:jc w:val="both"/>
        <w:rPr>
          <w:rFonts w:ascii="Arial" w:hAnsi="Arial" w:cs="Arial"/>
          <w:sz w:val="16"/>
        </w:rPr>
      </w:pPr>
    </w:p>
    <w:p w14:paraId="5954CC37" w14:textId="77777777" w:rsidR="00663B7E" w:rsidRPr="00171BF1" w:rsidRDefault="00663B7E" w:rsidP="00171BF1">
      <w:pPr>
        <w:ind w:left="284"/>
        <w:jc w:val="both"/>
        <w:rPr>
          <w:rFonts w:ascii="Arial" w:hAnsi="Arial" w:cs="Arial"/>
          <w:sz w:val="16"/>
        </w:rPr>
      </w:pPr>
    </w:p>
    <w:p w14:paraId="252B4CB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92A2607" w14:textId="77777777" w:rsidR="00663B7E" w:rsidRPr="00171BF1" w:rsidRDefault="00663B7E" w:rsidP="00171BF1">
      <w:pPr>
        <w:ind w:left="284"/>
        <w:jc w:val="both"/>
        <w:rPr>
          <w:rFonts w:ascii="Arial" w:hAnsi="Arial" w:cs="Arial"/>
          <w:sz w:val="16"/>
        </w:rPr>
      </w:pPr>
    </w:p>
    <w:p w14:paraId="31019A75" w14:textId="77777777" w:rsidR="00663B7E" w:rsidRPr="00171BF1" w:rsidRDefault="00663B7E" w:rsidP="00171BF1">
      <w:pPr>
        <w:ind w:left="284"/>
        <w:jc w:val="both"/>
        <w:rPr>
          <w:rFonts w:ascii="Arial" w:hAnsi="Arial" w:cs="Arial"/>
          <w:sz w:val="16"/>
        </w:rPr>
      </w:pPr>
    </w:p>
    <w:p w14:paraId="258F5206" w14:textId="77777777" w:rsidR="00663B7E" w:rsidRPr="00171BF1" w:rsidRDefault="00663B7E" w:rsidP="00171BF1">
      <w:pPr>
        <w:ind w:left="284"/>
        <w:jc w:val="both"/>
        <w:rPr>
          <w:rFonts w:ascii="Arial" w:hAnsi="Arial" w:cs="Arial"/>
          <w:sz w:val="16"/>
        </w:rPr>
      </w:pPr>
    </w:p>
    <w:p w14:paraId="064A69A7" w14:textId="77777777" w:rsidR="00663B7E" w:rsidRDefault="00663B7E" w:rsidP="00171BF1">
      <w:pPr>
        <w:ind w:left="284"/>
        <w:jc w:val="both"/>
        <w:rPr>
          <w:rFonts w:ascii="Arial" w:hAnsi="Arial" w:cs="Arial"/>
          <w:sz w:val="16"/>
        </w:rPr>
      </w:pPr>
    </w:p>
    <w:p w14:paraId="6FC3EB5B" w14:textId="44248CB7" w:rsidR="00045A35" w:rsidRDefault="00045A35">
      <w:pPr>
        <w:suppressAutoHyphens w:val="0"/>
        <w:rPr>
          <w:rFonts w:ascii="Arial" w:hAnsi="Arial" w:cs="Arial"/>
          <w:sz w:val="16"/>
        </w:rPr>
      </w:pPr>
      <w:r>
        <w:rPr>
          <w:rFonts w:ascii="Arial" w:hAnsi="Arial" w:cs="Arial"/>
          <w:sz w:val="16"/>
        </w:rPr>
        <w:br w:type="page"/>
      </w:r>
    </w:p>
    <w:p w14:paraId="49372E4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ECD7E2E" w14:textId="77777777" w:rsidTr="00261FC1">
        <w:tc>
          <w:tcPr>
            <w:tcW w:w="10331" w:type="dxa"/>
            <w:shd w:val="clear" w:color="auto" w:fill="66CCFF"/>
          </w:tcPr>
          <w:p w14:paraId="4A28EB0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C6E703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3D4E9F1" w14:textId="77777777" w:rsidR="00646B4F" w:rsidRPr="00171BF1" w:rsidRDefault="000D4E2E" w:rsidP="0026039E">
      <w:pPr>
        <w:ind w:left="284"/>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A1FA036" w14:textId="77777777" w:rsidR="00646B4F" w:rsidRPr="00171BF1" w:rsidRDefault="00646B4F" w:rsidP="00171BF1">
      <w:pPr>
        <w:ind w:left="284"/>
        <w:rPr>
          <w:rFonts w:ascii="Arial" w:hAnsi="Arial" w:cs="Arial"/>
        </w:rPr>
      </w:pPr>
    </w:p>
    <w:p w14:paraId="0A521368" w14:textId="77777777" w:rsidR="00472B25" w:rsidRDefault="001A1D05">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471427BE" w14:textId="77777777" w:rsidR="0026039E" w:rsidRDefault="0026039E">
      <w:pPr>
        <w:pStyle w:val="En-tte"/>
        <w:tabs>
          <w:tab w:val="clear" w:pos="4536"/>
          <w:tab w:val="clear" w:pos="9072"/>
          <w:tab w:val="left" w:pos="0"/>
          <w:tab w:val="left" w:pos="2160"/>
        </w:tabs>
        <w:rPr>
          <w:rFonts w:ascii="Arial" w:hAnsi="Arial" w:cs="Arial"/>
          <w:b/>
          <w:bCs/>
          <w:sz w:val="22"/>
          <w:szCs w:val="22"/>
        </w:rPr>
      </w:pPr>
    </w:p>
    <w:p w14:paraId="62342D64" w14:textId="21680A05" w:rsidR="0026039E" w:rsidRPr="0026039E" w:rsidRDefault="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09BF43D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9EA50B0" w14:textId="77777777" w:rsidTr="00FE26A7">
        <w:trPr>
          <w:trHeight w:val="737"/>
        </w:trPr>
        <w:tc>
          <w:tcPr>
            <w:tcW w:w="2566" w:type="dxa"/>
            <w:tcBorders>
              <w:top w:val="single" w:sz="8" w:space="0" w:color="000000"/>
              <w:left w:val="single" w:sz="8" w:space="0" w:color="000000"/>
              <w:bottom w:val="single" w:sz="4" w:space="0" w:color="000000"/>
            </w:tcBorders>
          </w:tcPr>
          <w:p w14:paraId="099963E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5C9A202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1FD081D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1D10D5E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D799AA5" w14:textId="77777777" w:rsidTr="00FE26A7">
        <w:trPr>
          <w:trHeight w:val="737"/>
        </w:trPr>
        <w:tc>
          <w:tcPr>
            <w:tcW w:w="2566" w:type="dxa"/>
            <w:tcBorders>
              <w:top w:val="single" w:sz="4" w:space="0" w:color="000000"/>
              <w:left w:val="single" w:sz="8" w:space="0" w:color="000000"/>
              <w:bottom w:val="single" w:sz="8" w:space="0" w:color="000000"/>
            </w:tcBorders>
          </w:tcPr>
          <w:p w14:paraId="1D26470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607ECDC0" w14:textId="77777777" w:rsidR="00472B25" w:rsidRDefault="00472B25">
            <w:pPr>
              <w:tabs>
                <w:tab w:val="left" w:pos="864"/>
              </w:tabs>
              <w:snapToGrid w:val="0"/>
              <w:spacing w:before="120" w:after="120"/>
              <w:rPr>
                <w:rFonts w:ascii="Arial" w:hAnsi="Arial" w:cs="Arial"/>
                <w:sz w:val="16"/>
                <w:szCs w:val="16"/>
              </w:rPr>
            </w:pPr>
          </w:p>
          <w:p w14:paraId="7BA8172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7A8D8CF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3667A96" w14:textId="77777777" w:rsidR="00472B25" w:rsidRDefault="00472B25">
            <w:pPr>
              <w:tabs>
                <w:tab w:val="left" w:pos="864"/>
              </w:tabs>
              <w:snapToGrid w:val="0"/>
              <w:spacing w:before="120" w:after="120"/>
              <w:jc w:val="right"/>
              <w:rPr>
                <w:rFonts w:ascii="Arial" w:hAnsi="Arial" w:cs="Arial"/>
                <w:sz w:val="16"/>
                <w:szCs w:val="16"/>
              </w:rPr>
            </w:pPr>
          </w:p>
        </w:tc>
      </w:tr>
      <w:tr w:rsidR="00472B25" w14:paraId="71D50F6B" w14:textId="77777777">
        <w:trPr>
          <w:trHeight w:val="737"/>
        </w:trPr>
        <w:tc>
          <w:tcPr>
            <w:tcW w:w="2566" w:type="dxa"/>
            <w:tcBorders>
              <w:left w:val="single" w:sz="8" w:space="0" w:color="000000"/>
              <w:bottom w:val="single" w:sz="8" w:space="0" w:color="000000"/>
            </w:tcBorders>
          </w:tcPr>
          <w:p w14:paraId="2D2E70B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69A75FAB" w14:textId="77777777" w:rsidR="00472B25" w:rsidRDefault="00472B25">
            <w:pPr>
              <w:tabs>
                <w:tab w:val="left" w:pos="864"/>
              </w:tabs>
              <w:snapToGrid w:val="0"/>
              <w:spacing w:before="120" w:after="120"/>
              <w:rPr>
                <w:rFonts w:ascii="Arial" w:hAnsi="Arial" w:cs="Arial"/>
                <w:sz w:val="16"/>
                <w:szCs w:val="16"/>
              </w:rPr>
            </w:pPr>
          </w:p>
          <w:p w14:paraId="550E03A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15AE0F88" w14:textId="77777777" w:rsidR="00472B25" w:rsidRDefault="00472B25">
            <w:pPr>
              <w:tabs>
                <w:tab w:val="left" w:pos="864"/>
              </w:tabs>
              <w:snapToGrid w:val="0"/>
              <w:spacing w:before="120" w:after="120"/>
              <w:jc w:val="right"/>
              <w:rPr>
                <w:rFonts w:ascii="Arial" w:hAnsi="Arial" w:cs="Arial"/>
                <w:sz w:val="16"/>
                <w:szCs w:val="16"/>
              </w:rPr>
            </w:pPr>
          </w:p>
          <w:p w14:paraId="5196984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195D3E74" w14:textId="77777777" w:rsidR="00472B25" w:rsidRDefault="00472B25">
            <w:pPr>
              <w:tabs>
                <w:tab w:val="left" w:pos="864"/>
              </w:tabs>
              <w:snapToGrid w:val="0"/>
              <w:spacing w:before="120" w:after="120"/>
              <w:jc w:val="right"/>
              <w:rPr>
                <w:rFonts w:ascii="Arial" w:hAnsi="Arial" w:cs="Arial"/>
                <w:sz w:val="16"/>
                <w:szCs w:val="16"/>
              </w:rPr>
            </w:pPr>
          </w:p>
          <w:p w14:paraId="2931AD6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5BD6A05" w14:textId="77777777" w:rsidR="00472B25" w:rsidRDefault="00472B25">
      <w:pPr>
        <w:tabs>
          <w:tab w:val="left" w:pos="864"/>
        </w:tabs>
        <w:jc w:val="both"/>
        <w:rPr>
          <w:rFonts w:ascii="Arial" w:hAnsi="Arial" w:cs="Arial"/>
        </w:rPr>
      </w:pPr>
    </w:p>
    <w:p w14:paraId="1E98F5E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D1E0EE2" w14:textId="77777777" w:rsidR="00646B4F" w:rsidRDefault="00646B4F">
      <w:pPr>
        <w:tabs>
          <w:tab w:val="left" w:pos="864"/>
        </w:tabs>
        <w:jc w:val="both"/>
        <w:rPr>
          <w:rFonts w:ascii="Arial" w:hAnsi="Arial" w:cs="Arial"/>
        </w:rPr>
      </w:pPr>
    </w:p>
    <w:p w14:paraId="352DD2E3" w14:textId="77777777" w:rsidR="00646B4F" w:rsidRDefault="00685900" w:rsidP="00171BF1">
      <w:pPr>
        <w:tabs>
          <w:tab w:val="left" w:pos="864"/>
        </w:tabs>
        <w:ind w:left="567"/>
        <w:jc w:val="both"/>
        <w:rPr>
          <w:rFonts w:ascii="Arial" w:hAnsi="Arial" w:cs="Arial"/>
        </w:rPr>
      </w:pPr>
      <w:r>
        <w:rPr>
          <w:rFonts w:ascii="Arial" w:hAnsi="Arial" w:cs="Arial"/>
        </w:rPr>
        <w:t>……./…………./……</w:t>
      </w:r>
    </w:p>
    <w:p w14:paraId="3A001FC3" w14:textId="77777777" w:rsidR="00646B4F" w:rsidRDefault="00646B4F">
      <w:pPr>
        <w:tabs>
          <w:tab w:val="left" w:pos="864"/>
        </w:tabs>
        <w:jc w:val="both"/>
        <w:rPr>
          <w:rFonts w:ascii="Arial" w:hAnsi="Arial" w:cs="Arial"/>
        </w:rPr>
      </w:pPr>
    </w:p>
    <w:p w14:paraId="31CF58C1"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A8CA09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FF93E01" w14:textId="77777777" w:rsidR="00646B4F" w:rsidRDefault="00646B4F">
      <w:pPr>
        <w:tabs>
          <w:tab w:val="left" w:pos="864"/>
        </w:tabs>
        <w:jc w:val="both"/>
        <w:rPr>
          <w:rFonts w:ascii="Arial" w:hAnsi="Arial" w:cs="Arial"/>
        </w:rPr>
      </w:pPr>
    </w:p>
    <w:p w14:paraId="17CCB077" w14:textId="77777777" w:rsidR="00646B4F" w:rsidRDefault="00646B4F">
      <w:pPr>
        <w:tabs>
          <w:tab w:val="left" w:pos="864"/>
        </w:tabs>
        <w:jc w:val="both"/>
        <w:rPr>
          <w:rFonts w:ascii="Arial" w:hAnsi="Arial" w:cs="Arial"/>
        </w:rPr>
      </w:pPr>
    </w:p>
    <w:p w14:paraId="229A81B3" w14:textId="77777777" w:rsidR="001A1D05" w:rsidRDefault="001A1D05">
      <w:pPr>
        <w:tabs>
          <w:tab w:val="left" w:pos="864"/>
        </w:tabs>
        <w:jc w:val="both"/>
        <w:rPr>
          <w:rFonts w:ascii="Arial" w:hAnsi="Arial" w:cs="Arial"/>
        </w:rPr>
      </w:pPr>
    </w:p>
    <w:p w14:paraId="1C6E79E9" w14:textId="77777777" w:rsidR="00826CBB" w:rsidRDefault="00826CBB">
      <w:pPr>
        <w:tabs>
          <w:tab w:val="left" w:pos="864"/>
        </w:tabs>
        <w:jc w:val="both"/>
        <w:rPr>
          <w:rFonts w:ascii="Arial" w:hAnsi="Arial" w:cs="Arial"/>
        </w:rPr>
      </w:pPr>
    </w:p>
    <w:p w14:paraId="554796DE" w14:textId="77777777" w:rsidR="00826CBB" w:rsidRDefault="00826CBB">
      <w:pPr>
        <w:tabs>
          <w:tab w:val="left" w:pos="864"/>
        </w:tabs>
        <w:jc w:val="both"/>
        <w:rPr>
          <w:rFonts w:ascii="Arial" w:hAnsi="Arial" w:cs="Arial"/>
        </w:rPr>
      </w:pPr>
    </w:p>
    <w:p w14:paraId="36739778" w14:textId="77777777" w:rsidR="00826CBB" w:rsidRDefault="00826CBB">
      <w:pPr>
        <w:tabs>
          <w:tab w:val="left" w:pos="864"/>
        </w:tabs>
        <w:jc w:val="both"/>
        <w:rPr>
          <w:rFonts w:ascii="Arial" w:hAnsi="Arial" w:cs="Arial"/>
        </w:rPr>
      </w:pPr>
    </w:p>
    <w:p w14:paraId="0B86A1C0" w14:textId="77777777" w:rsidR="00826CBB" w:rsidRDefault="00826CBB">
      <w:pPr>
        <w:tabs>
          <w:tab w:val="left" w:pos="864"/>
        </w:tabs>
        <w:jc w:val="both"/>
        <w:rPr>
          <w:rFonts w:ascii="Arial" w:hAnsi="Arial" w:cs="Arial"/>
        </w:rPr>
      </w:pPr>
    </w:p>
    <w:p w14:paraId="46F7FD5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2BEF475" w14:textId="77777777" w:rsidR="00C56E90" w:rsidRDefault="00C56E90">
      <w:pPr>
        <w:tabs>
          <w:tab w:val="left" w:pos="864"/>
        </w:tabs>
        <w:jc w:val="both"/>
        <w:rPr>
          <w:rFonts w:ascii="Arial" w:hAnsi="Arial" w:cs="Arial"/>
        </w:rPr>
      </w:pPr>
    </w:p>
    <w:p w14:paraId="62B4FE0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4821D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EC5961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1C54D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2EE8295" w14:textId="77777777" w:rsidR="00C56E90" w:rsidRDefault="00C56E90">
      <w:pPr>
        <w:tabs>
          <w:tab w:val="left" w:pos="864"/>
        </w:tabs>
        <w:jc w:val="both"/>
        <w:rPr>
          <w:rFonts w:ascii="Arial" w:hAnsi="Arial" w:cs="Arial"/>
        </w:rPr>
      </w:pPr>
    </w:p>
    <w:p w14:paraId="731471DB"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260D5B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7F2E050" w14:textId="77777777" w:rsidR="00685900" w:rsidRPr="00F15FE2" w:rsidRDefault="00685900" w:rsidP="00685900">
      <w:pPr>
        <w:rPr>
          <w:rFonts w:ascii="Arial" w:hAnsi="Arial" w:cs="Arial"/>
          <w:sz w:val="18"/>
        </w:rPr>
      </w:pPr>
    </w:p>
    <w:p w14:paraId="0B941E0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C50B887" w14:textId="77777777" w:rsidR="00685900" w:rsidRDefault="00685900" w:rsidP="00685900">
      <w:pPr>
        <w:ind w:left="284"/>
        <w:rPr>
          <w:rFonts w:ascii="Arial" w:hAnsi="Arial" w:cs="Arial"/>
          <w:sz w:val="16"/>
        </w:rPr>
      </w:pPr>
    </w:p>
    <w:p w14:paraId="4FC3DF8B" w14:textId="77777777" w:rsidR="00717070" w:rsidRPr="00F15FE2" w:rsidRDefault="00717070" w:rsidP="00685900">
      <w:pPr>
        <w:ind w:left="284"/>
        <w:rPr>
          <w:rFonts w:ascii="Arial" w:hAnsi="Arial" w:cs="Arial"/>
          <w:sz w:val="16"/>
        </w:rPr>
      </w:pPr>
    </w:p>
    <w:p w14:paraId="2863C2CC" w14:textId="77777777" w:rsidR="00685900" w:rsidRPr="00F15FE2" w:rsidRDefault="00685900" w:rsidP="00685900">
      <w:pPr>
        <w:ind w:left="284"/>
        <w:rPr>
          <w:rFonts w:ascii="Arial" w:hAnsi="Arial" w:cs="Arial"/>
          <w:sz w:val="16"/>
        </w:rPr>
      </w:pPr>
    </w:p>
    <w:p w14:paraId="1634C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147A7ED" w14:textId="77777777" w:rsidR="00685900" w:rsidRDefault="00685900" w:rsidP="00685900">
      <w:pPr>
        <w:ind w:left="284"/>
        <w:rPr>
          <w:rFonts w:ascii="Arial" w:hAnsi="Arial" w:cs="Arial"/>
        </w:rPr>
      </w:pPr>
    </w:p>
    <w:p w14:paraId="3501E187" w14:textId="77777777" w:rsidR="00717070" w:rsidRPr="00663B7E" w:rsidRDefault="00717070" w:rsidP="00685900">
      <w:pPr>
        <w:ind w:left="284"/>
        <w:rPr>
          <w:rFonts w:ascii="Arial" w:hAnsi="Arial" w:cs="Arial"/>
        </w:rPr>
      </w:pPr>
    </w:p>
    <w:p w14:paraId="2435B4E3" w14:textId="77777777" w:rsidR="00685900" w:rsidRPr="00663B7E" w:rsidRDefault="00685900" w:rsidP="00685900">
      <w:pPr>
        <w:ind w:left="284"/>
        <w:rPr>
          <w:rFonts w:ascii="Arial" w:hAnsi="Arial" w:cs="Arial"/>
        </w:rPr>
      </w:pPr>
    </w:p>
    <w:p w14:paraId="3B693A53" w14:textId="77777777" w:rsidR="00685900" w:rsidRDefault="00685900" w:rsidP="00685900">
      <w:pPr>
        <w:ind w:left="284"/>
        <w:rPr>
          <w:rFonts w:ascii="Arial" w:hAnsi="Arial" w:cs="Arial"/>
        </w:rPr>
      </w:pPr>
    </w:p>
    <w:p w14:paraId="4EEF59C8"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11A997" w14:textId="77777777" w:rsidTr="00224E9C">
        <w:tc>
          <w:tcPr>
            <w:tcW w:w="10331" w:type="dxa"/>
            <w:shd w:val="clear" w:color="auto" w:fill="66CCFF"/>
          </w:tcPr>
          <w:p w14:paraId="4F5424B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2A404A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952A194" w14:textId="77777777" w:rsidR="00EE435B" w:rsidRPr="00F15FE2" w:rsidRDefault="00EE435B" w:rsidP="0026039E">
      <w:pPr>
        <w:ind w:left="284"/>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620D85B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BD01E0B" w14:textId="35E93C46"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26039E">
        <w:rPr>
          <w:rFonts w:ascii="Arial" w:hAnsi="Arial" w:cs="Arial"/>
          <w:b/>
          <w:bCs/>
          <w:sz w:val="22"/>
          <w:szCs w:val="22"/>
        </w:rPr>
        <w:t> :</w:t>
      </w:r>
    </w:p>
    <w:p w14:paraId="3A1D4DEF" w14:textId="77777777" w:rsidR="00614607" w:rsidRDefault="00614607">
      <w:pPr>
        <w:pStyle w:val="En-tte"/>
        <w:tabs>
          <w:tab w:val="clear" w:pos="4536"/>
          <w:tab w:val="clear" w:pos="9072"/>
          <w:tab w:val="left" w:pos="864"/>
        </w:tabs>
        <w:rPr>
          <w:rFonts w:ascii="Arial" w:hAnsi="Arial" w:cs="Arial"/>
        </w:rPr>
      </w:pPr>
    </w:p>
    <w:p w14:paraId="1CE1F217"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11439DAC" w14:textId="77777777" w:rsidR="00764264" w:rsidRDefault="00764264">
      <w:pPr>
        <w:pStyle w:val="En-tte"/>
        <w:tabs>
          <w:tab w:val="clear" w:pos="4536"/>
          <w:tab w:val="clear" w:pos="9072"/>
          <w:tab w:val="left" w:pos="864"/>
        </w:tabs>
        <w:rPr>
          <w:rFonts w:ascii="Arial" w:hAnsi="Arial" w:cs="Arial"/>
        </w:rPr>
      </w:pPr>
    </w:p>
    <w:p w14:paraId="3C00C4D0" w14:textId="0EFA3A01"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technique :</w:t>
      </w:r>
    </w:p>
    <w:p w14:paraId="6A048CC6" w14:textId="32E4FFDE"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déclaration indiquant les effectifs moyens annuels du candidat et l'importance du personnel d'encadrement sur des missions similaires pour chacune des trois dernières années.</w:t>
      </w:r>
    </w:p>
    <w:p w14:paraId="4B997819" w14:textId="77777777" w:rsidR="00764264" w:rsidRDefault="00764264">
      <w:pPr>
        <w:pStyle w:val="En-tte"/>
        <w:tabs>
          <w:tab w:val="clear" w:pos="4536"/>
          <w:tab w:val="clear" w:pos="9072"/>
          <w:tab w:val="left" w:pos="864"/>
        </w:tabs>
        <w:rPr>
          <w:rFonts w:ascii="Arial" w:hAnsi="Arial" w:cs="Arial"/>
        </w:rPr>
      </w:pPr>
    </w:p>
    <w:p w14:paraId="59A12DB3" w14:textId="77777777" w:rsidR="00764264" w:rsidRDefault="00764264">
      <w:pPr>
        <w:pStyle w:val="En-tte"/>
        <w:tabs>
          <w:tab w:val="clear" w:pos="4536"/>
          <w:tab w:val="clear" w:pos="9072"/>
          <w:tab w:val="left" w:pos="864"/>
        </w:tabs>
        <w:rPr>
          <w:rFonts w:ascii="Arial" w:hAnsi="Arial" w:cs="Arial"/>
        </w:rPr>
      </w:pPr>
    </w:p>
    <w:p w14:paraId="5A934FFA" w14:textId="77777777" w:rsidR="0026039E" w:rsidRDefault="0026039E">
      <w:pPr>
        <w:pStyle w:val="En-tte"/>
        <w:tabs>
          <w:tab w:val="clear" w:pos="4536"/>
          <w:tab w:val="clear" w:pos="9072"/>
          <w:tab w:val="left" w:pos="864"/>
        </w:tabs>
        <w:rPr>
          <w:rFonts w:ascii="Arial" w:hAnsi="Arial" w:cs="Arial"/>
        </w:rPr>
      </w:pPr>
    </w:p>
    <w:p w14:paraId="44ED14B2" w14:textId="77777777" w:rsidR="0026039E" w:rsidRDefault="0026039E">
      <w:pPr>
        <w:pStyle w:val="En-tte"/>
        <w:tabs>
          <w:tab w:val="clear" w:pos="4536"/>
          <w:tab w:val="clear" w:pos="9072"/>
          <w:tab w:val="left" w:pos="864"/>
        </w:tabs>
        <w:rPr>
          <w:rFonts w:ascii="Arial" w:hAnsi="Arial" w:cs="Arial"/>
        </w:rPr>
      </w:pPr>
    </w:p>
    <w:p w14:paraId="67823175" w14:textId="77777777" w:rsidR="0026039E" w:rsidRDefault="0026039E">
      <w:pPr>
        <w:pStyle w:val="En-tte"/>
        <w:tabs>
          <w:tab w:val="clear" w:pos="4536"/>
          <w:tab w:val="clear" w:pos="9072"/>
          <w:tab w:val="left" w:pos="864"/>
        </w:tabs>
        <w:rPr>
          <w:rFonts w:ascii="Arial" w:hAnsi="Arial" w:cs="Arial"/>
        </w:rPr>
      </w:pPr>
    </w:p>
    <w:p w14:paraId="6C625A20" w14:textId="77777777" w:rsidR="0026039E" w:rsidRDefault="0026039E">
      <w:pPr>
        <w:pStyle w:val="En-tte"/>
        <w:tabs>
          <w:tab w:val="clear" w:pos="4536"/>
          <w:tab w:val="clear" w:pos="9072"/>
          <w:tab w:val="left" w:pos="864"/>
        </w:tabs>
        <w:rPr>
          <w:rFonts w:ascii="Arial" w:hAnsi="Arial" w:cs="Arial"/>
        </w:rPr>
      </w:pPr>
    </w:p>
    <w:p w14:paraId="703F2209" w14:textId="77777777" w:rsidR="0026039E" w:rsidRDefault="0026039E">
      <w:pPr>
        <w:pStyle w:val="En-tte"/>
        <w:tabs>
          <w:tab w:val="clear" w:pos="4536"/>
          <w:tab w:val="clear" w:pos="9072"/>
          <w:tab w:val="left" w:pos="864"/>
        </w:tabs>
        <w:rPr>
          <w:rFonts w:ascii="Arial" w:hAnsi="Arial" w:cs="Arial"/>
        </w:rPr>
      </w:pPr>
    </w:p>
    <w:p w14:paraId="277CD13A" w14:textId="77777777" w:rsidR="0026039E" w:rsidRDefault="0026039E">
      <w:pPr>
        <w:pStyle w:val="En-tte"/>
        <w:tabs>
          <w:tab w:val="clear" w:pos="4536"/>
          <w:tab w:val="clear" w:pos="9072"/>
          <w:tab w:val="left" w:pos="864"/>
        </w:tabs>
        <w:rPr>
          <w:rFonts w:ascii="Arial" w:hAnsi="Arial" w:cs="Arial"/>
        </w:rPr>
      </w:pPr>
    </w:p>
    <w:p w14:paraId="176304F8" w14:textId="77777777" w:rsidR="00764264" w:rsidRDefault="00764264">
      <w:pPr>
        <w:pStyle w:val="En-tte"/>
        <w:tabs>
          <w:tab w:val="clear" w:pos="4536"/>
          <w:tab w:val="clear" w:pos="9072"/>
          <w:tab w:val="left" w:pos="864"/>
        </w:tabs>
        <w:rPr>
          <w:rFonts w:ascii="Arial" w:hAnsi="Arial" w:cs="Arial"/>
        </w:rPr>
      </w:pPr>
    </w:p>
    <w:p w14:paraId="47A0FBDB" w14:textId="71C646F6"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professionnelle :</w:t>
      </w:r>
    </w:p>
    <w:p w14:paraId="4CC268DF" w14:textId="1AF083BF"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présentation d'une liste des principaux services similaires effectués au cours des trois dernières années, indiquant le montant, la date et le destinataire public ou privé. Les prestations de services sont prouvées par des attestations du destinataire ou, à défaut, par une déclaration de l'opérateur économique.</w:t>
      </w:r>
    </w:p>
    <w:p w14:paraId="593E177D" w14:textId="77777777" w:rsidR="00764264" w:rsidRDefault="00764264">
      <w:pPr>
        <w:pStyle w:val="En-tte"/>
        <w:tabs>
          <w:tab w:val="clear" w:pos="4536"/>
          <w:tab w:val="clear" w:pos="9072"/>
          <w:tab w:val="left" w:pos="864"/>
        </w:tabs>
        <w:rPr>
          <w:rFonts w:ascii="Arial" w:hAnsi="Arial" w:cs="Arial"/>
        </w:rPr>
      </w:pPr>
    </w:p>
    <w:p w14:paraId="385C3362" w14:textId="77777777" w:rsidR="0026039E" w:rsidRDefault="0026039E">
      <w:pPr>
        <w:pStyle w:val="En-tte"/>
        <w:tabs>
          <w:tab w:val="clear" w:pos="4536"/>
          <w:tab w:val="clear" w:pos="9072"/>
          <w:tab w:val="left" w:pos="864"/>
        </w:tabs>
        <w:rPr>
          <w:rFonts w:ascii="Arial" w:hAnsi="Arial" w:cs="Arial"/>
        </w:rPr>
      </w:pPr>
    </w:p>
    <w:p w14:paraId="657A7F05" w14:textId="77777777" w:rsidR="0026039E" w:rsidRDefault="0026039E">
      <w:pPr>
        <w:pStyle w:val="En-tte"/>
        <w:tabs>
          <w:tab w:val="clear" w:pos="4536"/>
          <w:tab w:val="clear" w:pos="9072"/>
          <w:tab w:val="left" w:pos="864"/>
        </w:tabs>
        <w:rPr>
          <w:rFonts w:ascii="Arial" w:hAnsi="Arial" w:cs="Arial"/>
        </w:rPr>
      </w:pPr>
    </w:p>
    <w:p w14:paraId="544CAD37" w14:textId="77777777" w:rsidR="0026039E" w:rsidRDefault="0026039E">
      <w:pPr>
        <w:pStyle w:val="En-tte"/>
        <w:tabs>
          <w:tab w:val="clear" w:pos="4536"/>
          <w:tab w:val="clear" w:pos="9072"/>
          <w:tab w:val="left" w:pos="864"/>
        </w:tabs>
        <w:rPr>
          <w:rFonts w:ascii="Arial" w:hAnsi="Arial" w:cs="Arial"/>
        </w:rPr>
      </w:pPr>
    </w:p>
    <w:p w14:paraId="7506991C" w14:textId="77777777" w:rsidR="0026039E" w:rsidRDefault="0026039E">
      <w:pPr>
        <w:pStyle w:val="En-tte"/>
        <w:tabs>
          <w:tab w:val="clear" w:pos="4536"/>
          <w:tab w:val="clear" w:pos="9072"/>
          <w:tab w:val="left" w:pos="864"/>
        </w:tabs>
        <w:rPr>
          <w:rFonts w:ascii="Arial" w:hAnsi="Arial" w:cs="Arial"/>
        </w:rPr>
      </w:pPr>
    </w:p>
    <w:p w14:paraId="64349347" w14:textId="77777777" w:rsidR="0026039E" w:rsidRDefault="0026039E">
      <w:pPr>
        <w:pStyle w:val="En-tte"/>
        <w:tabs>
          <w:tab w:val="clear" w:pos="4536"/>
          <w:tab w:val="clear" w:pos="9072"/>
          <w:tab w:val="left" w:pos="864"/>
        </w:tabs>
        <w:rPr>
          <w:rFonts w:ascii="Arial" w:hAnsi="Arial" w:cs="Arial"/>
        </w:rPr>
      </w:pPr>
    </w:p>
    <w:p w14:paraId="1CE6EB8C" w14:textId="77777777" w:rsidR="0026039E" w:rsidRDefault="0026039E">
      <w:pPr>
        <w:pStyle w:val="En-tte"/>
        <w:tabs>
          <w:tab w:val="clear" w:pos="4536"/>
          <w:tab w:val="clear" w:pos="9072"/>
          <w:tab w:val="left" w:pos="864"/>
        </w:tabs>
        <w:rPr>
          <w:rFonts w:ascii="Arial" w:hAnsi="Arial" w:cs="Arial"/>
        </w:rPr>
      </w:pPr>
    </w:p>
    <w:p w14:paraId="7B642677" w14:textId="77777777" w:rsidR="0026039E" w:rsidRDefault="0026039E">
      <w:pPr>
        <w:pStyle w:val="En-tte"/>
        <w:tabs>
          <w:tab w:val="clear" w:pos="4536"/>
          <w:tab w:val="clear" w:pos="9072"/>
          <w:tab w:val="left" w:pos="864"/>
        </w:tabs>
        <w:rPr>
          <w:rFonts w:ascii="Arial" w:hAnsi="Arial" w:cs="Arial"/>
        </w:rPr>
      </w:pPr>
    </w:p>
    <w:p w14:paraId="3E180681" w14:textId="77777777" w:rsidR="006050DD" w:rsidRDefault="006050DD">
      <w:pPr>
        <w:suppressAutoHyphens w:val="0"/>
        <w:rPr>
          <w:rFonts w:ascii="Arial" w:hAnsi="Arial" w:cs="Arial"/>
          <w:b/>
          <w:bCs/>
          <w:sz w:val="22"/>
          <w:szCs w:val="22"/>
        </w:rPr>
      </w:pPr>
    </w:p>
    <w:p w14:paraId="3ABE528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27048A7" w14:textId="77777777" w:rsidR="00764264" w:rsidRDefault="00764264">
      <w:pPr>
        <w:pStyle w:val="En-tte"/>
        <w:tabs>
          <w:tab w:val="clear" w:pos="4536"/>
          <w:tab w:val="clear" w:pos="9072"/>
          <w:tab w:val="left" w:pos="864"/>
        </w:tabs>
        <w:rPr>
          <w:rFonts w:ascii="Arial" w:hAnsi="Arial" w:cs="Arial"/>
        </w:rPr>
      </w:pPr>
    </w:p>
    <w:p w14:paraId="189FF913"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230F8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17FF77" w14:textId="77777777" w:rsidR="00411396" w:rsidRPr="00411396" w:rsidRDefault="00411396" w:rsidP="00411396">
      <w:pPr>
        <w:pStyle w:val="En-tte"/>
        <w:tabs>
          <w:tab w:val="left" w:pos="864"/>
        </w:tabs>
        <w:rPr>
          <w:rFonts w:ascii="Arial" w:hAnsi="Arial" w:cs="Arial"/>
        </w:rPr>
      </w:pPr>
    </w:p>
    <w:p w14:paraId="4BB06C5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4A3A40F8" w14:textId="77777777" w:rsidR="00411396" w:rsidRDefault="00411396" w:rsidP="00411396">
      <w:pPr>
        <w:pStyle w:val="En-tte"/>
        <w:tabs>
          <w:tab w:val="left" w:pos="864"/>
        </w:tabs>
        <w:rPr>
          <w:rFonts w:ascii="Arial" w:hAnsi="Arial" w:cs="Arial"/>
        </w:rPr>
      </w:pPr>
    </w:p>
    <w:p w14:paraId="37DB365F" w14:textId="77777777" w:rsidR="00717070" w:rsidRPr="00411396" w:rsidRDefault="00717070" w:rsidP="00411396">
      <w:pPr>
        <w:pStyle w:val="En-tte"/>
        <w:tabs>
          <w:tab w:val="left" w:pos="864"/>
        </w:tabs>
        <w:rPr>
          <w:rFonts w:ascii="Arial" w:hAnsi="Arial" w:cs="Arial"/>
        </w:rPr>
      </w:pPr>
    </w:p>
    <w:p w14:paraId="6FC1B0E7" w14:textId="77777777" w:rsidR="00411396" w:rsidRPr="00411396" w:rsidRDefault="00411396" w:rsidP="00411396">
      <w:pPr>
        <w:pStyle w:val="En-tte"/>
        <w:tabs>
          <w:tab w:val="left" w:pos="864"/>
        </w:tabs>
        <w:rPr>
          <w:rFonts w:ascii="Arial" w:hAnsi="Arial" w:cs="Arial"/>
        </w:rPr>
      </w:pPr>
    </w:p>
    <w:p w14:paraId="74AC7850"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7909292" w14:textId="77777777" w:rsidR="00411396" w:rsidRPr="00411396" w:rsidRDefault="00411396" w:rsidP="00411396">
      <w:pPr>
        <w:pStyle w:val="En-tte"/>
        <w:tabs>
          <w:tab w:val="left" w:pos="864"/>
        </w:tabs>
        <w:rPr>
          <w:rFonts w:ascii="Arial" w:hAnsi="Arial" w:cs="Arial"/>
        </w:rPr>
      </w:pPr>
    </w:p>
    <w:p w14:paraId="2053A81C" w14:textId="77777777" w:rsidR="00717070" w:rsidRDefault="00717070" w:rsidP="00411396">
      <w:pPr>
        <w:pStyle w:val="En-tte"/>
        <w:tabs>
          <w:tab w:val="left" w:pos="864"/>
        </w:tabs>
        <w:rPr>
          <w:rFonts w:ascii="Arial" w:hAnsi="Arial" w:cs="Arial"/>
        </w:rPr>
      </w:pPr>
    </w:p>
    <w:p w14:paraId="4464EF12" w14:textId="64F860C4" w:rsidR="00045A35" w:rsidRDefault="00045A35">
      <w:pPr>
        <w:suppressAutoHyphens w:val="0"/>
        <w:rPr>
          <w:rFonts w:ascii="Arial" w:hAnsi="Arial" w:cs="Arial"/>
        </w:rPr>
      </w:pPr>
      <w:r>
        <w:rPr>
          <w:rFonts w:ascii="Arial" w:hAnsi="Arial" w:cs="Arial"/>
        </w:rPr>
        <w:br w:type="page"/>
      </w:r>
    </w:p>
    <w:p w14:paraId="6F34688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4B83B1" w14:textId="77777777">
        <w:tc>
          <w:tcPr>
            <w:tcW w:w="10331" w:type="dxa"/>
            <w:shd w:val="clear" w:color="auto" w:fill="66CCFF"/>
          </w:tcPr>
          <w:p w14:paraId="489A8E22"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08193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9BCD70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C932022" w14:textId="77777777" w:rsidR="00472B25" w:rsidRDefault="00472B25">
      <w:pPr>
        <w:tabs>
          <w:tab w:val="left" w:pos="576"/>
        </w:tabs>
        <w:rPr>
          <w:rFonts w:ascii="Arial" w:hAnsi="Arial" w:cs="Arial"/>
          <w:iCs/>
        </w:rPr>
      </w:pPr>
    </w:p>
    <w:p w14:paraId="73448F5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83BF86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4CA8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0F412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5C976D9" w14:textId="77777777" w:rsidR="009A04B2" w:rsidRDefault="009A04B2" w:rsidP="00A02975">
            <w:pPr>
              <w:jc w:val="center"/>
              <w:rPr>
                <w:rFonts w:ascii="Arial" w:hAnsi="Arial" w:cs="Arial"/>
                <w:b/>
              </w:rPr>
            </w:pPr>
            <w:r>
              <w:rPr>
                <w:rFonts w:ascii="Arial" w:hAnsi="Arial" w:cs="Arial"/>
                <w:b/>
              </w:rPr>
              <w:t>N°</w:t>
            </w:r>
          </w:p>
          <w:p w14:paraId="4CE167AE"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E5359F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5EB07908"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3320093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850635E" w14:textId="77777777" w:rsidTr="00171BF1">
        <w:trPr>
          <w:trHeight w:val="1021"/>
        </w:trPr>
        <w:tc>
          <w:tcPr>
            <w:tcW w:w="832" w:type="dxa"/>
            <w:tcBorders>
              <w:top w:val="single" w:sz="4" w:space="0" w:color="000000"/>
              <w:left w:val="single" w:sz="4" w:space="0" w:color="000000"/>
            </w:tcBorders>
            <w:shd w:val="clear" w:color="auto" w:fill="CCFFFF"/>
          </w:tcPr>
          <w:p w14:paraId="37424BE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566D0B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4609567" w14:textId="77777777" w:rsidR="009A04B2" w:rsidRDefault="009A04B2" w:rsidP="00310F9B">
            <w:pPr>
              <w:snapToGrid w:val="0"/>
              <w:jc w:val="both"/>
              <w:rPr>
                <w:rFonts w:ascii="Arial" w:hAnsi="Arial" w:cs="Arial"/>
              </w:rPr>
            </w:pPr>
          </w:p>
        </w:tc>
      </w:tr>
      <w:tr w:rsidR="002F1469" w14:paraId="11D9ADDA" w14:textId="77777777" w:rsidTr="002F1469">
        <w:trPr>
          <w:trHeight w:val="1021"/>
        </w:trPr>
        <w:tc>
          <w:tcPr>
            <w:tcW w:w="832" w:type="dxa"/>
            <w:tcBorders>
              <w:left w:val="single" w:sz="4" w:space="0" w:color="000000"/>
            </w:tcBorders>
          </w:tcPr>
          <w:p w14:paraId="5DD1EB2A"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5937895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429CBBB4" w14:textId="77777777" w:rsidR="002F1469" w:rsidRDefault="002F1469" w:rsidP="00C00E04">
            <w:pPr>
              <w:snapToGrid w:val="0"/>
              <w:jc w:val="both"/>
              <w:rPr>
                <w:rFonts w:ascii="Arial" w:hAnsi="Arial" w:cs="Arial"/>
              </w:rPr>
            </w:pPr>
          </w:p>
        </w:tc>
      </w:tr>
      <w:tr w:rsidR="009A04B2" w14:paraId="323CC980" w14:textId="77777777" w:rsidTr="00827FD0">
        <w:trPr>
          <w:trHeight w:val="1021"/>
        </w:trPr>
        <w:tc>
          <w:tcPr>
            <w:tcW w:w="832" w:type="dxa"/>
            <w:tcBorders>
              <w:left w:val="single" w:sz="4" w:space="0" w:color="000000"/>
              <w:bottom w:val="single" w:sz="4" w:space="0" w:color="000000"/>
            </w:tcBorders>
            <w:shd w:val="clear" w:color="auto" w:fill="CCFFFF"/>
          </w:tcPr>
          <w:p w14:paraId="66EF464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46819F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B7E79A" w14:textId="77777777" w:rsidR="009A04B2" w:rsidRDefault="009A04B2" w:rsidP="00310F9B">
            <w:pPr>
              <w:snapToGrid w:val="0"/>
              <w:jc w:val="both"/>
              <w:rPr>
                <w:rFonts w:ascii="Arial" w:hAnsi="Arial" w:cs="Arial"/>
              </w:rPr>
            </w:pPr>
          </w:p>
        </w:tc>
      </w:tr>
    </w:tbl>
    <w:p w14:paraId="610B031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81C5F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9596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CAE8A8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3F04F22C" w14:textId="77777777" w:rsidR="006050DD" w:rsidRDefault="006050DD"/>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4D63096" w14:textId="77777777" w:rsidTr="00257456">
        <w:tc>
          <w:tcPr>
            <w:tcW w:w="10331" w:type="dxa"/>
            <w:shd w:val="clear" w:color="auto" w:fill="66CCFF"/>
          </w:tcPr>
          <w:p w14:paraId="3BCB645E"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8129414" w14:textId="77777777" w:rsidR="00472B25" w:rsidRDefault="00472B25">
      <w:pPr>
        <w:tabs>
          <w:tab w:val="left" w:pos="426"/>
        </w:tabs>
        <w:jc w:val="both"/>
        <w:rPr>
          <w:rFonts w:ascii="Arial" w:hAnsi="Arial" w:cs="Arial"/>
          <w:spacing w:val="-10"/>
        </w:rPr>
      </w:pPr>
    </w:p>
    <w:p w14:paraId="6BC795D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2C12311" w14:textId="77777777" w:rsidR="007314F1" w:rsidRDefault="007314F1">
      <w:pPr>
        <w:tabs>
          <w:tab w:val="left" w:pos="426"/>
        </w:tabs>
        <w:jc w:val="both"/>
        <w:rPr>
          <w:rFonts w:ascii="Arial" w:hAnsi="Arial" w:cs="Arial"/>
          <w:spacing w:val="-10"/>
        </w:rPr>
      </w:pPr>
    </w:p>
    <w:p w14:paraId="466AE80A" w14:textId="77777777" w:rsidR="007314F1" w:rsidRDefault="007314F1">
      <w:pPr>
        <w:tabs>
          <w:tab w:val="left" w:pos="426"/>
        </w:tabs>
        <w:jc w:val="both"/>
        <w:rPr>
          <w:rFonts w:ascii="Arial" w:hAnsi="Arial" w:cs="Arial"/>
          <w:spacing w:val="-10"/>
        </w:rPr>
      </w:pPr>
    </w:p>
    <w:p w14:paraId="0E54AF90" w14:textId="77777777" w:rsidR="00472B25" w:rsidRDefault="00472B25">
      <w:pPr>
        <w:tabs>
          <w:tab w:val="left" w:pos="426"/>
        </w:tabs>
        <w:jc w:val="both"/>
        <w:rPr>
          <w:rFonts w:ascii="Arial" w:hAnsi="Arial" w:cs="Arial"/>
          <w:spacing w:val="-10"/>
        </w:rPr>
      </w:pPr>
    </w:p>
    <w:p w14:paraId="61DFEF51" w14:textId="77777777" w:rsidR="00472B25" w:rsidRDefault="00472B25">
      <w:pPr>
        <w:tabs>
          <w:tab w:val="left" w:pos="426"/>
        </w:tabs>
        <w:jc w:val="both"/>
        <w:rPr>
          <w:rFonts w:ascii="Arial" w:hAnsi="Arial" w:cs="Arial"/>
          <w:spacing w:val="-10"/>
        </w:rPr>
      </w:pPr>
    </w:p>
    <w:p w14:paraId="66ECE59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931CD85" w14:textId="77777777" w:rsidR="00472B25" w:rsidRDefault="00472B25">
      <w:pPr>
        <w:tabs>
          <w:tab w:val="left" w:pos="426"/>
        </w:tabs>
        <w:jc w:val="both"/>
        <w:rPr>
          <w:rFonts w:ascii="Arial" w:hAnsi="Arial" w:cs="Arial"/>
          <w:spacing w:val="-10"/>
          <w:sz w:val="22"/>
          <w:szCs w:val="22"/>
        </w:rPr>
      </w:pPr>
    </w:p>
    <w:p w14:paraId="76A6291A" w14:textId="77777777" w:rsidR="007314F1" w:rsidRDefault="007314F1">
      <w:pPr>
        <w:tabs>
          <w:tab w:val="left" w:pos="426"/>
        </w:tabs>
        <w:jc w:val="both"/>
        <w:rPr>
          <w:rFonts w:ascii="Arial" w:hAnsi="Arial" w:cs="Arial"/>
          <w:spacing w:val="-10"/>
          <w:sz w:val="22"/>
          <w:szCs w:val="22"/>
        </w:rPr>
      </w:pPr>
    </w:p>
    <w:p w14:paraId="5F83B6B7" w14:textId="77777777" w:rsidR="007314F1" w:rsidRDefault="007314F1">
      <w:pPr>
        <w:tabs>
          <w:tab w:val="left" w:pos="426"/>
        </w:tabs>
        <w:jc w:val="both"/>
        <w:rPr>
          <w:rFonts w:ascii="Arial" w:hAnsi="Arial" w:cs="Arial"/>
          <w:spacing w:val="-10"/>
          <w:sz w:val="22"/>
          <w:szCs w:val="22"/>
        </w:rPr>
      </w:pPr>
    </w:p>
    <w:p w14:paraId="5B057673" w14:textId="77777777" w:rsidR="007314F1" w:rsidRDefault="007314F1">
      <w:pPr>
        <w:tabs>
          <w:tab w:val="left" w:pos="426"/>
        </w:tabs>
        <w:jc w:val="both"/>
        <w:rPr>
          <w:rFonts w:ascii="Arial" w:hAnsi="Arial" w:cs="Arial"/>
          <w:spacing w:val="-10"/>
          <w:sz w:val="22"/>
          <w:szCs w:val="22"/>
        </w:rPr>
      </w:pPr>
    </w:p>
    <w:p w14:paraId="7B9E1029" w14:textId="77777777" w:rsidR="007314F1" w:rsidRDefault="007314F1">
      <w:pPr>
        <w:tabs>
          <w:tab w:val="left" w:pos="426"/>
        </w:tabs>
        <w:jc w:val="both"/>
        <w:rPr>
          <w:rFonts w:ascii="Arial" w:hAnsi="Arial" w:cs="Arial"/>
          <w:spacing w:val="-10"/>
          <w:sz w:val="22"/>
          <w:szCs w:val="22"/>
        </w:rPr>
      </w:pPr>
    </w:p>
    <w:p w14:paraId="2EC6F9FA" w14:textId="17FB05AA" w:rsidR="0084442D"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84442D" w:rsidSect="00045A35">
      <w:type w:val="continuous"/>
      <w:pgSz w:w="11906" w:h="16838"/>
      <w:pgMar w:top="1135"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3A9EC" w14:textId="77777777" w:rsidR="0035664E" w:rsidRDefault="0035664E">
      <w:r>
        <w:separator/>
      </w:r>
    </w:p>
  </w:endnote>
  <w:endnote w:type="continuationSeparator" w:id="0">
    <w:p w14:paraId="43306712" w14:textId="77777777" w:rsidR="0035664E" w:rsidRDefault="00356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5511344" w14:textId="77777777">
      <w:trPr>
        <w:tblHeader/>
      </w:trPr>
      <w:tc>
        <w:tcPr>
          <w:tcW w:w="3513" w:type="dxa"/>
          <w:shd w:val="clear" w:color="auto" w:fill="66CCFF"/>
        </w:tcPr>
        <w:p w14:paraId="57E2B268"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sdt>
        <w:sdtPr>
          <w:rPr>
            <w:rFonts w:ascii="Arial" w:hAnsi="Arial" w:cs="Arial"/>
            <w:b/>
            <w:bCs/>
          </w:rPr>
          <w:alias w:val="Commentaires "/>
          <w:tag w:val=""/>
          <w:id w:val="561526167"/>
          <w:placeholder>
            <w:docPart w:val="F3DACC58A7C24012A0E9DA31ADEB07BB"/>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4680" w:type="dxa"/>
              <w:shd w:val="clear" w:color="auto" w:fill="66CCFF"/>
            </w:tcPr>
            <w:p w14:paraId="2EE33199" w14:textId="310324D6" w:rsidR="00472B25" w:rsidRDefault="00926FF0" w:rsidP="00810F08">
              <w:pPr>
                <w:shd w:val="clear" w:color="auto" w:fill="66CCFF"/>
                <w:snapToGrid w:val="0"/>
                <w:jc w:val="center"/>
                <w:rPr>
                  <w:rFonts w:ascii="Arial" w:hAnsi="Arial" w:cs="Arial"/>
                  <w:b/>
                  <w:bCs/>
                </w:rPr>
              </w:pPr>
              <w:r>
                <w:rPr>
                  <w:rFonts w:ascii="Arial" w:hAnsi="Arial" w:cs="Arial"/>
                  <w:b/>
                  <w:bCs/>
                </w:rPr>
                <w:t>N° 2026_FCS_001_NTE</w:t>
              </w:r>
            </w:p>
          </w:tc>
        </w:sdtContent>
      </w:sdt>
      <w:tc>
        <w:tcPr>
          <w:tcW w:w="900" w:type="dxa"/>
          <w:shd w:val="clear" w:color="auto" w:fill="66CCFF"/>
        </w:tcPr>
        <w:p w14:paraId="5CF2910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0B36AB9"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c>
        <w:tcPr>
          <w:tcW w:w="180" w:type="dxa"/>
          <w:shd w:val="clear" w:color="auto" w:fill="66CCFF"/>
        </w:tcPr>
        <w:p w14:paraId="5E12349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B78689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r>
  </w:tbl>
  <w:p w14:paraId="225CEA5A" w14:textId="77777777" w:rsidR="006050DD" w:rsidRPr="00257456" w:rsidRDefault="003C025D" w:rsidP="00257456">
    <w:pPr>
      <w:pStyle w:val="Pieddepage"/>
      <w:jc w:val="center"/>
      <w:rPr>
        <w:rFonts w:ascii="Arial" w:hAnsi="Arial" w:cs="Arial"/>
        <w:sz w:val="16"/>
        <w:szCs w:val="16"/>
      </w:rPr>
    </w:pPr>
    <w:r w:rsidRPr="00827FD0">
      <w:rPr>
        <w:rFonts w:ascii="Arial" w:hAnsi="Arial" w:cs="Arial"/>
        <w:sz w:val="16"/>
        <w:szCs w:val="16"/>
      </w:rPr>
      <w:t>Version code de la commande publique</w:t>
    </w:r>
    <w:r w:rsidR="006050DD">
      <w:rPr>
        <w:rFonts w:ascii="Arial" w:hAnsi="Arial" w:cs="Arial"/>
        <w:sz w:val="16"/>
        <w:szCs w:val="16"/>
      </w:rPr>
      <w:t>. Date de la dernière mise à jour : 01/04/2019.</w:t>
    </w:r>
  </w:p>
  <w:p w14:paraId="61973F95" w14:textId="77777777" w:rsidR="006050DD" w:rsidRPr="00827FD0" w:rsidRDefault="006050DD"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EEF1D" w14:textId="77777777" w:rsidR="0035664E" w:rsidRDefault="0035664E">
      <w:r>
        <w:separator/>
      </w:r>
    </w:p>
  </w:footnote>
  <w:footnote w:type="continuationSeparator" w:id="0">
    <w:p w14:paraId="6B2B3514" w14:textId="77777777" w:rsidR="0035664E" w:rsidRDefault="0035664E">
      <w:r>
        <w:continuationSeparator/>
      </w:r>
    </w:p>
  </w:footnote>
  <w:footnote w:id="1">
    <w:p w14:paraId="15F3AA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B1FB" w14:textId="4CB4022F" w:rsidR="00045A35" w:rsidRDefault="00045A35">
    <w:pPr>
      <w:pStyle w:val="En-tte"/>
    </w:pPr>
    <w:r>
      <w:rPr>
        <w:noProof/>
        <w:lang w:eastAsia="fr-FR"/>
      </w:rPr>
      <w:drawing>
        <wp:anchor distT="0" distB="0" distL="114300" distR="114300" simplePos="0" relativeHeight="251665408" behindDoc="1" locked="0" layoutInCell="1" allowOverlap="1" wp14:anchorId="30C4AC2D" wp14:editId="5846F595">
          <wp:simplePos x="0" y="0"/>
          <wp:positionH relativeFrom="margin">
            <wp:posOffset>-247650</wp:posOffset>
          </wp:positionH>
          <wp:positionV relativeFrom="page">
            <wp:posOffset>563880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63360" behindDoc="1" locked="0" layoutInCell="1" allowOverlap="1" wp14:anchorId="31F490D8" wp14:editId="5EABFB53">
          <wp:simplePos x="0" y="0"/>
          <wp:positionH relativeFrom="column">
            <wp:posOffset>5657850</wp:posOffset>
          </wp:positionH>
          <wp:positionV relativeFrom="margin">
            <wp:posOffset>0</wp:posOffset>
          </wp:positionV>
          <wp:extent cx="902335" cy="89598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8955021">
    <w:abstractNumId w:val="0"/>
  </w:num>
  <w:num w:numId="2" w16cid:durableId="1825463079">
    <w:abstractNumId w:val="1"/>
  </w:num>
  <w:num w:numId="3" w16cid:durableId="7559226">
    <w:abstractNumId w:val="2"/>
  </w:num>
  <w:num w:numId="4" w16cid:durableId="1417897462">
    <w:abstractNumId w:val="0"/>
  </w:num>
  <w:num w:numId="5" w16cid:durableId="1435318474">
    <w:abstractNumId w:val="3"/>
  </w:num>
  <w:num w:numId="6" w16cid:durableId="1759520887">
    <w:abstractNumId w:val="4"/>
  </w:num>
  <w:num w:numId="7" w16cid:durableId="5017754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45A35"/>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4330"/>
    <w:rsid w:val="001D58F2"/>
    <w:rsid w:val="001E68EF"/>
    <w:rsid w:val="001F35D5"/>
    <w:rsid w:val="002228BD"/>
    <w:rsid w:val="00224E9C"/>
    <w:rsid w:val="0025478A"/>
    <w:rsid w:val="00257456"/>
    <w:rsid w:val="0026039E"/>
    <w:rsid w:val="00261FC1"/>
    <w:rsid w:val="002871EE"/>
    <w:rsid w:val="002A37D3"/>
    <w:rsid w:val="002B54BB"/>
    <w:rsid w:val="002C1767"/>
    <w:rsid w:val="002D13A0"/>
    <w:rsid w:val="002F1469"/>
    <w:rsid w:val="003024CC"/>
    <w:rsid w:val="00310F9B"/>
    <w:rsid w:val="00312505"/>
    <w:rsid w:val="00331DDB"/>
    <w:rsid w:val="00340F85"/>
    <w:rsid w:val="0035664E"/>
    <w:rsid w:val="003C025D"/>
    <w:rsid w:val="003C4A1B"/>
    <w:rsid w:val="003D7667"/>
    <w:rsid w:val="003F2B90"/>
    <w:rsid w:val="00411396"/>
    <w:rsid w:val="00425B7A"/>
    <w:rsid w:val="00427375"/>
    <w:rsid w:val="00472B25"/>
    <w:rsid w:val="00483E5B"/>
    <w:rsid w:val="004A6D4B"/>
    <w:rsid w:val="004A7F71"/>
    <w:rsid w:val="004C221B"/>
    <w:rsid w:val="004D58C0"/>
    <w:rsid w:val="004E403E"/>
    <w:rsid w:val="005036C5"/>
    <w:rsid w:val="00513F06"/>
    <w:rsid w:val="00516C8B"/>
    <w:rsid w:val="005254E3"/>
    <w:rsid w:val="005363A9"/>
    <w:rsid w:val="00553297"/>
    <w:rsid w:val="00555AC1"/>
    <w:rsid w:val="0056052C"/>
    <w:rsid w:val="0059116B"/>
    <w:rsid w:val="005A325E"/>
    <w:rsid w:val="005A5386"/>
    <w:rsid w:val="005B4D8D"/>
    <w:rsid w:val="005C6314"/>
    <w:rsid w:val="005C765E"/>
    <w:rsid w:val="005D3750"/>
    <w:rsid w:val="005F4173"/>
    <w:rsid w:val="006050DD"/>
    <w:rsid w:val="00614607"/>
    <w:rsid w:val="00614AE6"/>
    <w:rsid w:val="00625C09"/>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3B0"/>
    <w:rsid w:val="00717070"/>
    <w:rsid w:val="007314F1"/>
    <w:rsid w:val="00741ECB"/>
    <w:rsid w:val="00755416"/>
    <w:rsid w:val="00764264"/>
    <w:rsid w:val="00787E55"/>
    <w:rsid w:val="007A7713"/>
    <w:rsid w:val="007B4FB2"/>
    <w:rsid w:val="007C0A0D"/>
    <w:rsid w:val="00810F08"/>
    <w:rsid w:val="00815797"/>
    <w:rsid w:val="00826CBB"/>
    <w:rsid w:val="00827FD0"/>
    <w:rsid w:val="00833F59"/>
    <w:rsid w:val="0084442D"/>
    <w:rsid w:val="00866311"/>
    <w:rsid w:val="00872C42"/>
    <w:rsid w:val="00887F8C"/>
    <w:rsid w:val="008A3707"/>
    <w:rsid w:val="008C2177"/>
    <w:rsid w:val="008D2EFB"/>
    <w:rsid w:val="009051AC"/>
    <w:rsid w:val="0090530B"/>
    <w:rsid w:val="00906660"/>
    <w:rsid w:val="00912339"/>
    <w:rsid w:val="00913EFD"/>
    <w:rsid w:val="00917E4E"/>
    <w:rsid w:val="009242F2"/>
    <w:rsid w:val="00926FF0"/>
    <w:rsid w:val="0094174C"/>
    <w:rsid w:val="00996B1A"/>
    <w:rsid w:val="009A04B2"/>
    <w:rsid w:val="009A394A"/>
    <w:rsid w:val="009B07B5"/>
    <w:rsid w:val="009B23A7"/>
    <w:rsid w:val="009D0426"/>
    <w:rsid w:val="009D52FB"/>
    <w:rsid w:val="009D6D88"/>
    <w:rsid w:val="00A02975"/>
    <w:rsid w:val="00A056B1"/>
    <w:rsid w:val="00A05A3B"/>
    <w:rsid w:val="00A54765"/>
    <w:rsid w:val="00A600D6"/>
    <w:rsid w:val="00A70756"/>
    <w:rsid w:val="00A83BDF"/>
    <w:rsid w:val="00A840BB"/>
    <w:rsid w:val="00A86C63"/>
    <w:rsid w:val="00A97E02"/>
    <w:rsid w:val="00AA372E"/>
    <w:rsid w:val="00AE632A"/>
    <w:rsid w:val="00B63D3C"/>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3980"/>
    <w:rsid w:val="00CB66F6"/>
    <w:rsid w:val="00CC0527"/>
    <w:rsid w:val="00CC29D9"/>
    <w:rsid w:val="00CE32F2"/>
    <w:rsid w:val="00CE3613"/>
    <w:rsid w:val="00CF00C9"/>
    <w:rsid w:val="00D002AE"/>
    <w:rsid w:val="00D15238"/>
    <w:rsid w:val="00D21AD8"/>
    <w:rsid w:val="00D436D9"/>
    <w:rsid w:val="00D63EF7"/>
    <w:rsid w:val="00D82167"/>
    <w:rsid w:val="00DA0E8D"/>
    <w:rsid w:val="00DA5F03"/>
    <w:rsid w:val="00DC3F69"/>
    <w:rsid w:val="00DD3915"/>
    <w:rsid w:val="00E10A15"/>
    <w:rsid w:val="00E14F2E"/>
    <w:rsid w:val="00E205DA"/>
    <w:rsid w:val="00E50B22"/>
    <w:rsid w:val="00EA3323"/>
    <w:rsid w:val="00EB16CB"/>
    <w:rsid w:val="00EE435B"/>
    <w:rsid w:val="00EE5B56"/>
    <w:rsid w:val="00F12F30"/>
    <w:rsid w:val="00F1353C"/>
    <w:rsid w:val="00F853C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2A069F"/>
  <w15:chartTrackingRefBased/>
  <w15:docId w15:val="{9047E4B6-80DF-4789-8138-9BDA3222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Textedelespacerserv">
    <w:name w:val="Placeholder Text"/>
    <w:basedOn w:val="Policepardfaut"/>
    <w:uiPriority w:val="99"/>
    <w:semiHidden/>
    <w:rsid w:val="00045A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46" Type="http://schemas.openxmlformats.org/officeDocument/2006/relationships/theme" Target="theme/theme1.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DACC58A7C24012A0E9DA31ADEB07BB"/>
        <w:category>
          <w:name w:val="Général"/>
          <w:gallery w:val="placeholder"/>
        </w:category>
        <w:types>
          <w:type w:val="bbPlcHdr"/>
        </w:types>
        <w:behaviors>
          <w:behavior w:val="content"/>
        </w:behaviors>
        <w:guid w:val="{DF5AC4D5-6285-4932-89C5-F59136A6C871}"/>
      </w:docPartPr>
      <w:docPartBody>
        <w:p w:rsidR="00590CDA" w:rsidRDefault="00E12ACB">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ACB"/>
    <w:rsid w:val="00590CDA"/>
    <w:rsid w:val="007023B0"/>
    <w:rsid w:val="008C5AE5"/>
    <w:rsid w:val="00A24838"/>
    <w:rsid w:val="00CE3613"/>
    <w:rsid w:val="00E12ACB"/>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ACB"/>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12A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F152-0305-4125-A443-932D0B10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3779</Words>
  <Characters>20785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CROUS de Nantes Pays de la Loire</Company>
  <LinksUpToDate>false</LinksUpToDate>
  <CharactersWithSpaces>24515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N° 2026_FCS_001_NTE</dc:description>
  <cp:lastModifiedBy>Johanna Weil</cp:lastModifiedBy>
  <cp:revision>10</cp:revision>
  <cp:lastPrinted>2016-11-02T14:02:00Z</cp:lastPrinted>
  <dcterms:created xsi:type="dcterms:W3CDTF">2021-02-10T17:43:00Z</dcterms:created>
  <dcterms:modified xsi:type="dcterms:W3CDTF">2026-02-16T13:42:00Z</dcterms:modified>
</cp:coreProperties>
</file>