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tcPr>
          <w:p w14:paraId="56FFBEC5" w14:textId="3255A6BB"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605DD6D" w14:textId="49C68918" w:rsidR="00AD0280" w:rsidRDefault="00930BC1" w:rsidP="00930BC1">
            <w:pPr>
              <w:pStyle w:val="Pieddepage"/>
              <w:tabs>
                <w:tab w:val="clear" w:pos="4536"/>
                <w:tab w:val="clear" w:pos="9072"/>
              </w:tabs>
              <w:ind w:left="1358" w:right="1278"/>
              <w:jc w:val="center"/>
            </w:pPr>
            <w:r>
              <w:rPr>
                <w:rFonts w:ascii="Arial" w:hAnsi="Arial" w:cs="Arial"/>
                <w:b/>
                <w:sz w:val="16"/>
                <w:szCs w:val="16"/>
              </w:rPr>
              <w:t xml:space="preserve">ET </w:t>
            </w:r>
            <w:r w:rsidR="00AD0280">
              <w:rPr>
                <w:rFonts w:ascii="Arial" w:hAnsi="Arial" w:cs="Arial"/>
                <w:b/>
                <w:sz w:val="16"/>
                <w:szCs w:val="16"/>
              </w:rPr>
              <w:t xml:space="preserve">DE LA </w:t>
            </w:r>
            <w:proofErr w:type="spellStart"/>
            <w:r w:rsidR="00AD0280">
              <w:rPr>
                <w:rFonts w:ascii="Arial" w:hAnsi="Arial" w:cs="Arial"/>
                <w:b/>
                <w:sz w:val="16"/>
                <w:szCs w:val="16"/>
              </w:rPr>
              <w:t>RECHERCHECrous</w:t>
            </w:r>
            <w:proofErr w:type="spellEnd"/>
            <w:r w:rsidR="00AD0280">
              <w:rPr>
                <w:rFonts w:ascii="Arial" w:hAnsi="Arial" w:cs="Arial"/>
                <w:b/>
                <w:sz w:val="16"/>
                <w:szCs w:val="16"/>
              </w:rPr>
              <w:t xml:space="preserve">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BD90EC9" w14:textId="5D40678D" w:rsidR="0084138B" w:rsidRPr="0021781D" w:rsidRDefault="0084138B" w:rsidP="0084138B">
      <w:pPr>
        <w:spacing w:before="120"/>
        <w:ind w:right="-286"/>
        <w:rPr>
          <w:rFonts w:ascii="Arial" w:hAnsi="Arial" w:cs="Arial"/>
          <w:lang w:eastAsia="fr-FR"/>
        </w:rPr>
      </w:pPr>
      <w:r w:rsidRPr="0021781D">
        <w:rPr>
          <w:rFonts w:ascii="Arial" w:hAnsi="Arial" w:cs="Arial"/>
          <w:lang w:eastAsia="fr-FR"/>
        </w:rPr>
        <w:t xml:space="preserve">Marché N° </w:t>
      </w:r>
      <w:r w:rsidR="00206FC9">
        <w:rPr>
          <w:rFonts w:ascii="Arial" w:hAnsi="Arial" w:cs="Arial"/>
          <w:lang w:eastAsia="fr-FR"/>
        </w:rPr>
        <w:fldChar w:fldCharType="begin"/>
      </w:r>
      <w:r w:rsidR="00206FC9">
        <w:rPr>
          <w:rFonts w:ascii="Arial" w:hAnsi="Arial" w:cs="Arial"/>
          <w:lang w:eastAsia="fr-FR"/>
        </w:rPr>
        <w:instrText xml:space="preserve"> COMMENTS  2026_FCS_001_NTE_01  \* MERGEFORMAT </w:instrText>
      </w:r>
      <w:r w:rsidR="00206FC9">
        <w:rPr>
          <w:rFonts w:ascii="Arial" w:hAnsi="Arial" w:cs="Arial"/>
          <w:lang w:eastAsia="fr-FR"/>
        </w:rPr>
        <w:fldChar w:fldCharType="separate"/>
      </w:r>
      <w:r w:rsidR="00206FC9">
        <w:rPr>
          <w:rFonts w:ascii="Arial" w:hAnsi="Arial" w:cs="Arial"/>
          <w:lang w:eastAsia="fr-FR"/>
        </w:rPr>
        <w:t>2026_FCS_001_NTE_01</w:t>
      </w:r>
      <w:r w:rsidR="00206FC9">
        <w:rPr>
          <w:rFonts w:ascii="Arial" w:hAnsi="Arial" w:cs="Arial"/>
          <w:lang w:eastAsia="fr-FR"/>
        </w:rPr>
        <w:fldChar w:fldCharType="end"/>
      </w:r>
    </w:p>
    <w:p w14:paraId="3EE6CB3B" w14:textId="6B0B8C09" w:rsidR="004779D2" w:rsidRDefault="00930BC1" w:rsidP="0084138B">
      <w:pPr>
        <w:spacing w:before="120"/>
        <w:ind w:right="-286"/>
        <w:rPr>
          <w:rFonts w:ascii="Arial" w:hAnsi="Arial" w:cs="Arial"/>
          <w:bCs/>
          <w:szCs w:val="24"/>
          <w:lang w:eastAsia="fr-FR"/>
        </w:rPr>
      </w:pPr>
      <w:r w:rsidRPr="00B63D3C">
        <w:rPr>
          <w:rFonts w:ascii="Arial" w:hAnsi="Arial" w:cs="Arial"/>
          <w:bCs/>
          <w:szCs w:val="24"/>
          <w:lang w:eastAsia="fr-FR"/>
        </w:rPr>
        <w:t>MISE A DISPOSITION, IMPLANTATION ET EXPLOITATION DE DISTRIBUTEURS DE RESTAURATION D’APPOINT PAR AUTOMATE DE PLATS A TARIFICATION SOCIALE</w:t>
      </w:r>
    </w:p>
    <w:p w14:paraId="116F5244" w14:textId="77777777" w:rsidR="006B07C4" w:rsidRDefault="006B07C4" w:rsidP="006B07C4">
      <w:pPr>
        <w:suppressAutoHyphens w:val="0"/>
        <w:rPr>
          <w:rFonts w:ascii="Arial" w:hAnsi="Arial" w:cs="Arial"/>
          <w:bCs/>
          <w:szCs w:val="24"/>
          <w:lang w:eastAsia="fr-FR"/>
        </w:rPr>
      </w:pPr>
    </w:p>
    <w:p w14:paraId="2A3369D1" w14:textId="76B3BE49" w:rsidR="006B07C4" w:rsidRDefault="006B07C4" w:rsidP="006B07C4">
      <w:pPr>
        <w:spacing w:before="120"/>
        <w:ind w:right="-286"/>
        <w:rPr>
          <w:rFonts w:ascii="Arial" w:hAnsi="Arial" w:cs="Arial"/>
          <w:bCs/>
          <w:szCs w:val="24"/>
          <w:lang w:eastAsia="fr-FR"/>
        </w:rPr>
      </w:pPr>
      <w:r>
        <w:rPr>
          <w:rFonts w:ascii="Arial" w:hAnsi="Arial" w:cs="Arial"/>
          <w:bCs/>
          <w:szCs w:val="24"/>
          <w:lang w:eastAsia="fr-FR"/>
        </w:rPr>
        <w:t>Lot 1 : département 44</w:t>
      </w:r>
    </w:p>
    <w:p w14:paraId="785A0DF6" w14:textId="77777777" w:rsidR="00930BC1" w:rsidRPr="000A1931" w:rsidRDefault="00930BC1"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375802C9" w:rsidR="009B1CD0" w:rsidRDefault="001F23A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041E0BC3" w:rsidR="00B87564" w:rsidRDefault="0076343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6B07C4">
        <w:rPr>
          <w:rFonts w:ascii="Arial" w:hAnsi="Arial" w:cs="Arial"/>
        </w:rPr>
        <w:t xml:space="preserve">1 </w:t>
      </w:r>
      <w:r w:rsidR="00B87564">
        <w:rPr>
          <w:rFonts w:ascii="Arial" w:hAnsi="Arial" w:cs="Arial"/>
        </w:rPr>
        <w:t xml:space="preserve">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E94A20B" w14:textId="52DA5F89" w:rsidR="00A827DF" w:rsidRDefault="006B07C4" w:rsidP="006B07C4">
      <w:pPr>
        <w:pStyle w:val="fcasegauche"/>
        <w:tabs>
          <w:tab w:val="left" w:pos="851"/>
        </w:tabs>
        <w:spacing w:after="0"/>
        <w:rPr>
          <w:rFonts w:ascii="Arial" w:hAnsi="Arial" w:cs="Arial"/>
          <w:bCs/>
          <w:szCs w:val="24"/>
          <w:lang w:eastAsia="fr-FR"/>
        </w:rPr>
      </w:pPr>
      <w:r>
        <w:rPr>
          <w:rFonts w:ascii="Arial" w:hAnsi="Arial" w:cs="Arial"/>
          <w:bCs/>
          <w:szCs w:val="24"/>
          <w:lang w:eastAsia="fr-FR"/>
        </w:rPr>
        <w:t>Lot 1 : département 44</w:t>
      </w:r>
    </w:p>
    <w:p w14:paraId="241638D7" w14:textId="77777777" w:rsidR="006B07C4" w:rsidRDefault="006B07C4" w:rsidP="006B07C4">
      <w:pPr>
        <w:pStyle w:val="fcasegauche"/>
        <w:tabs>
          <w:tab w:val="left" w:pos="851"/>
        </w:tabs>
        <w:spacing w:after="0"/>
        <w:rPr>
          <w:rFonts w:ascii="Arial" w:hAnsi="Arial" w:cs="Arial"/>
        </w:rPr>
      </w:pPr>
    </w:p>
    <w:p w14:paraId="37197183"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1DE949A0"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06FC9">
            <w:rPr>
              <w:rFonts w:ascii="Arial" w:hAnsi="Arial" w:cs="Arial"/>
            </w:rPr>
            <w:t>2026_FCS_001_NTE_01</w:t>
          </w:r>
        </w:sdtContent>
      </w:sdt>
    </w:p>
    <w:p w14:paraId="2B852ABA" w14:textId="4E2D1B46"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06FC9">
            <w:rPr>
              <w:rFonts w:ascii="Arial" w:hAnsi="Arial" w:cs="Arial"/>
            </w:rPr>
            <w:t>2026_FCS_001_NTE_01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r>
        <w:rPr>
          <w:rFonts w:ascii="Arial" w:hAnsi="Arial" w:cs="Arial"/>
        </w:rPr>
        <w:t>à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r w:rsidR="00E45127">
        <w:rPr>
          <w:rFonts w:ascii="Arial" w:hAnsi="Arial" w:cs="Arial"/>
        </w:rPr>
        <w:t>aux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7670AABB" w14:textId="77777777" w:rsidR="00E45127" w:rsidRDefault="00E45127">
      <w:pPr>
        <w:suppressAutoHyphens w:val="0"/>
        <w:rPr>
          <w:rFonts w:ascii="Arial" w:hAnsi="Arial" w:cs="Arial"/>
        </w:rPr>
      </w:pPr>
    </w:p>
    <w:p w14:paraId="4AEFE2C7" w14:textId="0F35FDFB"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aux prix indiqués dans l’annexe financière</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02B1599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30BC1">
        <w:rPr>
          <w:rFonts w:ascii="Arial" w:hAnsi="Arial" w:cs="Arial"/>
        </w:rPr>
        <w:t>douze</w:t>
      </w:r>
      <w:r w:rsidR="004779D2">
        <w:rPr>
          <w:rFonts w:ascii="Arial" w:hAnsi="Arial" w:cs="Arial"/>
        </w:rPr>
        <w:t xml:space="preserve"> (</w:t>
      </w:r>
      <w:r w:rsidR="00930BC1">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ou ………………… jours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7654444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779D2">
        <w:fldChar w:fldCharType="begin">
          <w:ffData>
            <w:name w:val=""/>
            <w:enabled/>
            <w:calcOnExit w:val="0"/>
            <w:checkBox>
              <w:size w:val="20"/>
              <w:default w:val="0"/>
            </w:checkBox>
          </w:ffData>
        </w:fldChar>
      </w:r>
      <w:r w:rsidR="004779D2">
        <w:instrText xml:space="preserve"> FORMCHECKBOX </w:instrText>
      </w:r>
      <w:r w:rsidR="004779D2">
        <w:fldChar w:fldCharType="separate"/>
      </w:r>
      <w:r w:rsidR="004779D2">
        <w:fldChar w:fldCharType="end"/>
      </w:r>
      <w:r>
        <w:tab/>
      </w:r>
      <w:r w:rsidR="009D661E">
        <w:t>Non</w:t>
      </w:r>
      <w:r>
        <w:tab/>
      </w:r>
      <w:r>
        <w:tab/>
      </w:r>
      <w:r>
        <w:tab/>
      </w:r>
      <w:r w:rsidR="004779D2">
        <w:fldChar w:fldCharType="begin">
          <w:ffData>
            <w:name w:val=""/>
            <w:enabled/>
            <w:calcOnExit w:val="0"/>
            <w:checkBox>
              <w:size w:val="20"/>
              <w:default w:val="1"/>
            </w:checkBox>
          </w:ffData>
        </w:fldChar>
      </w:r>
      <w:r w:rsidR="004779D2">
        <w:instrText xml:space="preserve"> FORMCHECKBOX </w:instrText>
      </w:r>
      <w:r w:rsidR="004779D2">
        <w:fldChar w:fldCharType="separate"/>
      </w:r>
      <w:r w:rsidR="004779D2">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35C13CDF" w:rsidR="009B1CD0" w:rsidRDefault="009B1CD0" w:rsidP="009B45B9">
      <w:pPr>
        <w:tabs>
          <w:tab w:val="left" w:pos="426"/>
          <w:tab w:val="left" w:pos="851"/>
        </w:tabs>
        <w:jc w:val="both"/>
        <w:rPr>
          <w:rFonts w:ascii="Arial" w:hAnsi="Arial" w:cs="Arial"/>
        </w:rPr>
      </w:pPr>
      <w:r>
        <w:rPr>
          <w:rFonts w:ascii="Arial" w:hAnsi="Arial" w:cs="Arial"/>
        </w:rPr>
        <w:t>Si oui, préciser :</w:t>
      </w:r>
      <w:r w:rsidR="004779D2">
        <w:rPr>
          <w:rFonts w:ascii="Arial" w:hAnsi="Arial" w:cs="Arial"/>
        </w:rPr>
        <w:t xml:space="preserve"> </w:t>
      </w:r>
      <w:r w:rsidR="00930BC1">
        <w:rPr>
          <w:rFonts w:ascii="Arial" w:hAnsi="Arial" w:cs="Arial"/>
        </w:rPr>
        <w:t>deux</w:t>
      </w:r>
      <w:r w:rsidR="004779D2">
        <w:rPr>
          <w:rFonts w:ascii="Arial" w:hAnsi="Arial" w:cs="Arial"/>
        </w:rPr>
        <w:t xml:space="preserve"> (</w:t>
      </w:r>
      <w:r w:rsidR="00930BC1">
        <w:rPr>
          <w:rFonts w:ascii="Arial" w:hAnsi="Arial" w:cs="Arial"/>
        </w:rPr>
        <w:t>2</w:t>
      </w:r>
      <w:r w:rsidR="004779D2">
        <w:rPr>
          <w:rFonts w:ascii="Arial" w:hAnsi="Arial" w:cs="Arial"/>
        </w:rPr>
        <w:t xml:space="preserve">) </w:t>
      </w:r>
      <w:r w:rsidR="00930BC1">
        <w:rPr>
          <w:rFonts w:ascii="Arial" w:hAnsi="Arial" w:cs="Arial"/>
        </w:rPr>
        <w:t>reconductions</w:t>
      </w:r>
      <w:r w:rsidR="004779D2">
        <w:rPr>
          <w:rFonts w:ascii="Arial" w:hAnsi="Arial" w:cs="Arial"/>
        </w:rPr>
        <w:t xml:space="preserve"> de douze (12) mois chacune.</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59F1E0F8" w:rsidR="009B1CD0" w:rsidRDefault="00930BC1" w:rsidP="0083205E">
      <w:pPr>
        <w:tabs>
          <w:tab w:val="left" w:pos="851"/>
        </w:tabs>
        <w:jc w:val="both"/>
        <w:rPr>
          <w:rFonts w:ascii="Arial" w:hAnsi="Arial" w:cs="Arial"/>
        </w:rPr>
      </w:pPr>
      <w:r>
        <w:rPr>
          <w:rFonts w:ascii="Arial" w:hAnsi="Arial" w:cs="Arial"/>
        </w:rPr>
        <w:t>Madame Nathalie BOURSIER</w:t>
      </w:r>
      <w:r w:rsidR="00725EC5" w:rsidRPr="00725EC5">
        <w:rPr>
          <w:rFonts w:ascii="Arial" w:hAnsi="Arial" w:cs="Arial"/>
        </w:rPr>
        <w:t>,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w:t>
      </w:r>
      <w:r>
        <w:rPr>
          <w:rFonts w:ascii="Arial" w:hAnsi="Arial" w:cs="Arial"/>
        </w:rPr>
        <w:t>rous</w:t>
      </w:r>
      <w:r w:rsidR="00725EC5" w:rsidRPr="00725EC5">
        <w:rPr>
          <w:rFonts w:ascii="Arial" w:hAnsi="Arial" w:cs="Arial"/>
        </w:rPr>
        <w:t xml:space="preserve">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3F30C30D" w14:textId="0ACBD720" w:rsidR="00725EC5" w:rsidRPr="00725EC5" w:rsidRDefault="00930BC1" w:rsidP="00725EC5">
      <w:pPr>
        <w:pStyle w:val="fcase2metab"/>
        <w:rPr>
          <w:rFonts w:ascii="Arial" w:hAnsi="Arial" w:cs="Arial"/>
        </w:rPr>
      </w:pPr>
      <w:r>
        <w:rPr>
          <w:rFonts w:ascii="Arial" w:hAnsi="Arial" w:cs="Arial"/>
        </w:rPr>
        <w:t>Madame Nathalie BOURSIER</w:t>
      </w:r>
      <w:r w:rsidRPr="00725EC5">
        <w:rPr>
          <w:rFonts w:ascii="Arial" w:hAnsi="Arial" w:cs="Arial"/>
        </w:rPr>
        <w:t>,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w:t>
      </w:r>
      <w:r w:rsidR="00725EC5" w:rsidRPr="00725EC5">
        <w:rPr>
          <w:rFonts w:ascii="Arial" w:hAnsi="Arial" w:cs="Arial"/>
        </w:rPr>
        <w:t>du C</w:t>
      </w:r>
      <w:r>
        <w:rPr>
          <w:rFonts w:ascii="Arial" w:hAnsi="Arial" w:cs="Arial"/>
        </w:rPr>
        <w:t>rous</w:t>
      </w:r>
      <w:r w:rsidR="00725EC5" w:rsidRPr="00725EC5">
        <w:rPr>
          <w:rFonts w:ascii="Arial" w:hAnsi="Arial" w:cs="Arial"/>
        </w:rPr>
        <w:t xml:space="preserve">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453AEA7C" w:rsidR="00725EC5" w:rsidRPr="00725EC5" w:rsidRDefault="00725EC5" w:rsidP="00725EC5">
      <w:pPr>
        <w:pStyle w:val="fcase2metab"/>
        <w:rPr>
          <w:rFonts w:ascii="Arial" w:hAnsi="Arial" w:cs="Arial"/>
        </w:rPr>
      </w:pPr>
      <w:r w:rsidRPr="00725EC5">
        <w:rPr>
          <w:rFonts w:ascii="Arial" w:hAnsi="Arial" w:cs="Arial"/>
        </w:rPr>
        <w:t>Pour le CROUS de Nantes</w:t>
      </w:r>
      <w:r w:rsidR="00930BC1">
        <w:rPr>
          <w:rFonts w:ascii="Arial" w:hAnsi="Arial" w:cs="Arial"/>
        </w:rPr>
        <w:t> : 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6CBD175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4D5B40CE"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930BC1">
        <w:rPr>
          <w:rFonts w:ascii="Arial" w:hAnsi="Arial" w:cs="Arial"/>
          <w:i/>
          <w:sz w:val="18"/>
          <w:szCs w:val="18"/>
        </w:rPr>
        <w:t>a</w:t>
      </w:r>
      <w:r>
        <w:rPr>
          <w:rFonts w:ascii="Arial" w:hAnsi="Arial" w:cs="Arial"/>
          <w:i/>
          <w:sz w:val="18"/>
          <w:szCs w:val="18"/>
        </w:rPr>
        <w:t xml:space="preserve"> Direct</w:t>
      </w:r>
      <w:r w:rsidR="00930BC1">
        <w:rPr>
          <w:rFonts w:ascii="Arial" w:hAnsi="Arial" w:cs="Arial"/>
          <w:i/>
          <w:sz w:val="18"/>
          <w:szCs w:val="18"/>
        </w:rPr>
        <w:t>rice</w:t>
      </w:r>
      <w:r>
        <w:rPr>
          <w:rFonts w:ascii="Arial" w:hAnsi="Arial" w:cs="Arial"/>
          <w:i/>
          <w:sz w:val="18"/>
          <w:szCs w:val="18"/>
        </w:rPr>
        <w:t xml:space="preserve"> général</w:t>
      </w:r>
      <w:r w:rsidR="00930BC1">
        <w:rPr>
          <w:rFonts w:ascii="Arial" w:hAnsi="Arial" w:cs="Arial"/>
          <w:i/>
          <w:sz w:val="18"/>
          <w:szCs w:val="18"/>
        </w:rPr>
        <w:t>e</w:t>
      </w:r>
      <w:r>
        <w:rPr>
          <w:rFonts w:ascii="Arial" w:hAnsi="Arial" w:cs="Arial"/>
          <w:i/>
          <w:sz w:val="18"/>
          <w:szCs w:val="18"/>
        </w:rPr>
        <w:t xml:space="preserve"> du C</w:t>
      </w:r>
      <w:r w:rsidR="00930BC1">
        <w:rPr>
          <w:rFonts w:ascii="Arial" w:hAnsi="Arial" w:cs="Arial"/>
          <w:i/>
          <w:sz w:val="18"/>
          <w:szCs w:val="18"/>
        </w:rPr>
        <w:t>rous</w:t>
      </w:r>
      <w:r>
        <w:rPr>
          <w:rFonts w:ascii="Arial" w:hAnsi="Arial" w:cs="Arial"/>
          <w:i/>
          <w:sz w:val="18"/>
          <w:szCs w:val="18"/>
        </w:rPr>
        <w:t xml:space="preserve"> de Nantes Pays de la Loire,</w:t>
      </w:r>
    </w:p>
    <w:p w14:paraId="5CDB66BE" w14:textId="322B6503" w:rsidR="00227087" w:rsidRDefault="00930BC1"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5EDED" w14:textId="77777777" w:rsidR="005D1C35" w:rsidRDefault="005D1C35">
      <w:r>
        <w:separator/>
      </w:r>
    </w:p>
  </w:endnote>
  <w:endnote w:type="continuationSeparator" w:id="0">
    <w:p w14:paraId="6A486ED2" w14:textId="77777777" w:rsidR="005D1C35" w:rsidRDefault="005D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5528" w:type="dxa"/>
              <w:shd w:val="clear" w:color="auto" w:fill="66CCFF"/>
            </w:tcPr>
            <w:p w14:paraId="022C9E47" w14:textId="3F5E9983" w:rsidR="005824AE" w:rsidRDefault="00206FC9" w:rsidP="000A1931">
              <w:pPr>
                <w:jc w:val="center"/>
                <w:rPr>
                  <w:rFonts w:ascii="Arial" w:hAnsi="Arial" w:cs="Arial"/>
                  <w:b/>
                </w:rPr>
              </w:pPr>
              <w:r>
                <w:rPr>
                  <w:rFonts w:ascii="Arial" w:hAnsi="Arial" w:cs="Arial"/>
                  <w:b/>
                </w:rPr>
                <w:t>2026_FCS_001_NTE_01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C4AB" w14:textId="77777777" w:rsidR="005D1C35" w:rsidRDefault="005D1C35">
      <w:r>
        <w:separator/>
      </w:r>
    </w:p>
  </w:footnote>
  <w:footnote w:type="continuationSeparator" w:id="0">
    <w:p w14:paraId="7279E026" w14:textId="77777777" w:rsidR="005D1C35" w:rsidRDefault="005D1C35">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0F57C5"/>
    <w:rsid w:val="00156924"/>
    <w:rsid w:val="00166B56"/>
    <w:rsid w:val="00174505"/>
    <w:rsid w:val="001C40C0"/>
    <w:rsid w:val="001C733C"/>
    <w:rsid w:val="001F23A7"/>
    <w:rsid w:val="00206FC9"/>
    <w:rsid w:val="0021527A"/>
    <w:rsid w:val="0021781D"/>
    <w:rsid w:val="0021797C"/>
    <w:rsid w:val="00225A1A"/>
    <w:rsid w:val="00227087"/>
    <w:rsid w:val="00233363"/>
    <w:rsid w:val="00280850"/>
    <w:rsid w:val="002904AF"/>
    <w:rsid w:val="002C2CA3"/>
    <w:rsid w:val="002C4B3E"/>
    <w:rsid w:val="002C79D6"/>
    <w:rsid w:val="002E56C1"/>
    <w:rsid w:val="00332B12"/>
    <w:rsid w:val="0034707B"/>
    <w:rsid w:val="00354C04"/>
    <w:rsid w:val="0036547B"/>
    <w:rsid w:val="00385E76"/>
    <w:rsid w:val="003A7270"/>
    <w:rsid w:val="003C1389"/>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D1C35"/>
    <w:rsid w:val="005E0BCB"/>
    <w:rsid w:val="005F0DCE"/>
    <w:rsid w:val="0061068C"/>
    <w:rsid w:val="0064560F"/>
    <w:rsid w:val="00660727"/>
    <w:rsid w:val="00662A86"/>
    <w:rsid w:val="006A37B0"/>
    <w:rsid w:val="006B07C4"/>
    <w:rsid w:val="006B5057"/>
    <w:rsid w:val="006C4338"/>
    <w:rsid w:val="006F3DF9"/>
    <w:rsid w:val="007060E5"/>
    <w:rsid w:val="00710FD6"/>
    <w:rsid w:val="00725EC5"/>
    <w:rsid w:val="00730A78"/>
    <w:rsid w:val="00757151"/>
    <w:rsid w:val="0076343D"/>
    <w:rsid w:val="007909E0"/>
    <w:rsid w:val="0079785C"/>
    <w:rsid w:val="007D4001"/>
    <w:rsid w:val="007D7A65"/>
    <w:rsid w:val="007E7AC2"/>
    <w:rsid w:val="007F68A6"/>
    <w:rsid w:val="007F756A"/>
    <w:rsid w:val="0083205E"/>
    <w:rsid w:val="00840934"/>
    <w:rsid w:val="0084138B"/>
    <w:rsid w:val="00844DAA"/>
    <w:rsid w:val="008450C7"/>
    <w:rsid w:val="00876A73"/>
    <w:rsid w:val="008B2A38"/>
    <w:rsid w:val="00930A5C"/>
    <w:rsid w:val="00930BC1"/>
    <w:rsid w:val="00934503"/>
    <w:rsid w:val="00972598"/>
    <w:rsid w:val="00983FF3"/>
    <w:rsid w:val="009B1CD0"/>
    <w:rsid w:val="009B45B9"/>
    <w:rsid w:val="009C4738"/>
    <w:rsid w:val="009D2061"/>
    <w:rsid w:val="009D661E"/>
    <w:rsid w:val="00A34D04"/>
    <w:rsid w:val="00A827DF"/>
    <w:rsid w:val="00AD0280"/>
    <w:rsid w:val="00AE7831"/>
    <w:rsid w:val="00B02608"/>
    <w:rsid w:val="00B0289C"/>
    <w:rsid w:val="00B054DA"/>
    <w:rsid w:val="00B87564"/>
    <w:rsid w:val="00BA1D16"/>
    <w:rsid w:val="00BA44E5"/>
    <w:rsid w:val="00BD5E85"/>
    <w:rsid w:val="00BD767E"/>
    <w:rsid w:val="00BE6078"/>
    <w:rsid w:val="00BF4FD7"/>
    <w:rsid w:val="00C01D24"/>
    <w:rsid w:val="00C23457"/>
    <w:rsid w:val="00C630AD"/>
    <w:rsid w:val="00C73EE2"/>
    <w:rsid w:val="00C83930"/>
    <w:rsid w:val="00C91060"/>
    <w:rsid w:val="00C911FE"/>
    <w:rsid w:val="00CA7859"/>
    <w:rsid w:val="00CD185D"/>
    <w:rsid w:val="00CD46CC"/>
    <w:rsid w:val="00CE67FD"/>
    <w:rsid w:val="00D26AD2"/>
    <w:rsid w:val="00D337D7"/>
    <w:rsid w:val="00D412FD"/>
    <w:rsid w:val="00D46BC7"/>
    <w:rsid w:val="00D5401A"/>
    <w:rsid w:val="00D90A00"/>
    <w:rsid w:val="00E20295"/>
    <w:rsid w:val="00E20DB0"/>
    <w:rsid w:val="00E3180E"/>
    <w:rsid w:val="00E45127"/>
    <w:rsid w:val="00E47798"/>
    <w:rsid w:val="00E74C76"/>
    <w:rsid w:val="00E94C49"/>
    <w:rsid w:val="00E96FF6"/>
    <w:rsid w:val="00EB3D82"/>
    <w:rsid w:val="00ED3689"/>
    <w:rsid w:val="00F853C9"/>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36547B"/>
    <w:rsid w:val="007D5D35"/>
    <w:rsid w:val="009114E8"/>
    <w:rsid w:val="00B87606"/>
    <w:rsid w:val="00F85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139</TotalTime>
  <Pages>6</Pages>
  <Words>2185</Words>
  <Characters>12023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2026_FCS_001_NTE_01</dc:description>
  <cp:lastModifiedBy>Johanna Weil</cp:lastModifiedBy>
  <cp:revision>16</cp:revision>
  <cp:lastPrinted>2016-11-04T12:53:00Z</cp:lastPrinted>
  <dcterms:created xsi:type="dcterms:W3CDTF">2021-02-10T17:26:00Z</dcterms:created>
  <dcterms:modified xsi:type="dcterms:W3CDTF">2026-02-16T13:39:00Z</dcterms:modified>
</cp:coreProperties>
</file>