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BC2FC"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417CE0A" w14:textId="77777777">
        <w:tc>
          <w:tcPr>
            <w:tcW w:w="10419" w:type="dxa"/>
            <w:shd w:val="clear" w:color="auto" w:fill="auto"/>
          </w:tcPr>
          <w:p w14:paraId="2AE4416C" w14:textId="77777777" w:rsidR="00472B25" w:rsidRDefault="00D668B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275D726" wp14:editId="5DCBC237">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1AE9A17" w14:textId="77777777" w:rsidR="00472B25" w:rsidRDefault="00472B25">
            <w:pPr>
              <w:pStyle w:val="Pieddepage"/>
              <w:tabs>
                <w:tab w:val="clear" w:pos="4536"/>
                <w:tab w:val="clear" w:pos="9072"/>
              </w:tabs>
              <w:jc w:val="center"/>
              <w:rPr>
                <w:rFonts w:ascii="Arial" w:hAnsi="Arial" w:cs="Arial"/>
              </w:rPr>
            </w:pPr>
          </w:p>
          <w:p w14:paraId="725A0D43"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3BBCA4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64C319A" w14:textId="77777777" w:rsidR="00472B25" w:rsidRDefault="00472B25">
            <w:pPr>
              <w:pStyle w:val="Pieddepage"/>
              <w:tabs>
                <w:tab w:val="clear" w:pos="4536"/>
                <w:tab w:val="clear" w:pos="9072"/>
              </w:tabs>
              <w:jc w:val="center"/>
            </w:pPr>
          </w:p>
        </w:tc>
      </w:tr>
    </w:tbl>
    <w:p w14:paraId="60484174" w14:textId="77777777"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0297D92" w14:textId="77777777">
        <w:tc>
          <w:tcPr>
            <w:tcW w:w="9288" w:type="dxa"/>
            <w:shd w:val="clear" w:color="auto" w:fill="66CCFF"/>
          </w:tcPr>
          <w:p w14:paraId="4F03E797"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3D86DA3" w14:textId="77777777" w:rsidR="00472B25" w:rsidRDefault="00472B25">
            <w:pPr>
              <w:pStyle w:val="Titre8"/>
              <w:tabs>
                <w:tab w:val="num" w:pos="0"/>
                <w:tab w:val="right" w:pos="9639"/>
              </w:tabs>
              <w:rPr>
                <w:sz w:val="28"/>
                <w:szCs w:val="28"/>
              </w:rPr>
            </w:pPr>
            <w:r>
              <w:rPr>
                <w:caps/>
                <w:sz w:val="28"/>
                <w:szCs w:val="28"/>
              </w:rPr>
              <w:t>DECLARATION DU candidat INDIVIDUEL</w:t>
            </w:r>
          </w:p>
          <w:p w14:paraId="00F2E1A2"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0C6A80C" w14:textId="77777777" w:rsidR="00472B25" w:rsidRDefault="00D668B5">
            <w:pPr>
              <w:pStyle w:val="Titre8"/>
              <w:tabs>
                <w:tab w:val="num" w:pos="0"/>
                <w:tab w:val="right" w:pos="9639"/>
              </w:tabs>
              <w:spacing w:before="120" w:after="120"/>
            </w:pPr>
            <w:r>
              <w:rPr>
                <w:caps/>
                <w:sz w:val="28"/>
                <w:szCs w:val="28"/>
              </w:rPr>
              <w:t>DC2 CNAF</w:t>
            </w:r>
          </w:p>
        </w:tc>
      </w:tr>
    </w:tbl>
    <w:p w14:paraId="32C32BA2" w14:textId="77777777" w:rsidR="00472B25" w:rsidRDefault="00472B25">
      <w:pPr>
        <w:jc w:val="both"/>
        <w:rPr>
          <w:rFonts w:ascii="Arial" w:hAnsi="Arial" w:cs="Arial"/>
        </w:rPr>
      </w:pPr>
    </w:p>
    <w:p w14:paraId="046DAC10"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412D656E" w14:textId="77777777" w:rsidR="00676444" w:rsidRPr="00676444" w:rsidRDefault="00676444" w:rsidP="00676444"/>
    <w:p w14:paraId="7E6E9CDA"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4845C7D" w14:textId="77777777" w:rsidR="00614AE6" w:rsidRPr="00614AE6" w:rsidRDefault="00614AE6" w:rsidP="00614AE6"/>
    <w:p w14:paraId="14DD2D03"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4147A79" w14:textId="77777777" w:rsidR="00614AE6" w:rsidRPr="00614AE6" w:rsidRDefault="00614AE6" w:rsidP="00614AE6"/>
    <w:p w14:paraId="20AB3825"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395A228" w14:textId="77777777" w:rsidR="00614AE6" w:rsidRPr="0025478A" w:rsidRDefault="00614AE6">
      <w:pPr>
        <w:jc w:val="both"/>
        <w:rPr>
          <w:rFonts w:ascii="Arial" w:hAnsi="Arial" w:cs="Arial"/>
          <w:i/>
          <w:iCs/>
        </w:rPr>
      </w:pPr>
    </w:p>
    <w:p w14:paraId="444A95FC" w14:textId="0598FE30" w:rsidR="003C025D" w:rsidRPr="001C7D87"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C68C4A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98DE93" w14:textId="77777777">
        <w:tc>
          <w:tcPr>
            <w:tcW w:w="10331" w:type="dxa"/>
            <w:shd w:val="clear" w:color="auto" w:fill="66CCFF"/>
          </w:tcPr>
          <w:p w14:paraId="5A4E22C6"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5A5114E" w14:textId="77777777" w:rsidR="00D668B5" w:rsidRDefault="00D668B5">
      <w:pPr>
        <w:rPr>
          <w:rFonts w:ascii="Arial" w:hAnsi="Arial" w:cs="Arial"/>
          <w:b/>
          <w:bCs/>
        </w:rPr>
      </w:pPr>
    </w:p>
    <w:p w14:paraId="25CB8964"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sz w:val="22"/>
          <w:szCs w:val="22"/>
        </w:rPr>
        <w:t>Caisse Nationale des Allocations Familiales (CNAF)</w:t>
      </w:r>
      <w:r w:rsidRPr="003036DF">
        <w:rPr>
          <w:rFonts w:asciiTheme="minorHAnsi" w:hAnsiTheme="minorHAnsi" w:cstheme="minorHAnsi"/>
          <w:sz w:val="22"/>
          <w:szCs w:val="22"/>
        </w:rPr>
        <w:br/>
      </w:r>
      <w:r w:rsidRPr="003036DF">
        <w:rPr>
          <w:rFonts w:asciiTheme="minorHAnsi" w:hAnsiTheme="minorHAnsi" w:cstheme="minorHAnsi"/>
          <w:b w:val="0"/>
          <w:bCs w:val="0"/>
          <w:sz w:val="22"/>
          <w:szCs w:val="22"/>
        </w:rPr>
        <w:t>32 avenue de la Sibelle</w:t>
      </w:r>
    </w:p>
    <w:p w14:paraId="0C62842B"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75685 Paris cedex 14</w:t>
      </w:r>
    </w:p>
    <w:p w14:paraId="3A7519FF"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Téléphone : 01.45.</w:t>
      </w:r>
      <w:r w:rsidRPr="003036DF">
        <w:rPr>
          <w:rFonts w:asciiTheme="minorHAnsi" w:hAnsiTheme="minorHAnsi" w:cstheme="minorHAnsi"/>
          <w:b w:val="0"/>
          <w:bCs w:val="0"/>
          <w:color w:val="000000"/>
          <w:sz w:val="22"/>
          <w:szCs w:val="22"/>
        </w:rPr>
        <w:t>65.54.90</w:t>
      </w:r>
    </w:p>
    <w:p w14:paraId="39732434"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Télécopieur : 01.45.65.52.94</w:t>
      </w:r>
    </w:p>
    <w:p w14:paraId="1140AD32" w14:textId="77777777" w:rsidR="00D44018" w:rsidRPr="003036DF" w:rsidRDefault="00D44018" w:rsidP="00D44018">
      <w:pPr>
        <w:pStyle w:val="Titre1"/>
        <w:jc w:val="center"/>
        <w:rPr>
          <w:rFonts w:asciiTheme="minorHAnsi" w:hAnsiTheme="minorHAnsi" w:cstheme="minorHAnsi"/>
          <w:b w:val="0"/>
          <w:bCs w:val="0"/>
          <w:sz w:val="22"/>
          <w:szCs w:val="22"/>
        </w:rPr>
      </w:pPr>
      <w:r w:rsidRPr="003036DF">
        <w:rPr>
          <w:rFonts w:asciiTheme="minorHAnsi" w:hAnsiTheme="minorHAnsi" w:cstheme="minorHAnsi"/>
          <w:b w:val="0"/>
          <w:bCs w:val="0"/>
          <w:sz w:val="22"/>
          <w:szCs w:val="22"/>
        </w:rPr>
        <w:t>Courriel : marches@cnaf.fr</w:t>
      </w:r>
    </w:p>
    <w:p w14:paraId="79410385" w14:textId="77777777" w:rsidR="00D44018" w:rsidRPr="003036DF" w:rsidRDefault="00D44018" w:rsidP="00D44018">
      <w:pPr>
        <w:pStyle w:val="Titre1"/>
        <w:jc w:val="center"/>
        <w:rPr>
          <w:rFonts w:asciiTheme="minorHAnsi" w:hAnsiTheme="minorHAnsi" w:cstheme="minorHAnsi"/>
          <w:b w:val="0"/>
          <w:bCs w:val="0"/>
          <w:sz w:val="22"/>
          <w:szCs w:val="22"/>
        </w:rPr>
      </w:pPr>
      <w:hyperlink r:id="rId20" w:history="1">
        <w:r w:rsidRPr="003036DF">
          <w:rPr>
            <w:rStyle w:val="Lienhypertexte"/>
            <w:rFonts w:asciiTheme="minorHAnsi" w:hAnsiTheme="minorHAnsi" w:cstheme="minorHAnsi"/>
            <w:b w:val="0"/>
            <w:bCs w:val="0"/>
            <w:sz w:val="22"/>
            <w:szCs w:val="22"/>
          </w:rPr>
          <w:t>http://www.caf.fr</w:t>
        </w:r>
      </w:hyperlink>
    </w:p>
    <w:p w14:paraId="76C4BCFF" w14:textId="77777777" w:rsidR="00A70756" w:rsidRDefault="00A70756" w:rsidP="00A70756">
      <w:pPr>
        <w:jc w:val="both"/>
        <w:rPr>
          <w:rFonts w:ascii="Arial" w:hAnsi="Arial" w:cs="Arial"/>
          <w:bCs/>
        </w:rPr>
      </w:pPr>
    </w:p>
    <w:p w14:paraId="067BA38B" w14:textId="77777777" w:rsidR="00D44018" w:rsidRDefault="00D44018"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AD87ACC" w14:textId="77777777" w:rsidTr="00676444">
        <w:tc>
          <w:tcPr>
            <w:tcW w:w="10331" w:type="dxa"/>
            <w:shd w:val="clear" w:color="auto" w:fill="66CCFF"/>
          </w:tcPr>
          <w:p w14:paraId="74938815"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226B509" w14:textId="77777777" w:rsidR="00676444" w:rsidRDefault="00676444" w:rsidP="00676444">
      <w:pPr>
        <w:tabs>
          <w:tab w:val="left" w:pos="851"/>
        </w:tabs>
        <w:jc w:val="center"/>
        <w:rPr>
          <w:rFonts w:ascii="Arial" w:hAnsi="Arial" w:cs="Arial"/>
          <w:b/>
        </w:rPr>
      </w:pPr>
    </w:p>
    <w:p w14:paraId="59B4BD22" w14:textId="0C4F8AF7" w:rsidR="00D44018" w:rsidRPr="00D238B1" w:rsidRDefault="00D44018" w:rsidP="00D44018">
      <w:pPr>
        <w:jc w:val="center"/>
        <w:rPr>
          <w:rFonts w:ascii="Arial" w:hAnsi="Arial" w:cs="Arial"/>
          <w:b/>
          <w:sz w:val="22"/>
          <w:szCs w:val="22"/>
        </w:rPr>
      </w:pPr>
      <w:r w:rsidRPr="00D238B1">
        <w:rPr>
          <w:rFonts w:ascii="Arial" w:hAnsi="Arial" w:cs="Arial"/>
          <w:b/>
          <w:sz w:val="22"/>
          <w:szCs w:val="22"/>
        </w:rPr>
        <w:t>Marché n°</w:t>
      </w:r>
      <w:r w:rsidR="00824CD2">
        <w:rPr>
          <w:rFonts w:ascii="Arial" w:hAnsi="Arial" w:cs="Arial"/>
          <w:b/>
          <w:sz w:val="22"/>
          <w:szCs w:val="22"/>
        </w:rPr>
        <w:t>01</w:t>
      </w:r>
      <w:r w:rsidRPr="00D238B1">
        <w:rPr>
          <w:rFonts w:ascii="Arial" w:hAnsi="Arial" w:cs="Arial"/>
          <w:b/>
          <w:sz w:val="22"/>
          <w:szCs w:val="22"/>
        </w:rPr>
        <w:t>_2</w:t>
      </w:r>
      <w:r w:rsidR="00824CD2">
        <w:rPr>
          <w:rFonts w:ascii="Arial" w:hAnsi="Arial" w:cs="Arial"/>
          <w:b/>
          <w:sz w:val="22"/>
          <w:szCs w:val="22"/>
        </w:rPr>
        <w:t>6</w:t>
      </w:r>
    </w:p>
    <w:p w14:paraId="05C8A71C" w14:textId="77777777" w:rsidR="00D44018" w:rsidRDefault="00D44018" w:rsidP="00D44018">
      <w:pPr>
        <w:rPr>
          <w:rFonts w:ascii="Arial" w:hAnsi="Arial" w:cs="Arial"/>
          <w:b/>
        </w:rPr>
      </w:pPr>
    </w:p>
    <w:p w14:paraId="7DBF83E8" w14:textId="10D83777" w:rsidR="00D44018" w:rsidRPr="00D238B1" w:rsidRDefault="00D44018" w:rsidP="00D44018">
      <w:pPr>
        <w:jc w:val="center"/>
        <w:rPr>
          <w:rFonts w:ascii="Arial" w:hAnsi="Arial" w:cs="Arial"/>
          <w:b/>
          <w:bCs/>
          <w:sz w:val="28"/>
          <w:szCs w:val="28"/>
        </w:rPr>
      </w:pPr>
      <w:r w:rsidRPr="00D238B1">
        <w:rPr>
          <w:rFonts w:ascii="Arial" w:hAnsi="Arial" w:cs="Arial"/>
          <w:b/>
          <w:sz w:val="28"/>
          <w:szCs w:val="28"/>
        </w:rPr>
        <w:t>« </w:t>
      </w:r>
      <w:r w:rsidR="00824CD2">
        <w:rPr>
          <w:rFonts w:ascii="Arial" w:hAnsi="Arial" w:cs="Arial"/>
          <w:b/>
          <w:sz w:val="28"/>
          <w:szCs w:val="28"/>
        </w:rPr>
        <w:t>PRESTATIONS DE GARDIENNAGE ET DE SURVEILLANCE DES INSTALLATIONS TECHNIQUES DU SITE DE SOPHIA ANTIPOLIS DE LA CNAF</w:t>
      </w:r>
      <w:r w:rsidRPr="00D238B1">
        <w:rPr>
          <w:rFonts w:ascii="Arial" w:hAnsi="Arial" w:cs="Arial"/>
          <w:b/>
          <w:sz w:val="28"/>
          <w:szCs w:val="28"/>
        </w:rPr>
        <w:t> »</w:t>
      </w:r>
    </w:p>
    <w:p w14:paraId="2CF02455" w14:textId="77777777" w:rsidR="00472B25" w:rsidRDefault="00472B25">
      <w:pPr>
        <w:jc w:val="both"/>
        <w:rPr>
          <w:rFonts w:ascii="Arial" w:hAnsi="Arial" w:cs="Arial"/>
          <w:bCs/>
        </w:rPr>
      </w:pPr>
    </w:p>
    <w:p w14:paraId="13AE8DCC" w14:textId="77777777" w:rsidR="009A394A" w:rsidRDefault="009A394A">
      <w:pPr>
        <w:jc w:val="both"/>
        <w:rPr>
          <w:rFonts w:ascii="Arial" w:hAnsi="Arial" w:cs="Arial"/>
          <w:bCs/>
        </w:rPr>
      </w:pPr>
    </w:p>
    <w:p w14:paraId="2A829870" w14:textId="77777777" w:rsidR="009A394A" w:rsidRDefault="009A394A">
      <w:pPr>
        <w:jc w:val="both"/>
        <w:rPr>
          <w:rFonts w:ascii="Arial" w:hAnsi="Arial" w:cs="Arial"/>
          <w:bCs/>
        </w:rPr>
      </w:pPr>
    </w:p>
    <w:p w14:paraId="6F1EC58B" w14:textId="77777777" w:rsidR="009A394A" w:rsidRDefault="009A394A">
      <w:pPr>
        <w:jc w:val="both"/>
        <w:rPr>
          <w:rFonts w:ascii="Arial" w:hAnsi="Arial" w:cs="Arial"/>
          <w:bCs/>
        </w:rPr>
      </w:pPr>
    </w:p>
    <w:p w14:paraId="0A8D62EE" w14:textId="77777777" w:rsidR="009A394A" w:rsidRDefault="009A394A">
      <w:pPr>
        <w:jc w:val="both"/>
        <w:rPr>
          <w:rFonts w:ascii="Arial" w:hAnsi="Arial" w:cs="Arial"/>
          <w:bCs/>
        </w:rPr>
      </w:pPr>
    </w:p>
    <w:p w14:paraId="6D18FAA2" w14:textId="77777777" w:rsidR="009A394A" w:rsidRDefault="009A394A">
      <w:pPr>
        <w:jc w:val="both"/>
        <w:rPr>
          <w:rFonts w:ascii="Arial" w:hAnsi="Arial" w:cs="Arial"/>
          <w:bCs/>
        </w:rPr>
      </w:pPr>
    </w:p>
    <w:p w14:paraId="7253FF33" w14:textId="77777777" w:rsidR="009A394A" w:rsidRDefault="009A394A">
      <w:pPr>
        <w:jc w:val="both"/>
        <w:rPr>
          <w:rFonts w:ascii="Arial" w:hAnsi="Arial" w:cs="Arial"/>
          <w:bCs/>
        </w:rPr>
      </w:pPr>
    </w:p>
    <w:p w14:paraId="1B724C87" w14:textId="77777777" w:rsidR="009A394A" w:rsidRDefault="009A394A">
      <w:pPr>
        <w:jc w:val="both"/>
        <w:rPr>
          <w:rFonts w:ascii="Arial" w:hAnsi="Arial" w:cs="Arial"/>
          <w:bCs/>
        </w:rPr>
      </w:pPr>
    </w:p>
    <w:p w14:paraId="0AEE9A68" w14:textId="77777777" w:rsidR="009A394A" w:rsidRDefault="009A394A">
      <w:pPr>
        <w:jc w:val="both"/>
        <w:rPr>
          <w:rFonts w:ascii="Arial" w:hAnsi="Arial" w:cs="Arial"/>
          <w:bCs/>
        </w:rPr>
      </w:pPr>
    </w:p>
    <w:p w14:paraId="7EA64691"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DF4343" w14:textId="77777777">
        <w:tc>
          <w:tcPr>
            <w:tcW w:w="10331" w:type="dxa"/>
            <w:shd w:val="clear" w:color="auto" w:fill="66CCFF"/>
          </w:tcPr>
          <w:p w14:paraId="4BEE311F"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0F242262" w14:textId="77777777" w:rsidR="00472B25" w:rsidRDefault="00472B25">
      <w:pPr>
        <w:pStyle w:val="Titre9"/>
        <w:numPr>
          <w:ilvl w:val="0"/>
          <w:numId w:val="0"/>
        </w:numPr>
        <w:rPr>
          <w:i w:val="0"/>
          <w:sz w:val="20"/>
        </w:rPr>
      </w:pPr>
    </w:p>
    <w:p w14:paraId="7847B030"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13F102E" w14:textId="77777777" w:rsidR="00472B25" w:rsidRDefault="00472B25">
      <w:pPr>
        <w:pStyle w:val="Titre9"/>
        <w:tabs>
          <w:tab w:val="num" w:pos="0"/>
        </w:tabs>
        <w:ind w:left="0"/>
        <w:jc w:val="both"/>
        <w:rPr>
          <w:i w:val="0"/>
          <w:iCs w:val="0"/>
          <w:sz w:val="20"/>
          <w:szCs w:val="20"/>
        </w:rPr>
      </w:pPr>
    </w:p>
    <w:p w14:paraId="1B5CA089"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8769EE" w14:textId="77777777" w:rsidR="00472B25" w:rsidRDefault="00472B25">
      <w:pPr>
        <w:jc w:val="both"/>
        <w:rPr>
          <w:rFonts w:ascii="Arial" w:hAnsi="Arial" w:cs="Arial"/>
          <w:b/>
          <w:bCs/>
        </w:rPr>
      </w:pPr>
    </w:p>
    <w:p w14:paraId="24F7B83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E62C6E8" w14:textId="77777777" w:rsidR="003C025D" w:rsidRDefault="003C025D" w:rsidP="003C025D"/>
    <w:p w14:paraId="3E75A393" w14:textId="77777777" w:rsidR="003C025D" w:rsidRPr="00025EC9" w:rsidRDefault="003C025D" w:rsidP="003C025D"/>
    <w:p w14:paraId="42110A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2CAEBFE" w14:textId="77777777" w:rsidR="003C025D" w:rsidRDefault="003C025D" w:rsidP="003C025D"/>
    <w:p w14:paraId="5DCC3FAC" w14:textId="77777777" w:rsidR="003C025D" w:rsidRPr="00025EC9" w:rsidRDefault="003C025D" w:rsidP="003C025D"/>
    <w:p w14:paraId="7FB37F8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42F3F6C" w14:textId="77777777" w:rsidR="003C025D" w:rsidRDefault="003C025D" w:rsidP="003C025D"/>
    <w:p w14:paraId="43A0D7B1" w14:textId="77777777" w:rsidR="003C025D" w:rsidRPr="00025EC9" w:rsidRDefault="003C025D" w:rsidP="003C025D"/>
    <w:p w14:paraId="0C7F89C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3D46C89" w14:textId="77777777" w:rsidR="003C025D" w:rsidRDefault="003C025D" w:rsidP="003C025D"/>
    <w:p w14:paraId="575478D1" w14:textId="77777777" w:rsidR="003C025D" w:rsidRDefault="003C025D" w:rsidP="003C025D"/>
    <w:p w14:paraId="5EABDAD7"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14:paraId="01F7600C" w14:textId="77777777" w:rsidR="003C025D" w:rsidRDefault="003C025D" w:rsidP="003C025D"/>
    <w:p w14:paraId="0A2C5C18" w14:textId="77777777" w:rsidR="003C025D" w:rsidRPr="00025EC9" w:rsidRDefault="003C025D" w:rsidP="003C025D"/>
    <w:p w14:paraId="62D5AC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A56325C" w14:textId="77777777" w:rsidR="00472B25" w:rsidRDefault="00472B25">
      <w:pPr>
        <w:jc w:val="both"/>
        <w:rPr>
          <w:rFonts w:ascii="Arial" w:hAnsi="Arial" w:cs="Arial"/>
          <w:b/>
          <w:bCs/>
        </w:rPr>
      </w:pPr>
    </w:p>
    <w:p w14:paraId="17D6BCEE" w14:textId="77777777" w:rsidR="00472B25" w:rsidRDefault="00472B25">
      <w:pPr>
        <w:jc w:val="both"/>
        <w:rPr>
          <w:rFonts w:ascii="Arial" w:hAnsi="Arial" w:cs="Arial"/>
          <w:b/>
          <w:bCs/>
        </w:rPr>
      </w:pPr>
    </w:p>
    <w:p w14:paraId="241AB135"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14:paraId="2F0D0151" w14:textId="77777777" w:rsidR="00472B25" w:rsidRDefault="00472B25">
      <w:pPr>
        <w:jc w:val="both"/>
        <w:rPr>
          <w:rFonts w:ascii="Arial" w:hAnsi="Arial" w:cs="Arial"/>
        </w:rPr>
      </w:pPr>
    </w:p>
    <w:p w14:paraId="20F849B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703070F4" w14:textId="77777777" w:rsidR="00427375" w:rsidRDefault="00427375" w:rsidP="00427375">
      <w:pPr>
        <w:ind w:left="567"/>
        <w:jc w:val="both"/>
        <w:rPr>
          <w:rFonts w:ascii="Arial" w:hAnsi="Arial" w:cs="Arial"/>
        </w:rPr>
      </w:pPr>
    </w:p>
    <w:p w14:paraId="0D6A366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3EB6E21E" w14:textId="77777777" w:rsidR="00472B25" w:rsidRPr="00D668B5" w:rsidRDefault="00815797">
      <w:pPr>
        <w:jc w:val="both"/>
        <w:rPr>
          <w:rFonts w:ascii="Arial" w:hAnsi="Arial" w:cs="Arial"/>
          <w:i/>
          <w:iCs/>
          <w:color w:val="4472C4" w:themeColor="accent1"/>
          <w:sz w:val="18"/>
          <w:szCs w:val="18"/>
        </w:rPr>
      </w:pPr>
      <w:r>
        <w:rPr>
          <w:rFonts w:ascii="Arial" w:hAnsi="Arial" w:cs="Arial"/>
          <w:b/>
          <w:bCs/>
          <w:sz w:val="22"/>
          <w:szCs w:val="22"/>
        </w:rPr>
        <w:br w:type="page"/>
      </w:r>
      <w:r w:rsidR="00472B25">
        <w:rPr>
          <w:rFonts w:ascii="Arial" w:hAnsi="Arial" w:cs="Arial"/>
          <w:b/>
          <w:bCs/>
          <w:sz w:val="22"/>
          <w:szCs w:val="22"/>
        </w:rPr>
        <w:lastRenderedPageBreak/>
        <w:t xml:space="preserve">C2 - </w:t>
      </w:r>
      <w:r w:rsidR="00472B25" w:rsidRPr="00D668B5">
        <w:rPr>
          <w:rFonts w:ascii="Arial" w:hAnsi="Arial" w:cs="Arial"/>
          <w:b/>
          <w:bCs/>
          <w:color w:val="4472C4" w:themeColor="accent1"/>
          <w:sz w:val="22"/>
          <w:szCs w:val="22"/>
        </w:rPr>
        <w:t>Cas particuliers</w:t>
      </w:r>
      <w:r w:rsidR="002228BD" w:rsidRPr="00D668B5">
        <w:rPr>
          <w:rFonts w:ascii="Arial" w:hAnsi="Arial" w:cs="Arial"/>
          <w:b/>
          <w:bCs/>
          <w:color w:val="4472C4" w:themeColor="accent1"/>
          <w:sz w:val="22"/>
          <w:szCs w:val="22"/>
        </w:rPr>
        <w:t xml:space="preserve"> en cas de marché public réservé</w:t>
      </w:r>
    </w:p>
    <w:p w14:paraId="090D6FAB" w14:textId="77777777" w:rsidR="003C025D" w:rsidRPr="00D668B5" w:rsidRDefault="00472B25" w:rsidP="003C025D">
      <w:pPr>
        <w:spacing w:before="120"/>
        <w:jc w:val="both"/>
        <w:rPr>
          <w:rFonts w:ascii="Arial" w:hAnsi="Arial" w:cs="Arial"/>
          <w:i/>
          <w:iCs/>
          <w:color w:val="4472C4" w:themeColor="accent1"/>
          <w:szCs w:val="18"/>
        </w:rPr>
      </w:pPr>
      <w:r w:rsidRPr="00D668B5">
        <w:rPr>
          <w:rFonts w:ascii="Arial" w:hAnsi="Arial" w:cs="Arial"/>
          <w:i/>
          <w:iCs/>
          <w:color w:val="4472C4" w:themeColor="accent1"/>
          <w:szCs w:val="18"/>
        </w:rPr>
        <w:t xml:space="preserve">Le candidat individuel ou le membre du groupement répondant à l’une des conditions qui suivent et postulant à un marché </w:t>
      </w:r>
      <w:r w:rsidR="007C0A0D" w:rsidRPr="00D668B5">
        <w:rPr>
          <w:rFonts w:ascii="Arial" w:hAnsi="Arial" w:cs="Arial"/>
          <w:i/>
          <w:iCs/>
          <w:color w:val="4472C4" w:themeColor="accent1"/>
          <w:szCs w:val="18"/>
        </w:rPr>
        <w:t xml:space="preserve">public </w:t>
      </w:r>
      <w:r w:rsidR="003C025D" w:rsidRPr="00D668B5">
        <w:rPr>
          <w:rFonts w:ascii="Arial" w:hAnsi="Arial" w:cs="Arial"/>
          <w:i/>
          <w:iCs/>
          <w:color w:val="4472C4" w:themeColor="accent1"/>
          <w:szCs w:val="18"/>
        </w:rPr>
        <w:t xml:space="preserve">autre que de défense ou de sécurité </w:t>
      </w:r>
      <w:r w:rsidRPr="00D668B5">
        <w:rPr>
          <w:rFonts w:ascii="Arial" w:hAnsi="Arial" w:cs="Arial"/>
          <w:i/>
          <w:iCs/>
          <w:color w:val="4472C4" w:themeColor="accent1"/>
          <w:szCs w:val="18"/>
        </w:rPr>
        <w:t xml:space="preserve">réservé en application </w:t>
      </w:r>
      <w:r w:rsidR="006E2F47" w:rsidRPr="00D668B5">
        <w:rPr>
          <w:rFonts w:ascii="Arial" w:hAnsi="Arial" w:cs="Arial"/>
          <w:i/>
          <w:iCs/>
          <w:color w:val="4472C4" w:themeColor="accent1"/>
          <w:szCs w:val="18"/>
        </w:rPr>
        <w:t xml:space="preserve">des </w:t>
      </w:r>
      <w:hyperlink r:id="rId27" w:history="1">
        <w:r w:rsidR="006E2F47" w:rsidRPr="00D668B5">
          <w:rPr>
            <w:rStyle w:val="Lienhypertexte"/>
            <w:rFonts w:ascii="Arial" w:hAnsi="Arial" w:cs="Arial"/>
            <w:i/>
            <w:iCs/>
            <w:color w:val="4472C4" w:themeColor="accent1"/>
            <w:szCs w:val="18"/>
          </w:rPr>
          <w:t>articles</w:t>
        </w:r>
        <w:r w:rsidR="003C025D" w:rsidRPr="00D668B5">
          <w:rPr>
            <w:rStyle w:val="Lienhypertexte"/>
            <w:rFonts w:ascii="Arial" w:hAnsi="Arial" w:cs="Arial"/>
            <w:i/>
            <w:iCs/>
            <w:color w:val="4472C4" w:themeColor="accent1"/>
            <w:szCs w:val="18"/>
          </w:rPr>
          <w:t> L. 2113-12</w:t>
        </w:r>
        <w:r w:rsidR="00483E5B" w:rsidRPr="00D668B5">
          <w:rPr>
            <w:rStyle w:val="Lienhypertexte"/>
            <w:rFonts w:ascii="Arial" w:hAnsi="Arial" w:cs="Arial"/>
            <w:i/>
            <w:iCs/>
            <w:color w:val="4472C4" w:themeColor="accent1"/>
            <w:szCs w:val="18"/>
          </w:rPr>
          <w:t>,</w:t>
        </w:r>
        <w:r w:rsidR="003C025D" w:rsidRPr="00D668B5">
          <w:rPr>
            <w:rStyle w:val="Lienhypertexte"/>
            <w:rFonts w:ascii="Arial" w:hAnsi="Arial" w:cs="Arial"/>
            <w:i/>
            <w:iCs/>
            <w:color w:val="4472C4" w:themeColor="accent1"/>
            <w:szCs w:val="18"/>
          </w:rPr>
          <w:t> L. 2113-13</w:t>
        </w:r>
      </w:hyperlink>
      <w:r w:rsidR="00483E5B" w:rsidRPr="00D668B5">
        <w:rPr>
          <w:rFonts w:ascii="Arial" w:hAnsi="Arial" w:cs="Arial"/>
          <w:i/>
          <w:iCs/>
          <w:color w:val="4472C4" w:themeColor="accent1"/>
          <w:szCs w:val="18"/>
        </w:rPr>
        <w:t xml:space="preserve"> ou </w:t>
      </w:r>
      <w:hyperlink r:id="rId28" w:history="1">
        <w:r w:rsidR="00483E5B" w:rsidRPr="00D668B5">
          <w:rPr>
            <w:rStyle w:val="Lienhypertexte"/>
            <w:rFonts w:ascii="Arial" w:hAnsi="Arial" w:cs="Arial"/>
            <w:i/>
            <w:iCs/>
            <w:color w:val="4472C4" w:themeColor="accent1"/>
            <w:szCs w:val="18"/>
          </w:rPr>
          <w:t>L. 2113-15</w:t>
        </w:r>
      </w:hyperlink>
      <w:r w:rsidR="006E2F47" w:rsidRPr="00D668B5">
        <w:rPr>
          <w:rFonts w:ascii="Arial" w:hAnsi="Arial" w:cs="Arial"/>
          <w:i/>
          <w:iCs/>
          <w:color w:val="4472C4" w:themeColor="accent1"/>
          <w:szCs w:val="18"/>
        </w:rPr>
        <w:t xml:space="preserve"> </w:t>
      </w:r>
      <w:r w:rsidR="003C025D" w:rsidRPr="00D668B5">
        <w:rPr>
          <w:rFonts w:ascii="Arial" w:hAnsi="Arial" w:cs="Arial"/>
          <w:i/>
          <w:iCs/>
          <w:color w:val="4472C4" w:themeColor="accent1"/>
          <w:szCs w:val="18"/>
        </w:rPr>
        <w:t>du code de la commande publique</w:t>
      </w:r>
      <w:r w:rsidR="006E2F47" w:rsidRPr="00D668B5">
        <w:rPr>
          <w:rFonts w:ascii="Arial" w:hAnsi="Arial" w:cs="Arial"/>
          <w:i/>
          <w:iCs/>
          <w:color w:val="4472C4" w:themeColor="accent1"/>
          <w:szCs w:val="18"/>
        </w:rPr>
        <w:t xml:space="preserve"> </w:t>
      </w:r>
      <w:r w:rsidRPr="00D668B5">
        <w:rPr>
          <w:rFonts w:ascii="Arial" w:hAnsi="Arial" w:cs="Arial"/>
          <w:i/>
          <w:iCs/>
          <w:color w:val="4472C4" w:themeColor="accent1"/>
          <w:szCs w:val="18"/>
        </w:rPr>
        <w:t>coche la case correspondant à sa situation</w:t>
      </w:r>
      <w:r w:rsidR="00D668B5" w:rsidRPr="00D668B5">
        <w:rPr>
          <w:rFonts w:ascii="Arial" w:hAnsi="Arial" w:cs="Arial"/>
          <w:i/>
          <w:iCs/>
          <w:color w:val="4472C4" w:themeColor="accent1"/>
          <w:szCs w:val="18"/>
        </w:rPr>
        <w:t>.</w:t>
      </w:r>
    </w:p>
    <w:p w14:paraId="6381B3A2" w14:textId="77777777" w:rsidR="00472B25" w:rsidRPr="00D668B5" w:rsidRDefault="00472B25">
      <w:pPr>
        <w:spacing w:before="120"/>
        <w:jc w:val="both"/>
        <w:rPr>
          <w:rFonts w:ascii="Arial" w:hAnsi="Arial" w:cs="Arial"/>
          <w:color w:val="4472C4" w:themeColor="accent1"/>
          <w:sz w:val="22"/>
        </w:rPr>
      </w:pPr>
      <w:r w:rsidRPr="00D668B5">
        <w:rPr>
          <w:rFonts w:ascii="Arial" w:hAnsi="Arial" w:cs="Arial"/>
          <w:i/>
          <w:iCs/>
          <w:color w:val="4472C4" w:themeColor="accent1"/>
          <w:szCs w:val="18"/>
        </w:rPr>
        <w:t>Le candidat européen à statut équivalent, lorsqu’il n’est pas établi en France, précise son statut juridique</w:t>
      </w:r>
      <w:r w:rsidR="00614AE6" w:rsidRPr="00D668B5">
        <w:rPr>
          <w:rFonts w:ascii="Arial" w:hAnsi="Arial" w:cs="Arial"/>
          <w:i/>
          <w:iCs/>
          <w:color w:val="4472C4" w:themeColor="accent1"/>
          <w:szCs w:val="18"/>
        </w:rPr>
        <w:t xml:space="preserve">. </w:t>
      </w:r>
      <w:r w:rsidR="00D668B5" w:rsidRPr="00D668B5">
        <w:rPr>
          <w:rFonts w:ascii="Arial" w:hAnsi="Arial" w:cs="Arial"/>
          <w:i/>
          <w:iCs/>
          <w:color w:val="4472C4" w:themeColor="accent1"/>
          <w:szCs w:val="18"/>
        </w:rPr>
        <w:t>L</w:t>
      </w:r>
      <w:r w:rsidR="00872C42" w:rsidRPr="00D668B5">
        <w:rPr>
          <w:rFonts w:ascii="Arial" w:hAnsi="Arial" w:cs="Arial"/>
          <w:i/>
          <w:iCs/>
          <w:color w:val="4472C4" w:themeColor="accent1"/>
          <w:szCs w:val="18"/>
        </w:rPr>
        <w:t>a vérification se déroulera</w:t>
      </w:r>
      <w:r w:rsidR="00833F59" w:rsidRPr="00D668B5">
        <w:rPr>
          <w:rFonts w:ascii="Arial" w:hAnsi="Arial" w:cs="Arial"/>
          <w:i/>
          <w:iCs/>
          <w:color w:val="4472C4" w:themeColor="accent1"/>
          <w:szCs w:val="18"/>
        </w:rPr>
        <w:t xml:space="preserve"> </w:t>
      </w:r>
      <w:r w:rsidR="00DC3F69" w:rsidRPr="00D668B5">
        <w:rPr>
          <w:rFonts w:ascii="Arial" w:hAnsi="Arial" w:cs="Arial"/>
          <w:i/>
          <w:iCs/>
          <w:color w:val="4472C4" w:themeColor="accent1"/>
          <w:szCs w:val="18"/>
        </w:rPr>
        <w:t>dans les conditions de l’</w:t>
      </w:r>
      <w:hyperlink r:id="rId29" w:history="1">
        <w:r w:rsidR="00DC3F69" w:rsidRPr="00D668B5">
          <w:rPr>
            <w:rStyle w:val="Lienhypertexte"/>
            <w:rFonts w:ascii="Arial" w:hAnsi="Arial" w:cs="Arial"/>
            <w:i/>
            <w:iCs/>
            <w:color w:val="4472C4" w:themeColor="accent1"/>
            <w:szCs w:val="18"/>
          </w:rPr>
          <w:t>article </w:t>
        </w:r>
        <w:r w:rsidR="003C025D" w:rsidRPr="00D668B5">
          <w:rPr>
            <w:rStyle w:val="Lienhypertexte"/>
            <w:rFonts w:ascii="Arial" w:hAnsi="Arial" w:cs="Arial"/>
            <w:i/>
            <w:iCs/>
            <w:color w:val="4472C4" w:themeColor="accent1"/>
            <w:szCs w:val="18"/>
          </w:rPr>
          <w:t>R. 2144-1</w:t>
        </w:r>
      </w:hyperlink>
      <w:r w:rsidR="003C025D" w:rsidRPr="00D668B5">
        <w:rPr>
          <w:rFonts w:ascii="Arial" w:hAnsi="Arial" w:cs="Arial"/>
          <w:i/>
          <w:iCs/>
          <w:color w:val="4472C4" w:themeColor="accent1"/>
          <w:szCs w:val="18"/>
        </w:rPr>
        <w:t xml:space="preserve"> du code de la commande publique</w:t>
      </w:r>
      <w:r w:rsidRPr="00D668B5">
        <w:rPr>
          <w:rFonts w:ascii="Arial" w:hAnsi="Arial" w:cs="Arial"/>
          <w:i/>
          <w:iCs/>
          <w:color w:val="4472C4" w:themeColor="accent1"/>
          <w:szCs w:val="18"/>
        </w:rPr>
        <w:t>.</w:t>
      </w:r>
    </w:p>
    <w:p w14:paraId="01D536C1" w14:textId="77777777" w:rsidR="00472B25" w:rsidRPr="00D668B5" w:rsidRDefault="00472B25">
      <w:pPr>
        <w:tabs>
          <w:tab w:val="left" w:pos="426"/>
        </w:tabs>
        <w:jc w:val="both"/>
        <w:rPr>
          <w:rFonts w:ascii="Arial" w:hAnsi="Arial" w:cs="Arial"/>
          <w:color w:val="4472C4" w:themeColor="accent1"/>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68B5" w14:paraId="002759E5"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BA248FA" w14:textId="77777777" w:rsidR="00FB44EA" w:rsidRPr="00D668B5" w:rsidRDefault="00FB44EA">
            <w:pPr>
              <w:pStyle w:val="Corpsdetexte21"/>
              <w:snapToGrid w:val="0"/>
              <w:jc w:val="center"/>
              <w:rPr>
                <w:rFonts w:ascii="Arial" w:hAnsi="Arial" w:cs="Arial"/>
                <w:b/>
                <w:bCs/>
                <w:i w:val="0"/>
                <w:iCs w:val="0"/>
                <w:color w:val="4472C4" w:themeColor="accent1"/>
                <w:sz w:val="20"/>
                <w:szCs w:val="20"/>
              </w:rPr>
            </w:pPr>
            <w:r w:rsidRPr="00D668B5">
              <w:rPr>
                <w:rFonts w:ascii="Arial" w:hAnsi="Arial" w:cs="Arial"/>
                <w:b/>
                <w:bCs/>
                <w:i w:val="0"/>
                <w:iCs w:val="0"/>
                <w:color w:val="4472C4" w:themeColor="accent1"/>
                <w:sz w:val="20"/>
                <w:szCs w:val="20"/>
              </w:rPr>
              <w:t>Statut du candidat individuel</w:t>
            </w:r>
          </w:p>
          <w:p w14:paraId="4BD687DF" w14:textId="77777777" w:rsidR="00FB44EA" w:rsidRPr="00D668B5" w:rsidRDefault="00FB44EA">
            <w:pPr>
              <w:snapToGrid w:val="0"/>
              <w:jc w:val="center"/>
              <w:rPr>
                <w:rFonts w:ascii="Arial" w:hAnsi="Arial" w:cs="Arial"/>
                <w:b/>
                <w:bCs/>
                <w:color w:val="4472C4" w:themeColor="accent1"/>
              </w:rPr>
            </w:pPr>
            <w:r w:rsidRPr="00D668B5">
              <w:rPr>
                <w:rFonts w:ascii="Arial" w:hAnsi="Arial" w:cs="Arial"/>
                <w:b/>
                <w:bCs/>
                <w:i/>
                <w:iCs/>
                <w:color w:val="4472C4" w:themeColor="accent1"/>
              </w:rPr>
              <w:t>ou du membre du groupement</w:t>
            </w:r>
          </w:p>
        </w:tc>
      </w:tr>
      <w:tr w:rsidR="006F6740" w:rsidRPr="00D668B5" w14:paraId="557AC9C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0B05E8B" w14:textId="77777777" w:rsidR="006F6740" w:rsidRPr="00D668B5" w:rsidRDefault="006F6740">
            <w:pPr>
              <w:pStyle w:val="fcase1ertab"/>
              <w:ind w:left="862" w:hanging="862"/>
              <w:rPr>
                <w:rFonts w:ascii="Arial" w:eastAsia="Arial" w:hAnsi="Arial" w:cs="Arial"/>
                <w:color w:val="4472C4" w:themeColor="accent1"/>
              </w:rPr>
            </w:pPr>
            <w:r w:rsidRPr="00D668B5">
              <w:rPr>
                <w:rFonts w:ascii="Arial" w:hAnsi="Arial" w:cs="Arial"/>
                <w:b/>
                <w:bCs/>
                <w:color w:val="4472C4" w:themeColor="accent1"/>
              </w:rPr>
              <w:t>1.</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Entreprise adaptée</w:t>
            </w:r>
          </w:p>
          <w:p w14:paraId="09279E64" w14:textId="77777777" w:rsidR="006F6740" w:rsidRPr="00D668B5" w:rsidRDefault="006F6740">
            <w:pPr>
              <w:pStyle w:val="fcase1ertab"/>
              <w:jc w:val="left"/>
              <w:rPr>
                <w:rFonts w:ascii="Arial" w:hAnsi="Arial" w:cs="Arial"/>
                <w:b/>
                <w:bCs/>
                <w:color w:val="4472C4" w:themeColor="accent1"/>
              </w:rPr>
            </w:pPr>
            <w:r w:rsidRPr="00D668B5">
              <w:rPr>
                <w:rFonts w:ascii="Arial" w:eastAsia="Arial" w:hAnsi="Arial" w:cs="Arial"/>
                <w:color w:val="4472C4" w:themeColor="accent1"/>
              </w:rPr>
              <w:t xml:space="preserve">            </w:t>
            </w:r>
            <w:r w:rsidRPr="00D668B5">
              <w:rPr>
                <w:rFonts w:ascii="Arial" w:hAnsi="Arial" w:cs="Arial"/>
                <w:color w:val="4472C4" w:themeColor="accent1"/>
                <w:sz w:val="16"/>
                <w:szCs w:val="16"/>
              </w:rPr>
              <w:t>(</w:t>
            </w:r>
            <w:hyperlink r:id="rId30" w:history="1">
              <w:r w:rsidR="00872C42" w:rsidRPr="00D668B5">
                <w:rPr>
                  <w:rStyle w:val="Lienhypertexte"/>
                  <w:rFonts w:ascii="Arial" w:hAnsi="Arial" w:cs="Arial"/>
                  <w:color w:val="4472C4" w:themeColor="accent1"/>
                  <w:sz w:val="16"/>
                  <w:szCs w:val="16"/>
                </w:rPr>
                <w:t>article L. 5213-13</w:t>
              </w:r>
            </w:hyperlink>
            <w:r w:rsidRPr="00D668B5">
              <w:rPr>
                <w:rFonts w:ascii="Arial" w:hAnsi="Arial" w:cs="Arial"/>
                <w:color w:val="4472C4" w:themeColor="accent1"/>
                <w:sz w:val="16"/>
                <w:szCs w:val="16"/>
              </w:rPr>
              <w:t xml:space="preserve"> du code du travail)</w:t>
            </w:r>
            <w:r w:rsidRPr="00D668B5">
              <w:rPr>
                <w:rFonts w:ascii="Arial" w:hAnsi="Arial" w:cs="Arial"/>
                <w:color w:val="4472C4" w:themeColor="accent1"/>
              </w:rPr>
              <w:t xml:space="preserve"> ou structures équivalentes</w:t>
            </w:r>
          </w:p>
          <w:p w14:paraId="4FF42467" w14:textId="77777777" w:rsidR="006F6740" w:rsidRPr="00D668B5" w:rsidRDefault="006F6740">
            <w:pPr>
              <w:pStyle w:val="fcase1ertab"/>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42559CF"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07F3449A"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 document est accessible directement et gratuitement, ainsi que l’ensemble des renseignements nécessaires pour y accéder :</w:t>
            </w:r>
          </w:p>
          <w:p w14:paraId="1A9B78BA" w14:textId="77777777" w:rsidR="006F6740" w:rsidRPr="00D668B5" w:rsidRDefault="006F6740">
            <w:pPr>
              <w:ind w:left="170" w:right="170"/>
              <w:jc w:val="both"/>
              <w:rPr>
                <w:rFonts w:ascii="Arial" w:hAnsi="Arial" w:cs="Arial"/>
                <w:color w:val="4472C4" w:themeColor="accent1"/>
                <w:sz w:val="16"/>
                <w:szCs w:val="16"/>
              </w:rPr>
            </w:pPr>
          </w:p>
          <w:p w14:paraId="59733490"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33B44C9C" w14:textId="77777777" w:rsidR="006F6740" w:rsidRPr="00D668B5" w:rsidRDefault="006F6740">
            <w:pPr>
              <w:ind w:left="170" w:right="170"/>
              <w:jc w:val="both"/>
              <w:rPr>
                <w:rFonts w:ascii="Arial" w:hAnsi="Arial" w:cs="Arial"/>
                <w:color w:val="4472C4" w:themeColor="accent1"/>
                <w:sz w:val="12"/>
                <w:szCs w:val="16"/>
              </w:rPr>
            </w:pPr>
          </w:p>
          <w:p w14:paraId="26EBBD69" w14:textId="77777777" w:rsidR="00872C42" w:rsidRPr="00D668B5" w:rsidRDefault="00872C42">
            <w:pPr>
              <w:ind w:left="170" w:right="170"/>
              <w:jc w:val="both"/>
              <w:rPr>
                <w:rFonts w:ascii="Arial" w:hAnsi="Arial" w:cs="Arial"/>
                <w:color w:val="4472C4" w:themeColor="accent1"/>
                <w:sz w:val="12"/>
                <w:szCs w:val="16"/>
              </w:rPr>
            </w:pPr>
          </w:p>
          <w:p w14:paraId="3CCE3C96" w14:textId="77777777" w:rsidR="00872C42" w:rsidRPr="00D668B5" w:rsidRDefault="00872C42">
            <w:pPr>
              <w:ind w:left="170" w:right="170"/>
              <w:jc w:val="both"/>
              <w:rPr>
                <w:rFonts w:ascii="Arial" w:hAnsi="Arial" w:cs="Arial"/>
                <w:color w:val="4472C4" w:themeColor="accent1"/>
                <w:sz w:val="12"/>
                <w:szCs w:val="16"/>
              </w:rPr>
            </w:pPr>
          </w:p>
          <w:p w14:paraId="4EF71F5B"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97AD03B" w14:textId="77777777" w:rsidR="006F6740" w:rsidRPr="00D668B5" w:rsidRDefault="006F6740">
            <w:pPr>
              <w:ind w:left="170" w:right="170"/>
              <w:jc w:val="both"/>
              <w:rPr>
                <w:rFonts w:ascii="Arial" w:hAnsi="Arial" w:cs="Arial"/>
                <w:color w:val="4472C4" w:themeColor="accent1"/>
                <w:sz w:val="12"/>
                <w:szCs w:val="16"/>
              </w:rPr>
            </w:pPr>
          </w:p>
          <w:p w14:paraId="77935008" w14:textId="77777777" w:rsidR="006F6740" w:rsidRPr="00D668B5" w:rsidRDefault="006F6740">
            <w:pPr>
              <w:ind w:left="170" w:right="170"/>
              <w:jc w:val="both"/>
              <w:rPr>
                <w:rFonts w:ascii="Arial" w:hAnsi="Arial" w:cs="Arial"/>
                <w:color w:val="4472C4" w:themeColor="accent1"/>
                <w:sz w:val="16"/>
                <w:szCs w:val="16"/>
              </w:rPr>
            </w:pPr>
          </w:p>
          <w:p w14:paraId="6972329F" w14:textId="77777777" w:rsidR="006F6740" w:rsidRPr="00D668B5" w:rsidRDefault="006F6740">
            <w:pPr>
              <w:ind w:left="170" w:right="170"/>
              <w:jc w:val="both"/>
              <w:rPr>
                <w:rFonts w:ascii="Arial" w:hAnsi="Arial" w:cs="Arial"/>
                <w:color w:val="4472C4" w:themeColor="accent1"/>
                <w:sz w:val="16"/>
                <w:szCs w:val="16"/>
              </w:rPr>
            </w:pPr>
          </w:p>
          <w:p w14:paraId="5D0CF75E" w14:textId="77777777" w:rsidR="006F6740" w:rsidRPr="00D668B5" w:rsidRDefault="006F6740">
            <w:pPr>
              <w:snapToGrid w:val="0"/>
              <w:jc w:val="both"/>
              <w:rPr>
                <w:rFonts w:ascii="Arial" w:hAnsi="Arial" w:cs="Arial"/>
                <w:b/>
                <w:bCs/>
                <w:color w:val="4472C4" w:themeColor="accent1"/>
              </w:rPr>
            </w:pPr>
          </w:p>
        </w:tc>
      </w:tr>
      <w:tr w:rsidR="006F6740" w:rsidRPr="00D668B5" w14:paraId="6CA8E5BE"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29BE86D" w14:textId="77777777" w:rsidR="006F6740" w:rsidRPr="00D668B5" w:rsidRDefault="006F6740">
            <w:pPr>
              <w:pStyle w:val="fcase1ertab"/>
              <w:jc w:val="left"/>
              <w:rPr>
                <w:rFonts w:ascii="Arial" w:hAnsi="Arial" w:cs="Arial"/>
                <w:bCs/>
                <w:color w:val="4472C4" w:themeColor="accent1"/>
              </w:rPr>
            </w:pPr>
            <w:r w:rsidRPr="00D668B5">
              <w:rPr>
                <w:rFonts w:ascii="Arial" w:hAnsi="Arial" w:cs="Arial"/>
                <w:b/>
                <w:bCs/>
                <w:color w:val="4472C4" w:themeColor="accent1"/>
              </w:rPr>
              <w:t>2.</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Etablissement et service d’aide par le travail</w:t>
            </w:r>
            <w:r w:rsidRPr="00D668B5">
              <w:rPr>
                <w:rFonts w:ascii="Arial" w:hAnsi="Arial" w:cs="Arial"/>
                <w:b/>
                <w:bCs/>
                <w:color w:val="4472C4" w:themeColor="accent1"/>
              </w:rPr>
              <w:t xml:space="preserve"> </w:t>
            </w:r>
            <w:r w:rsidRPr="00D668B5">
              <w:rPr>
                <w:rFonts w:ascii="Arial" w:hAnsi="Arial" w:cs="Arial"/>
                <w:color w:val="4472C4" w:themeColor="accent1"/>
              </w:rPr>
              <w:t>(</w:t>
            </w:r>
            <w:hyperlink r:id="rId31" w:history="1">
              <w:r w:rsidR="00872C42" w:rsidRPr="00D668B5">
                <w:rPr>
                  <w:rStyle w:val="Lienhypertexte"/>
                  <w:rFonts w:ascii="Arial" w:hAnsi="Arial" w:cs="Arial"/>
                  <w:color w:val="4472C4" w:themeColor="accent1"/>
                  <w:sz w:val="16"/>
                  <w:szCs w:val="16"/>
                </w:rPr>
                <w:t>articles L. 344-2 et s</w:t>
              </w:r>
            </w:hyperlink>
            <w:r w:rsidRPr="00D668B5">
              <w:rPr>
                <w:rFonts w:ascii="Arial" w:hAnsi="Arial" w:cs="Arial"/>
                <w:color w:val="4472C4" w:themeColor="accent1"/>
                <w:sz w:val="16"/>
                <w:szCs w:val="16"/>
              </w:rPr>
              <w:t>. du code de l’action sociale et des familles</w:t>
            </w:r>
            <w:r w:rsidRPr="00D668B5">
              <w:rPr>
                <w:rFonts w:ascii="Arial" w:hAnsi="Arial" w:cs="Arial"/>
                <w:color w:val="4472C4" w:themeColor="accent1"/>
              </w:rPr>
              <w:t>) ou structures équivalentes</w:t>
            </w:r>
          </w:p>
          <w:p w14:paraId="12309796" w14:textId="77777777" w:rsidR="006F6740" w:rsidRPr="00D668B5" w:rsidRDefault="006F6740">
            <w:pPr>
              <w:pStyle w:val="fcase1ertab"/>
              <w:jc w:val="left"/>
              <w:rPr>
                <w:rFonts w:ascii="Arial" w:hAnsi="Arial" w:cs="Arial"/>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D33FDE0"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Indiquer ci-dessous la date de publication au recueil des actes administratifs de l’arrêté préfectoral portant autorisation de création :</w:t>
            </w:r>
          </w:p>
          <w:p w14:paraId="7E9F76E7" w14:textId="77777777" w:rsidR="006F6740" w:rsidRPr="00D668B5" w:rsidRDefault="006F6740">
            <w:pPr>
              <w:ind w:left="170" w:right="170"/>
              <w:jc w:val="both"/>
              <w:rPr>
                <w:rFonts w:ascii="Arial" w:hAnsi="Arial" w:cs="Arial"/>
                <w:color w:val="4472C4" w:themeColor="accent1"/>
                <w:sz w:val="16"/>
                <w:szCs w:val="16"/>
              </w:rPr>
            </w:pPr>
          </w:p>
          <w:p w14:paraId="46A177ED" w14:textId="77777777" w:rsidR="006F6740" w:rsidRPr="00D668B5" w:rsidRDefault="00DC3F69"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Lorsqu’il n’y a pas eu de publication de l’arrêté au recueil de</w:t>
            </w:r>
            <w:r w:rsidR="006C6E7F" w:rsidRPr="00D668B5">
              <w:rPr>
                <w:rFonts w:ascii="Arial" w:hAnsi="Arial" w:cs="Arial"/>
                <w:color w:val="4472C4" w:themeColor="accent1"/>
                <w:sz w:val="16"/>
                <w:szCs w:val="16"/>
              </w:rPr>
              <w:t>s</w:t>
            </w:r>
            <w:r w:rsidRPr="00D668B5">
              <w:rPr>
                <w:rFonts w:ascii="Arial" w:hAnsi="Arial" w:cs="Arial"/>
                <w:color w:val="4472C4" w:themeColor="accent1"/>
                <w:sz w:val="16"/>
                <w:szCs w:val="16"/>
              </w:rPr>
              <w:t xml:space="preserve"> actes administratifs</w:t>
            </w:r>
            <w:r w:rsidR="006F6740" w:rsidRPr="00D668B5">
              <w:rPr>
                <w:rFonts w:ascii="Arial" w:hAnsi="Arial" w:cs="Arial"/>
                <w:color w:val="4472C4" w:themeColor="accent1"/>
                <w:sz w:val="16"/>
                <w:szCs w:val="16"/>
              </w:rPr>
              <w:t>, la preuve de la reconnaissance du statut d’établissement ou de service d’aide par le travail</w:t>
            </w:r>
            <w:r w:rsidR="00A83BDF" w:rsidRPr="00D668B5">
              <w:rPr>
                <w:rFonts w:ascii="Arial" w:hAnsi="Arial" w:cs="Arial"/>
                <w:color w:val="4472C4" w:themeColor="accent1"/>
                <w:sz w:val="16"/>
                <w:szCs w:val="16"/>
              </w:rPr>
              <w:t xml:space="preserve"> ou de structure équivalente</w:t>
            </w:r>
            <w:r w:rsidR="006F6740" w:rsidRPr="00D668B5">
              <w:rPr>
                <w:rFonts w:ascii="Arial" w:hAnsi="Arial" w:cs="Arial"/>
                <w:color w:val="4472C4" w:themeColor="accent1"/>
                <w:sz w:val="16"/>
                <w:szCs w:val="16"/>
              </w:rPr>
              <w:t xml:space="preserve"> sera à produire.</w:t>
            </w:r>
          </w:p>
          <w:p w14:paraId="3B828A40"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9FE9A36" w14:textId="77777777" w:rsidR="006F6740" w:rsidRPr="00D668B5" w:rsidRDefault="006F6740" w:rsidP="006F6740">
            <w:pPr>
              <w:ind w:left="170" w:right="170"/>
              <w:jc w:val="both"/>
              <w:rPr>
                <w:rFonts w:ascii="Arial" w:hAnsi="Arial" w:cs="Arial"/>
                <w:color w:val="4472C4" w:themeColor="accent1"/>
                <w:sz w:val="16"/>
                <w:szCs w:val="16"/>
              </w:rPr>
            </w:pPr>
          </w:p>
          <w:p w14:paraId="576EBEB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4E98508B" w14:textId="77777777" w:rsidR="006F6740" w:rsidRPr="00D668B5" w:rsidRDefault="006F6740" w:rsidP="006F6740">
            <w:pPr>
              <w:ind w:left="170" w:right="170"/>
              <w:jc w:val="both"/>
              <w:rPr>
                <w:rFonts w:ascii="Arial" w:hAnsi="Arial" w:cs="Arial"/>
                <w:color w:val="4472C4" w:themeColor="accent1"/>
                <w:sz w:val="12"/>
                <w:szCs w:val="16"/>
              </w:rPr>
            </w:pPr>
          </w:p>
          <w:p w14:paraId="4456D650" w14:textId="77777777" w:rsidR="00872C42" w:rsidRPr="00D668B5" w:rsidRDefault="00872C42" w:rsidP="006F6740">
            <w:pPr>
              <w:ind w:left="170" w:right="170"/>
              <w:jc w:val="both"/>
              <w:rPr>
                <w:rFonts w:ascii="Arial" w:hAnsi="Arial" w:cs="Arial"/>
                <w:color w:val="4472C4" w:themeColor="accent1"/>
                <w:sz w:val="12"/>
                <w:szCs w:val="16"/>
              </w:rPr>
            </w:pPr>
          </w:p>
          <w:p w14:paraId="52689187" w14:textId="77777777" w:rsidR="00872C42" w:rsidRPr="00D668B5" w:rsidRDefault="00872C42" w:rsidP="006F6740">
            <w:pPr>
              <w:ind w:left="170" w:right="170"/>
              <w:jc w:val="both"/>
              <w:rPr>
                <w:rFonts w:ascii="Arial" w:hAnsi="Arial" w:cs="Arial"/>
                <w:color w:val="4472C4" w:themeColor="accent1"/>
                <w:sz w:val="12"/>
                <w:szCs w:val="16"/>
              </w:rPr>
            </w:pPr>
          </w:p>
          <w:p w14:paraId="10A3D96A"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8D86429" w14:textId="77777777" w:rsidR="006F6740" w:rsidRPr="00D668B5" w:rsidRDefault="006F6740" w:rsidP="006F6740">
            <w:pPr>
              <w:ind w:left="170" w:right="170"/>
              <w:jc w:val="both"/>
              <w:rPr>
                <w:rFonts w:ascii="Arial" w:hAnsi="Arial" w:cs="Arial"/>
                <w:color w:val="4472C4" w:themeColor="accent1"/>
                <w:sz w:val="16"/>
                <w:szCs w:val="16"/>
              </w:rPr>
            </w:pPr>
          </w:p>
          <w:p w14:paraId="208782FD" w14:textId="77777777" w:rsidR="006F6740" w:rsidRPr="00D668B5" w:rsidRDefault="006F6740" w:rsidP="006F6740">
            <w:pPr>
              <w:ind w:left="170" w:right="170"/>
              <w:jc w:val="both"/>
              <w:rPr>
                <w:rFonts w:ascii="Arial" w:hAnsi="Arial" w:cs="Arial"/>
                <w:color w:val="4472C4" w:themeColor="accent1"/>
                <w:sz w:val="16"/>
                <w:szCs w:val="16"/>
              </w:rPr>
            </w:pPr>
          </w:p>
          <w:p w14:paraId="09B8F4C3" w14:textId="77777777" w:rsidR="006F6740" w:rsidRPr="00D668B5" w:rsidRDefault="006F6740" w:rsidP="006F6740">
            <w:pPr>
              <w:ind w:left="170" w:right="170"/>
              <w:jc w:val="both"/>
              <w:rPr>
                <w:rFonts w:ascii="Arial" w:hAnsi="Arial" w:cs="Arial"/>
                <w:color w:val="4472C4" w:themeColor="accent1"/>
                <w:sz w:val="16"/>
                <w:szCs w:val="16"/>
              </w:rPr>
            </w:pPr>
          </w:p>
          <w:p w14:paraId="17928FF2" w14:textId="77777777" w:rsidR="006F6740" w:rsidRPr="00D668B5" w:rsidRDefault="006F6740">
            <w:pPr>
              <w:snapToGrid w:val="0"/>
              <w:jc w:val="both"/>
              <w:rPr>
                <w:rFonts w:ascii="Arial" w:hAnsi="Arial" w:cs="Arial"/>
                <w:b/>
                <w:bCs/>
                <w:color w:val="4472C4" w:themeColor="accent1"/>
              </w:rPr>
            </w:pPr>
          </w:p>
        </w:tc>
      </w:tr>
      <w:tr w:rsidR="006F6740" w:rsidRPr="00D668B5" w14:paraId="782E13D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6829805"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3.</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Structures d’insertion par l’activité économique (</w:t>
            </w:r>
            <w:hyperlink r:id="rId32"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L.5132-4</w:t>
              </w:r>
            </w:hyperlink>
            <w:r w:rsidRPr="00D668B5">
              <w:rPr>
                <w:rFonts w:ascii="Arial" w:hAnsi="Arial" w:cs="Arial"/>
                <w:color w:val="4472C4" w:themeColor="accent1"/>
                <w:sz w:val="16"/>
                <w:szCs w:val="16"/>
              </w:rPr>
              <w:t xml:space="preserve"> du code du travail) </w:t>
            </w:r>
            <w:r w:rsidRPr="00D668B5">
              <w:rPr>
                <w:rFonts w:ascii="Arial" w:hAnsi="Arial" w:cs="Arial"/>
                <w:color w:val="4472C4" w:themeColor="accent1"/>
              </w:rPr>
              <w:t>ou structures équivalentes</w:t>
            </w:r>
          </w:p>
          <w:p w14:paraId="7B0EC42A" w14:textId="77777777" w:rsidR="006F6740" w:rsidRPr="00D668B5" w:rsidRDefault="006F6740" w:rsidP="00224E9C">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08882FC"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 xml:space="preserve">La preuve de la reconnaissance du statut de structure d’insertion par l’activité économique </w:t>
            </w:r>
            <w:r w:rsidR="00A83BDF" w:rsidRPr="00D668B5">
              <w:rPr>
                <w:rFonts w:ascii="Arial" w:hAnsi="Arial" w:cs="Arial"/>
                <w:color w:val="4472C4" w:themeColor="accent1"/>
                <w:sz w:val="16"/>
                <w:szCs w:val="16"/>
              </w:rPr>
              <w:t xml:space="preserve">ou de structure équivalente </w:t>
            </w:r>
            <w:r w:rsidRPr="00D668B5">
              <w:rPr>
                <w:rFonts w:ascii="Arial" w:hAnsi="Arial" w:cs="Arial"/>
                <w:color w:val="4472C4" w:themeColor="accent1"/>
                <w:sz w:val="16"/>
                <w:szCs w:val="16"/>
              </w:rPr>
              <w:t>sera à produire.</w:t>
            </w:r>
          </w:p>
          <w:p w14:paraId="1015BD9D"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2D17EF21" w14:textId="77777777" w:rsidR="006F6740" w:rsidRPr="00D668B5" w:rsidRDefault="006F6740" w:rsidP="00A70756">
            <w:pPr>
              <w:ind w:left="170" w:right="170"/>
              <w:jc w:val="both"/>
              <w:rPr>
                <w:rFonts w:ascii="Arial" w:hAnsi="Arial" w:cs="Arial"/>
                <w:color w:val="4472C4" w:themeColor="accent1"/>
                <w:sz w:val="16"/>
                <w:szCs w:val="16"/>
              </w:rPr>
            </w:pPr>
          </w:p>
          <w:p w14:paraId="0A3D81B9"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74A63EED" w14:textId="77777777" w:rsidR="006F6740" w:rsidRPr="00D668B5" w:rsidRDefault="006F6740" w:rsidP="00A70756">
            <w:pPr>
              <w:ind w:left="170" w:right="170"/>
              <w:jc w:val="both"/>
              <w:rPr>
                <w:rFonts w:ascii="Arial" w:hAnsi="Arial" w:cs="Arial"/>
                <w:color w:val="4472C4" w:themeColor="accent1"/>
                <w:sz w:val="12"/>
                <w:szCs w:val="16"/>
              </w:rPr>
            </w:pPr>
          </w:p>
          <w:p w14:paraId="28C912CE" w14:textId="77777777" w:rsidR="00872C42" w:rsidRPr="00D668B5" w:rsidRDefault="00872C42" w:rsidP="00A70756">
            <w:pPr>
              <w:ind w:left="170" w:right="170"/>
              <w:jc w:val="both"/>
              <w:rPr>
                <w:rFonts w:ascii="Arial" w:hAnsi="Arial" w:cs="Arial"/>
                <w:color w:val="4472C4" w:themeColor="accent1"/>
                <w:sz w:val="12"/>
                <w:szCs w:val="16"/>
              </w:rPr>
            </w:pPr>
          </w:p>
          <w:p w14:paraId="44E33F14" w14:textId="77777777" w:rsidR="00872C42" w:rsidRPr="00D668B5" w:rsidRDefault="00872C42" w:rsidP="00A70756">
            <w:pPr>
              <w:ind w:left="170" w:right="170"/>
              <w:jc w:val="both"/>
              <w:rPr>
                <w:rFonts w:ascii="Arial" w:hAnsi="Arial" w:cs="Arial"/>
                <w:color w:val="4472C4" w:themeColor="accent1"/>
                <w:sz w:val="12"/>
                <w:szCs w:val="16"/>
              </w:rPr>
            </w:pPr>
          </w:p>
          <w:p w14:paraId="5CF7BEBA"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275CC4F5" w14:textId="77777777" w:rsidR="006F6740" w:rsidRPr="00D668B5" w:rsidRDefault="006F6740" w:rsidP="006F6740">
            <w:pPr>
              <w:ind w:left="170" w:right="170"/>
              <w:jc w:val="both"/>
              <w:rPr>
                <w:rFonts w:ascii="Arial" w:hAnsi="Arial" w:cs="Arial"/>
                <w:color w:val="4472C4" w:themeColor="accent1"/>
                <w:sz w:val="12"/>
                <w:szCs w:val="16"/>
              </w:rPr>
            </w:pPr>
          </w:p>
          <w:p w14:paraId="2CFCA73F" w14:textId="77777777" w:rsidR="006F6740" w:rsidRPr="00D668B5" w:rsidRDefault="006F6740" w:rsidP="006F6740">
            <w:pPr>
              <w:ind w:left="170" w:right="170"/>
              <w:jc w:val="both"/>
              <w:rPr>
                <w:rFonts w:ascii="Arial" w:hAnsi="Arial" w:cs="Arial"/>
                <w:color w:val="4472C4" w:themeColor="accent1"/>
                <w:sz w:val="16"/>
                <w:szCs w:val="16"/>
              </w:rPr>
            </w:pPr>
          </w:p>
          <w:p w14:paraId="73A8F739" w14:textId="77777777" w:rsidR="006F6740" w:rsidRPr="00D668B5" w:rsidRDefault="006F6740" w:rsidP="00224E9C">
            <w:pPr>
              <w:snapToGrid w:val="0"/>
              <w:jc w:val="both"/>
              <w:rPr>
                <w:rFonts w:ascii="Arial" w:hAnsi="Arial" w:cs="Arial"/>
                <w:color w:val="4472C4" w:themeColor="accent1"/>
                <w:sz w:val="16"/>
                <w:szCs w:val="16"/>
              </w:rPr>
            </w:pPr>
          </w:p>
          <w:p w14:paraId="34212FA8" w14:textId="77777777" w:rsidR="00872C42" w:rsidRPr="00D668B5" w:rsidRDefault="00872C42" w:rsidP="00224E9C">
            <w:pPr>
              <w:snapToGrid w:val="0"/>
              <w:jc w:val="both"/>
              <w:rPr>
                <w:rFonts w:ascii="Arial" w:hAnsi="Arial" w:cs="Arial"/>
                <w:b/>
                <w:bCs/>
                <w:color w:val="4472C4" w:themeColor="accent1"/>
              </w:rPr>
            </w:pPr>
          </w:p>
        </w:tc>
      </w:tr>
      <w:tr w:rsidR="006F6740" w:rsidRPr="00D668B5" w14:paraId="4EED8A2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ABD5C08"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4..</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 xml:space="preserve">Entreprises de l’économie sociale et solidaire </w:t>
            </w:r>
            <w:r w:rsidRPr="00D668B5">
              <w:rPr>
                <w:rFonts w:ascii="Arial" w:hAnsi="Arial" w:cs="Arial"/>
                <w:color w:val="4472C4" w:themeColor="accent1"/>
                <w:sz w:val="16"/>
                <w:szCs w:val="16"/>
              </w:rPr>
              <w:t>(</w:t>
            </w:r>
            <w:hyperlink r:id="rId33"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1</w:t>
              </w:r>
              <w:r w:rsidRPr="00D668B5">
                <w:rPr>
                  <w:rStyle w:val="Lienhypertexte"/>
                  <w:rFonts w:ascii="Arial" w:hAnsi="Arial" w:cs="Arial"/>
                  <w:color w:val="4472C4" w:themeColor="accent1"/>
                  <w:sz w:val="16"/>
                  <w:szCs w:val="16"/>
                  <w:vertAlign w:val="superscript"/>
                </w:rPr>
                <w:t>er</w:t>
              </w:r>
            </w:hyperlink>
            <w:r w:rsidRPr="00D668B5">
              <w:rPr>
                <w:rFonts w:ascii="Arial" w:hAnsi="Arial" w:cs="Arial"/>
                <w:color w:val="4472C4" w:themeColor="accent1"/>
                <w:sz w:val="16"/>
                <w:szCs w:val="16"/>
              </w:rPr>
              <w:t xml:space="preserve"> de la loi 2014-856 du 31 juillet 2014) </w:t>
            </w:r>
            <w:r w:rsidRPr="00D668B5">
              <w:rPr>
                <w:rFonts w:ascii="Arial" w:hAnsi="Arial" w:cs="Arial"/>
                <w:color w:val="4472C4" w:themeColor="accent1"/>
              </w:rPr>
              <w:t>ou structures équivalentes</w:t>
            </w:r>
            <w:r w:rsidR="00872C42" w:rsidRPr="00D668B5">
              <w:rPr>
                <w:rFonts w:ascii="Arial" w:hAnsi="Arial" w:cs="Arial"/>
                <w:color w:val="4472C4" w:themeColor="accent1"/>
              </w:rPr>
              <w:t xml:space="preserve"> (sauf marché de défense ou de sécurité)</w:t>
            </w:r>
          </w:p>
          <w:p w14:paraId="6D8068DC" w14:textId="77777777" w:rsidR="006F6740" w:rsidRPr="00D668B5" w:rsidRDefault="006F6740">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243A479"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La preuve de la qualification d’entreprise de l’économie sociale et solidaire</w:t>
            </w:r>
            <w:r w:rsidR="00191902"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2809AD2B"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645242A" w14:textId="77777777" w:rsidR="006F6740" w:rsidRPr="00D668B5" w:rsidRDefault="006F6740" w:rsidP="006F6740">
            <w:pPr>
              <w:ind w:left="170" w:right="170"/>
              <w:jc w:val="both"/>
              <w:rPr>
                <w:rFonts w:ascii="Arial" w:hAnsi="Arial" w:cs="Arial"/>
                <w:color w:val="4472C4" w:themeColor="accent1"/>
                <w:sz w:val="16"/>
                <w:szCs w:val="16"/>
              </w:rPr>
            </w:pPr>
          </w:p>
          <w:p w14:paraId="7589150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26F9A3F6" w14:textId="77777777" w:rsidR="006F6740" w:rsidRPr="00D668B5" w:rsidRDefault="006F6740" w:rsidP="006F6740">
            <w:pPr>
              <w:ind w:left="170" w:right="170"/>
              <w:jc w:val="both"/>
              <w:rPr>
                <w:rFonts w:ascii="Arial" w:hAnsi="Arial" w:cs="Arial"/>
                <w:color w:val="4472C4" w:themeColor="accent1"/>
                <w:sz w:val="12"/>
                <w:szCs w:val="16"/>
              </w:rPr>
            </w:pPr>
          </w:p>
          <w:p w14:paraId="5213E12B" w14:textId="77777777" w:rsidR="00872C42" w:rsidRPr="00D668B5" w:rsidRDefault="00872C42" w:rsidP="006F6740">
            <w:pPr>
              <w:ind w:left="170" w:right="170"/>
              <w:jc w:val="both"/>
              <w:rPr>
                <w:rFonts w:ascii="Arial" w:hAnsi="Arial" w:cs="Arial"/>
                <w:color w:val="4472C4" w:themeColor="accent1"/>
                <w:sz w:val="12"/>
                <w:szCs w:val="16"/>
              </w:rPr>
            </w:pPr>
          </w:p>
          <w:p w14:paraId="5FB20F6D" w14:textId="77777777" w:rsidR="00872C42" w:rsidRPr="00D668B5" w:rsidRDefault="00872C42" w:rsidP="006F6740">
            <w:pPr>
              <w:ind w:left="170" w:right="170"/>
              <w:jc w:val="both"/>
              <w:rPr>
                <w:rFonts w:ascii="Arial" w:hAnsi="Arial" w:cs="Arial"/>
                <w:color w:val="4472C4" w:themeColor="accent1"/>
                <w:sz w:val="12"/>
                <w:szCs w:val="16"/>
              </w:rPr>
            </w:pPr>
          </w:p>
          <w:p w14:paraId="4D06BC83"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167AC75B" w14:textId="77777777" w:rsidR="006F6740" w:rsidRPr="00D668B5" w:rsidRDefault="006F6740" w:rsidP="006F6740">
            <w:pPr>
              <w:ind w:left="170" w:right="170"/>
              <w:jc w:val="both"/>
              <w:rPr>
                <w:rFonts w:ascii="Arial" w:hAnsi="Arial" w:cs="Arial"/>
                <w:color w:val="4472C4" w:themeColor="accent1"/>
                <w:sz w:val="12"/>
                <w:szCs w:val="16"/>
              </w:rPr>
            </w:pPr>
          </w:p>
          <w:p w14:paraId="7F3EB8C2" w14:textId="77777777" w:rsidR="006F6740" w:rsidRPr="00D668B5" w:rsidRDefault="006F6740" w:rsidP="006F6740">
            <w:pPr>
              <w:ind w:left="170" w:right="170"/>
              <w:jc w:val="both"/>
              <w:rPr>
                <w:rFonts w:ascii="Arial" w:hAnsi="Arial" w:cs="Arial"/>
                <w:color w:val="4472C4" w:themeColor="accent1"/>
                <w:sz w:val="16"/>
                <w:szCs w:val="16"/>
              </w:rPr>
            </w:pPr>
          </w:p>
          <w:p w14:paraId="2442EE5A" w14:textId="77777777" w:rsidR="006F6740" w:rsidRPr="00D668B5" w:rsidRDefault="006F6740" w:rsidP="006F6740">
            <w:pPr>
              <w:ind w:left="170" w:right="170"/>
              <w:jc w:val="both"/>
              <w:rPr>
                <w:rFonts w:ascii="Arial" w:hAnsi="Arial" w:cs="Arial"/>
                <w:color w:val="4472C4" w:themeColor="accent1"/>
                <w:sz w:val="16"/>
                <w:szCs w:val="16"/>
              </w:rPr>
            </w:pPr>
          </w:p>
          <w:p w14:paraId="36BEC08C" w14:textId="77777777" w:rsidR="006F6740" w:rsidRPr="00D668B5" w:rsidRDefault="006F6740">
            <w:pPr>
              <w:snapToGrid w:val="0"/>
              <w:jc w:val="both"/>
              <w:rPr>
                <w:rFonts w:ascii="Arial" w:hAnsi="Arial" w:cs="Arial"/>
                <w:b/>
                <w:bCs/>
                <w:color w:val="4472C4" w:themeColor="accent1"/>
              </w:rPr>
            </w:pPr>
          </w:p>
        </w:tc>
      </w:tr>
    </w:tbl>
    <w:p w14:paraId="09D91AF0"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68EB21D5"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1F7DCE82" w14:textId="77777777" w:rsidR="00D668B5" w:rsidRPr="00D668B5" w:rsidRDefault="00D668B5" w:rsidP="00D21AD8">
      <w:pPr>
        <w:tabs>
          <w:tab w:val="left" w:pos="-142"/>
          <w:tab w:val="left" w:pos="4111"/>
        </w:tabs>
        <w:rPr>
          <w:rFonts w:ascii="Arial" w:hAnsi="Arial" w:cs="Arial"/>
          <w:b/>
          <w:bCs/>
          <w:color w:val="4472C4" w:themeColor="accent1"/>
          <w:sz w:val="22"/>
          <w:szCs w:val="22"/>
        </w:rPr>
      </w:pPr>
    </w:p>
    <w:p w14:paraId="38681ACF" w14:textId="77777777" w:rsidR="00D668B5" w:rsidRDefault="00D668B5" w:rsidP="00D21AD8">
      <w:pPr>
        <w:tabs>
          <w:tab w:val="left" w:pos="-142"/>
          <w:tab w:val="left" w:pos="4111"/>
        </w:tabs>
        <w:rPr>
          <w:rFonts w:ascii="Arial" w:hAnsi="Arial" w:cs="Arial"/>
          <w:b/>
          <w:bCs/>
          <w:sz w:val="22"/>
          <w:szCs w:val="22"/>
        </w:rPr>
      </w:pPr>
    </w:p>
    <w:p w14:paraId="0CD938EA" w14:textId="77777777" w:rsidR="00D668B5" w:rsidRDefault="00D668B5" w:rsidP="00D21AD8">
      <w:pPr>
        <w:tabs>
          <w:tab w:val="left" w:pos="-142"/>
          <w:tab w:val="left" w:pos="4111"/>
        </w:tabs>
        <w:rPr>
          <w:rFonts w:ascii="Arial" w:hAnsi="Arial" w:cs="Arial"/>
          <w:b/>
          <w:bCs/>
          <w:sz w:val="22"/>
          <w:szCs w:val="22"/>
        </w:rPr>
      </w:pPr>
    </w:p>
    <w:p w14:paraId="046927F4" w14:textId="77777777" w:rsidR="00D668B5" w:rsidRDefault="00D668B5" w:rsidP="00D21AD8">
      <w:pPr>
        <w:tabs>
          <w:tab w:val="left" w:pos="-142"/>
          <w:tab w:val="left" w:pos="4111"/>
        </w:tabs>
        <w:rPr>
          <w:rFonts w:ascii="Arial" w:hAnsi="Arial" w:cs="Arial"/>
          <w:b/>
          <w:bCs/>
          <w:sz w:val="22"/>
          <w:szCs w:val="22"/>
        </w:rPr>
      </w:pPr>
    </w:p>
    <w:p w14:paraId="512E5EEE" w14:textId="77777777" w:rsidR="00D668B5" w:rsidRDefault="00D668B5" w:rsidP="00D21AD8">
      <w:pPr>
        <w:tabs>
          <w:tab w:val="left" w:pos="-142"/>
          <w:tab w:val="left" w:pos="4111"/>
        </w:tabs>
        <w:rPr>
          <w:rFonts w:ascii="Arial" w:hAnsi="Arial" w:cs="Arial"/>
          <w:b/>
          <w:bCs/>
          <w:sz w:val="22"/>
          <w:szCs w:val="22"/>
        </w:rPr>
      </w:pPr>
    </w:p>
    <w:p w14:paraId="7AFCBF80" w14:textId="77777777" w:rsidR="00D668B5" w:rsidRDefault="00D668B5" w:rsidP="00D21AD8">
      <w:pPr>
        <w:tabs>
          <w:tab w:val="left" w:pos="-142"/>
          <w:tab w:val="left" w:pos="4111"/>
        </w:tabs>
        <w:rPr>
          <w:rFonts w:ascii="Arial" w:hAnsi="Arial" w:cs="Arial"/>
          <w:b/>
          <w:bCs/>
          <w:sz w:val="22"/>
          <w:szCs w:val="22"/>
        </w:rPr>
      </w:pPr>
    </w:p>
    <w:p w14:paraId="4D4B990B" w14:textId="77777777" w:rsidR="00D668B5" w:rsidRDefault="00D668B5" w:rsidP="00D21AD8">
      <w:pPr>
        <w:tabs>
          <w:tab w:val="left" w:pos="-142"/>
          <w:tab w:val="left" w:pos="4111"/>
        </w:tabs>
        <w:rPr>
          <w:rFonts w:ascii="Arial" w:hAnsi="Arial" w:cs="Arial"/>
          <w:b/>
          <w:bCs/>
          <w:sz w:val="22"/>
          <w:szCs w:val="22"/>
        </w:rPr>
      </w:pPr>
    </w:p>
    <w:p w14:paraId="683B2B7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0FF405C" w14:textId="77777777" w:rsidR="00427375" w:rsidRDefault="00427375" w:rsidP="008C2177">
      <w:pPr>
        <w:tabs>
          <w:tab w:val="left" w:pos="-142"/>
          <w:tab w:val="left" w:pos="4111"/>
        </w:tabs>
        <w:jc w:val="both"/>
        <w:rPr>
          <w:rFonts w:ascii="Arial" w:hAnsi="Arial" w:cs="Arial"/>
          <w:b/>
          <w:bCs/>
          <w:sz w:val="22"/>
          <w:szCs w:val="22"/>
        </w:rPr>
      </w:pPr>
    </w:p>
    <w:p w14:paraId="1B54D1E1"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004710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65707CD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277254DE"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82E9FCA"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FB4EBB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AC485F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053C8B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48F87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F70C61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6C70E4"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F33C36D"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FDD1C50" w14:textId="77777777" w:rsidR="00BD1236" w:rsidRPr="008C2177" w:rsidRDefault="00BD1236" w:rsidP="00171BF1">
      <w:pPr>
        <w:pStyle w:val="En-tte"/>
        <w:tabs>
          <w:tab w:val="left" w:pos="2160"/>
        </w:tabs>
        <w:ind w:left="284"/>
        <w:jc w:val="both"/>
        <w:rPr>
          <w:rFonts w:ascii="Arial" w:hAnsi="Arial" w:cs="Arial"/>
          <w:iCs/>
          <w:sz w:val="16"/>
          <w:szCs w:val="18"/>
        </w:rPr>
      </w:pPr>
    </w:p>
    <w:p w14:paraId="609422A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2E02F2D5" w14:textId="77777777" w:rsidR="00BD1236" w:rsidRPr="00171BF1" w:rsidRDefault="00BD1236" w:rsidP="00171BF1">
      <w:pPr>
        <w:pStyle w:val="En-tte"/>
        <w:ind w:left="993"/>
        <w:jc w:val="both"/>
        <w:rPr>
          <w:rFonts w:ascii="Arial" w:hAnsi="Arial" w:cs="Arial"/>
          <w:iCs/>
          <w:sz w:val="16"/>
          <w:szCs w:val="18"/>
        </w:rPr>
      </w:pPr>
    </w:p>
    <w:p w14:paraId="422AA0C2" w14:textId="77777777" w:rsidR="00BD1236" w:rsidRPr="00171BF1" w:rsidRDefault="00BD1236" w:rsidP="00171BF1">
      <w:pPr>
        <w:pStyle w:val="En-tte"/>
        <w:ind w:left="993"/>
        <w:jc w:val="both"/>
        <w:rPr>
          <w:rFonts w:ascii="Arial" w:hAnsi="Arial" w:cs="Arial"/>
          <w:iCs/>
          <w:sz w:val="16"/>
          <w:szCs w:val="18"/>
        </w:rPr>
      </w:pPr>
    </w:p>
    <w:p w14:paraId="786601F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C66A2F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885F09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56A8547" w14:textId="77777777" w:rsidR="00BD1236" w:rsidRPr="00171BF1" w:rsidRDefault="00BD1236" w:rsidP="00676444">
      <w:pPr>
        <w:pStyle w:val="En-tte"/>
        <w:tabs>
          <w:tab w:val="left" w:pos="0"/>
          <w:tab w:val="left" w:pos="2160"/>
        </w:tabs>
        <w:jc w:val="both"/>
        <w:rPr>
          <w:rFonts w:ascii="Arial" w:hAnsi="Arial" w:cs="Arial"/>
          <w:iCs/>
          <w:sz w:val="16"/>
          <w:szCs w:val="18"/>
        </w:rPr>
      </w:pPr>
    </w:p>
    <w:p w14:paraId="3287BAC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C1530C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3FDC70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9C9CF0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7E183E3E"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318D6A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6AEF572C"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B224A1C" w14:textId="77777777" w:rsidTr="005C765E">
        <w:tc>
          <w:tcPr>
            <w:tcW w:w="10344" w:type="dxa"/>
            <w:shd w:val="clear" w:color="auto" w:fill="66CCFF"/>
          </w:tcPr>
          <w:p w14:paraId="7AF02E04"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1D81FB5A" w14:textId="77777777" w:rsidR="00D21AD8" w:rsidRDefault="00D21AD8" w:rsidP="00D21AD8">
      <w:pPr>
        <w:tabs>
          <w:tab w:val="left" w:pos="-142"/>
          <w:tab w:val="left" w:pos="4111"/>
        </w:tabs>
        <w:rPr>
          <w:rFonts w:ascii="Arial" w:hAnsi="Arial" w:cs="Arial"/>
          <w:b/>
          <w:bCs/>
          <w:sz w:val="22"/>
          <w:szCs w:val="22"/>
        </w:rPr>
      </w:pPr>
    </w:p>
    <w:p w14:paraId="1E9463D2"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DC624A3"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57867A4" w14:textId="77777777" w:rsidR="00555AC1" w:rsidRDefault="00555AC1" w:rsidP="00171BF1">
      <w:pPr>
        <w:jc w:val="both"/>
        <w:rPr>
          <w:rFonts w:ascii="Arial" w:hAnsi="Arial" w:cs="Arial"/>
          <w:i/>
          <w:sz w:val="18"/>
        </w:rPr>
      </w:pPr>
    </w:p>
    <w:p w14:paraId="30E113D3" w14:textId="77777777" w:rsidR="00676444" w:rsidRPr="00D72E52" w:rsidRDefault="00676444" w:rsidP="00676444">
      <w:pPr>
        <w:pStyle w:val="Puce1"/>
        <w:numPr>
          <w:ilvl w:val="0"/>
          <w:numId w:val="0"/>
        </w:numPr>
        <w:spacing w:line="240" w:lineRule="auto"/>
        <w:jc w:val="both"/>
        <w:rPr>
          <w:rFonts w:asciiTheme="minorHAnsi" w:hAnsiTheme="minorHAnsi" w:cstheme="minorHAnsi"/>
          <w:b/>
          <w:u w:val="single"/>
        </w:rPr>
      </w:pPr>
      <w:r w:rsidRPr="00D72E52">
        <w:rPr>
          <w:rFonts w:asciiTheme="minorHAnsi" w:hAnsiTheme="minorHAnsi" w:cstheme="minorHAnsi"/>
          <w:b/>
          <w:u w:val="single"/>
        </w:rPr>
        <w:t>Aptitude à exercer l’activité professionnelle</w:t>
      </w:r>
    </w:p>
    <w:p w14:paraId="272CE408" w14:textId="77777777" w:rsidR="00555AC1" w:rsidRDefault="00555AC1" w:rsidP="00171BF1">
      <w:pPr>
        <w:jc w:val="both"/>
        <w:rPr>
          <w:rFonts w:ascii="Arial" w:hAnsi="Arial" w:cs="Arial"/>
          <w:i/>
          <w:sz w:val="18"/>
        </w:rPr>
      </w:pPr>
    </w:p>
    <w:p w14:paraId="631370E6" w14:textId="77777777" w:rsidR="00555AC1" w:rsidRDefault="00555AC1" w:rsidP="00171BF1">
      <w:pPr>
        <w:jc w:val="both"/>
        <w:rPr>
          <w:rFonts w:ascii="Arial" w:hAnsi="Arial" w:cs="Arial"/>
          <w:i/>
          <w:sz w:val="18"/>
        </w:rPr>
      </w:pPr>
    </w:p>
    <w:p w14:paraId="7BDF2007" w14:textId="77777777" w:rsidR="00555AC1" w:rsidRDefault="00555AC1" w:rsidP="00171BF1">
      <w:pPr>
        <w:jc w:val="both"/>
        <w:rPr>
          <w:rFonts w:ascii="Arial" w:hAnsi="Arial" w:cs="Arial"/>
          <w:i/>
          <w:sz w:val="18"/>
        </w:rPr>
      </w:pPr>
    </w:p>
    <w:p w14:paraId="39DCA075" w14:textId="77777777" w:rsidR="00555AC1" w:rsidRDefault="00555AC1" w:rsidP="00171BF1">
      <w:pPr>
        <w:jc w:val="both"/>
        <w:rPr>
          <w:rFonts w:ascii="Arial" w:hAnsi="Arial" w:cs="Arial"/>
          <w:i/>
          <w:sz w:val="18"/>
        </w:rPr>
      </w:pPr>
    </w:p>
    <w:p w14:paraId="6004825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8093BA4" w14:textId="77777777" w:rsidR="00555AC1" w:rsidRDefault="00555AC1" w:rsidP="00171BF1">
      <w:pPr>
        <w:jc w:val="both"/>
        <w:rPr>
          <w:rFonts w:ascii="Arial" w:hAnsi="Arial" w:cs="Arial"/>
          <w:i/>
          <w:sz w:val="18"/>
        </w:rPr>
      </w:pPr>
    </w:p>
    <w:p w14:paraId="0541DBF9" w14:textId="77777777" w:rsidR="00555AC1" w:rsidRDefault="00555AC1" w:rsidP="00171BF1">
      <w:pPr>
        <w:jc w:val="both"/>
        <w:rPr>
          <w:rFonts w:ascii="Arial" w:hAnsi="Arial" w:cs="Arial"/>
          <w:i/>
          <w:sz w:val="18"/>
        </w:rPr>
      </w:pPr>
    </w:p>
    <w:p w14:paraId="4AA08752" w14:textId="77777777" w:rsidR="00555AC1" w:rsidRDefault="00555AC1" w:rsidP="00171BF1">
      <w:pPr>
        <w:jc w:val="both"/>
        <w:rPr>
          <w:rFonts w:ascii="Arial" w:hAnsi="Arial" w:cs="Arial"/>
          <w:i/>
          <w:sz w:val="18"/>
        </w:rPr>
      </w:pPr>
    </w:p>
    <w:p w14:paraId="0B74208C" w14:textId="77777777" w:rsidR="00555AC1" w:rsidRDefault="00555AC1" w:rsidP="00171BF1">
      <w:pPr>
        <w:jc w:val="both"/>
        <w:rPr>
          <w:rFonts w:ascii="Arial" w:hAnsi="Arial" w:cs="Arial"/>
          <w:i/>
          <w:sz w:val="18"/>
        </w:rPr>
      </w:pPr>
    </w:p>
    <w:p w14:paraId="0111407A" w14:textId="77777777" w:rsidR="00755416" w:rsidRDefault="00755416" w:rsidP="00171BF1">
      <w:pPr>
        <w:jc w:val="both"/>
        <w:rPr>
          <w:rFonts w:ascii="Arial" w:hAnsi="Arial" w:cs="Arial"/>
          <w:i/>
          <w:sz w:val="18"/>
        </w:rPr>
      </w:pPr>
    </w:p>
    <w:p w14:paraId="0DE342D8" w14:textId="77777777" w:rsidR="00755416" w:rsidRDefault="00755416" w:rsidP="00171BF1">
      <w:pPr>
        <w:jc w:val="both"/>
        <w:rPr>
          <w:rFonts w:ascii="Arial" w:hAnsi="Arial" w:cs="Arial"/>
          <w:i/>
          <w:sz w:val="18"/>
        </w:rPr>
      </w:pPr>
    </w:p>
    <w:p w14:paraId="628806A0" w14:textId="77777777" w:rsidR="00755416" w:rsidRDefault="00755416" w:rsidP="00171BF1">
      <w:pPr>
        <w:jc w:val="both"/>
        <w:rPr>
          <w:rFonts w:ascii="Arial" w:hAnsi="Arial" w:cs="Arial"/>
          <w:i/>
          <w:sz w:val="18"/>
        </w:rPr>
      </w:pPr>
    </w:p>
    <w:p w14:paraId="17730946" w14:textId="77777777" w:rsidR="00717070" w:rsidRDefault="00717070" w:rsidP="00171BF1">
      <w:pPr>
        <w:jc w:val="both"/>
        <w:rPr>
          <w:rFonts w:ascii="Arial" w:hAnsi="Arial" w:cs="Arial"/>
          <w:i/>
          <w:sz w:val="18"/>
        </w:rPr>
      </w:pPr>
    </w:p>
    <w:p w14:paraId="333775D5" w14:textId="77777777" w:rsidR="00717070" w:rsidRDefault="00717070" w:rsidP="00171BF1">
      <w:pPr>
        <w:jc w:val="both"/>
        <w:rPr>
          <w:rFonts w:ascii="Arial" w:hAnsi="Arial" w:cs="Arial"/>
          <w:i/>
          <w:sz w:val="18"/>
        </w:rPr>
      </w:pPr>
    </w:p>
    <w:p w14:paraId="71B03714" w14:textId="77777777" w:rsidR="00717070" w:rsidRDefault="00717070" w:rsidP="00171BF1">
      <w:pPr>
        <w:jc w:val="both"/>
        <w:rPr>
          <w:rFonts w:ascii="Arial" w:hAnsi="Arial" w:cs="Arial"/>
          <w:i/>
          <w:sz w:val="18"/>
        </w:rPr>
      </w:pPr>
    </w:p>
    <w:p w14:paraId="103DFE25" w14:textId="77777777" w:rsidR="00755416" w:rsidRDefault="00755416" w:rsidP="00171BF1">
      <w:pPr>
        <w:jc w:val="both"/>
        <w:rPr>
          <w:rFonts w:ascii="Arial" w:hAnsi="Arial" w:cs="Arial"/>
          <w:i/>
          <w:sz w:val="18"/>
        </w:rPr>
      </w:pPr>
    </w:p>
    <w:p w14:paraId="7BCFC483" w14:textId="77777777" w:rsidR="00755416" w:rsidRDefault="00755416" w:rsidP="00663B7E">
      <w:pPr>
        <w:rPr>
          <w:rFonts w:ascii="Arial" w:hAnsi="Arial" w:cs="Arial"/>
          <w:i/>
          <w:sz w:val="18"/>
        </w:rPr>
      </w:pPr>
    </w:p>
    <w:p w14:paraId="6CB2C588" w14:textId="77777777" w:rsidR="00555AC1" w:rsidRDefault="00555AC1" w:rsidP="00663B7E">
      <w:pPr>
        <w:rPr>
          <w:rFonts w:ascii="Arial" w:hAnsi="Arial" w:cs="Arial"/>
          <w:i/>
          <w:sz w:val="18"/>
        </w:rPr>
      </w:pPr>
    </w:p>
    <w:p w14:paraId="2150DAA2"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5E045C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E2B837" w14:textId="77777777" w:rsidR="00663B7E" w:rsidRPr="00171BF1" w:rsidRDefault="00663B7E" w:rsidP="00171BF1">
      <w:pPr>
        <w:jc w:val="both"/>
        <w:rPr>
          <w:rFonts w:ascii="Arial" w:hAnsi="Arial" w:cs="Arial"/>
          <w:sz w:val="18"/>
        </w:rPr>
      </w:pPr>
    </w:p>
    <w:p w14:paraId="4FC201A7"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0C63E41" w14:textId="77777777" w:rsidR="00663B7E" w:rsidRDefault="00663B7E" w:rsidP="00171BF1">
      <w:pPr>
        <w:ind w:left="284"/>
        <w:jc w:val="both"/>
        <w:rPr>
          <w:rFonts w:ascii="Arial" w:hAnsi="Arial" w:cs="Arial"/>
          <w:sz w:val="16"/>
        </w:rPr>
      </w:pPr>
    </w:p>
    <w:p w14:paraId="304F349B" w14:textId="77777777" w:rsidR="00717070" w:rsidRPr="00171BF1" w:rsidRDefault="00717070" w:rsidP="00171BF1">
      <w:pPr>
        <w:ind w:left="284"/>
        <w:jc w:val="both"/>
        <w:rPr>
          <w:rFonts w:ascii="Arial" w:hAnsi="Arial" w:cs="Arial"/>
          <w:sz w:val="16"/>
        </w:rPr>
      </w:pPr>
    </w:p>
    <w:p w14:paraId="69A1F4D9" w14:textId="77777777" w:rsidR="00663B7E" w:rsidRPr="00171BF1" w:rsidRDefault="00663B7E" w:rsidP="00171BF1">
      <w:pPr>
        <w:ind w:left="284"/>
        <w:jc w:val="both"/>
        <w:rPr>
          <w:rFonts w:ascii="Arial" w:hAnsi="Arial" w:cs="Arial"/>
          <w:sz w:val="16"/>
        </w:rPr>
      </w:pPr>
    </w:p>
    <w:p w14:paraId="053B212C"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48743D85" w14:textId="77777777" w:rsidR="00663B7E" w:rsidRPr="00171BF1" w:rsidRDefault="00663B7E" w:rsidP="00171BF1">
      <w:pPr>
        <w:ind w:left="284"/>
        <w:jc w:val="both"/>
        <w:rPr>
          <w:rFonts w:ascii="Arial" w:hAnsi="Arial" w:cs="Arial"/>
          <w:sz w:val="16"/>
        </w:rPr>
      </w:pPr>
    </w:p>
    <w:p w14:paraId="2E68FB6C" w14:textId="77777777" w:rsidR="00663B7E" w:rsidRPr="00171BF1" w:rsidRDefault="00663B7E" w:rsidP="00171BF1">
      <w:pPr>
        <w:ind w:left="284"/>
        <w:jc w:val="both"/>
        <w:rPr>
          <w:rFonts w:ascii="Arial" w:hAnsi="Arial" w:cs="Arial"/>
          <w:sz w:val="16"/>
        </w:rPr>
      </w:pPr>
    </w:p>
    <w:p w14:paraId="0C822B7D" w14:textId="77777777" w:rsidR="00663B7E" w:rsidRPr="00171BF1" w:rsidRDefault="00663B7E" w:rsidP="00171BF1">
      <w:pPr>
        <w:ind w:left="284"/>
        <w:jc w:val="both"/>
        <w:rPr>
          <w:rFonts w:ascii="Arial" w:hAnsi="Arial" w:cs="Arial"/>
          <w:sz w:val="16"/>
        </w:rPr>
      </w:pPr>
    </w:p>
    <w:p w14:paraId="78CB184C" w14:textId="77777777" w:rsidR="00663B7E" w:rsidRDefault="00663B7E" w:rsidP="00171BF1">
      <w:pPr>
        <w:ind w:left="284"/>
        <w:jc w:val="both"/>
        <w:rPr>
          <w:rFonts w:ascii="Arial" w:hAnsi="Arial" w:cs="Arial"/>
          <w:sz w:val="16"/>
        </w:rPr>
      </w:pPr>
    </w:p>
    <w:p w14:paraId="22701D2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5894517" w14:textId="77777777" w:rsidTr="00261FC1">
        <w:tc>
          <w:tcPr>
            <w:tcW w:w="10331" w:type="dxa"/>
            <w:shd w:val="clear" w:color="auto" w:fill="66CCFF"/>
          </w:tcPr>
          <w:p w14:paraId="421B89FB"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E2C543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5A7285B"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14:paraId="68C40066" w14:textId="77777777" w:rsidR="00646B4F" w:rsidRPr="00171BF1" w:rsidRDefault="00646B4F" w:rsidP="00171BF1">
      <w:pPr>
        <w:ind w:left="284"/>
        <w:rPr>
          <w:rFonts w:ascii="Arial" w:hAnsi="Arial" w:cs="Arial"/>
        </w:rPr>
      </w:pPr>
    </w:p>
    <w:p w14:paraId="425044F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C73620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0DB06E4"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18437E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8625E5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0C9B78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593597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713C41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DA40D35"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9B5C74" w14:textId="77777777" w:rsidR="00472B25" w:rsidRDefault="00472B25">
            <w:pPr>
              <w:tabs>
                <w:tab w:val="left" w:pos="864"/>
              </w:tabs>
              <w:snapToGrid w:val="0"/>
              <w:spacing w:before="120" w:after="120"/>
              <w:rPr>
                <w:rFonts w:ascii="Arial" w:hAnsi="Arial" w:cs="Arial"/>
                <w:sz w:val="16"/>
                <w:szCs w:val="16"/>
              </w:rPr>
            </w:pPr>
          </w:p>
          <w:p w14:paraId="0836C2C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7DC2B8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47FD4CF" w14:textId="77777777" w:rsidR="00472B25" w:rsidRDefault="00472B25">
            <w:pPr>
              <w:tabs>
                <w:tab w:val="left" w:pos="864"/>
              </w:tabs>
              <w:snapToGrid w:val="0"/>
              <w:spacing w:before="120" w:after="120"/>
              <w:jc w:val="right"/>
              <w:rPr>
                <w:rFonts w:ascii="Arial" w:hAnsi="Arial" w:cs="Arial"/>
                <w:sz w:val="16"/>
                <w:szCs w:val="16"/>
              </w:rPr>
            </w:pPr>
          </w:p>
        </w:tc>
      </w:tr>
      <w:tr w:rsidR="00472B25" w14:paraId="7FB84335" w14:textId="77777777">
        <w:trPr>
          <w:trHeight w:val="737"/>
        </w:trPr>
        <w:tc>
          <w:tcPr>
            <w:tcW w:w="2566" w:type="dxa"/>
            <w:tcBorders>
              <w:left w:val="single" w:sz="8" w:space="0" w:color="000000"/>
              <w:bottom w:val="single" w:sz="8" w:space="0" w:color="000000"/>
            </w:tcBorders>
            <w:shd w:val="clear" w:color="auto" w:fill="auto"/>
          </w:tcPr>
          <w:p w14:paraId="1C569DB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1ED5CE2" w14:textId="77777777" w:rsidR="00472B25" w:rsidRDefault="00472B25">
            <w:pPr>
              <w:tabs>
                <w:tab w:val="left" w:pos="864"/>
              </w:tabs>
              <w:snapToGrid w:val="0"/>
              <w:spacing w:before="120" w:after="120"/>
              <w:rPr>
                <w:rFonts w:ascii="Arial" w:hAnsi="Arial" w:cs="Arial"/>
                <w:sz w:val="16"/>
                <w:szCs w:val="16"/>
              </w:rPr>
            </w:pPr>
          </w:p>
          <w:p w14:paraId="4A11170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CAE3C78" w14:textId="77777777" w:rsidR="00472B25" w:rsidRDefault="00472B25">
            <w:pPr>
              <w:tabs>
                <w:tab w:val="left" w:pos="864"/>
              </w:tabs>
              <w:snapToGrid w:val="0"/>
              <w:spacing w:before="120" w:after="120"/>
              <w:jc w:val="right"/>
              <w:rPr>
                <w:rFonts w:ascii="Arial" w:hAnsi="Arial" w:cs="Arial"/>
                <w:sz w:val="16"/>
                <w:szCs w:val="16"/>
              </w:rPr>
            </w:pPr>
          </w:p>
          <w:p w14:paraId="13528CE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0F4546E" w14:textId="77777777" w:rsidR="00472B25" w:rsidRDefault="00472B25">
            <w:pPr>
              <w:tabs>
                <w:tab w:val="left" w:pos="864"/>
              </w:tabs>
              <w:snapToGrid w:val="0"/>
              <w:spacing w:before="120" w:after="120"/>
              <w:jc w:val="right"/>
              <w:rPr>
                <w:rFonts w:ascii="Arial" w:hAnsi="Arial" w:cs="Arial"/>
                <w:sz w:val="16"/>
                <w:szCs w:val="16"/>
              </w:rPr>
            </w:pPr>
          </w:p>
          <w:p w14:paraId="1857E9FD"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AF74036" w14:textId="77777777" w:rsidR="00472B25" w:rsidRDefault="00472B25">
      <w:pPr>
        <w:tabs>
          <w:tab w:val="left" w:pos="864"/>
        </w:tabs>
        <w:jc w:val="both"/>
        <w:rPr>
          <w:rFonts w:ascii="Arial" w:hAnsi="Arial" w:cs="Arial"/>
        </w:rPr>
      </w:pPr>
    </w:p>
    <w:p w14:paraId="5A67507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88731A2" w14:textId="77777777" w:rsidR="00646B4F" w:rsidRDefault="00646B4F">
      <w:pPr>
        <w:tabs>
          <w:tab w:val="left" w:pos="864"/>
        </w:tabs>
        <w:jc w:val="both"/>
        <w:rPr>
          <w:rFonts w:ascii="Arial" w:hAnsi="Arial" w:cs="Arial"/>
        </w:rPr>
      </w:pPr>
    </w:p>
    <w:p w14:paraId="0588017A" w14:textId="77777777" w:rsidR="00646B4F" w:rsidRDefault="00685900" w:rsidP="00171BF1">
      <w:pPr>
        <w:tabs>
          <w:tab w:val="left" w:pos="864"/>
        </w:tabs>
        <w:ind w:left="567"/>
        <w:jc w:val="both"/>
        <w:rPr>
          <w:rFonts w:ascii="Arial" w:hAnsi="Arial" w:cs="Arial"/>
        </w:rPr>
      </w:pPr>
      <w:r>
        <w:rPr>
          <w:rFonts w:ascii="Arial" w:hAnsi="Arial" w:cs="Arial"/>
        </w:rPr>
        <w:t>……./…………./……</w:t>
      </w:r>
    </w:p>
    <w:p w14:paraId="4DAD4ED5" w14:textId="77777777" w:rsidR="00646B4F" w:rsidRDefault="00646B4F">
      <w:pPr>
        <w:tabs>
          <w:tab w:val="left" w:pos="864"/>
        </w:tabs>
        <w:jc w:val="both"/>
        <w:rPr>
          <w:rFonts w:ascii="Arial" w:hAnsi="Arial" w:cs="Arial"/>
        </w:rPr>
      </w:pPr>
    </w:p>
    <w:p w14:paraId="0CB60CF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F1CDD96"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16DAC9E" w14:textId="77777777" w:rsidR="00646B4F" w:rsidRDefault="00646B4F">
      <w:pPr>
        <w:tabs>
          <w:tab w:val="left" w:pos="864"/>
        </w:tabs>
        <w:jc w:val="both"/>
        <w:rPr>
          <w:rFonts w:ascii="Arial" w:hAnsi="Arial" w:cs="Arial"/>
        </w:rPr>
      </w:pPr>
    </w:p>
    <w:p w14:paraId="468C8C2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8EA23DE"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171BF1">
        <w:rPr>
          <w:rFonts w:ascii="Arial" w:hAnsi="Arial" w:cs="Arial"/>
          <w:b/>
          <w:bCs/>
          <w:sz w:val="18"/>
          <w:szCs w:val="22"/>
        </w:rPr>
        <w:t>)</w:t>
      </w:r>
    </w:p>
    <w:p w14:paraId="696EB1BF" w14:textId="77777777" w:rsidR="00C56E90" w:rsidRDefault="00C56E90">
      <w:pPr>
        <w:tabs>
          <w:tab w:val="left" w:pos="864"/>
        </w:tabs>
        <w:jc w:val="both"/>
        <w:rPr>
          <w:rFonts w:ascii="Arial" w:hAnsi="Arial" w:cs="Arial"/>
        </w:rPr>
      </w:pPr>
    </w:p>
    <w:p w14:paraId="56A5CBC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187272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8F69E53" w14:textId="77777777" w:rsidR="00685900" w:rsidRPr="00F15FE2" w:rsidRDefault="00685900" w:rsidP="00685900">
      <w:pPr>
        <w:rPr>
          <w:rFonts w:ascii="Arial" w:hAnsi="Arial" w:cs="Arial"/>
          <w:sz w:val="18"/>
        </w:rPr>
      </w:pPr>
    </w:p>
    <w:p w14:paraId="182499BE"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F2ABB5B" w14:textId="77777777" w:rsidR="00685900" w:rsidRDefault="00685900" w:rsidP="00685900">
      <w:pPr>
        <w:ind w:left="284"/>
        <w:rPr>
          <w:rFonts w:ascii="Arial" w:hAnsi="Arial" w:cs="Arial"/>
          <w:sz w:val="16"/>
        </w:rPr>
      </w:pPr>
    </w:p>
    <w:p w14:paraId="356267C7" w14:textId="77777777" w:rsidR="00717070" w:rsidRPr="00F15FE2" w:rsidRDefault="00717070" w:rsidP="00685900">
      <w:pPr>
        <w:ind w:left="284"/>
        <w:rPr>
          <w:rFonts w:ascii="Arial" w:hAnsi="Arial" w:cs="Arial"/>
          <w:sz w:val="16"/>
        </w:rPr>
      </w:pPr>
    </w:p>
    <w:p w14:paraId="1B340F58" w14:textId="77777777" w:rsidR="00685900" w:rsidRPr="00F15FE2" w:rsidRDefault="00685900" w:rsidP="00685900">
      <w:pPr>
        <w:ind w:left="284"/>
        <w:rPr>
          <w:rFonts w:ascii="Arial" w:hAnsi="Arial" w:cs="Arial"/>
          <w:sz w:val="16"/>
        </w:rPr>
      </w:pPr>
    </w:p>
    <w:p w14:paraId="373D527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691CBF1" w14:textId="77777777" w:rsidR="00685900" w:rsidRDefault="00685900" w:rsidP="00685900">
      <w:pPr>
        <w:ind w:left="284"/>
        <w:rPr>
          <w:rFonts w:ascii="Arial" w:hAnsi="Arial" w:cs="Arial"/>
        </w:rPr>
      </w:pPr>
    </w:p>
    <w:p w14:paraId="6249AA2D" w14:textId="77777777" w:rsidR="00717070" w:rsidRPr="00663B7E" w:rsidRDefault="00717070" w:rsidP="00685900">
      <w:pPr>
        <w:ind w:left="284"/>
        <w:rPr>
          <w:rFonts w:ascii="Arial" w:hAnsi="Arial" w:cs="Arial"/>
        </w:rPr>
      </w:pPr>
    </w:p>
    <w:p w14:paraId="3F126115" w14:textId="77777777" w:rsidR="00685900" w:rsidRDefault="00685900" w:rsidP="00685900">
      <w:pPr>
        <w:ind w:left="284"/>
        <w:rPr>
          <w:rFonts w:ascii="Arial" w:hAnsi="Arial" w:cs="Arial"/>
        </w:rPr>
      </w:pPr>
    </w:p>
    <w:p w14:paraId="30371729" w14:textId="77777777" w:rsidR="006E5A64" w:rsidRDefault="006E5A64" w:rsidP="00685900">
      <w:pPr>
        <w:ind w:left="284"/>
        <w:rPr>
          <w:rFonts w:ascii="Arial" w:hAnsi="Arial" w:cs="Arial"/>
        </w:rPr>
      </w:pPr>
    </w:p>
    <w:p w14:paraId="711C68B1" w14:textId="77777777" w:rsidR="006E5A64" w:rsidRDefault="006E5A64" w:rsidP="00685900">
      <w:pPr>
        <w:ind w:left="284"/>
        <w:rPr>
          <w:rFonts w:ascii="Arial" w:hAnsi="Arial" w:cs="Arial"/>
        </w:rPr>
      </w:pPr>
    </w:p>
    <w:p w14:paraId="36A93A48" w14:textId="77777777" w:rsidR="006E5A64" w:rsidRDefault="006E5A64" w:rsidP="00685900">
      <w:pPr>
        <w:ind w:left="284"/>
        <w:rPr>
          <w:rFonts w:ascii="Arial" w:hAnsi="Arial" w:cs="Arial"/>
        </w:rPr>
      </w:pPr>
    </w:p>
    <w:p w14:paraId="170799AA" w14:textId="77777777" w:rsidR="006E5A64" w:rsidRDefault="006E5A64" w:rsidP="00685900">
      <w:pPr>
        <w:ind w:left="284"/>
        <w:rPr>
          <w:rFonts w:ascii="Arial" w:hAnsi="Arial" w:cs="Arial"/>
        </w:rPr>
      </w:pPr>
    </w:p>
    <w:p w14:paraId="7A7FEA1D" w14:textId="77777777" w:rsidR="006E5A64" w:rsidRDefault="006E5A64" w:rsidP="00685900">
      <w:pPr>
        <w:ind w:left="284"/>
        <w:rPr>
          <w:rFonts w:ascii="Arial" w:hAnsi="Arial" w:cs="Arial"/>
        </w:rPr>
      </w:pPr>
    </w:p>
    <w:p w14:paraId="34FC55C2" w14:textId="77777777" w:rsidR="006E5A64" w:rsidRDefault="006E5A64" w:rsidP="00685900">
      <w:pPr>
        <w:ind w:left="284"/>
        <w:rPr>
          <w:rFonts w:ascii="Arial" w:hAnsi="Arial" w:cs="Arial"/>
        </w:rPr>
      </w:pPr>
    </w:p>
    <w:p w14:paraId="02C28806" w14:textId="77777777" w:rsidR="006E5A64" w:rsidRPr="00663B7E" w:rsidRDefault="006E5A64" w:rsidP="00685900">
      <w:pPr>
        <w:ind w:left="284"/>
        <w:rPr>
          <w:rFonts w:ascii="Arial" w:hAnsi="Arial" w:cs="Arial"/>
        </w:rPr>
      </w:pPr>
    </w:p>
    <w:p w14:paraId="3F232936" w14:textId="77777777" w:rsidR="00685900" w:rsidRDefault="00685900" w:rsidP="00685900">
      <w:pPr>
        <w:ind w:left="284"/>
        <w:rPr>
          <w:rFonts w:ascii="Arial" w:hAnsi="Arial" w:cs="Arial"/>
        </w:rPr>
      </w:pPr>
    </w:p>
    <w:p w14:paraId="42F0DA81"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066A5D5" w14:textId="77777777" w:rsidTr="00224E9C">
        <w:tc>
          <w:tcPr>
            <w:tcW w:w="10331" w:type="dxa"/>
            <w:shd w:val="clear" w:color="auto" w:fill="66CCFF"/>
          </w:tcPr>
          <w:p w14:paraId="2CFB5132"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3CF4BED6"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1449E525" w14:textId="77777777" w:rsidR="00FE26A7" w:rsidRDefault="00EE435B" w:rsidP="00D668B5">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71E8884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6AE59EC" w14:textId="77777777" w:rsidR="00764264" w:rsidRDefault="00764264">
      <w:pPr>
        <w:pStyle w:val="En-tte"/>
        <w:tabs>
          <w:tab w:val="clear" w:pos="4536"/>
          <w:tab w:val="clear" w:pos="9072"/>
          <w:tab w:val="left" w:pos="864"/>
        </w:tabs>
        <w:rPr>
          <w:rFonts w:ascii="Arial" w:hAnsi="Arial" w:cs="Arial"/>
        </w:rPr>
      </w:pPr>
    </w:p>
    <w:p w14:paraId="38AD46E4" w14:textId="77777777" w:rsidR="00676444" w:rsidRDefault="00676444" w:rsidP="00676444">
      <w:pPr>
        <w:pStyle w:val="Puce1"/>
        <w:numPr>
          <w:ilvl w:val="0"/>
          <w:numId w:val="0"/>
        </w:numPr>
        <w:spacing w:after="120" w:line="240" w:lineRule="auto"/>
        <w:jc w:val="both"/>
        <w:rPr>
          <w:rFonts w:asciiTheme="minorHAnsi" w:hAnsiTheme="minorHAnsi" w:cstheme="minorHAnsi"/>
        </w:rPr>
      </w:pPr>
      <w:r w:rsidRPr="00D3213A">
        <w:rPr>
          <w:rFonts w:asciiTheme="minorHAnsi" w:hAnsiTheme="minorHAnsi" w:cstheme="minorHAnsi"/>
        </w:rPr>
        <w:t xml:space="preserve">Pour la vérification de ses </w:t>
      </w:r>
      <w:r w:rsidRPr="00FB4FAC">
        <w:rPr>
          <w:rFonts w:asciiTheme="minorHAnsi" w:hAnsiTheme="minorHAnsi" w:cstheme="minorHAnsi"/>
        </w:rPr>
        <w:t>capacités techniques et professionnelles</w:t>
      </w:r>
      <w:r w:rsidRPr="00D3213A">
        <w:rPr>
          <w:rFonts w:asciiTheme="minorHAnsi" w:hAnsiTheme="minorHAnsi" w:cstheme="minorHAnsi"/>
        </w:rPr>
        <w:t xml:space="preserve">, chaque candidat communique :  </w:t>
      </w:r>
    </w:p>
    <w:p w14:paraId="634C73D9" w14:textId="77777777" w:rsidR="006E5A64" w:rsidRPr="006E5A64" w:rsidRDefault="006E5A64" w:rsidP="006E5A64">
      <w:pPr>
        <w:pStyle w:val="Paragraphedeliste"/>
        <w:numPr>
          <w:ilvl w:val="0"/>
          <w:numId w:val="10"/>
        </w:numPr>
        <w:tabs>
          <w:tab w:val="right" w:pos="1134"/>
        </w:tabs>
        <w:spacing w:line="240" w:lineRule="auto"/>
        <w:ind w:left="357" w:hanging="357"/>
        <w:contextualSpacing w:val="0"/>
        <w:jc w:val="both"/>
        <w:rPr>
          <w:rFonts w:cstheme="minorHAnsi"/>
        </w:rPr>
      </w:pPr>
      <w:proofErr w:type="gramStart"/>
      <w:r w:rsidRPr="006E5A64">
        <w:rPr>
          <w:rFonts w:cstheme="minorHAnsi"/>
        </w:rPr>
        <w:t>une</w:t>
      </w:r>
      <w:proofErr w:type="gramEnd"/>
      <w:r w:rsidRPr="006E5A64">
        <w:rPr>
          <w:rFonts w:cstheme="minorHAnsi"/>
        </w:rPr>
        <w:t xml:space="preserve"> déclaration indiquant les effectifs moyens annuels du candidat et l’importance du personnel d’encadrement pendant les trois dernières années ;</w:t>
      </w:r>
    </w:p>
    <w:p w14:paraId="07052AC5" w14:textId="77777777" w:rsidR="006E5A64" w:rsidRPr="006E5A64" w:rsidRDefault="006E5A64" w:rsidP="006E5A64">
      <w:pPr>
        <w:pStyle w:val="Paragraphedeliste"/>
        <w:numPr>
          <w:ilvl w:val="0"/>
          <w:numId w:val="10"/>
        </w:numPr>
        <w:tabs>
          <w:tab w:val="right" w:pos="1134"/>
        </w:tabs>
        <w:spacing w:line="240" w:lineRule="auto"/>
        <w:ind w:left="357" w:hanging="357"/>
        <w:contextualSpacing w:val="0"/>
        <w:jc w:val="both"/>
        <w:rPr>
          <w:rFonts w:cstheme="minorHAnsi"/>
        </w:rPr>
      </w:pPr>
      <w:proofErr w:type="gramStart"/>
      <w:r w:rsidRPr="006E5A64">
        <w:rPr>
          <w:rFonts w:cstheme="minorHAnsi"/>
        </w:rPr>
        <w:t>l’indication</w:t>
      </w:r>
      <w:proofErr w:type="gramEnd"/>
      <w:r w:rsidRPr="006E5A64">
        <w:rPr>
          <w:rFonts w:cstheme="minorHAnsi"/>
        </w:rPr>
        <w:t xml:space="preserve"> des titres d’études et professionnels du candidat ou des cadres de l’entreprise et notamment des responsables de conduite de travaux de même nature que celle du marché ;</w:t>
      </w:r>
    </w:p>
    <w:p w14:paraId="6C46805C" w14:textId="77777777" w:rsidR="006E5A64" w:rsidRPr="006E5A64" w:rsidRDefault="006E5A64" w:rsidP="006E5A64">
      <w:pPr>
        <w:pStyle w:val="Paragraphedeliste"/>
        <w:numPr>
          <w:ilvl w:val="0"/>
          <w:numId w:val="10"/>
        </w:numPr>
        <w:tabs>
          <w:tab w:val="right" w:pos="1134"/>
        </w:tabs>
        <w:spacing w:line="240" w:lineRule="auto"/>
        <w:ind w:left="357" w:hanging="357"/>
        <w:contextualSpacing w:val="0"/>
        <w:jc w:val="both"/>
        <w:rPr>
          <w:rFonts w:cstheme="minorHAnsi"/>
        </w:rPr>
      </w:pPr>
      <w:proofErr w:type="gramStart"/>
      <w:r w:rsidRPr="006E5A64">
        <w:rPr>
          <w:rFonts w:cstheme="minorHAnsi"/>
        </w:rPr>
        <w:t>une</w:t>
      </w:r>
      <w:proofErr w:type="gramEnd"/>
      <w:r w:rsidRPr="006E5A64">
        <w:rPr>
          <w:rFonts w:cstheme="minorHAnsi"/>
        </w:rPr>
        <w:t xml:space="preserve"> description du matériel et de l’équipement ainsi que des mesures employées par le candidat pour s’assurer de la qualité et des moyens d’étude et de recherche de son entreprise ;</w:t>
      </w:r>
    </w:p>
    <w:p w14:paraId="67B73D7C" w14:textId="77777777" w:rsidR="006E5A64" w:rsidRPr="006E5A64" w:rsidRDefault="006E5A64" w:rsidP="006E5A64">
      <w:pPr>
        <w:pStyle w:val="Paragraphedeliste"/>
        <w:numPr>
          <w:ilvl w:val="0"/>
          <w:numId w:val="10"/>
        </w:numPr>
        <w:tabs>
          <w:tab w:val="right" w:pos="1134"/>
        </w:tabs>
        <w:spacing w:line="240" w:lineRule="auto"/>
        <w:ind w:left="357" w:hanging="357"/>
        <w:contextualSpacing w:val="0"/>
        <w:jc w:val="both"/>
        <w:rPr>
          <w:rFonts w:cstheme="minorHAnsi"/>
        </w:rPr>
      </w:pPr>
      <w:proofErr w:type="gramStart"/>
      <w:r w:rsidRPr="006E5A64">
        <w:rPr>
          <w:rFonts w:cstheme="minorHAnsi"/>
        </w:rPr>
        <w:t>une</w:t>
      </w:r>
      <w:proofErr w:type="gramEnd"/>
      <w:r w:rsidRPr="006E5A64">
        <w:rPr>
          <w:rFonts w:cstheme="minorHAnsi"/>
        </w:rPr>
        <w:t xml:space="preserve"> liste des principaux services de même nature ou de contexte similaire que celui du marché fournis au cours des trois dernières années, indiquant le montant, la date (année) et le destinataire public ou privé ;</w:t>
      </w:r>
    </w:p>
    <w:p w14:paraId="19BCB4F7" w14:textId="7AB9179E" w:rsidR="00764264" w:rsidRPr="006E5A64" w:rsidRDefault="00676444" w:rsidP="006E5A64">
      <w:pPr>
        <w:pStyle w:val="Puce1"/>
        <w:numPr>
          <w:ilvl w:val="0"/>
          <w:numId w:val="0"/>
        </w:numPr>
        <w:spacing w:after="120" w:line="240" w:lineRule="auto"/>
        <w:jc w:val="both"/>
        <w:rPr>
          <w:rFonts w:asciiTheme="minorHAnsi" w:hAnsiTheme="minorHAnsi" w:cstheme="minorHAnsi"/>
        </w:rPr>
      </w:pPr>
      <w:r w:rsidRPr="006E5A64">
        <w:rPr>
          <w:rFonts w:asciiTheme="minorHAnsi" w:hAnsiTheme="minorHAnsi" w:cstheme="minorHAnsi"/>
        </w:rPr>
        <w:t>(</w:t>
      </w:r>
      <w:proofErr w:type="gramStart"/>
      <w:r w:rsidRPr="006E5A64">
        <w:rPr>
          <w:rFonts w:asciiTheme="minorHAnsi" w:hAnsiTheme="minorHAnsi" w:cstheme="minorHAnsi"/>
        </w:rPr>
        <w:t>cf.</w:t>
      </w:r>
      <w:proofErr w:type="gramEnd"/>
      <w:r w:rsidRPr="006E5A64">
        <w:rPr>
          <w:rFonts w:asciiTheme="minorHAnsi" w:hAnsiTheme="minorHAnsi" w:cstheme="minorHAnsi"/>
        </w:rPr>
        <w:t xml:space="preserve"> annexe au DC2 Cnaf – ci-dessous)</w:t>
      </w:r>
    </w:p>
    <w:p w14:paraId="77771AE7" w14:textId="77777777" w:rsidR="00764264" w:rsidRDefault="00764264">
      <w:pPr>
        <w:pStyle w:val="En-tte"/>
        <w:tabs>
          <w:tab w:val="clear" w:pos="4536"/>
          <w:tab w:val="clear" w:pos="9072"/>
          <w:tab w:val="left" w:pos="864"/>
        </w:tabs>
        <w:rPr>
          <w:rFonts w:ascii="Arial" w:hAnsi="Arial" w:cs="Arial"/>
        </w:rPr>
      </w:pPr>
    </w:p>
    <w:p w14:paraId="061EB4B2" w14:textId="77777777" w:rsidR="00912339" w:rsidRDefault="00912339">
      <w:pPr>
        <w:pStyle w:val="En-tte"/>
        <w:tabs>
          <w:tab w:val="clear" w:pos="4536"/>
          <w:tab w:val="clear" w:pos="9072"/>
          <w:tab w:val="left" w:pos="864"/>
        </w:tabs>
        <w:rPr>
          <w:rFonts w:ascii="Arial" w:hAnsi="Arial" w:cs="Arial"/>
        </w:rPr>
      </w:pPr>
    </w:p>
    <w:p w14:paraId="6306CFAD" w14:textId="77777777" w:rsidR="00912339" w:rsidRDefault="00912339">
      <w:pPr>
        <w:pStyle w:val="En-tte"/>
        <w:tabs>
          <w:tab w:val="clear" w:pos="4536"/>
          <w:tab w:val="clear" w:pos="9072"/>
          <w:tab w:val="left" w:pos="864"/>
        </w:tabs>
        <w:rPr>
          <w:rFonts w:ascii="Arial" w:hAnsi="Arial" w:cs="Arial"/>
        </w:rPr>
      </w:pPr>
    </w:p>
    <w:p w14:paraId="175A16D6" w14:textId="77777777" w:rsidR="00912339" w:rsidRDefault="00912339">
      <w:pPr>
        <w:pStyle w:val="En-tte"/>
        <w:tabs>
          <w:tab w:val="clear" w:pos="4536"/>
          <w:tab w:val="clear" w:pos="9072"/>
          <w:tab w:val="left" w:pos="864"/>
        </w:tabs>
        <w:rPr>
          <w:rFonts w:ascii="Arial" w:hAnsi="Arial" w:cs="Arial"/>
        </w:rPr>
      </w:pPr>
    </w:p>
    <w:p w14:paraId="762AD44C"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F15FE2">
        <w:rPr>
          <w:rFonts w:ascii="Arial" w:hAnsi="Arial" w:cs="Arial"/>
          <w:b/>
          <w:bCs/>
          <w:sz w:val="18"/>
          <w:szCs w:val="22"/>
        </w:rPr>
        <w:t>)</w:t>
      </w:r>
      <w:r>
        <w:rPr>
          <w:rFonts w:ascii="Arial" w:hAnsi="Arial" w:cs="Arial"/>
          <w:b/>
          <w:bCs/>
          <w:sz w:val="22"/>
          <w:szCs w:val="22"/>
        </w:rPr>
        <w:t> :</w:t>
      </w:r>
    </w:p>
    <w:p w14:paraId="641F6F87" w14:textId="77777777" w:rsidR="00764264" w:rsidRDefault="00764264">
      <w:pPr>
        <w:pStyle w:val="En-tte"/>
        <w:tabs>
          <w:tab w:val="clear" w:pos="4536"/>
          <w:tab w:val="clear" w:pos="9072"/>
          <w:tab w:val="left" w:pos="864"/>
        </w:tabs>
        <w:rPr>
          <w:rFonts w:ascii="Arial" w:hAnsi="Arial" w:cs="Arial"/>
        </w:rPr>
      </w:pPr>
    </w:p>
    <w:p w14:paraId="25067B11"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4ABF9A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495DB54" w14:textId="77777777" w:rsidR="00411396" w:rsidRPr="00411396" w:rsidRDefault="00411396" w:rsidP="00411396">
      <w:pPr>
        <w:pStyle w:val="En-tte"/>
        <w:tabs>
          <w:tab w:val="left" w:pos="864"/>
        </w:tabs>
        <w:rPr>
          <w:rFonts w:ascii="Arial" w:hAnsi="Arial" w:cs="Arial"/>
        </w:rPr>
      </w:pPr>
    </w:p>
    <w:p w14:paraId="140C06ED"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C726AAC" w14:textId="77777777" w:rsidR="00411396" w:rsidRDefault="00411396" w:rsidP="00411396">
      <w:pPr>
        <w:pStyle w:val="En-tte"/>
        <w:tabs>
          <w:tab w:val="left" w:pos="864"/>
        </w:tabs>
        <w:rPr>
          <w:rFonts w:ascii="Arial" w:hAnsi="Arial" w:cs="Arial"/>
        </w:rPr>
      </w:pPr>
    </w:p>
    <w:p w14:paraId="3C730148" w14:textId="77777777" w:rsidR="00717070" w:rsidRPr="00411396" w:rsidRDefault="00717070" w:rsidP="00411396">
      <w:pPr>
        <w:pStyle w:val="En-tte"/>
        <w:tabs>
          <w:tab w:val="left" w:pos="864"/>
        </w:tabs>
        <w:rPr>
          <w:rFonts w:ascii="Arial" w:hAnsi="Arial" w:cs="Arial"/>
        </w:rPr>
      </w:pPr>
    </w:p>
    <w:p w14:paraId="2304F4DC" w14:textId="77777777" w:rsidR="00411396" w:rsidRPr="00411396" w:rsidRDefault="00411396" w:rsidP="00411396">
      <w:pPr>
        <w:pStyle w:val="En-tte"/>
        <w:tabs>
          <w:tab w:val="left" w:pos="864"/>
        </w:tabs>
        <w:rPr>
          <w:rFonts w:ascii="Arial" w:hAnsi="Arial" w:cs="Arial"/>
        </w:rPr>
      </w:pPr>
    </w:p>
    <w:p w14:paraId="10325D43"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73095CC" w14:textId="77777777" w:rsidR="00411396" w:rsidRPr="00411396" w:rsidRDefault="00411396" w:rsidP="00411396">
      <w:pPr>
        <w:pStyle w:val="En-tte"/>
        <w:tabs>
          <w:tab w:val="left" w:pos="864"/>
        </w:tabs>
        <w:rPr>
          <w:rFonts w:ascii="Arial" w:hAnsi="Arial" w:cs="Arial"/>
        </w:rPr>
      </w:pPr>
    </w:p>
    <w:p w14:paraId="1DEFB7BC" w14:textId="77777777" w:rsidR="00411396" w:rsidRPr="00411396" w:rsidRDefault="00411396" w:rsidP="00411396">
      <w:pPr>
        <w:pStyle w:val="En-tte"/>
        <w:tabs>
          <w:tab w:val="left" w:pos="864"/>
        </w:tabs>
        <w:rPr>
          <w:rFonts w:ascii="Arial" w:hAnsi="Arial" w:cs="Arial"/>
        </w:rPr>
      </w:pPr>
    </w:p>
    <w:p w14:paraId="10686E42" w14:textId="29CBF785" w:rsidR="00676444" w:rsidRDefault="00676444">
      <w:pPr>
        <w:suppressAutoHyphens w:val="0"/>
        <w:rPr>
          <w:rFonts w:ascii="Arial" w:hAnsi="Arial" w:cs="Arial"/>
        </w:rPr>
      </w:pPr>
      <w:r>
        <w:rPr>
          <w:rFonts w:ascii="Arial" w:hAnsi="Arial" w:cs="Arial"/>
        </w:rPr>
        <w:br w:type="page"/>
      </w:r>
    </w:p>
    <w:p w14:paraId="10E36B2E" w14:textId="77777777" w:rsidR="00411396" w:rsidRDefault="00411396"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8C355F0" w14:textId="77777777" w:rsidTr="00676444">
        <w:tc>
          <w:tcPr>
            <w:tcW w:w="10331" w:type="dxa"/>
            <w:shd w:val="clear" w:color="auto" w:fill="66CCFF"/>
          </w:tcPr>
          <w:p w14:paraId="2335F9F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C4D6E5"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7"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8"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2274C89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5400193" w14:textId="77777777" w:rsidR="00472B25" w:rsidRDefault="00472B25">
      <w:pPr>
        <w:tabs>
          <w:tab w:val="left" w:pos="576"/>
        </w:tabs>
        <w:rPr>
          <w:rFonts w:ascii="Arial" w:hAnsi="Arial" w:cs="Arial"/>
          <w:iCs/>
        </w:rPr>
      </w:pPr>
    </w:p>
    <w:p w14:paraId="3389518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60860F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A7C7F73"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550C2FA"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53266ED" w14:textId="77777777" w:rsidR="009A04B2" w:rsidRDefault="009A04B2" w:rsidP="00A02975">
            <w:pPr>
              <w:jc w:val="center"/>
              <w:rPr>
                <w:rFonts w:ascii="Arial" w:hAnsi="Arial" w:cs="Arial"/>
                <w:b/>
              </w:rPr>
            </w:pPr>
            <w:r>
              <w:rPr>
                <w:rFonts w:ascii="Arial" w:hAnsi="Arial" w:cs="Arial"/>
                <w:b/>
              </w:rPr>
              <w:t>N°</w:t>
            </w:r>
          </w:p>
          <w:p w14:paraId="49A34739" w14:textId="77777777" w:rsidR="009A04B2" w:rsidRDefault="009A04B2" w:rsidP="00827FD0">
            <w:pPr>
              <w:jc w:val="center"/>
              <w:rPr>
                <w:rFonts w:ascii="Arial" w:hAnsi="Arial" w:cs="Arial"/>
                <w:b/>
              </w:rPr>
            </w:pPr>
            <w:r>
              <w:rPr>
                <w:rFonts w:ascii="Arial" w:hAnsi="Arial" w:cs="Arial"/>
                <w:b/>
              </w:rPr>
              <w:t>du</w:t>
            </w:r>
          </w:p>
          <w:p w14:paraId="17F0273B"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31DCDE2"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053EE"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2C5FC2A" w14:textId="77777777" w:rsidTr="00171BF1">
        <w:trPr>
          <w:trHeight w:val="1021"/>
        </w:trPr>
        <w:tc>
          <w:tcPr>
            <w:tcW w:w="832" w:type="dxa"/>
            <w:tcBorders>
              <w:top w:val="single" w:sz="4" w:space="0" w:color="000000"/>
              <w:left w:val="single" w:sz="4" w:space="0" w:color="000000"/>
            </w:tcBorders>
            <w:shd w:val="clear" w:color="auto" w:fill="CCFFFF"/>
          </w:tcPr>
          <w:p w14:paraId="4654D1C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F009AC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53EBC2E" w14:textId="77777777" w:rsidR="009A04B2" w:rsidRDefault="009A04B2" w:rsidP="00310F9B">
            <w:pPr>
              <w:snapToGrid w:val="0"/>
              <w:jc w:val="both"/>
              <w:rPr>
                <w:rFonts w:ascii="Arial" w:hAnsi="Arial" w:cs="Arial"/>
              </w:rPr>
            </w:pPr>
          </w:p>
        </w:tc>
      </w:tr>
      <w:tr w:rsidR="009A04B2" w14:paraId="09C01FF8" w14:textId="77777777" w:rsidTr="00171BF1">
        <w:trPr>
          <w:trHeight w:val="1021"/>
        </w:trPr>
        <w:tc>
          <w:tcPr>
            <w:tcW w:w="832" w:type="dxa"/>
            <w:tcBorders>
              <w:left w:val="single" w:sz="4" w:space="0" w:color="000000"/>
            </w:tcBorders>
          </w:tcPr>
          <w:p w14:paraId="2067ADB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4808393"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144716D" w14:textId="77777777" w:rsidR="009A04B2" w:rsidRDefault="009A04B2" w:rsidP="00310F9B">
            <w:pPr>
              <w:snapToGrid w:val="0"/>
              <w:jc w:val="both"/>
              <w:rPr>
                <w:rFonts w:ascii="Arial" w:hAnsi="Arial" w:cs="Arial"/>
              </w:rPr>
            </w:pPr>
          </w:p>
        </w:tc>
      </w:tr>
      <w:tr w:rsidR="002F1469" w14:paraId="5DD705EB" w14:textId="77777777" w:rsidTr="00C00E04">
        <w:trPr>
          <w:trHeight w:val="1021"/>
        </w:trPr>
        <w:tc>
          <w:tcPr>
            <w:tcW w:w="832" w:type="dxa"/>
            <w:tcBorders>
              <w:left w:val="single" w:sz="4" w:space="0" w:color="000000"/>
            </w:tcBorders>
            <w:shd w:val="clear" w:color="auto" w:fill="CCFFFF"/>
          </w:tcPr>
          <w:p w14:paraId="2A97178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16D825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2EDCBC" w14:textId="77777777" w:rsidR="002F1469" w:rsidRDefault="002F1469" w:rsidP="00C00E04">
            <w:pPr>
              <w:snapToGrid w:val="0"/>
              <w:jc w:val="both"/>
              <w:rPr>
                <w:rFonts w:ascii="Arial" w:hAnsi="Arial" w:cs="Arial"/>
              </w:rPr>
            </w:pPr>
          </w:p>
        </w:tc>
      </w:tr>
      <w:tr w:rsidR="009051AC" w14:paraId="24961AB6" w14:textId="77777777" w:rsidTr="00C00E04">
        <w:trPr>
          <w:trHeight w:val="1021"/>
        </w:trPr>
        <w:tc>
          <w:tcPr>
            <w:tcW w:w="832" w:type="dxa"/>
            <w:tcBorders>
              <w:left w:val="single" w:sz="4" w:space="0" w:color="000000"/>
            </w:tcBorders>
          </w:tcPr>
          <w:p w14:paraId="1D0AE3B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45CE80B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E2C4D17" w14:textId="77777777" w:rsidR="009051AC" w:rsidRDefault="009051AC" w:rsidP="00C00E04">
            <w:pPr>
              <w:snapToGrid w:val="0"/>
              <w:jc w:val="both"/>
              <w:rPr>
                <w:rFonts w:ascii="Arial" w:hAnsi="Arial" w:cs="Arial"/>
              </w:rPr>
            </w:pPr>
          </w:p>
        </w:tc>
      </w:tr>
      <w:tr w:rsidR="009051AC" w14:paraId="35DCE84C" w14:textId="77777777" w:rsidTr="00C00E04">
        <w:trPr>
          <w:trHeight w:val="1021"/>
        </w:trPr>
        <w:tc>
          <w:tcPr>
            <w:tcW w:w="832" w:type="dxa"/>
            <w:tcBorders>
              <w:left w:val="single" w:sz="4" w:space="0" w:color="000000"/>
            </w:tcBorders>
            <w:shd w:val="clear" w:color="auto" w:fill="CCFFFF"/>
          </w:tcPr>
          <w:p w14:paraId="2D8B8A2A"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D404320"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55C029D" w14:textId="77777777" w:rsidR="009051AC" w:rsidRDefault="009051AC" w:rsidP="00C00E04">
            <w:pPr>
              <w:snapToGrid w:val="0"/>
              <w:jc w:val="both"/>
              <w:rPr>
                <w:rFonts w:ascii="Arial" w:hAnsi="Arial" w:cs="Arial"/>
              </w:rPr>
            </w:pPr>
          </w:p>
        </w:tc>
      </w:tr>
      <w:tr w:rsidR="002F1469" w14:paraId="6195413E" w14:textId="77777777" w:rsidTr="002F1469">
        <w:trPr>
          <w:trHeight w:val="1021"/>
        </w:trPr>
        <w:tc>
          <w:tcPr>
            <w:tcW w:w="832" w:type="dxa"/>
            <w:tcBorders>
              <w:left w:val="single" w:sz="4" w:space="0" w:color="000000"/>
            </w:tcBorders>
          </w:tcPr>
          <w:p w14:paraId="76C88C5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CD28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4E64943" w14:textId="77777777" w:rsidR="002F1469" w:rsidRDefault="002F1469" w:rsidP="00C00E04">
            <w:pPr>
              <w:snapToGrid w:val="0"/>
              <w:jc w:val="both"/>
              <w:rPr>
                <w:rFonts w:ascii="Arial" w:hAnsi="Arial" w:cs="Arial"/>
              </w:rPr>
            </w:pPr>
          </w:p>
        </w:tc>
      </w:tr>
      <w:tr w:rsidR="002F1469" w14:paraId="28804794" w14:textId="77777777" w:rsidTr="00C00E04">
        <w:trPr>
          <w:trHeight w:val="1021"/>
        </w:trPr>
        <w:tc>
          <w:tcPr>
            <w:tcW w:w="832" w:type="dxa"/>
            <w:tcBorders>
              <w:left w:val="single" w:sz="4" w:space="0" w:color="000000"/>
            </w:tcBorders>
            <w:shd w:val="clear" w:color="auto" w:fill="CCFFFF"/>
          </w:tcPr>
          <w:p w14:paraId="35F4C05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982A04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34B3D6C" w14:textId="77777777" w:rsidR="002F1469" w:rsidRDefault="002F1469" w:rsidP="00C00E04">
            <w:pPr>
              <w:snapToGrid w:val="0"/>
              <w:jc w:val="both"/>
              <w:rPr>
                <w:rFonts w:ascii="Arial" w:hAnsi="Arial" w:cs="Arial"/>
              </w:rPr>
            </w:pPr>
          </w:p>
        </w:tc>
      </w:tr>
    </w:tbl>
    <w:p w14:paraId="5F48C6D4"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600AA7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297EC25"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94B36A2"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9" w:history="1">
        <w:r w:rsidRPr="00386724">
          <w:rPr>
            <w:rStyle w:val="Lienhypertexte"/>
            <w:rFonts w:ascii="Arial" w:hAnsi="Arial" w:cs="Arial"/>
            <w:sz w:val="18"/>
            <w:szCs w:val="18"/>
          </w:rPr>
          <w:t>ICD</w:t>
        </w:r>
      </w:hyperlink>
      <w:r>
        <w:rPr>
          <w:rFonts w:ascii="Arial" w:hAnsi="Arial" w:cs="Arial"/>
          <w:sz w:val="18"/>
          <w:szCs w:val="18"/>
        </w:rPr>
        <w:t>.</w:t>
      </w:r>
    </w:p>
    <w:p w14:paraId="557BD3F8" w14:textId="77777777" w:rsidR="007314F1" w:rsidRDefault="007314F1">
      <w:pPr>
        <w:tabs>
          <w:tab w:val="left" w:pos="426"/>
        </w:tabs>
        <w:jc w:val="both"/>
        <w:rPr>
          <w:rFonts w:ascii="Arial" w:hAnsi="Arial" w:cs="Arial"/>
          <w:spacing w:val="-10"/>
          <w:sz w:val="22"/>
          <w:szCs w:val="22"/>
        </w:rPr>
      </w:pPr>
    </w:p>
    <w:p w14:paraId="0A7FB953" w14:textId="77777777" w:rsidR="00D668B5" w:rsidRDefault="00D668B5">
      <w:pPr>
        <w:tabs>
          <w:tab w:val="left" w:pos="426"/>
        </w:tabs>
        <w:jc w:val="both"/>
        <w:rPr>
          <w:rFonts w:ascii="Arial" w:hAnsi="Arial" w:cs="Arial"/>
          <w:spacing w:val="-10"/>
          <w:sz w:val="22"/>
          <w:szCs w:val="22"/>
        </w:rPr>
      </w:pPr>
    </w:p>
    <w:p w14:paraId="60F54BAA" w14:textId="77777777" w:rsidR="00D668B5" w:rsidRDefault="00D668B5">
      <w:pPr>
        <w:tabs>
          <w:tab w:val="left" w:pos="426"/>
        </w:tabs>
        <w:jc w:val="both"/>
        <w:rPr>
          <w:rFonts w:ascii="Arial" w:hAnsi="Arial" w:cs="Arial"/>
          <w:spacing w:val="-10"/>
          <w:sz w:val="22"/>
          <w:szCs w:val="22"/>
        </w:rPr>
      </w:pPr>
    </w:p>
    <w:p w14:paraId="3D64A089" w14:textId="77777777" w:rsidR="00D668B5" w:rsidRDefault="00D668B5">
      <w:pPr>
        <w:tabs>
          <w:tab w:val="left" w:pos="426"/>
        </w:tabs>
        <w:jc w:val="both"/>
        <w:rPr>
          <w:rFonts w:ascii="Arial" w:hAnsi="Arial" w:cs="Arial"/>
          <w:spacing w:val="-10"/>
          <w:sz w:val="22"/>
          <w:szCs w:val="22"/>
        </w:rPr>
      </w:pPr>
    </w:p>
    <w:p w14:paraId="586F7133" w14:textId="77777777" w:rsidR="00D668B5" w:rsidRDefault="00D668B5">
      <w:pPr>
        <w:tabs>
          <w:tab w:val="left" w:pos="426"/>
        </w:tabs>
        <w:jc w:val="both"/>
        <w:rPr>
          <w:rFonts w:ascii="Arial" w:hAnsi="Arial" w:cs="Arial"/>
          <w:spacing w:val="-10"/>
          <w:sz w:val="22"/>
          <w:szCs w:val="22"/>
        </w:rPr>
      </w:pPr>
    </w:p>
    <w:p w14:paraId="46568BAB" w14:textId="77777777" w:rsidR="00D668B5" w:rsidRDefault="00D668B5">
      <w:pPr>
        <w:tabs>
          <w:tab w:val="left" w:pos="426"/>
        </w:tabs>
        <w:jc w:val="both"/>
        <w:rPr>
          <w:rFonts w:ascii="Arial" w:hAnsi="Arial" w:cs="Arial"/>
          <w:spacing w:val="-10"/>
          <w:sz w:val="22"/>
          <w:szCs w:val="22"/>
        </w:rPr>
      </w:pPr>
    </w:p>
    <w:p w14:paraId="0138E64F" w14:textId="77777777" w:rsidR="00D668B5" w:rsidRDefault="00D668B5">
      <w:pPr>
        <w:tabs>
          <w:tab w:val="left" w:pos="426"/>
        </w:tabs>
        <w:jc w:val="both"/>
        <w:rPr>
          <w:rFonts w:ascii="Arial" w:hAnsi="Arial" w:cs="Arial"/>
          <w:spacing w:val="-10"/>
          <w:sz w:val="22"/>
          <w:szCs w:val="22"/>
        </w:rPr>
      </w:pPr>
    </w:p>
    <w:p w14:paraId="7EE8073D" w14:textId="77777777" w:rsidR="00D668B5" w:rsidRDefault="00D668B5">
      <w:pPr>
        <w:tabs>
          <w:tab w:val="left" w:pos="426"/>
        </w:tabs>
        <w:jc w:val="both"/>
        <w:rPr>
          <w:rFonts w:ascii="Arial" w:hAnsi="Arial" w:cs="Arial"/>
          <w:spacing w:val="-10"/>
          <w:sz w:val="22"/>
          <w:szCs w:val="22"/>
        </w:rPr>
      </w:pPr>
    </w:p>
    <w:p w14:paraId="266AA540" w14:textId="77777777" w:rsidR="00D668B5" w:rsidRDefault="00D668B5" w:rsidP="00D668B5">
      <w:pPr>
        <w:jc w:val="both"/>
        <w:rPr>
          <w:rFonts w:ascii="Arial" w:hAnsi="Arial" w:cs="Arial"/>
        </w:rPr>
      </w:pPr>
    </w:p>
    <w:p w14:paraId="64525174" w14:textId="77777777" w:rsidR="00D668B5" w:rsidRDefault="00D668B5" w:rsidP="00D668B5">
      <w:pPr>
        <w:jc w:val="both"/>
        <w:rPr>
          <w:rFonts w:ascii="Arial" w:hAnsi="Arial" w:cs="Arial"/>
        </w:rPr>
      </w:pPr>
    </w:p>
    <w:tbl>
      <w:tblPr>
        <w:tblStyle w:val="Grilledutableau"/>
        <w:tblW w:w="0" w:type="auto"/>
        <w:tblLook w:val="01E0" w:firstRow="1" w:lastRow="1" w:firstColumn="1" w:lastColumn="1" w:noHBand="0" w:noVBand="0"/>
      </w:tblPr>
      <w:tblGrid>
        <w:gridCol w:w="10194"/>
      </w:tblGrid>
      <w:tr w:rsidR="00D668B5" w14:paraId="6E07B834" w14:textId="77777777" w:rsidTr="00CE58AC">
        <w:tc>
          <w:tcPr>
            <w:tcW w:w="10343" w:type="dxa"/>
            <w:tcBorders>
              <w:top w:val="dotted" w:sz="4" w:space="0" w:color="auto"/>
              <w:left w:val="dotted" w:sz="4" w:space="0" w:color="auto"/>
              <w:bottom w:val="dotted" w:sz="4" w:space="0" w:color="auto"/>
              <w:right w:val="dotted" w:sz="4" w:space="0" w:color="auto"/>
            </w:tcBorders>
            <w:shd w:val="clear" w:color="auto" w:fill="00CCFF"/>
          </w:tcPr>
          <w:p w14:paraId="450BBABD" w14:textId="77777777" w:rsidR="00D668B5" w:rsidRDefault="00D668B5" w:rsidP="00CE58AC">
            <w:pPr>
              <w:jc w:val="center"/>
              <w:rPr>
                <w:rFonts w:ascii="Arial" w:hAnsi="Arial" w:cs="Arial"/>
                <w:b/>
                <w:bCs/>
                <w:sz w:val="24"/>
                <w:szCs w:val="24"/>
              </w:rPr>
            </w:pPr>
            <w:r>
              <w:rPr>
                <w:rFonts w:ascii="Arial" w:hAnsi="Arial" w:cs="Arial"/>
              </w:rPr>
              <w:br w:type="page"/>
            </w:r>
            <w:r w:rsidRPr="002B1BB0">
              <w:rPr>
                <w:rFonts w:ascii="Arial" w:hAnsi="Arial" w:cs="Arial"/>
                <w:b/>
                <w:bCs/>
                <w:sz w:val="24"/>
                <w:szCs w:val="24"/>
              </w:rPr>
              <w:t xml:space="preserve">ANNEXE </w:t>
            </w:r>
            <w:r>
              <w:rPr>
                <w:rFonts w:ascii="Arial" w:hAnsi="Arial" w:cs="Arial"/>
                <w:b/>
                <w:bCs/>
                <w:sz w:val="24"/>
                <w:szCs w:val="24"/>
              </w:rPr>
              <w:t>AU DC 2 CNAF</w:t>
            </w:r>
            <w:r w:rsidRPr="002B1BB0">
              <w:rPr>
                <w:rFonts w:ascii="Arial" w:hAnsi="Arial" w:cs="Arial"/>
                <w:b/>
                <w:bCs/>
                <w:sz w:val="24"/>
                <w:szCs w:val="24"/>
              </w:rPr>
              <w:t xml:space="preserve"> </w:t>
            </w:r>
          </w:p>
        </w:tc>
      </w:tr>
    </w:tbl>
    <w:p w14:paraId="39329109" w14:textId="77777777" w:rsidR="00D668B5" w:rsidRDefault="00D668B5" w:rsidP="00D668B5">
      <w:pPr>
        <w:jc w:val="center"/>
        <w:rPr>
          <w:rFonts w:ascii="Arial" w:hAnsi="Arial" w:cs="Arial"/>
          <w:b/>
          <w:bCs/>
          <w:sz w:val="24"/>
          <w:szCs w:val="24"/>
        </w:rPr>
      </w:pPr>
    </w:p>
    <w:p w14:paraId="63F2E0B5" w14:textId="77777777" w:rsidR="00D668B5" w:rsidRDefault="00D668B5" w:rsidP="00D668B5">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300C26D8" w14:textId="77777777" w:rsidR="00D668B5" w:rsidRDefault="00D668B5" w:rsidP="00D668B5">
      <w:pPr>
        <w:jc w:val="both"/>
        <w:rPr>
          <w:rFonts w:ascii="Arial" w:hAnsi="Arial" w:cs="Arial"/>
          <w:b/>
          <w:bCs/>
          <w:sz w:val="22"/>
          <w:szCs w:val="22"/>
        </w:rPr>
      </w:pPr>
    </w:p>
    <w:p w14:paraId="5D3B058F" w14:textId="77777777" w:rsidR="00D668B5" w:rsidRPr="005638D7" w:rsidRDefault="00D668B5" w:rsidP="00D668B5">
      <w:pPr>
        <w:jc w:val="both"/>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953"/>
        <w:gridCol w:w="2903"/>
      </w:tblGrid>
      <w:tr w:rsidR="00D668B5" w14:paraId="0E05B0FF" w14:textId="77777777" w:rsidTr="00CE58AC">
        <w:trPr>
          <w:cantSplit/>
        </w:trPr>
        <w:tc>
          <w:tcPr>
            <w:tcW w:w="10274" w:type="dxa"/>
            <w:gridSpan w:val="3"/>
            <w:shd w:val="clear" w:color="auto" w:fill="00CCFF"/>
          </w:tcPr>
          <w:p w14:paraId="3C5117AA" w14:textId="77777777" w:rsidR="00D668B5"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MOYENS HUMAINS sur les trois dernières années</w:t>
            </w:r>
          </w:p>
        </w:tc>
      </w:tr>
      <w:tr w:rsidR="00D668B5" w14:paraId="0A563315" w14:textId="77777777" w:rsidTr="00CE58AC">
        <w:trPr>
          <w:cantSplit/>
          <w:trHeight w:val="370"/>
        </w:trPr>
        <w:tc>
          <w:tcPr>
            <w:tcW w:w="7371" w:type="dxa"/>
            <w:gridSpan w:val="2"/>
            <w:shd w:val="clear" w:color="auto" w:fill="E0E0E0"/>
          </w:tcPr>
          <w:p w14:paraId="0B63F11E"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EFFECTIF moyen annuel </w:t>
            </w:r>
          </w:p>
        </w:tc>
        <w:tc>
          <w:tcPr>
            <w:tcW w:w="2903" w:type="dxa"/>
            <w:shd w:val="clear" w:color="auto" w:fill="E0E0E0"/>
          </w:tcPr>
          <w:p w14:paraId="1425D482" w14:textId="77777777" w:rsidR="00D668B5" w:rsidRDefault="00D668B5" w:rsidP="00CE58AC">
            <w:pPr>
              <w:pStyle w:val="En-tte"/>
              <w:tabs>
                <w:tab w:val="left" w:pos="864"/>
              </w:tabs>
              <w:spacing w:before="120" w:after="120"/>
              <w:jc w:val="center"/>
              <w:rPr>
                <w:rFonts w:ascii="Arial" w:hAnsi="Arial"/>
                <w:b/>
              </w:rPr>
            </w:pPr>
            <w:r>
              <w:rPr>
                <w:rFonts w:ascii="Arial" w:hAnsi="Arial"/>
                <w:b/>
              </w:rPr>
              <w:t>Personnel d’encadrement</w:t>
            </w:r>
          </w:p>
        </w:tc>
      </w:tr>
      <w:tr w:rsidR="00D668B5" w14:paraId="665BFCAB" w14:textId="77777777" w:rsidTr="00CE58AC">
        <w:trPr>
          <w:cantSplit/>
          <w:trHeight w:val="589"/>
        </w:trPr>
        <w:tc>
          <w:tcPr>
            <w:tcW w:w="1418" w:type="dxa"/>
          </w:tcPr>
          <w:p w14:paraId="27F2546B"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169D51A8" w14:textId="77777777" w:rsidR="00D668B5" w:rsidRDefault="00D668B5" w:rsidP="00CE58AC">
            <w:pPr>
              <w:pStyle w:val="En-tte"/>
              <w:tabs>
                <w:tab w:val="left" w:pos="864"/>
              </w:tabs>
              <w:spacing w:before="120" w:after="120"/>
              <w:jc w:val="center"/>
              <w:rPr>
                <w:rFonts w:ascii="Arial" w:hAnsi="Arial"/>
                <w:b/>
              </w:rPr>
            </w:pPr>
          </w:p>
          <w:p w14:paraId="2C526A22" w14:textId="77777777" w:rsidR="00D668B5" w:rsidRDefault="00D668B5" w:rsidP="00CE58AC">
            <w:pPr>
              <w:pStyle w:val="En-tte"/>
              <w:tabs>
                <w:tab w:val="left" w:pos="864"/>
              </w:tabs>
              <w:spacing w:before="120" w:after="120"/>
              <w:rPr>
                <w:rFonts w:ascii="Arial" w:hAnsi="Arial"/>
                <w:b/>
              </w:rPr>
            </w:pPr>
            <w:r>
              <w:rPr>
                <w:rFonts w:ascii="Arial" w:hAnsi="Arial"/>
                <w:b/>
              </w:rPr>
              <w:t xml:space="preserve">       20</w:t>
            </w:r>
          </w:p>
        </w:tc>
        <w:tc>
          <w:tcPr>
            <w:tcW w:w="5953" w:type="dxa"/>
          </w:tcPr>
          <w:p w14:paraId="70BE547E" w14:textId="77777777" w:rsidR="00D668B5" w:rsidRDefault="00D668B5" w:rsidP="00CE58AC">
            <w:pPr>
              <w:pStyle w:val="En-tte"/>
              <w:tabs>
                <w:tab w:val="left" w:pos="864"/>
              </w:tabs>
              <w:spacing w:before="120" w:after="120"/>
              <w:jc w:val="center"/>
              <w:rPr>
                <w:rFonts w:ascii="Arial" w:hAnsi="Arial"/>
                <w:b/>
              </w:rPr>
            </w:pPr>
          </w:p>
        </w:tc>
        <w:tc>
          <w:tcPr>
            <w:tcW w:w="2903" w:type="dxa"/>
          </w:tcPr>
          <w:p w14:paraId="50BC642D" w14:textId="77777777" w:rsidR="00D668B5" w:rsidRDefault="00D668B5" w:rsidP="00CE58AC">
            <w:pPr>
              <w:pStyle w:val="En-tte"/>
              <w:tabs>
                <w:tab w:val="left" w:pos="864"/>
              </w:tabs>
              <w:spacing w:before="120" w:after="120"/>
              <w:jc w:val="center"/>
              <w:rPr>
                <w:rFonts w:ascii="Arial" w:hAnsi="Arial"/>
                <w:b/>
              </w:rPr>
            </w:pPr>
          </w:p>
        </w:tc>
      </w:tr>
      <w:tr w:rsidR="00D668B5" w14:paraId="070BF503" w14:textId="77777777" w:rsidTr="00CE58AC">
        <w:trPr>
          <w:cantSplit/>
          <w:trHeight w:val="589"/>
        </w:trPr>
        <w:tc>
          <w:tcPr>
            <w:tcW w:w="1418" w:type="dxa"/>
          </w:tcPr>
          <w:p w14:paraId="71F922A8"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7DB36E81" w14:textId="77777777" w:rsidR="00D668B5" w:rsidRDefault="00D668B5" w:rsidP="00CE58AC">
            <w:pPr>
              <w:pStyle w:val="En-tte"/>
              <w:tabs>
                <w:tab w:val="left" w:pos="864"/>
              </w:tabs>
              <w:spacing w:before="120" w:after="120"/>
              <w:jc w:val="center"/>
              <w:rPr>
                <w:rFonts w:ascii="Arial" w:hAnsi="Arial"/>
                <w:b/>
              </w:rPr>
            </w:pPr>
          </w:p>
          <w:p w14:paraId="67A34538"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7DA36702" w14:textId="77777777" w:rsidR="00D668B5" w:rsidRDefault="00D668B5" w:rsidP="00CE58AC">
            <w:pPr>
              <w:pStyle w:val="En-tte"/>
              <w:tabs>
                <w:tab w:val="left" w:pos="864"/>
              </w:tabs>
              <w:spacing w:before="120" w:after="120"/>
              <w:jc w:val="center"/>
              <w:rPr>
                <w:rFonts w:ascii="Arial" w:hAnsi="Arial"/>
                <w:b/>
              </w:rPr>
            </w:pPr>
          </w:p>
        </w:tc>
        <w:tc>
          <w:tcPr>
            <w:tcW w:w="2903" w:type="dxa"/>
          </w:tcPr>
          <w:p w14:paraId="00B3A6A0" w14:textId="77777777" w:rsidR="00D668B5" w:rsidRDefault="00D668B5" w:rsidP="00CE58AC">
            <w:pPr>
              <w:pStyle w:val="En-tte"/>
              <w:tabs>
                <w:tab w:val="left" w:pos="864"/>
              </w:tabs>
              <w:spacing w:before="120" w:after="120"/>
              <w:jc w:val="center"/>
              <w:rPr>
                <w:rFonts w:ascii="Arial" w:hAnsi="Arial"/>
                <w:b/>
              </w:rPr>
            </w:pPr>
          </w:p>
        </w:tc>
      </w:tr>
      <w:tr w:rsidR="00D668B5" w14:paraId="76AF4822" w14:textId="77777777" w:rsidTr="00CE58AC">
        <w:trPr>
          <w:cantSplit/>
          <w:trHeight w:val="589"/>
        </w:trPr>
        <w:tc>
          <w:tcPr>
            <w:tcW w:w="1418" w:type="dxa"/>
          </w:tcPr>
          <w:p w14:paraId="70C31FFF"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08AF6FEA" w14:textId="77777777" w:rsidR="00D668B5" w:rsidRDefault="00D668B5" w:rsidP="00CE58AC">
            <w:pPr>
              <w:pStyle w:val="En-tte"/>
              <w:tabs>
                <w:tab w:val="left" w:pos="864"/>
              </w:tabs>
              <w:spacing w:before="120" w:after="120"/>
              <w:jc w:val="center"/>
              <w:rPr>
                <w:rFonts w:ascii="Arial" w:hAnsi="Arial"/>
                <w:b/>
              </w:rPr>
            </w:pPr>
          </w:p>
          <w:p w14:paraId="4D652006"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3B8A72FA" w14:textId="77777777" w:rsidR="00D668B5" w:rsidRDefault="00D668B5" w:rsidP="00CE58AC">
            <w:pPr>
              <w:pStyle w:val="En-tte"/>
              <w:tabs>
                <w:tab w:val="left" w:pos="864"/>
              </w:tabs>
              <w:spacing w:before="120" w:after="120"/>
              <w:jc w:val="center"/>
              <w:rPr>
                <w:rFonts w:ascii="Arial" w:hAnsi="Arial"/>
                <w:b/>
              </w:rPr>
            </w:pPr>
          </w:p>
        </w:tc>
        <w:tc>
          <w:tcPr>
            <w:tcW w:w="2903" w:type="dxa"/>
          </w:tcPr>
          <w:p w14:paraId="4969B0C5" w14:textId="77777777" w:rsidR="00D668B5" w:rsidRDefault="00D668B5" w:rsidP="00CE58AC">
            <w:pPr>
              <w:pStyle w:val="En-tte"/>
              <w:tabs>
                <w:tab w:val="left" w:pos="864"/>
              </w:tabs>
              <w:spacing w:before="120" w:after="120"/>
              <w:jc w:val="center"/>
              <w:rPr>
                <w:rFonts w:ascii="Arial" w:hAnsi="Arial"/>
                <w:b/>
              </w:rPr>
            </w:pPr>
          </w:p>
        </w:tc>
      </w:tr>
    </w:tbl>
    <w:p w14:paraId="3D6F4700" w14:textId="77777777" w:rsidR="00D668B5" w:rsidRDefault="00D668B5" w:rsidP="00D668B5">
      <w:pPr>
        <w:jc w:val="center"/>
        <w:rPr>
          <w:rFonts w:ascii="Arial" w:hAnsi="Arial" w:cs="Arial"/>
          <w:b/>
          <w:bCs/>
          <w:sz w:val="24"/>
          <w:szCs w:val="24"/>
        </w:rPr>
      </w:pPr>
    </w:p>
    <w:p w14:paraId="71038E35" w14:textId="77777777" w:rsidR="00D668B5" w:rsidRDefault="00D668B5" w:rsidP="00D668B5">
      <w:pPr>
        <w:jc w:val="center"/>
        <w:rPr>
          <w:rFonts w:ascii="Arial" w:hAnsi="Arial" w:cs="Arial"/>
          <w:b/>
          <w:bCs/>
          <w:sz w:val="24"/>
          <w:szCs w:val="24"/>
        </w:rPr>
      </w:pPr>
    </w:p>
    <w:p w14:paraId="307384D6" w14:textId="77777777" w:rsidR="00D668B5" w:rsidRDefault="00D668B5" w:rsidP="00D668B5">
      <w:pPr>
        <w:jc w:val="center"/>
        <w:rPr>
          <w:rFonts w:ascii="Arial" w:hAnsi="Arial" w:cs="Arial"/>
          <w:b/>
          <w:bCs/>
          <w:sz w:val="24"/>
          <w:szCs w:val="24"/>
        </w:rPr>
      </w:pPr>
      <w:r>
        <w:rPr>
          <w:rFonts w:ascii="Arial" w:hAnsi="Arial" w:cs="Arial"/>
          <w:b/>
          <w:bCs/>
          <w:sz w:val="24"/>
          <w:szCs w:val="24"/>
        </w:rPr>
        <w:br w:type="page"/>
      </w:r>
    </w:p>
    <w:p w14:paraId="5ABBC9B3" w14:textId="77777777" w:rsidR="00D668B5" w:rsidRDefault="00D668B5" w:rsidP="00D668B5">
      <w:pPr>
        <w:jc w:val="center"/>
        <w:rPr>
          <w:rFonts w:ascii="Arial" w:hAnsi="Arial" w:cs="Arial"/>
          <w:b/>
          <w:bCs/>
          <w:sz w:val="24"/>
          <w:szCs w:val="24"/>
        </w:rPr>
      </w:pPr>
    </w:p>
    <w:p w14:paraId="7135CE90" w14:textId="77777777" w:rsidR="00D668B5" w:rsidRPr="00F4255D" w:rsidRDefault="00D668B5" w:rsidP="00D668B5">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384251CA" w14:textId="77777777" w:rsidR="00D668B5" w:rsidRDefault="00D668B5" w:rsidP="00D668B5">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liste </w:t>
      </w:r>
      <w:r>
        <w:rPr>
          <w:rFonts w:ascii="Arial" w:hAnsi="Arial" w:cs="Arial"/>
          <w:sz w:val="16"/>
          <w:szCs w:val="16"/>
        </w:rPr>
        <w:t>des</w:t>
      </w:r>
      <w:r w:rsidRPr="00026B54">
        <w:rPr>
          <w:rFonts w:ascii="Arial" w:hAnsi="Arial" w:cs="Arial"/>
          <w:sz w:val="16"/>
          <w:szCs w:val="16"/>
        </w:rPr>
        <w:t xml:space="preserve"> </w:t>
      </w:r>
      <w:r>
        <w:rPr>
          <w:rFonts w:ascii="Arial" w:hAnsi="Arial" w:cs="Arial"/>
          <w:sz w:val="16"/>
          <w:szCs w:val="16"/>
        </w:rPr>
        <w:t xml:space="preserve">principales références </w:t>
      </w:r>
      <w:r w:rsidRPr="00026B54">
        <w:rPr>
          <w:rFonts w:ascii="Arial" w:hAnsi="Arial" w:cs="Arial"/>
          <w:sz w:val="16"/>
          <w:szCs w:val="16"/>
        </w:rPr>
        <w:t>effectué</w:t>
      </w:r>
      <w:r>
        <w:rPr>
          <w:rFonts w:ascii="Arial" w:hAnsi="Arial" w:cs="Arial"/>
          <w:sz w:val="16"/>
          <w:szCs w:val="16"/>
        </w:rPr>
        <w:t>e</w:t>
      </w:r>
      <w:r w:rsidRPr="00026B54">
        <w:rPr>
          <w:rFonts w:ascii="Arial" w:hAnsi="Arial" w:cs="Arial"/>
          <w:sz w:val="16"/>
          <w:szCs w:val="16"/>
        </w:rPr>
        <w:t>s au cours des trois dernières années</w:t>
      </w:r>
      <w:r w:rsidRPr="005638D7">
        <w:rPr>
          <w:rFonts w:ascii="Arial" w:hAnsi="Arial" w:cs="Arial"/>
          <w:sz w:val="16"/>
          <w:szCs w:val="16"/>
        </w:rPr>
        <w:t>, indiquant l’objet (détaillé) le</w:t>
      </w:r>
      <w:r w:rsidRPr="00026B54">
        <w:rPr>
          <w:rFonts w:ascii="Arial" w:hAnsi="Arial" w:cs="Arial"/>
          <w:sz w:val="16"/>
          <w:szCs w:val="16"/>
        </w:rPr>
        <w:t xml:space="preserve"> </w:t>
      </w:r>
      <w:r w:rsidRPr="005638D7">
        <w:rPr>
          <w:rFonts w:ascii="Arial" w:hAnsi="Arial" w:cs="Arial"/>
          <w:sz w:val="16"/>
          <w:szCs w:val="16"/>
        </w:rPr>
        <w:t>montant (volume financier), la date (l’année) et le destinataire public ou privé</w:t>
      </w:r>
      <w:r w:rsidRPr="00026B54">
        <w:rPr>
          <w:rFonts w:ascii="Arial" w:hAnsi="Arial" w:cs="Arial"/>
          <w:sz w:val="16"/>
          <w:szCs w:val="16"/>
        </w:rPr>
        <w:t xml:space="preserve">. </w:t>
      </w:r>
    </w:p>
    <w:p w14:paraId="63488660" w14:textId="77777777" w:rsidR="00D668B5" w:rsidRDefault="00D668B5" w:rsidP="00D668B5">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D668B5" w:rsidRPr="00FF040A" w14:paraId="31DF10F9" w14:textId="77777777" w:rsidTr="00CE58AC">
        <w:tc>
          <w:tcPr>
            <w:tcW w:w="10344" w:type="dxa"/>
            <w:gridSpan w:val="4"/>
            <w:shd w:val="clear" w:color="auto" w:fill="00CCFF"/>
          </w:tcPr>
          <w:p w14:paraId="70580277" w14:textId="77777777" w:rsidR="00D668B5" w:rsidRDefault="00D668B5" w:rsidP="00CE58AC">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7B637727" w14:textId="77777777" w:rsidR="00D668B5" w:rsidRPr="00041CC1" w:rsidRDefault="00D668B5" w:rsidP="00CE58AC">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D668B5" w14:paraId="74825A7C" w14:textId="77777777" w:rsidTr="00CE58AC">
        <w:tc>
          <w:tcPr>
            <w:tcW w:w="4181" w:type="dxa"/>
            <w:shd w:val="clear" w:color="auto" w:fill="E0E0E0"/>
            <w:vAlign w:val="center"/>
          </w:tcPr>
          <w:p w14:paraId="559AF965"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355E88D6"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06B437DD"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4ACFBCA7"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(volume financier HT)</w:t>
            </w:r>
          </w:p>
        </w:tc>
        <w:tc>
          <w:tcPr>
            <w:tcW w:w="2586" w:type="dxa"/>
            <w:shd w:val="clear" w:color="auto" w:fill="E0E0E0"/>
            <w:vAlign w:val="center"/>
          </w:tcPr>
          <w:p w14:paraId="1E852252"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D668B5" w14:paraId="53BA6BDE" w14:textId="77777777" w:rsidTr="00CE58AC">
        <w:trPr>
          <w:cantSplit/>
          <w:trHeight w:val="6215"/>
        </w:trPr>
        <w:tc>
          <w:tcPr>
            <w:tcW w:w="4181" w:type="dxa"/>
          </w:tcPr>
          <w:p w14:paraId="47D637D0" w14:textId="77777777" w:rsidR="00D668B5" w:rsidRDefault="00D668B5" w:rsidP="00CE58AC">
            <w:pPr>
              <w:pStyle w:val="En-tte"/>
              <w:tabs>
                <w:tab w:val="clear" w:pos="4536"/>
                <w:tab w:val="clear" w:pos="9072"/>
                <w:tab w:val="left" w:pos="864"/>
              </w:tabs>
              <w:spacing w:before="120" w:after="120"/>
              <w:rPr>
                <w:rFonts w:ascii="Arial" w:hAnsi="Arial"/>
              </w:rPr>
            </w:pPr>
          </w:p>
          <w:p w14:paraId="00280EA4" w14:textId="77777777" w:rsidR="00D668B5" w:rsidRDefault="00D668B5" w:rsidP="00CE58AC">
            <w:pPr>
              <w:pStyle w:val="En-tte"/>
              <w:tabs>
                <w:tab w:val="clear" w:pos="4536"/>
                <w:tab w:val="clear" w:pos="9072"/>
                <w:tab w:val="left" w:pos="864"/>
              </w:tabs>
              <w:spacing w:before="120" w:after="120"/>
              <w:rPr>
                <w:rFonts w:ascii="Arial" w:hAnsi="Arial"/>
              </w:rPr>
            </w:pPr>
          </w:p>
          <w:p w14:paraId="1BC66885" w14:textId="77777777" w:rsidR="00D668B5" w:rsidRDefault="00D668B5" w:rsidP="00CE58AC">
            <w:pPr>
              <w:pStyle w:val="En-tte"/>
              <w:tabs>
                <w:tab w:val="clear" w:pos="4536"/>
                <w:tab w:val="clear" w:pos="9072"/>
                <w:tab w:val="left" w:pos="864"/>
              </w:tabs>
              <w:spacing w:before="120" w:after="120"/>
              <w:rPr>
                <w:rFonts w:ascii="Arial" w:hAnsi="Arial"/>
              </w:rPr>
            </w:pPr>
          </w:p>
          <w:p w14:paraId="25A47FF9" w14:textId="77777777" w:rsidR="00D668B5" w:rsidRDefault="00D668B5" w:rsidP="00CE58AC">
            <w:pPr>
              <w:pStyle w:val="En-tte"/>
              <w:tabs>
                <w:tab w:val="clear" w:pos="4536"/>
                <w:tab w:val="clear" w:pos="9072"/>
                <w:tab w:val="left" w:pos="864"/>
              </w:tabs>
              <w:spacing w:before="120" w:after="120"/>
              <w:rPr>
                <w:rFonts w:ascii="Arial" w:hAnsi="Arial"/>
              </w:rPr>
            </w:pPr>
          </w:p>
          <w:p w14:paraId="32CE4A86" w14:textId="77777777" w:rsidR="00D668B5" w:rsidRDefault="00D668B5" w:rsidP="00CE58AC">
            <w:pPr>
              <w:pStyle w:val="En-tte"/>
              <w:tabs>
                <w:tab w:val="clear" w:pos="4536"/>
                <w:tab w:val="clear" w:pos="9072"/>
                <w:tab w:val="left" w:pos="864"/>
              </w:tabs>
              <w:spacing w:before="120" w:after="120"/>
              <w:rPr>
                <w:rFonts w:ascii="Arial" w:hAnsi="Arial"/>
              </w:rPr>
            </w:pPr>
          </w:p>
          <w:p w14:paraId="2F0DD311" w14:textId="77777777" w:rsidR="00D668B5" w:rsidRDefault="00D668B5" w:rsidP="00CE58AC">
            <w:pPr>
              <w:pStyle w:val="En-tte"/>
              <w:tabs>
                <w:tab w:val="clear" w:pos="4536"/>
                <w:tab w:val="clear" w:pos="9072"/>
                <w:tab w:val="left" w:pos="864"/>
              </w:tabs>
              <w:spacing w:before="120" w:after="120"/>
              <w:rPr>
                <w:rFonts w:ascii="Arial" w:hAnsi="Arial"/>
              </w:rPr>
            </w:pPr>
          </w:p>
          <w:p w14:paraId="40670B97" w14:textId="77777777" w:rsidR="00D668B5" w:rsidRDefault="00D668B5" w:rsidP="00CE58AC">
            <w:pPr>
              <w:pStyle w:val="En-tte"/>
              <w:tabs>
                <w:tab w:val="clear" w:pos="4536"/>
                <w:tab w:val="clear" w:pos="9072"/>
                <w:tab w:val="left" w:pos="864"/>
              </w:tabs>
              <w:spacing w:before="120" w:after="120"/>
              <w:rPr>
                <w:rFonts w:ascii="Arial" w:hAnsi="Arial"/>
              </w:rPr>
            </w:pPr>
          </w:p>
          <w:p w14:paraId="4C348695" w14:textId="77777777" w:rsidR="00D668B5" w:rsidRDefault="00D668B5" w:rsidP="00CE58AC">
            <w:pPr>
              <w:pStyle w:val="En-tte"/>
              <w:tabs>
                <w:tab w:val="clear" w:pos="4536"/>
                <w:tab w:val="clear" w:pos="9072"/>
                <w:tab w:val="left" w:pos="864"/>
              </w:tabs>
              <w:spacing w:before="120" w:after="120"/>
              <w:rPr>
                <w:rFonts w:ascii="Arial" w:hAnsi="Arial"/>
              </w:rPr>
            </w:pPr>
          </w:p>
          <w:p w14:paraId="161BDD18" w14:textId="77777777" w:rsidR="00D668B5" w:rsidRDefault="00D668B5" w:rsidP="00CE58AC">
            <w:pPr>
              <w:pStyle w:val="En-tte"/>
              <w:tabs>
                <w:tab w:val="clear" w:pos="4536"/>
                <w:tab w:val="clear" w:pos="9072"/>
                <w:tab w:val="left" w:pos="864"/>
              </w:tabs>
              <w:spacing w:before="120" w:after="120"/>
              <w:rPr>
                <w:rFonts w:ascii="Arial" w:hAnsi="Arial"/>
              </w:rPr>
            </w:pPr>
          </w:p>
          <w:p w14:paraId="45FDA8D3" w14:textId="77777777" w:rsidR="00D668B5" w:rsidRDefault="00D668B5" w:rsidP="00CE58AC">
            <w:pPr>
              <w:pStyle w:val="En-tte"/>
              <w:tabs>
                <w:tab w:val="clear" w:pos="4536"/>
                <w:tab w:val="clear" w:pos="9072"/>
                <w:tab w:val="left" w:pos="864"/>
              </w:tabs>
              <w:spacing w:before="120" w:after="120"/>
              <w:rPr>
                <w:rFonts w:ascii="Arial" w:hAnsi="Arial"/>
              </w:rPr>
            </w:pPr>
          </w:p>
          <w:p w14:paraId="2F428EF4" w14:textId="77777777" w:rsidR="00D668B5" w:rsidRDefault="00D668B5" w:rsidP="00CE58AC">
            <w:pPr>
              <w:pStyle w:val="En-tte"/>
              <w:tabs>
                <w:tab w:val="clear" w:pos="4536"/>
                <w:tab w:val="clear" w:pos="9072"/>
                <w:tab w:val="left" w:pos="864"/>
              </w:tabs>
              <w:spacing w:before="120" w:after="120"/>
              <w:rPr>
                <w:rFonts w:ascii="Arial" w:hAnsi="Arial"/>
              </w:rPr>
            </w:pPr>
          </w:p>
          <w:p w14:paraId="2772FA7D" w14:textId="77777777" w:rsidR="00D668B5" w:rsidRDefault="00D668B5" w:rsidP="00CE58AC">
            <w:pPr>
              <w:pStyle w:val="En-tte"/>
              <w:tabs>
                <w:tab w:val="clear" w:pos="4536"/>
                <w:tab w:val="clear" w:pos="9072"/>
                <w:tab w:val="left" w:pos="864"/>
              </w:tabs>
              <w:spacing w:before="120" w:after="120"/>
              <w:rPr>
                <w:rFonts w:ascii="Arial" w:hAnsi="Arial"/>
              </w:rPr>
            </w:pPr>
          </w:p>
          <w:p w14:paraId="01004AB5" w14:textId="77777777" w:rsidR="00D668B5" w:rsidRDefault="00D668B5" w:rsidP="00CE58AC">
            <w:pPr>
              <w:pStyle w:val="En-tte"/>
              <w:tabs>
                <w:tab w:val="clear" w:pos="4536"/>
                <w:tab w:val="clear" w:pos="9072"/>
                <w:tab w:val="left" w:pos="864"/>
              </w:tabs>
              <w:spacing w:before="120" w:after="120"/>
              <w:rPr>
                <w:rFonts w:ascii="Arial" w:hAnsi="Arial"/>
              </w:rPr>
            </w:pPr>
          </w:p>
          <w:p w14:paraId="033EA533" w14:textId="77777777" w:rsidR="00D668B5" w:rsidRDefault="00D668B5" w:rsidP="00CE58AC">
            <w:pPr>
              <w:pStyle w:val="En-tte"/>
              <w:tabs>
                <w:tab w:val="clear" w:pos="4536"/>
                <w:tab w:val="clear" w:pos="9072"/>
                <w:tab w:val="left" w:pos="864"/>
              </w:tabs>
              <w:spacing w:before="120" w:after="120"/>
              <w:rPr>
                <w:rFonts w:ascii="Arial" w:hAnsi="Arial"/>
              </w:rPr>
            </w:pPr>
          </w:p>
          <w:p w14:paraId="155445C9" w14:textId="77777777" w:rsidR="00D668B5" w:rsidRDefault="00D668B5" w:rsidP="00CE58AC">
            <w:pPr>
              <w:pStyle w:val="En-tte"/>
              <w:tabs>
                <w:tab w:val="clear" w:pos="4536"/>
                <w:tab w:val="clear" w:pos="9072"/>
                <w:tab w:val="left" w:pos="864"/>
              </w:tabs>
              <w:spacing w:before="120" w:after="120"/>
              <w:rPr>
                <w:rFonts w:ascii="Arial" w:hAnsi="Arial"/>
              </w:rPr>
            </w:pPr>
          </w:p>
          <w:p w14:paraId="5D05EE18" w14:textId="77777777" w:rsidR="00D668B5" w:rsidRDefault="00D668B5" w:rsidP="00CE58AC">
            <w:pPr>
              <w:pStyle w:val="En-tte"/>
              <w:tabs>
                <w:tab w:val="clear" w:pos="4536"/>
                <w:tab w:val="clear" w:pos="9072"/>
                <w:tab w:val="left" w:pos="864"/>
              </w:tabs>
              <w:spacing w:before="120" w:after="120"/>
              <w:rPr>
                <w:rFonts w:ascii="Arial" w:hAnsi="Arial"/>
              </w:rPr>
            </w:pPr>
          </w:p>
          <w:p w14:paraId="478BF781" w14:textId="77777777" w:rsidR="00D668B5" w:rsidRDefault="00D668B5" w:rsidP="00CE58AC">
            <w:pPr>
              <w:pStyle w:val="En-tte"/>
              <w:tabs>
                <w:tab w:val="clear" w:pos="4536"/>
                <w:tab w:val="clear" w:pos="9072"/>
                <w:tab w:val="left" w:pos="864"/>
              </w:tabs>
              <w:spacing w:before="120" w:after="120"/>
              <w:rPr>
                <w:rFonts w:ascii="Arial" w:hAnsi="Arial"/>
              </w:rPr>
            </w:pPr>
          </w:p>
          <w:p w14:paraId="5FA2FDDB" w14:textId="77777777" w:rsidR="00D668B5" w:rsidRDefault="00D668B5" w:rsidP="00CE58AC">
            <w:pPr>
              <w:pStyle w:val="En-tte"/>
              <w:tabs>
                <w:tab w:val="clear" w:pos="4536"/>
                <w:tab w:val="clear" w:pos="9072"/>
                <w:tab w:val="left" w:pos="864"/>
              </w:tabs>
              <w:spacing w:before="120" w:after="120"/>
              <w:rPr>
                <w:rFonts w:ascii="Arial" w:hAnsi="Arial"/>
              </w:rPr>
            </w:pPr>
          </w:p>
          <w:p w14:paraId="0AF1AD47" w14:textId="77777777" w:rsidR="00D668B5" w:rsidRDefault="00D668B5" w:rsidP="00CE58AC">
            <w:pPr>
              <w:pStyle w:val="En-tte"/>
              <w:tabs>
                <w:tab w:val="clear" w:pos="4536"/>
                <w:tab w:val="clear" w:pos="9072"/>
                <w:tab w:val="left" w:pos="864"/>
              </w:tabs>
              <w:spacing w:before="120" w:after="120"/>
              <w:rPr>
                <w:rFonts w:ascii="Arial" w:hAnsi="Arial"/>
              </w:rPr>
            </w:pPr>
          </w:p>
          <w:p w14:paraId="749133CA" w14:textId="77777777" w:rsidR="00D668B5" w:rsidRDefault="00D668B5" w:rsidP="00CE58AC">
            <w:pPr>
              <w:pStyle w:val="En-tte"/>
              <w:tabs>
                <w:tab w:val="clear" w:pos="4536"/>
                <w:tab w:val="clear" w:pos="9072"/>
                <w:tab w:val="left" w:pos="864"/>
              </w:tabs>
              <w:spacing w:before="120" w:after="120"/>
              <w:rPr>
                <w:rFonts w:ascii="Arial" w:hAnsi="Arial"/>
              </w:rPr>
            </w:pPr>
          </w:p>
          <w:p w14:paraId="017CB2AA" w14:textId="77777777" w:rsidR="00D668B5" w:rsidRDefault="00D668B5" w:rsidP="00CE58AC">
            <w:pPr>
              <w:pStyle w:val="En-tte"/>
              <w:tabs>
                <w:tab w:val="clear" w:pos="4536"/>
                <w:tab w:val="clear" w:pos="9072"/>
                <w:tab w:val="left" w:pos="864"/>
              </w:tabs>
              <w:spacing w:before="120" w:after="120"/>
              <w:rPr>
                <w:rFonts w:ascii="Arial" w:hAnsi="Arial"/>
              </w:rPr>
            </w:pPr>
          </w:p>
          <w:p w14:paraId="27DED4FD" w14:textId="77777777" w:rsidR="00D668B5" w:rsidRDefault="00D668B5" w:rsidP="00CE58AC">
            <w:pPr>
              <w:pStyle w:val="En-tte"/>
              <w:tabs>
                <w:tab w:val="clear" w:pos="4536"/>
                <w:tab w:val="clear" w:pos="9072"/>
                <w:tab w:val="left" w:pos="864"/>
              </w:tabs>
              <w:spacing w:before="120" w:after="120"/>
              <w:rPr>
                <w:rFonts w:ascii="Arial" w:hAnsi="Arial"/>
              </w:rPr>
            </w:pPr>
          </w:p>
        </w:tc>
        <w:tc>
          <w:tcPr>
            <w:tcW w:w="991" w:type="dxa"/>
          </w:tcPr>
          <w:p w14:paraId="2A9DAE5A"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7E3679C3"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0AEA25D7" w14:textId="77777777" w:rsidR="00D668B5" w:rsidRDefault="00D668B5" w:rsidP="00CE58AC">
            <w:pPr>
              <w:pStyle w:val="En-tte"/>
              <w:tabs>
                <w:tab w:val="clear" w:pos="4536"/>
                <w:tab w:val="clear" w:pos="9072"/>
                <w:tab w:val="left" w:pos="864"/>
              </w:tabs>
              <w:spacing w:before="120" w:after="120"/>
              <w:rPr>
                <w:rFonts w:ascii="Arial" w:hAnsi="Arial"/>
              </w:rPr>
            </w:pPr>
          </w:p>
        </w:tc>
      </w:tr>
    </w:tbl>
    <w:p w14:paraId="31C8F76B" w14:textId="77777777" w:rsidR="00D668B5" w:rsidRDefault="00D668B5" w:rsidP="00D668B5">
      <w:pPr>
        <w:spacing w:before="120" w:after="120"/>
        <w:jc w:val="both"/>
        <w:rPr>
          <w:rFonts w:ascii="Arial" w:hAnsi="Arial" w:cs="Arial"/>
          <w:sz w:val="16"/>
          <w:szCs w:val="16"/>
        </w:rPr>
      </w:pPr>
    </w:p>
    <w:p w14:paraId="05C8A090" w14:textId="77777777" w:rsidR="00D668B5" w:rsidRDefault="00D668B5" w:rsidP="00D668B5">
      <w:pPr>
        <w:spacing w:before="120" w:after="120"/>
        <w:jc w:val="both"/>
        <w:rPr>
          <w:rFonts w:ascii="Arial" w:hAnsi="Arial" w:cs="Arial"/>
          <w:sz w:val="16"/>
          <w:szCs w:val="16"/>
        </w:rPr>
      </w:pPr>
    </w:p>
    <w:p w14:paraId="7CC45BDF" w14:textId="77777777" w:rsidR="00D668B5" w:rsidRDefault="00D668B5" w:rsidP="00D668B5">
      <w:pPr>
        <w:spacing w:before="120" w:after="120"/>
        <w:jc w:val="both"/>
        <w:rPr>
          <w:rFonts w:ascii="Arial" w:hAnsi="Arial" w:cs="Arial"/>
          <w:sz w:val="16"/>
          <w:szCs w:val="16"/>
        </w:rPr>
      </w:pPr>
    </w:p>
    <w:p w14:paraId="1405769F" w14:textId="77777777" w:rsidR="00D668B5" w:rsidRDefault="00D668B5" w:rsidP="00D668B5">
      <w:pPr>
        <w:spacing w:before="120" w:after="120"/>
        <w:jc w:val="both"/>
        <w:rPr>
          <w:rFonts w:ascii="Arial" w:hAnsi="Arial" w:cs="Arial"/>
          <w:sz w:val="16"/>
          <w:szCs w:val="16"/>
        </w:rPr>
      </w:pPr>
    </w:p>
    <w:p w14:paraId="30A467F0" w14:textId="77777777" w:rsidR="00D668B5" w:rsidRDefault="00D668B5" w:rsidP="00D668B5">
      <w:pPr>
        <w:spacing w:before="120" w:after="120"/>
        <w:jc w:val="both"/>
        <w:rPr>
          <w:rFonts w:ascii="Arial" w:hAnsi="Arial" w:cs="Arial"/>
          <w:sz w:val="16"/>
          <w:szCs w:val="16"/>
        </w:rPr>
      </w:pPr>
    </w:p>
    <w:p w14:paraId="2E34222D" w14:textId="77777777" w:rsidR="00D668B5" w:rsidRDefault="00D668B5" w:rsidP="00D668B5">
      <w:pPr>
        <w:spacing w:before="120" w:after="120"/>
        <w:jc w:val="both"/>
        <w:rPr>
          <w:rFonts w:ascii="Arial" w:hAnsi="Arial" w:cs="Arial"/>
          <w:sz w:val="16"/>
          <w:szCs w:val="16"/>
        </w:rPr>
      </w:pPr>
    </w:p>
    <w:p w14:paraId="210FF6D6" w14:textId="77777777" w:rsidR="00D668B5" w:rsidRDefault="00D668B5" w:rsidP="00D668B5">
      <w:pPr>
        <w:spacing w:before="120" w:after="120"/>
        <w:jc w:val="both"/>
        <w:rPr>
          <w:rFonts w:ascii="Arial" w:hAnsi="Arial" w:cs="Arial"/>
          <w:sz w:val="16"/>
          <w:szCs w:val="16"/>
        </w:rPr>
      </w:pPr>
    </w:p>
    <w:p w14:paraId="7C7D2516" w14:textId="77777777" w:rsidR="00D668B5" w:rsidRDefault="00D668B5" w:rsidP="00D668B5">
      <w:pPr>
        <w:spacing w:before="120" w:after="120"/>
        <w:jc w:val="both"/>
        <w:rPr>
          <w:rFonts w:ascii="Arial" w:hAnsi="Arial" w:cs="Arial"/>
          <w:sz w:val="16"/>
          <w:szCs w:val="16"/>
        </w:rPr>
      </w:pPr>
    </w:p>
    <w:p w14:paraId="6804C9C8" w14:textId="77777777" w:rsidR="00D668B5" w:rsidRDefault="00D668B5" w:rsidP="00D668B5">
      <w:pPr>
        <w:spacing w:before="120" w:after="120"/>
        <w:jc w:val="both"/>
        <w:rPr>
          <w:rFonts w:ascii="Arial" w:hAnsi="Arial" w:cs="Arial"/>
          <w:sz w:val="16"/>
          <w:szCs w:val="16"/>
        </w:rPr>
      </w:pPr>
    </w:p>
    <w:p w14:paraId="1ABDE330" w14:textId="77777777" w:rsidR="00D668B5" w:rsidRDefault="00D668B5" w:rsidP="00D668B5">
      <w:pPr>
        <w:spacing w:before="120" w:after="120"/>
        <w:jc w:val="both"/>
        <w:rPr>
          <w:rFonts w:ascii="Arial" w:hAnsi="Arial" w:cs="Arial"/>
          <w:sz w:val="16"/>
          <w:szCs w:val="16"/>
        </w:rPr>
      </w:pPr>
    </w:p>
    <w:p w14:paraId="01C160A3" w14:textId="77777777" w:rsidR="00D668B5" w:rsidRDefault="00D668B5">
      <w:pPr>
        <w:tabs>
          <w:tab w:val="left" w:pos="426"/>
        </w:tabs>
        <w:jc w:val="both"/>
        <w:rPr>
          <w:rFonts w:ascii="Arial" w:hAnsi="Arial" w:cs="Arial"/>
          <w:spacing w:val="-10"/>
          <w:sz w:val="22"/>
          <w:szCs w:val="22"/>
        </w:rPr>
      </w:pPr>
    </w:p>
    <w:p w14:paraId="72A50988" w14:textId="77777777" w:rsidR="007314F1" w:rsidRDefault="007314F1">
      <w:pPr>
        <w:tabs>
          <w:tab w:val="left" w:pos="426"/>
        </w:tabs>
        <w:jc w:val="both"/>
        <w:rPr>
          <w:rFonts w:ascii="Arial" w:hAnsi="Arial" w:cs="Arial"/>
          <w:spacing w:val="-10"/>
          <w:sz w:val="22"/>
          <w:szCs w:val="22"/>
        </w:rPr>
      </w:pPr>
    </w:p>
    <w:p w14:paraId="406B88B7" w14:textId="77777777" w:rsidR="007314F1" w:rsidRPr="0013398C" w:rsidRDefault="007314F1">
      <w:pPr>
        <w:tabs>
          <w:tab w:val="left" w:pos="426"/>
        </w:tabs>
        <w:jc w:val="both"/>
        <w:rPr>
          <w:rFonts w:ascii="Arial" w:hAnsi="Arial" w:cs="Arial"/>
          <w:spacing w:val="-10"/>
          <w:sz w:val="22"/>
          <w:szCs w:val="22"/>
        </w:rPr>
      </w:pPr>
    </w:p>
    <w:p w14:paraId="7868AB05" w14:textId="7D40A22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2FF38" w14:textId="77777777" w:rsidR="00676444" w:rsidRDefault="00676444">
      <w:r>
        <w:separator/>
      </w:r>
    </w:p>
  </w:endnote>
  <w:endnote w:type="continuationSeparator" w:id="0">
    <w:p w14:paraId="10BB2F2A" w14:textId="77777777" w:rsidR="00676444" w:rsidRDefault="0067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egoe UI Symbol"/>
    <w:charset w:val="02"/>
    <w:family w:val="auto"/>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8DB35" w14:textId="77777777" w:rsidR="006B4A91" w:rsidRDefault="006B4A9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0898AA9" w14:textId="77777777">
      <w:trPr>
        <w:tblHeader/>
      </w:trPr>
      <w:tc>
        <w:tcPr>
          <w:tcW w:w="3513" w:type="dxa"/>
          <w:shd w:val="clear" w:color="auto" w:fill="66CCFF"/>
        </w:tcPr>
        <w:p w14:paraId="2AEF2E21"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4C9832D" w14:textId="4178A232" w:rsidR="00676444" w:rsidRPr="00C10FBE" w:rsidRDefault="00D44018" w:rsidP="00E622C4">
          <w:pPr>
            <w:shd w:val="clear" w:color="auto" w:fill="66CCFF"/>
            <w:snapToGrid w:val="0"/>
            <w:jc w:val="center"/>
            <w:rPr>
              <w:rFonts w:ascii="Calibri" w:hAnsi="Calibri" w:cs="Calibri"/>
              <w:b/>
              <w:bCs/>
              <w:sz w:val="16"/>
            </w:rPr>
          </w:pPr>
          <w:r>
            <w:rPr>
              <w:rFonts w:ascii="Calibri" w:hAnsi="Calibri" w:cs="Calibri"/>
              <w:b/>
              <w:bCs/>
              <w:szCs w:val="24"/>
            </w:rPr>
            <w:t xml:space="preserve">MAPA </w:t>
          </w:r>
          <w:r w:rsidR="00824CD2">
            <w:rPr>
              <w:rFonts w:ascii="Calibri" w:hAnsi="Calibri" w:cs="Calibri"/>
              <w:b/>
              <w:bCs/>
              <w:szCs w:val="24"/>
            </w:rPr>
            <w:t>01</w:t>
          </w:r>
          <w:r w:rsidR="006E5A64">
            <w:rPr>
              <w:rFonts w:ascii="Calibri" w:hAnsi="Calibri" w:cs="Calibri"/>
              <w:b/>
              <w:bCs/>
              <w:szCs w:val="24"/>
            </w:rPr>
            <w:t>_</w:t>
          </w:r>
          <w:r w:rsidR="00C10FBE" w:rsidRPr="00C10FBE">
            <w:rPr>
              <w:rFonts w:ascii="Calibri" w:hAnsi="Calibri" w:cs="Calibri"/>
              <w:b/>
              <w:bCs/>
              <w:szCs w:val="24"/>
            </w:rPr>
            <w:t>2</w:t>
          </w:r>
          <w:r w:rsidR="00824CD2">
            <w:rPr>
              <w:rFonts w:ascii="Calibri" w:hAnsi="Calibri" w:cs="Calibri"/>
              <w:b/>
              <w:bCs/>
              <w:szCs w:val="24"/>
            </w:rPr>
            <w:t>6</w:t>
          </w:r>
          <w:r w:rsidR="006E5A64">
            <w:rPr>
              <w:rFonts w:ascii="Calibri" w:hAnsi="Calibri" w:cs="Calibri"/>
              <w:b/>
              <w:bCs/>
              <w:szCs w:val="24"/>
            </w:rPr>
            <w:t>_</w:t>
          </w:r>
          <w:r w:rsidR="00824CD2">
            <w:rPr>
              <w:rFonts w:ascii="Calibri" w:hAnsi="Calibri" w:cs="Calibri"/>
              <w:b/>
              <w:bCs/>
              <w:szCs w:val="24"/>
            </w:rPr>
            <w:t>Gardiennage et surveillance</w:t>
          </w:r>
          <w:r w:rsidR="006B4A91">
            <w:rPr>
              <w:rFonts w:ascii="Calibri" w:hAnsi="Calibri" w:cs="Calibri"/>
              <w:b/>
              <w:bCs/>
              <w:szCs w:val="24"/>
            </w:rPr>
            <w:t xml:space="preserve"> </w:t>
          </w:r>
          <w:r w:rsidR="006B4A91">
            <w:rPr>
              <w:rFonts w:ascii="Arial" w:hAnsi="Arial" w:cs="Arial"/>
              <w:b/>
              <w:bCs/>
              <w:sz w:val="18"/>
              <w:szCs w:val="18"/>
            </w:rPr>
            <w:t>du site de Sophia Antipolis</w:t>
          </w:r>
        </w:p>
      </w:tc>
      <w:tc>
        <w:tcPr>
          <w:tcW w:w="900" w:type="dxa"/>
          <w:shd w:val="clear" w:color="auto" w:fill="66CCFF"/>
        </w:tcPr>
        <w:p w14:paraId="31BA315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4F04725C"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78A4086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E2BD6B"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1799589A"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F5241" w14:textId="77777777" w:rsidR="006B4A91" w:rsidRDefault="006B4A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6AA05" w14:textId="77777777" w:rsidR="00676444" w:rsidRDefault="00676444">
      <w:r>
        <w:separator/>
      </w:r>
    </w:p>
  </w:footnote>
  <w:footnote w:type="continuationSeparator" w:id="0">
    <w:p w14:paraId="190AAF85" w14:textId="77777777" w:rsidR="00676444" w:rsidRDefault="00676444">
      <w:r>
        <w:continuationSeparator/>
      </w:r>
    </w:p>
  </w:footnote>
  <w:footnote w:id="1">
    <w:p w14:paraId="4CC9D144"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FABA7" w14:textId="77777777" w:rsidR="006B4A91" w:rsidRDefault="006B4A9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00583" w14:textId="77777777" w:rsidR="006B4A91" w:rsidRDefault="006B4A9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3228C" w14:textId="77777777" w:rsidR="006B4A91" w:rsidRDefault="006B4A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06C6CF5"/>
    <w:multiLevelType w:val="hybridMultilevel"/>
    <w:tmpl w:val="86A4A07C"/>
    <w:lvl w:ilvl="0" w:tplc="FC3C3186">
      <w:start w:val="5"/>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504599"/>
    <w:multiLevelType w:val="singleLevel"/>
    <w:tmpl w:val="7A1CEB8A"/>
    <w:lvl w:ilvl="0">
      <w:start w:val="5"/>
      <w:numFmt w:val="bullet"/>
      <w:lvlText w:val="-"/>
      <w:lvlJc w:val="left"/>
      <w:pPr>
        <w:tabs>
          <w:tab w:val="num" w:pos="361"/>
        </w:tabs>
        <w:ind w:left="361" w:hanging="360"/>
      </w:pPr>
      <w:rPr>
        <w:rFonts w:hint="default"/>
      </w:rPr>
    </w:lvl>
  </w:abstractNum>
  <w:abstractNum w:abstractNumId="7" w15:restartNumberingAfterBreak="0">
    <w:nsid w:val="558E767D"/>
    <w:multiLevelType w:val="multilevel"/>
    <w:tmpl w:val="813A3508"/>
    <w:lvl w:ilvl="0">
      <w:start w:val="5"/>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bCs w:val="0"/>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8"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num w:numId="1" w16cid:durableId="785781835">
    <w:abstractNumId w:val="0"/>
  </w:num>
  <w:num w:numId="2" w16cid:durableId="364797149">
    <w:abstractNumId w:val="1"/>
  </w:num>
  <w:num w:numId="3" w16cid:durableId="15354878">
    <w:abstractNumId w:val="2"/>
  </w:num>
  <w:num w:numId="4" w16cid:durableId="714692910">
    <w:abstractNumId w:val="0"/>
  </w:num>
  <w:num w:numId="5" w16cid:durableId="1399399800">
    <w:abstractNumId w:val="4"/>
  </w:num>
  <w:num w:numId="6" w16cid:durableId="322634333">
    <w:abstractNumId w:val="5"/>
  </w:num>
  <w:num w:numId="7" w16cid:durableId="1940217943">
    <w:abstractNumId w:val="8"/>
  </w:num>
  <w:num w:numId="8" w16cid:durableId="669479808">
    <w:abstractNumId w:val="9"/>
  </w:num>
  <w:num w:numId="9" w16cid:durableId="1130779586">
    <w:abstractNumId w:val="7"/>
  </w:num>
  <w:num w:numId="10" w16cid:durableId="275677053">
    <w:abstractNumId w:val="6"/>
  </w:num>
  <w:num w:numId="11" w16cid:durableId="1762487066">
    <w:abstractNumId w:val="3"/>
  </w:num>
  <w:num w:numId="12" w16cid:durableId="17721186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444"/>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057F"/>
    <w:rsid w:val="002A37D3"/>
    <w:rsid w:val="002B54BB"/>
    <w:rsid w:val="002C1767"/>
    <w:rsid w:val="002D13A0"/>
    <w:rsid w:val="002D5D25"/>
    <w:rsid w:val="002F1469"/>
    <w:rsid w:val="003024CC"/>
    <w:rsid w:val="003036DF"/>
    <w:rsid w:val="00310F9B"/>
    <w:rsid w:val="00312505"/>
    <w:rsid w:val="00331DDB"/>
    <w:rsid w:val="00340F85"/>
    <w:rsid w:val="00350F05"/>
    <w:rsid w:val="003C025D"/>
    <w:rsid w:val="003C4A1B"/>
    <w:rsid w:val="003D00EC"/>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131E"/>
    <w:rsid w:val="005B4D8D"/>
    <w:rsid w:val="005C1BDA"/>
    <w:rsid w:val="005C6314"/>
    <w:rsid w:val="005C765E"/>
    <w:rsid w:val="005D3750"/>
    <w:rsid w:val="005F4173"/>
    <w:rsid w:val="00614607"/>
    <w:rsid w:val="00614AE6"/>
    <w:rsid w:val="006220CE"/>
    <w:rsid w:val="006318AD"/>
    <w:rsid w:val="0063795D"/>
    <w:rsid w:val="00637C96"/>
    <w:rsid w:val="006453BE"/>
    <w:rsid w:val="00646250"/>
    <w:rsid w:val="00646B4F"/>
    <w:rsid w:val="00663B7E"/>
    <w:rsid w:val="00674F75"/>
    <w:rsid w:val="00676444"/>
    <w:rsid w:val="00685900"/>
    <w:rsid w:val="00696240"/>
    <w:rsid w:val="006A340F"/>
    <w:rsid w:val="006A5F71"/>
    <w:rsid w:val="006A7983"/>
    <w:rsid w:val="006B4A91"/>
    <w:rsid w:val="006B4DD2"/>
    <w:rsid w:val="006C6E7F"/>
    <w:rsid w:val="006E22A4"/>
    <w:rsid w:val="006E2F47"/>
    <w:rsid w:val="006E5A64"/>
    <w:rsid w:val="006E6210"/>
    <w:rsid w:val="006F6740"/>
    <w:rsid w:val="00717070"/>
    <w:rsid w:val="007314F1"/>
    <w:rsid w:val="00741ECB"/>
    <w:rsid w:val="00755416"/>
    <w:rsid w:val="00764264"/>
    <w:rsid w:val="00787E55"/>
    <w:rsid w:val="007A7713"/>
    <w:rsid w:val="007B4FB2"/>
    <w:rsid w:val="007C0A0D"/>
    <w:rsid w:val="00815797"/>
    <w:rsid w:val="00824CD2"/>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AE661E"/>
    <w:rsid w:val="00B80B6A"/>
    <w:rsid w:val="00BA7752"/>
    <w:rsid w:val="00BB7109"/>
    <w:rsid w:val="00BD1236"/>
    <w:rsid w:val="00C00E04"/>
    <w:rsid w:val="00C05C6A"/>
    <w:rsid w:val="00C07A1D"/>
    <w:rsid w:val="00C10C87"/>
    <w:rsid w:val="00C10FBE"/>
    <w:rsid w:val="00C279F4"/>
    <w:rsid w:val="00C301F0"/>
    <w:rsid w:val="00C56C9E"/>
    <w:rsid w:val="00C56E90"/>
    <w:rsid w:val="00C61C85"/>
    <w:rsid w:val="00C82B82"/>
    <w:rsid w:val="00CB66F6"/>
    <w:rsid w:val="00CC0527"/>
    <w:rsid w:val="00CC29D9"/>
    <w:rsid w:val="00CD4C23"/>
    <w:rsid w:val="00CE32F2"/>
    <w:rsid w:val="00CF00C9"/>
    <w:rsid w:val="00D002AE"/>
    <w:rsid w:val="00D21AD8"/>
    <w:rsid w:val="00D436D9"/>
    <w:rsid w:val="00D44018"/>
    <w:rsid w:val="00D47CCE"/>
    <w:rsid w:val="00D63EF7"/>
    <w:rsid w:val="00D668B5"/>
    <w:rsid w:val="00D82167"/>
    <w:rsid w:val="00DA0E8D"/>
    <w:rsid w:val="00DA5F03"/>
    <w:rsid w:val="00DC3F69"/>
    <w:rsid w:val="00DD3915"/>
    <w:rsid w:val="00E10A15"/>
    <w:rsid w:val="00E205DA"/>
    <w:rsid w:val="00E50B22"/>
    <w:rsid w:val="00E622C4"/>
    <w:rsid w:val="00EA3323"/>
    <w:rsid w:val="00EE435B"/>
    <w:rsid w:val="00EE5B56"/>
    <w:rsid w:val="00F12F30"/>
    <w:rsid w:val="00F1353C"/>
    <w:rsid w:val="00F5463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12F8E5"/>
  <w15:chartTrackingRefBased/>
  <w15:docId w15:val="{76D1C530-B90B-40E1-A847-2B6C6FB0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67644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67644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676444"/>
    <w:rPr>
      <w:rFonts w:ascii="Arial" w:hAnsi="Arial" w:cs="Arial"/>
      <w:b/>
      <w:bCs/>
      <w:sz w:val="16"/>
      <w:szCs w:val="16"/>
      <w:lang w:eastAsia="zh-CN"/>
    </w:rPr>
  </w:style>
  <w:style w:type="character" w:customStyle="1" w:styleId="Titre7Car">
    <w:name w:val="Titre 7 Car"/>
    <w:basedOn w:val="Policepardfaut"/>
    <w:link w:val="Titre7"/>
    <w:rsid w:val="00676444"/>
    <w:rPr>
      <w:b/>
      <w:bCs/>
      <w:sz w:val="22"/>
      <w:szCs w:val="22"/>
      <w:lang w:eastAsia="zh-CN"/>
    </w:rPr>
  </w:style>
  <w:style w:type="paragraph" w:customStyle="1" w:styleId="Puce1">
    <w:name w:val="Puce 1"/>
    <w:basedOn w:val="Normal"/>
    <w:rsid w:val="00676444"/>
    <w:pPr>
      <w:numPr>
        <w:numId w:val="8"/>
      </w:numPr>
      <w:suppressAutoHyphens w:val="0"/>
      <w:spacing w:after="160" w:line="259" w:lineRule="auto"/>
    </w:pPr>
    <w:rPr>
      <w:rFonts w:ascii="Optima" w:eastAsiaTheme="minorEastAsia" w:hAnsi="Optima" w:cstheme="minorBidi"/>
      <w:sz w:val="22"/>
      <w:szCs w:val="22"/>
      <w:lang w:eastAsia="en-US"/>
    </w:rPr>
  </w:style>
  <w:style w:type="paragraph" w:styleId="Paragraphedeliste">
    <w:name w:val="List Paragraph"/>
    <w:aliases w:val="Paragraphe_DAT,Parag de liste"/>
    <w:basedOn w:val="Normal"/>
    <w:link w:val="ParagraphedelisteCar"/>
    <w:uiPriority w:val="34"/>
    <w:qFormat/>
    <w:rsid w:val="00676444"/>
    <w:pPr>
      <w:suppressAutoHyphens w:val="0"/>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ParagraphedelisteCar">
    <w:name w:val="Paragraphe de liste Car"/>
    <w:aliases w:val="Paragraphe_DAT Car,Parag de liste Car"/>
    <w:link w:val="Paragraphedeliste"/>
    <w:uiPriority w:val="34"/>
    <w:qFormat/>
    <w:rsid w:val="00676444"/>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www.cnaf.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2133-0513-44C2-847E-8DCFE160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3138</Words>
  <Characters>17264</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20362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Florent MINVIELLE 755</dc:creator>
  <cp:keywords/>
  <cp:lastModifiedBy>Myriam KAJINGU 755</cp:lastModifiedBy>
  <cp:revision>5</cp:revision>
  <cp:lastPrinted>2016-11-02T14:02:00Z</cp:lastPrinted>
  <dcterms:created xsi:type="dcterms:W3CDTF">2025-11-28T10:36:00Z</dcterms:created>
  <dcterms:modified xsi:type="dcterms:W3CDTF">2026-02-13T13:24:00Z</dcterms:modified>
</cp:coreProperties>
</file>