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Y="2050"/>
        <w:tblW w:w="10368" w:type="dxa"/>
        <w:tblLayout w:type="fixed"/>
        <w:tblLook w:val="0000" w:firstRow="0" w:lastRow="0" w:firstColumn="0" w:lastColumn="0" w:noHBand="0" w:noVBand="0"/>
      </w:tblPr>
      <w:tblGrid>
        <w:gridCol w:w="9288"/>
        <w:gridCol w:w="1080"/>
      </w:tblGrid>
      <w:tr w:rsidR="00AD23E4" w:rsidRPr="00AD23E4" w14:paraId="0A3561C8" w14:textId="77777777" w:rsidTr="00AD23E4">
        <w:tc>
          <w:tcPr>
            <w:tcW w:w="9288" w:type="dxa"/>
            <w:shd w:val="clear" w:color="auto" w:fill="66CCFF"/>
          </w:tcPr>
          <w:p w14:paraId="1198EC1D" w14:textId="77777777" w:rsidR="00AD23E4" w:rsidRPr="00AD23E4" w:rsidRDefault="00AD23E4" w:rsidP="00AD23E4">
            <w:pPr>
              <w:pStyle w:val="Titre8"/>
              <w:tabs>
                <w:tab w:val="num" w:pos="0"/>
                <w:tab w:val="right" w:pos="9639"/>
              </w:tabs>
              <w:spacing w:before="120" w:after="120"/>
              <w:rPr>
                <w:rFonts w:ascii="Garamond" w:hAnsi="Garamond"/>
                <w:caps/>
                <w:sz w:val="22"/>
                <w:szCs w:val="22"/>
              </w:rPr>
            </w:pPr>
            <w:r w:rsidRPr="00AD23E4">
              <w:rPr>
                <w:rFonts w:ascii="Garamond" w:hAnsi="Garamond"/>
                <w:b w:val="0"/>
                <w:caps/>
                <w:sz w:val="22"/>
                <w:szCs w:val="22"/>
              </w:rPr>
              <w:t>MARCHES PUBLICS</w:t>
            </w:r>
          </w:p>
          <w:p w14:paraId="32A6D619" w14:textId="77777777" w:rsidR="00AD23E4" w:rsidRPr="00AD23E4" w:rsidRDefault="00AD23E4" w:rsidP="00AD23E4">
            <w:pPr>
              <w:pStyle w:val="Titre8"/>
              <w:tabs>
                <w:tab w:val="num" w:pos="0"/>
                <w:tab w:val="right" w:pos="9639"/>
              </w:tabs>
              <w:rPr>
                <w:rFonts w:ascii="Garamond" w:hAnsi="Garamond"/>
                <w:sz w:val="22"/>
                <w:szCs w:val="22"/>
              </w:rPr>
            </w:pPr>
            <w:r w:rsidRPr="00AD23E4">
              <w:rPr>
                <w:rFonts w:ascii="Garamond" w:hAnsi="Garamond"/>
                <w:caps/>
                <w:sz w:val="22"/>
                <w:szCs w:val="22"/>
              </w:rPr>
              <w:t>DECLARATION DU candidat INDIVIDUEL</w:t>
            </w:r>
          </w:p>
          <w:p w14:paraId="45705473" w14:textId="77777777" w:rsidR="00AD23E4" w:rsidRPr="00AD23E4" w:rsidRDefault="00AD23E4" w:rsidP="00AD23E4">
            <w:pPr>
              <w:spacing w:before="120" w:after="120"/>
              <w:jc w:val="center"/>
              <w:rPr>
                <w:rFonts w:ascii="Garamond" w:hAnsi="Garamond"/>
                <w:caps/>
                <w:sz w:val="22"/>
                <w:szCs w:val="22"/>
              </w:rPr>
            </w:pPr>
            <w:r w:rsidRPr="00AD23E4">
              <w:rPr>
                <w:rFonts w:ascii="Garamond" w:hAnsi="Garamond" w:cs="Arial"/>
                <w:b/>
                <w:sz w:val="22"/>
                <w:szCs w:val="22"/>
              </w:rPr>
              <w:t>OU DU MEMBRE DU GROUPEMENT</w:t>
            </w:r>
            <w:r w:rsidRPr="00AD23E4">
              <w:rPr>
                <w:rStyle w:val="Caractresdenotedebasdepage"/>
                <w:rFonts w:ascii="Garamond" w:hAnsi="Garamond"/>
                <w:b/>
                <w:sz w:val="22"/>
                <w:szCs w:val="22"/>
              </w:rPr>
              <w:footnoteReference w:id="1"/>
            </w:r>
          </w:p>
        </w:tc>
        <w:tc>
          <w:tcPr>
            <w:tcW w:w="1080" w:type="dxa"/>
            <w:shd w:val="clear" w:color="auto" w:fill="66CCFF"/>
          </w:tcPr>
          <w:p w14:paraId="016491AE" w14:textId="77777777" w:rsidR="00AD23E4" w:rsidRPr="00AD23E4" w:rsidRDefault="00AD23E4" w:rsidP="00AD23E4">
            <w:pPr>
              <w:pStyle w:val="Titre8"/>
              <w:tabs>
                <w:tab w:val="num" w:pos="0"/>
                <w:tab w:val="right" w:pos="9639"/>
              </w:tabs>
              <w:spacing w:before="120" w:after="120"/>
              <w:rPr>
                <w:rFonts w:ascii="Garamond" w:hAnsi="Garamond"/>
                <w:sz w:val="22"/>
                <w:szCs w:val="22"/>
              </w:rPr>
            </w:pPr>
            <w:r w:rsidRPr="00AD23E4">
              <w:rPr>
                <w:rFonts w:ascii="Garamond" w:hAnsi="Garamond"/>
                <w:caps/>
                <w:sz w:val="22"/>
                <w:szCs w:val="22"/>
              </w:rPr>
              <w:t>DC2</w:t>
            </w:r>
          </w:p>
        </w:tc>
      </w:tr>
    </w:tbl>
    <w:p w14:paraId="38933A32" w14:textId="087C9436" w:rsidR="00472B25" w:rsidRDefault="00AD23E4">
      <w:pPr>
        <w:rPr>
          <w:b/>
          <w:bCs/>
        </w:rPr>
      </w:pPr>
      <w:r w:rsidRPr="00D44ADA">
        <w:rPr>
          <w:rFonts w:ascii="Garamond" w:hAnsi="Garamond" w:cs="Arial"/>
          <w:noProof/>
          <w:sz w:val="24"/>
          <w:szCs w:val="24"/>
        </w:rPr>
        <w:drawing>
          <wp:anchor distT="0" distB="0" distL="114300" distR="114300" simplePos="0" relativeHeight="251659264" behindDoc="1" locked="0" layoutInCell="1" allowOverlap="1" wp14:anchorId="7EF279FB" wp14:editId="6A1885D7">
            <wp:simplePos x="0" y="0"/>
            <wp:positionH relativeFrom="margin">
              <wp:posOffset>2988190</wp:posOffset>
            </wp:positionH>
            <wp:positionV relativeFrom="paragraph">
              <wp:posOffset>-148045</wp:posOffset>
            </wp:positionV>
            <wp:extent cx="723666" cy="1154655"/>
            <wp:effectExtent l="0" t="0" r="635" b="762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9486" cy="1163942"/>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4981EAA" w14:textId="77777777">
        <w:tc>
          <w:tcPr>
            <w:tcW w:w="10419" w:type="dxa"/>
            <w:shd w:val="clear" w:color="auto" w:fill="auto"/>
          </w:tcPr>
          <w:p w14:paraId="032C70FA" w14:textId="77782C71" w:rsidR="00472B25" w:rsidRDefault="00472B25">
            <w:pPr>
              <w:pStyle w:val="Pieddepage"/>
              <w:tabs>
                <w:tab w:val="clear" w:pos="4536"/>
                <w:tab w:val="clear" w:pos="9072"/>
              </w:tabs>
              <w:jc w:val="center"/>
              <w:rPr>
                <w:rFonts w:ascii="Arial" w:hAnsi="Arial" w:cs="Arial"/>
              </w:rPr>
            </w:pPr>
          </w:p>
          <w:p w14:paraId="5AF6CE02" w14:textId="1C43560C" w:rsidR="00472B25" w:rsidRDefault="00472B25">
            <w:pPr>
              <w:pStyle w:val="Pieddepage"/>
              <w:tabs>
                <w:tab w:val="clear" w:pos="4536"/>
                <w:tab w:val="clear" w:pos="9072"/>
              </w:tabs>
              <w:jc w:val="center"/>
              <w:rPr>
                <w:rFonts w:ascii="Arial" w:hAnsi="Arial" w:cs="Arial"/>
              </w:rPr>
            </w:pPr>
          </w:p>
          <w:p w14:paraId="5ABDF620" w14:textId="3031FB25" w:rsidR="00472B25" w:rsidRDefault="00472B25" w:rsidP="00AD23E4">
            <w:pPr>
              <w:pStyle w:val="Pieddepage"/>
              <w:tabs>
                <w:tab w:val="clear" w:pos="4536"/>
                <w:tab w:val="clear" w:pos="9072"/>
              </w:tabs>
              <w:jc w:val="center"/>
            </w:pPr>
          </w:p>
        </w:tc>
      </w:tr>
    </w:tbl>
    <w:p w14:paraId="1ADD2EF6" w14:textId="77777777" w:rsidR="00472B25" w:rsidRDefault="00472B25">
      <w:pPr>
        <w:sectPr w:rsidR="00472B25">
          <w:footerReference w:type="default" r:id="rId9"/>
          <w:pgSz w:w="11906" w:h="16838"/>
          <w:pgMar w:top="454" w:right="851" w:bottom="736" w:left="851" w:header="720" w:footer="680" w:gutter="0"/>
          <w:cols w:space="720"/>
          <w:docGrid w:linePitch="360"/>
        </w:sectPr>
      </w:pPr>
    </w:p>
    <w:p w14:paraId="1D347942" w14:textId="77777777" w:rsidR="00472B25" w:rsidRPr="00AD23E4" w:rsidRDefault="00472B25">
      <w:pPr>
        <w:jc w:val="both"/>
        <w:rPr>
          <w:rFonts w:ascii="Garamond" w:hAnsi="Garamond" w:cs="Arial"/>
          <w:sz w:val="22"/>
          <w:szCs w:val="22"/>
        </w:rPr>
      </w:pPr>
    </w:p>
    <w:p w14:paraId="011CAB2D" w14:textId="77777777" w:rsidR="00472B25" w:rsidRPr="00AD23E4" w:rsidRDefault="00472B25">
      <w:pPr>
        <w:pStyle w:val="Titre2"/>
        <w:jc w:val="both"/>
        <w:rPr>
          <w:rFonts w:ascii="Garamond" w:hAnsi="Garamond" w:cs="Arial"/>
          <w:b w:val="0"/>
          <w:i/>
          <w:sz w:val="22"/>
          <w:szCs w:val="22"/>
        </w:rPr>
      </w:pPr>
      <w:r w:rsidRPr="00AD23E4">
        <w:rPr>
          <w:rFonts w:ascii="Garamond" w:hAnsi="Garamond" w:cs="Arial"/>
          <w:b w:val="0"/>
          <w:i/>
          <w:sz w:val="22"/>
          <w:szCs w:val="22"/>
        </w:rPr>
        <w:t xml:space="preserve">Le formulaire DC2 est un modèle de déclaration qui peut être utilisé par les candidats aux marchés publics </w:t>
      </w:r>
      <w:r w:rsidR="001D25B2" w:rsidRPr="00AD23E4">
        <w:rPr>
          <w:rFonts w:ascii="Garamond" w:hAnsi="Garamond" w:cs="Arial"/>
          <w:b w:val="0"/>
          <w:i/>
          <w:sz w:val="22"/>
          <w:szCs w:val="22"/>
        </w:rPr>
        <w:t xml:space="preserve">(marchés </w:t>
      </w:r>
      <w:r w:rsidRPr="00AD23E4">
        <w:rPr>
          <w:rFonts w:ascii="Garamond" w:hAnsi="Garamond" w:cs="Arial"/>
          <w:b w:val="0"/>
          <w:i/>
          <w:sz w:val="22"/>
          <w:szCs w:val="22"/>
        </w:rPr>
        <w:t>ou accords-cadres</w:t>
      </w:r>
      <w:r w:rsidR="001E68EF" w:rsidRPr="00AD23E4">
        <w:rPr>
          <w:rFonts w:ascii="Garamond" w:hAnsi="Garamond" w:cs="Arial"/>
          <w:b w:val="0"/>
          <w:i/>
          <w:sz w:val="22"/>
          <w:szCs w:val="22"/>
        </w:rPr>
        <w:t>)</w:t>
      </w:r>
      <w:r w:rsidRPr="00AD23E4">
        <w:rPr>
          <w:rFonts w:ascii="Garamond" w:hAnsi="Garamond" w:cs="Arial"/>
          <w:b w:val="0"/>
          <w:i/>
          <w:sz w:val="22"/>
          <w:szCs w:val="22"/>
        </w:rPr>
        <w:t xml:space="preserve"> à l'appui de leur candidature (formulaire DC1).</w:t>
      </w:r>
    </w:p>
    <w:p w14:paraId="43DF9ACA" w14:textId="77777777" w:rsidR="00472B25" w:rsidRPr="00AD23E4" w:rsidRDefault="00472B25">
      <w:pPr>
        <w:pStyle w:val="Titre2"/>
        <w:jc w:val="both"/>
        <w:rPr>
          <w:rFonts w:ascii="Garamond" w:hAnsi="Garamond" w:cs="Arial"/>
          <w:b w:val="0"/>
          <w:i/>
          <w:sz w:val="22"/>
          <w:szCs w:val="22"/>
        </w:rPr>
      </w:pPr>
      <w:r w:rsidRPr="00AD23E4">
        <w:rPr>
          <w:rFonts w:ascii="Garamond" w:hAnsi="Garamond" w:cs="Arial"/>
          <w:b w:val="0"/>
          <w:i/>
          <w:sz w:val="22"/>
          <w:szCs w:val="22"/>
        </w:rPr>
        <w:t>En cas d’allotissement, ce document doit être fourni pour chacun des lots de la consultation.</w:t>
      </w:r>
    </w:p>
    <w:p w14:paraId="74420F1F" w14:textId="77777777" w:rsidR="00614AE6" w:rsidRPr="00AD23E4" w:rsidRDefault="00614AE6" w:rsidP="00614AE6">
      <w:pPr>
        <w:rPr>
          <w:rFonts w:ascii="Garamond" w:hAnsi="Garamond"/>
          <w:sz w:val="22"/>
          <w:szCs w:val="22"/>
        </w:rPr>
      </w:pPr>
    </w:p>
    <w:p w14:paraId="254B1877" w14:textId="77777777" w:rsidR="00472B25" w:rsidRPr="00AD23E4" w:rsidRDefault="00472B25">
      <w:pPr>
        <w:pStyle w:val="Lgende"/>
        <w:spacing w:before="0" w:after="0"/>
        <w:jc w:val="both"/>
        <w:rPr>
          <w:rFonts w:ascii="Garamond" w:hAnsi="Garamond" w:cs="Arial"/>
          <w:sz w:val="22"/>
          <w:szCs w:val="22"/>
        </w:rPr>
      </w:pPr>
      <w:r w:rsidRPr="00AD23E4">
        <w:rPr>
          <w:rFonts w:ascii="Garamond" w:hAnsi="Garamond" w:cs="Arial"/>
          <w:sz w:val="22"/>
          <w:szCs w:val="22"/>
        </w:rPr>
        <w:t>En cas de candidature groupée, il est rempli par chaque membre du groupement.</w:t>
      </w:r>
    </w:p>
    <w:p w14:paraId="4CF65EFA" w14:textId="77777777" w:rsidR="00614AE6" w:rsidRPr="00AD23E4" w:rsidRDefault="00614AE6" w:rsidP="00614AE6">
      <w:pPr>
        <w:rPr>
          <w:rFonts w:ascii="Garamond" w:hAnsi="Garamond"/>
          <w:sz w:val="22"/>
          <w:szCs w:val="22"/>
        </w:rPr>
      </w:pPr>
    </w:p>
    <w:p w14:paraId="22A67D2E" w14:textId="77777777" w:rsidR="00472B25" w:rsidRPr="00AD23E4" w:rsidRDefault="00472B25">
      <w:pPr>
        <w:jc w:val="both"/>
        <w:rPr>
          <w:rFonts w:ascii="Garamond" w:hAnsi="Garamond" w:cs="Arial"/>
          <w:i/>
          <w:sz w:val="22"/>
          <w:szCs w:val="22"/>
        </w:rPr>
      </w:pPr>
      <w:r w:rsidRPr="00AD23E4">
        <w:rPr>
          <w:rFonts w:ascii="Garamond" w:hAnsi="Garamond" w:cs="Arial"/>
          <w:i/>
          <w:sz w:val="22"/>
          <w:szCs w:val="22"/>
        </w:rPr>
        <w:t xml:space="preserve">En complément de sa lettre de candidature (formulaire DC1), le candidat individuel ou chacun des membres du groupement </w:t>
      </w:r>
      <w:r w:rsidR="006E6210" w:rsidRPr="00AD23E4">
        <w:rPr>
          <w:rFonts w:ascii="Garamond" w:hAnsi="Garamond" w:cs="Arial"/>
          <w:i/>
          <w:sz w:val="22"/>
          <w:szCs w:val="22"/>
        </w:rPr>
        <w:t xml:space="preserve">peut </w:t>
      </w:r>
      <w:r w:rsidRPr="00AD23E4">
        <w:rPr>
          <w:rFonts w:ascii="Garamond" w:hAnsi="Garamond" w:cs="Arial"/>
          <w:i/>
          <w:sz w:val="22"/>
          <w:szCs w:val="22"/>
        </w:rPr>
        <w:t>produi</w:t>
      </w:r>
      <w:r w:rsidR="006E6210" w:rsidRPr="00AD23E4">
        <w:rPr>
          <w:rFonts w:ascii="Garamond" w:hAnsi="Garamond" w:cs="Arial"/>
          <w:i/>
          <w:sz w:val="22"/>
          <w:szCs w:val="22"/>
        </w:rPr>
        <w:t>re</w:t>
      </w:r>
      <w:r w:rsidRPr="00AD23E4">
        <w:rPr>
          <w:rFonts w:ascii="Garamond" w:hAnsi="Garamond" w:cs="Arial"/>
          <w:i/>
          <w:sz w:val="22"/>
          <w:szCs w:val="22"/>
        </w:rPr>
        <w:t xml:space="preserve">, en annexe du DC2, les éléments demandés par </w:t>
      </w:r>
      <w:r w:rsidR="0013398C" w:rsidRPr="00AD23E4">
        <w:rPr>
          <w:rFonts w:ascii="Garamond" w:hAnsi="Garamond" w:cs="Arial"/>
          <w:i/>
          <w:sz w:val="22"/>
          <w:szCs w:val="22"/>
        </w:rPr>
        <w:t>l’acheteur</w:t>
      </w:r>
      <w:r w:rsidRPr="00AD23E4">
        <w:rPr>
          <w:rFonts w:ascii="Garamond" w:hAnsi="Garamond" w:cs="Arial"/>
          <w:i/>
          <w:sz w:val="22"/>
          <w:szCs w:val="22"/>
        </w:rPr>
        <w:t xml:space="preserve"> dans l'avis d'appel à la concurrence</w:t>
      </w:r>
      <w:r w:rsidR="0013398C" w:rsidRPr="00AD23E4">
        <w:rPr>
          <w:rFonts w:ascii="Garamond" w:hAnsi="Garamond" w:cs="Arial"/>
          <w:sz w:val="22"/>
          <w:szCs w:val="22"/>
        </w:rPr>
        <w:t xml:space="preserve"> </w:t>
      </w:r>
      <w:r w:rsidR="0013398C" w:rsidRPr="00AD23E4">
        <w:rPr>
          <w:rFonts w:ascii="Garamond" w:hAnsi="Garamond" w:cs="Arial"/>
          <w:i/>
          <w:sz w:val="22"/>
          <w:szCs w:val="22"/>
        </w:rPr>
        <w:t>ou dans l’invitation à confirmer l’intérêt, ou en l’absence d’un tel avis ou d’une telle invitation</w:t>
      </w:r>
      <w:r w:rsidR="00B80B6A" w:rsidRPr="00AD23E4">
        <w:rPr>
          <w:rFonts w:ascii="Garamond" w:hAnsi="Garamond" w:cs="Arial"/>
          <w:i/>
          <w:sz w:val="22"/>
          <w:szCs w:val="22"/>
        </w:rPr>
        <w:t>,</w:t>
      </w:r>
      <w:r w:rsidR="0013398C" w:rsidRPr="00AD23E4">
        <w:rPr>
          <w:rFonts w:ascii="Garamond" w:hAnsi="Garamond" w:cs="Arial"/>
          <w:i/>
          <w:sz w:val="22"/>
          <w:szCs w:val="22"/>
        </w:rPr>
        <w:t xml:space="preserve"> dans</w:t>
      </w:r>
      <w:r w:rsidR="00A05A3B" w:rsidRPr="00AD23E4">
        <w:rPr>
          <w:rFonts w:ascii="Garamond" w:hAnsi="Garamond" w:cs="Arial"/>
          <w:i/>
          <w:sz w:val="22"/>
          <w:szCs w:val="22"/>
        </w:rPr>
        <w:t xml:space="preserve"> </w:t>
      </w:r>
      <w:r w:rsidR="006E2F47" w:rsidRPr="00AD23E4">
        <w:rPr>
          <w:rFonts w:ascii="Garamond" w:hAnsi="Garamond" w:cs="Arial"/>
          <w:i/>
          <w:sz w:val="22"/>
          <w:szCs w:val="22"/>
        </w:rPr>
        <w:t>les documents de la consultation</w:t>
      </w:r>
      <w:r w:rsidRPr="00AD23E4">
        <w:rPr>
          <w:rFonts w:ascii="Garamond" w:hAnsi="Garamond" w:cs="Arial"/>
          <w:i/>
          <w:sz w:val="22"/>
          <w:szCs w:val="22"/>
        </w:rPr>
        <w:t>.</w:t>
      </w:r>
    </w:p>
    <w:p w14:paraId="681D17D0" w14:textId="77777777" w:rsidR="00614AE6" w:rsidRPr="00AD23E4" w:rsidRDefault="00614AE6">
      <w:pPr>
        <w:jc w:val="both"/>
        <w:rPr>
          <w:rFonts w:ascii="Garamond" w:hAnsi="Garamond" w:cs="Arial"/>
          <w:i/>
          <w:iCs/>
          <w:sz w:val="22"/>
          <w:szCs w:val="22"/>
        </w:rPr>
      </w:pPr>
    </w:p>
    <w:p w14:paraId="3F27790E" w14:textId="77777777" w:rsidR="003C025D" w:rsidRPr="00AD23E4" w:rsidRDefault="003C025D" w:rsidP="003C025D">
      <w:pPr>
        <w:jc w:val="both"/>
        <w:rPr>
          <w:rFonts w:ascii="Garamond" w:hAnsi="Garamond" w:cs="Arial"/>
          <w:i/>
          <w:sz w:val="22"/>
          <w:szCs w:val="22"/>
        </w:rPr>
      </w:pPr>
      <w:r w:rsidRPr="00AD23E4">
        <w:rPr>
          <w:rFonts w:ascii="Garamond" w:hAnsi="Garamond" w:cs="Arial"/>
          <w:i/>
          <w:sz w:val="22"/>
          <w:szCs w:val="22"/>
        </w:rPr>
        <w:t xml:space="preserve">Il est rappelé qu’en application du code de la commande publique, et notamment ses </w:t>
      </w:r>
      <w:hyperlink r:id="rId10" w:history="1">
        <w:r w:rsidRPr="00AD23E4">
          <w:rPr>
            <w:rStyle w:val="Lienhypertexte"/>
            <w:rFonts w:ascii="Garamond" w:hAnsi="Garamond" w:cs="Arial"/>
            <w:i/>
            <w:sz w:val="22"/>
            <w:szCs w:val="22"/>
          </w:rPr>
          <w:t>articles L. 1110-1</w:t>
        </w:r>
      </w:hyperlink>
      <w:r w:rsidRPr="00AD23E4">
        <w:rPr>
          <w:rFonts w:ascii="Garamond" w:hAnsi="Garamond" w:cs="Arial"/>
          <w:i/>
          <w:sz w:val="22"/>
          <w:szCs w:val="22"/>
        </w:rPr>
        <w:t xml:space="preserve">, et </w:t>
      </w:r>
      <w:hyperlink r:id="rId11" w:history="1">
        <w:r w:rsidRPr="00AD23E4">
          <w:rPr>
            <w:rStyle w:val="Lienhypertexte"/>
            <w:rFonts w:ascii="Garamond" w:hAnsi="Garamond" w:cs="Arial"/>
            <w:i/>
            <w:sz w:val="22"/>
            <w:szCs w:val="22"/>
          </w:rPr>
          <w:t>R. 2162-1 à R. 2162-6</w:t>
        </w:r>
      </w:hyperlink>
      <w:r w:rsidRPr="00AD23E4">
        <w:rPr>
          <w:rFonts w:ascii="Garamond" w:hAnsi="Garamond" w:cs="Arial"/>
          <w:i/>
          <w:sz w:val="22"/>
          <w:szCs w:val="22"/>
        </w:rPr>
        <w:t xml:space="preserve">, </w:t>
      </w:r>
      <w:hyperlink r:id="rId12" w:history="1">
        <w:r w:rsidRPr="00AD23E4">
          <w:rPr>
            <w:rStyle w:val="Lienhypertexte"/>
            <w:rFonts w:ascii="Garamond" w:hAnsi="Garamond" w:cs="Arial"/>
            <w:i/>
            <w:sz w:val="22"/>
            <w:szCs w:val="22"/>
          </w:rPr>
          <w:t>R. 2162-7 à R. 2162-12</w:t>
        </w:r>
      </w:hyperlink>
      <w:r w:rsidRPr="00AD23E4">
        <w:rPr>
          <w:rFonts w:ascii="Garamond" w:hAnsi="Garamond" w:cs="Arial"/>
          <w:i/>
          <w:sz w:val="22"/>
          <w:szCs w:val="22"/>
        </w:rPr>
        <w:t xml:space="preserve">, </w:t>
      </w:r>
      <w:hyperlink r:id="rId13" w:history="1">
        <w:r w:rsidRPr="00AD23E4">
          <w:rPr>
            <w:rStyle w:val="Lienhypertexte"/>
            <w:rFonts w:ascii="Garamond" w:hAnsi="Garamond" w:cs="Arial"/>
            <w:i/>
            <w:sz w:val="22"/>
            <w:szCs w:val="22"/>
          </w:rPr>
          <w:t>R. 2162-13 à R. 2162-14</w:t>
        </w:r>
      </w:hyperlink>
      <w:r w:rsidRPr="00AD23E4">
        <w:rPr>
          <w:rFonts w:ascii="Garamond" w:hAnsi="Garamond" w:cs="Arial"/>
          <w:i/>
          <w:sz w:val="22"/>
          <w:szCs w:val="22"/>
        </w:rPr>
        <w:t xml:space="preserve"> et </w:t>
      </w:r>
      <w:hyperlink r:id="rId14" w:history="1">
        <w:r w:rsidRPr="00AD23E4">
          <w:rPr>
            <w:rStyle w:val="Lienhypertexte"/>
            <w:rFonts w:ascii="Garamond" w:hAnsi="Garamond" w:cs="Arial"/>
            <w:i/>
            <w:sz w:val="22"/>
            <w:szCs w:val="22"/>
          </w:rPr>
          <w:t>R. 2162-15 à R. 2162-21</w:t>
        </w:r>
      </w:hyperlink>
      <w:r w:rsidRPr="00AD23E4">
        <w:rPr>
          <w:rFonts w:ascii="Garamond" w:hAnsi="Garamond" w:cs="Arial"/>
          <w:i/>
          <w:sz w:val="22"/>
          <w:szCs w:val="22"/>
        </w:rPr>
        <w:t xml:space="preserve"> (marchés publics autres que de défense ou de sécurité), ainsi que </w:t>
      </w:r>
      <w:hyperlink r:id="rId15" w:history="1">
        <w:r w:rsidRPr="00AD23E4">
          <w:rPr>
            <w:rStyle w:val="Lienhypertexte"/>
            <w:rFonts w:ascii="Garamond" w:hAnsi="Garamond" w:cs="Arial"/>
            <w:i/>
            <w:sz w:val="22"/>
            <w:szCs w:val="22"/>
          </w:rPr>
          <w:t>R. 23612-1 à R. 2362-6</w:t>
        </w:r>
      </w:hyperlink>
      <w:r w:rsidRPr="00AD23E4">
        <w:rPr>
          <w:rFonts w:ascii="Garamond" w:hAnsi="Garamond" w:cs="Arial"/>
          <w:i/>
          <w:sz w:val="22"/>
          <w:szCs w:val="22"/>
        </w:rPr>
        <w:t xml:space="preserve">, </w:t>
      </w:r>
      <w:hyperlink r:id="rId16" w:history="1">
        <w:r w:rsidRPr="00AD23E4">
          <w:rPr>
            <w:rStyle w:val="Lienhypertexte"/>
            <w:rFonts w:ascii="Garamond" w:hAnsi="Garamond" w:cs="Arial"/>
            <w:i/>
            <w:sz w:val="22"/>
            <w:szCs w:val="22"/>
          </w:rPr>
          <w:t>R. 2362-7</w:t>
        </w:r>
      </w:hyperlink>
      <w:r w:rsidRPr="00AD23E4">
        <w:rPr>
          <w:rFonts w:ascii="Garamond" w:hAnsi="Garamond" w:cs="Arial"/>
          <w:i/>
          <w:sz w:val="22"/>
          <w:szCs w:val="22"/>
        </w:rPr>
        <w:t xml:space="preserve">, </w:t>
      </w:r>
      <w:hyperlink r:id="rId17" w:history="1">
        <w:r w:rsidRPr="00AD23E4">
          <w:rPr>
            <w:rStyle w:val="Lienhypertexte"/>
            <w:rFonts w:ascii="Garamond" w:hAnsi="Garamond" w:cs="Arial"/>
            <w:i/>
            <w:sz w:val="22"/>
            <w:szCs w:val="22"/>
          </w:rPr>
          <w:t>R. 2362-8</w:t>
        </w:r>
      </w:hyperlink>
      <w:r w:rsidRPr="00AD23E4">
        <w:rPr>
          <w:rFonts w:ascii="Garamond" w:hAnsi="Garamond" w:cs="Arial"/>
          <w:i/>
          <w:sz w:val="22"/>
          <w:szCs w:val="22"/>
        </w:rPr>
        <w:t xml:space="preserve">, </w:t>
      </w:r>
      <w:hyperlink r:id="rId18" w:history="1">
        <w:r w:rsidRPr="00AD23E4">
          <w:rPr>
            <w:rStyle w:val="Lienhypertexte"/>
            <w:rFonts w:ascii="Garamond" w:hAnsi="Garamond" w:cs="Arial"/>
            <w:i/>
            <w:sz w:val="22"/>
            <w:szCs w:val="22"/>
          </w:rPr>
          <w:t>R. 2362-9 à R. 2362-12</w:t>
        </w:r>
      </w:hyperlink>
      <w:r w:rsidRPr="00AD23E4">
        <w:rPr>
          <w:rFonts w:ascii="Garamond" w:hAnsi="Garamond" w:cs="Arial"/>
          <w:i/>
          <w:sz w:val="22"/>
          <w:szCs w:val="22"/>
        </w:rPr>
        <w:t>, et </w:t>
      </w:r>
      <w:hyperlink r:id="rId19" w:history="1">
        <w:r w:rsidRPr="00AD23E4">
          <w:rPr>
            <w:rStyle w:val="Lienhypertexte"/>
            <w:rFonts w:ascii="Garamond" w:hAnsi="Garamond" w:cs="Arial"/>
            <w:i/>
            <w:sz w:val="22"/>
            <w:szCs w:val="22"/>
          </w:rPr>
          <w:t>R. 2362-13 à R. 2362-18</w:t>
        </w:r>
      </w:hyperlink>
      <w:r w:rsidRPr="00AD23E4">
        <w:rPr>
          <w:rFonts w:ascii="Garamond" w:hAnsi="Garamond" w:cs="Arial"/>
          <w:i/>
          <w:sz w:val="22"/>
          <w:szCs w:val="22"/>
        </w:rPr>
        <w:t xml:space="preserve"> (marchés de défense ou de sécurité), le vocable de « marché public » recouvre aussi les marchés de partenariat et les marchés de défense ou de sécurité </w:t>
      </w:r>
      <w:r w:rsidR="00717070" w:rsidRPr="00AD23E4">
        <w:rPr>
          <w:rFonts w:ascii="Garamond" w:hAnsi="Garamond" w:cs="Arial"/>
          <w:i/>
          <w:sz w:val="22"/>
          <w:szCs w:val="22"/>
        </w:rPr>
        <w:t xml:space="preserve">(MDS) </w:t>
      </w:r>
      <w:r w:rsidRPr="00AD23E4">
        <w:rPr>
          <w:rFonts w:ascii="Garamond" w:hAnsi="Garamond" w:cs="Arial"/>
          <w:i/>
          <w:sz w:val="22"/>
          <w:szCs w:val="22"/>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85BD68A" w14:textId="77777777" w:rsidR="003C025D" w:rsidRPr="00AD23E4" w:rsidRDefault="003C025D" w:rsidP="003C025D">
      <w:pPr>
        <w:jc w:val="both"/>
        <w:rPr>
          <w:rFonts w:ascii="Garamond" w:hAnsi="Garamond" w:cs="Arial"/>
          <w:i/>
          <w:sz w:val="22"/>
          <w:szCs w:val="22"/>
        </w:rPr>
      </w:pPr>
    </w:p>
    <w:p w14:paraId="26425EC6" w14:textId="77777777" w:rsidR="00472B25" w:rsidRPr="00AD23E4" w:rsidRDefault="00472B25">
      <w:pPr>
        <w:rPr>
          <w:rFonts w:ascii="Garamond" w:hAnsi="Garamond" w:cs="Arial"/>
          <w:iCs/>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AD23E4" w14:paraId="74583C2F" w14:textId="77777777">
        <w:tc>
          <w:tcPr>
            <w:tcW w:w="10331" w:type="dxa"/>
            <w:shd w:val="clear" w:color="auto" w:fill="66CCFF"/>
          </w:tcPr>
          <w:p w14:paraId="5B3AA852" w14:textId="77777777" w:rsidR="00472B25" w:rsidRPr="00AD23E4" w:rsidRDefault="00472B25" w:rsidP="006E2F47">
            <w:pPr>
              <w:tabs>
                <w:tab w:val="left" w:pos="-142"/>
                <w:tab w:val="left" w:pos="4111"/>
              </w:tabs>
              <w:jc w:val="both"/>
              <w:rPr>
                <w:rFonts w:ascii="Garamond" w:hAnsi="Garamond" w:cs="Arial"/>
                <w:i/>
                <w:iCs/>
                <w:sz w:val="22"/>
                <w:szCs w:val="22"/>
              </w:rPr>
            </w:pPr>
            <w:r w:rsidRPr="00AD23E4">
              <w:rPr>
                <w:rFonts w:ascii="Garamond" w:hAnsi="Garamond" w:cs="Arial"/>
                <w:b/>
                <w:bCs/>
                <w:sz w:val="22"/>
                <w:szCs w:val="22"/>
              </w:rPr>
              <w:t xml:space="preserve">A - Identification </w:t>
            </w:r>
            <w:r w:rsidR="006E2F47" w:rsidRPr="00AD23E4">
              <w:rPr>
                <w:rFonts w:ascii="Garamond" w:hAnsi="Garamond" w:cs="Arial"/>
                <w:b/>
                <w:bCs/>
                <w:sz w:val="22"/>
                <w:szCs w:val="22"/>
              </w:rPr>
              <w:t>de l’acheteur</w:t>
            </w:r>
          </w:p>
        </w:tc>
      </w:tr>
    </w:tbl>
    <w:p w14:paraId="7809D493" w14:textId="77777777" w:rsidR="00591782" w:rsidRPr="00AD23E4" w:rsidRDefault="00591782" w:rsidP="00591782">
      <w:pPr>
        <w:pStyle w:val="En-tte"/>
        <w:tabs>
          <w:tab w:val="clear" w:pos="4536"/>
          <w:tab w:val="clear" w:pos="9072"/>
        </w:tabs>
        <w:rPr>
          <w:rFonts w:ascii="Garamond" w:hAnsi="Garamond" w:cs="Arial"/>
          <w:sz w:val="22"/>
          <w:szCs w:val="22"/>
        </w:rPr>
      </w:pPr>
    </w:p>
    <w:p w14:paraId="2C2D1532" w14:textId="77777777" w:rsidR="00591782" w:rsidRPr="00AD23E4" w:rsidRDefault="00591782" w:rsidP="00591782">
      <w:pPr>
        <w:pStyle w:val="En-tte"/>
        <w:rPr>
          <w:rFonts w:ascii="Garamond" w:hAnsi="Garamond" w:cs="Arial"/>
          <w:sz w:val="22"/>
          <w:szCs w:val="22"/>
        </w:rPr>
      </w:pPr>
      <w:r w:rsidRPr="00AD23E4">
        <w:rPr>
          <w:rFonts w:ascii="Garamond" w:hAnsi="Garamond" w:cs="Arial"/>
          <w:b/>
          <w:bCs/>
          <w:sz w:val="22"/>
          <w:szCs w:val="22"/>
        </w:rPr>
        <w:t>GRANDE CHANCELLERIE DE LA LEGION D’HONNEUR</w:t>
      </w:r>
    </w:p>
    <w:p w14:paraId="5892FA80" w14:textId="77777777" w:rsidR="00591782" w:rsidRPr="00AD23E4" w:rsidRDefault="00591782" w:rsidP="00591782">
      <w:pPr>
        <w:pStyle w:val="En-tte"/>
        <w:rPr>
          <w:rFonts w:ascii="Garamond" w:hAnsi="Garamond" w:cs="Arial"/>
          <w:sz w:val="22"/>
          <w:szCs w:val="22"/>
        </w:rPr>
      </w:pPr>
      <w:r w:rsidRPr="00AD23E4">
        <w:rPr>
          <w:rFonts w:ascii="Garamond" w:hAnsi="Garamond" w:cs="Arial"/>
          <w:b/>
          <w:bCs/>
          <w:sz w:val="22"/>
          <w:szCs w:val="22"/>
        </w:rPr>
        <w:t>Monsieur le Grand Chancelier ou son représentant dûment habilité</w:t>
      </w:r>
    </w:p>
    <w:p w14:paraId="19A0EA74" w14:textId="77777777" w:rsidR="00591782" w:rsidRPr="00AD23E4" w:rsidRDefault="00591782" w:rsidP="00591782">
      <w:pPr>
        <w:pStyle w:val="En-tte"/>
        <w:rPr>
          <w:rFonts w:ascii="Garamond" w:hAnsi="Garamond" w:cs="Arial"/>
          <w:sz w:val="22"/>
          <w:szCs w:val="22"/>
        </w:rPr>
      </w:pPr>
      <w:r w:rsidRPr="00AD23E4">
        <w:rPr>
          <w:rFonts w:ascii="Garamond" w:hAnsi="Garamond" w:cs="Arial"/>
          <w:b/>
          <w:bCs/>
          <w:sz w:val="22"/>
          <w:szCs w:val="22"/>
        </w:rPr>
        <w:t>1, rue de Solférino</w:t>
      </w:r>
    </w:p>
    <w:p w14:paraId="4D4F1179" w14:textId="77777777" w:rsidR="00591782" w:rsidRPr="00AD23E4" w:rsidRDefault="00591782" w:rsidP="00591782">
      <w:pPr>
        <w:pStyle w:val="En-tte"/>
        <w:rPr>
          <w:rFonts w:ascii="Garamond" w:hAnsi="Garamond" w:cs="Arial"/>
          <w:sz w:val="22"/>
          <w:szCs w:val="22"/>
        </w:rPr>
      </w:pPr>
      <w:r w:rsidRPr="00AD23E4">
        <w:rPr>
          <w:rFonts w:ascii="Garamond" w:hAnsi="Garamond" w:cs="Arial"/>
          <w:b/>
          <w:bCs/>
          <w:sz w:val="22"/>
          <w:szCs w:val="22"/>
        </w:rPr>
        <w:t>75700 PARIS 07 SP</w:t>
      </w:r>
    </w:p>
    <w:p w14:paraId="6D5E24AC" w14:textId="77777777" w:rsidR="00591782" w:rsidRPr="00AD23E4" w:rsidRDefault="00591782" w:rsidP="00591782">
      <w:pPr>
        <w:pStyle w:val="En-tte"/>
        <w:rPr>
          <w:rFonts w:ascii="Garamond" w:hAnsi="Garamond" w:cs="Arial"/>
          <w:sz w:val="22"/>
          <w:szCs w:val="22"/>
        </w:rPr>
      </w:pPr>
      <w:r w:rsidRPr="00AD23E4">
        <w:rPr>
          <w:rFonts w:ascii="Garamond" w:hAnsi="Garamond" w:cs="Arial"/>
          <w:b/>
          <w:bCs/>
          <w:sz w:val="22"/>
          <w:szCs w:val="22"/>
        </w:rPr>
        <w:t xml:space="preserve">Téléphone : 01 40 62 84 00 </w:t>
      </w:r>
    </w:p>
    <w:p w14:paraId="4FB1D2E5" w14:textId="77777777" w:rsidR="00591782" w:rsidRPr="00AD23E4" w:rsidRDefault="00591782" w:rsidP="00591782">
      <w:pPr>
        <w:pStyle w:val="En-tte"/>
        <w:rPr>
          <w:rFonts w:ascii="Garamond" w:hAnsi="Garamond" w:cs="Arial"/>
          <w:sz w:val="22"/>
          <w:szCs w:val="22"/>
          <w:lang w:val="en-US"/>
        </w:rPr>
      </w:pPr>
      <w:proofErr w:type="gramStart"/>
      <w:r w:rsidRPr="00AD23E4">
        <w:rPr>
          <w:rFonts w:ascii="Garamond" w:hAnsi="Garamond" w:cs="Arial"/>
          <w:sz w:val="22"/>
          <w:szCs w:val="22"/>
          <w:lang w:val="en-US"/>
        </w:rPr>
        <w:t>SIRET :</w:t>
      </w:r>
      <w:proofErr w:type="gramEnd"/>
      <w:r w:rsidRPr="00AD23E4">
        <w:rPr>
          <w:rFonts w:ascii="Garamond" w:hAnsi="Garamond" w:cs="Arial"/>
          <w:sz w:val="22"/>
          <w:szCs w:val="22"/>
          <w:lang w:val="en-US"/>
        </w:rPr>
        <w:t xml:space="preserve"> 180 000 010 00017</w:t>
      </w:r>
    </w:p>
    <w:p w14:paraId="73F47122" w14:textId="77777777" w:rsidR="00591782" w:rsidRPr="00AD23E4" w:rsidRDefault="00AD23E4" w:rsidP="00591782">
      <w:pPr>
        <w:pStyle w:val="En-tte"/>
        <w:rPr>
          <w:rFonts w:ascii="Garamond" w:hAnsi="Garamond" w:cs="Arial"/>
          <w:sz w:val="22"/>
          <w:szCs w:val="22"/>
          <w:lang w:val="en-US"/>
        </w:rPr>
      </w:pPr>
      <w:hyperlink r:id="rId20" w:history="1">
        <w:r w:rsidR="00591782" w:rsidRPr="00AD23E4">
          <w:rPr>
            <w:rStyle w:val="Lienhypertexte"/>
            <w:rFonts w:ascii="Garamond" w:hAnsi="Garamond" w:cs="Arial"/>
            <w:sz w:val="22"/>
            <w:szCs w:val="22"/>
            <w:lang w:val="en-US"/>
          </w:rPr>
          <w:t>http://www.legiondhonneur.fr/</w:t>
        </w:r>
      </w:hyperlink>
      <w:r w:rsidR="00591782" w:rsidRPr="00AD23E4">
        <w:rPr>
          <w:rFonts w:ascii="Garamond" w:hAnsi="Garamond" w:cs="Arial"/>
          <w:sz w:val="22"/>
          <w:szCs w:val="22"/>
          <w:lang w:val="en-US"/>
        </w:rPr>
        <w:t xml:space="preserve"> </w:t>
      </w:r>
    </w:p>
    <w:p w14:paraId="03A50C4F" w14:textId="77777777" w:rsidR="00C576C4" w:rsidRPr="00AD23E4" w:rsidRDefault="00C576C4" w:rsidP="00591782">
      <w:pPr>
        <w:pStyle w:val="En-tte"/>
        <w:rPr>
          <w:rFonts w:ascii="Garamond" w:hAnsi="Garamond" w:cs="Arial"/>
          <w:sz w:val="22"/>
          <w:szCs w:val="22"/>
          <w:lang w:val="en-US"/>
        </w:rPr>
      </w:pPr>
    </w:p>
    <w:p w14:paraId="6DD5D5FD" w14:textId="77777777" w:rsidR="00A70756" w:rsidRPr="00AD23E4" w:rsidRDefault="00A70756" w:rsidP="00A70756">
      <w:pPr>
        <w:jc w:val="both"/>
        <w:rPr>
          <w:rFonts w:ascii="Garamond" w:hAnsi="Garamond" w:cs="Arial"/>
          <w:bCs/>
          <w:sz w:val="22"/>
          <w:szCs w:val="22"/>
          <w:lang w:val="en-U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AD23E4" w14:paraId="0EDF26FA" w14:textId="77777777">
        <w:tc>
          <w:tcPr>
            <w:tcW w:w="10331" w:type="dxa"/>
            <w:shd w:val="clear" w:color="auto" w:fill="66CCFF"/>
          </w:tcPr>
          <w:p w14:paraId="3F7F39F4" w14:textId="77777777" w:rsidR="00472B25" w:rsidRPr="00AD23E4" w:rsidRDefault="00472B25" w:rsidP="006E2F47">
            <w:pPr>
              <w:tabs>
                <w:tab w:val="left" w:pos="-142"/>
                <w:tab w:val="left" w:pos="4111"/>
              </w:tabs>
              <w:jc w:val="both"/>
              <w:rPr>
                <w:rFonts w:ascii="Garamond" w:hAnsi="Garamond" w:cs="Arial"/>
                <w:i/>
                <w:sz w:val="22"/>
                <w:szCs w:val="22"/>
              </w:rPr>
            </w:pPr>
            <w:r w:rsidRPr="00AD23E4">
              <w:rPr>
                <w:rFonts w:ascii="Garamond" w:hAnsi="Garamond" w:cs="Arial"/>
                <w:b/>
                <w:bCs/>
                <w:sz w:val="22"/>
                <w:szCs w:val="22"/>
              </w:rPr>
              <w:t xml:space="preserve">B - Objet </w:t>
            </w:r>
            <w:r w:rsidR="006E2F47" w:rsidRPr="00AD23E4">
              <w:rPr>
                <w:rFonts w:ascii="Garamond" w:hAnsi="Garamond" w:cs="Arial"/>
                <w:b/>
                <w:bCs/>
                <w:sz w:val="22"/>
                <w:szCs w:val="22"/>
              </w:rPr>
              <w:t>de la consultation</w:t>
            </w:r>
          </w:p>
        </w:tc>
      </w:tr>
    </w:tbl>
    <w:p w14:paraId="21E6F66D" w14:textId="77777777" w:rsidR="00591782" w:rsidRPr="00AD23E4" w:rsidRDefault="00591782" w:rsidP="00591782">
      <w:pPr>
        <w:rPr>
          <w:rFonts w:ascii="Garamond" w:hAnsi="Garamond" w:cs="Arial"/>
          <w:b/>
          <w:bCs/>
          <w:smallCaps/>
          <w:sz w:val="22"/>
          <w:szCs w:val="22"/>
        </w:rPr>
      </w:pPr>
    </w:p>
    <w:p w14:paraId="34887084" w14:textId="77777777" w:rsidR="00362E36" w:rsidRPr="00AD23E4" w:rsidRDefault="00020AC3" w:rsidP="00362E36">
      <w:pPr>
        <w:jc w:val="both"/>
        <w:rPr>
          <w:rFonts w:ascii="Garamond" w:hAnsi="Garamond" w:cs="Arial"/>
          <w:b/>
          <w:bCs/>
          <w:smallCaps/>
          <w:color w:val="000099"/>
          <w:sz w:val="22"/>
          <w:szCs w:val="22"/>
        </w:rPr>
      </w:pPr>
      <w:r w:rsidRPr="00AD23E4">
        <w:rPr>
          <w:rFonts w:ascii="Garamond" w:hAnsi="Garamond" w:cs="Arial"/>
          <w:b/>
          <w:bCs/>
          <w:smallCaps/>
          <w:color w:val="000099"/>
          <w:sz w:val="22"/>
          <w:szCs w:val="22"/>
        </w:rPr>
        <w:t>Fourniture de divers matériels informatiques</w:t>
      </w:r>
    </w:p>
    <w:p w14:paraId="71514547" w14:textId="2222D5D4" w:rsidR="00C576C4" w:rsidRPr="00AD23E4" w:rsidRDefault="00362E36" w:rsidP="00591782">
      <w:pPr>
        <w:jc w:val="both"/>
        <w:rPr>
          <w:rFonts w:ascii="Garamond" w:hAnsi="Garamond" w:cs="Arial"/>
          <w:b/>
          <w:bCs/>
          <w:smallCaps/>
          <w:color w:val="000099"/>
          <w:sz w:val="22"/>
          <w:szCs w:val="22"/>
        </w:rPr>
      </w:pPr>
      <w:r w:rsidRPr="00AD23E4">
        <w:rPr>
          <w:rFonts w:ascii="Garamond" w:hAnsi="Garamond" w:cs="Arial"/>
          <w:b/>
          <w:bCs/>
          <w:smallCaps/>
          <w:color w:val="000099"/>
          <w:sz w:val="22"/>
          <w:szCs w:val="22"/>
        </w:rPr>
        <w:t xml:space="preserve">Marché référence </w:t>
      </w:r>
      <w:r w:rsidR="00AD23E4">
        <w:rPr>
          <w:rFonts w:ascii="Garamond" w:hAnsi="Garamond" w:cs="Arial"/>
          <w:b/>
          <w:bCs/>
          <w:smallCaps/>
          <w:color w:val="000099"/>
          <w:sz w:val="22"/>
          <w:szCs w:val="22"/>
        </w:rPr>
        <w:t>2026-05</w:t>
      </w:r>
    </w:p>
    <w:p w14:paraId="55DBA004" w14:textId="77777777" w:rsidR="00C36E2E" w:rsidRPr="00AD23E4" w:rsidRDefault="00C36E2E" w:rsidP="00591782">
      <w:pPr>
        <w:jc w:val="both"/>
        <w:rPr>
          <w:rFonts w:ascii="Garamond" w:hAnsi="Garamond" w:cs="Arial"/>
          <w:b/>
          <w:bCs/>
          <w:smallCaps/>
          <w:color w:val="000099"/>
          <w:sz w:val="22"/>
          <w:szCs w:val="22"/>
        </w:rPr>
      </w:pPr>
    </w:p>
    <w:p w14:paraId="65969098" w14:textId="77777777" w:rsidR="009A394A" w:rsidRPr="00AD23E4" w:rsidRDefault="009A394A">
      <w:pPr>
        <w:jc w:val="both"/>
        <w:rPr>
          <w:rFonts w:ascii="Garamond" w:hAnsi="Garamond" w:cs="Arial"/>
          <w:bCs/>
          <w:sz w:val="22"/>
          <w:szCs w:val="22"/>
        </w:rPr>
      </w:pPr>
    </w:p>
    <w:p w14:paraId="5C35FA93" w14:textId="77777777" w:rsidR="00C576C4" w:rsidRPr="00AD23E4" w:rsidRDefault="00C576C4">
      <w:pPr>
        <w:rPr>
          <w:rFonts w:ascii="Garamond" w:hAnsi="Garamond"/>
          <w:sz w:val="22"/>
          <w:szCs w:val="22"/>
        </w:rPr>
      </w:pPr>
      <w:r w:rsidRPr="00AD23E4">
        <w:rPr>
          <w:rFonts w:ascii="Garamond" w:hAnsi="Garamond"/>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AD23E4" w14:paraId="69466CC3" w14:textId="77777777">
        <w:tc>
          <w:tcPr>
            <w:tcW w:w="10331" w:type="dxa"/>
            <w:shd w:val="clear" w:color="auto" w:fill="66CCFF"/>
          </w:tcPr>
          <w:p w14:paraId="1DDAADB3" w14:textId="77777777" w:rsidR="00472B25" w:rsidRPr="00AD23E4" w:rsidRDefault="00472B25">
            <w:pPr>
              <w:tabs>
                <w:tab w:val="left" w:pos="-142"/>
                <w:tab w:val="left" w:pos="4111"/>
              </w:tabs>
              <w:jc w:val="both"/>
              <w:rPr>
                <w:rFonts w:ascii="Garamond" w:hAnsi="Garamond"/>
                <w:sz w:val="22"/>
                <w:szCs w:val="22"/>
              </w:rPr>
            </w:pPr>
            <w:r w:rsidRPr="00AD23E4">
              <w:rPr>
                <w:rFonts w:ascii="Garamond" w:hAnsi="Garamond" w:cs="Arial"/>
                <w:b/>
                <w:bCs/>
                <w:sz w:val="22"/>
                <w:szCs w:val="22"/>
              </w:rPr>
              <w:lastRenderedPageBreak/>
              <w:t>C - Identification du candidat indivi</w:t>
            </w:r>
            <w:r w:rsidR="00FB44EA" w:rsidRPr="00AD23E4">
              <w:rPr>
                <w:rFonts w:ascii="Garamond" w:hAnsi="Garamond" w:cs="Arial"/>
                <w:b/>
                <w:bCs/>
                <w:sz w:val="22"/>
                <w:szCs w:val="22"/>
              </w:rPr>
              <w:t>duel ou du membre du groupement</w:t>
            </w:r>
          </w:p>
        </w:tc>
      </w:tr>
    </w:tbl>
    <w:p w14:paraId="4DC772A5" w14:textId="77777777" w:rsidR="00472B25" w:rsidRPr="00AD23E4" w:rsidRDefault="00472B25">
      <w:pPr>
        <w:pStyle w:val="Titre9"/>
        <w:numPr>
          <w:ilvl w:val="0"/>
          <w:numId w:val="0"/>
        </w:numPr>
        <w:rPr>
          <w:rFonts w:ascii="Garamond" w:hAnsi="Garamond"/>
          <w:i w:val="0"/>
          <w:sz w:val="22"/>
          <w:szCs w:val="22"/>
        </w:rPr>
      </w:pPr>
    </w:p>
    <w:p w14:paraId="7785FCCE" w14:textId="77777777" w:rsidR="00472B25" w:rsidRPr="00AD23E4" w:rsidRDefault="00472B25">
      <w:pPr>
        <w:pStyle w:val="Titre9"/>
        <w:numPr>
          <w:ilvl w:val="0"/>
          <w:numId w:val="0"/>
        </w:numPr>
        <w:rPr>
          <w:rFonts w:ascii="Garamond" w:hAnsi="Garamond"/>
          <w:i w:val="0"/>
          <w:iCs w:val="0"/>
          <w:sz w:val="22"/>
          <w:szCs w:val="22"/>
        </w:rPr>
      </w:pPr>
      <w:r w:rsidRPr="00AD23E4">
        <w:rPr>
          <w:rFonts w:ascii="Garamond" w:hAnsi="Garamond"/>
          <w:b/>
          <w:bCs/>
          <w:i w:val="0"/>
          <w:iCs w:val="0"/>
          <w:sz w:val="22"/>
          <w:szCs w:val="22"/>
        </w:rPr>
        <w:t>C1 - Cas général</w:t>
      </w:r>
    </w:p>
    <w:p w14:paraId="6A405502" w14:textId="77777777" w:rsidR="00472B25" w:rsidRPr="00AD23E4" w:rsidRDefault="00472B25">
      <w:pPr>
        <w:pStyle w:val="Titre9"/>
        <w:tabs>
          <w:tab w:val="num" w:pos="0"/>
        </w:tabs>
        <w:ind w:left="0"/>
        <w:jc w:val="both"/>
        <w:rPr>
          <w:rFonts w:ascii="Garamond" w:hAnsi="Garamond"/>
          <w:i w:val="0"/>
          <w:iCs w:val="0"/>
          <w:sz w:val="22"/>
          <w:szCs w:val="22"/>
        </w:rPr>
      </w:pPr>
    </w:p>
    <w:p w14:paraId="410A1667" w14:textId="77777777" w:rsidR="00472B25" w:rsidRPr="00AD23E4" w:rsidRDefault="00472B25" w:rsidP="006E6210">
      <w:pPr>
        <w:pStyle w:val="Titre9"/>
        <w:tabs>
          <w:tab w:val="num" w:pos="0"/>
        </w:tabs>
        <w:ind w:left="0"/>
        <w:jc w:val="both"/>
        <w:rPr>
          <w:rFonts w:ascii="Garamond" w:hAnsi="Garamond"/>
          <w:b/>
          <w:bCs/>
          <w:sz w:val="22"/>
          <w:szCs w:val="22"/>
        </w:rPr>
      </w:pPr>
      <w:r w:rsidRPr="00AD23E4">
        <w:rPr>
          <w:rFonts w:ascii="Garamond" w:hAnsi="Garamond"/>
          <w:i w:val="0"/>
          <w:color w:val="66CCFF"/>
          <w:spacing w:val="-10"/>
          <w:position w:val="-1"/>
          <w:sz w:val="22"/>
          <w:szCs w:val="22"/>
        </w:rPr>
        <w:t></w:t>
      </w:r>
      <w:r w:rsidRPr="00AD23E4">
        <w:rPr>
          <w:rFonts w:ascii="Garamond" w:eastAsia="Arial" w:hAnsi="Garamond"/>
          <w:i w:val="0"/>
          <w:spacing w:val="-10"/>
          <w:position w:val="-1"/>
          <w:sz w:val="22"/>
          <w:szCs w:val="22"/>
        </w:rPr>
        <w:t xml:space="preserve"> </w:t>
      </w:r>
      <w:r w:rsidRPr="00AD23E4">
        <w:rPr>
          <w:rFonts w:ascii="Garamond" w:hAnsi="Garamond"/>
          <w:i w:val="0"/>
          <w:sz w:val="22"/>
          <w:szCs w:val="22"/>
        </w:rPr>
        <w:t>Nom commercial et dénomination sociale de l’unité ou de l’établissement qui exécutera la prestation, adresse</w:t>
      </w:r>
      <w:r w:rsidR="00553297" w:rsidRPr="00AD23E4">
        <w:rPr>
          <w:rFonts w:ascii="Garamond" w:hAnsi="Garamond"/>
          <w:i w:val="0"/>
          <w:sz w:val="22"/>
          <w:szCs w:val="22"/>
        </w:rPr>
        <w:t>s</w:t>
      </w:r>
      <w:r w:rsidRPr="00AD23E4">
        <w:rPr>
          <w:rFonts w:ascii="Garamond" w:hAnsi="Garamond"/>
          <w:i w:val="0"/>
          <w:sz w:val="22"/>
          <w:szCs w:val="22"/>
        </w:rPr>
        <w:t xml:space="preserve"> postale et du siège social (si elle est différente de l’adresse postale), adresse électronique, numéros de téléphone et de télécopie, numéro SIRET</w:t>
      </w:r>
      <w:r w:rsidR="006E6210" w:rsidRPr="00AD23E4">
        <w:rPr>
          <w:rFonts w:ascii="Garamond" w:hAnsi="Garamond"/>
          <w:i w:val="0"/>
          <w:sz w:val="22"/>
          <w:szCs w:val="22"/>
        </w:rPr>
        <w:t xml:space="preserve">, à défaut, </w:t>
      </w:r>
      <w:r w:rsidR="001D25B2" w:rsidRPr="00AD23E4">
        <w:rPr>
          <w:rFonts w:ascii="Garamond" w:hAnsi="Garamond"/>
          <w:i w:val="0"/>
          <w:sz w:val="22"/>
          <w:szCs w:val="22"/>
        </w:rPr>
        <w:t>un numéro d’identification européen ou international ou propre au pays d’origine du candidat</w:t>
      </w:r>
      <w:r w:rsidR="001D25B2" w:rsidRPr="00AD23E4">
        <w:rPr>
          <w:rFonts w:ascii="Garamond" w:hAnsi="Garamond"/>
          <w:sz w:val="22"/>
          <w:szCs w:val="22"/>
        </w:rPr>
        <w:t xml:space="preserve"> </w:t>
      </w:r>
      <w:r w:rsidR="001D25B2" w:rsidRPr="00AD23E4">
        <w:rPr>
          <w:rFonts w:ascii="Garamond" w:hAnsi="Garamond"/>
          <w:i w:val="0"/>
          <w:sz w:val="22"/>
          <w:szCs w:val="22"/>
        </w:rPr>
        <w:t xml:space="preserve">issu d’un répertoire figurant dans la liste des </w:t>
      </w:r>
      <w:hyperlink r:id="rId21" w:history="1">
        <w:r w:rsidR="001D25B2" w:rsidRPr="00AD23E4">
          <w:rPr>
            <w:rStyle w:val="Lienhypertexte"/>
            <w:rFonts w:ascii="Garamond" w:hAnsi="Garamond"/>
            <w:i w:val="0"/>
            <w:sz w:val="22"/>
            <w:szCs w:val="22"/>
          </w:rPr>
          <w:t>ICD</w:t>
        </w:r>
      </w:hyperlink>
      <w:r w:rsidR="00261FC1" w:rsidRPr="00AD23E4">
        <w:rPr>
          <w:rFonts w:ascii="Garamond" w:hAnsi="Garamond"/>
          <w:i w:val="0"/>
          <w:sz w:val="22"/>
          <w:szCs w:val="22"/>
        </w:rPr>
        <w:t xml:space="preserve"> </w:t>
      </w:r>
      <w:r w:rsidRPr="00AD23E4">
        <w:rPr>
          <w:rFonts w:ascii="Garamond" w:hAnsi="Garamond"/>
          <w:i w:val="0"/>
          <w:sz w:val="22"/>
          <w:szCs w:val="22"/>
        </w:rPr>
        <w:t>:</w:t>
      </w:r>
    </w:p>
    <w:p w14:paraId="3B0A3DBE" w14:textId="77777777" w:rsidR="00472B25" w:rsidRPr="00AD23E4" w:rsidRDefault="00472B25">
      <w:pPr>
        <w:jc w:val="both"/>
        <w:rPr>
          <w:rFonts w:ascii="Garamond" w:hAnsi="Garamond" w:cs="Arial"/>
          <w:b/>
          <w:bCs/>
          <w:sz w:val="22"/>
          <w:szCs w:val="22"/>
        </w:rPr>
      </w:pPr>
    </w:p>
    <w:p w14:paraId="12EF7113" w14:textId="77777777" w:rsidR="003C025D" w:rsidRPr="00AD23E4" w:rsidRDefault="003C025D" w:rsidP="003C025D">
      <w:pPr>
        <w:pStyle w:val="Titre9"/>
        <w:jc w:val="both"/>
        <w:rPr>
          <w:rFonts w:ascii="Garamond" w:hAnsi="Garamond"/>
          <w:sz w:val="22"/>
          <w:szCs w:val="22"/>
        </w:rPr>
      </w:pPr>
      <w:r w:rsidRPr="00AD23E4">
        <w:rPr>
          <w:rFonts w:ascii="Garamond" w:hAnsi="Garamond"/>
          <w:color w:val="66CCFF"/>
          <w:spacing w:val="-10"/>
          <w:position w:val="-1"/>
          <w:sz w:val="22"/>
          <w:szCs w:val="22"/>
        </w:rPr>
        <w:t></w:t>
      </w:r>
      <w:r w:rsidRPr="00AD23E4">
        <w:rPr>
          <w:rFonts w:ascii="Garamond" w:eastAsia="Arial" w:hAnsi="Garamond"/>
          <w:spacing w:val="-10"/>
          <w:position w:val="-1"/>
          <w:sz w:val="22"/>
          <w:szCs w:val="22"/>
        </w:rPr>
        <w:t> </w:t>
      </w:r>
      <w:r w:rsidRPr="00AD23E4">
        <w:rPr>
          <w:rFonts w:ascii="Garamond" w:hAnsi="Garamond"/>
          <w:sz w:val="22"/>
          <w:szCs w:val="22"/>
        </w:rPr>
        <w:t>Nom commercial et dénomination sociale de l’unité ou de l’établissement qui exécutera la prestation :</w:t>
      </w:r>
    </w:p>
    <w:p w14:paraId="06D1B195" w14:textId="77777777" w:rsidR="003C025D" w:rsidRPr="00AD23E4" w:rsidRDefault="003C025D" w:rsidP="003C025D">
      <w:pPr>
        <w:rPr>
          <w:rFonts w:ascii="Garamond" w:hAnsi="Garamond"/>
          <w:sz w:val="22"/>
          <w:szCs w:val="22"/>
        </w:rPr>
      </w:pPr>
    </w:p>
    <w:p w14:paraId="35966624" w14:textId="77777777" w:rsidR="003C025D" w:rsidRPr="00AD23E4" w:rsidRDefault="003C025D" w:rsidP="003C025D">
      <w:pPr>
        <w:rPr>
          <w:rFonts w:ascii="Garamond" w:hAnsi="Garamond"/>
          <w:sz w:val="22"/>
          <w:szCs w:val="22"/>
        </w:rPr>
      </w:pPr>
    </w:p>
    <w:p w14:paraId="65D931B7" w14:textId="77777777" w:rsidR="003C025D" w:rsidRPr="00AD23E4" w:rsidRDefault="003C025D" w:rsidP="003C025D">
      <w:pPr>
        <w:pStyle w:val="Titre9"/>
        <w:jc w:val="both"/>
        <w:rPr>
          <w:rFonts w:ascii="Garamond" w:hAnsi="Garamond"/>
          <w:sz w:val="22"/>
          <w:szCs w:val="22"/>
        </w:rPr>
      </w:pPr>
      <w:r w:rsidRPr="00AD23E4">
        <w:rPr>
          <w:rFonts w:ascii="Garamond" w:hAnsi="Garamond"/>
          <w:color w:val="66CCFF"/>
          <w:spacing w:val="-10"/>
          <w:position w:val="-1"/>
          <w:sz w:val="22"/>
          <w:szCs w:val="22"/>
        </w:rPr>
        <w:t></w:t>
      </w:r>
      <w:r w:rsidRPr="00AD23E4">
        <w:rPr>
          <w:rFonts w:ascii="Garamond" w:hAnsi="Garamond"/>
          <w:color w:val="66CCFF"/>
          <w:spacing w:val="-10"/>
          <w:position w:val="-1"/>
          <w:sz w:val="22"/>
          <w:szCs w:val="22"/>
        </w:rPr>
        <w:t></w:t>
      </w:r>
      <w:r w:rsidRPr="00AD23E4">
        <w:rPr>
          <w:rFonts w:ascii="Garamond" w:hAnsi="Garamond"/>
          <w:sz w:val="22"/>
          <w:szCs w:val="22"/>
        </w:rPr>
        <w:t>Adresses postale et du siège social (si elle est différente de l’adresse postale) :</w:t>
      </w:r>
    </w:p>
    <w:p w14:paraId="585533FD" w14:textId="77777777" w:rsidR="003C025D" w:rsidRPr="00AD23E4" w:rsidRDefault="003C025D" w:rsidP="003C025D">
      <w:pPr>
        <w:rPr>
          <w:rFonts w:ascii="Garamond" w:hAnsi="Garamond"/>
          <w:sz w:val="22"/>
          <w:szCs w:val="22"/>
        </w:rPr>
      </w:pPr>
    </w:p>
    <w:p w14:paraId="57B84A13" w14:textId="77777777" w:rsidR="003C025D" w:rsidRPr="00AD23E4" w:rsidRDefault="003C025D" w:rsidP="003C025D">
      <w:pPr>
        <w:rPr>
          <w:rFonts w:ascii="Garamond" w:hAnsi="Garamond"/>
          <w:sz w:val="22"/>
          <w:szCs w:val="22"/>
        </w:rPr>
      </w:pPr>
    </w:p>
    <w:p w14:paraId="53FE9A96" w14:textId="77777777" w:rsidR="003C025D" w:rsidRPr="00AD23E4" w:rsidRDefault="003C025D" w:rsidP="003C025D">
      <w:pPr>
        <w:pStyle w:val="Titre9"/>
        <w:jc w:val="both"/>
        <w:rPr>
          <w:rFonts w:ascii="Garamond" w:hAnsi="Garamond"/>
          <w:sz w:val="22"/>
          <w:szCs w:val="22"/>
        </w:rPr>
      </w:pPr>
      <w:r w:rsidRPr="00AD23E4">
        <w:rPr>
          <w:rFonts w:ascii="Garamond" w:hAnsi="Garamond"/>
          <w:color w:val="66CCFF"/>
          <w:spacing w:val="-10"/>
          <w:position w:val="-1"/>
          <w:sz w:val="22"/>
          <w:szCs w:val="22"/>
        </w:rPr>
        <w:t></w:t>
      </w:r>
      <w:r w:rsidRPr="00AD23E4">
        <w:rPr>
          <w:rFonts w:ascii="Garamond" w:hAnsi="Garamond"/>
          <w:color w:val="66CCFF"/>
          <w:spacing w:val="-10"/>
          <w:position w:val="-1"/>
          <w:sz w:val="22"/>
          <w:szCs w:val="22"/>
        </w:rPr>
        <w:t></w:t>
      </w:r>
      <w:r w:rsidRPr="00AD23E4">
        <w:rPr>
          <w:rFonts w:ascii="Garamond" w:hAnsi="Garamond"/>
          <w:sz w:val="22"/>
          <w:szCs w:val="22"/>
        </w:rPr>
        <w:t>Adresse électronique :</w:t>
      </w:r>
    </w:p>
    <w:p w14:paraId="697D449B" w14:textId="77777777" w:rsidR="003C025D" w:rsidRPr="00AD23E4" w:rsidRDefault="003C025D" w:rsidP="003C025D">
      <w:pPr>
        <w:rPr>
          <w:rFonts w:ascii="Garamond" w:hAnsi="Garamond"/>
          <w:sz w:val="22"/>
          <w:szCs w:val="22"/>
        </w:rPr>
      </w:pPr>
    </w:p>
    <w:p w14:paraId="05BDDF87" w14:textId="77777777" w:rsidR="003C025D" w:rsidRPr="00AD23E4" w:rsidRDefault="003C025D" w:rsidP="003C025D">
      <w:pPr>
        <w:rPr>
          <w:rFonts w:ascii="Garamond" w:hAnsi="Garamond"/>
          <w:sz w:val="22"/>
          <w:szCs w:val="22"/>
        </w:rPr>
      </w:pPr>
    </w:p>
    <w:p w14:paraId="60350320" w14:textId="77777777" w:rsidR="003C025D" w:rsidRPr="00AD23E4" w:rsidRDefault="003C025D" w:rsidP="003C025D">
      <w:pPr>
        <w:pStyle w:val="Titre9"/>
        <w:jc w:val="both"/>
        <w:rPr>
          <w:rFonts w:ascii="Garamond" w:hAnsi="Garamond"/>
          <w:sz w:val="22"/>
          <w:szCs w:val="22"/>
        </w:rPr>
      </w:pPr>
      <w:r w:rsidRPr="00AD23E4">
        <w:rPr>
          <w:rFonts w:ascii="Garamond" w:hAnsi="Garamond"/>
          <w:color w:val="66CCFF"/>
          <w:spacing w:val="-10"/>
          <w:position w:val="-1"/>
          <w:sz w:val="22"/>
          <w:szCs w:val="22"/>
        </w:rPr>
        <w:t></w:t>
      </w:r>
      <w:r w:rsidRPr="00AD23E4">
        <w:rPr>
          <w:rFonts w:ascii="Garamond" w:hAnsi="Garamond"/>
          <w:color w:val="66CCFF"/>
          <w:spacing w:val="-10"/>
          <w:position w:val="-1"/>
          <w:sz w:val="22"/>
          <w:szCs w:val="22"/>
        </w:rPr>
        <w:t></w:t>
      </w:r>
      <w:r w:rsidRPr="00AD23E4">
        <w:rPr>
          <w:rFonts w:ascii="Garamond" w:hAnsi="Garamond"/>
          <w:sz w:val="22"/>
          <w:szCs w:val="22"/>
        </w:rPr>
        <w:t>Numéros de téléphone et de télécopie :</w:t>
      </w:r>
    </w:p>
    <w:p w14:paraId="6CC5CE98" w14:textId="77777777" w:rsidR="003C025D" w:rsidRPr="00AD23E4" w:rsidRDefault="003C025D" w:rsidP="003C025D">
      <w:pPr>
        <w:rPr>
          <w:rFonts w:ascii="Garamond" w:hAnsi="Garamond"/>
          <w:sz w:val="22"/>
          <w:szCs w:val="22"/>
        </w:rPr>
      </w:pPr>
    </w:p>
    <w:p w14:paraId="7B93939A" w14:textId="77777777" w:rsidR="003C025D" w:rsidRPr="00AD23E4" w:rsidRDefault="003C025D" w:rsidP="003C025D">
      <w:pPr>
        <w:rPr>
          <w:rFonts w:ascii="Garamond" w:hAnsi="Garamond"/>
          <w:sz w:val="22"/>
          <w:szCs w:val="22"/>
        </w:rPr>
      </w:pPr>
    </w:p>
    <w:p w14:paraId="67927AD9" w14:textId="77777777" w:rsidR="003C025D" w:rsidRPr="00AD23E4" w:rsidRDefault="003C025D" w:rsidP="003C025D">
      <w:pPr>
        <w:pStyle w:val="Titre9"/>
        <w:jc w:val="both"/>
        <w:rPr>
          <w:rFonts w:ascii="Garamond" w:hAnsi="Garamond"/>
          <w:b/>
          <w:bCs/>
          <w:sz w:val="22"/>
          <w:szCs w:val="22"/>
        </w:rPr>
      </w:pPr>
      <w:r w:rsidRPr="00AD23E4">
        <w:rPr>
          <w:rFonts w:ascii="Garamond" w:hAnsi="Garamond"/>
          <w:color w:val="66CCFF"/>
          <w:spacing w:val="-10"/>
          <w:position w:val="-1"/>
          <w:sz w:val="22"/>
          <w:szCs w:val="22"/>
        </w:rPr>
        <w:t></w:t>
      </w:r>
      <w:r w:rsidRPr="00AD23E4">
        <w:rPr>
          <w:rFonts w:ascii="Garamond" w:hAnsi="Garamond"/>
          <w:color w:val="66CCFF"/>
          <w:spacing w:val="-10"/>
          <w:position w:val="-1"/>
          <w:sz w:val="22"/>
          <w:szCs w:val="22"/>
        </w:rPr>
        <w:t></w:t>
      </w:r>
      <w:r w:rsidRPr="00AD23E4">
        <w:rPr>
          <w:rFonts w:ascii="Garamond" w:hAnsi="Garamond"/>
          <w:sz w:val="22"/>
          <w:szCs w:val="22"/>
        </w:rPr>
        <w:t xml:space="preserve">Numéro SIRET, à défaut, un numéro d’identification européen ou international ou propre au pays d’origine de l’opérateur économique issu d’un répertoire figurant dans la liste des </w:t>
      </w:r>
      <w:hyperlink r:id="rId22" w:history="1">
        <w:r w:rsidRPr="00AD23E4">
          <w:rPr>
            <w:rStyle w:val="Lienhypertexte"/>
            <w:rFonts w:ascii="Garamond" w:hAnsi="Garamond"/>
            <w:sz w:val="22"/>
            <w:szCs w:val="22"/>
          </w:rPr>
          <w:t>ICD</w:t>
        </w:r>
      </w:hyperlink>
      <w:r w:rsidRPr="00AD23E4">
        <w:rPr>
          <w:rFonts w:ascii="Garamond" w:hAnsi="Garamond"/>
          <w:sz w:val="22"/>
          <w:szCs w:val="22"/>
        </w:rPr>
        <w:t> :</w:t>
      </w:r>
    </w:p>
    <w:p w14:paraId="797FB311" w14:textId="77777777" w:rsidR="003C025D" w:rsidRPr="00AD23E4" w:rsidRDefault="003C025D" w:rsidP="003C025D">
      <w:pPr>
        <w:rPr>
          <w:rFonts w:ascii="Garamond" w:hAnsi="Garamond"/>
          <w:sz w:val="22"/>
          <w:szCs w:val="22"/>
        </w:rPr>
      </w:pPr>
    </w:p>
    <w:p w14:paraId="33058405" w14:textId="77777777" w:rsidR="003C025D" w:rsidRPr="00AD23E4" w:rsidRDefault="003C025D" w:rsidP="003C025D">
      <w:pPr>
        <w:rPr>
          <w:rFonts w:ascii="Garamond" w:hAnsi="Garamond"/>
          <w:sz w:val="22"/>
          <w:szCs w:val="22"/>
        </w:rPr>
      </w:pPr>
    </w:p>
    <w:p w14:paraId="75A67C92" w14:textId="77777777" w:rsidR="00472B25" w:rsidRPr="00AD23E4" w:rsidRDefault="00472B25">
      <w:pPr>
        <w:jc w:val="both"/>
        <w:rPr>
          <w:rFonts w:ascii="Garamond" w:hAnsi="Garamond" w:cs="Arial"/>
          <w:sz w:val="22"/>
          <w:szCs w:val="22"/>
        </w:rPr>
      </w:pPr>
      <w:r w:rsidRPr="00AD23E4">
        <w:rPr>
          <w:rFonts w:ascii="Garamond" w:hAnsi="Garamond"/>
          <w:b/>
          <w:color w:val="66CCFF"/>
          <w:spacing w:val="-10"/>
          <w:position w:val="-1"/>
          <w:sz w:val="22"/>
          <w:szCs w:val="22"/>
        </w:rPr>
        <w:t></w:t>
      </w:r>
      <w:r w:rsidR="003C025D" w:rsidRPr="00AD23E4">
        <w:rPr>
          <w:rFonts w:ascii="Garamond" w:eastAsia="Arial" w:hAnsi="Garamond" w:cs="Arial"/>
          <w:spacing w:val="-10"/>
          <w:position w:val="-1"/>
          <w:sz w:val="22"/>
          <w:szCs w:val="22"/>
        </w:rPr>
        <w:t> </w:t>
      </w:r>
      <w:r w:rsidRPr="00AD23E4">
        <w:rPr>
          <w:rFonts w:ascii="Garamond" w:hAnsi="Garamond" w:cs="Arial"/>
          <w:sz w:val="22"/>
          <w:szCs w:val="22"/>
        </w:rPr>
        <w:t>Forme juridique du candidat individuel ou du membre du groupement (entreprise individuelle, SA, SARL, EURL, association, établissement public, etc.) :</w:t>
      </w:r>
    </w:p>
    <w:p w14:paraId="0F05D531" w14:textId="77777777" w:rsidR="00472B25" w:rsidRPr="00AD23E4" w:rsidRDefault="00472B25">
      <w:pPr>
        <w:jc w:val="both"/>
        <w:rPr>
          <w:rFonts w:ascii="Garamond" w:hAnsi="Garamond" w:cs="Arial"/>
          <w:b/>
          <w:bCs/>
          <w:sz w:val="22"/>
          <w:szCs w:val="22"/>
        </w:rPr>
      </w:pPr>
    </w:p>
    <w:p w14:paraId="6DD07EDB" w14:textId="77777777" w:rsidR="00472B25" w:rsidRPr="00AD23E4" w:rsidRDefault="00472B25">
      <w:pPr>
        <w:jc w:val="both"/>
        <w:rPr>
          <w:rFonts w:ascii="Garamond" w:hAnsi="Garamond" w:cs="Arial"/>
          <w:b/>
          <w:bCs/>
          <w:sz w:val="22"/>
          <w:szCs w:val="22"/>
        </w:rPr>
      </w:pPr>
    </w:p>
    <w:p w14:paraId="729F9164" w14:textId="77777777" w:rsidR="003C025D" w:rsidRPr="00AD23E4" w:rsidRDefault="003C025D" w:rsidP="003C025D">
      <w:pPr>
        <w:jc w:val="both"/>
        <w:rPr>
          <w:rFonts w:ascii="Garamond" w:hAnsi="Garamond" w:cs="Arial"/>
          <w:sz w:val="22"/>
          <w:szCs w:val="22"/>
        </w:rPr>
      </w:pPr>
      <w:r w:rsidRPr="00AD23E4">
        <w:rPr>
          <w:rFonts w:ascii="Garamond" w:hAnsi="Garamond"/>
          <w:b/>
          <w:color w:val="66CCFF"/>
          <w:spacing w:val="-10"/>
          <w:position w:val="-1"/>
          <w:sz w:val="22"/>
          <w:szCs w:val="22"/>
        </w:rPr>
        <w:t></w:t>
      </w:r>
      <w:r w:rsidRPr="00AD23E4">
        <w:rPr>
          <w:rFonts w:ascii="Garamond" w:eastAsia="Arial" w:hAnsi="Garamond" w:cs="Arial"/>
          <w:spacing w:val="-10"/>
          <w:position w:val="-1"/>
          <w:sz w:val="22"/>
          <w:szCs w:val="22"/>
        </w:rPr>
        <w:t> </w:t>
      </w:r>
      <w:r w:rsidR="00427375" w:rsidRPr="00AD23E4">
        <w:rPr>
          <w:rFonts w:ascii="Garamond" w:hAnsi="Garamond" w:cs="Arial"/>
          <w:sz w:val="22"/>
          <w:szCs w:val="22"/>
        </w:rPr>
        <w:t xml:space="preserve">Le candidat </w:t>
      </w:r>
      <w:r w:rsidRPr="00AD23E4">
        <w:rPr>
          <w:rFonts w:ascii="Garamond" w:hAnsi="Garamond" w:cs="Arial"/>
          <w:sz w:val="22"/>
          <w:szCs w:val="22"/>
        </w:rPr>
        <w:t xml:space="preserve">est-il une micro, une petite ou une moyenne entreprise au sens de la </w:t>
      </w:r>
      <w:hyperlink r:id="rId23" w:history="1">
        <w:r w:rsidRPr="00AD23E4">
          <w:rPr>
            <w:rStyle w:val="Lienhypertexte"/>
            <w:rFonts w:ascii="Garamond" w:hAnsi="Garamond" w:cs="Arial"/>
            <w:sz w:val="22"/>
            <w:szCs w:val="22"/>
          </w:rPr>
          <w:t>recommandation de la Commission du 6 mai 2003</w:t>
        </w:r>
      </w:hyperlink>
      <w:r w:rsidRPr="00AD23E4">
        <w:rPr>
          <w:rFonts w:ascii="Garamond" w:hAnsi="Garamond" w:cs="Arial"/>
          <w:sz w:val="22"/>
          <w:szCs w:val="22"/>
        </w:rPr>
        <w:t xml:space="preserve"> concernant la définition des micro, petites et moyennes entreprises ou un artisan au sens au sens </w:t>
      </w:r>
      <w:hyperlink r:id="rId24" w:history="1">
        <w:r w:rsidRPr="00AD23E4">
          <w:rPr>
            <w:rStyle w:val="Lienhypertexte"/>
            <w:rFonts w:ascii="Garamond" w:hAnsi="Garamond" w:cs="Arial"/>
            <w:sz w:val="22"/>
            <w:szCs w:val="22"/>
          </w:rPr>
          <w:t>de l'article 19 de la loi du 5 juillet 1996</w:t>
        </w:r>
      </w:hyperlink>
      <w:r w:rsidRPr="00AD23E4">
        <w:rPr>
          <w:rFonts w:ascii="Garamond" w:hAnsi="Garamond" w:cs="Arial"/>
          <w:sz w:val="22"/>
          <w:szCs w:val="22"/>
        </w:rPr>
        <w:t xml:space="preserve"> n° 96-603 modifiée relative au développement et à la promotion du commerce et de l’artisanat (</w:t>
      </w:r>
      <w:hyperlink r:id="rId25" w:history="1">
        <w:r w:rsidRPr="00AD23E4">
          <w:rPr>
            <w:rStyle w:val="Lienhypertexte"/>
            <w:rFonts w:ascii="Garamond" w:hAnsi="Garamond" w:cs="Arial"/>
            <w:color w:val="0070C0"/>
            <w:sz w:val="22"/>
            <w:szCs w:val="22"/>
          </w:rPr>
          <w:t>Art. R. 2151-13</w:t>
        </w:r>
      </w:hyperlink>
      <w:r w:rsidRPr="00AD23E4">
        <w:rPr>
          <w:rFonts w:ascii="Garamond" w:hAnsi="Garamond" w:cs="Arial"/>
          <w:sz w:val="22"/>
          <w:szCs w:val="22"/>
        </w:rPr>
        <w:t xml:space="preserve"> et </w:t>
      </w:r>
      <w:hyperlink r:id="rId26" w:history="1">
        <w:r w:rsidRPr="00AD23E4">
          <w:rPr>
            <w:rStyle w:val="Lienhypertexte"/>
            <w:rFonts w:ascii="Garamond" w:hAnsi="Garamond" w:cs="Arial"/>
            <w:sz w:val="22"/>
            <w:szCs w:val="22"/>
          </w:rPr>
          <w:t>R. 2351-12</w:t>
        </w:r>
      </w:hyperlink>
      <w:r w:rsidRPr="00AD23E4">
        <w:rPr>
          <w:rFonts w:ascii="Garamond" w:hAnsi="Garamond" w:cs="Arial"/>
          <w:sz w:val="22"/>
          <w:szCs w:val="22"/>
        </w:rPr>
        <w:t xml:space="preserve"> du code de la commande publique) ?</w:t>
      </w:r>
    </w:p>
    <w:p w14:paraId="6E9990A7" w14:textId="77777777" w:rsidR="00472B25" w:rsidRPr="00AD23E4" w:rsidRDefault="00472B25">
      <w:pPr>
        <w:jc w:val="both"/>
        <w:rPr>
          <w:rFonts w:ascii="Garamond" w:hAnsi="Garamond" w:cs="Arial"/>
          <w:sz w:val="22"/>
          <w:szCs w:val="22"/>
        </w:rPr>
      </w:pPr>
    </w:p>
    <w:p w14:paraId="144F4318" w14:textId="77777777" w:rsidR="00427375" w:rsidRPr="00AD23E4" w:rsidRDefault="00427375" w:rsidP="00427375">
      <w:pPr>
        <w:ind w:left="567"/>
        <w:jc w:val="both"/>
        <w:rPr>
          <w:rFonts w:ascii="Garamond" w:hAnsi="Garamond" w:cs="Arial"/>
          <w:sz w:val="22"/>
          <w:szCs w:val="22"/>
        </w:rPr>
      </w:pPr>
      <w:r w:rsidRPr="00AD23E4">
        <w:rPr>
          <w:rFonts w:ascii="Garamond" w:hAnsi="Garamond"/>
          <w:sz w:val="22"/>
          <w:szCs w:val="22"/>
        </w:rPr>
        <w:fldChar w:fldCharType="begin">
          <w:ffData>
            <w:name w:val=""/>
            <w:enabled/>
            <w:calcOnExit w:val="0"/>
            <w:checkBox>
              <w:size w:val="20"/>
              <w:default w:val="0"/>
            </w:checkBox>
          </w:ffData>
        </w:fldChar>
      </w:r>
      <w:r w:rsidRPr="00AD23E4">
        <w:rPr>
          <w:rFonts w:ascii="Garamond" w:hAnsi="Garamond"/>
          <w:sz w:val="22"/>
          <w:szCs w:val="22"/>
        </w:rPr>
        <w:instrText xml:space="preserve"> FORMCHECKBOX </w:instrText>
      </w:r>
      <w:r w:rsidR="00AD23E4" w:rsidRPr="00AD23E4">
        <w:rPr>
          <w:rFonts w:ascii="Garamond" w:hAnsi="Garamond"/>
          <w:sz w:val="22"/>
          <w:szCs w:val="22"/>
        </w:rPr>
      </w:r>
      <w:r w:rsidR="00AD23E4" w:rsidRPr="00AD23E4">
        <w:rPr>
          <w:rFonts w:ascii="Garamond" w:hAnsi="Garamond"/>
          <w:sz w:val="22"/>
          <w:szCs w:val="22"/>
        </w:rPr>
        <w:fldChar w:fldCharType="separate"/>
      </w:r>
      <w:r w:rsidRPr="00AD23E4">
        <w:rPr>
          <w:rFonts w:ascii="Garamond" w:hAnsi="Garamond"/>
          <w:sz w:val="22"/>
          <w:szCs w:val="22"/>
        </w:rPr>
        <w:fldChar w:fldCharType="end"/>
      </w:r>
      <w:r w:rsidRPr="00AD23E4">
        <w:rPr>
          <w:rFonts w:ascii="Garamond" w:hAnsi="Garamond" w:cs="Arial"/>
          <w:bCs/>
          <w:sz w:val="22"/>
          <w:szCs w:val="22"/>
        </w:rPr>
        <w:t xml:space="preserve"> </w:t>
      </w:r>
      <w:r w:rsidRPr="00AD23E4">
        <w:rPr>
          <w:rFonts w:ascii="Garamond" w:hAnsi="Garamond" w:cs="Arial"/>
          <w:sz w:val="22"/>
          <w:szCs w:val="22"/>
        </w:rPr>
        <w:t>Oui</w:t>
      </w:r>
    </w:p>
    <w:p w14:paraId="3FCD9CE7" w14:textId="77777777" w:rsidR="00427375" w:rsidRPr="00AD23E4" w:rsidRDefault="00427375" w:rsidP="00427375">
      <w:pPr>
        <w:ind w:left="567"/>
        <w:jc w:val="both"/>
        <w:rPr>
          <w:rFonts w:ascii="Garamond" w:hAnsi="Garamond" w:cs="Arial"/>
          <w:sz w:val="22"/>
          <w:szCs w:val="22"/>
        </w:rPr>
      </w:pPr>
    </w:p>
    <w:p w14:paraId="4E0911B3" w14:textId="77777777" w:rsidR="00427375" w:rsidRPr="00AD23E4" w:rsidRDefault="00427375" w:rsidP="00427375">
      <w:pPr>
        <w:ind w:left="567"/>
        <w:jc w:val="both"/>
        <w:rPr>
          <w:rFonts w:ascii="Garamond" w:hAnsi="Garamond" w:cs="Arial"/>
          <w:bCs/>
          <w:sz w:val="22"/>
          <w:szCs w:val="22"/>
        </w:rPr>
      </w:pPr>
      <w:r w:rsidRPr="00AD23E4">
        <w:rPr>
          <w:rFonts w:ascii="Garamond" w:hAnsi="Garamond"/>
          <w:sz w:val="22"/>
          <w:szCs w:val="22"/>
        </w:rPr>
        <w:fldChar w:fldCharType="begin">
          <w:ffData>
            <w:name w:val=""/>
            <w:enabled/>
            <w:calcOnExit w:val="0"/>
            <w:checkBox>
              <w:size w:val="20"/>
              <w:default w:val="0"/>
            </w:checkBox>
          </w:ffData>
        </w:fldChar>
      </w:r>
      <w:r w:rsidRPr="00AD23E4">
        <w:rPr>
          <w:rFonts w:ascii="Garamond" w:hAnsi="Garamond"/>
          <w:sz w:val="22"/>
          <w:szCs w:val="22"/>
        </w:rPr>
        <w:instrText xml:space="preserve"> FORMCHECKBOX </w:instrText>
      </w:r>
      <w:r w:rsidR="00AD23E4" w:rsidRPr="00AD23E4">
        <w:rPr>
          <w:rFonts w:ascii="Garamond" w:hAnsi="Garamond"/>
          <w:sz w:val="22"/>
          <w:szCs w:val="22"/>
        </w:rPr>
      </w:r>
      <w:r w:rsidR="00AD23E4" w:rsidRPr="00AD23E4">
        <w:rPr>
          <w:rFonts w:ascii="Garamond" w:hAnsi="Garamond"/>
          <w:sz w:val="22"/>
          <w:szCs w:val="22"/>
        </w:rPr>
        <w:fldChar w:fldCharType="separate"/>
      </w:r>
      <w:r w:rsidRPr="00AD23E4">
        <w:rPr>
          <w:rFonts w:ascii="Garamond" w:hAnsi="Garamond"/>
          <w:sz w:val="22"/>
          <w:szCs w:val="22"/>
        </w:rPr>
        <w:fldChar w:fldCharType="end"/>
      </w:r>
      <w:r w:rsidRPr="00AD23E4">
        <w:rPr>
          <w:rFonts w:ascii="Garamond" w:hAnsi="Garamond" w:cs="Arial"/>
          <w:bCs/>
          <w:sz w:val="22"/>
          <w:szCs w:val="22"/>
        </w:rPr>
        <w:t xml:space="preserve"> </w:t>
      </w:r>
      <w:r w:rsidRPr="00AD23E4">
        <w:rPr>
          <w:rFonts w:ascii="Garamond" w:hAnsi="Garamond" w:cs="Arial"/>
          <w:sz w:val="22"/>
          <w:szCs w:val="22"/>
        </w:rPr>
        <w:t>Non.</w:t>
      </w:r>
    </w:p>
    <w:p w14:paraId="4CF8DA51" w14:textId="77777777" w:rsidR="00472B25" w:rsidRPr="00AD23E4" w:rsidRDefault="00815797">
      <w:pPr>
        <w:jc w:val="both"/>
        <w:rPr>
          <w:rFonts w:ascii="Garamond" w:hAnsi="Garamond" w:cs="Arial"/>
          <w:i/>
          <w:iCs/>
          <w:sz w:val="22"/>
          <w:szCs w:val="22"/>
        </w:rPr>
      </w:pPr>
      <w:r w:rsidRPr="00AD23E4">
        <w:rPr>
          <w:rFonts w:ascii="Garamond" w:hAnsi="Garamond" w:cs="Arial"/>
          <w:b/>
          <w:bCs/>
          <w:sz w:val="22"/>
          <w:szCs w:val="22"/>
        </w:rPr>
        <w:br w:type="page"/>
      </w:r>
      <w:r w:rsidR="00472B25" w:rsidRPr="00AD23E4">
        <w:rPr>
          <w:rFonts w:ascii="Garamond" w:hAnsi="Garamond" w:cs="Arial"/>
          <w:b/>
          <w:bCs/>
          <w:sz w:val="22"/>
          <w:szCs w:val="22"/>
        </w:rPr>
        <w:lastRenderedPageBreak/>
        <w:t>C2 - Cas particuliers</w:t>
      </w:r>
      <w:r w:rsidR="002228BD" w:rsidRPr="00AD23E4">
        <w:rPr>
          <w:rFonts w:ascii="Garamond" w:hAnsi="Garamond" w:cs="Arial"/>
          <w:b/>
          <w:bCs/>
          <w:sz w:val="22"/>
          <w:szCs w:val="22"/>
        </w:rPr>
        <w:t xml:space="preserve"> en cas de marché public réservé</w:t>
      </w:r>
    </w:p>
    <w:p w14:paraId="01DC2A8C" w14:textId="77777777" w:rsidR="003C025D" w:rsidRPr="00AD23E4" w:rsidRDefault="00472B25" w:rsidP="003C025D">
      <w:pPr>
        <w:spacing w:before="120"/>
        <w:jc w:val="both"/>
        <w:rPr>
          <w:rFonts w:ascii="Garamond" w:hAnsi="Garamond" w:cs="Arial"/>
          <w:i/>
          <w:iCs/>
          <w:sz w:val="22"/>
          <w:szCs w:val="22"/>
        </w:rPr>
      </w:pPr>
      <w:r w:rsidRPr="00AD23E4">
        <w:rPr>
          <w:rFonts w:ascii="Garamond" w:hAnsi="Garamond" w:cs="Arial"/>
          <w:i/>
          <w:iCs/>
          <w:sz w:val="22"/>
          <w:szCs w:val="22"/>
        </w:rPr>
        <w:t xml:space="preserve">Le candidat individuel ou le membre du groupement répondant à l’une des conditions qui suivent et postulant à un marché </w:t>
      </w:r>
      <w:r w:rsidR="007C0A0D" w:rsidRPr="00AD23E4">
        <w:rPr>
          <w:rFonts w:ascii="Garamond" w:hAnsi="Garamond" w:cs="Arial"/>
          <w:i/>
          <w:iCs/>
          <w:sz w:val="22"/>
          <w:szCs w:val="22"/>
        </w:rPr>
        <w:t xml:space="preserve">public </w:t>
      </w:r>
      <w:r w:rsidR="003C025D" w:rsidRPr="00AD23E4">
        <w:rPr>
          <w:rFonts w:ascii="Garamond" w:hAnsi="Garamond" w:cs="Arial"/>
          <w:i/>
          <w:iCs/>
          <w:sz w:val="22"/>
          <w:szCs w:val="22"/>
        </w:rPr>
        <w:t xml:space="preserve">autre que de défense ou de sécurité </w:t>
      </w:r>
      <w:r w:rsidRPr="00AD23E4">
        <w:rPr>
          <w:rFonts w:ascii="Garamond" w:hAnsi="Garamond" w:cs="Arial"/>
          <w:i/>
          <w:iCs/>
          <w:sz w:val="22"/>
          <w:szCs w:val="22"/>
        </w:rPr>
        <w:t xml:space="preserve">réservé en application </w:t>
      </w:r>
      <w:r w:rsidR="006E2F47" w:rsidRPr="00AD23E4">
        <w:rPr>
          <w:rFonts w:ascii="Garamond" w:hAnsi="Garamond" w:cs="Arial"/>
          <w:i/>
          <w:iCs/>
          <w:sz w:val="22"/>
          <w:szCs w:val="22"/>
        </w:rPr>
        <w:t xml:space="preserve">des </w:t>
      </w:r>
      <w:hyperlink r:id="rId27" w:history="1">
        <w:r w:rsidR="006E2F47" w:rsidRPr="00AD23E4">
          <w:rPr>
            <w:rStyle w:val="Lienhypertexte"/>
            <w:rFonts w:ascii="Garamond" w:hAnsi="Garamond" w:cs="Arial"/>
            <w:i/>
            <w:iCs/>
            <w:sz w:val="22"/>
            <w:szCs w:val="22"/>
          </w:rPr>
          <w:t>articles</w:t>
        </w:r>
        <w:r w:rsidR="003C025D" w:rsidRPr="00AD23E4">
          <w:rPr>
            <w:rStyle w:val="Lienhypertexte"/>
            <w:rFonts w:ascii="Garamond" w:hAnsi="Garamond" w:cs="Arial"/>
            <w:i/>
            <w:iCs/>
            <w:sz w:val="22"/>
            <w:szCs w:val="22"/>
          </w:rPr>
          <w:t> L. 2113-12</w:t>
        </w:r>
        <w:r w:rsidR="00483E5B" w:rsidRPr="00AD23E4">
          <w:rPr>
            <w:rStyle w:val="Lienhypertexte"/>
            <w:rFonts w:ascii="Garamond" w:hAnsi="Garamond" w:cs="Arial"/>
            <w:i/>
            <w:iCs/>
            <w:sz w:val="22"/>
            <w:szCs w:val="22"/>
          </w:rPr>
          <w:t>,</w:t>
        </w:r>
        <w:r w:rsidR="003C025D" w:rsidRPr="00AD23E4">
          <w:rPr>
            <w:rStyle w:val="Lienhypertexte"/>
            <w:rFonts w:ascii="Garamond" w:hAnsi="Garamond" w:cs="Arial"/>
            <w:i/>
            <w:iCs/>
            <w:sz w:val="22"/>
            <w:szCs w:val="22"/>
          </w:rPr>
          <w:t> L. 2113-13</w:t>
        </w:r>
      </w:hyperlink>
      <w:r w:rsidR="00483E5B" w:rsidRPr="00AD23E4">
        <w:rPr>
          <w:rFonts w:ascii="Garamond" w:hAnsi="Garamond" w:cs="Arial"/>
          <w:i/>
          <w:iCs/>
          <w:sz w:val="22"/>
          <w:szCs w:val="22"/>
        </w:rPr>
        <w:t xml:space="preserve"> ou </w:t>
      </w:r>
      <w:hyperlink r:id="rId28" w:history="1">
        <w:r w:rsidR="00483E5B" w:rsidRPr="00AD23E4">
          <w:rPr>
            <w:rStyle w:val="Lienhypertexte"/>
            <w:rFonts w:ascii="Garamond" w:hAnsi="Garamond" w:cs="Arial"/>
            <w:i/>
            <w:iCs/>
            <w:sz w:val="22"/>
            <w:szCs w:val="22"/>
          </w:rPr>
          <w:t>L. 2113-15</w:t>
        </w:r>
      </w:hyperlink>
      <w:r w:rsidR="006E2F47" w:rsidRPr="00AD23E4">
        <w:rPr>
          <w:rFonts w:ascii="Garamond" w:hAnsi="Garamond" w:cs="Arial"/>
          <w:i/>
          <w:iCs/>
          <w:sz w:val="22"/>
          <w:szCs w:val="22"/>
        </w:rPr>
        <w:t xml:space="preserve"> </w:t>
      </w:r>
      <w:r w:rsidR="003C025D" w:rsidRPr="00AD23E4">
        <w:rPr>
          <w:rFonts w:ascii="Garamond" w:hAnsi="Garamond" w:cs="Arial"/>
          <w:i/>
          <w:iCs/>
          <w:sz w:val="22"/>
          <w:szCs w:val="22"/>
        </w:rPr>
        <w:t>du code de la commande publique</w:t>
      </w:r>
      <w:r w:rsidR="006E2F47" w:rsidRPr="00AD23E4">
        <w:rPr>
          <w:rFonts w:ascii="Garamond" w:hAnsi="Garamond" w:cs="Arial"/>
          <w:i/>
          <w:iCs/>
          <w:sz w:val="22"/>
          <w:szCs w:val="22"/>
        </w:rPr>
        <w:t xml:space="preserve"> </w:t>
      </w:r>
      <w:r w:rsidRPr="00AD23E4">
        <w:rPr>
          <w:rFonts w:ascii="Garamond" w:hAnsi="Garamond" w:cs="Arial"/>
          <w:i/>
          <w:iCs/>
          <w:sz w:val="22"/>
          <w:szCs w:val="22"/>
        </w:rPr>
        <w:t>coche la case correspondant à sa situation</w:t>
      </w:r>
      <w:r w:rsidR="003C025D" w:rsidRPr="00AD23E4">
        <w:rPr>
          <w:rFonts w:ascii="Garamond" w:hAnsi="Garamond" w:cs="Arial"/>
          <w:i/>
          <w:iCs/>
          <w:sz w:val="22"/>
          <w:szCs w:val="22"/>
        </w:rPr>
        <w:t>. Le candidat individuel ou le membre du groupement répondant à l’une des conditions qui suivent et postulant à un marché public de défense ou de sécurité réservé en application de l’</w:t>
      </w:r>
      <w:hyperlink r:id="rId29" w:history="1">
        <w:r w:rsidR="003C025D" w:rsidRPr="00AD23E4">
          <w:rPr>
            <w:rStyle w:val="Lienhypertexte"/>
            <w:rFonts w:ascii="Garamond" w:hAnsi="Garamond" w:cs="Arial"/>
            <w:i/>
            <w:iCs/>
            <w:sz w:val="22"/>
            <w:szCs w:val="22"/>
          </w:rPr>
          <w:t>article L. 2313-6</w:t>
        </w:r>
      </w:hyperlink>
      <w:r w:rsidR="003C025D" w:rsidRPr="00AD23E4">
        <w:rPr>
          <w:rFonts w:ascii="Garamond" w:hAnsi="Garamond" w:cs="Arial"/>
          <w:i/>
          <w:iCs/>
          <w:sz w:val="22"/>
          <w:szCs w:val="22"/>
        </w:rPr>
        <w:t xml:space="preserve"> du code de la commande publique coche la case correspondant à sa situation.</w:t>
      </w:r>
    </w:p>
    <w:p w14:paraId="7658FD85" w14:textId="77777777" w:rsidR="00472B25" w:rsidRPr="00AD23E4" w:rsidRDefault="00472B25">
      <w:pPr>
        <w:spacing w:before="120"/>
        <w:jc w:val="both"/>
        <w:rPr>
          <w:rFonts w:ascii="Garamond" w:hAnsi="Garamond" w:cs="Arial"/>
          <w:sz w:val="22"/>
          <w:szCs w:val="22"/>
        </w:rPr>
      </w:pPr>
      <w:r w:rsidRPr="00AD23E4">
        <w:rPr>
          <w:rFonts w:ascii="Garamond" w:hAnsi="Garamond" w:cs="Arial"/>
          <w:i/>
          <w:iCs/>
          <w:sz w:val="22"/>
          <w:szCs w:val="22"/>
        </w:rPr>
        <w:t>Le candidat européen à statut équivalent, lorsqu’il n’est pas établi en France, précise son statut juridique et</w:t>
      </w:r>
      <w:r w:rsidR="00BB7109" w:rsidRPr="00AD23E4">
        <w:rPr>
          <w:rFonts w:ascii="Garamond" w:hAnsi="Garamond" w:cs="Arial"/>
          <w:i/>
          <w:iCs/>
          <w:sz w:val="22"/>
          <w:szCs w:val="22"/>
        </w:rPr>
        <w:t>, pour les marchés publics de défense ou de sécurité,</w:t>
      </w:r>
      <w:r w:rsidRPr="00AD23E4">
        <w:rPr>
          <w:rFonts w:ascii="Garamond" w:hAnsi="Garamond" w:cs="Arial"/>
          <w:i/>
          <w:iCs/>
          <w:sz w:val="22"/>
          <w:szCs w:val="22"/>
        </w:rPr>
        <w:t xml:space="preserve"> fournit les textes relatifs à ce statut</w:t>
      </w:r>
      <w:r w:rsidR="00614AE6" w:rsidRPr="00AD23E4">
        <w:rPr>
          <w:rFonts w:ascii="Garamond" w:hAnsi="Garamond" w:cs="Arial"/>
          <w:i/>
          <w:iCs/>
          <w:sz w:val="22"/>
          <w:szCs w:val="22"/>
        </w:rPr>
        <w:t>. P</w:t>
      </w:r>
      <w:r w:rsidR="00BB7109" w:rsidRPr="00AD23E4">
        <w:rPr>
          <w:rFonts w:ascii="Garamond" w:hAnsi="Garamond" w:cs="Arial"/>
          <w:i/>
          <w:iCs/>
          <w:sz w:val="22"/>
          <w:szCs w:val="22"/>
        </w:rPr>
        <w:t xml:space="preserve">our les autres marchés publics, </w:t>
      </w:r>
      <w:r w:rsidR="00872C42" w:rsidRPr="00AD23E4">
        <w:rPr>
          <w:rFonts w:ascii="Garamond" w:hAnsi="Garamond" w:cs="Arial"/>
          <w:i/>
          <w:iCs/>
          <w:sz w:val="22"/>
          <w:szCs w:val="22"/>
        </w:rPr>
        <w:t>la vérification se déroulera</w:t>
      </w:r>
      <w:r w:rsidR="00833F59" w:rsidRPr="00AD23E4">
        <w:rPr>
          <w:rFonts w:ascii="Garamond" w:hAnsi="Garamond" w:cs="Arial"/>
          <w:i/>
          <w:iCs/>
          <w:sz w:val="22"/>
          <w:szCs w:val="22"/>
        </w:rPr>
        <w:t xml:space="preserve"> </w:t>
      </w:r>
      <w:r w:rsidR="00DC3F69" w:rsidRPr="00AD23E4">
        <w:rPr>
          <w:rFonts w:ascii="Garamond" w:hAnsi="Garamond" w:cs="Arial"/>
          <w:i/>
          <w:iCs/>
          <w:sz w:val="22"/>
          <w:szCs w:val="22"/>
        </w:rPr>
        <w:t>dans les conditions de l’</w:t>
      </w:r>
      <w:hyperlink r:id="rId30" w:history="1">
        <w:r w:rsidR="00DC3F69" w:rsidRPr="00AD23E4">
          <w:rPr>
            <w:rStyle w:val="Lienhypertexte"/>
            <w:rFonts w:ascii="Garamond" w:hAnsi="Garamond" w:cs="Arial"/>
            <w:i/>
            <w:iCs/>
            <w:sz w:val="22"/>
            <w:szCs w:val="22"/>
          </w:rPr>
          <w:t>article </w:t>
        </w:r>
        <w:r w:rsidR="003C025D" w:rsidRPr="00AD23E4">
          <w:rPr>
            <w:rStyle w:val="Lienhypertexte"/>
            <w:rFonts w:ascii="Garamond" w:hAnsi="Garamond" w:cs="Arial"/>
            <w:i/>
            <w:iCs/>
            <w:sz w:val="22"/>
            <w:szCs w:val="22"/>
          </w:rPr>
          <w:t>R. 2144-1</w:t>
        </w:r>
      </w:hyperlink>
      <w:r w:rsidR="003C025D" w:rsidRPr="00AD23E4">
        <w:rPr>
          <w:rFonts w:ascii="Garamond" w:hAnsi="Garamond" w:cs="Arial"/>
          <w:i/>
          <w:iCs/>
          <w:sz w:val="22"/>
          <w:szCs w:val="22"/>
        </w:rPr>
        <w:t xml:space="preserve"> du code de la commande publique</w:t>
      </w:r>
      <w:r w:rsidRPr="00AD23E4">
        <w:rPr>
          <w:rFonts w:ascii="Garamond" w:hAnsi="Garamond" w:cs="Arial"/>
          <w:i/>
          <w:iCs/>
          <w:sz w:val="22"/>
          <w:szCs w:val="22"/>
        </w:rPr>
        <w:t>.</w:t>
      </w:r>
    </w:p>
    <w:p w14:paraId="4F02CE28" w14:textId="77777777" w:rsidR="00472B25" w:rsidRPr="00AD23E4" w:rsidRDefault="00472B25">
      <w:pPr>
        <w:tabs>
          <w:tab w:val="left" w:pos="426"/>
        </w:tabs>
        <w:jc w:val="both"/>
        <w:rPr>
          <w:rFonts w:ascii="Garamond" w:hAnsi="Garamond" w:cs="Arial"/>
          <w:sz w:val="22"/>
          <w:szCs w:val="22"/>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AD23E4" w14:paraId="08AE962E"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39ABA23C" w14:textId="77777777" w:rsidR="00FB44EA" w:rsidRPr="00AD23E4" w:rsidRDefault="00FB44EA">
            <w:pPr>
              <w:pStyle w:val="Corpsdetexte21"/>
              <w:snapToGrid w:val="0"/>
              <w:jc w:val="center"/>
              <w:rPr>
                <w:rFonts w:ascii="Garamond" w:hAnsi="Garamond" w:cs="Arial"/>
                <w:b/>
                <w:bCs/>
                <w:i w:val="0"/>
                <w:iCs w:val="0"/>
                <w:sz w:val="22"/>
                <w:szCs w:val="22"/>
              </w:rPr>
            </w:pPr>
            <w:r w:rsidRPr="00AD23E4">
              <w:rPr>
                <w:rFonts w:ascii="Garamond" w:hAnsi="Garamond" w:cs="Arial"/>
                <w:b/>
                <w:bCs/>
                <w:i w:val="0"/>
                <w:iCs w:val="0"/>
                <w:sz w:val="22"/>
                <w:szCs w:val="22"/>
              </w:rPr>
              <w:t>Statut du candidat individuel</w:t>
            </w:r>
          </w:p>
          <w:p w14:paraId="087B9923" w14:textId="77777777" w:rsidR="00FB44EA" w:rsidRPr="00AD23E4" w:rsidRDefault="00FB44EA">
            <w:pPr>
              <w:snapToGrid w:val="0"/>
              <w:jc w:val="center"/>
              <w:rPr>
                <w:rFonts w:ascii="Garamond" w:hAnsi="Garamond" w:cs="Arial"/>
                <w:b/>
                <w:bCs/>
                <w:sz w:val="22"/>
                <w:szCs w:val="22"/>
              </w:rPr>
            </w:pPr>
            <w:proofErr w:type="gramStart"/>
            <w:r w:rsidRPr="00AD23E4">
              <w:rPr>
                <w:rFonts w:ascii="Garamond" w:hAnsi="Garamond" w:cs="Arial"/>
                <w:b/>
                <w:bCs/>
                <w:i/>
                <w:iCs/>
                <w:sz w:val="22"/>
                <w:szCs w:val="22"/>
              </w:rPr>
              <w:t>ou</w:t>
            </w:r>
            <w:proofErr w:type="gramEnd"/>
            <w:r w:rsidRPr="00AD23E4">
              <w:rPr>
                <w:rFonts w:ascii="Garamond" w:hAnsi="Garamond" w:cs="Arial"/>
                <w:b/>
                <w:bCs/>
                <w:i/>
                <w:iCs/>
                <w:sz w:val="22"/>
                <w:szCs w:val="22"/>
              </w:rPr>
              <w:t xml:space="preserve"> du membre du groupement</w:t>
            </w:r>
          </w:p>
        </w:tc>
      </w:tr>
      <w:tr w:rsidR="006F6740" w:rsidRPr="00AD23E4" w14:paraId="0D05910A"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2CC41A9C" w14:textId="77777777" w:rsidR="006F6740" w:rsidRPr="00AD23E4" w:rsidRDefault="006F6740">
            <w:pPr>
              <w:pStyle w:val="fcase1ertab"/>
              <w:ind w:left="862" w:hanging="862"/>
              <w:rPr>
                <w:rFonts w:ascii="Garamond" w:eastAsia="Arial" w:hAnsi="Garamond" w:cs="Arial"/>
                <w:sz w:val="22"/>
                <w:szCs w:val="22"/>
              </w:rPr>
            </w:pPr>
            <w:r w:rsidRPr="00AD23E4">
              <w:rPr>
                <w:rFonts w:ascii="Garamond" w:hAnsi="Garamond" w:cs="Arial"/>
                <w:b/>
                <w:bCs/>
                <w:sz w:val="22"/>
                <w:szCs w:val="22"/>
              </w:rPr>
              <w:t>1.</w:t>
            </w:r>
            <w:r w:rsidRPr="00AD23E4">
              <w:rPr>
                <w:rFonts w:ascii="Garamond" w:hAnsi="Garamond" w:cs="Arial"/>
                <w:b/>
                <w:bCs/>
                <w:sz w:val="22"/>
                <w:szCs w:val="22"/>
              </w:rPr>
              <w:tab/>
            </w:r>
            <w:r w:rsidRPr="00AD23E4">
              <w:rPr>
                <w:rFonts w:ascii="Garamond" w:hAnsi="Garamond"/>
                <w:sz w:val="22"/>
                <w:szCs w:val="22"/>
              </w:rPr>
              <w:fldChar w:fldCharType="begin">
                <w:ffData>
                  <w:name w:val=""/>
                  <w:enabled/>
                  <w:calcOnExit w:val="0"/>
                  <w:checkBox>
                    <w:size w:val="20"/>
                    <w:default w:val="0"/>
                  </w:checkBox>
                </w:ffData>
              </w:fldChar>
            </w:r>
            <w:r w:rsidRPr="00AD23E4">
              <w:rPr>
                <w:rFonts w:ascii="Garamond" w:hAnsi="Garamond"/>
                <w:sz w:val="22"/>
                <w:szCs w:val="22"/>
              </w:rPr>
              <w:instrText xml:space="preserve"> FORMCHECKBOX </w:instrText>
            </w:r>
            <w:r w:rsidR="00AD23E4" w:rsidRPr="00AD23E4">
              <w:rPr>
                <w:rFonts w:ascii="Garamond" w:hAnsi="Garamond"/>
                <w:sz w:val="22"/>
                <w:szCs w:val="22"/>
              </w:rPr>
            </w:r>
            <w:r w:rsidR="00AD23E4" w:rsidRPr="00AD23E4">
              <w:rPr>
                <w:rFonts w:ascii="Garamond" w:hAnsi="Garamond"/>
                <w:sz w:val="22"/>
                <w:szCs w:val="22"/>
              </w:rPr>
              <w:fldChar w:fldCharType="separate"/>
            </w:r>
            <w:r w:rsidRPr="00AD23E4">
              <w:rPr>
                <w:rFonts w:ascii="Garamond" w:hAnsi="Garamond"/>
                <w:sz w:val="22"/>
                <w:szCs w:val="22"/>
              </w:rPr>
              <w:fldChar w:fldCharType="end"/>
            </w:r>
            <w:r w:rsidRPr="00AD23E4">
              <w:rPr>
                <w:rFonts w:ascii="Garamond" w:hAnsi="Garamond" w:cs="Arial"/>
                <w:bCs/>
                <w:sz w:val="22"/>
                <w:szCs w:val="22"/>
              </w:rPr>
              <w:t xml:space="preserve"> </w:t>
            </w:r>
            <w:r w:rsidRPr="00AD23E4">
              <w:rPr>
                <w:rFonts w:ascii="Garamond" w:hAnsi="Garamond" w:cs="Arial"/>
                <w:sz w:val="22"/>
                <w:szCs w:val="22"/>
              </w:rPr>
              <w:t>Entreprise adaptée</w:t>
            </w:r>
          </w:p>
          <w:p w14:paraId="7A3D997A" w14:textId="77777777" w:rsidR="006F6740" w:rsidRPr="00AD23E4" w:rsidRDefault="006F6740">
            <w:pPr>
              <w:pStyle w:val="fcase1ertab"/>
              <w:jc w:val="left"/>
              <w:rPr>
                <w:rFonts w:ascii="Garamond" w:hAnsi="Garamond" w:cs="Arial"/>
                <w:b/>
                <w:bCs/>
                <w:sz w:val="22"/>
                <w:szCs w:val="22"/>
              </w:rPr>
            </w:pPr>
            <w:r w:rsidRPr="00AD23E4">
              <w:rPr>
                <w:rFonts w:ascii="Garamond" w:eastAsia="Arial" w:hAnsi="Garamond" w:cs="Arial"/>
                <w:sz w:val="22"/>
                <w:szCs w:val="22"/>
              </w:rPr>
              <w:t xml:space="preserve">            </w:t>
            </w:r>
            <w:r w:rsidRPr="00AD23E4">
              <w:rPr>
                <w:rFonts w:ascii="Garamond" w:hAnsi="Garamond" w:cs="Arial"/>
                <w:sz w:val="22"/>
                <w:szCs w:val="22"/>
              </w:rPr>
              <w:t>(</w:t>
            </w:r>
            <w:hyperlink r:id="rId31" w:history="1">
              <w:r w:rsidR="00872C42" w:rsidRPr="00AD23E4">
                <w:rPr>
                  <w:rStyle w:val="Lienhypertexte"/>
                  <w:rFonts w:ascii="Garamond" w:hAnsi="Garamond" w:cs="Arial"/>
                  <w:sz w:val="22"/>
                  <w:szCs w:val="22"/>
                </w:rPr>
                <w:t>article L. 5213-13</w:t>
              </w:r>
            </w:hyperlink>
            <w:r w:rsidRPr="00AD23E4">
              <w:rPr>
                <w:rFonts w:ascii="Garamond" w:hAnsi="Garamond" w:cs="Arial"/>
                <w:sz w:val="22"/>
                <w:szCs w:val="22"/>
              </w:rPr>
              <w:t xml:space="preserve"> du code du travail) ou structures équivalentes</w:t>
            </w:r>
          </w:p>
          <w:p w14:paraId="2835D01D" w14:textId="77777777" w:rsidR="006F6740" w:rsidRPr="00AD23E4" w:rsidRDefault="006F6740">
            <w:pPr>
              <w:pStyle w:val="fcase1ertab"/>
              <w:rPr>
                <w:rFonts w:ascii="Garamond" w:hAnsi="Garamond" w:cs="Arial"/>
                <w:b/>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37DA680" w14:textId="77777777" w:rsidR="006F6740" w:rsidRPr="00AD23E4" w:rsidRDefault="006F6740">
            <w:pPr>
              <w:ind w:left="170" w:right="170"/>
              <w:jc w:val="both"/>
              <w:rPr>
                <w:rFonts w:ascii="Garamond" w:hAnsi="Garamond" w:cs="Arial"/>
                <w:sz w:val="22"/>
                <w:szCs w:val="22"/>
              </w:rPr>
            </w:pPr>
            <w:r w:rsidRPr="00AD23E4">
              <w:rPr>
                <w:rFonts w:ascii="Garamond" w:hAnsi="Garamond" w:cs="Arial"/>
                <w:sz w:val="22"/>
                <w:szCs w:val="22"/>
              </w:rPr>
              <w:t>Le contrat d’objectif valant agrément ou un certificat administratif portant reconnaissance du statut d’entreprise adaptée délivré par la direction régionale chargée de l’emploi et de la formation professionnelle</w:t>
            </w:r>
            <w:r w:rsidR="00A83BDF" w:rsidRPr="00AD23E4">
              <w:rPr>
                <w:rFonts w:ascii="Garamond" w:hAnsi="Garamond" w:cs="Arial"/>
                <w:sz w:val="22"/>
                <w:szCs w:val="22"/>
              </w:rPr>
              <w:t xml:space="preserve"> ou de structure équivalente</w:t>
            </w:r>
            <w:r w:rsidRPr="00AD23E4">
              <w:rPr>
                <w:rFonts w:ascii="Garamond" w:hAnsi="Garamond" w:cs="Arial"/>
                <w:sz w:val="22"/>
                <w:szCs w:val="22"/>
              </w:rPr>
              <w:t xml:space="preserve"> sera à produire.</w:t>
            </w:r>
          </w:p>
          <w:p w14:paraId="76695EA7" w14:textId="77777777" w:rsidR="006F6740" w:rsidRPr="00AD23E4" w:rsidRDefault="006F6740">
            <w:pPr>
              <w:ind w:left="170" w:right="170"/>
              <w:jc w:val="both"/>
              <w:rPr>
                <w:rFonts w:ascii="Garamond" w:hAnsi="Garamond" w:cs="Arial"/>
                <w:sz w:val="22"/>
                <w:szCs w:val="22"/>
              </w:rPr>
            </w:pPr>
            <w:r w:rsidRPr="00AD23E4">
              <w:rPr>
                <w:rFonts w:ascii="Garamond" w:hAnsi="Garamond" w:cs="Arial"/>
                <w:sz w:val="22"/>
                <w:szCs w:val="22"/>
              </w:rPr>
              <w:t>Le cas échéant, indiquer l’adresse internet à laquelle ce document est accessible directement et gratuitement, ainsi que l’ensemble des renseignements nécessaires pour y accéder :</w:t>
            </w:r>
          </w:p>
          <w:p w14:paraId="43612AEC" w14:textId="77777777" w:rsidR="006F6740" w:rsidRPr="00AD23E4" w:rsidRDefault="006F6740">
            <w:pPr>
              <w:ind w:left="170" w:right="170"/>
              <w:jc w:val="both"/>
              <w:rPr>
                <w:rFonts w:ascii="Garamond" w:hAnsi="Garamond" w:cs="Arial"/>
                <w:sz w:val="22"/>
                <w:szCs w:val="22"/>
              </w:rPr>
            </w:pPr>
          </w:p>
          <w:p w14:paraId="01B87C20" w14:textId="77777777" w:rsidR="006F6740" w:rsidRPr="00AD23E4" w:rsidRDefault="006F6740" w:rsidP="00A70756">
            <w:pPr>
              <w:numPr>
                <w:ilvl w:val="0"/>
                <w:numId w:val="5"/>
              </w:numPr>
              <w:ind w:right="170"/>
              <w:jc w:val="both"/>
              <w:rPr>
                <w:rFonts w:ascii="Garamond" w:hAnsi="Garamond" w:cs="Arial"/>
                <w:sz w:val="22"/>
                <w:szCs w:val="22"/>
              </w:rPr>
            </w:pPr>
            <w:r w:rsidRPr="00AD23E4">
              <w:rPr>
                <w:rFonts w:ascii="Garamond" w:hAnsi="Garamond" w:cs="Arial"/>
                <w:sz w:val="22"/>
                <w:szCs w:val="22"/>
              </w:rPr>
              <w:t>Adresse internet :</w:t>
            </w:r>
          </w:p>
          <w:p w14:paraId="1D7E89AE" w14:textId="77777777" w:rsidR="006F6740" w:rsidRPr="00AD23E4" w:rsidRDefault="006F6740">
            <w:pPr>
              <w:ind w:left="170" w:right="170"/>
              <w:jc w:val="both"/>
              <w:rPr>
                <w:rFonts w:ascii="Garamond" w:hAnsi="Garamond" w:cs="Arial"/>
                <w:sz w:val="22"/>
                <w:szCs w:val="22"/>
              </w:rPr>
            </w:pPr>
          </w:p>
          <w:p w14:paraId="1A749894" w14:textId="77777777" w:rsidR="00872C42" w:rsidRPr="00AD23E4" w:rsidRDefault="00872C42">
            <w:pPr>
              <w:ind w:left="170" w:right="170"/>
              <w:jc w:val="both"/>
              <w:rPr>
                <w:rFonts w:ascii="Garamond" w:hAnsi="Garamond" w:cs="Arial"/>
                <w:sz w:val="22"/>
                <w:szCs w:val="22"/>
              </w:rPr>
            </w:pPr>
          </w:p>
          <w:p w14:paraId="060E315F" w14:textId="77777777" w:rsidR="00872C42" w:rsidRPr="00AD23E4" w:rsidRDefault="00872C42">
            <w:pPr>
              <w:ind w:left="170" w:right="170"/>
              <w:jc w:val="both"/>
              <w:rPr>
                <w:rFonts w:ascii="Garamond" w:hAnsi="Garamond" w:cs="Arial"/>
                <w:sz w:val="22"/>
                <w:szCs w:val="22"/>
              </w:rPr>
            </w:pPr>
          </w:p>
          <w:p w14:paraId="6988C78D" w14:textId="77777777" w:rsidR="006F6740" w:rsidRPr="00AD23E4" w:rsidRDefault="006F6740" w:rsidP="00A70756">
            <w:pPr>
              <w:numPr>
                <w:ilvl w:val="0"/>
                <w:numId w:val="5"/>
              </w:numPr>
              <w:ind w:right="170"/>
              <w:jc w:val="both"/>
              <w:rPr>
                <w:rFonts w:ascii="Garamond" w:hAnsi="Garamond" w:cs="Arial"/>
                <w:sz w:val="22"/>
                <w:szCs w:val="22"/>
              </w:rPr>
            </w:pPr>
            <w:r w:rsidRPr="00AD23E4">
              <w:rPr>
                <w:rFonts w:ascii="Garamond" w:hAnsi="Garamond" w:cs="Arial"/>
                <w:sz w:val="22"/>
                <w:szCs w:val="22"/>
              </w:rPr>
              <w:t>Renseignements nécessaires pour y accéder :</w:t>
            </w:r>
          </w:p>
          <w:p w14:paraId="3F5C5559" w14:textId="77777777" w:rsidR="006F6740" w:rsidRPr="00AD23E4" w:rsidRDefault="006F6740">
            <w:pPr>
              <w:ind w:left="170" w:right="170"/>
              <w:jc w:val="both"/>
              <w:rPr>
                <w:rFonts w:ascii="Garamond" w:hAnsi="Garamond" w:cs="Arial"/>
                <w:sz w:val="22"/>
                <w:szCs w:val="22"/>
              </w:rPr>
            </w:pPr>
          </w:p>
          <w:p w14:paraId="54430B1A" w14:textId="77777777" w:rsidR="006F6740" w:rsidRPr="00AD23E4" w:rsidRDefault="006F6740">
            <w:pPr>
              <w:ind w:left="170" w:right="170"/>
              <w:jc w:val="both"/>
              <w:rPr>
                <w:rFonts w:ascii="Garamond" w:hAnsi="Garamond" w:cs="Arial"/>
                <w:sz w:val="22"/>
                <w:szCs w:val="22"/>
              </w:rPr>
            </w:pPr>
          </w:p>
          <w:p w14:paraId="2B0DC122" w14:textId="77777777" w:rsidR="006F6740" w:rsidRPr="00AD23E4" w:rsidRDefault="006F6740">
            <w:pPr>
              <w:ind w:left="170" w:right="170"/>
              <w:jc w:val="both"/>
              <w:rPr>
                <w:rFonts w:ascii="Garamond" w:hAnsi="Garamond" w:cs="Arial"/>
                <w:sz w:val="22"/>
                <w:szCs w:val="22"/>
              </w:rPr>
            </w:pPr>
          </w:p>
          <w:p w14:paraId="49B70347" w14:textId="77777777" w:rsidR="006F6740" w:rsidRPr="00AD23E4" w:rsidRDefault="006F6740">
            <w:pPr>
              <w:snapToGrid w:val="0"/>
              <w:jc w:val="both"/>
              <w:rPr>
                <w:rFonts w:ascii="Garamond" w:hAnsi="Garamond" w:cs="Arial"/>
                <w:b/>
                <w:bCs/>
                <w:sz w:val="22"/>
                <w:szCs w:val="22"/>
              </w:rPr>
            </w:pPr>
          </w:p>
        </w:tc>
      </w:tr>
      <w:tr w:rsidR="006F6740" w:rsidRPr="00AD23E4" w14:paraId="485EF69E"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2999E2BC" w14:textId="77777777" w:rsidR="006F6740" w:rsidRPr="00AD23E4" w:rsidRDefault="006F6740">
            <w:pPr>
              <w:pStyle w:val="fcase1ertab"/>
              <w:jc w:val="left"/>
              <w:rPr>
                <w:rFonts w:ascii="Garamond" w:hAnsi="Garamond" w:cs="Arial"/>
                <w:bCs/>
                <w:sz w:val="22"/>
                <w:szCs w:val="22"/>
              </w:rPr>
            </w:pPr>
            <w:r w:rsidRPr="00AD23E4">
              <w:rPr>
                <w:rFonts w:ascii="Garamond" w:hAnsi="Garamond" w:cs="Arial"/>
                <w:b/>
                <w:bCs/>
                <w:sz w:val="22"/>
                <w:szCs w:val="22"/>
              </w:rPr>
              <w:t>2.</w:t>
            </w:r>
            <w:r w:rsidRPr="00AD23E4">
              <w:rPr>
                <w:rFonts w:ascii="Garamond" w:hAnsi="Garamond" w:cs="Arial"/>
                <w:b/>
                <w:bCs/>
                <w:sz w:val="22"/>
                <w:szCs w:val="22"/>
              </w:rPr>
              <w:tab/>
            </w:r>
            <w:r w:rsidRPr="00AD23E4">
              <w:rPr>
                <w:rFonts w:ascii="Garamond" w:hAnsi="Garamond"/>
                <w:sz w:val="22"/>
                <w:szCs w:val="22"/>
              </w:rPr>
              <w:fldChar w:fldCharType="begin">
                <w:ffData>
                  <w:name w:val=""/>
                  <w:enabled/>
                  <w:calcOnExit w:val="0"/>
                  <w:checkBox>
                    <w:size w:val="20"/>
                    <w:default w:val="0"/>
                  </w:checkBox>
                </w:ffData>
              </w:fldChar>
            </w:r>
            <w:r w:rsidRPr="00AD23E4">
              <w:rPr>
                <w:rFonts w:ascii="Garamond" w:hAnsi="Garamond"/>
                <w:sz w:val="22"/>
                <w:szCs w:val="22"/>
              </w:rPr>
              <w:instrText xml:space="preserve"> FORMCHECKBOX </w:instrText>
            </w:r>
            <w:r w:rsidR="00AD23E4" w:rsidRPr="00AD23E4">
              <w:rPr>
                <w:rFonts w:ascii="Garamond" w:hAnsi="Garamond"/>
                <w:sz w:val="22"/>
                <w:szCs w:val="22"/>
              </w:rPr>
            </w:r>
            <w:r w:rsidR="00AD23E4" w:rsidRPr="00AD23E4">
              <w:rPr>
                <w:rFonts w:ascii="Garamond" w:hAnsi="Garamond"/>
                <w:sz w:val="22"/>
                <w:szCs w:val="22"/>
              </w:rPr>
              <w:fldChar w:fldCharType="separate"/>
            </w:r>
            <w:r w:rsidRPr="00AD23E4">
              <w:rPr>
                <w:rFonts w:ascii="Garamond" w:hAnsi="Garamond"/>
                <w:sz w:val="22"/>
                <w:szCs w:val="22"/>
              </w:rPr>
              <w:fldChar w:fldCharType="end"/>
            </w:r>
            <w:r w:rsidRPr="00AD23E4">
              <w:rPr>
                <w:rFonts w:ascii="Garamond" w:hAnsi="Garamond" w:cs="Arial"/>
                <w:bCs/>
                <w:sz w:val="22"/>
                <w:szCs w:val="22"/>
              </w:rPr>
              <w:t xml:space="preserve"> </w:t>
            </w:r>
            <w:r w:rsidRPr="00AD23E4">
              <w:rPr>
                <w:rFonts w:ascii="Garamond" w:hAnsi="Garamond" w:cs="Arial"/>
                <w:sz w:val="22"/>
                <w:szCs w:val="22"/>
              </w:rPr>
              <w:t>Etablissement et service d’aide par le travail</w:t>
            </w:r>
            <w:r w:rsidRPr="00AD23E4">
              <w:rPr>
                <w:rFonts w:ascii="Garamond" w:hAnsi="Garamond" w:cs="Arial"/>
                <w:b/>
                <w:bCs/>
                <w:sz w:val="22"/>
                <w:szCs w:val="22"/>
              </w:rPr>
              <w:t xml:space="preserve"> </w:t>
            </w:r>
            <w:r w:rsidRPr="00AD23E4">
              <w:rPr>
                <w:rFonts w:ascii="Garamond" w:hAnsi="Garamond" w:cs="Arial"/>
                <w:sz w:val="22"/>
                <w:szCs w:val="22"/>
              </w:rPr>
              <w:t>(</w:t>
            </w:r>
            <w:hyperlink r:id="rId32" w:history="1">
              <w:r w:rsidR="00872C42" w:rsidRPr="00AD23E4">
                <w:rPr>
                  <w:rStyle w:val="Lienhypertexte"/>
                  <w:rFonts w:ascii="Garamond" w:hAnsi="Garamond" w:cs="Arial"/>
                  <w:sz w:val="22"/>
                  <w:szCs w:val="22"/>
                </w:rPr>
                <w:t>articles L. 344-2 et s</w:t>
              </w:r>
            </w:hyperlink>
            <w:r w:rsidRPr="00AD23E4">
              <w:rPr>
                <w:rFonts w:ascii="Garamond" w:hAnsi="Garamond" w:cs="Arial"/>
                <w:sz w:val="22"/>
                <w:szCs w:val="22"/>
              </w:rPr>
              <w:t xml:space="preserve">. </w:t>
            </w:r>
            <w:proofErr w:type="gramStart"/>
            <w:r w:rsidRPr="00AD23E4">
              <w:rPr>
                <w:rFonts w:ascii="Garamond" w:hAnsi="Garamond" w:cs="Arial"/>
                <w:sz w:val="22"/>
                <w:szCs w:val="22"/>
              </w:rPr>
              <w:t>du</w:t>
            </w:r>
            <w:proofErr w:type="gramEnd"/>
            <w:r w:rsidRPr="00AD23E4">
              <w:rPr>
                <w:rFonts w:ascii="Garamond" w:hAnsi="Garamond" w:cs="Arial"/>
                <w:sz w:val="22"/>
                <w:szCs w:val="22"/>
              </w:rPr>
              <w:t xml:space="preserve"> code de l’action sociale et des familles) ou structures équivalentes</w:t>
            </w:r>
          </w:p>
          <w:p w14:paraId="0F9BFF52" w14:textId="77777777" w:rsidR="006F6740" w:rsidRPr="00AD23E4" w:rsidRDefault="006F6740">
            <w:pPr>
              <w:pStyle w:val="fcase1ertab"/>
              <w:jc w:val="left"/>
              <w:rPr>
                <w:rFonts w:ascii="Garamond" w:hAnsi="Garamond" w:cs="Arial"/>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E9EA907" w14:textId="77777777" w:rsidR="006F6740" w:rsidRPr="00AD23E4" w:rsidRDefault="006F6740">
            <w:pPr>
              <w:ind w:left="170" w:right="170"/>
              <w:jc w:val="both"/>
              <w:rPr>
                <w:rFonts w:ascii="Garamond" w:hAnsi="Garamond" w:cs="Arial"/>
                <w:sz w:val="22"/>
                <w:szCs w:val="22"/>
              </w:rPr>
            </w:pPr>
            <w:r w:rsidRPr="00AD23E4">
              <w:rPr>
                <w:rFonts w:ascii="Garamond" w:hAnsi="Garamond" w:cs="Arial"/>
                <w:sz w:val="22"/>
                <w:szCs w:val="22"/>
              </w:rPr>
              <w:t>Indiquer ci-dessous la date de publication au recueil des actes administratifs de l’arrêté préfectoral portant autorisation de création :</w:t>
            </w:r>
          </w:p>
          <w:p w14:paraId="57C7733E" w14:textId="77777777" w:rsidR="006F6740" w:rsidRPr="00AD23E4" w:rsidRDefault="006F6740">
            <w:pPr>
              <w:ind w:left="170" w:right="170"/>
              <w:jc w:val="both"/>
              <w:rPr>
                <w:rFonts w:ascii="Garamond" w:hAnsi="Garamond" w:cs="Arial"/>
                <w:sz w:val="22"/>
                <w:szCs w:val="22"/>
              </w:rPr>
            </w:pPr>
          </w:p>
          <w:p w14:paraId="199CFB8D" w14:textId="77777777" w:rsidR="006F6740" w:rsidRPr="00AD23E4" w:rsidRDefault="00DC3F69" w:rsidP="006F6740">
            <w:pPr>
              <w:ind w:left="170" w:right="170"/>
              <w:jc w:val="both"/>
              <w:rPr>
                <w:rFonts w:ascii="Garamond" w:hAnsi="Garamond" w:cs="Arial"/>
                <w:sz w:val="22"/>
                <w:szCs w:val="22"/>
              </w:rPr>
            </w:pPr>
            <w:r w:rsidRPr="00AD23E4">
              <w:rPr>
                <w:rFonts w:ascii="Garamond" w:hAnsi="Garamond" w:cs="Arial"/>
                <w:sz w:val="22"/>
                <w:szCs w:val="22"/>
              </w:rPr>
              <w:t>Lorsqu’il n’y a pas eu de publication de l’arrêté au recueil de</w:t>
            </w:r>
            <w:r w:rsidR="006C6E7F" w:rsidRPr="00AD23E4">
              <w:rPr>
                <w:rFonts w:ascii="Garamond" w:hAnsi="Garamond" w:cs="Arial"/>
                <w:sz w:val="22"/>
                <w:szCs w:val="22"/>
              </w:rPr>
              <w:t>s</w:t>
            </w:r>
            <w:r w:rsidRPr="00AD23E4">
              <w:rPr>
                <w:rFonts w:ascii="Garamond" w:hAnsi="Garamond" w:cs="Arial"/>
                <w:sz w:val="22"/>
                <w:szCs w:val="22"/>
              </w:rPr>
              <w:t xml:space="preserve"> actes administratifs</w:t>
            </w:r>
            <w:r w:rsidR="006F6740" w:rsidRPr="00AD23E4">
              <w:rPr>
                <w:rFonts w:ascii="Garamond" w:hAnsi="Garamond" w:cs="Arial"/>
                <w:sz w:val="22"/>
                <w:szCs w:val="22"/>
              </w:rPr>
              <w:t>, la preuve de la reconnaissance du statut d’établissement ou de service d’aide par le travail</w:t>
            </w:r>
            <w:r w:rsidR="00A83BDF" w:rsidRPr="00AD23E4">
              <w:rPr>
                <w:rFonts w:ascii="Garamond" w:hAnsi="Garamond" w:cs="Arial"/>
                <w:sz w:val="22"/>
                <w:szCs w:val="22"/>
              </w:rPr>
              <w:t xml:space="preserve"> ou de structure équivalente</w:t>
            </w:r>
            <w:r w:rsidR="006F6740" w:rsidRPr="00AD23E4">
              <w:rPr>
                <w:rFonts w:ascii="Garamond" w:hAnsi="Garamond" w:cs="Arial"/>
                <w:sz w:val="22"/>
                <w:szCs w:val="22"/>
              </w:rPr>
              <w:t xml:space="preserve"> sera à produire.</w:t>
            </w:r>
          </w:p>
          <w:p w14:paraId="366B0486" w14:textId="77777777" w:rsidR="006F6740" w:rsidRPr="00AD23E4" w:rsidRDefault="006F6740" w:rsidP="006F6740">
            <w:pPr>
              <w:ind w:left="170" w:right="170"/>
              <w:jc w:val="both"/>
              <w:rPr>
                <w:rFonts w:ascii="Garamond" w:hAnsi="Garamond" w:cs="Arial"/>
                <w:sz w:val="22"/>
                <w:szCs w:val="22"/>
              </w:rPr>
            </w:pPr>
            <w:r w:rsidRPr="00AD23E4">
              <w:rPr>
                <w:rFonts w:ascii="Garamond" w:hAnsi="Garamond" w:cs="Arial"/>
                <w:sz w:val="22"/>
                <w:szCs w:val="22"/>
              </w:rPr>
              <w:t>Le cas échéant, indiquer l’adresse internet à laquelle cette preuve est accessible directement et gratuitement, ainsi que l’ensemble des renseignements nécessaires pour y accéder :</w:t>
            </w:r>
          </w:p>
          <w:p w14:paraId="42995A47" w14:textId="77777777" w:rsidR="006F6740" w:rsidRPr="00AD23E4" w:rsidRDefault="006F6740" w:rsidP="006F6740">
            <w:pPr>
              <w:ind w:left="170" w:right="170"/>
              <w:jc w:val="both"/>
              <w:rPr>
                <w:rFonts w:ascii="Garamond" w:hAnsi="Garamond" w:cs="Arial"/>
                <w:sz w:val="22"/>
                <w:szCs w:val="22"/>
              </w:rPr>
            </w:pPr>
          </w:p>
          <w:p w14:paraId="10292838" w14:textId="77777777" w:rsidR="006F6740" w:rsidRPr="00AD23E4" w:rsidRDefault="006F6740" w:rsidP="006F6740">
            <w:pPr>
              <w:numPr>
                <w:ilvl w:val="0"/>
                <w:numId w:val="5"/>
              </w:numPr>
              <w:ind w:right="170"/>
              <w:jc w:val="both"/>
              <w:rPr>
                <w:rFonts w:ascii="Garamond" w:hAnsi="Garamond" w:cs="Arial"/>
                <w:sz w:val="22"/>
                <w:szCs w:val="22"/>
              </w:rPr>
            </w:pPr>
            <w:r w:rsidRPr="00AD23E4">
              <w:rPr>
                <w:rFonts w:ascii="Garamond" w:hAnsi="Garamond" w:cs="Arial"/>
                <w:sz w:val="22"/>
                <w:szCs w:val="22"/>
              </w:rPr>
              <w:t>Adresse internet :</w:t>
            </w:r>
          </w:p>
          <w:p w14:paraId="15F89854" w14:textId="77777777" w:rsidR="006F6740" w:rsidRPr="00AD23E4" w:rsidRDefault="006F6740" w:rsidP="006F6740">
            <w:pPr>
              <w:ind w:left="170" w:right="170"/>
              <w:jc w:val="both"/>
              <w:rPr>
                <w:rFonts w:ascii="Garamond" w:hAnsi="Garamond" w:cs="Arial"/>
                <w:sz w:val="22"/>
                <w:szCs w:val="22"/>
              </w:rPr>
            </w:pPr>
          </w:p>
          <w:p w14:paraId="7CF899E4" w14:textId="77777777" w:rsidR="00872C42" w:rsidRPr="00AD23E4" w:rsidRDefault="00872C42" w:rsidP="006F6740">
            <w:pPr>
              <w:ind w:left="170" w:right="170"/>
              <w:jc w:val="both"/>
              <w:rPr>
                <w:rFonts w:ascii="Garamond" w:hAnsi="Garamond" w:cs="Arial"/>
                <w:sz w:val="22"/>
                <w:szCs w:val="22"/>
              </w:rPr>
            </w:pPr>
          </w:p>
          <w:p w14:paraId="6834B5B0" w14:textId="77777777" w:rsidR="00872C42" w:rsidRPr="00AD23E4" w:rsidRDefault="00872C42" w:rsidP="006F6740">
            <w:pPr>
              <w:ind w:left="170" w:right="170"/>
              <w:jc w:val="both"/>
              <w:rPr>
                <w:rFonts w:ascii="Garamond" w:hAnsi="Garamond" w:cs="Arial"/>
                <w:sz w:val="22"/>
                <w:szCs w:val="22"/>
              </w:rPr>
            </w:pPr>
          </w:p>
          <w:p w14:paraId="492B1680" w14:textId="77777777" w:rsidR="006F6740" w:rsidRPr="00AD23E4" w:rsidRDefault="006F6740" w:rsidP="006F6740">
            <w:pPr>
              <w:numPr>
                <w:ilvl w:val="0"/>
                <w:numId w:val="5"/>
              </w:numPr>
              <w:ind w:right="170"/>
              <w:jc w:val="both"/>
              <w:rPr>
                <w:rFonts w:ascii="Garamond" w:hAnsi="Garamond" w:cs="Arial"/>
                <w:sz w:val="22"/>
                <w:szCs w:val="22"/>
              </w:rPr>
            </w:pPr>
            <w:r w:rsidRPr="00AD23E4">
              <w:rPr>
                <w:rFonts w:ascii="Garamond" w:hAnsi="Garamond" w:cs="Arial"/>
                <w:sz w:val="22"/>
                <w:szCs w:val="22"/>
              </w:rPr>
              <w:t>Renseignements nécessaires pour y accéder :</w:t>
            </w:r>
          </w:p>
          <w:p w14:paraId="150B061E" w14:textId="77777777" w:rsidR="006F6740" w:rsidRPr="00AD23E4" w:rsidRDefault="006F6740" w:rsidP="006F6740">
            <w:pPr>
              <w:ind w:left="170" w:right="170"/>
              <w:jc w:val="both"/>
              <w:rPr>
                <w:rFonts w:ascii="Garamond" w:hAnsi="Garamond" w:cs="Arial"/>
                <w:sz w:val="22"/>
                <w:szCs w:val="22"/>
              </w:rPr>
            </w:pPr>
          </w:p>
          <w:p w14:paraId="62F669AA" w14:textId="77777777" w:rsidR="006F6740" w:rsidRPr="00AD23E4" w:rsidRDefault="006F6740" w:rsidP="006F6740">
            <w:pPr>
              <w:ind w:left="170" w:right="170"/>
              <w:jc w:val="both"/>
              <w:rPr>
                <w:rFonts w:ascii="Garamond" w:hAnsi="Garamond" w:cs="Arial"/>
                <w:sz w:val="22"/>
                <w:szCs w:val="22"/>
              </w:rPr>
            </w:pPr>
          </w:p>
          <w:p w14:paraId="22408483" w14:textId="77777777" w:rsidR="006F6740" w:rsidRPr="00AD23E4" w:rsidRDefault="006F6740" w:rsidP="006F6740">
            <w:pPr>
              <w:ind w:left="170" w:right="170"/>
              <w:jc w:val="both"/>
              <w:rPr>
                <w:rFonts w:ascii="Garamond" w:hAnsi="Garamond" w:cs="Arial"/>
                <w:sz w:val="22"/>
                <w:szCs w:val="22"/>
              </w:rPr>
            </w:pPr>
          </w:p>
          <w:p w14:paraId="202862B1" w14:textId="77777777" w:rsidR="006F6740" w:rsidRPr="00AD23E4" w:rsidRDefault="006F6740">
            <w:pPr>
              <w:snapToGrid w:val="0"/>
              <w:jc w:val="both"/>
              <w:rPr>
                <w:rFonts w:ascii="Garamond" w:hAnsi="Garamond" w:cs="Arial"/>
                <w:b/>
                <w:bCs/>
                <w:sz w:val="22"/>
                <w:szCs w:val="22"/>
              </w:rPr>
            </w:pPr>
          </w:p>
        </w:tc>
      </w:tr>
      <w:tr w:rsidR="006F6740" w:rsidRPr="00AD23E4" w14:paraId="4D246C55"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7E27EED3" w14:textId="77777777" w:rsidR="006F6740" w:rsidRPr="00AD23E4" w:rsidRDefault="006F6740" w:rsidP="00261FC1">
            <w:pPr>
              <w:pStyle w:val="fcase1ertab"/>
              <w:snapToGrid w:val="0"/>
              <w:jc w:val="left"/>
              <w:rPr>
                <w:rFonts w:ascii="Garamond" w:hAnsi="Garamond" w:cs="Arial"/>
                <w:b/>
                <w:bCs/>
                <w:sz w:val="22"/>
                <w:szCs w:val="22"/>
              </w:rPr>
            </w:pPr>
            <w:r w:rsidRPr="00AD23E4">
              <w:rPr>
                <w:rFonts w:ascii="Garamond" w:hAnsi="Garamond" w:cs="Arial"/>
                <w:b/>
                <w:bCs/>
                <w:sz w:val="22"/>
                <w:szCs w:val="22"/>
              </w:rPr>
              <w:t>3.</w:t>
            </w:r>
            <w:r w:rsidRPr="00AD23E4">
              <w:rPr>
                <w:rFonts w:ascii="Garamond" w:hAnsi="Garamond" w:cs="Arial"/>
                <w:b/>
                <w:bCs/>
                <w:sz w:val="22"/>
                <w:szCs w:val="22"/>
              </w:rPr>
              <w:tab/>
            </w:r>
            <w:r w:rsidRPr="00AD23E4">
              <w:rPr>
                <w:rFonts w:ascii="Garamond" w:hAnsi="Garamond"/>
                <w:sz w:val="22"/>
                <w:szCs w:val="22"/>
              </w:rPr>
              <w:fldChar w:fldCharType="begin">
                <w:ffData>
                  <w:name w:val=""/>
                  <w:enabled/>
                  <w:calcOnExit w:val="0"/>
                  <w:checkBox>
                    <w:size w:val="20"/>
                    <w:default w:val="0"/>
                  </w:checkBox>
                </w:ffData>
              </w:fldChar>
            </w:r>
            <w:r w:rsidRPr="00AD23E4">
              <w:rPr>
                <w:rFonts w:ascii="Garamond" w:hAnsi="Garamond"/>
                <w:sz w:val="22"/>
                <w:szCs w:val="22"/>
              </w:rPr>
              <w:instrText xml:space="preserve"> FORMCHECKBOX </w:instrText>
            </w:r>
            <w:r w:rsidR="00AD23E4" w:rsidRPr="00AD23E4">
              <w:rPr>
                <w:rFonts w:ascii="Garamond" w:hAnsi="Garamond"/>
                <w:sz w:val="22"/>
                <w:szCs w:val="22"/>
              </w:rPr>
            </w:r>
            <w:r w:rsidR="00AD23E4" w:rsidRPr="00AD23E4">
              <w:rPr>
                <w:rFonts w:ascii="Garamond" w:hAnsi="Garamond"/>
                <w:sz w:val="22"/>
                <w:szCs w:val="22"/>
              </w:rPr>
              <w:fldChar w:fldCharType="separate"/>
            </w:r>
            <w:r w:rsidRPr="00AD23E4">
              <w:rPr>
                <w:rFonts w:ascii="Garamond" w:hAnsi="Garamond"/>
                <w:sz w:val="22"/>
                <w:szCs w:val="22"/>
              </w:rPr>
              <w:fldChar w:fldCharType="end"/>
            </w:r>
            <w:r w:rsidRPr="00AD23E4">
              <w:rPr>
                <w:rFonts w:ascii="Garamond" w:hAnsi="Garamond"/>
                <w:sz w:val="22"/>
                <w:szCs w:val="22"/>
              </w:rPr>
              <w:t xml:space="preserve"> </w:t>
            </w:r>
            <w:r w:rsidRPr="00AD23E4">
              <w:rPr>
                <w:rFonts w:ascii="Garamond" w:hAnsi="Garamond" w:cs="Arial"/>
                <w:sz w:val="22"/>
                <w:szCs w:val="22"/>
              </w:rPr>
              <w:t>Structures d’insertion par l’activité économique (</w:t>
            </w:r>
            <w:hyperlink r:id="rId33" w:history="1">
              <w:r w:rsidRPr="00AD23E4">
                <w:rPr>
                  <w:rStyle w:val="Lienhypertexte"/>
                  <w:rFonts w:ascii="Garamond" w:hAnsi="Garamond" w:cs="Arial"/>
                  <w:sz w:val="22"/>
                  <w:szCs w:val="22"/>
                </w:rPr>
                <w:t>article</w:t>
              </w:r>
              <w:r w:rsidR="00614AE6" w:rsidRPr="00AD23E4">
                <w:rPr>
                  <w:rStyle w:val="Lienhypertexte"/>
                  <w:rFonts w:ascii="Garamond" w:hAnsi="Garamond" w:cs="Arial"/>
                  <w:sz w:val="22"/>
                  <w:szCs w:val="22"/>
                </w:rPr>
                <w:t> </w:t>
              </w:r>
              <w:r w:rsidRPr="00AD23E4">
                <w:rPr>
                  <w:rStyle w:val="Lienhypertexte"/>
                  <w:rFonts w:ascii="Garamond" w:hAnsi="Garamond" w:cs="Arial"/>
                  <w:sz w:val="22"/>
                  <w:szCs w:val="22"/>
                </w:rPr>
                <w:t>L.5132-4</w:t>
              </w:r>
            </w:hyperlink>
            <w:r w:rsidRPr="00AD23E4">
              <w:rPr>
                <w:rFonts w:ascii="Garamond" w:hAnsi="Garamond" w:cs="Arial"/>
                <w:sz w:val="22"/>
                <w:szCs w:val="22"/>
              </w:rPr>
              <w:t xml:space="preserve"> du code du travail) ou structures équivalentes</w:t>
            </w:r>
          </w:p>
          <w:p w14:paraId="5D021647" w14:textId="77777777" w:rsidR="006F6740" w:rsidRPr="00AD23E4" w:rsidRDefault="006F6740" w:rsidP="00224E9C">
            <w:pPr>
              <w:pStyle w:val="fcase1ertab"/>
              <w:snapToGrid w:val="0"/>
              <w:ind w:left="0" w:firstLine="0"/>
              <w:rPr>
                <w:rFonts w:ascii="Garamond" w:hAnsi="Garamond" w:cs="Arial"/>
                <w:b/>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341D84ED" w14:textId="77777777" w:rsidR="006F6740" w:rsidRPr="00AD23E4" w:rsidRDefault="006F6740" w:rsidP="00A70756">
            <w:pPr>
              <w:ind w:left="170" w:right="170"/>
              <w:jc w:val="both"/>
              <w:rPr>
                <w:rFonts w:ascii="Garamond" w:hAnsi="Garamond" w:cs="Arial"/>
                <w:sz w:val="22"/>
                <w:szCs w:val="22"/>
              </w:rPr>
            </w:pPr>
            <w:r w:rsidRPr="00AD23E4">
              <w:rPr>
                <w:rFonts w:ascii="Garamond" w:hAnsi="Garamond" w:cs="Arial"/>
                <w:sz w:val="22"/>
                <w:szCs w:val="22"/>
              </w:rPr>
              <w:t xml:space="preserve">La preuve de la reconnaissance du statut de structure d’insertion par l’activité économique </w:t>
            </w:r>
            <w:r w:rsidR="00A83BDF" w:rsidRPr="00AD23E4">
              <w:rPr>
                <w:rFonts w:ascii="Garamond" w:hAnsi="Garamond" w:cs="Arial"/>
                <w:sz w:val="22"/>
                <w:szCs w:val="22"/>
              </w:rPr>
              <w:t xml:space="preserve">ou de structure équivalente </w:t>
            </w:r>
            <w:r w:rsidRPr="00AD23E4">
              <w:rPr>
                <w:rFonts w:ascii="Garamond" w:hAnsi="Garamond" w:cs="Arial"/>
                <w:sz w:val="22"/>
                <w:szCs w:val="22"/>
              </w:rPr>
              <w:t>sera à produire.</w:t>
            </w:r>
          </w:p>
          <w:p w14:paraId="6B81377C" w14:textId="77777777" w:rsidR="006F6740" w:rsidRPr="00AD23E4" w:rsidRDefault="006F6740" w:rsidP="00A70756">
            <w:pPr>
              <w:ind w:left="170" w:right="170"/>
              <w:jc w:val="both"/>
              <w:rPr>
                <w:rFonts w:ascii="Garamond" w:hAnsi="Garamond" w:cs="Arial"/>
                <w:sz w:val="22"/>
                <w:szCs w:val="22"/>
              </w:rPr>
            </w:pPr>
            <w:r w:rsidRPr="00AD23E4">
              <w:rPr>
                <w:rFonts w:ascii="Garamond" w:hAnsi="Garamond" w:cs="Arial"/>
                <w:sz w:val="22"/>
                <w:szCs w:val="22"/>
              </w:rPr>
              <w:t>Le cas échéant, indiquer l’adresse internet à laquelle cette preuve est accessible directement et gratuitement, ainsi que l’ensemble des renseignements nécessaires pour y accéder :</w:t>
            </w:r>
          </w:p>
          <w:p w14:paraId="573A8383" w14:textId="77777777" w:rsidR="006F6740" w:rsidRPr="00AD23E4" w:rsidRDefault="006F6740" w:rsidP="00A70756">
            <w:pPr>
              <w:ind w:left="170" w:right="170"/>
              <w:jc w:val="both"/>
              <w:rPr>
                <w:rFonts w:ascii="Garamond" w:hAnsi="Garamond" w:cs="Arial"/>
                <w:sz w:val="22"/>
                <w:szCs w:val="22"/>
              </w:rPr>
            </w:pPr>
          </w:p>
          <w:p w14:paraId="7AD40EFB" w14:textId="77777777" w:rsidR="006F6740" w:rsidRPr="00AD23E4" w:rsidRDefault="006F6740" w:rsidP="00A70756">
            <w:pPr>
              <w:numPr>
                <w:ilvl w:val="0"/>
                <w:numId w:val="5"/>
              </w:numPr>
              <w:ind w:right="170"/>
              <w:jc w:val="both"/>
              <w:rPr>
                <w:rFonts w:ascii="Garamond" w:hAnsi="Garamond" w:cs="Arial"/>
                <w:sz w:val="22"/>
                <w:szCs w:val="22"/>
              </w:rPr>
            </w:pPr>
            <w:r w:rsidRPr="00AD23E4">
              <w:rPr>
                <w:rFonts w:ascii="Garamond" w:hAnsi="Garamond" w:cs="Arial"/>
                <w:sz w:val="22"/>
                <w:szCs w:val="22"/>
              </w:rPr>
              <w:t>Adresse internet :</w:t>
            </w:r>
          </w:p>
          <w:p w14:paraId="344F9D95" w14:textId="77777777" w:rsidR="006F6740" w:rsidRPr="00AD23E4" w:rsidRDefault="006F6740" w:rsidP="00A70756">
            <w:pPr>
              <w:ind w:left="170" w:right="170"/>
              <w:jc w:val="both"/>
              <w:rPr>
                <w:rFonts w:ascii="Garamond" w:hAnsi="Garamond" w:cs="Arial"/>
                <w:sz w:val="22"/>
                <w:szCs w:val="22"/>
              </w:rPr>
            </w:pPr>
          </w:p>
          <w:p w14:paraId="6D5D3445" w14:textId="77777777" w:rsidR="00872C42" w:rsidRPr="00AD23E4" w:rsidRDefault="00872C42" w:rsidP="00A70756">
            <w:pPr>
              <w:ind w:left="170" w:right="170"/>
              <w:jc w:val="both"/>
              <w:rPr>
                <w:rFonts w:ascii="Garamond" w:hAnsi="Garamond" w:cs="Arial"/>
                <w:sz w:val="22"/>
                <w:szCs w:val="22"/>
              </w:rPr>
            </w:pPr>
          </w:p>
          <w:p w14:paraId="2BAB1E6C" w14:textId="77777777" w:rsidR="00872C42" w:rsidRPr="00AD23E4" w:rsidRDefault="00872C42" w:rsidP="00A70756">
            <w:pPr>
              <w:ind w:left="170" w:right="170"/>
              <w:jc w:val="both"/>
              <w:rPr>
                <w:rFonts w:ascii="Garamond" w:hAnsi="Garamond" w:cs="Arial"/>
                <w:sz w:val="22"/>
                <w:szCs w:val="22"/>
              </w:rPr>
            </w:pPr>
          </w:p>
          <w:p w14:paraId="5EBAE9AD" w14:textId="77777777" w:rsidR="006F6740" w:rsidRPr="00AD23E4" w:rsidRDefault="006F6740" w:rsidP="00A70756">
            <w:pPr>
              <w:numPr>
                <w:ilvl w:val="0"/>
                <w:numId w:val="5"/>
              </w:numPr>
              <w:ind w:right="170"/>
              <w:jc w:val="both"/>
              <w:rPr>
                <w:rFonts w:ascii="Garamond" w:hAnsi="Garamond" w:cs="Arial"/>
                <w:sz w:val="22"/>
                <w:szCs w:val="22"/>
              </w:rPr>
            </w:pPr>
            <w:r w:rsidRPr="00AD23E4">
              <w:rPr>
                <w:rFonts w:ascii="Garamond" w:hAnsi="Garamond" w:cs="Arial"/>
                <w:sz w:val="22"/>
                <w:szCs w:val="22"/>
              </w:rPr>
              <w:t>Renseignements nécessaires pour y accéder :</w:t>
            </w:r>
          </w:p>
          <w:p w14:paraId="43A386E3" w14:textId="77777777" w:rsidR="006F6740" w:rsidRPr="00AD23E4" w:rsidRDefault="006F6740" w:rsidP="006F6740">
            <w:pPr>
              <w:ind w:left="170" w:right="170"/>
              <w:jc w:val="both"/>
              <w:rPr>
                <w:rFonts w:ascii="Garamond" w:hAnsi="Garamond" w:cs="Arial"/>
                <w:sz w:val="22"/>
                <w:szCs w:val="22"/>
              </w:rPr>
            </w:pPr>
          </w:p>
          <w:p w14:paraId="737A81A9" w14:textId="77777777" w:rsidR="006F6740" w:rsidRPr="00AD23E4" w:rsidRDefault="006F6740" w:rsidP="006F6740">
            <w:pPr>
              <w:ind w:left="170" w:right="170"/>
              <w:jc w:val="both"/>
              <w:rPr>
                <w:rFonts w:ascii="Garamond" w:hAnsi="Garamond" w:cs="Arial"/>
                <w:sz w:val="22"/>
                <w:szCs w:val="22"/>
              </w:rPr>
            </w:pPr>
          </w:p>
          <w:p w14:paraId="3DCD305F" w14:textId="77777777" w:rsidR="006F6740" w:rsidRPr="00AD23E4" w:rsidRDefault="006F6740" w:rsidP="00224E9C">
            <w:pPr>
              <w:snapToGrid w:val="0"/>
              <w:jc w:val="both"/>
              <w:rPr>
                <w:rFonts w:ascii="Garamond" w:hAnsi="Garamond" w:cs="Arial"/>
                <w:sz w:val="22"/>
                <w:szCs w:val="22"/>
              </w:rPr>
            </w:pPr>
          </w:p>
          <w:p w14:paraId="03C58FA5" w14:textId="77777777" w:rsidR="00872C42" w:rsidRPr="00AD23E4" w:rsidRDefault="00872C42" w:rsidP="00224E9C">
            <w:pPr>
              <w:snapToGrid w:val="0"/>
              <w:jc w:val="both"/>
              <w:rPr>
                <w:rFonts w:ascii="Garamond" w:hAnsi="Garamond" w:cs="Arial"/>
                <w:b/>
                <w:bCs/>
                <w:sz w:val="22"/>
                <w:szCs w:val="22"/>
              </w:rPr>
            </w:pPr>
          </w:p>
        </w:tc>
      </w:tr>
      <w:tr w:rsidR="006F6740" w:rsidRPr="00AD23E4" w14:paraId="19752B4B"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95CC5FC" w14:textId="77777777" w:rsidR="006F6740" w:rsidRPr="00AD23E4" w:rsidRDefault="006F6740" w:rsidP="00261FC1">
            <w:pPr>
              <w:pStyle w:val="fcase1ertab"/>
              <w:snapToGrid w:val="0"/>
              <w:jc w:val="left"/>
              <w:rPr>
                <w:rFonts w:ascii="Garamond" w:hAnsi="Garamond" w:cs="Arial"/>
                <w:b/>
                <w:bCs/>
                <w:sz w:val="22"/>
                <w:szCs w:val="22"/>
              </w:rPr>
            </w:pPr>
            <w:r w:rsidRPr="00AD23E4">
              <w:rPr>
                <w:rFonts w:ascii="Garamond" w:hAnsi="Garamond" w:cs="Arial"/>
                <w:b/>
                <w:bCs/>
                <w:sz w:val="22"/>
                <w:szCs w:val="22"/>
              </w:rPr>
              <w:lastRenderedPageBreak/>
              <w:t>4..</w:t>
            </w:r>
            <w:r w:rsidRPr="00AD23E4">
              <w:rPr>
                <w:rFonts w:ascii="Garamond" w:hAnsi="Garamond" w:cs="Arial"/>
                <w:b/>
                <w:bCs/>
                <w:sz w:val="22"/>
                <w:szCs w:val="22"/>
              </w:rPr>
              <w:tab/>
            </w:r>
            <w:r w:rsidRPr="00AD23E4">
              <w:rPr>
                <w:rFonts w:ascii="Garamond" w:hAnsi="Garamond"/>
                <w:sz w:val="22"/>
                <w:szCs w:val="22"/>
              </w:rPr>
              <w:fldChar w:fldCharType="begin">
                <w:ffData>
                  <w:name w:val=""/>
                  <w:enabled/>
                  <w:calcOnExit w:val="0"/>
                  <w:checkBox>
                    <w:size w:val="20"/>
                    <w:default w:val="0"/>
                  </w:checkBox>
                </w:ffData>
              </w:fldChar>
            </w:r>
            <w:r w:rsidRPr="00AD23E4">
              <w:rPr>
                <w:rFonts w:ascii="Garamond" w:hAnsi="Garamond"/>
                <w:sz w:val="22"/>
                <w:szCs w:val="22"/>
              </w:rPr>
              <w:instrText xml:space="preserve"> FORMCHECKBOX </w:instrText>
            </w:r>
            <w:r w:rsidR="00AD23E4" w:rsidRPr="00AD23E4">
              <w:rPr>
                <w:rFonts w:ascii="Garamond" w:hAnsi="Garamond"/>
                <w:sz w:val="22"/>
                <w:szCs w:val="22"/>
              </w:rPr>
            </w:r>
            <w:r w:rsidR="00AD23E4" w:rsidRPr="00AD23E4">
              <w:rPr>
                <w:rFonts w:ascii="Garamond" w:hAnsi="Garamond"/>
                <w:sz w:val="22"/>
                <w:szCs w:val="22"/>
              </w:rPr>
              <w:fldChar w:fldCharType="separate"/>
            </w:r>
            <w:r w:rsidRPr="00AD23E4">
              <w:rPr>
                <w:rFonts w:ascii="Garamond" w:hAnsi="Garamond"/>
                <w:sz w:val="22"/>
                <w:szCs w:val="22"/>
              </w:rPr>
              <w:fldChar w:fldCharType="end"/>
            </w:r>
            <w:r w:rsidRPr="00AD23E4">
              <w:rPr>
                <w:rFonts w:ascii="Garamond" w:hAnsi="Garamond"/>
                <w:sz w:val="22"/>
                <w:szCs w:val="22"/>
              </w:rPr>
              <w:t xml:space="preserve"> </w:t>
            </w:r>
            <w:r w:rsidRPr="00AD23E4">
              <w:rPr>
                <w:rFonts w:ascii="Garamond" w:hAnsi="Garamond" w:cs="Arial"/>
                <w:sz w:val="22"/>
                <w:szCs w:val="22"/>
              </w:rPr>
              <w:t>Entreprises de l’économie sociale et solidaire (</w:t>
            </w:r>
            <w:hyperlink r:id="rId34" w:history="1">
              <w:r w:rsidRPr="00AD23E4">
                <w:rPr>
                  <w:rStyle w:val="Lienhypertexte"/>
                  <w:rFonts w:ascii="Garamond" w:hAnsi="Garamond" w:cs="Arial"/>
                  <w:sz w:val="22"/>
                  <w:szCs w:val="22"/>
                </w:rPr>
                <w:t>article</w:t>
              </w:r>
              <w:r w:rsidR="00614AE6" w:rsidRPr="00AD23E4">
                <w:rPr>
                  <w:rStyle w:val="Lienhypertexte"/>
                  <w:rFonts w:ascii="Garamond" w:hAnsi="Garamond" w:cs="Arial"/>
                  <w:sz w:val="22"/>
                  <w:szCs w:val="22"/>
                </w:rPr>
                <w:t> </w:t>
              </w:r>
              <w:r w:rsidRPr="00AD23E4">
                <w:rPr>
                  <w:rStyle w:val="Lienhypertexte"/>
                  <w:rFonts w:ascii="Garamond" w:hAnsi="Garamond" w:cs="Arial"/>
                  <w:sz w:val="22"/>
                  <w:szCs w:val="22"/>
                </w:rPr>
                <w:t>1</w:t>
              </w:r>
              <w:r w:rsidRPr="00AD23E4">
                <w:rPr>
                  <w:rStyle w:val="Lienhypertexte"/>
                  <w:rFonts w:ascii="Garamond" w:hAnsi="Garamond" w:cs="Arial"/>
                  <w:sz w:val="22"/>
                  <w:szCs w:val="22"/>
                  <w:vertAlign w:val="superscript"/>
                </w:rPr>
                <w:t>er</w:t>
              </w:r>
            </w:hyperlink>
            <w:r w:rsidRPr="00AD23E4">
              <w:rPr>
                <w:rFonts w:ascii="Garamond" w:hAnsi="Garamond" w:cs="Arial"/>
                <w:sz w:val="22"/>
                <w:szCs w:val="22"/>
              </w:rPr>
              <w:t xml:space="preserve"> de la loi 2014-856 du 31 juillet 2014) ou structures équivalentes</w:t>
            </w:r>
            <w:r w:rsidR="00872C42" w:rsidRPr="00AD23E4">
              <w:rPr>
                <w:rFonts w:ascii="Garamond" w:hAnsi="Garamond" w:cs="Arial"/>
                <w:sz w:val="22"/>
                <w:szCs w:val="22"/>
              </w:rPr>
              <w:t xml:space="preserve"> (sauf marché de défense ou de sécurité)</w:t>
            </w:r>
          </w:p>
          <w:p w14:paraId="47240480" w14:textId="77777777" w:rsidR="006F6740" w:rsidRPr="00AD23E4" w:rsidRDefault="006F6740">
            <w:pPr>
              <w:pStyle w:val="fcase1ertab"/>
              <w:snapToGrid w:val="0"/>
              <w:ind w:left="0" w:firstLine="0"/>
              <w:rPr>
                <w:rFonts w:ascii="Garamond" w:hAnsi="Garamond" w:cs="Arial"/>
                <w:b/>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4BCD85EE" w14:textId="77777777" w:rsidR="006F6740" w:rsidRPr="00AD23E4" w:rsidRDefault="006F6740" w:rsidP="006F6740">
            <w:pPr>
              <w:ind w:left="170" w:right="170"/>
              <w:jc w:val="both"/>
              <w:rPr>
                <w:rFonts w:ascii="Garamond" w:hAnsi="Garamond" w:cs="Arial"/>
                <w:sz w:val="22"/>
                <w:szCs w:val="22"/>
              </w:rPr>
            </w:pPr>
            <w:r w:rsidRPr="00AD23E4">
              <w:rPr>
                <w:rFonts w:ascii="Garamond" w:hAnsi="Garamond" w:cs="Arial"/>
                <w:sz w:val="22"/>
                <w:szCs w:val="22"/>
              </w:rPr>
              <w:t>La preuve de la qualification d’entreprise de l’économie sociale et solidaire</w:t>
            </w:r>
            <w:r w:rsidR="00191902" w:rsidRPr="00AD23E4">
              <w:rPr>
                <w:rFonts w:ascii="Garamond" w:hAnsi="Garamond" w:cs="Arial"/>
                <w:sz w:val="22"/>
                <w:szCs w:val="22"/>
              </w:rPr>
              <w:t xml:space="preserve"> ou de structure équivalente</w:t>
            </w:r>
            <w:r w:rsidRPr="00AD23E4">
              <w:rPr>
                <w:rFonts w:ascii="Garamond" w:hAnsi="Garamond" w:cs="Arial"/>
                <w:sz w:val="22"/>
                <w:szCs w:val="22"/>
              </w:rPr>
              <w:t xml:space="preserve"> sera à produire.</w:t>
            </w:r>
          </w:p>
          <w:p w14:paraId="2697D6BA" w14:textId="77777777" w:rsidR="006F6740" w:rsidRPr="00AD23E4" w:rsidRDefault="006F6740" w:rsidP="006F6740">
            <w:pPr>
              <w:ind w:left="170" w:right="170"/>
              <w:jc w:val="both"/>
              <w:rPr>
                <w:rFonts w:ascii="Garamond" w:hAnsi="Garamond" w:cs="Arial"/>
                <w:sz w:val="22"/>
                <w:szCs w:val="22"/>
              </w:rPr>
            </w:pPr>
            <w:r w:rsidRPr="00AD23E4">
              <w:rPr>
                <w:rFonts w:ascii="Garamond" w:hAnsi="Garamond" w:cs="Arial"/>
                <w:sz w:val="22"/>
                <w:szCs w:val="22"/>
              </w:rPr>
              <w:t>Le cas échéant, indiquer l’adresse internet à laquelle cette preuve est accessible directement et gratuitement, ainsi que l’ensemble des renseignements nécessaires pour y accéder :</w:t>
            </w:r>
          </w:p>
          <w:p w14:paraId="2A155A30" w14:textId="77777777" w:rsidR="006F6740" w:rsidRPr="00AD23E4" w:rsidRDefault="006F6740" w:rsidP="006F6740">
            <w:pPr>
              <w:ind w:left="170" w:right="170"/>
              <w:jc w:val="both"/>
              <w:rPr>
                <w:rFonts w:ascii="Garamond" w:hAnsi="Garamond" w:cs="Arial"/>
                <w:sz w:val="22"/>
                <w:szCs w:val="22"/>
              </w:rPr>
            </w:pPr>
          </w:p>
          <w:p w14:paraId="1031BB42" w14:textId="77777777" w:rsidR="006F6740" w:rsidRPr="00AD23E4" w:rsidRDefault="006F6740" w:rsidP="006F6740">
            <w:pPr>
              <w:numPr>
                <w:ilvl w:val="0"/>
                <w:numId w:val="5"/>
              </w:numPr>
              <w:ind w:right="170"/>
              <w:jc w:val="both"/>
              <w:rPr>
                <w:rFonts w:ascii="Garamond" w:hAnsi="Garamond" w:cs="Arial"/>
                <w:sz w:val="22"/>
                <w:szCs w:val="22"/>
              </w:rPr>
            </w:pPr>
            <w:r w:rsidRPr="00AD23E4">
              <w:rPr>
                <w:rFonts w:ascii="Garamond" w:hAnsi="Garamond" w:cs="Arial"/>
                <w:sz w:val="22"/>
                <w:szCs w:val="22"/>
              </w:rPr>
              <w:t>Adresse internet :</w:t>
            </w:r>
          </w:p>
          <w:p w14:paraId="5EE981F4" w14:textId="77777777" w:rsidR="006F6740" w:rsidRPr="00AD23E4" w:rsidRDefault="006F6740" w:rsidP="006F6740">
            <w:pPr>
              <w:ind w:left="170" w:right="170"/>
              <w:jc w:val="both"/>
              <w:rPr>
                <w:rFonts w:ascii="Garamond" w:hAnsi="Garamond" w:cs="Arial"/>
                <w:sz w:val="22"/>
                <w:szCs w:val="22"/>
              </w:rPr>
            </w:pPr>
          </w:p>
          <w:p w14:paraId="3F2B6993" w14:textId="77777777" w:rsidR="00872C42" w:rsidRPr="00AD23E4" w:rsidRDefault="00872C42" w:rsidP="006F6740">
            <w:pPr>
              <w:ind w:left="170" w:right="170"/>
              <w:jc w:val="both"/>
              <w:rPr>
                <w:rFonts w:ascii="Garamond" w:hAnsi="Garamond" w:cs="Arial"/>
                <w:sz w:val="22"/>
                <w:szCs w:val="22"/>
              </w:rPr>
            </w:pPr>
          </w:p>
          <w:p w14:paraId="7F7DF082" w14:textId="77777777" w:rsidR="00872C42" w:rsidRPr="00AD23E4" w:rsidRDefault="00872C42" w:rsidP="006F6740">
            <w:pPr>
              <w:ind w:left="170" w:right="170"/>
              <w:jc w:val="both"/>
              <w:rPr>
                <w:rFonts w:ascii="Garamond" w:hAnsi="Garamond" w:cs="Arial"/>
                <w:sz w:val="22"/>
                <w:szCs w:val="22"/>
              </w:rPr>
            </w:pPr>
          </w:p>
          <w:p w14:paraId="1D80AFB4" w14:textId="77777777" w:rsidR="006F6740" w:rsidRPr="00AD23E4" w:rsidRDefault="006F6740" w:rsidP="006F6740">
            <w:pPr>
              <w:numPr>
                <w:ilvl w:val="0"/>
                <w:numId w:val="5"/>
              </w:numPr>
              <w:ind w:right="170"/>
              <w:jc w:val="both"/>
              <w:rPr>
                <w:rFonts w:ascii="Garamond" w:hAnsi="Garamond" w:cs="Arial"/>
                <w:sz w:val="22"/>
                <w:szCs w:val="22"/>
              </w:rPr>
            </w:pPr>
            <w:r w:rsidRPr="00AD23E4">
              <w:rPr>
                <w:rFonts w:ascii="Garamond" w:hAnsi="Garamond" w:cs="Arial"/>
                <w:sz w:val="22"/>
                <w:szCs w:val="22"/>
              </w:rPr>
              <w:t>Renseignements nécessaires pour y accéder :</w:t>
            </w:r>
          </w:p>
          <w:p w14:paraId="6CE14542" w14:textId="77777777" w:rsidR="006F6740" w:rsidRPr="00AD23E4" w:rsidRDefault="006F6740" w:rsidP="006F6740">
            <w:pPr>
              <w:ind w:left="170" w:right="170"/>
              <w:jc w:val="both"/>
              <w:rPr>
                <w:rFonts w:ascii="Garamond" w:hAnsi="Garamond" w:cs="Arial"/>
                <w:sz w:val="22"/>
                <w:szCs w:val="22"/>
              </w:rPr>
            </w:pPr>
          </w:p>
          <w:p w14:paraId="192AF003" w14:textId="77777777" w:rsidR="006F6740" w:rsidRPr="00AD23E4" w:rsidRDefault="006F6740" w:rsidP="006F6740">
            <w:pPr>
              <w:ind w:left="170" w:right="170"/>
              <w:jc w:val="both"/>
              <w:rPr>
                <w:rFonts w:ascii="Garamond" w:hAnsi="Garamond" w:cs="Arial"/>
                <w:sz w:val="22"/>
                <w:szCs w:val="22"/>
              </w:rPr>
            </w:pPr>
          </w:p>
          <w:p w14:paraId="1F466075" w14:textId="77777777" w:rsidR="006F6740" w:rsidRPr="00AD23E4" w:rsidRDefault="006F6740" w:rsidP="006F6740">
            <w:pPr>
              <w:ind w:left="170" w:right="170"/>
              <w:jc w:val="both"/>
              <w:rPr>
                <w:rFonts w:ascii="Garamond" w:hAnsi="Garamond" w:cs="Arial"/>
                <w:sz w:val="22"/>
                <w:szCs w:val="22"/>
              </w:rPr>
            </w:pPr>
          </w:p>
          <w:p w14:paraId="69EF3946" w14:textId="77777777" w:rsidR="006F6740" w:rsidRPr="00AD23E4" w:rsidRDefault="006F6740">
            <w:pPr>
              <w:snapToGrid w:val="0"/>
              <w:jc w:val="both"/>
              <w:rPr>
                <w:rFonts w:ascii="Garamond" w:hAnsi="Garamond" w:cs="Arial"/>
                <w:b/>
                <w:bCs/>
                <w:sz w:val="22"/>
                <w:szCs w:val="22"/>
              </w:rPr>
            </w:pPr>
          </w:p>
        </w:tc>
      </w:tr>
    </w:tbl>
    <w:p w14:paraId="3F0A8F33" w14:textId="77777777" w:rsidR="002D13A0" w:rsidRPr="00AD23E4" w:rsidRDefault="002D13A0" w:rsidP="00D21AD8">
      <w:pPr>
        <w:tabs>
          <w:tab w:val="left" w:pos="-142"/>
          <w:tab w:val="left" w:pos="4111"/>
        </w:tabs>
        <w:rPr>
          <w:rFonts w:ascii="Garamond" w:hAnsi="Garamond" w:cs="Arial"/>
          <w:b/>
          <w:bCs/>
          <w:sz w:val="22"/>
          <w:szCs w:val="22"/>
        </w:rPr>
      </w:pPr>
    </w:p>
    <w:p w14:paraId="13245ECA" w14:textId="77777777" w:rsidR="002D13A0" w:rsidRPr="00AD23E4" w:rsidRDefault="002D13A0" w:rsidP="00D21AD8">
      <w:pPr>
        <w:tabs>
          <w:tab w:val="left" w:pos="-142"/>
          <w:tab w:val="left" w:pos="4111"/>
        </w:tabs>
        <w:rPr>
          <w:rFonts w:ascii="Garamond" w:hAnsi="Garamond" w:cs="Arial"/>
          <w:b/>
          <w:bCs/>
          <w:sz w:val="22"/>
          <w:szCs w:val="22"/>
        </w:rPr>
      </w:pPr>
    </w:p>
    <w:p w14:paraId="755514E4" w14:textId="77777777" w:rsidR="00427375" w:rsidRPr="00AD23E4" w:rsidRDefault="00872C42" w:rsidP="008C2177">
      <w:pPr>
        <w:jc w:val="both"/>
        <w:rPr>
          <w:rFonts w:ascii="Garamond" w:hAnsi="Garamond" w:cs="Arial"/>
          <w:b/>
          <w:bCs/>
          <w:sz w:val="22"/>
          <w:szCs w:val="22"/>
        </w:rPr>
      </w:pPr>
      <w:r w:rsidRPr="00AD23E4">
        <w:rPr>
          <w:rFonts w:ascii="Garamond" w:hAnsi="Garamond" w:cs="Arial"/>
          <w:b/>
          <w:bCs/>
          <w:sz w:val="22"/>
          <w:szCs w:val="22"/>
        </w:rPr>
        <w:t>C3</w:t>
      </w:r>
      <w:r w:rsidR="00427375" w:rsidRPr="00AD23E4">
        <w:rPr>
          <w:rFonts w:ascii="Garamond" w:hAnsi="Garamond" w:cs="Arial"/>
          <w:b/>
          <w:bCs/>
          <w:sz w:val="22"/>
          <w:szCs w:val="22"/>
        </w:rPr>
        <w:t xml:space="preserve"> </w:t>
      </w:r>
      <w:r w:rsidR="002D13A0" w:rsidRPr="00AD23E4">
        <w:rPr>
          <w:rFonts w:ascii="Garamond" w:hAnsi="Garamond" w:cs="Arial"/>
          <w:b/>
          <w:bCs/>
          <w:sz w:val="22"/>
          <w:szCs w:val="22"/>
        </w:rPr>
        <w:t xml:space="preserve">- </w:t>
      </w:r>
      <w:r w:rsidR="00427375" w:rsidRPr="00AD23E4">
        <w:rPr>
          <w:rFonts w:ascii="Garamond" w:hAnsi="Garamond" w:cs="Arial"/>
          <w:b/>
          <w:bCs/>
          <w:sz w:val="22"/>
          <w:szCs w:val="22"/>
        </w:rPr>
        <w:t>Cas spécifiques relatifs a</w:t>
      </w:r>
      <w:r w:rsidR="00036184" w:rsidRPr="00AD23E4">
        <w:rPr>
          <w:rFonts w:ascii="Garamond" w:hAnsi="Garamond" w:cs="Arial"/>
          <w:b/>
          <w:bCs/>
          <w:sz w:val="22"/>
          <w:szCs w:val="22"/>
        </w:rPr>
        <w:t>ux conditions de participation</w:t>
      </w:r>
    </w:p>
    <w:p w14:paraId="5C0F60CB" w14:textId="77777777" w:rsidR="00427375" w:rsidRPr="00AD23E4" w:rsidRDefault="00427375" w:rsidP="008C2177">
      <w:pPr>
        <w:tabs>
          <w:tab w:val="left" w:pos="-142"/>
          <w:tab w:val="left" w:pos="4111"/>
        </w:tabs>
        <w:jc w:val="both"/>
        <w:rPr>
          <w:rFonts w:ascii="Garamond" w:hAnsi="Garamond" w:cs="Arial"/>
          <w:b/>
          <w:bCs/>
          <w:sz w:val="22"/>
          <w:szCs w:val="22"/>
        </w:rPr>
      </w:pPr>
    </w:p>
    <w:p w14:paraId="55013039" w14:textId="77777777" w:rsidR="00427375" w:rsidRPr="00AD23E4" w:rsidRDefault="00872C42" w:rsidP="008C2177">
      <w:pPr>
        <w:pStyle w:val="En-tte"/>
        <w:tabs>
          <w:tab w:val="clear" w:pos="4536"/>
          <w:tab w:val="clear" w:pos="9072"/>
          <w:tab w:val="left" w:pos="0"/>
          <w:tab w:val="left" w:pos="2160"/>
        </w:tabs>
        <w:jc w:val="both"/>
        <w:rPr>
          <w:rFonts w:ascii="Garamond" w:hAnsi="Garamond" w:cs="Arial"/>
          <w:i/>
          <w:iCs/>
          <w:sz w:val="22"/>
          <w:szCs w:val="22"/>
        </w:rPr>
      </w:pPr>
      <w:r w:rsidRPr="00AD23E4">
        <w:rPr>
          <w:rFonts w:ascii="Garamond" w:hAnsi="Garamond"/>
          <w:color w:val="66CCFF"/>
          <w:spacing w:val="-10"/>
          <w:position w:val="-1"/>
          <w:sz w:val="22"/>
          <w:szCs w:val="22"/>
        </w:rPr>
        <w:t></w:t>
      </w:r>
      <w:r w:rsidRPr="00AD23E4">
        <w:rPr>
          <w:rFonts w:ascii="Garamond" w:eastAsia="Arial" w:hAnsi="Garamond"/>
          <w:i/>
          <w:spacing w:val="-10"/>
          <w:position w:val="-1"/>
          <w:sz w:val="22"/>
          <w:szCs w:val="22"/>
        </w:rPr>
        <w:t> </w:t>
      </w:r>
      <w:r w:rsidR="00036184" w:rsidRPr="00AD23E4">
        <w:rPr>
          <w:rFonts w:ascii="Garamond" w:hAnsi="Garamond" w:cs="Arial"/>
          <w:i/>
          <w:iCs/>
          <w:sz w:val="22"/>
          <w:szCs w:val="22"/>
        </w:rPr>
        <w:t>1. Lorsque le candidat est inscrit sur une liste officielle d’opérateurs économiques agréés au sens de l’</w:t>
      </w:r>
      <w:hyperlink r:id="rId35" w:history="1">
        <w:r w:rsidR="00036184" w:rsidRPr="00AD23E4">
          <w:rPr>
            <w:rStyle w:val="Lienhypertexte"/>
            <w:rFonts w:ascii="Garamond" w:hAnsi="Garamond" w:cs="Arial"/>
            <w:i/>
            <w:iCs/>
            <w:sz w:val="22"/>
            <w:szCs w:val="22"/>
          </w:rPr>
          <w:t>article </w:t>
        </w:r>
        <w:r w:rsidRPr="00AD23E4">
          <w:rPr>
            <w:rStyle w:val="Lienhypertexte"/>
            <w:rFonts w:ascii="Garamond" w:hAnsi="Garamond" w:cs="Arial"/>
            <w:i/>
            <w:iCs/>
            <w:sz w:val="22"/>
            <w:szCs w:val="22"/>
          </w:rPr>
          <w:t>R. 2143-15</w:t>
        </w:r>
      </w:hyperlink>
      <w:r w:rsidRPr="00AD23E4">
        <w:rPr>
          <w:rFonts w:ascii="Garamond" w:hAnsi="Garamond" w:cs="Arial"/>
          <w:i/>
          <w:iCs/>
          <w:sz w:val="22"/>
          <w:szCs w:val="22"/>
        </w:rPr>
        <w:t xml:space="preserve"> du code de la commande publique</w:t>
      </w:r>
      <w:r w:rsidR="00BD1236" w:rsidRPr="00AD23E4">
        <w:rPr>
          <w:rFonts w:ascii="Garamond" w:hAnsi="Garamond" w:cs="Arial"/>
          <w:i/>
          <w:iCs/>
          <w:sz w:val="22"/>
          <w:szCs w:val="22"/>
        </w:rPr>
        <w:t xml:space="preserve"> </w:t>
      </w:r>
      <w:r w:rsidR="00BD1236" w:rsidRPr="00AD23E4">
        <w:rPr>
          <w:rFonts w:ascii="Garamond" w:hAnsi="Garamond" w:cs="Arial"/>
          <w:b/>
          <w:i/>
          <w:iCs/>
          <w:sz w:val="22"/>
          <w:szCs w:val="22"/>
        </w:rPr>
        <w:t>et</w:t>
      </w:r>
      <w:r w:rsidR="00BD1236" w:rsidRPr="00AD23E4">
        <w:rPr>
          <w:rFonts w:ascii="Garamond" w:hAnsi="Garamond" w:cs="Arial"/>
          <w:i/>
          <w:iCs/>
          <w:sz w:val="22"/>
          <w:szCs w:val="22"/>
        </w:rPr>
        <w:t xml:space="preserve"> que l’acheteur est un pouvoir adjudicateur ou au sens de </w:t>
      </w:r>
      <w:r w:rsidRPr="00AD23E4">
        <w:rPr>
          <w:rFonts w:ascii="Garamond" w:hAnsi="Garamond" w:cs="Arial"/>
          <w:i/>
          <w:iCs/>
          <w:sz w:val="22"/>
          <w:szCs w:val="22"/>
        </w:rPr>
        <w:t xml:space="preserve">des </w:t>
      </w:r>
      <w:hyperlink r:id="rId36" w:history="1">
        <w:r w:rsidRPr="00AD23E4">
          <w:rPr>
            <w:rStyle w:val="Lienhypertexte"/>
            <w:rFonts w:ascii="Garamond" w:hAnsi="Garamond" w:cs="Arial"/>
            <w:i/>
            <w:iCs/>
            <w:sz w:val="22"/>
            <w:szCs w:val="22"/>
          </w:rPr>
          <w:t>articles R. 2343-16 à R. 2343-17</w:t>
        </w:r>
      </w:hyperlink>
      <w:r w:rsidRPr="00AD23E4">
        <w:rPr>
          <w:rFonts w:ascii="Garamond" w:hAnsi="Garamond" w:cs="Arial"/>
          <w:i/>
          <w:iCs/>
          <w:sz w:val="22"/>
          <w:szCs w:val="22"/>
        </w:rPr>
        <w:t xml:space="preserve"> </w:t>
      </w:r>
      <w:r w:rsidR="00BD1236" w:rsidRPr="00AD23E4">
        <w:rPr>
          <w:rFonts w:ascii="Garamond" w:hAnsi="Garamond" w:cs="Arial"/>
          <w:i/>
          <w:iCs/>
          <w:sz w:val="22"/>
          <w:szCs w:val="22"/>
        </w:rPr>
        <w:t xml:space="preserve">du </w:t>
      </w:r>
      <w:r w:rsidRPr="00AD23E4">
        <w:rPr>
          <w:rFonts w:ascii="Garamond" w:hAnsi="Garamond" w:cs="Arial"/>
          <w:i/>
          <w:iCs/>
          <w:sz w:val="22"/>
          <w:szCs w:val="22"/>
        </w:rPr>
        <w:t>même code, que l’acheteur soit un pouvoir adjudicateur ou une entité adjudicatrice</w:t>
      </w:r>
      <w:r w:rsidR="00036184" w:rsidRPr="00AD23E4">
        <w:rPr>
          <w:rFonts w:ascii="Garamond" w:hAnsi="Garamond" w:cs="Arial"/>
          <w:i/>
          <w:iCs/>
          <w:sz w:val="22"/>
          <w:szCs w:val="22"/>
        </w:rPr>
        <w:t> :</w:t>
      </w:r>
    </w:p>
    <w:p w14:paraId="29A3EACD" w14:textId="77777777" w:rsidR="00036184" w:rsidRPr="00AD23E4" w:rsidRDefault="00036184" w:rsidP="008C2177">
      <w:pPr>
        <w:pStyle w:val="En-tte"/>
        <w:tabs>
          <w:tab w:val="clear" w:pos="4536"/>
          <w:tab w:val="clear" w:pos="9072"/>
          <w:tab w:val="left" w:pos="0"/>
          <w:tab w:val="left" w:pos="2160"/>
        </w:tabs>
        <w:jc w:val="both"/>
        <w:rPr>
          <w:rFonts w:ascii="Garamond" w:hAnsi="Garamond" w:cs="Arial"/>
          <w:i/>
          <w:iCs/>
          <w:sz w:val="22"/>
          <w:szCs w:val="22"/>
        </w:rPr>
      </w:pPr>
    </w:p>
    <w:p w14:paraId="10738A20" w14:textId="77777777" w:rsidR="00036184" w:rsidRPr="00AD23E4" w:rsidRDefault="00BD1236" w:rsidP="008C2177">
      <w:pPr>
        <w:pStyle w:val="En-tte"/>
        <w:tabs>
          <w:tab w:val="clear" w:pos="4536"/>
          <w:tab w:val="clear" w:pos="9072"/>
          <w:tab w:val="left" w:pos="2160"/>
        </w:tabs>
        <w:ind w:left="284"/>
        <w:jc w:val="both"/>
        <w:rPr>
          <w:rFonts w:ascii="Garamond" w:hAnsi="Garamond" w:cs="Arial"/>
          <w:iCs/>
          <w:sz w:val="22"/>
          <w:szCs w:val="22"/>
        </w:rPr>
      </w:pPr>
      <w:r w:rsidRPr="00AD23E4">
        <w:rPr>
          <w:rFonts w:ascii="Garamond" w:hAnsi="Garamond" w:cs="Arial"/>
          <w:iCs/>
          <w:sz w:val="22"/>
          <w:szCs w:val="22"/>
        </w:rPr>
        <w:t>- Indication du nom de la liste officielle :</w:t>
      </w:r>
    </w:p>
    <w:p w14:paraId="3B86A453" w14:textId="77777777" w:rsidR="00BD1236" w:rsidRPr="00AD23E4" w:rsidRDefault="00BD1236" w:rsidP="005F4173">
      <w:pPr>
        <w:pStyle w:val="En-tte"/>
        <w:tabs>
          <w:tab w:val="clear" w:pos="4536"/>
          <w:tab w:val="clear" w:pos="9072"/>
          <w:tab w:val="left" w:pos="2160"/>
        </w:tabs>
        <w:ind w:left="284"/>
        <w:jc w:val="both"/>
        <w:rPr>
          <w:rFonts w:ascii="Garamond" w:hAnsi="Garamond" w:cs="Arial"/>
          <w:iCs/>
          <w:sz w:val="22"/>
          <w:szCs w:val="22"/>
        </w:rPr>
      </w:pPr>
    </w:p>
    <w:p w14:paraId="375ACE8F" w14:textId="77777777" w:rsidR="00BD1236" w:rsidRPr="00AD23E4" w:rsidRDefault="00BD1236" w:rsidP="000E0EFF">
      <w:pPr>
        <w:pStyle w:val="En-tte"/>
        <w:tabs>
          <w:tab w:val="clear" w:pos="4536"/>
          <w:tab w:val="clear" w:pos="9072"/>
          <w:tab w:val="left" w:pos="2160"/>
        </w:tabs>
        <w:ind w:left="284"/>
        <w:jc w:val="both"/>
        <w:rPr>
          <w:rFonts w:ascii="Garamond" w:hAnsi="Garamond" w:cs="Arial"/>
          <w:iCs/>
          <w:sz w:val="22"/>
          <w:szCs w:val="22"/>
        </w:rPr>
      </w:pPr>
    </w:p>
    <w:p w14:paraId="31B30596" w14:textId="77777777" w:rsidR="002228BD" w:rsidRPr="00AD23E4" w:rsidRDefault="002228BD" w:rsidP="00833F59">
      <w:pPr>
        <w:pStyle w:val="En-tte"/>
        <w:tabs>
          <w:tab w:val="clear" w:pos="4536"/>
          <w:tab w:val="clear" w:pos="9072"/>
          <w:tab w:val="left" w:pos="2160"/>
        </w:tabs>
        <w:ind w:left="284"/>
        <w:jc w:val="both"/>
        <w:rPr>
          <w:rFonts w:ascii="Garamond" w:hAnsi="Garamond" w:cs="Arial"/>
          <w:iCs/>
          <w:sz w:val="22"/>
          <w:szCs w:val="22"/>
        </w:rPr>
      </w:pPr>
    </w:p>
    <w:p w14:paraId="3BEA29D4" w14:textId="77777777" w:rsidR="002228BD" w:rsidRPr="00AD23E4" w:rsidRDefault="002228BD" w:rsidP="008D2EFB">
      <w:pPr>
        <w:pStyle w:val="En-tte"/>
        <w:tabs>
          <w:tab w:val="clear" w:pos="4536"/>
          <w:tab w:val="clear" w:pos="9072"/>
          <w:tab w:val="left" w:pos="2160"/>
        </w:tabs>
        <w:ind w:left="284"/>
        <w:jc w:val="both"/>
        <w:rPr>
          <w:rFonts w:ascii="Garamond" w:hAnsi="Garamond" w:cs="Arial"/>
          <w:iCs/>
          <w:sz w:val="22"/>
          <w:szCs w:val="22"/>
        </w:rPr>
      </w:pPr>
      <w:r w:rsidRPr="00AD23E4">
        <w:rPr>
          <w:rFonts w:ascii="Garamond" w:hAnsi="Garamond" w:cs="Arial"/>
          <w:iCs/>
          <w:sz w:val="22"/>
          <w:szCs w:val="22"/>
        </w:rPr>
        <w:t xml:space="preserve">- Références sur lesquelles l’inscription ou la certification est basée et, le cas échéant, la classification sur </w:t>
      </w:r>
      <w:r w:rsidR="00663B7E" w:rsidRPr="00AD23E4">
        <w:rPr>
          <w:rFonts w:ascii="Garamond" w:hAnsi="Garamond" w:cs="Arial"/>
          <w:iCs/>
          <w:sz w:val="22"/>
          <w:szCs w:val="22"/>
        </w:rPr>
        <w:t>la</w:t>
      </w:r>
      <w:r w:rsidRPr="00AD23E4">
        <w:rPr>
          <w:rFonts w:ascii="Garamond" w:hAnsi="Garamond" w:cs="Arial"/>
          <w:iCs/>
          <w:sz w:val="22"/>
          <w:szCs w:val="22"/>
        </w:rPr>
        <w:t xml:space="preserve"> liste :</w:t>
      </w:r>
    </w:p>
    <w:p w14:paraId="215377CB" w14:textId="77777777" w:rsidR="002228BD" w:rsidRPr="00AD23E4" w:rsidRDefault="006453BE" w:rsidP="008D2EFB">
      <w:pPr>
        <w:pStyle w:val="En-tte"/>
        <w:tabs>
          <w:tab w:val="clear" w:pos="4536"/>
          <w:tab w:val="clear" w:pos="9072"/>
          <w:tab w:val="left" w:pos="2160"/>
        </w:tabs>
        <w:ind w:left="284"/>
        <w:jc w:val="both"/>
        <w:rPr>
          <w:rFonts w:ascii="Garamond" w:hAnsi="Garamond" w:cs="Arial"/>
          <w:i/>
          <w:iCs/>
          <w:sz w:val="22"/>
          <w:szCs w:val="22"/>
        </w:rPr>
      </w:pPr>
      <w:r w:rsidRPr="00AD23E4">
        <w:rPr>
          <w:rFonts w:ascii="Garamond" w:hAnsi="Garamond" w:cs="Arial"/>
          <w:i/>
          <w:iCs/>
          <w:sz w:val="22"/>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A276F0E" w14:textId="77777777" w:rsidR="002228BD" w:rsidRPr="00AD23E4" w:rsidRDefault="002228BD" w:rsidP="008D2EFB">
      <w:pPr>
        <w:pStyle w:val="En-tte"/>
        <w:tabs>
          <w:tab w:val="clear" w:pos="4536"/>
          <w:tab w:val="clear" w:pos="9072"/>
          <w:tab w:val="left" w:pos="2160"/>
        </w:tabs>
        <w:ind w:left="284"/>
        <w:jc w:val="both"/>
        <w:rPr>
          <w:rFonts w:ascii="Garamond" w:hAnsi="Garamond" w:cs="Arial"/>
          <w:iCs/>
          <w:sz w:val="22"/>
          <w:szCs w:val="22"/>
        </w:rPr>
      </w:pPr>
    </w:p>
    <w:p w14:paraId="75DC2A6C" w14:textId="77777777" w:rsidR="002228BD" w:rsidRPr="00AD23E4" w:rsidRDefault="002228BD" w:rsidP="008D2EFB">
      <w:pPr>
        <w:pStyle w:val="En-tte"/>
        <w:tabs>
          <w:tab w:val="clear" w:pos="4536"/>
          <w:tab w:val="clear" w:pos="9072"/>
          <w:tab w:val="left" w:pos="2160"/>
        </w:tabs>
        <w:ind w:left="284"/>
        <w:jc w:val="both"/>
        <w:rPr>
          <w:rFonts w:ascii="Garamond" w:hAnsi="Garamond" w:cs="Arial"/>
          <w:iCs/>
          <w:sz w:val="22"/>
          <w:szCs w:val="22"/>
        </w:rPr>
      </w:pPr>
    </w:p>
    <w:p w14:paraId="1A54763C" w14:textId="77777777" w:rsidR="002228BD" w:rsidRPr="00AD23E4" w:rsidRDefault="002228BD" w:rsidP="00171BF1">
      <w:pPr>
        <w:pStyle w:val="En-tte"/>
        <w:tabs>
          <w:tab w:val="clear" w:pos="4536"/>
          <w:tab w:val="clear" w:pos="9072"/>
          <w:tab w:val="left" w:pos="2160"/>
        </w:tabs>
        <w:ind w:left="284"/>
        <w:jc w:val="both"/>
        <w:rPr>
          <w:rFonts w:ascii="Garamond" w:hAnsi="Garamond" w:cs="Arial"/>
          <w:iCs/>
          <w:sz w:val="22"/>
          <w:szCs w:val="22"/>
        </w:rPr>
      </w:pPr>
    </w:p>
    <w:p w14:paraId="35489F29" w14:textId="77777777" w:rsidR="00BD1236" w:rsidRPr="00AD23E4" w:rsidRDefault="00BD1236" w:rsidP="00171BF1">
      <w:pPr>
        <w:pStyle w:val="En-tte"/>
        <w:tabs>
          <w:tab w:val="left" w:pos="2160"/>
        </w:tabs>
        <w:ind w:left="284"/>
        <w:jc w:val="both"/>
        <w:rPr>
          <w:rFonts w:ascii="Garamond" w:hAnsi="Garamond" w:cs="Arial"/>
          <w:iCs/>
          <w:sz w:val="22"/>
          <w:szCs w:val="22"/>
        </w:rPr>
      </w:pPr>
      <w:r w:rsidRPr="00AD23E4">
        <w:rPr>
          <w:rFonts w:ascii="Garamond" w:hAnsi="Garamond" w:cs="Arial"/>
          <w:iCs/>
          <w:sz w:val="22"/>
          <w:szCs w:val="22"/>
        </w:rPr>
        <w:t xml:space="preserve">- Le cas échéant, adresse internet à laquelle </w:t>
      </w:r>
      <w:r w:rsidR="002228BD" w:rsidRPr="00AD23E4">
        <w:rPr>
          <w:rFonts w:ascii="Garamond" w:hAnsi="Garamond" w:cs="Arial"/>
          <w:iCs/>
          <w:sz w:val="22"/>
          <w:szCs w:val="22"/>
        </w:rPr>
        <w:t>le certificat d’inscription sur cette liste officielle</w:t>
      </w:r>
      <w:r w:rsidRPr="00AD23E4">
        <w:rPr>
          <w:rFonts w:ascii="Garamond" w:hAnsi="Garamond" w:cs="Arial"/>
          <w:iCs/>
          <w:sz w:val="22"/>
          <w:szCs w:val="22"/>
        </w:rPr>
        <w:t xml:space="preserve"> est accessible directement et gratuitement, ainsi que l’ensemble des renseignements nécessaires pour y accéder :</w:t>
      </w:r>
    </w:p>
    <w:p w14:paraId="3E0EA6AF" w14:textId="77777777" w:rsidR="00BD1236" w:rsidRPr="00AD23E4" w:rsidRDefault="00BD1236" w:rsidP="00171BF1">
      <w:pPr>
        <w:pStyle w:val="En-tte"/>
        <w:tabs>
          <w:tab w:val="left" w:pos="2160"/>
        </w:tabs>
        <w:ind w:left="284"/>
        <w:jc w:val="both"/>
        <w:rPr>
          <w:rFonts w:ascii="Garamond" w:hAnsi="Garamond" w:cs="Arial"/>
          <w:iCs/>
          <w:sz w:val="22"/>
          <w:szCs w:val="22"/>
        </w:rPr>
      </w:pPr>
    </w:p>
    <w:p w14:paraId="531D69A8" w14:textId="77777777" w:rsidR="00BD1236" w:rsidRPr="00AD23E4" w:rsidRDefault="00BD1236" w:rsidP="00171BF1">
      <w:pPr>
        <w:pStyle w:val="En-tte"/>
        <w:ind w:left="993"/>
        <w:jc w:val="both"/>
        <w:rPr>
          <w:rFonts w:ascii="Garamond" w:hAnsi="Garamond" w:cs="Arial"/>
          <w:iCs/>
          <w:sz w:val="22"/>
          <w:szCs w:val="22"/>
        </w:rPr>
      </w:pPr>
      <w:r w:rsidRPr="00AD23E4">
        <w:rPr>
          <w:rFonts w:ascii="Garamond" w:hAnsi="Garamond" w:cs="Arial"/>
          <w:iCs/>
          <w:sz w:val="22"/>
          <w:szCs w:val="22"/>
        </w:rPr>
        <w:t>- Adresse internet</w:t>
      </w:r>
      <w:r w:rsidR="00FD11D9" w:rsidRPr="00AD23E4">
        <w:rPr>
          <w:rFonts w:ascii="Garamond" w:hAnsi="Garamond" w:cs="Arial"/>
          <w:iCs/>
          <w:sz w:val="22"/>
          <w:szCs w:val="22"/>
        </w:rPr>
        <w:t> </w:t>
      </w:r>
      <w:r w:rsidRPr="00AD23E4">
        <w:rPr>
          <w:rFonts w:ascii="Garamond" w:hAnsi="Garamond" w:cs="Arial"/>
          <w:iCs/>
          <w:sz w:val="22"/>
          <w:szCs w:val="22"/>
        </w:rPr>
        <w:t>:</w:t>
      </w:r>
    </w:p>
    <w:p w14:paraId="2A6B22F5" w14:textId="77777777" w:rsidR="00BD1236" w:rsidRPr="00AD23E4" w:rsidRDefault="00BD1236" w:rsidP="00171BF1">
      <w:pPr>
        <w:pStyle w:val="En-tte"/>
        <w:ind w:left="993"/>
        <w:jc w:val="both"/>
        <w:rPr>
          <w:rFonts w:ascii="Garamond" w:hAnsi="Garamond" w:cs="Arial"/>
          <w:iCs/>
          <w:sz w:val="22"/>
          <w:szCs w:val="22"/>
        </w:rPr>
      </w:pPr>
    </w:p>
    <w:p w14:paraId="6B28CB12" w14:textId="77777777" w:rsidR="00BD1236" w:rsidRPr="00AD23E4" w:rsidRDefault="00BD1236" w:rsidP="00171BF1">
      <w:pPr>
        <w:pStyle w:val="En-tte"/>
        <w:ind w:left="993"/>
        <w:jc w:val="both"/>
        <w:rPr>
          <w:rFonts w:ascii="Garamond" w:hAnsi="Garamond" w:cs="Arial"/>
          <w:iCs/>
          <w:sz w:val="22"/>
          <w:szCs w:val="22"/>
        </w:rPr>
      </w:pPr>
    </w:p>
    <w:p w14:paraId="170368FA" w14:textId="77777777" w:rsidR="00BD1236" w:rsidRPr="00AD23E4" w:rsidRDefault="00BD1236" w:rsidP="00171BF1">
      <w:pPr>
        <w:pStyle w:val="En-tte"/>
        <w:tabs>
          <w:tab w:val="left" w:pos="0"/>
          <w:tab w:val="left" w:pos="2160"/>
        </w:tabs>
        <w:ind w:left="993"/>
        <w:jc w:val="both"/>
        <w:rPr>
          <w:rFonts w:ascii="Garamond" w:hAnsi="Garamond" w:cs="Arial"/>
          <w:iCs/>
          <w:sz w:val="22"/>
          <w:szCs w:val="22"/>
        </w:rPr>
      </w:pPr>
      <w:r w:rsidRPr="00AD23E4">
        <w:rPr>
          <w:rFonts w:ascii="Garamond" w:hAnsi="Garamond" w:cs="Arial"/>
          <w:iCs/>
          <w:sz w:val="22"/>
          <w:szCs w:val="22"/>
        </w:rPr>
        <w:t>- Renseignements nécessaires pour y accéder</w:t>
      </w:r>
      <w:r w:rsidR="00FD11D9" w:rsidRPr="00AD23E4">
        <w:rPr>
          <w:rFonts w:ascii="Garamond" w:hAnsi="Garamond" w:cs="Arial"/>
          <w:iCs/>
          <w:sz w:val="22"/>
          <w:szCs w:val="22"/>
        </w:rPr>
        <w:t> </w:t>
      </w:r>
      <w:r w:rsidRPr="00AD23E4">
        <w:rPr>
          <w:rFonts w:ascii="Garamond" w:hAnsi="Garamond" w:cs="Arial"/>
          <w:iCs/>
          <w:sz w:val="22"/>
          <w:szCs w:val="22"/>
        </w:rPr>
        <w:t>:</w:t>
      </w:r>
    </w:p>
    <w:p w14:paraId="78DF06F9" w14:textId="77777777" w:rsidR="00BD1236" w:rsidRPr="00AD23E4" w:rsidRDefault="00BD1236" w:rsidP="00171BF1">
      <w:pPr>
        <w:pStyle w:val="En-tte"/>
        <w:tabs>
          <w:tab w:val="left" w:pos="0"/>
          <w:tab w:val="left" w:pos="2160"/>
        </w:tabs>
        <w:ind w:left="993"/>
        <w:jc w:val="both"/>
        <w:rPr>
          <w:rFonts w:ascii="Garamond" w:hAnsi="Garamond" w:cs="Arial"/>
          <w:iCs/>
          <w:sz w:val="22"/>
          <w:szCs w:val="22"/>
        </w:rPr>
      </w:pPr>
    </w:p>
    <w:p w14:paraId="1F1B7B97" w14:textId="77777777" w:rsidR="00BD1236" w:rsidRPr="00AD23E4" w:rsidRDefault="00BD1236" w:rsidP="00171BF1">
      <w:pPr>
        <w:pStyle w:val="En-tte"/>
        <w:tabs>
          <w:tab w:val="left" w:pos="0"/>
          <w:tab w:val="left" w:pos="2160"/>
        </w:tabs>
        <w:ind w:left="993"/>
        <w:jc w:val="both"/>
        <w:rPr>
          <w:rFonts w:ascii="Garamond" w:hAnsi="Garamond" w:cs="Arial"/>
          <w:iCs/>
          <w:sz w:val="22"/>
          <w:szCs w:val="22"/>
        </w:rPr>
      </w:pPr>
    </w:p>
    <w:p w14:paraId="7C611084" w14:textId="77777777" w:rsidR="00BD1236" w:rsidRPr="00AD23E4" w:rsidRDefault="00BD1236" w:rsidP="00171BF1">
      <w:pPr>
        <w:pStyle w:val="En-tte"/>
        <w:tabs>
          <w:tab w:val="left" w:pos="0"/>
          <w:tab w:val="left" w:pos="2160"/>
        </w:tabs>
        <w:ind w:left="993"/>
        <w:jc w:val="both"/>
        <w:rPr>
          <w:rFonts w:ascii="Garamond" w:hAnsi="Garamond" w:cs="Arial"/>
          <w:iCs/>
          <w:sz w:val="22"/>
          <w:szCs w:val="22"/>
        </w:rPr>
      </w:pPr>
    </w:p>
    <w:p w14:paraId="32C38ECA" w14:textId="77777777" w:rsidR="00BD1236" w:rsidRPr="00AD23E4" w:rsidRDefault="00BD1236" w:rsidP="00171BF1">
      <w:pPr>
        <w:pStyle w:val="En-tte"/>
        <w:tabs>
          <w:tab w:val="left" w:pos="0"/>
          <w:tab w:val="left" w:pos="2160"/>
        </w:tabs>
        <w:ind w:left="993"/>
        <w:jc w:val="both"/>
        <w:rPr>
          <w:rFonts w:ascii="Garamond" w:hAnsi="Garamond" w:cs="Arial"/>
          <w:iCs/>
          <w:sz w:val="22"/>
          <w:szCs w:val="22"/>
        </w:rPr>
      </w:pPr>
    </w:p>
    <w:p w14:paraId="1349B886" w14:textId="77777777" w:rsidR="00036184" w:rsidRPr="00AD23E4" w:rsidRDefault="002228BD" w:rsidP="008C2177">
      <w:pPr>
        <w:pStyle w:val="En-tte"/>
        <w:tabs>
          <w:tab w:val="clear" w:pos="4536"/>
          <w:tab w:val="clear" w:pos="9072"/>
          <w:tab w:val="left" w:pos="0"/>
          <w:tab w:val="left" w:pos="2160"/>
        </w:tabs>
        <w:jc w:val="both"/>
        <w:rPr>
          <w:rFonts w:ascii="Garamond" w:hAnsi="Garamond" w:cs="Arial"/>
          <w:i/>
          <w:iCs/>
          <w:sz w:val="22"/>
          <w:szCs w:val="22"/>
        </w:rPr>
      </w:pPr>
      <w:r w:rsidRPr="00AD23E4">
        <w:rPr>
          <w:rFonts w:ascii="Garamond" w:hAnsi="Garamond"/>
          <w:color w:val="66CCFF"/>
          <w:spacing w:val="-10"/>
          <w:position w:val="-1"/>
          <w:sz w:val="22"/>
          <w:szCs w:val="22"/>
        </w:rPr>
        <w:t></w:t>
      </w:r>
      <w:r w:rsidR="00872C42" w:rsidRPr="00AD23E4">
        <w:rPr>
          <w:rFonts w:ascii="Garamond" w:eastAsia="Arial" w:hAnsi="Garamond"/>
          <w:i/>
          <w:spacing w:val="-10"/>
          <w:position w:val="-1"/>
          <w:sz w:val="22"/>
          <w:szCs w:val="22"/>
        </w:rPr>
        <w:t> </w:t>
      </w:r>
      <w:r w:rsidR="00BD1236" w:rsidRPr="00AD23E4">
        <w:rPr>
          <w:rFonts w:ascii="Garamond" w:hAnsi="Garamond" w:cs="Arial"/>
          <w:i/>
          <w:iCs/>
          <w:sz w:val="22"/>
          <w:szCs w:val="22"/>
        </w:rPr>
        <w:t xml:space="preserve">2. </w:t>
      </w:r>
      <w:r w:rsidR="00FB6488" w:rsidRPr="00AD23E4">
        <w:rPr>
          <w:rFonts w:ascii="Garamond" w:hAnsi="Garamond" w:cs="Arial"/>
          <w:i/>
          <w:iCs/>
          <w:sz w:val="22"/>
          <w:szCs w:val="22"/>
        </w:rPr>
        <w:t xml:space="preserve">Lorsque le marché public </w:t>
      </w:r>
      <w:r w:rsidR="00872C42" w:rsidRPr="00AD23E4">
        <w:rPr>
          <w:rFonts w:ascii="Garamond" w:hAnsi="Garamond" w:cs="Arial"/>
          <w:i/>
          <w:iCs/>
          <w:sz w:val="22"/>
          <w:szCs w:val="22"/>
        </w:rPr>
        <w:t>n’est pas un marché de défense ou de sécurité</w:t>
      </w:r>
      <w:r w:rsidR="00FB6488" w:rsidRPr="00AD23E4">
        <w:rPr>
          <w:rFonts w:ascii="Garamond" w:hAnsi="Garamond" w:cs="Arial"/>
          <w:i/>
          <w:iCs/>
          <w:sz w:val="22"/>
          <w:szCs w:val="22"/>
        </w:rPr>
        <w:t xml:space="preserve"> </w:t>
      </w:r>
      <w:r w:rsidR="00FB6488" w:rsidRPr="00AD23E4">
        <w:rPr>
          <w:rFonts w:ascii="Garamond" w:hAnsi="Garamond" w:cs="Arial"/>
          <w:b/>
          <w:i/>
          <w:iCs/>
          <w:sz w:val="22"/>
          <w:szCs w:val="22"/>
        </w:rPr>
        <w:t>et</w:t>
      </w:r>
      <w:r w:rsidR="00FB6488" w:rsidRPr="00AD23E4">
        <w:rPr>
          <w:rFonts w:ascii="Garamond" w:hAnsi="Garamond" w:cs="Arial"/>
          <w:i/>
          <w:iCs/>
          <w:sz w:val="22"/>
          <w:szCs w:val="22"/>
        </w:rPr>
        <w:t xml:space="preserve"> que l’acheteur a autorisé les candidats à se limiter à indiquer qu’ils disposent de l’aptitude et des capacités requises en application du second alinéa de </w:t>
      </w:r>
      <w:r w:rsidR="00872C42" w:rsidRPr="00AD23E4">
        <w:rPr>
          <w:rFonts w:ascii="Garamond" w:hAnsi="Garamond" w:cs="Arial"/>
          <w:i/>
          <w:iCs/>
          <w:sz w:val="22"/>
          <w:szCs w:val="22"/>
        </w:rPr>
        <w:t>l’</w:t>
      </w:r>
      <w:hyperlink r:id="rId37" w:history="1">
        <w:r w:rsidR="00872C42" w:rsidRPr="00AD23E4">
          <w:rPr>
            <w:rStyle w:val="Lienhypertexte"/>
            <w:rFonts w:ascii="Garamond" w:hAnsi="Garamond" w:cs="Arial"/>
            <w:i/>
            <w:iCs/>
            <w:sz w:val="22"/>
            <w:szCs w:val="22"/>
          </w:rPr>
          <w:t>article R. 2143-4</w:t>
        </w:r>
      </w:hyperlink>
      <w:r w:rsidR="00FB6488" w:rsidRPr="00AD23E4">
        <w:rPr>
          <w:rFonts w:ascii="Garamond" w:hAnsi="Garamond" w:cs="Arial"/>
          <w:i/>
          <w:iCs/>
          <w:sz w:val="22"/>
          <w:szCs w:val="22"/>
        </w:rPr>
        <w:t xml:space="preserve"> </w:t>
      </w:r>
      <w:r w:rsidR="00872C42" w:rsidRPr="00AD23E4">
        <w:rPr>
          <w:rFonts w:ascii="Garamond" w:hAnsi="Garamond" w:cs="Arial"/>
          <w:i/>
          <w:iCs/>
          <w:sz w:val="22"/>
          <w:szCs w:val="22"/>
        </w:rPr>
        <w:t>du code de la commande publique</w:t>
      </w:r>
      <w:r w:rsidR="00FB6488" w:rsidRPr="00AD23E4">
        <w:rPr>
          <w:rFonts w:ascii="Garamond" w:hAnsi="Garamond" w:cs="Arial"/>
          <w:i/>
          <w:iCs/>
          <w:sz w:val="22"/>
          <w:szCs w:val="22"/>
        </w:rPr>
        <w:t> :</w:t>
      </w:r>
    </w:p>
    <w:p w14:paraId="0E3897B1" w14:textId="77777777" w:rsidR="00036184" w:rsidRPr="00AD23E4" w:rsidRDefault="00036184" w:rsidP="005F4173">
      <w:pPr>
        <w:pStyle w:val="En-tte"/>
        <w:tabs>
          <w:tab w:val="clear" w:pos="4536"/>
          <w:tab w:val="clear" w:pos="9072"/>
          <w:tab w:val="left" w:pos="0"/>
          <w:tab w:val="left" w:pos="2160"/>
        </w:tabs>
        <w:jc w:val="both"/>
        <w:rPr>
          <w:rFonts w:ascii="Garamond" w:hAnsi="Garamond" w:cs="Arial"/>
          <w:i/>
          <w:iCs/>
          <w:sz w:val="22"/>
          <w:szCs w:val="22"/>
        </w:rPr>
      </w:pPr>
    </w:p>
    <w:p w14:paraId="2C201ED2" w14:textId="77777777" w:rsidR="00FB6488" w:rsidRPr="00AD23E4" w:rsidRDefault="00FB6488" w:rsidP="000E0EFF">
      <w:pPr>
        <w:ind w:left="567"/>
        <w:jc w:val="both"/>
        <w:rPr>
          <w:rFonts w:ascii="Garamond" w:hAnsi="Garamond" w:cs="Arial"/>
          <w:sz w:val="22"/>
          <w:szCs w:val="22"/>
        </w:rPr>
      </w:pPr>
      <w:r w:rsidRPr="00AD23E4">
        <w:rPr>
          <w:rFonts w:ascii="Garamond" w:hAnsi="Garamond"/>
          <w:sz w:val="22"/>
          <w:szCs w:val="22"/>
        </w:rPr>
        <w:fldChar w:fldCharType="begin">
          <w:ffData>
            <w:name w:val=""/>
            <w:enabled/>
            <w:calcOnExit w:val="0"/>
            <w:checkBox>
              <w:size w:val="20"/>
              <w:default w:val="0"/>
            </w:checkBox>
          </w:ffData>
        </w:fldChar>
      </w:r>
      <w:r w:rsidRPr="00AD23E4">
        <w:rPr>
          <w:rFonts w:ascii="Garamond" w:hAnsi="Garamond"/>
          <w:sz w:val="22"/>
          <w:szCs w:val="22"/>
        </w:rPr>
        <w:instrText xml:space="preserve"> FORMCHECKBOX </w:instrText>
      </w:r>
      <w:r w:rsidR="00AD23E4" w:rsidRPr="00AD23E4">
        <w:rPr>
          <w:rFonts w:ascii="Garamond" w:hAnsi="Garamond"/>
          <w:sz w:val="22"/>
          <w:szCs w:val="22"/>
        </w:rPr>
      </w:r>
      <w:r w:rsidR="00AD23E4" w:rsidRPr="00AD23E4">
        <w:rPr>
          <w:rFonts w:ascii="Garamond" w:hAnsi="Garamond"/>
          <w:sz w:val="22"/>
          <w:szCs w:val="22"/>
        </w:rPr>
        <w:fldChar w:fldCharType="separate"/>
      </w:r>
      <w:r w:rsidRPr="00AD23E4">
        <w:rPr>
          <w:rFonts w:ascii="Garamond" w:hAnsi="Garamond"/>
          <w:sz w:val="22"/>
          <w:szCs w:val="22"/>
        </w:rPr>
        <w:fldChar w:fldCharType="end"/>
      </w:r>
      <w:r w:rsidRPr="00AD23E4">
        <w:rPr>
          <w:rFonts w:ascii="Garamond" w:hAnsi="Garamond" w:cs="Arial"/>
          <w:bCs/>
          <w:sz w:val="22"/>
          <w:szCs w:val="22"/>
        </w:rPr>
        <w:t xml:space="preserve"> </w:t>
      </w:r>
      <w:r w:rsidRPr="00AD23E4">
        <w:rPr>
          <w:rFonts w:ascii="Garamond" w:hAnsi="Garamond" w:cs="Arial"/>
          <w:sz w:val="22"/>
          <w:szCs w:val="22"/>
        </w:rPr>
        <w:t>Le candidat déclare sur l’honneur satisfaire à l’ensemble des conditions de participation requises par l’acheteur</w:t>
      </w:r>
      <w:r w:rsidR="002D13A0" w:rsidRPr="00AD23E4">
        <w:rPr>
          <w:rFonts w:ascii="Garamond" w:hAnsi="Garamond" w:cs="Arial"/>
          <w:sz w:val="22"/>
          <w:szCs w:val="22"/>
        </w:rPr>
        <w:t>.</w:t>
      </w:r>
    </w:p>
    <w:p w14:paraId="674B16A2" w14:textId="77777777" w:rsidR="00FB6488" w:rsidRPr="00AD23E4" w:rsidRDefault="00FB6488" w:rsidP="000E0EFF">
      <w:pPr>
        <w:ind w:left="567"/>
        <w:jc w:val="both"/>
        <w:rPr>
          <w:rFonts w:ascii="Garamond" w:hAnsi="Garamond" w:cs="Arial"/>
          <w:sz w:val="22"/>
          <w:szCs w:val="22"/>
        </w:rPr>
      </w:pPr>
      <w:r w:rsidRPr="00AD23E4">
        <w:rPr>
          <w:rFonts w:ascii="Garamond" w:hAnsi="Garamond" w:cs="Arial"/>
          <w:i/>
          <w:sz w:val="22"/>
          <w:szCs w:val="22"/>
        </w:rPr>
        <w:t>(</w:t>
      </w:r>
      <w:r w:rsidRPr="00AD23E4">
        <w:rPr>
          <w:rFonts w:ascii="Garamond" w:hAnsi="Garamond" w:cs="Arial"/>
          <w:bCs/>
          <w:i/>
          <w:iCs/>
          <w:sz w:val="22"/>
          <w:szCs w:val="22"/>
        </w:rPr>
        <w:t>Dans ce cas, il est inutile de remplir les rubriques suivantes du présent formulaire</w:t>
      </w:r>
      <w:r w:rsidR="002D13A0" w:rsidRPr="00AD23E4">
        <w:rPr>
          <w:rFonts w:ascii="Garamond" w:hAnsi="Garamond" w:cs="Arial"/>
          <w:bCs/>
          <w:i/>
          <w:iCs/>
          <w:sz w:val="22"/>
          <w:szCs w:val="22"/>
        </w:rPr>
        <w:t> ;</w:t>
      </w:r>
      <w:r w:rsidRPr="00AD23E4">
        <w:rPr>
          <w:rFonts w:ascii="Garamond" w:hAnsi="Garamond" w:cs="Arial"/>
          <w:bCs/>
          <w:i/>
          <w:iCs/>
          <w:sz w:val="22"/>
          <w:szCs w:val="22"/>
        </w:rPr>
        <w:t xml:space="preserve"> </w:t>
      </w:r>
      <w:r w:rsidR="002D13A0" w:rsidRPr="00AD23E4">
        <w:rPr>
          <w:rFonts w:ascii="Garamond" w:hAnsi="Garamond" w:cs="Arial"/>
          <w:bCs/>
          <w:i/>
          <w:iCs/>
          <w:sz w:val="22"/>
          <w:szCs w:val="22"/>
        </w:rPr>
        <w:t>le remplissage du formulaire est terminé.)</w:t>
      </w:r>
    </w:p>
    <w:p w14:paraId="46B03578" w14:textId="77777777" w:rsidR="00036184" w:rsidRPr="00AD23E4" w:rsidRDefault="00036184" w:rsidP="00833F59">
      <w:pPr>
        <w:pStyle w:val="En-tte"/>
        <w:tabs>
          <w:tab w:val="clear" w:pos="4536"/>
          <w:tab w:val="clear" w:pos="9072"/>
          <w:tab w:val="left" w:pos="0"/>
          <w:tab w:val="left" w:pos="2160"/>
        </w:tabs>
        <w:jc w:val="both"/>
        <w:rPr>
          <w:rFonts w:ascii="Garamond" w:hAnsi="Garamond" w:cs="Arial"/>
          <w:i/>
          <w:iCs/>
          <w:sz w:val="22"/>
          <w:szCs w:val="22"/>
        </w:rPr>
      </w:pPr>
    </w:p>
    <w:p w14:paraId="710016A8" w14:textId="77777777" w:rsidR="00427375" w:rsidRPr="00AD23E4" w:rsidRDefault="00427375" w:rsidP="00D21AD8">
      <w:pPr>
        <w:tabs>
          <w:tab w:val="left" w:pos="-142"/>
          <w:tab w:val="left" w:pos="4111"/>
        </w:tabs>
        <w:rPr>
          <w:rFonts w:ascii="Garamond" w:hAnsi="Garamond"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AD23E4" w14:paraId="521A5AC6" w14:textId="77777777" w:rsidTr="005C765E">
        <w:tc>
          <w:tcPr>
            <w:tcW w:w="10344" w:type="dxa"/>
            <w:shd w:val="clear" w:color="auto" w:fill="66CCFF"/>
          </w:tcPr>
          <w:p w14:paraId="2B72119C" w14:textId="77777777" w:rsidR="00261FC1" w:rsidRPr="00AD23E4" w:rsidRDefault="001A1D05" w:rsidP="004C221B">
            <w:pPr>
              <w:jc w:val="both"/>
              <w:rPr>
                <w:rFonts w:ascii="Garamond" w:hAnsi="Garamond" w:cs="Arial"/>
                <w:b/>
                <w:bCs/>
                <w:sz w:val="22"/>
                <w:szCs w:val="22"/>
              </w:rPr>
            </w:pPr>
            <w:r w:rsidRPr="00AD23E4">
              <w:rPr>
                <w:rFonts w:ascii="Garamond" w:hAnsi="Garamond" w:cs="Arial"/>
                <w:b/>
                <w:bCs/>
                <w:sz w:val="22"/>
                <w:szCs w:val="22"/>
              </w:rPr>
              <w:t xml:space="preserve">E - </w:t>
            </w:r>
            <w:r w:rsidR="00261FC1" w:rsidRPr="00AD23E4">
              <w:rPr>
                <w:rFonts w:ascii="Garamond" w:hAnsi="Garamond" w:cs="Arial"/>
                <w:b/>
                <w:bCs/>
                <w:sz w:val="22"/>
                <w:szCs w:val="22"/>
              </w:rPr>
              <w:t>Renseignements relatifs à l’aptitude à exercer l’activité profession</w:t>
            </w:r>
            <w:r w:rsidR="004C221B" w:rsidRPr="00AD23E4">
              <w:rPr>
                <w:rFonts w:ascii="Garamond" w:hAnsi="Garamond" w:cs="Arial"/>
                <w:b/>
                <w:bCs/>
                <w:sz w:val="22"/>
                <w:szCs w:val="22"/>
              </w:rPr>
              <w:t>nelle concernée par le contrat</w:t>
            </w:r>
          </w:p>
        </w:tc>
      </w:tr>
    </w:tbl>
    <w:p w14:paraId="5819343F" w14:textId="77777777" w:rsidR="00D21AD8" w:rsidRPr="00AD23E4" w:rsidRDefault="00D21AD8" w:rsidP="00D21AD8">
      <w:pPr>
        <w:tabs>
          <w:tab w:val="left" w:pos="-142"/>
          <w:tab w:val="left" w:pos="4111"/>
        </w:tabs>
        <w:rPr>
          <w:rFonts w:ascii="Garamond" w:hAnsi="Garamond" w:cs="Arial"/>
          <w:b/>
          <w:bCs/>
          <w:sz w:val="22"/>
          <w:szCs w:val="22"/>
        </w:rPr>
      </w:pPr>
    </w:p>
    <w:p w14:paraId="59F63851" w14:textId="77777777" w:rsidR="00555AC1" w:rsidRPr="00AD23E4" w:rsidRDefault="00D21AD8" w:rsidP="00171BF1">
      <w:pPr>
        <w:pStyle w:val="En-tte"/>
        <w:tabs>
          <w:tab w:val="clear" w:pos="4536"/>
          <w:tab w:val="clear" w:pos="9072"/>
          <w:tab w:val="left" w:pos="0"/>
          <w:tab w:val="left" w:pos="2160"/>
        </w:tabs>
        <w:jc w:val="center"/>
        <w:rPr>
          <w:rFonts w:ascii="Garamond" w:hAnsi="Garamond" w:cs="Arial"/>
          <w:i/>
          <w:iCs/>
          <w:sz w:val="22"/>
          <w:szCs w:val="22"/>
        </w:rPr>
      </w:pPr>
      <w:r w:rsidRPr="00AD23E4">
        <w:rPr>
          <w:rFonts w:ascii="Garamond" w:hAnsi="Garamond" w:cs="Arial"/>
          <w:i/>
          <w:iCs/>
          <w:sz w:val="22"/>
          <w:szCs w:val="22"/>
        </w:rPr>
        <w:t>Le candidat ne fournit que les renseignements demandés par l’acheteur au titre de l’aptitude à exercer l’activité professionnelle</w:t>
      </w:r>
      <w:r w:rsidR="00555AC1" w:rsidRPr="00AD23E4">
        <w:rPr>
          <w:rFonts w:ascii="Garamond" w:hAnsi="Garamond" w:cs="Arial"/>
          <w:i/>
          <w:iCs/>
          <w:sz w:val="22"/>
          <w:szCs w:val="22"/>
        </w:rPr>
        <w:t>.</w:t>
      </w:r>
    </w:p>
    <w:p w14:paraId="55DB56B0" w14:textId="77777777" w:rsidR="00D21AD8" w:rsidRPr="00AD23E4" w:rsidRDefault="006B4DD2" w:rsidP="00171BF1">
      <w:pPr>
        <w:pStyle w:val="En-tte"/>
        <w:tabs>
          <w:tab w:val="clear" w:pos="4536"/>
          <w:tab w:val="clear" w:pos="9072"/>
          <w:tab w:val="left" w:pos="0"/>
          <w:tab w:val="left" w:pos="2160"/>
        </w:tabs>
        <w:jc w:val="center"/>
        <w:rPr>
          <w:rFonts w:ascii="Garamond" w:hAnsi="Garamond" w:cs="Arial"/>
          <w:b/>
          <w:bCs/>
          <w:sz w:val="22"/>
          <w:szCs w:val="22"/>
        </w:rPr>
      </w:pPr>
      <w:r w:rsidRPr="00AD23E4">
        <w:rPr>
          <w:rFonts w:ascii="Garamond" w:hAnsi="Garamond" w:cs="Arial"/>
          <w:i/>
          <w:iCs/>
          <w:sz w:val="22"/>
          <w:szCs w:val="22"/>
        </w:rPr>
        <w:t>(</w:t>
      </w:r>
      <w:r w:rsidR="00555AC1" w:rsidRPr="00AD23E4">
        <w:rPr>
          <w:rFonts w:ascii="Garamond" w:hAnsi="Garamond" w:cs="Arial"/>
          <w:i/>
          <w:iCs/>
          <w:sz w:val="22"/>
          <w:szCs w:val="22"/>
        </w:rPr>
        <w:t>E</w:t>
      </w:r>
      <w:r w:rsidRPr="00AD23E4">
        <w:rPr>
          <w:rFonts w:ascii="Garamond" w:hAnsi="Garamond" w:cs="Arial"/>
          <w:i/>
          <w:iCs/>
          <w:sz w:val="22"/>
          <w:szCs w:val="22"/>
        </w:rPr>
        <w:t>n cas de MDS, les documents de preuve sont à fournir avec la candidature</w:t>
      </w:r>
      <w:r w:rsidR="00717070" w:rsidRPr="00AD23E4">
        <w:rPr>
          <w:rFonts w:ascii="Garamond" w:hAnsi="Garamond" w:cs="Arial"/>
          <w:i/>
          <w:iCs/>
          <w:sz w:val="22"/>
          <w:szCs w:val="22"/>
        </w:rPr>
        <w:t>,</w:t>
      </w:r>
      <w:r w:rsidR="00555AC1" w:rsidRPr="00AD23E4">
        <w:rPr>
          <w:rFonts w:ascii="Garamond" w:hAnsi="Garamond" w:cs="Arial"/>
          <w:i/>
          <w:iCs/>
          <w:sz w:val="22"/>
          <w:szCs w:val="22"/>
        </w:rPr>
        <w:t xml:space="preserve"> sauf cas particulier de la rubrique E3</w:t>
      </w:r>
      <w:r w:rsidR="005A325E" w:rsidRPr="00AD23E4">
        <w:rPr>
          <w:rFonts w:ascii="Garamond" w:hAnsi="Garamond" w:cs="Arial"/>
          <w:i/>
          <w:iCs/>
          <w:sz w:val="22"/>
          <w:szCs w:val="22"/>
        </w:rPr>
        <w:t>.</w:t>
      </w:r>
      <w:r w:rsidRPr="00AD23E4">
        <w:rPr>
          <w:rFonts w:ascii="Garamond" w:hAnsi="Garamond" w:cs="Arial"/>
          <w:i/>
          <w:iCs/>
          <w:sz w:val="22"/>
          <w:szCs w:val="22"/>
        </w:rPr>
        <w:t>)</w:t>
      </w:r>
    </w:p>
    <w:p w14:paraId="5A9980EB" w14:textId="77777777" w:rsidR="00472B25" w:rsidRPr="00AD23E4" w:rsidRDefault="00472B25">
      <w:pPr>
        <w:rPr>
          <w:rFonts w:ascii="Garamond" w:hAnsi="Garamond" w:cs="Arial"/>
          <w:sz w:val="22"/>
          <w:szCs w:val="22"/>
        </w:rPr>
      </w:pPr>
    </w:p>
    <w:p w14:paraId="4DF38F30" w14:textId="77777777" w:rsidR="00555AC1" w:rsidRPr="00AD23E4" w:rsidRDefault="00555AC1" w:rsidP="00171BF1">
      <w:pPr>
        <w:pStyle w:val="En-tte"/>
        <w:tabs>
          <w:tab w:val="clear" w:pos="4536"/>
          <w:tab w:val="clear" w:pos="9072"/>
          <w:tab w:val="left" w:pos="0"/>
          <w:tab w:val="left" w:pos="2160"/>
        </w:tabs>
        <w:jc w:val="both"/>
        <w:rPr>
          <w:rFonts w:ascii="Garamond" w:hAnsi="Garamond" w:cs="Arial"/>
          <w:b/>
          <w:bCs/>
          <w:sz w:val="22"/>
          <w:szCs w:val="22"/>
        </w:rPr>
      </w:pPr>
      <w:r w:rsidRPr="00AD23E4">
        <w:rPr>
          <w:rFonts w:ascii="Garamond" w:hAnsi="Garamond" w:cs="Arial"/>
          <w:b/>
          <w:bCs/>
          <w:sz w:val="22"/>
          <w:szCs w:val="22"/>
        </w:rPr>
        <w:t>E1 - Renseignements sur l’</w:t>
      </w:r>
      <w:r w:rsidR="00755416" w:rsidRPr="00AD23E4">
        <w:rPr>
          <w:rFonts w:ascii="Garamond" w:hAnsi="Garamond" w:cs="Arial"/>
          <w:b/>
          <w:bCs/>
          <w:sz w:val="22"/>
          <w:szCs w:val="22"/>
        </w:rPr>
        <w:t>inscription sur un registre professionnel :</w:t>
      </w:r>
    </w:p>
    <w:p w14:paraId="13C8F9C9" w14:textId="77777777" w:rsidR="00555AC1" w:rsidRPr="00AD23E4" w:rsidRDefault="00555AC1" w:rsidP="00171BF1">
      <w:pPr>
        <w:jc w:val="both"/>
        <w:rPr>
          <w:rFonts w:ascii="Garamond" w:hAnsi="Garamond" w:cs="Arial"/>
          <w:i/>
          <w:sz w:val="22"/>
          <w:szCs w:val="22"/>
        </w:rPr>
      </w:pPr>
    </w:p>
    <w:p w14:paraId="2023433A" w14:textId="77777777" w:rsidR="00555AC1" w:rsidRPr="00AD23E4" w:rsidRDefault="00555AC1" w:rsidP="00171BF1">
      <w:pPr>
        <w:jc w:val="both"/>
        <w:rPr>
          <w:rFonts w:ascii="Garamond" w:hAnsi="Garamond" w:cs="Arial"/>
          <w:i/>
          <w:sz w:val="22"/>
          <w:szCs w:val="22"/>
        </w:rPr>
      </w:pPr>
    </w:p>
    <w:p w14:paraId="03D6CC2F" w14:textId="77777777" w:rsidR="00555AC1" w:rsidRPr="00AD23E4" w:rsidRDefault="00555AC1" w:rsidP="00171BF1">
      <w:pPr>
        <w:jc w:val="both"/>
        <w:rPr>
          <w:rFonts w:ascii="Garamond" w:hAnsi="Garamond" w:cs="Arial"/>
          <w:i/>
          <w:sz w:val="22"/>
          <w:szCs w:val="22"/>
        </w:rPr>
      </w:pPr>
    </w:p>
    <w:p w14:paraId="6263DED2" w14:textId="77777777" w:rsidR="00555AC1" w:rsidRPr="00AD23E4" w:rsidRDefault="00555AC1" w:rsidP="00171BF1">
      <w:pPr>
        <w:jc w:val="both"/>
        <w:rPr>
          <w:rFonts w:ascii="Garamond" w:hAnsi="Garamond" w:cs="Arial"/>
          <w:i/>
          <w:sz w:val="22"/>
          <w:szCs w:val="22"/>
        </w:rPr>
      </w:pPr>
    </w:p>
    <w:p w14:paraId="2C67FD86" w14:textId="77777777" w:rsidR="00555AC1" w:rsidRPr="00AD23E4" w:rsidRDefault="00555AC1" w:rsidP="00171BF1">
      <w:pPr>
        <w:jc w:val="both"/>
        <w:rPr>
          <w:rFonts w:ascii="Garamond" w:hAnsi="Garamond" w:cs="Arial"/>
          <w:i/>
          <w:sz w:val="22"/>
          <w:szCs w:val="22"/>
        </w:rPr>
      </w:pPr>
    </w:p>
    <w:p w14:paraId="2C75D25A" w14:textId="77777777" w:rsidR="00555AC1" w:rsidRPr="00AD23E4" w:rsidRDefault="00555AC1" w:rsidP="00171BF1">
      <w:pPr>
        <w:jc w:val="both"/>
        <w:rPr>
          <w:rFonts w:ascii="Garamond" w:hAnsi="Garamond" w:cs="Arial"/>
          <w:i/>
          <w:sz w:val="22"/>
          <w:szCs w:val="22"/>
        </w:rPr>
      </w:pPr>
    </w:p>
    <w:p w14:paraId="3F1383EA" w14:textId="77777777" w:rsidR="00555AC1" w:rsidRPr="00AD23E4" w:rsidRDefault="00555AC1" w:rsidP="00171BF1">
      <w:pPr>
        <w:jc w:val="both"/>
        <w:rPr>
          <w:rFonts w:ascii="Garamond" w:hAnsi="Garamond" w:cs="Arial"/>
          <w:i/>
          <w:sz w:val="22"/>
          <w:szCs w:val="22"/>
        </w:rPr>
      </w:pPr>
    </w:p>
    <w:p w14:paraId="6AB86AD7" w14:textId="77777777" w:rsidR="00555AC1" w:rsidRPr="00AD23E4" w:rsidRDefault="00755416" w:rsidP="00171BF1">
      <w:pPr>
        <w:pStyle w:val="En-tte"/>
        <w:tabs>
          <w:tab w:val="clear" w:pos="4536"/>
          <w:tab w:val="clear" w:pos="9072"/>
          <w:tab w:val="left" w:pos="0"/>
          <w:tab w:val="left" w:pos="2160"/>
        </w:tabs>
        <w:jc w:val="both"/>
        <w:rPr>
          <w:rFonts w:ascii="Garamond" w:hAnsi="Garamond" w:cs="Arial"/>
          <w:b/>
          <w:bCs/>
          <w:sz w:val="22"/>
          <w:szCs w:val="22"/>
        </w:rPr>
      </w:pPr>
      <w:r w:rsidRPr="00AD23E4">
        <w:rPr>
          <w:rFonts w:ascii="Garamond" w:hAnsi="Garamond" w:cs="Arial"/>
          <w:b/>
          <w:bCs/>
          <w:sz w:val="22"/>
          <w:szCs w:val="22"/>
        </w:rPr>
        <w:t xml:space="preserve">E2 - </w:t>
      </w:r>
      <w:r w:rsidR="00555AC1" w:rsidRPr="00AD23E4">
        <w:rPr>
          <w:rFonts w:ascii="Garamond" w:hAnsi="Garamond" w:cs="Arial"/>
          <w:b/>
          <w:bCs/>
          <w:sz w:val="22"/>
          <w:szCs w:val="22"/>
        </w:rPr>
        <w:t xml:space="preserve">Le cas échéant, </w:t>
      </w:r>
      <w:r w:rsidRPr="00AD23E4">
        <w:rPr>
          <w:rFonts w:ascii="Garamond" w:hAnsi="Garamond" w:cs="Arial"/>
          <w:b/>
          <w:bCs/>
          <w:sz w:val="22"/>
          <w:szCs w:val="22"/>
        </w:rPr>
        <w:t xml:space="preserve">pour les marchés publics de services, </w:t>
      </w:r>
      <w:r w:rsidR="00555AC1" w:rsidRPr="00AD23E4">
        <w:rPr>
          <w:rFonts w:ascii="Garamond" w:hAnsi="Garamond" w:cs="Arial"/>
          <w:b/>
          <w:bCs/>
          <w:sz w:val="22"/>
          <w:szCs w:val="22"/>
        </w:rPr>
        <w:t xml:space="preserve">indication de l’autorisation spécifique </w:t>
      </w:r>
      <w:r w:rsidRPr="00AD23E4">
        <w:rPr>
          <w:rFonts w:ascii="Garamond" w:hAnsi="Garamond" w:cs="Arial"/>
          <w:b/>
          <w:bCs/>
          <w:sz w:val="22"/>
          <w:szCs w:val="22"/>
        </w:rPr>
        <w:t xml:space="preserve">dont le candidat doit être doté ou de l’organisation spécifique dont </w:t>
      </w:r>
      <w:r w:rsidR="00FD11D9" w:rsidRPr="00AD23E4">
        <w:rPr>
          <w:rFonts w:ascii="Garamond" w:hAnsi="Garamond" w:cs="Arial"/>
          <w:b/>
          <w:bCs/>
          <w:sz w:val="22"/>
          <w:szCs w:val="22"/>
        </w:rPr>
        <w:t>il</w:t>
      </w:r>
      <w:r w:rsidRPr="00AD23E4">
        <w:rPr>
          <w:rFonts w:ascii="Garamond" w:hAnsi="Garamond" w:cs="Arial"/>
          <w:b/>
          <w:bCs/>
          <w:sz w:val="22"/>
          <w:szCs w:val="22"/>
        </w:rPr>
        <w:t xml:space="preserve"> doit être membre pour pouvoir fournir, dans son pays d’origine, le service concerné :</w:t>
      </w:r>
    </w:p>
    <w:p w14:paraId="3FE7BB35" w14:textId="77777777" w:rsidR="00555AC1" w:rsidRPr="00AD23E4" w:rsidRDefault="00555AC1" w:rsidP="00171BF1">
      <w:pPr>
        <w:jc w:val="both"/>
        <w:rPr>
          <w:rFonts w:ascii="Garamond" w:hAnsi="Garamond" w:cs="Arial"/>
          <w:i/>
          <w:sz w:val="22"/>
          <w:szCs w:val="22"/>
        </w:rPr>
      </w:pPr>
    </w:p>
    <w:p w14:paraId="3805B8D2" w14:textId="77777777" w:rsidR="00555AC1" w:rsidRPr="00AD23E4" w:rsidRDefault="00555AC1" w:rsidP="00171BF1">
      <w:pPr>
        <w:jc w:val="both"/>
        <w:rPr>
          <w:rFonts w:ascii="Garamond" w:hAnsi="Garamond" w:cs="Arial"/>
          <w:i/>
          <w:sz w:val="22"/>
          <w:szCs w:val="22"/>
        </w:rPr>
      </w:pPr>
    </w:p>
    <w:p w14:paraId="4E901E97" w14:textId="77777777" w:rsidR="00555AC1" w:rsidRPr="00AD23E4" w:rsidRDefault="00555AC1" w:rsidP="00171BF1">
      <w:pPr>
        <w:jc w:val="both"/>
        <w:rPr>
          <w:rFonts w:ascii="Garamond" w:hAnsi="Garamond" w:cs="Arial"/>
          <w:i/>
          <w:sz w:val="22"/>
          <w:szCs w:val="22"/>
        </w:rPr>
      </w:pPr>
    </w:p>
    <w:p w14:paraId="09F25994" w14:textId="77777777" w:rsidR="00555AC1" w:rsidRPr="00AD23E4" w:rsidRDefault="00555AC1" w:rsidP="00171BF1">
      <w:pPr>
        <w:jc w:val="both"/>
        <w:rPr>
          <w:rFonts w:ascii="Garamond" w:hAnsi="Garamond" w:cs="Arial"/>
          <w:i/>
          <w:sz w:val="22"/>
          <w:szCs w:val="22"/>
        </w:rPr>
      </w:pPr>
    </w:p>
    <w:p w14:paraId="31634AA0" w14:textId="77777777" w:rsidR="00755416" w:rsidRPr="00AD23E4" w:rsidRDefault="00755416" w:rsidP="00171BF1">
      <w:pPr>
        <w:jc w:val="both"/>
        <w:rPr>
          <w:rFonts w:ascii="Garamond" w:hAnsi="Garamond" w:cs="Arial"/>
          <w:i/>
          <w:sz w:val="22"/>
          <w:szCs w:val="22"/>
        </w:rPr>
      </w:pPr>
    </w:p>
    <w:p w14:paraId="49329705" w14:textId="77777777" w:rsidR="00755416" w:rsidRPr="00AD23E4" w:rsidRDefault="00755416" w:rsidP="00171BF1">
      <w:pPr>
        <w:jc w:val="both"/>
        <w:rPr>
          <w:rFonts w:ascii="Garamond" w:hAnsi="Garamond" w:cs="Arial"/>
          <w:i/>
          <w:sz w:val="22"/>
          <w:szCs w:val="22"/>
        </w:rPr>
      </w:pPr>
    </w:p>
    <w:p w14:paraId="34D86BD1" w14:textId="77777777" w:rsidR="00755416" w:rsidRPr="00AD23E4" w:rsidRDefault="00755416" w:rsidP="00171BF1">
      <w:pPr>
        <w:jc w:val="both"/>
        <w:rPr>
          <w:rFonts w:ascii="Garamond" w:hAnsi="Garamond" w:cs="Arial"/>
          <w:i/>
          <w:sz w:val="22"/>
          <w:szCs w:val="22"/>
        </w:rPr>
      </w:pPr>
    </w:p>
    <w:p w14:paraId="6DACF1F6" w14:textId="77777777" w:rsidR="00717070" w:rsidRPr="00AD23E4" w:rsidRDefault="00717070" w:rsidP="00171BF1">
      <w:pPr>
        <w:jc w:val="both"/>
        <w:rPr>
          <w:rFonts w:ascii="Garamond" w:hAnsi="Garamond" w:cs="Arial"/>
          <w:i/>
          <w:sz w:val="22"/>
          <w:szCs w:val="22"/>
        </w:rPr>
      </w:pPr>
    </w:p>
    <w:p w14:paraId="1ECB5DAF" w14:textId="77777777" w:rsidR="00717070" w:rsidRPr="00AD23E4" w:rsidRDefault="00717070" w:rsidP="00171BF1">
      <w:pPr>
        <w:jc w:val="both"/>
        <w:rPr>
          <w:rFonts w:ascii="Garamond" w:hAnsi="Garamond" w:cs="Arial"/>
          <w:i/>
          <w:sz w:val="22"/>
          <w:szCs w:val="22"/>
        </w:rPr>
      </w:pPr>
    </w:p>
    <w:p w14:paraId="7AD5CB07" w14:textId="77777777" w:rsidR="00717070" w:rsidRPr="00AD23E4" w:rsidRDefault="00717070" w:rsidP="00171BF1">
      <w:pPr>
        <w:jc w:val="both"/>
        <w:rPr>
          <w:rFonts w:ascii="Garamond" w:hAnsi="Garamond" w:cs="Arial"/>
          <w:i/>
          <w:sz w:val="22"/>
          <w:szCs w:val="22"/>
        </w:rPr>
      </w:pPr>
    </w:p>
    <w:p w14:paraId="76DABE2E" w14:textId="77777777" w:rsidR="00755416" w:rsidRPr="00AD23E4" w:rsidRDefault="00755416" w:rsidP="00171BF1">
      <w:pPr>
        <w:jc w:val="both"/>
        <w:rPr>
          <w:rFonts w:ascii="Garamond" w:hAnsi="Garamond" w:cs="Arial"/>
          <w:i/>
          <w:sz w:val="22"/>
          <w:szCs w:val="22"/>
        </w:rPr>
      </w:pPr>
    </w:p>
    <w:p w14:paraId="40BEE79E" w14:textId="77777777" w:rsidR="00755416" w:rsidRPr="00AD23E4" w:rsidRDefault="00755416" w:rsidP="00171BF1">
      <w:pPr>
        <w:jc w:val="both"/>
        <w:rPr>
          <w:rFonts w:ascii="Garamond" w:hAnsi="Garamond" w:cs="Arial"/>
          <w:i/>
          <w:sz w:val="22"/>
          <w:szCs w:val="22"/>
        </w:rPr>
      </w:pPr>
    </w:p>
    <w:p w14:paraId="76C86A71" w14:textId="77777777" w:rsidR="00755416" w:rsidRPr="00AD23E4" w:rsidRDefault="00755416" w:rsidP="00171BF1">
      <w:pPr>
        <w:jc w:val="both"/>
        <w:rPr>
          <w:rFonts w:ascii="Garamond" w:hAnsi="Garamond" w:cs="Arial"/>
          <w:i/>
          <w:sz w:val="22"/>
          <w:szCs w:val="22"/>
        </w:rPr>
      </w:pPr>
    </w:p>
    <w:p w14:paraId="01A86D49" w14:textId="77777777" w:rsidR="00755416" w:rsidRPr="00AD23E4" w:rsidRDefault="00755416" w:rsidP="00171BF1">
      <w:pPr>
        <w:jc w:val="both"/>
        <w:rPr>
          <w:rFonts w:ascii="Garamond" w:hAnsi="Garamond" w:cs="Arial"/>
          <w:i/>
          <w:sz w:val="22"/>
          <w:szCs w:val="22"/>
        </w:rPr>
      </w:pPr>
    </w:p>
    <w:p w14:paraId="3575434A" w14:textId="77777777" w:rsidR="00755416" w:rsidRPr="00AD23E4" w:rsidRDefault="00755416" w:rsidP="00663B7E">
      <w:pPr>
        <w:rPr>
          <w:rFonts w:ascii="Garamond" w:hAnsi="Garamond" w:cs="Arial"/>
          <w:i/>
          <w:sz w:val="22"/>
          <w:szCs w:val="22"/>
        </w:rPr>
      </w:pPr>
    </w:p>
    <w:p w14:paraId="6EA34972" w14:textId="77777777" w:rsidR="00755416" w:rsidRPr="00AD23E4" w:rsidRDefault="00755416" w:rsidP="00663B7E">
      <w:pPr>
        <w:rPr>
          <w:rFonts w:ascii="Garamond" w:hAnsi="Garamond" w:cs="Arial"/>
          <w:i/>
          <w:sz w:val="22"/>
          <w:szCs w:val="22"/>
        </w:rPr>
      </w:pPr>
    </w:p>
    <w:p w14:paraId="09457E5F" w14:textId="77777777" w:rsidR="00555AC1" w:rsidRPr="00AD23E4" w:rsidRDefault="00555AC1" w:rsidP="00663B7E">
      <w:pPr>
        <w:rPr>
          <w:rFonts w:ascii="Garamond" w:hAnsi="Garamond" w:cs="Arial"/>
          <w:i/>
          <w:sz w:val="22"/>
          <w:szCs w:val="22"/>
        </w:rPr>
      </w:pPr>
    </w:p>
    <w:p w14:paraId="4A0DC1FA" w14:textId="77777777" w:rsidR="00663B7E" w:rsidRPr="00AD23E4" w:rsidRDefault="00755416" w:rsidP="00171BF1">
      <w:pPr>
        <w:pStyle w:val="En-tte"/>
        <w:tabs>
          <w:tab w:val="clear" w:pos="4536"/>
          <w:tab w:val="clear" w:pos="9072"/>
          <w:tab w:val="left" w:pos="0"/>
          <w:tab w:val="left" w:pos="2160"/>
        </w:tabs>
        <w:jc w:val="both"/>
        <w:rPr>
          <w:rFonts w:ascii="Garamond" w:hAnsi="Garamond" w:cs="Arial"/>
          <w:b/>
          <w:bCs/>
          <w:sz w:val="22"/>
          <w:szCs w:val="22"/>
        </w:rPr>
      </w:pPr>
      <w:r w:rsidRPr="00AD23E4">
        <w:rPr>
          <w:rFonts w:ascii="Garamond" w:hAnsi="Garamond" w:cs="Arial"/>
          <w:b/>
          <w:bCs/>
          <w:sz w:val="22"/>
          <w:szCs w:val="22"/>
        </w:rPr>
        <w:t xml:space="preserve">E3 - </w:t>
      </w:r>
      <w:r w:rsidR="00663B7E" w:rsidRPr="00AD23E4">
        <w:rPr>
          <w:rFonts w:ascii="Garamond" w:hAnsi="Garamond" w:cs="Arial"/>
          <w:b/>
          <w:bCs/>
          <w:sz w:val="22"/>
          <w:szCs w:val="22"/>
        </w:rPr>
        <w:t xml:space="preserve">Le cas échéant, adresse internet à laquelle </w:t>
      </w:r>
      <w:r w:rsidR="00CC0527" w:rsidRPr="00AD23E4">
        <w:rPr>
          <w:rFonts w:ascii="Garamond" w:hAnsi="Garamond" w:cs="Arial"/>
          <w:b/>
          <w:bCs/>
          <w:sz w:val="22"/>
          <w:szCs w:val="22"/>
        </w:rPr>
        <w:t xml:space="preserve">les documents justificatifs et moyens de preuve sont </w:t>
      </w:r>
      <w:r w:rsidR="00663B7E" w:rsidRPr="00AD23E4">
        <w:rPr>
          <w:rFonts w:ascii="Garamond" w:hAnsi="Garamond" w:cs="Arial"/>
          <w:b/>
          <w:bCs/>
          <w:sz w:val="22"/>
          <w:szCs w:val="22"/>
        </w:rPr>
        <w:t>accessible</w:t>
      </w:r>
      <w:r w:rsidR="00CC0527" w:rsidRPr="00AD23E4">
        <w:rPr>
          <w:rFonts w:ascii="Garamond" w:hAnsi="Garamond" w:cs="Arial"/>
          <w:b/>
          <w:bCs/>
          <w:sz w:val="22"/>
          <w:szCs w:val="22"/>
        </w:rPr>
        <w:t>s</w:t>
      </w:r>
      <w:r w:rsidR="00663B7E" w:rsidRPr="00AD23E4">
        <w:rPr>
          <w:rFonts w:ascii="Garamond" w:hAnsi="Garamond" w:cs="Arial"/>
          <w:b/>
          <w:bCs/>
          <w:sz w:val="22"/>
          <w:szCs w:val="22"/>
        </w:rPr>
        <w:t xml:space="preserve"> directement et gratuitement, ainsi que l’ensemble des renseignements nécessaires pour y accéder </w:t>
      </w:r>
      <w:r w:rsidR="00555AC1" w:rsidRPr="00AD23E4">
        <w:rPr>
          <w:rFonts w:ascii="Garamond" w:hAnsi="Garamond" w:cs="Arial"/>
          <w:b/>
          <w:bCs/>
          <w:sz w:val="22"/>
          <w:szCs w:val="22"/>
        </w:rPr>
        <w:t>(</w:t>
      </w:r>
      <w:r w:rsidR="00513F06" w:rsidRPr="00AD23E4">
        <w:rPr>
          <w:rFonts w:ascii="Garamond" w:hAnsi="Garamond" w:cs="Arial"/>
          <w:b/>
          <w:bCs/>
          <w:sz w:val="22"/>
          <w:szCs w:val="22"/>
        </w:rPr>
        <w:t xml:space="preserve">applicable </w:t>
      </w:r>
      <w:r w:rsidR="00717070" w:rsidRPr="00AD23E4">
        <w:rPr>
          <w:rFonts w:ascii="Garamond" w:hAnsi="Garamond" w:cs="Arial"/>
          <w:b/>
          <w:bCs/>
          <w:sz w:val="22"/>
          <w:szCs w:val="22"/>
          <w:u w:val="single"/>
        </w:rPr>
        <w:t>pour tous les marchés publics autres que MDS</w:t>
      </w:r>
      <w:r w:rsidR="00717070" w:rsidRPr="00AD23E4">
        <w:rPr>
          <w:rFonts w:ascii="Garamond" w:hAnsi="Garamond" w:cs="Arial"/>
          <w:b/>
          <w:bCs/>
          <w:sz w:val="22"/>
          <w:szCs w:val="22"/>
        </w:rPr>
        <w:t xml:space="preserve"> et, pour les</w:t>
      </w:r>
      <w:r w:rsidR="00513F06" w:rsidRPr="00AD23E4">
        <w:rPr>
          <w:rFonts w:ascii="Garamond" w:hAnsi="Garamond" w:cs="Arial"/>
          <w:b/>
          <w:bCs/>
          <w:sz w:val="22"/>
          <w:szCs w:val="22"/>
        </w:rPr>
        <w:t xml:space="preserve"> </w:t>
      </w:r>
      <w:r w:rsidR="00555AC1" w:rsidRPr="00AD23E4">
        <w:rPr>
          <w:rFonts w:ascii="Garamond" w:hAnsi="Garamond" w:cs="Arial"/>
          <w:b/>
          <w:bCs/>
          <w:sz w:val="22"/>
          <w:szCs w:val="22"/>
        </w:rPr>
        <w:t xml:space="preserve">MDS, </w:t>
      </w:r>
      <w:r w:rsidR="00717070" w:rsidRPr="00AD23E4">
        <w:rPr>
          <w:rFonts w:ascii="Garamond" w:hAnsi="Garamond" w:cs="Arial"/>
          <w:b/>
          <w:bCs/>
          <w:sz w:val="22"/>
          <w:szCs w:val="22"/>
        </w:rPr>
        <w:t xml:space="preserve">uniquement </w:t>
      </w:r>
      <w:r w:rsidR="00513F06" w:rsidRPr="00AD23E4">
        <w:rPr>
          <w:rFonts w:ascii="Garamond" w:hAnsi="Garamond" w:cs="Arial"/>
          <w:b/>
          <w:bCs/>
          <w:sz w:val="22"/>
          <w:szCs w:val="22"/>
        </w:rPr>
        <w:t>lorsque</w:t>
      </w:r>
      <w:r w:rsidR="00555AC1" w:rsidRPr="00AD23E4">
        <w:rPr>
          <w:rFonts w:ascii="Garamond" w:hAnsi="Garamond" w:cs="Arial"/>
          <w:b/>
          <w:bCs/>
          <w:sz w:val="22"/>
          <w:szCs w:val="22"/>
        </w:rPr>
        <w:t xml:space="preserve"> l’acheteur a autorisé les candidats à ne pas fournir ces documents de preuve en application d</w:t>
      </w:r>
      <w:r w:rsidR="00717070" w:rsidRPr="00AD23E4">
        <w:rPr>
          <w:rFonts w:ascii="Garamond" w:hAnsi="Garamond" w:cs="Arial"/>
          <w:b/>
          <w:bCs/>
          <w:sz w:val="22"/>
          <w:szCs w:val="22"/>
        </w:rPr>
        <w:t>e l’</w:t>
      </w:r>
      <w:hyperlink r:id="rId38" w:history="1">
        <w:r w:rsidR="00717070" w:rsidRPr="00AD23E4">
          <w:rPr>
            <w:rStyle w:val="Lienhypertexte"/>
            <w:rFonts w:ascii="Garamond" w:hAnsi="Garamond" w:cs="Arial"/>
            <w:b/>
            <w:bCs/>
            <w:sz w:val="22"/>
            <w:szCs w:val="22"/>
          </w:rPr>
          <w:t>article R. 2343-14</w:t>
        </w:r>
      </w:hyperlink>
      <w:r w:rsidR="00717070" w:rsidRPr="00AD23E4">
        <w:rPr>
          <w:rFonts w:ascii="Garamond" w:hAnsi="Garamond" w:cs="Arial"/>
          <w:b/>
          <w:bCs/>
          <w:sz w:val="22"/>
          <w:szCs w:val="22"/>
        </w:rPr>
        <w:t xml:space="preserve"> du code de la commande publique</w:t>
      </w:r>
      <w:r w:rsidR="00555AC1" w:rsidRPr="00AD23E4">
        <w:rPr>
          <w:rFonts w:ascii="Garamond" w:hAnsi="Garamond" w:cs="Arial"/>
          <w:b/>
          <w:bCs/>
          <w:sz w:val="22"/>
          <w:szCs w:val="22"/>
        </w:rPr>
        <w:t>) </w:t>
      </w:r>
      <w:r w:rsidR="00663B7E" w:rsidRPr="00AD23E4">
        <w:rPr>
          <w:rFonts w:ascii="Garamond" w:hAnsi="Garamond" w:cs="Arial"/>
          <w:b/>
          <w:bCs/>
          <w:sz w:val="22"/>
          <w:szCs w:val="22"/>
        </w:rPr>
        <w:t>:</w:t>
      </w:r>
    </w:p>
    <w:p w14:paraId="0CD767E5" w14:textId="77777777" w:rsidR="000E3A79" w:rsidRPr="00AD23E4" w:rsidRDefault="000E3A79" w:rsidP="000E3A79">
      <w:pPr>
        <w:rPr>
          <w:rFonts w:ascii="Garamond" w:hAnsi="Garamond" w:cs="Arial"/>
          <w:i/>
          <w:sz w:val="22"/>
          <w:szCs w:val="22"/>
        </w:rPr>
      </w:pPr>
      <w:r w:rsidRPr="00AD23E4">
        <w:rPr>
          <w:rFonts w:ascii="Garamond" w:hAnsi="Garamond" w:cs="Arial"/>
          <w:i/>
          <w:sz w:val="22"/>
          <w:szCs w:val="22"/>
        </w:rPr>
        <w:t>(Si l’adresse et les renseignements sont identiques à ceux fournis plus haut se contenter de renvoyer à la rubrique concernée.)</w:t>
      </w:r>
    </w:p>
    <w:p w14:paraId="3EB96806" w14:textId="77777777" w:rsidR="00663B7E" w:rsidRPr="00AD23E4" w:rsidRDefault="00663B7E" w:rsidP="00171BF1">
      <w:pPr>
        <w:jc w:val="both"/>
        <w:rPr>
          <w:rFonts w:ascii="Garamond" w:hAnsi="Garamond" w:cs="Arial"/>
          <w:sz w:val="22"/>
          <w:szCs w:val="22"/>
        </w:rPr>
      </w:pPr>
    </w:p>
    <w:p w14:paraId="69D891FB" w14:textId="77777777" w:rsidR="00663B7E" w:rsidRPr="00AD23E4" w:rsidRDefault="00663B7E" w:rsidP="00171BF1">
      <w:pPr>
        <w:ind w:left="284"/>
        <w:jc w:val="both"/>
        <w:rPr>
          <w:rFonts w:ascii="Garamond" w:hAnsi="Garamond" w:cs="Arial"/>
          <w:sz w:val="22"/>
          <w:szCs w:val="22"/>
        </w:rPr>
      </w:pPr>
      <w:r w:rsidRPr="00AD23E4">
        <w:rPr>
          <w:rFonts w:ascii="Garamond" w:hAnsi="Garamond" w:cs="Arial"/>
          <w:sz w:val="22"/>
          <w:szCs w:val="22"/>
        </w:rPr>
        <w:t>- Adresse</w:t>
      </w:r>
      <w:r w:rsidR="00717070" w:rsidRPr="00AD23E4">
        <w:rPr>
          <w:rFonts w:ascii="Garamond" w:hAnsi="Garamond" w:cs="Arial"/>
          <w:sz w:val="22"/>
          <w:szCs w:val="22"/>
        </w:rPr>
        <w:t>(s)</w:t>
      </w:r>
      <w:r w:rsidRPr="00AD23E4">
        <w:rPr>
          <w:rFonts w:ascii="Garamond" w:hAnsi="Garamond" w:cs="Arial"/>
          <w:sz w:val="22"/>
          <w:szCs w:val="22"/>
        </w:rPr>
        <w:t xml:space="preserve"> internet</w:t>
      </w:r>
      <w:r w:rsidR="00755416" w:rsidRPr="00AD23E4">
        <w:rPr>
          <w:rFonts w:ascii="Garamond" w:hAnsi="Garamond" w:cs="Arial"/>
          <w:sz w:val="22"/>
          <w:szCs w:val="22"/>
        </w:rPr>
        <w:t> </w:t>
      </w:r>
      <w:r w:rsidRPr="00AD23E4">
        <w:rPr>
          <w:rFonts w:ascii="Garamond" w:hAnsi="Garamond" w:cs="Arial"/>
          <w:sz w:val="22"/>
          <w:szCs w:val="22"/>
        </w:rPr>
        <w:t>:</w:t>
      </w:r>
    </w:p>
    <w:p w14:paraId="3465484A" w14:textId="77777777" w:rsidR="00663B7E" w:rsidRPr="00AD23E4" w:rsidRDefault="00663B7E" w:rsidP="00171BF1">
      <w:pPr>
        <w:ind w:left="284"/>
        <w:jc w:val="both"/>
        <w:rPr>
          <w:rFonts w:ascii="Garamond" w:hAnsi="Garamond" w:cs="Arial"/>
          <w:sz w:val="22"/>
          <w:szCs w:val="22"/>
        </w:rPr>
      </w:pPr>
    </w:p>
    <w:p w14:paraId="2C930D42" w14:textId="77777777" w:rsidR="00717070" w:rsidRPr="00AD23E4" w:rsidRDefault="00717070" w:rsidP="00171BF1">
      <w:pPr>
        <w:ind w:left="284"/>
        <w:jc w:val="both"/>
        <w:rPr>
          <w:rFonts w:ascii="Garamond" w:hAnsi="Garamond" w:cs="Arial"/>
          <w:sz w:val="22"/>
          <w:szCs w:val="22"/>
        </w:rPr>
      </w:pPr>
    </w:p>
    <w:p w14:paraId="207076AB" w14:textId="77777777" w:rsidR="00663B7E" w:rsidRPr="00AD23E4" w:rsidRDefault="00663B7E" w:rsidP="00171BF1">
      <w:pPr>
        <w:ind w:left="284"/>
        <w:jc w:val="both"/>
        <w:rPr>
          <w:rFonts w:ascii="Garamond" w:hAnsi="Garamond" w:cs="Arial"/>
          <w:sz w:val="22"/>
          <w:szCs w:val="22"/>
        </w:rPr>
      </w:pPr>
    </w:p>
    <w:p w14:paraId="158541DC" w14:textId="77777777" w:rsidR="00663B7E" w:rsidRPr="00AD23E4" w:rsidRDefault="00663B7E" w:rsidP="00171BF1">
      <w:pPr>
        <w:ind w:left="284"/>
        <w:jc w:val="both"/>
        <w:rPr>
          <w:rFonts w:ascii="Garamond" w:hAnsi="Garamond" w:cs="Arial"/>
          <w:sz w:val="22"/>
          <w:szCs w:val="22"/>
        </w:rPr>
      </w:pPr>
      <w:r w:rsidRPr="00AD23E4">
        <w:rPr>
          <w:rFonts w:ascii="Garamond" w:hAnsi="Garamond" w:cs="Arial"/>
          <w:sz w:val="22"/>
          <w:szCs w:val="22"/>
        </w:rPr>
        <w:t>- Renseignements nécessaires pour y accéder</w:t>
      </w:r>
      <w:r w:rsidR="00755416" w:rsidRPr="00AD23E4">
        <w:rPr>
          <w:rFonts w:ascii="Garamond" w:hAnsi="Garamond" w:cs="Arial"/>
          <w:sz w:val="22"/>
          <w:szCs w:val="22"/>
        </w:rPr>
        <w:t> </w:t>
      </w:r>
      <w:r w:rsidRPr="00AD23E4">
        <w:rPr>
          <w:rFonts w:ascii="Garamond" w:hAnsi="Garamond" w:cs="Arial"/>
          <w:sz w:val="22"/>
          <w:szCs w:val="22"/>
        </w:rPr>
        <w:t>:</w:t>
      </w:r>
    </w:p>
    <w:p w14:paraId="343C5031" w14:textId="77777777" w:rsidR="00663B7E" w:rsidRPr="00AD23E4" w:rsidRDefault="00663B7E" w:rsidP="00171BF1">
      <w:pPr>
        <w:ind w:left="284"/>
        <w:jc w:val="both"/>
        <w:rPr>
          <w:rFonts w:ascii="Garamond" w:hAnsi="Garamond" w:cs="Arial"/>
          <w:sz w:val="22"/>
          <w:szCs w:val="22"/>
        </w:rPr>
      </w:pPr>
    </w:p>
    <w:p w14:paraId="08DD3548" w14:textId="77777777" w:rsidR="00663B7E" w:rsidRPr="00AD23E4" w:rsidRDefault="00663B7E" w:rsidP="00171BF1">
      <w:pPr>
        <w:ind w:left="284"/>
        <w:jc w:val="both"/>
        <w:rPr>
          <w:rFonts w:ascii="Garamond" w:hAnsi="Garamond" w:cs="Arial"/>
          <w:sz w:val="22"/>
          <w:szCs w:val="22"/>
        </w:rPr>
      </w:pPr>
    </w:p>
    <w:p w14:paraId="2951B797" w14:textId="77777777" w:rsidR="00663B7E" w:rsidRPr="00AD23E4" w:rsidRDefault="00663B7E" w:rsidP="00171BF1">
      <w:pPr>
        <w:ind w:left="284"/>
        <w:jc w:val="both"/>
        <w:rPr>
          <w:rFonts w:ascii="Garamond" w:hAnsi="Garamond" w:cs="Arial"/>
          <w:sz w:val="22"/>
          <w:szCs w:val="22"/>
        </w:rPr>
      </w:pPr>
    </w:p>
    <w:p w14:paraId="3EFCEAAE" w14:textId="77777777" w:rsidR="00663B7E" w:rsidRPr="00AD23E4" w:rsidRDefault="00663B7E" w:rsidP="00171BF1">
      <w:pPr>
        <w:ind w:left="284"/>
        <w:jc w:val="both"/>
        <w:rPr>
          <w:rFonts w:ascii="Garamond" w:hAnsi="Garamond" w:cs="Arial"/>
          <w:sz w:val="22"/>
          <w:szCs w:val="22"/>
        </w:rPr>
      </w:pPr>
    </w:p>
    <w:p w14:paraId="07C3F25A" w14:textId="77777777" w:rsidR="00717070" w:rsidRPr="00AD23E4" w:rsidRDefault="00717070" w:rsidP="00171BF1">
      <w:pPr>
        <w:ind w:left="284"/>
        <w:jc w:val="both"/>
        <w:rPr>
          <w:rFonts w:ascii="Garamond" w:hAnsi="Garamond" w:cs="Arial"/>
          <w:sz w:val="22"/>
          <w:szCs w:val="22"/>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AD23E4" w14:paraId="25F50A46" w14:textId="77777777" w:rsidTr="00261FC1">
        <w:tc>
          <w:tcPr>
            <w:tcW w:w="10331" w:type="dxa"/>
            <w:shd w:val="clear" w:color="auto" w:fill="66CCFF"/>
          </w:tcPr>
          <w:p w14:paraId="033511B5" w14:textId="77777777" w:rsidR="00906660" w:rsidRPr="00AD23E4" w:rsidRDefault="001A1D05" w:rsidP="00B80B6A">
            <w:pPr>
              <w:tabs>
                <w:tab w:val="left" w:pos="-142"/>
                <w:tab w:val="left" w:pos="4111"/>
              </w:tabs>
              <w:jc w:val="both"/>
              <w:rPr>
                <w:rFonts w:ascii="Garamond" w:hAnsi="Garamond" w:cs="Arial"/>
                <w:b/>
                <w:bCs/>
                <w:sz w:val="22"/>
                <w:szCs w:val="22"/>
              </w:rPr>
            </w:pPr>
            <w:r w:rsidRPr="00AD23E4">
              <w:rPr>
                <w:rFonts w:ascii="Garamond" w:hAnsi="Garamond" w:cs="Arial"/>
                <w:b/>
                <w:bCs/>
                <w:sz w:val="22"/>
                <w:szCs w:val="22"/>
              </w:rPr>
              <w:t xml:space="preserve">F </w:t>
            </w:r>
            <w:r w:rsidR="00472B25" w:rsidRPr="00AD23E4">
              <w:rPr>
                <w:rFonts w:ascii="Garamond" w:hAnsi="Garamond" w:cs="Arial"/>
                <w:b/>
                <w:bCs/>
                <w:sz w:val="22"/>
                <w:szCs w:val="22"/>
              </w:rPr>
              <w:t xml:space="preserve">- Renseignements relatifs à la </w:t>
            </w:r>
            <w:r w:rsidR="00906660" w:rsidRPr="00AD23E4">
              <w:rPr>
                <w:rFonts w:ascii="Garamond" w:hAnsi="Garamond" w:cs="Arial"/>
                <w:b/>
                <w:bCs/>
                <w:sz w:val="22"/>
                <w:szCs w:val="22"/>
              </w:rPr>
              <w:t xml:space="preserve">capacité économique et </w:t>
            </w:r>
            <w:r w:rsidR="00472B25" w:rsidRPr="00AD23E4">
              <w:rPr>
                <w:rFonts w:ascii="Garamond" w:hAnsi="Garamond" w:cs="Arial"/>
                <w:b/>
                <w:bCs/>
                <w:sz w:val="22"/>
                <w:szCs w:val="22"/>
              </w:rPr>
              <w:t>financière du candidat individuel ou du membre du groupement</w:t>
            </w:r>
          </w:p>
        </w:tc>
      </w:tr>
    </w:tbl>
    <w:p w14:paraId="4497D7C7" w14:textId="77777777" w:rsidR="00FE26A7" w:rsidRPr="00AD23E4" w:rsidRDefault="00FE26A7" w:rsidP="00B80B6A">
      <w:pPr>
        <w:pStyle w:val="En-tte"/>
        <w:tabs>
          <w:tab w:val="clear" w:pos="4536"/>
          <w:tab w:val="clear" w:pos="9072"/>
          <w:tab w:val="left" w:pos="0"/>
          <w:tab w:val="left" w:pos="2160"/>
        </w:tabs>
        <w:jc w:val="both"/>
        <w:rPr>
          <w:rFonts w:ascii="Garamond" w:hAnsi="Garamond" w:cs="Arial"/>
          <w:i/>
          <w:iCs/>
          <w:sz w:val="22"/>
          <w:szCs w:val="22"/>
        </w:rPr>
      </w:pPr>
    </w:p>
    <w:p w14:paraId="103DCE8E" w14:textId="77777777" w:rsidR="00646B4F" w:rsidRPr="00AD23E4" w:rsidRDefault="000D4E2E" w:rsidP="00171BF1">
      <w:pPr>
        <w:ind w:left="284"/>
        <w:jc w:val="center"/>
        <w:rPr>
          <w:rFonts w:ascii="Garamond" w:hAnsi="Garamond" w:cs="Arial"/>
          <w:sz w:val="22"/>
          <w:szCs w:val="22"/>
        </w:rPr>
      </w:pPr>
      <w:r w:rsidRPr="00AD23E4">
        <w:rPr>
          <w:rFonts w:ascii="Garamond" w:hAnsi="Garamond" w:cs="Arial"/>
          <w:i/>
          <w:iCs/>
          <w:sz w:val="22"/>
          <w:szCs w:val="22"/>
        </w:rPr>
        <w:t>L</w:t>
      </w:r>
      <w:r w:rsidR="00C56C9E" w:rsidRPr="00AD23E4">
        <w:rPr>
          <w:rFonts w:ascii="Garamond" w:hAnsi="Garamond" w:cs="Arial"/>
          <w:i/>
          <w:iCs/>
          <w:sz w:val="22"/>
          <w:szCs w:val="22"/>
        </w:rPr>
        <w:t xml:space="preserve">e candidat ne fournit que les </w:t>
      </w:r>
      <w:r w:rsidR="006A5F71" w:rsidRPr="00AD23E4">
        <w:rPr>
          <w:rFonts w:ascii="Garamond" w:hAnsi="Garamond" w:cs="Arial"/>
          <w:i/>
          <w:iCs/>
          <w:sz w:val="22"/>
          <w:szCs w:val="22"/>
        </w:rPr>
        <w:t xml:space="preserve">renseignements </w:t>
      </w:r>
      <w:r w:rsidR="00C56C9E" w:rsidRPr="00AD23E4">
        <w:rPr>
          <w:rFonts w:ascii="Garamond" w:hAnsi="Garamond" w:cs="Arial"/>
          <w:i/>
          <w:iCs/>
          <w:sz w:val="22"/>
          <w:szCs w:val="22"/>
        </w:rPr>
        <w:t>demandés par l’acheteur au titre de la ca</w:t>
      </w:r>
      <w:r w:rsidRPr="00AD23E4">
        <w:rPr>
          <w:rFonts w:ascii="Garamond" w:hAnsi="Garamond" w:cs="Arial"/>
          <w:i/>
          <w:iCs/>
          <w:sz w:val="22"/>
          <w:szCs w:val="22"/>
        </w:rPr>
        <w:t>pacité économique et financière</w:t>
      </w:r>
      <w:r w:rsidR="00555AC1" w:rsidRPr="00AD23E4">
        <w:rPr>
          <w:rFonts w:ascii="Garamond" w:hAnsi="Garamond" w:cs="Arial"/>
          <w:i/>
          <w:iCs/>
          <w:sz w:val="22"/>
          <w:szCs w:val="22"/>
        </w:rPr>
        <w:t>.</w:t>
      </w:r>
      <w:r w:rsidR="00555AC1" w:rsidRPr="00AD23E4">
        <w:rPr>
          <w:rFonts w:ascii="Garamond" w:hAnsi="Garamond" w:cs="Arial"/>
          <w:i/>
          <w:iCs/>
          <w:sz w:val="22"/>
          <w:szCs w:val="22"/>
        </w:rPr>
        <w:br/>
      </w:r>
      <w:r w:rsidR="00646B4F" w:rsidRPr="00AD23E4">
        <w:rPr>
          <w:rFonts w:ascii="Garamond" w:hAnsi="Garamond" w:cs="Arial"/>
          <w:i/>
          <w:iCs/>
          <w:sz w:val="22"/>
          <w:szCs w:val="22"/>
        </w:rPr>
        <w:t>(</w:t>
      </w:r>
      <w:r w:rsidR="00555AC1" w:rsidRPr="00AD23E4">
        <w:rPr>
          <w:rFonts w:ascii="Garamond" w:hAnsi="Garamond" w:cs="Arial"/>
          <w:i/>
          <w:iCs/>
          <w:sz w:val="22"/>
          <w:szCs w:val="22"/>
        </w:rPr>
        <w:t>E</w:t>
      </w:r>
      <w:r w:rsidR="00646B4F" w:rsidRPr="00AD23E4">
        <w:rPr>
          <w:rFonts w:ascii="Garamond" w:hAnsi="Garamond" w:cs="Arial"/>
          <w:i/>
          <w:iCs/>
          <w:sz w:val="22"/>
          <w:szCs w:val="22"/>
        </w:rPr>
        <w:t>n cas de MDS, les documents de preuve sont à fournir avec la candidature</w:t>
      </w:r>
      <w:r w:rsidR="00717070" w:rsidRPr="00AD23E4">
        <w:rPr>
          <w:rFonts w:ascii="Garamond" w:hAnsi="Garamond" w:cs="Arial"/>
          <w:i/>
          <w:iCs/>
          <w:sz w:val="22"/>
          <w:szCs w:val="22"/>
        </w:rPr>
        <w:t>,</w:t>
      </w:r>
      <w:r w:rsidR="00555AC1" w:rsidRPr="00AD23E4">
        <w:rPr>
          <w:rFonts w:ascii="Garamond" w:hAnsi="Garamond" w:cs="Arial"/>
          <w:i/>
          <w:iCs/>
          <w:sz w:val="22"/>
          <w:szCs w:val="22"/>
        </w:rPr>
        <w:t xml:space="preserve"> sauf cas particulier de la rubrique F</w:t>
      </w:r>
      <w:r w:rsidR="00826CBB" w:rsidRPr="00AD23E4">
        <w:rPr>
          <w:rFonts w:ascii="Garamond" w:hAnsi="Garamond" w:cs="Arial"/>
          <w:i/>
          <w:iCs/>
          <w:sz w:val="22"/>
          <w:szCs w:val="22"/>
        </w:rPr>
        <w:t>4</w:t>
      </w:r>
      <w:r w:rsidR="00555AC1" w:rsidRPr="00AD23E4">
        <w:rPr>
          <w:rFonts w:ascii="Garamond" w:hAnsi="Garamond" w:cs="Arial"/>
          <w:i/>
          <w:iCs/>
          <w:sz w:val="22"/>
          <w:szCs w:val="22"/>
        </w:rPr>
        <w:t>.</w:t>
      </w:r>
      <w:r w:rsidR="00646B4F" w:rsidRPr="00AD23E4">
        <w:rPr>
          <w:rFonts w:ascii="Garamond" w:hAnsi="Garamond" w:cs="Arial"/>
          <w:i/>
          <w:iCs/>
          <w:sz w:val="22"/>
          <w:szCs w:val="22"/>
        </w:rPr>
        <w:t>)</w:t>
      </w:r>
    </w:p>
    <w:p w14:paraId="2E29C839" w14:textId="77777777" w:rsidR="00646B4F" w:rsidRPr="00AD23E4" w:rsidRDefault="00646B4F" w:rsidP="00171BF1">
      <w:pPr>
        <w:ind w:left="284"/>
        <w:rPr>
          <w:rFonts w:ascii="Garamond" w:hAnsi="Garamond" w:cs="Arial"/>
          <w:sz w:val="22"/>
          <w:szCs w:val="22"/>
        </w:rPr>
      </w:pPr>
    </w:p>
    <w:p w14:paraId="13F2F3BF" w14:textId="77777777" w:rsidR="00472B25" w:rsidRPr="00AD23E4" w:rsidRDefault="001A1D05">
      <w:pPr>
        <w:pStyle w:val="En-tte"/>
        <w:tabs>
          <w:tab w:val="clear" w:pos="4536"/>
          <w:tab w:val="clear" w:pos="9072"/>
          <w:tab w:val="left" w:pos="0"/>
          <w:tab w:val="left" w:pos="2160"/>
        </w:tabs>
        <w:rPr>
          <w:rFonts w:ascii="Garamond" w:hAnsi="Garamond" w:cs="Arial"/>
          <w:iCs/>
          <w:sz w:val="22"/>
          <w:szCs w:val="22"/>
        </w:rPr>
      </w:pPr>
      <w:r w:rsidRPr="00AD23E4">
        <w:rPr>
          <w:rFonts w:ascii="Garamond" w:hAnsi="Garamond" w:cs="Arial"/>
          <w:b/>
          <w:bCs/>
          <w:sz w:val="22"/>
          <w:szCs w:val="22"/>
        </w:rPr>
        <w:t xml:space="preserve">F1 </w:t>
      </w:r>
      <w:r w:rsidR="00472B25" w:rsidRPr="00AD23E4">
        <w:rPr>
          <w:rFonts w:ascii="Garamond" w:hAnsi="Garamond" w:cs="Arial"/>
          <w:b/>
          <w:bCs/>
          <w:sz w:val="22"/>
          <w:szCs w:val="22"/>
        </w:rPr>
        <w:t>- Chiffre</w:t>
      </w:r>
      <w:r w:rsidR="006C6E7F" w:rsidRPr="00AD23E4">
        <w:rPr>
          <w:rFonts w:ascii="Garamond" w:hAnsi="Garamond" w:cs="Arial"/>
          <w:b/>
          <w:bCs/>
          <w:sz w:val="22"/>
          <w:szCs w:val="22"/>
        </w:rPr>
        <w:t>s</w:t>
      </w:r>
      <w:r w:rsidR="00472B25" w:rsidRPr="00AD23E4">
        <w:rPr>
          <w:rFonts w:ascii="Garamond" w:hAnsi="Garamond" w:cs="Arial"/>
          <w:b/>
          <w:bCs/>
          <w:sz w:val="22"/>
          <w:szCs w:val="22"/>
        </w:rPr>
        <w:t xml:space="preserve"> d’affaires hors taxes des trois derniers exercices disponibles</w:t>
      </w:r>
    </w:p>
    <w:p w14:paraId="6A7DB356" w14:textId="77777777" w:rsidR="00472B25" w:rsidRPr="00AD23E4" w:rsidRDefault="00472B25">
      <w:pPr>
        <w:pStyle w:val="En-tte"/>
        <w:tabs>
          <w:tab w:val="clear" w:pos="4536"/>
          <w:tab w:val="clear" w:pos="9072"/>
          <w:tab w:val="left" w:pos="864"/>
        </w:tabs>
        <w:rPr>
          <w:rFonts w:ascii="Garamond" w:hAnsi="Garamond"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AD23E4" w14:paraId="77EEF8AE"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7355D8FC" w14:textId="77777777" w:rsidR="00472B25" w:rsidRPr="00AD23E4" w:rsidRDefault="00472B25">
            <w:pPr>
              <w:tabs>
                <w:tab w:val="left" w:pos="864"/>
              </w:tabs>
              <w:snapToGrid w:val="0"/>
              <w:spacing w:before="60" w:after="60"/>
              <w:rPr>
                <w:rFonts w:ascii="Garamond" w:hAnsi="Garamond"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3F722738" w14:textId="77777777" w:rsidR="00472B25" w:rsidRPr="00AD23E4" w:rsidRDefault="00472B25">
            <w:pPr>
              <w:tabs>
                <w:tab w:val="left" w:pos="864"/>
              </w:tabs>
              <w:snapToGrid w:val="0"/>
              <w:spacing w:before="60" w:after="60"/>
              <w:rPr>
                <w:rFonts w:ascii="Garamond" w:hAnsi="Garamond" w:cs="Arial"/>
                <w:sz w:val="22"/>
                <w:szCs w:val="22"/>
              </w:rPr>
            </w:pPr>
            <w:r w:rsidRPr="00AD23E4">
              <w:rPr>
                <w:rFonts w:ascii="Garamond" w:hAnsi="Garamond" w:cs="Arial"/>
                <w:sz w:val="22"/>
                <w:szCs w:val="22"/>
              </w:rPr>
              <w:t>Exercice</w:t>
            </w:r>
            <w:r w:rsidRPr="00AD23E4">
              <w:rPr>
                <w:rFonts w:ascii="Garamond" w:hAnsi="Garamond" w:cs="Arial"/>
                <w:sz w:val="22"/>
                <w:szCs w:val="22"/>
              </w:rPr>
              <w:tab/>
              <w:t>du ..................</w:t>
            </w:r>
            <w:r w:rsidRPr="00AD23E4">
              <w:rPr>
                <w:rFonts w:ascii="Garamond" w:hAnsi="Garamond" w:cs="Arial"/>
                <w:sz w:val="22"/>
                <w:szCs w:val="22"/>
              </w:rPr>
              <w:br/>
            </w:r>
            <w:r w:rsidRPr="00AD23E4">
              <w:rPr>
                <w:rFonts w:ascii="Garamond" w:hAnsi="Garamond"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195769EF" w14:textId="77777777" w:rsidR="00472B25" w:rsidRPr="00AD23E4" w:rsidRDefault="00472B25">
            <w:pPr>
              <w:tabs>
                <w:tab w:val="left" w:pos="864"/>
              </w:tabs>
              <w:snapToGrid w:val="0"/>
              <w:spacing w:before="60" w:after="60"/>
              <w:rPr>
                <w:rFonts w:ascii="Garamond" w:hAnsi="Garamond" w:cs="Arial"/>
                <w:sz w:val="22"/>
                <w:szCs w:val="22"/>
              </w:rPr>
            </w:pPr>
            <w:r w:rsidRPr="00AD23E4">
              <w:rPr>
                <w:rFonts w:ascii="Garamond" w:hAnsi="Garamond" w:cs="Arial"/>
                <w:sz w:val="22"/>
                <w:szCs w:val="22"/>
              </w:rPr>
              <w:t>Exercice</w:t>
            </w:r>
            <w:r w:rsidRPr="00AD23E4">
              <w:rPr>
                <w:rFonts w:ascii="Garamond" w:hAnsi="Garamond" w:cs="Arial"/>
                <w:sz w:val="22"/>
                <w:szCs w:val="22"/>
              </w:rPr>
              <w:tab/>
              <w:t>du ..................</w:t>
            </w:r>
            <w:r w:rsidRPr="00AD23E4">
              <w:rPr>
                <w:rFonts w:ascii="Garamond" w:hAnsi="Garamond" w:cs="Arial"/>
                <w:sz w:val="22"/>
                <w:szCs w:val="22"/>
              </w:rPr>
              <w:br/>
            </w:r>
            <w:r w:rsidRPr="00AD23E4">
              <w:rPr>
                <w:rFonts w:ascii="Garamond" w:hAnsi="Garamond"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4987C074" w14:textId="77777777" w:rsidR="00472B25" w:rsidRPr="00AD23E4" w:rsidRDefault="00472B25">
            <w:pPr>
              <w:tabs>
                <w:tab w:val="left" w:pos="864"/>
              </w:tabs>
              <w:snapToGrid w:val="0"/>
              <w:spacing w:before="60" w:after="60"/>
              <w:rPr>
                <w:rFonts w:ascii="Garamond" w:hAnsi="Garamond" w:cs="Arial"/>
                <w:sz w:val="22"/>
                <w:szCs w:val="22"/>
              </w:rPr>
            </w:pPr>
            <w:r w:rsidRPr="00AD23E4">
              <w:rPr>
                <w:rFonts w:ascii="Garamond" w:hAnsi="Garamond" w:cs="Arial"/>
                <w:sz w:val="22"/>
                <w:szCs w:val="22"/>
              </w:rPr>
              <w:t>Exercice</w:t>
            </w:r>
            <w:r w:rsidRPr="00AD23E4">
              <w:rPr>
                <w:rFonts w:ascii="Garamond" w:hAnsi="Garamond" w:cs="Arial"/>
                <w:sz w:val="22"/>
                <w:szCs w:val="22"/>
              </w:rPr>
              <w:tab/>
              <w:t>du ..................</w:t>
            </w:r>
            <w:r w:rsidRPr="00AD23E4">
              <w:rPr>
                <w:rFonts w:ascii="Garamond" w:hAnsi="Garamond" w:cs="Arial"/>
                <w:sz w:val="22"/>
                <w:szCs w:val="22"/>
              </w:rPr>
              <w:br/>
            </w:r>
            <w:r w:rsidRPr="00AD23E4">
              <w:rPr>
                <w:rFonts w:ascii="Garamond" w:hAnsi="Garamond" w:cs="Arial"/>
                <w:sz w:val="22"/>
                <w:szCs w:val="22"/>
              </w:rPr>
              <w:tab/>
              <w:t>au ..................</w:t>
            </w:r>
          </w:p>
        </w:tc>
      </w:tr>
      <w:tr w:rsidR="00472B25" w:rsidRPr="00AD23E4" w14:paraId="61FD3BB3"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25C7238C" w14:textId="77777777" w:rsidR="00472B25" w:rsidRPr="00AD23E4" w:rsidRDefault="00472B25" w:rsidP="008C2177">
            <w:pPr>
              <w:tabs>
                <w:tab w:val="left" w:pos="864"/>
              </w:tabs>
              <w:snapToGrid w:val="0"/>
              <w:spacing w:before="180" w:after="180"/>
              <w:rPr>
                <w:rFonts w:ascii="Garamond" w:hAnsi="Garamond" w:cs="Arial"/>
                <w:sz w:val="22"/>
                <w:szCs w:val="22"/>
              </w:rPr>
            </w:pPr>
            <w:r w:rsidRPr="00AD23E4">
              <w:rPr>
                <w:rFonts w:ascii="Garamond" w:hAnsi="Garamond" w:cs="Arial"/>
                <w:sz w:val="22"/>
                <w:szCs w:val="22"/>
              </w:rPr>
              <w:t xml:space="preserve">Chiffre d’affaires global </w:t>
            </w:r>
            <w:r w:rsidR="00C56E90" w:rsidRPr="00AD23E4">
              <w:rPr>
                <w:rFonts w:ascii="Garamond" w:hAnsi="Garamond" w:cs="Arial"/>
                <w:sz w:val="22"/>
                <w:szCs w:val="22"/>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3AB80E8" w14:textId="77777777" w:rsidR="00472B25" w:rsidRPr="00AD23E4" w:rsidRDefault="00472B25">
            <w:pPr>
              <w:tabs>
                <w:tab w:val="left" w:pos="864"/>
              </w:tabs>
              <w:snapToGrid w:val="0"/>
              <w:spacing w:before="120" w:after="120"/>
              <w:rPr>
                <w:rFonts w:ascii="Garamond" w:hAnsi="Garamond" w:cs="Arial"/>
                <w:sz w:val="22"/>
                <w:szCs w:val="22"/>
              </w:rPr>
            </w:pPr>
          </w:p>
          <w:p w14:paraId="457D3652" w14:textId="77777777" w:rsidR="00472B25" w:rsidRPr="00AD23E4" w:rsidRDefault="00472B25">
            <w:pPr>
              <w:tabs>
                <w:tab w:val="left" w:pos="864"/>
              </w:tabs>
              <w:snapToGrid w:val="0"/>
              <w:spacing w:before="120" w:after="120"/>
              <w:jc w:val="right"/>
              <w:rPr>
                <w:rFonts w:ascii="Garamond" w:hAnsi="Garamond" w:cs="Arial"/>
                <w:sz w:val="22"/>
                <w:szCs w:val="22"/>
              </w:rPr>
            </w:pPr>
          </w:p>
        </w:tc>
        <w:tc>
          <w:tcPr>
            <w:tcW w:w="2565" w:type="dxa"/>
            <w:tcBorders>
              <w:left w:val="single" w:sz="8" w:space="0" w:color="000000"/>
              <w:bottom w:val="single" w:sz="8" w:space="0" w:color="000000"/>
            </w:tcBorders>
            <w:shd w:val="clear" w:color="auto" w:fill="auto"/>
          </w:tcPr>
          <w:p w14:paraId="6F99D329" w14:textId="77777777" w:rsidR="00472B25" w:rsidRPr="00AD23E4" w:rsidRDefault="00472B25">
            <w:pPr>
              <w:tabs>
                <w:tab w:val="left" w:pos="864"/>
              </w:tabs>
              <w:snapToGrid w:val="0"/>
              <w:spacing w:before="120" w:after="120"/>
              <w:jc w:val="right"/>
              <w:rPr>
                <w:rFonts w:ascii="Garamond" w:hAnsi="Garamond"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7B46B0E5" w14:textId="77777777" w:rsidR="00472B25" w:rsidRPr="00AD23E4" w:rsidRDefault="00472B25">
            <w:pPr>
              <w:tabs>
                <w:tab w:val="left" w:pos="864"/>
              </w:tabs>
              <w:snapToGrid w:val="0"/>
              <w:spacing w:before="120" w:after="120"/>
              <w:jc w:val="right"/>
              <w:rPr>
                <w:rFonts w:ascii="Garamond" w:hAnsi="Garamond" w:cs="Arial"/>
                <w:sz w:val="22"/>
                <w:szCs w:val="22"/>
              </w:rPr>
            </w:pPr>
          </w:p>
        </w:tc>
      </w:tr>
      <w:tr w:rsidR="00472B25" w:rsidRPr="00AD23E4" w14:paraId="4416913B" w14:textId="77777777">
        <w:trPr>
          <w:trHeight w:val="737"/>
        </w:trPr>
        <w:tc>
          <w:tcPr>
            <w:tcW w:w="2566" w:type="dxa"/>
            <w:tcBorders>
              <w:left w:val="single" w:sz="8" w:space="0" w:color="000000"/>
              <w:bottom w:val="single" w:sz="8" w:space="0" w:color="000000"/>
            </w:tcBorders>
            <w:shd w:val="clear" w:color="auto" w:fill="auto"/>
          </w:tcPr>
          <w:p w14:paraId="4AE81B44" w14:textId="77777777" w:rsidR="00472B25" w:rsidRPr="00AD23E4" w:rsidRDefault="00472B25">
            <w:pPr>
              <w:tabs>
                <w:tab w:val="left" w:pos="864"/>
              </w:tabs>
              <w:snapToGrid w:val="0"/>
              <w:spacing w:before="180" w:after="180"/>
              <w:rPr>
                <w:rFonts w:ascii="Garamond" w:hAnsi="Garamond" w:cs="Arial"/>
                <w:sz w:val="22"/>
                <w:szCs w:val="22"/>
              </w:rPr>
            </w:pPr>
            <w:r w:rsidRPr="00AD23E4">
              <w:rPr>
                <w:rFonts w:ascii="Garamond" w:hAnsi="Garamond" w:cs="Arial"/>
                <w:sz w:val="22"/>
                <w:szCs w:val="22"/>
              </w:rPr>
              <w:lastRenderedPageBreak/>
              <w:t>Part du chiffre d’affaires concernant les fournitures,</w:t>
            </w:r>
            <w:r w:rsidR="00614607" w:rsidRPr="00AD23E4">
              <w:rPr>
                <w:rFonts w:ascii="Garamond" w:hAnsi="Garamond" w:cs="Arial"/>
                <w:sz w:val="22"/>
                <w:szCs w:val="22"/>
              </w:rPr>
              <w:t xml:space="preserve"> services, ou travaux objet du </w:t>
            </w:r>
            <w:r w:rsidRPr="00AD23E4">
              <w:rPr>
                <w:rFonts w:ascii="Garamond" w:hAnsi="Garamond" w:cs="Arial"/>
                <w:sz w:val="22"/>
                <w:szCs w:val="22"/>
              </w:rPr>
              <w:t>marché</w:t>
            </w:r>
            <w:r w:rsidR="00C56E90" w:rsidRPr="00AD23E4">
              <w:rPr>
                <w:rFonts w:ascii="Garamond" w:hAnsi="Garamond" w:cs="Arial"/>
                <w:sz w:val="22"/>
                <w:szCs w:val="22"/>
              </w:rPr>
              <w:t xml:space="preserve"> (si demandé par l’acheteur)</w:t>
            </w:r>
          </w:p>
        </w:tc>
        <w:tc>
          <w:tcPr>
            <w:tcW w:w="2565" w:type="dxa"/>
            <w:tcBorders>
              <w:left w:val="single" w:sz="8" w:space="0" w:color="000000"/>
              <w:bottom w:val="single" w:sz="8" w:space="0" w:color="000000"/>
            </w:tcBorders>
            <w:shd w:val="clear" w:color="auto" w:fill="auto"/>
          </w:tcPr>
          <w:p w14:paraId="456AE65B" w14:textId="77777777" w:rsidR="00472B25" w:rsidRPr="00AD23E4" w:rsidRDefault="00472B25">
            <w:pPr>
              <w:tabs>
                <w:tab w:val="left" w:pos="864"/>
              </w:tabs>
              <w:snapToGrid w:val="0"/>
              <w:spacing w:before="120" w:after="120"/>
              <w:rPr>
                <w:rFonts w:ascii="Garamond" w:hAnsi="Garamond" w:cs="Arial"/>
                <w:sz w:val="22"/>
                <w:szCs w:val="22"/>
              </w:rPr>
            </w:pPr>
          </w:p>
          <w:p w14:paraId="3114050E" w14:textId="77777777" w:rsidR="00472B25" w:rsidRPr="00AD23E4" w:rsidRDefault="00472B25">
            <w:pPr>
              <w:tabs>
                <w:tab w:val="left" w:pos="864"/>
              </w:tabs>
              <w:snapToGrid w:val="0"/>
              <w:spacing w:before="120" w:after="120"/>
              <w:jc w:val="right"/>
              <w:rPr>
                <w:rFonts w:ascii="Garamond" w:hAnsi="Garamond" w:cs="Arial"/>
                <w:sz w:val="22"/>
                <w:szCs w:val="22"/>
              </w:rPr>
            </w:pPr>
            <w:r w:rsidRPr="00AD23E4">
              <w:rPr>
                <w:rFonts w:ascii="Garamond" w:hAnsi="Garamond" w:cs="Arial"/>
                <w:sz w:val="22"/>
                <w:szCs w:val="22"/>
              </w:rPr>
              <w:t>%</w:t>
            </w:r>
          </w:p>
        </w:tc>
        <w:tc>
          <w:tcPr>
            <w:tcW w:w="2565" w:type="dxa"/>
            <w:tcBorders>
              <w:left w:val="single" w:sz="8" w:space="0" w:color="000000"/>
              <w:bottom w:val="single" w:sz="8" w:space="0" w:color="000000"/>
            </w:tcBorders>
            <w:shd w:val="clear" w:color="auto" w:fill="auto"/>
          </w:tcPr>
          <w:p w14:paraId="6812B550" w14:textId="77777777" w:rsidR="00472B25" w:rsidRPr="00AD23E4" w:rsidRDefault="00472B25">
            <w:pPr>
              <w:tabs>
                <w:tab w:val="left" w:pos="864"/>
              </w:tabs>
              <w:snapToGrid w:val="0"/>
              <w:spacing w:before="120" w:after="120"/>
              <w:jc w:val="right"/>
              <w:rPr>
                <w:rFonts w:ascii="Garamond" w:hAnsi="Garamond" w:cs="Arial"/>
                <w:sz w:val="22"/>
                <w:szCs w:val="22"/>
              </w:rPr>
            </w:pPr>
          </w:p>
          <w:p w14:paraId="30C2A5FD" w14:textId="77777777" w:rsidR="00472B25" w:rsidRPr="00AD23E4" w:rsidRDefault="00472B25">
            <w:pPr>
              <w:tabs>
                <w:tab w:val="left" w:pos="864"/>
              </w:tabs>
              <w:snapToGrid w:val="0"/>
              <w:spacing w:before="120" w:after="120"/>
              <w:jc w:val="right"/>
              <w:rPr>
                <w:rFonts w:ascii="Garamond" w:hAnsi="Garamond" w:cs="Arial"/>
                <w:sz w:val="22"/>
                <w:szCs w:val="22"/>
              </w:rPr>
            </w:pPr>
            <w:r w:rsidRPr="00AD23E4">
              <w:rPr>
                <w:rFonts w:ascii="Garamond" w:hAnsi="Garamond"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3666B247" w14:textId="77777777" w:rsidR="00472B25" w:rsidRPr="00AD23E4" w:rsidRDefault="00472B25">
            <w:pPr>
              <w:tabs>
                <w:tab w:val="left" w:pos="864"/>
              </w:tabs>
              <w:snapToGrid w:val="0"/>
              <w:spacing w:before="120" w:after="120"/>
              <w:jc w:val="right"/>
              <w:rPr>
                <w:rFonts w:ascii="Garamond" w:hAnsi="Garamond" w:cs="Arial"/>
                <w:sz w:val="22"/>
                <w:szCs w:val="22"/>
              </w:rPr>
            </w:pPr>
          </w:p>
          <w:p w14:paraId="1CD21FB1" w14:textId="77777777" w:rsidR="00472B25" w:rsidRPr="00AD23E4" w:rsidRDefault="00472B25">
            <w:pPr>
              <w:tabs>
                <w:tab w:val="left" w:pos="864"/>
              </w:tabs>
              <w:snapToGrid w:val="0"/>
              <w:spacing w:before="120" w:after="120"/>
              <w:jc w:val="right"/>
              <w:rPr>
                <w:rFonts w:ascii="Garamond" w:hAnsi="Garamond" w:cs="Arial"/>
                <w:sz w:val="22"/>
                <w:szCs w:val="22"/>
              </w:rPr>
            </w:pPr>
            <w:r w:rsidRPr="00AD23E4">
              <w:rPr>
                <w:rFonts w:ascii="Garamond" w:hAnsi="Garamond" w:cs="Arial"/>
                <w:sz w:val="22"/>
                <w:szCs w:val="22"/>
              </w:rPr>
              <w:t>%</w:t>
            </w:r>
          </w:p>
        </w:tc>
      </w:tr>
    </w:tbl>
    <w:p w14:paraId="30CE6CA9" w14:textId="77777777" w:rsidR="00472B25" w:rsidRPr="00AD23E4" w:rsidRDefault="00472B25">
      <w:pPr>
        <w:tabs>
          <w:tab w:val="left" w:pos="864"/>
        </w:tabs>
        <w:jc w:val="both"/>
        <w:rPr>
          <w:rFonts w:ascii="Garamond" w:hAnsi="Garamond" w:cs="Arial"/>
          <w:sz w:val="22"/>
          <w:szCs w:val="22"/>
        </w:rPr>
      </w:pPr>
    </w:p>
    <w:p w14:paraId="7A2B5C45" w14:textId="77777777" w:rsidR="00646B4F" w:rsidRPr="00AD23E4" w:rsidRDefault="00685900">
      <w:pPr>
        <w:tabs>
          <w:tab w:val="left" w:pos="864"/>
        </w:tabs>
        <w:jc w:val="both"/>
        <w:rPr>
          <w:rFonts w:ascii="Garamond" w:hAnsi="Garamond" w:cs="Arial"/>
          <w:sz w:val="22"/>
          <w:szCs w:val="22"/>
        </w:rPr>
      </w:pPr>
      <w:r w:rsidRPr="00AD23E4">
        <w:rPr>
          <w:rFonts w:ascii="Garamond" w:hAnsi="Garamond"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6C7FAAD7" w14:textId="77777777" w:rsidR="00646B4F" w:rsidRPr="00AD23E4" w:rsidRDefault="00646B4F">
      <w:pPr>
        <w:tabs>
          <w:tab w:val="left" w:pos="864"/>
        </w:tabs>
        <w:jc w:val="both"/>
        <w:rPr>
          <w:rFonts w:ascii="Garamond" w:hAnsi="Garamond" w:cs="Arial"/>
          <w:sz w:val="22"/>
          <w:szCs w:val="22"/>
        </w:rPr>
      </w:pPr>
    </w:p>
    <w:p w14:paraId="78C9E9F8" w14:textId="77777777" w:rsidR="00646B4F" w:rsidRPr="00AD23E4" w:rsidRDefault="00685900" w:rsidP="00171BF1">
      <w:pPr>
        <w:tabs>
          <w:tab w:val="left" w:pos="864"/>
        </w:tabs>
        <w:ind w:left="567"/>
        <w:jc w:val="both"/>
        <w:rPr>
          <w:rFonts w:ascii="Garamond" w:hAnsi="Garamond" w:cs="Arial"/>
          <w:sz w:val="22"/>
          <w:szCs w:val="22"/>
        </w:rPr>
      </w:pPr>
      <w:r w:rsidRPr="00AD23E4">
        <w:rPr>
          <w:rFonts w:ascii="Garamond" w:hAnsi="Garamond" w:cs="Arial"/>
          <w:sz w:val="22"/>
          <w:szCs w:val="22"/>
        </w:rPr>
        <w:t>……./…………./……</w:t>
      </w:r>
    </w:p>
    <w:p w14:paraId="7521D6A3" w14:textId="77777777" w:rsidR="00646B4F" w:rsidRPr="00AD23E4" w:rsidRDefault="00646B4F">
      <w:pPr>
        <w:tabs>
          <w:tab w:val="left" w:pos="864"/>
        </w:tabs>
        <w:jc w:val="both"/>
        <w:rPr>
          <w:rFonts w:ascii="Garamond" w:hAnsi="Garamond" w:cs="Arial"/>
          <w:sz w:val="22"/>
          <w:szCs w:val="22"/>
        </w:rPr>
      </w:pPr>
    </w:p>
    <w:p w14:paraId="2E341BAF" w14:textId="77777777" w:rsidR="002871EE" w:rsidRPr="00AD23E4" w:rsidRDefault="001A1D05" w:rsidP="00E10A15">
      <w:pPr>
        <w:pStyle w:val="En-tte"/>
        <w:tabs>
          <w:tab w:val="clear" w:pos="4536"/>
          <w:tab w:val="clear" w:pos="9072"/>
          <w:tab w:val="left" w:pos="0"/>
          <w:tab w:val="left" w:pos="2160"/>
        </w:tabs>
        <w:jc w:val="both"/>
        <w:rPr>
          <w:rFonts w:ascii="Garamond" w:hAnsi="Garamond" w:cs="Arial"/>
          <w:iCs/>
          <w:sz w:val="22"/>
          <w:szCs w:val="22"/>
        </w:rPr>
      </w:pPr>
      <w:r w:rsidRPr="00AD23E4">
        <w:rPr>
          <w:rFonts w:ascii="Garamond" w:hAnsi="Garamond" w:cs="Arial"/>
          <w:b/>
          <w:bCs/>
          <w:sz w:val="22"/>
          <w:szCs w:val="22"/>
        </w:rPr>
        <w:t>F</w:t>
      </w:r>
      <w:r w:rsidR="00C56E90" w:rsidRPr="00AD23E4">
        <w:rPr>
          <w:rFonts w:ascii="Garamond" w:hAnsi="Garamond" w:cs="Arial"/>
          <w:b/>
          <w:bCs/>
          <w:sz w:val="22"/>
          <w:szCs w:val="22"/>
        </w:rPr>
        <w:t>2</w:t>
      </w:r>
      <w:r w:rsidR="002871EE" w:rsidRPr="00AD23E4">
        <w:rPr>
          <w:rFonts w:ascii="Garamond" w:hAnsi="Garamond" w:cs="Arial"/>
          <w:b/>
          <w:bCs/>
          <w:sz w:val="22"/>
          <w:szCs w:val="22"/>
        </w:rPr>
        <w:t xml:space="preserve"> </w:t>
      </w:r>
      <w:r w:rsidRPr="00AD23E4">
        <w:rPr>
          <w:rFonts w:ascii="Garamond" w:hAnsi="Garamond" w:cs="Arial"/>
          <w:b/>
          <w:bCs/>
          <w:sz w:val="22"/>
          <w:szCs w:val="22"/>
        </w:rPr>
        <w:t>–</w:t>
      </w:r>
      <w:r w:rsidR="002871EE" w:rsidRPr="00AD23E4">
        <w:rPr>
          <w:rFonts w:ascii="Garamond" w:hAnsi="Garamond" w:cs="Arial"/>
          <w:b/>
          <w:bCs/>
          <w:sz w:val="22"/>
          <w:szCs w:val="22"/>
        </w:rPr>
        <w:t xml:space="preserve"> </w:t>
      </w:r>
      <w:r w:rsidRPr="00AD23E4">
        <w:rPr>
          <w:rFonts w:ascii="Garamond" w:hAnsi="Garamond" w:cs="Arial"/>
          <w:b/>
          <w:bCs/>
          <w:sz w:val="22"/>
          <w:szCs w:val="22"/>
        </w:rPr>
        <w:t>Autres informations requises par l’acheteur au titre de la capacité économique et financière</w:t>
      </w:r>
    </w:p>
    <w:p w14:paraId="2016D4C7" w14:textId="77777777" w:rsidR="00646B4F" w:rsidRPr="00AD23E4" w:rsidRDefault="001A1D05" w:rsidP="00171BF1">
      <w:pPr>
        <w:jc w:val="both"/>
        <w:rPr>
          <w:rFonts w:ascii="Garamond" w:hAnsi="Garamond" w:cs="Arial"/>
          <w:i/>
          <w:sz w:val="22"/>
          <w:szCs w:val="22"/>
        </w:rPr>
      </w:pPr>
      <w:r w:rsidRPr="00AD23E4">
        <w:rPr>
          <w:rFonts w:ascii="Garamond" w:hAnsi="Garamond" w:cs="Arial"/>
          <w:i/>
          <w:sz w:val="22"/>
          <w:szCs w:val="22"/>
        </w:rPr>
        <w:t>(</w:t>
      </w:r>
      <w:r w:rsidR="00FD11D9" w:rsidRPr="00AD23E4">
        <w:rPr>
          <w:rFonts w:ascii="Garamond" w:hAnsi="Garamond" w:cs="Arial"/>
          <w:i/>
          <w:sz w:val="22"/>
          <w:szCs w:val="22"/>
        </w:rPr>
        <w:t>Chiffre</w:t>
      </w:r>
      <w:r w:rsidR="006C6E7F" w:rsidRPr="00AD23E4">
        <w:rPr>
          <w:rFonts w:ascii="Garamond" w:hAnsi="Garamond" w:cs="Arial"/>
          <w:i/>
          <w:sz w:val="22"/>
          <w:szCs w:val="22"/>
        </w:rPr>
        <w:t>s</w:t>
      </w:r>
      <w:r w:rsidR="00FD11D9" w:rsidRPr="00AD23E4">
        <w:rPr>
          <w:rFonts w:ascii="Garamond" w:hAnsi="Garamond" w:cs="Arial"/>
          <w:i/>
          <w:sz w:val="22"/>
          <w:szCs w:val="22"/>
        </w:rPr>
        <w:t xml:space="preserve"> d’affaires moyens sur la période demandée par l’acheteur, i</w:t>
      </w:r>
      <w:r w:rsidRPr="00AD23E4">
        <w:rPr>
          <w:rFonts w:ascii="Garamond" w:hAnsi="Garamond" w:cs="Arial"/>
          <w:i/>
          <w:sz w:val="22"/>
          <w:szCs w:val="22"/>
        </w:rPr>
        <w:t>nformations sur les comptes annuels, rapport entre les éléments d’actif et de passif, informations sur le niveau approprié d’assurance des risques professionnels, etc., tels que demandés par l’acheteur</w:t>
      </w:r>
      <w:r w:rsidR="00555AC1" w:rsidRPr="00AD23E4">
        <w:rPr>
          <w:rFonts w:ascii="Garamond" w:hAnsi="Garamond" w:cs="Arial"/>
          <w:i/>
          <w:sz w:val="22"/>
          <w:szCs w:val="22"/>
        </w:rPr>
        <w:t> ; le cas échéant, renvoyer à la rubrique H du présent formulaire.</w:t>
      </w:r>
      <w:r w:rsidRPr="00AD23E4">
        <w:rPr>
          <w:rFonts w:ascii="Garamond" w:hAnsi="Garamond" w:cs="Arial"/>
          <w:i/>
          <w:sz w:val="22"/>
          <w:szCs w:val="22"/>
        </w:rPr>
        <w:t>)</w:t>
      </w:r>
    </w:p>
    <w:p w14:paraId="26EDA5B8" w14:textId="77777777" w:rsidR="00646B4F" w:rsidRPr="00AD23E4" w:rsidRDefault="00646B4F">
      <w:pPr>
        <w:tabs>
          <w:tab w:val="left" w:pos="864"/>
        </w:tabs>
        <w:jc w:val="both"/>
        <w:rPr>
          <w:rFonts w:ascii="Garamond" w:hAnsi="Garamond" w:cs="Arial"/>
          <w:sz w:val="22"/>
          <w:szCs w:val="22"/>
        </w:rPr>
      </w:pPr>
    </w:p>
    <w:p w14:paraId="05FB4C01" w14:textId="77777777" w:rsidR="00646B4F" w:rsidRPr="00AD23E4" w:rsidRDefault="00646B4F">
      <w:pPr>
        <w:tabs>
          <w:tab w:val="left" w:pos="864"/>
        </w:tabs>
        <w:jc w:val="both"/>
        <w:rPr>
          <w:rFonts w:ascii="Garamond" w:hAnsi="Garamond" w:cs="Arial"/>
          <w:sz w:val="22"/>
          <w:szCs w:val="22"/>
        </w:rPr>
      </w:pPr>
    </w:p>
    <w:p w14:paraId="149F72C5" w14:textId="77777777" w:rsidR="001A1D05" w:rsidRPr="00AD23E4" w:rsidRDefault="001A1D05">
      <w:pPr>
        <w:tabs>
          <w:tab w:val="left" w:pos="864"/>
        </w:tabs>
        <w:jc w:val="both"/>
        <w:rPr>
          <w:rFonts w:ascii="Garamond" w:hAnsi="Garamond" w:cs="Arial"/>
          <w:sz w:val="22"/>
          <w:szCs w:val="22"/>
        </w:rPr>
      </w:pPr>
    </w:p>
    <w:p w14:paraId="4402B014" w14:textId="77777777" w:rsidR="001A1D05" w:rsidRPr="00AD23E4" w:rsidRDefault="001A1D05">
      <w:pPr>
        <w:tabs>
          <w:tab w:val="left" w:pos="864"/>
        </w:tabs>
        <w:jc w:val="both"/>
        <w:rPr>
          <w:rFonts w:ascii="Garamond" w:hAnsi="Garamond" w:cs="Arial"/>
          <w:sz w:val="22"/>
          <w:szCs w:val="22"/>
        </w:rPr>
      </w:pPr>
    </w:p>
    <w:p w14:paraId="3629D82B" w14:textId="77777777" w:rsidR="001A1D05" w:rsidRPr="00AD23E4" w:rsidRDefault="001A1D05">
      <w:pPr>
        <w:tabs>
          <w:tab w:val="left" w:pos="864"/>
        </w:tabs>
        <w:jc w:val="both"/>
        <w:rPr>
          <w:rFonts w:ascii="Garamond" w:hAnsi="Garamond" w:cs="Arial"/>
          <w:sz w:val="22"/>
          <w:szCs w:val="22"/>
        </w:rPr>
      </w:pPr>
    </w:p>
    <w:p w14:paraId="7E56A87C" w14:textId="77777777" w:rsidR="00646B4F" w:rsidRPr="00AD23E4" w:rsidRDefault="00646B4F">
      <w:pPr>
        <w:tabs>
          <w:tab w:val="left" w:pos="864"/>
        </w:tabs>
        <w:jc w:val="both"/>
        <w:rPr>
          <w:rFonts w:ascii="Garamond" w:hAnsi="Garamond" w:cs="Arial"/>
          <w:sz w:val="22"/>
          <w:szCs w:val="22"/>
        </w:rPr>
      </w:pPr>
    </w:p>
    <w:p w14:paraId="5D8A8618" w14:textId="77777777" w:rsidR="00826CBB" w:rsidRPr="00AD23E4" w:rsidRDefault="00826CBB">
      <w:pPr>
        <w:tabs>
          <w:tab w:val="left" w:pos="864"/>
        </w:tabs>
        <w:jc w:val="both"/>
        <w:rPr>
          <w:rFonts w:ascii="Garamond" w:hAnsi="Garamond" w:cs="Arial"/>
          <w:sz w:val="22"/>
          <w:szCs w:val="22"/>
        </w:rPr>
      </w:pPr>
    </w:p>
    <w:p w14:paraId="26473A09" w14:textId="77777777" w:rsidR="00826CBB" w:rsidRPr="00AD23E4" w:rsidRDefault="00826CBB">
      <w:pPr>
        <w:tabs>
          <w:tab w:val="left" w:pos="864"/>
        </w:tabs>
        <w:jc w:val="both"/>
        <w:rPr>
          <w:rFonts w:ascii="Garamond" w:hAnsi="Garamond" w:cs="Arial"/>
          <w:sz w:val="22"/>
          <w:szCs w:val="22"/>
        </w:rPr>
      </w:pPr>
    </w:p>
    <w:p w14:paraId="158A33A7" w14:textId="77777777" w:rsidR="00826CBB" w:rsidRPr="00AD23E4" w:rsidRDefault="00826CBB">
      <w:pPr>
        <w:tabs>
          <w:tab w:val="left" w:pos="864"/>
        </w:tabs>
        <w:jc w:val="both"/>
        <w:rPr>
          <w:rFonts w:ascii="Garamond" w:hAnsi="Garamond" w:cs="Arial"/>
          <w:sz w:val="22"/>
          <w:szCs w:val="22"/>
        </w:rPr>
      </w:pPr>
    </w:p>
    <w:p w14:paraId="71EC52F9" w14:textId="77777777" w:rsidR="00826CBB" w:rsidRPr="00AD23E4" w:rsidRDefault="00826CBB">
      <w:pPr>
        <w:tabs>
          <w:tab w:val="left" w:pos="864"/>
        </w:tabs>
        <w:jc w:val="both"/>
        <w:rPr>
          <w:rFonts w:ascii="Garamond" w:hAnsi="Garamond" w:cs="Arial"/>
          <w:sz w:val="22"/>
          <w:szCs w:val="22"/>
        </w:rPr>
      </w:pPr>
    </w:p>
    <w:p w14:paraId="12381B56" w14:textId="77777777" w:rsidR="00826CBB" w:rsidRPr="00AD23E4" w:rsidRDefault="00826CBB" w:rsidP="00826CBB">
      <w:pPr>
        <w:pStyle w:val="En-tte"/>
        <w:tabs>
          <w:tab w:val="clear" w:pos="4536"/>
          <w:tab w:val="clear" w:pos="9072"/>
          <w:tab w:val="left" w:pos="0"/>
          <w:tab w:val="left" w:pos="2160"/>
        </w:tabs>
        <w:jc w:val="both"/>
        <w:rPr>
          <w:rFonts w:ascii="Garamond" w:hAnsi="Garamond" w:cs="Arial"/>
          <w:iCs/>
          <w:sz w:val="22"/>
          <w:szCs w:val="22"/>
        </w:rPr>
      </w:pPr>
      <w:r w:rsidRPr="00AD23E4">
        <w:rPr>
          <w:rFonts w:ascii="Garamond" w:hAnsi="Garamond" w:cs="Arial"/>
          <w:b/>
          <w:bCs/>
          <w:sz w:val="22"/>
          <w:szCs w:val="22"/>
        </w:rPr>
        <w:t>F3 – Pour les marchés publics de travaux</w:t>
      </w:r>
    </w:p>
    <w:p w14:paraId="0D7D75E8" w14:textId="77777777" w:rsidR="00C56E90" w:rsidRPr="00AD23E4" w:rsidRDefault="00C56E90">
      <w:pPr>
        <w:tabs>
          <w:tab w:val="left" w:pos="864"/>
        </w:tabs>
        <w:jc w:val="both"/>
        <w:rPr>
          <w:rFonts w:ascii="Garamond" w:hAnsi="Garamond" w:cs="Arial"/>
          <w:sz w:val="22"/>
          <w:szCs w:val="22"/>
        </w:rPr>
      </w:pPr>
    </w:p>
    <w:p w14:paraId="2120F995" w14:textId="77777777" w:rsidR="00826CBB" w:rsidRPr="00AD23E4" w:rsidRDefault="00826CBB" w:rsidP="00826CBB">
      <w:pPr>
        <w:ind w:left="567"/>
        <w:jc w:val="both"/>
        <w:rPr>
          <w:rFonts w:ascii="Garamond" w:hAnsi="Garamond" w:cs="Arial"/>
          <w:sz w:val="22"/>
          <w:szCs w:val="22"/>
        </w:rPr>
      </w:pPr>
      <w:r w:rsidRPr="00AD23E4">
        <w:rPr>
          <w:rFonts w:ascii="Garamond" w:hAnsi="Garamond"/>
          <w:sz w:val="22"/>
          <w:szCs w:val="22"/>
        </w:rPr>
        <w:fldChar w:fldCharType="begin">
          <w:ffData>
            <w:name w:val=""/>
            <w:enabled/>
            <w:calcOnExit w:val="0"/>
            <w:checkBox>
              <w:size w:val="20"/>
              <w:default w:val="0"/>
            </w:checkBox>
          </w:ffData>
        </w:fldChar>
      </w:r>
      <w:r w:rsidRPr="00AD23E4">
        <w:rPr>
          <w:rFonts w:ascii="Garamond" w:hAnsi="Garamond"/>
          <w:sz w:val="22"/>
          <w:szCs w:val="22"/>
        </w:rPr>
        <w:instrText xml:space="preserve"> FORMCHECKBOX </w:instrText>
      </w:r>
      <w:r w:rsidR="00AD23E4" w:rsidRPr="00AD23E4">
        <w:rPr>
          <w:rFonts w:ascii="Garamond" w:hAnsi="Garamond"/>
          <w:sz w:val="22"/>
          <w:szCs w:val="22"/>
        </w:rPr>
      </w:r>
      <w:r w:rsidR="00AD23E4" w:rsidRPr="00AD23E4">
        <w:rPr>
          <w:rFonts w:ascii="Garamond" w:hAnsi="Garamond"/>
          <w:sz w:val="22"/>
          <w:szCs w:val="22"/>
        </w:rPr>
        <w:fldChar w:fldCharType="separate"/>
      </w:r>
      <w:r w:rsidRPr="00AD23E4">
        <w:rPr>
          <w:rFonts w:ascii="Garamond" w:hAnsi="Garamond"/>
          <w:sz w:val="22"/>
          <w:szCs w:val="22"/>
        </w:rPr>
        <w:fldChar w:fldCharType="end"/>
      </w:r>
      <w:r w:rsidRPr="00AD23E4">
        <w:rPr>
          <w:rFonts w:ascii="Garamond" w:hAnsi="Garamond" w:cs="Arial"/>
          <w:bCs/>
          <w:sz w:val="22"/>
          <w:szCs w:val="22"/>
        </w:rPr>
        <w:t xml:space="preserve"> </w:t>
      </w:r>
      <w:r w:rsidR="00717070" w:rsidRPr="00AD23E4">
        <w:rPr>
          <w:rFonts w:ascii="Garamond" w:hAnsi="Garamond" w:cs="Arial"/>
          <w:sz w:val="22"/>
          <w:szCs w:val="22"/>
        </w:rPr>
        <w:t>En cochant cette case, l</w:t>
      </w:r>
      <w:r w:rsidRPr="00AD23E4">
        <w:rPr>
          <w:rFonts w:ascii="Garamond" w:hAnsi="Garamond" w:cs="Arial"/>
          <w:sz w:val="22"/>
          <w:szCs w:val="22"/>
        </w:rPr>
        <w:t>e candidat déclare qu’</w:t>
      </w:r>
      <w:r w:rsidR="005F4173" w:rsidRPr="00AD23E4">
        <w:rPr>
          <w:rFonts w:ascii="Garamond" w:hAnsi="Garamond" w:cs="Arial"/>
          <w:sz w:val="22"/>
          <w:szCs w:val="22"/>
        </w:rPr>
        <w:t xml:space="preserve">il </w:t>
      </w:r>
      <w:r w:rsidRPr="00AD23E4">
        <w:rPr>
          <w:rFonts w:ascii="Garamond" w:hAnsi="Garamond" w:cs="Arial"/>
          <w:sz w:val="22"/>
          <w:szCs w:val="22"/>
        </w:rPr>
        <w:t>aura souscrit un contrat d’assurance le couvrant au regard de la responsabilité décennale (</w:t>
      </w:r>
      <w:hyperlink r:id="rId39" w:history="1">
        <w:r w:rsidR="00717070" w:rsidRPr="00AD23E4">
          <w:rPr>
            <w:rStyle w:val="Lienhypertexte"/>
            <w:rFonts w:ascii="Garamond" w:hAnsi="Garamond" w:cs="Arial"/>
            <w:sz w:val="22"/>
            <w:szCs w:val="22"/>
          </w:rPr>
          <w:t>article </w:t>
        </w:r>
        <w:r w:rsidRPr="00AD23E4">
          <w:rPr>
            <w:rStyle w:val="Lienhypertexte"/>
            <w:rFonts w:ascii="Garamond" w:hAnsi="Garamond" w:cs="Arial"/>
            <w:sz w:val="22"/>
            <w:szCs w:val="22"/>
          </w:rPr>
          <w:t>L. 241-1</w:t>
        </w:r>
      </w:hyperlink>
      <w:r w:rsidRPr="00AD23E4">
        <w:rPr>
          <w:rFonts w:ascii="Garamond" w:hAnsi="Garamond" w:cs="Arial"/>
          <w:sz w:val="22"/>
          <w:szCs w:val="22"/>
        </w:rPr>
        <w:t xml:space="preserve"> du code des assurances</w:t>
      </w:r>
      <w:r w:rsidR="005F4173" w:rsidRPr="00AD23E4">
        <w:rPr>
          <w:rFonts w:ascii="Garamond" w:hAnsi="Garamond" w:cs="Arial"/>
          <w:sz w:val="22"/>
          <w:szCs w:val="22"/>
        </w:rPr>
        <w:t>)</w:t>
      </w:r>
      <w:r w:rsidRPr="00AD23E4">
        <w:rPr>
          <w:rFonts w:ascii="Garamond" w:hAnsi="Garamond" w:cs="Arial"/>
          <w:sz w:val="22"/>
          <w:szCs w:val="22"/>
        </w:rPr>
        <w:t>.</w:t>
      </w:r>
    </w:p>
    <w:p w14:paraId="09139ABB" w14:textId="77777777" w:rsidR="00826CBB" w:rsidRPr="00AD23E4" w:rsidRDefault="00717070" w:rsidP="00717070">
      <w:pPr>
        <w:pStyle w:val="En-tte"/>
        <w:tabs>
          <w:tab w:val="clear" w:pos="4536"/>
          <w:tab w:val="clear" w:pos="9072"/>
          <w:tab w:val="left" w:pos="2160"/>
        </w:tabs>
        <w:ind w:left="567"/>
        <w:jc w:val="both"/>
        <w:rPr>
          <w:rFonts w:ascii="Garamond" w:hAnsi="Garamond" w:cs="Arial"/>
          <w:i/>
          <w:iCs/>
          <w:sz w:val="22"/>
          <w:szCs w:val="22"/>
        </w:rPr>
      </w:pPr>
      <w:r w:rsidRPr="00AD23E4">
        <w:rPr>
          <w:rFonts w:ascii="Garamond" w:hAnsi="Garamond" w:cs="Arial"/>
          <w:i/>
          <w:iCs/>
          <w:sz w:val="22"/>
          <w:szCs w:val="22"/>
        </w:rPr>
        <w:t>(</w:t>
      </w:r>
      <w:r w:rsidR="005036C5" w:rsidRPr="00AD23E4">
        <w:rPr>
          <w:rFonts w:ascii="Garamond" w:hAnsi="Garamond" w:cs="Arial"/>
          <w:i/>
          <w:iCs/>
          <w:sz w:val="22"/>
          <w:szCs w:val="22"/>
          <w:u w:val="single"/>
        </w:rPr>
        <w:t>Y compris e</w:t>
      </w:r>
      <w:r w:rsidRPr="00AD23E4">
        <w:rPr>
          <w:rFonts w:ascii="Garamond" w:hAnsi="Garamond" w:cs="Arial"/>
          <w:i/>
          <w:iCs/>
          <w:sz w:val="22"/>
          <w:szCs w:val="22"/>
          <w:u w:val="single"/>
        </w:rPr>
        <w:t>n cas de MDS</w:t>
      </w:r>
      <w:r w:rsidRPr="00AD23E4">
        <w:rPr>
          <w:rFonts w:ascii="Garamond" w:hAnsi="Garamond" w:cs="Arial"/>
          <w:i/>
          <w:iCs/>
          <w:sz w:val="22"/>
          <w:szCs w:val="22"/>
        </w:rPr>
        <w:t xml:space="preserve">, les documents de preuve </w:t>
      </w:r>
      <w:r w:rsidR="005036C5" w:rsidRPr="00AD23E4">
        <w:rPr>
          <w:rFonts w:ascii="Garamond" w:hAnsi="Garamond" w:cs="Arial"/>
          <w:i/>
          <w:iCs/>
          <w:sz w:val="22"/>
          <w:szCs w:val="22"/>
        </w:rPr>
        <w:t xml:space="preserve">ne seront </w:t>
      </w:r>
      <w:proofErr w:type="gramStart"/>
      <w:r w:rsidR="005036C5" w:rsidRPr="00AD23E4">
        <w:rPr>
          <w:rFonts w:ascii="Garamond" w:hAnsi="Garamond" w:cs="Arial"/>
          <w:i/>
          <w:iCs/>
          <w:sz w:val="22"/>
          <w:szCs w:val="22"/>
        </w:rPr>
        <w:t>sollicité</w:t>
      </w:r>
      <w:proofErr w:type="gramEnd"/>
      <w:r w:rsidR="005036C5" w:rsidRPr="00AD23E4">
        <w:rPr>
          <w:rFonts w:ascii="Garamond" w:hAnsi="Garamond" w:cs="Arial"/>
          <w:i/>
          <w:iCs/>
          <w:sz w:val="22"/>
          <w:szCs w:val="22"/>
        </w:rPr>
        <w:t xml:space="preserve"> sur ce point qu’avant l’attribution du marché public</w:t>
      </w:r>
      <w:r w:rsidRPr="00AD23E4">
        <w:rPr>
          <w:rFonts w:ascii="Garamond" w:hAnsi="Garamond" w:cs="Arial"/>
          <w:i/>
          <w:iCs/>
          <w:sz w:val="22"/>
          <w:szCs w:val="22"/>
        </w:rPr>
        <w:t>.)</w:t>
      </w:r>
    </w:p>
    <w:p w14:paraId="5023A3FE" w14:textId="77777777" w:rsidR="00912339" w:rsidRPr="00AD23E4" w:rsidRDefault="00912339" w:rsidP="00826CBB">
      <w:pPr>
        <w:pStyle w:val="En-tte"/>
        <w:tabs>
          <w:tab w:val="clear" w:pos="4536"/>
          <w:tab w:val="clear" w:pos="9072"/>
          <w:tab w:val="left" w:pos="0"/>
          <w:tab w:val="left" w:pos="2160"/>
        </w:tabs>
        <w:jc w:val="both"/>
        <w:rPr>
          <w:rFonts w:ascii="Garamond" w:hAnsi="Garamond" w:cs="Arial"/>
          <w:i/>
          <w:iCs/>
          <w:sz w:val="22"/>
          <w:szCs w:val="22"/>
        </w:rPr>
      </w:pPr>
    </w:p>
    <w:p w14:paraId="025719A0" w14:textId="77777777" w:rsidR="00C56E90" w:rsidRPr="00AD23E4" w:rsidRDefault="001A1D05" w:rsidP="00171BF1">
      <w:pPr>
        <w:pStyle w:val="En-tte"/>
        <w:tabs>
          <w:tab w:val="clear" w:pos="4536"/>
          <w:tab w:val="clear" w:pos="9072"/>
          <w:tab w:val="left" w:pos="0"/>
          <w:tab w:val="left" w:pos="2160"/>
        </w:tabs>
        <w:jc w:val="both"/>
        <w:rPr>
          <w:rFonts w:ascii="Garamond" w:hAnsi="Garamond" w:cs="Arial"/>
          <w:iCs/>
          <w:sz w:val="22"/>
          <w:szCs w:val="22"/>
        </w:rPr>
      </w:pPr>
      <w:r w:rsidRPr="00AD23E4">
        <w:rPr>
          <w:rFonts w:ascii="Garamond" w:hAnsi="Garamond" w:cs="Arial"/>
          <w:b/>
          <w:bCs/>
          <w:sz w:val="22"/>
          <w:szCs w:val="22"/>
        </w:rPr>
        <w:t>F</w:t>
      </w:r>
      <w:r w:rsidR="00826CBB" w:rsidRPr="00AD23E4">
        <w:rPr>
          <w:rFonts w:ascii="Garamond" w:hAnsi="Garamond" w:cs="Arial"/>
          <w:b/>
          <w:bCs/>
          <w:sz w:val="22"/>
          <w:szCs w:val="22"/>
        </w:rPr>
        <w:t>4</w:t>
      </w:r>
      <w:r w:rsidR="00C56E90" w:rsidRPr="00AD23E4">
        <w:rPr>
          <w:rFonts w:ascii="Garamond" w:hAnsi="Garamond" w:cs="Arial"/>
          <w:b/>
          <w:bCs/>
          <w:sz w:val="22"/>
          <w:szCs w:val="22"/>
        </w:rPr>
        <w:t xml:space="preserve"> – Documents de preuve </w:t>
      </w:r>
      <w:r w:rsidRPr="00AD23E4">
        <w:rPr>
          <w:rFonts w:ascii="Garamond" w:hAnsi="Garamond" w:cs="Arial"/>
          <w:b/>
          <w:bCs/>
          <w:sz w:val="22"/>
          <w:szCs w:val="22"/>
        </w:rPr>
        <w:t>disponi</w:t>
      </w:r>
      <w:r w:rsidR="00C56E90" w:rsidRPr="00AD23E4">
        <w:rPr>
          <w:rFonts w:ascii="Garamond" w:hAnsi="Garamond" w:cs="Arial"/>
          <w:b/>
          <w:bCs/>
          <w:sz w:val="22"/>
          <w:szCs w:val="22"/>
        </w:rPr>
        <w:t>ble</w:t>
      </w:r>
      <w:r w:rsidRPr="00AD23E4">
        <w:rPr>
          <w:rFonts w:ascii="Garamond" w:hAnsi="Garamond" w:cs="Arial"/>
          <w:b/>
          <w:bCs/>
          <w:sz w:val="22"/>
          <w:szCs w:val="22"/>
        </w:rPr>
        <w:t>s</w:t>
      </w:r>
      <w:r w:rsidR="00C56E90" w:rsidRPr="00AD23E4">
        <w:rPr>
          <w:rFonts w:ascii="Garamond" w:hAnsi="Garamond" w:cs="Arial"/>
          <w:b/>
          <w:bCs/>
          <w:sz w:val="22"/>
          <w:szCs w:val="22"/>
        </w:rPr>
        <w:t xml:space="preserve"> en ligne (</w:t>
      </w:r>
      <w:r w:rsidR="00717070" w:rsidRPr="00AD23E4">
        <w:rPr>
          <w:rFonts w:ascii="Garamond" w:hAnsi="Garamond" w:cs="Arial"/>
          <w:b/>
          <w:bCs/>
          <w:sz w:val="22"/>
          <w:szCs w:val="22"/>
        </w:rPr>
        <w:t xml:space="preserve">applicable </w:t>
      </w:r>
      <w:r w:rsidR="00717070" w:rsidRPr="00AD23E4">
        <w:rPr>
          <w:rFonts w:ascii="Garamond" w:hAnsi="Garamond" w:cs="Arial"/>
          <w:b/>
          <w:bCs/>
          <w:sz w:val="22"/>
          <w:szCs w:val="22"/>
          <w:u w:val="single"/>
        </w:rPr>
        <w:t>pour tous les marchés publics autres que MDS</w:t>
      </w:r>
      <w:r w:rsidR="00717070" w:rsidRPr="00AD23E4">
        <w:rPr>
          <w:rFonts w:ascii="Garamond" w:hAnsi="Garamond" w:cs="Arial"/>
          <w:b/>
          <w:bCs/>
          <w:sz w:val="22"/>
          <w:szCs w:val="22"/>
        </w:rPr>
        <w:t xml:space="preserve"> et, pour les MDS, uniquement lorsque l’acheteur a autorisé les candidats à ne pas fournir ces documents de preuve en application de l’</w:t>
      </w:r>
      <w:hyperlink r:id="rId40" w:history="1">
        <w:r w:rsidR="00717070" w:rsidRPr="00AD23E4">
          <w:rPr>
            <w:rStyle w:val="Lienhypertexte"/>
            <w:rFonts w:ascii="Garamond" w:hAnsi="Garamond" w:cs="Arial"/>
            <w:b/>
            <w:bCs/>
            <w:sz w:val="22"/>
            <w:szCs w:val="22"/>
          </w:rPr>
          <w:t>article R. 2343-14</w:t>
        </w:r>
      </w:hyperlink>
      <w:r w:rsidR="00717070" w:rsidRPr="00AD23E4">
        <w:rPr>
          <w:rFonts w:ascii="Garamond" w:hAnsi="Garamond" w:cs="Arial"/>
          <w:b/>
          <w:bCs/>
          <w:sz w:val="22"/>
          <w:szCs w:val="22"/>
        </w:rPr>
        <w:t xml:space="preserve"> du code de la commande publique</w:t>
      </w:r>
      <w:r w:rsidRPr="00AD23E4">
        <w:rPr>
          <w:rFonts w:ascii="Garamond" w:hAnsi="Garamond" w:cs="Arial"/>
          <w:b/>
          <w:bCs/>
          <w:sz w:val="22"/>
          <w:szCs w:val="22"/>
        </w:rPr>
        <w:t>)</w:t>
      </w:r>
    </w:p>
    <w:p w14:paraId="627EB423" w14:textId="77777777" w:rsidR="00C56E90" w:rsidRPr="00AD23E4" w:rsidRDefault="00C56E90">
      <w:pPr>
        <w:tabs>
          <w:tab w:val="left" w:pos="864"/>
        </w:tabs>
        <w:jc w:val="both"/>
        <w:rPr>
          <w:rFonts w:ascii="Garamond" w:hAnsi="Garamond" w:cs="Arial"/>
          <w:sz w:val="22"/>
          <w:szCs w:val="22"/>
        </w:rPr>
      </w:pPr>
    </w:p>
    <w:p w14:paraId="31D19895" w14:textId="77777777" w:rsidR="00685900" w:rsidRPr="00AD23E4" w:rsidRDefault="00685900" w:rsidP="00171BF1">
      <w:pPr>
        <w:jc w:val="both"/>
        <w:rPr>
          <w:rFonts w:ascii="Garamond" w:hAnsi="Garamond" w:cs="Arial"/>
          <w:i/>
          <w:sz w:val="22"/>
          <w:szCs w:val="22"/>
        </w:rPr>
      </w:pPr>
      <w:r w:rsidRPr="00AD23E4">
        <w:rPr>
          <w:rFonts w:ascii="Garamond" w:hAnsi="Garamond" w:cs="Arial"/>
          <w:i/>
          <w:sz w:val="22"/>
          <w:szCs w:val="22"/>
        </w:rPr>
        <w:t>Le cas échéant, adresse internet à laquelle les documents justificatifs et moyens de preuve sont accessibles directement et gratuitement, ainsi que l’ensemble des renseignements nécessaires pour y accéder :</w:t>
      </w:r>
    </w:p>
    <w:p w14:paraId="50D74BE4" w14:textId="77777777" w:rsidR="000E3A79" w:rsidRPr="00AD23E4" w:rsidRDefault="000E3A79" w:rsidP="000E3A79">
      <w:pPr>
        <w:rPr>
          <w:rFonts w:ascii="Garamond" w:hAnsi="Garamond" w:cs="Arial"/>
          <w:i/>
          <w:sz w:val="22"/>
          <w:szCs w:val="22"/>
        </w:rPr>
      </w:pPr>
      <w:r w:rsidRPr="00AD23E4">
        <w:rPr>
          <w:rFonts w:ascii="Garamond" w:hAnsi="Garamond" w:cs="Arial"/>
          <w:i/>
          <w:sz w:val="22"/>
          <w:szCs w:val="22"/>
        </w:rPr>
        <w:t>(Si l’adresse et les renseignements sont identiques à ceux fournis plus haut se contenter de renvoyer à la rubrique concernée.)</w:t>
      </w:r>
    </w:p>
    <w:p w14:paraId="6E8759C5" w14:textId="77777777" w:rsidR="00685900" w:rsidRPr="00AD23E4" w:rsidRDefault="00685900" w:rsidP="00685900">
      <w:pPr>
        <w:rPr>
          <w:rFonts w:ascii="Garamond" w:hAnsi="Garamond" w:cs="Arial"/>
          <w:sz w:val="22"/>
          <w:szCs w:val="22"/>
        </w:rPr>
      </w:pPr>
    </w:p>
    <w:p w14:paraId="598BC2A4" w14:textId="77777777" w:rsidR="00685900" w:rsidRPr="00AD23E4" w:rsidRDefault="00685900" w:rsidP="00685900">
      <w:pPr>
        <w:ind w:left="284"/>
        <w:rPr>
          <w:rFonts w:ascii="Garamond" w:hAnsi="Garamond" w:cs="Arial"/>
          <w:sz w:val="22"/>
          <w:szCs w:val="22"/>
        </w:rPr>
      </w:pPr>
      <w:r w:rsidRPr="00AD23E4">
        <w:rPr>
          <w:rFonts w:ascii="Garamond" w:hAnsi="Garamond" w:cs="Arial"/>
          <w:sz w:val="22"/>
          <w:szCs w:val="22"/>
        </w:rPr>
        <w:t>- Adresse internet</w:t>
      </w:r>
      <w:r w:rsidR="00FD5C88" w:rsidRPr="00AD23E4">
        <w:rPr>
          <w:rFonts w:ascii="Garamond" w:hAnsi="Garamond" w:cs="Arial"/>
          <w:sz w:val="22"/>
          <w:szCs w:val="22"/>
        </w:rPr>
        <w:t> </w:t>
      </w:r>
      <w:r w:rsidRPr="00AD23E4">
        <w:rPr>
          <w:rFonts w:ascii="Garamond" w:hAnsi="Garamond" w:cs="Arial"/>
          <w:sz w:val="22"/>
          <w:szCs w:val="22"/>
        </w:rPr>
        <w:t>:</w:t>
      </w:r>
    </w:p>
    <w:p w14:paraId="61B6F2F4" w14:textId="77777777" w:rsidR="00685900" w:rsidRPr="00AD23E4" w:rsidRDefault="00685900" w:rsidP="00685900">
      <w:pPr>
        <w:ind w:left="284"/>
        <w:rPr>
          <w:rFonts w:ascii="Garamond" w:hAnsi="Garamond" w:cs="Arial"/>
          <w:sz w:val="22"/>
          <w:szCs w:val="22"/>
        </w:rPr>
      </w:pPr>
    </w:p>
    <w:p w14:paraId="429371A0" w14:textId="77777777" w:rsidR="00717070" w:rsidRPr="00AD23E4" w:rsidRDefault="00717070" w:rsidP="00685900">
      <w:pPr>
        <w:ind w:left="284"/>
        <w:rPr>
          <w:rFonts w:ascii="Garamond" w:hAnsi="Garamond" w:cs="Arial"/>
          <w:sz w:val="22"/>
          <w:szCs w:val="22"/>
        </w:rPr>
      </w:pPr>
    </w:p>
    <w:p w14:paraId="2D7AF20D" w14:textId="77777777" w:rsidR="00685900" w:rsidRPr="00AD23E4" w:rsidRDefault="00685900" w:rsidP="00685900">
      <w:pPr>
        <w:ind w:left="284"/>
        <w:rPr>
          <w:rFonts w:ascii="Garamond" w:hAnsi="Garamond" w:cs="Arial"/>
          <w:sz w:val="22"/>
          <w:szCs w:val="22"/>
        </w:rPr>
      </w:pPr>
    </w:p>
    <w:p w14:paraId="60A497EA" w14:textId="77777777" w:rsidR="00685900" w:rsidRPr="00AD23E4" w:rsidRDefault="00685900" w:rsidP="00685900">
      <w:pPr>
        <w:ind w:left="284"/>
        <w:rPr>
          <w:rFonts w:ascii="Garamond" w:hAnsi="Garamond" w:cs="Arial"/>
          <w:sz w:val="22"/>
          <w:szCs w:val="22"/>
        </w:rPr>
      </w:pPr>
      <w:r w:rsidRPr="00AD23E4">
        <w:rPr>
          <w:rFonts w:ascii="Garamond" w:hAnsi="Garamond" w:cs="Arial"/>
          <w:sz w:val="22"/>
          <w:szCs w:val="22"/>
        </w:rPr>
        <w:t>- Renseignements nécessaires pour y accéder</w:t>
      </w:r>
      <w:r w:rsidR="00FD5C88" w:rsidRPr="00AD23E4">
        <w:rPr>
          <w:rFonts w:ascii="Garamond" w:hAnsi="Garamond" w:cs="Arial"/>
          <w:sz w:val="22"/>
          <w:szCs w:val="22"/>
        </w:rPr>
        <w:t> </w:t>
      </w:r>
      <w:r w:rsidRPr="00AD23E4">
        <w:rPr>
          <w:rFonts w:ascii="Garamond" w:hAnsi="Garamond" w:cs="Arial"/>
          <w:sz w:val="22"/>
          <w:szCs w:val="22"/>
        </w:rPr>
        <w:t>:</w:t>
      </w:r>
    </w:p>
    <w:p w14:paraId="2564D8E1" w14:textId="77777777" w:rsidR="00685900" w:rsidRPr="00AD23E4" w:rsidRDefault="00685900" w:rsidP="00685900">
      <w:pPr>
        <w:ind w:left="284"/>
        <w:rPr>
          <w:rFonts w:ascii="Garamond" w:hAnsi="Garamond" w:cs="Arial"/>
          <w:sz w:val="22"/>
          <w:szCs w:val="22"/>
        </w:rPr>
      </w:pPr>
    </w:p>
    <w:p w14:paraId="28E106A8" w14:textId="77777777" w:rsidR="00717070" w:rsidRPr="00AD23E4" w:rsidRDefault="00717070" w:rsidP="00685900">
      <w:pPr>
        <w:ind w:left="284"/>
        <w:rPr>
          <w:rFonts w:ascii="Garamond" w:hAnsi="Garamond" w:cs="Arial"/>
          <w:sz w:val="22"/>
          <w:szCs w:val="22"/>
        </w:rPr>
      </w:pPr>
    </w:p>
    <w:p w14:paraId="5BC9297B" w14:textId="77777777" w:rsidR="00685900" w:rsidRPr="00AD23E4" w:rsidRDefault="00685900" w:rsidP="00685900">
      <w:pPr>
        <w:ind w:left="284"/>
        <w:rPr>
          <w:rFonts w:ascii="Garamond" w:hAnsi="Garamond" w:cs="Arial"/>
          <w:sz w:val="22"/>
          <w:szCs w:val="22"/>
        </w:rPr>
      </w:pPr>
    </w:p>
    <w:p w14:paraId="4F493457" w14:textId="77777777" w:rsidR="00685900" w:rsidRPr="00AD23E4" w:rsidRDefault="00685900" w:rsidP="00685900">
      <w:pPr>
        <w:ind w:left="284"/>
        <w:rPr>
          <w:rFonts w:ascii="Garamond" w:hAnsi="Garamond" w:cs="Arial"/>
          <w:sz w:val="22"/>
          <w:szCs w:val="22"/>
        </w:rPr>
      </w:pPr>
    </w:p>
    <w:p w14:paraId="4669D395" w14:textId="77777777" w:rsidR="00685900" w:rsidRPr="00AD23E4" w:rsidRDefault="00685900" w:rsidP="00685900">
      <w:pPr>
        <w:ind w:left="284"/>
        <w:rPr>
          <w:rFonts w:ascii="Garamond" w:hAnsi="Garamond"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AD23E4" w14:paraId="07BE51AC" w14:textId="77777777" w:rsidTr="00224E9C">
        <w:tc>
          <w:tcPr>
            <w:tcW w:w="10331" w:type="dxa"/>
            <w:shd w:val="clear" w:color="auto" w:fill="66CCFF"/>
          </w:tcPr>
          <w:p w14:paraId="64E6DD22" w14:textId="77777777" w:rsidR="00614607" w:rsidRPr="00AD23E4" w:rsidRDefault="001A1D05" w:rsidP="00B80B6A">
            <w:pPr>
              <w:tabs>
                <w:tab w:val="left" w:pos="-142"/>
                <w:tab w:val="left" w:pos="4111"/>
              </w:tabs>
              <w:jc w:val="both"/>
              <w:rPr>
                <w:rFonts w:ascii="Garamond" w:hAnsi="Garamond" w:cs="Arial"/>
                <w:b/>
                <w:bCs/>
                <w:sz w:val="22"/>
                <w:szCs w:val="22"/>
              </w:rPr>
            </w:pPr>
            <w:r w:rsidRPr="00AD23E4">
              <w:rPr>
                <w:rFonts w:ascii="Garamond" w:hAnsi="Garamond" w:cs="Arial"/>
                <w:b/>
                <w:bCs/>
                <w:sz w:val="22"/>
                <w:szCs w:val="22"/>
              </w:rPr>
              <w:t xml:space="preserve">G </w:t>
            </w:r>
            <w:r w:rsidR="00614607" w:rsidRPr="00AD23E4">
              <w:rPr>
                <w:rFonts w:ascii="Garamond" w:hAnsi="Garamond" w:cs="Arial"/>
                <w:b/>
                <w:bCs/>
                <w:sz w:val="22"/>
                <w:szCs w:val="22"/>
              </w:rPr>
              <w:t xml:space="preserve">- Renseignements relatifs à la capacité technique </w:t>
            </w:r>
            <w:r w:rsidR="0013398C" w:rsidRPr="00AD23E4">
              <w:rPr>
                <w:rFonts w:ascii="Garamond" w:hAnsi="Garamond" w:cs="Arial"/>
                <w:b/>
                <w:bCs/>
                <w:sz w:val="22"/>
                <w:szCs w:val="22"/>
              </w:rPr>
              <w:t>et</w:t>
            </w:r>
            <w:r w:rsidR="00614607" w:rsidRPr="00AD23E4">
              <w:rPr>
                <w:rFonts w:ascii="Garamond" w:hAnsi="Garamond" w:cs="Arial"/>
                <w:b/>
                <w:bCs/>
                <w:sz w:val="22"/>
                <w:szCs w:val="22"/>
              </w:rPr>
              <w:t xml:space="preserve"> professionnelle du candidat indivi</w:t>
            </w:r>
            <w:r w:rsidR="00FB44EA" w:rsidRPr="00AD23E4">
              <w:rPr>
                <w:rFonts w:ascii="Garamond" w:hAnsi="Garamond" w:cs="Arial"/>
                <w:b/>
                <w:bCs/>
                <w:sz w:val="22"/>
                <w:szCs w:val="22"/>
              </w:rPr>
              <w:t>duel ou du membre du groupement</w:t>
            </w:r>
          </w:p>
        </w:tc>
      </w:tr>
    </w:tbl>
    <w:p w14:paraId="2B4FF1AD" w14:textId="77777777" w:rsidR="00EE435B" w:rsidRPr="00AD23E4" w:rsidRDefault="00EE435B" w:rsidP="00EE435B">
      <w:pPr>
        <w:pStyle w:val="En-tte"/>
        <w:tabs>
          <w:tab w:val="clear" w:pos="4536"/>
          <w:tab w:val="clear" w:pos="9072"/>
          <w:tab w:val="left" w:pos="0"/>
          <w:tab w:val="left" w:pos="2160"/>
        </w:tabs>
        <w:jc w:val="both"/>
        <w:rPr>
          <w:rFonts w:ascii="Garamond" w:hAnsi="Garamond" w:cs="Arial"/>
          <w:i/>
          <w:iCs/>
          <w:sz w:val="22"/>
          <w:szCs w:val="22"/>
        </w:rPr>
      </w:pPr>
    </w:p>
    <w:p w14:paraId="34F74A8C" w14:textId="77777777" w:rsidR="00EE435B" w:rsidRPr="00AD23E4" w:rsidRDefault="00EE435B" w:rsidP="00EE435B">
      <w:pPr>
        <w:ind w:left="284"/>
        <w:jc w:val="center"/>
        <w:rPr>
          <w:rFonts w:ascii="Garamond" w:hAnsi="Garamond" w:cs="Arial"/>
          <w:sz w:val="22"/>
          <w:szCs w:val="22"/>
        </w:rPr>
      </w:pPr>
      <w:r w:rsidRPr="00AD23E4">
        <w:rPr>
          <w:rFonts w:ascii="Garamond" w:hAnsi="Garamond" w:cs="Arial"/>
          <w:i/>
          <w:iCs/>
          <w:sz w:val="22"/>
          <w:szCs w:val="22"/>
        </w:rPr>
        <w:t xml:space="preserve">Le candidat ne fournit que les renseignements demandés par l’acheteur au titre de la </w:t>
      </w:r>
      <w:r w:rsidR="006C6E7F" w:rsidRPr="00AD23E4">
        <w:rPr>
          <w:rFonts w:ascii="Garamond" w:hAnsi="Garamond" w:cs="Arial"/>
          <w:i/>
          <w:iCs/>
          <w:sz w:val="22"/>
          <w:szCs w:val="22"/>
        </w:rPr>
        <w:t xml:space="preserve">capacité </w:t>
      </w:r>
      <w:r w:rsidRPr="00AD23E4">
        <w:rPr>
          <w:rFonts w:ascii="Garamond" w:hAnsi="Garamond" w:cs="Arial"/>
          <w:i/>
          <w:iCs/>
          <w:sz w:val="22"/>
          <w:szCs w:val="22"/>
        </w:rPr>
        <w:t>technique et professionnelle.</w:t>
      </w:r>
      <w:r w:rsidRPr="00AD23E4">
        <w:rPr>
          <w:rFonts w:ascii="Garamond" w:hAnsi="Garamond" w:cs="Arial"/>
          <w:i/>
          <w:iCs/>
          <w:sz w:val="22"/>
          <w:szCs w:val="22"/>
        </w:rPr>
        <w:br/>
        <w:t>(En cas de MDS, les documents de preuve sont à fournir avec la candidature</w:t>
      </w:r>
      <w:r w:rsidR="00717070" w:rsidRPr="00AD23E4">
        <w:rPr>
          <w:rFonts w:ascii="Garamond" w:hAnsi="Garamond" w:cs="Arial"/>
          <w:i/>
          <w:iCs/>
          <w:sz w:val="22"/>
          <w:szCs w:val="22"/>
        </w:rPr>
        <w:t>,</w:t>
      </w:r>
      <w:r w:rsidRPr="00AD23E4">
        <w:rPr>
          <w:rFonts w:ascii="Garamond" w:hAnsi="Garamond" w:cs="Arial"/>
          <w:i/>
          <w:iCs/>
          <w:sz w:val="22"/>
          <w:szCs w:val="22"/>
        </w:rPr>
        <w:t xml:space="preserve"> sauf cas particulier de la rubrique </w:t>
      </w:r>
      <w:r w:rsidR="00411396" w:rsidRPr="00AD23E4">
        <w:rPr>
          <w:rFonts w:ascii="Garamond" w:hAnsi="Garamond" w:cs="Arial"/>
          <w:i/>
          <w:iCs/>
          <w:sz w:val="22"/>
          <w:szCs w:val="22"/>
        </w:rPr>
        <w:t>G2</w:t>
      </w:r>
      <w:r w:rsidRPr="00AD23E4">
        <w:rPr>
          <w:rFonts w:ascii="Garamond" w:hAnsi="Garamond" w:cs="Arial"/>
          <w:i/>
          <w:iCs/>
          <w:sz w:val="22"/>
          <w:szCs w:val="22"/>
        </w:rPr>
        <w:t>.)</w:t>
      </w:r>
    </w:p>
    <w:p w14:paraId="0DF3A864" w14:textId="77777777" w:rsidR="00FE26A7" w:rsidRDefault="00FE26A7" w:rsidP="0013398C">
      <w:pPr>
        <w:pStyle w:val="En-tte"/>
        <w:tabs>
          <w:tab w:val="clear" w:pos="4536"/>
          <w:tab w:val="clear" w:pos="9072"/>
          <w:tab w:val="left" w:pos="0"/>
          <w:tab w:val="left" w:pos="2160"/>
        </w:tabs>
        <w:jc w:val="both"/>
        <w:rPr>
          <w:rFonts w:ascii="Garamond" w:hAnsi="Garamond" w:cs="Arial"/>
          <w:i/>
          <w:iCs/>
          <w:sz w:val="22"/>
          <w:szCs w:val="22"/>
        </w:rPr>
      </w:pPr>
    </w:p>
    <w:p w14:paraId="0404E4B3" w14:textId="77777777" w:rsidR="00AD23E4" w:rsidRDefault="00AD23E4" w:rsidP="0013398C">
      <w:pPr>
        <w:pStyle w:val="En-tte"/>
        <w:tabs>
          <w:tab w:val="clear" w:pos="4536"/>
          <w:tab w:val="clear" w:pos="9072"/>
          <w:tab w:val="left" w:pos="0"/>
          <w:tab w:val="left" w:pos="2160"/>
        </w:tabs>
        <w:jc w:val="both"/>
        <w:rPr>
          <w:rFonts w:ascii="Garamond" w:hAnsi="Garamond" w:cs="Arial"/>
          <w:i/>
          <w:iCs/>
          <w:sz w:val="22"/>
          <w:szCs w:val="22"/>
        </w:rPr>
      </w:pPr>
    </w:p>
    <w:p w14:paraId="35D000F1" w14:textId="0CAB60DC" w:rsidR="00AD23E4" w:rsidRDefault="00AD23E4" w:rsidP="0013398C">
      <w:pPr>
        <w:pStyle w:val="En-tte"/>
        <w:tabs>
          <w:tab w:val="clear" w:pos="4536"/>
          <w:tab w:val="clear" w:pos="9072"/>
          <w:tab w:val="left" w:pos="0"/>
          <w:tab w:val="left" w:pos="2160"/>
        </w:tabs>
        <w:jc w:val="both"/>
        <w:rPr>
          <w:rFonts w:ascii="Garamond" w:hAnsi="Garamond" w:cs="Arial"/>
          <w:i/>
          <w:iCs/>
          <w:sz w:val="22"/>
          <w:szCs w:val="22"/>
        </w:rPr>
      </w:pPr>
    </w:p>
    <w:p w14:paraId="74776A07" w14:textId="77777777" w:rsidR="00AD23E4" w:rsidRDefault="00AD23E4" w:rsidP="0013398C">
      <w:pPr>
        <w:pStyle w:val="En-tte"/>
        <w:tabs>
          <w:tab w:val="clear" w:pos="4536"/>
          <w:tab w:val="clear" w:pos="9072"/>
          <w:tab w:val="left" w:pos="0"/>
          <w:tab w:val="left" w:pos="2160"/>
        </w:tabs>
        <w:jc w:val="both"/>
        <w:rPr>
          <w:rFonts w:ascii="Garamond" w:hAnsi="Garamond" w:cs="Arial"/>
          <w:i/>
          <w:iCs/>
          <w:sz w:val="22"/>
          <w:szCs w:val="22"/>
        </w:rPr>
      </w:pPr>
    </w:p>
    <w:p w14:paraId="337AE4E1" w14:textId="77777777" w:rsidR="00AD23E4" w:rsidRPr="00AD23E4" w:rsidRDefault="00AD23E4" w:rsidP="0013398C">
      <w:pPr>
        <w:pStyle w:val="En-tte"/>
        <w:tabs>
          <w:tab w:val="clear" w:pos="4536"/>
          <w:tab w:val="clear" w:pos="9072"/>
          <w:tab w:val="left" w:pos="0"/>
          <w:tab w:val="left" w:pos="2160"/>
        </w:tabs>
        <w:jc w:val="both"/>
        <w:rPr>
          <w:rFonts w:ascii="Garamond" w:hAnsi="Garamond" w:cs="Arial"/>
          <w:i/>
          <w:iCs/>
          <w:sz w:val="22"/>
          <w:szCs w:val="22"/>
        </w:rPr>
      </w:pPr>
    </w:p>
    <w:p w14:paraId="578FBB66" w14:textId="77777777" w:rsidR="00614607" w:rsidRPr="00AD23E4" w:rsidRDefault="00411396" w:rsidP="0013398C">
      <w:pPr>
        <w:pStyle w:val="En-tte"/>
        <w:tabs>
          <w:tab w:val="clear" w:pos="4536"/>
          <w:tab w:val="clear" w:pos="9072"/>
          <w:tab w:val="left" w:pos="0"/>
          <w:tab w:val="left" w:pos="2160"/>
        </w:tabs>
        <w:jc w:val="both"/>
        <w:rPr>
          <w:rFonts w:ascii="Garamond" w:hAnsi="Garamond" w:cs="Arial"/>
          <w:b/>
          <w:bCs/>
          <w:sz w:val="22"/>
          <w:szCs w:val="22"/>
        </w:rPr>
      </w:pPr>
      <w:r w:rsidRPr="00AD23E4">
        <w:rPr>
          <w:rFonts w:ascii="Garamond" w:hAnsi="Garamond" w:cs="Arial"/>
          <w:b/>
          <w:bCs/>
          <w:sz w:val="22"/>
          <w:szCs w:val="22"/>
        </w:rPr>
        <w:lastRenderedPageBreak/>
        <w:t xml:space="preserve">G1 - </w:t>
      </w:r>
      <w:r w:rsidR="0013398C" w:rsidRPr="00AD23E4">
        <w:rPr>
          <w:rFonts w:ascii="Garamond" w:hAnsi="Garamond" w:cs="Arial"/>
          <w:b/>
          <w:bCs/>
          <w:sz w:val="22"/>
          <w:szCs w:val="22"/>
        </w:rPr>
        <w:t xml:space="preserve">Le candidat ne fournit que les renseignements demandés par l’acheteur au </w:t>
      </w:r>
      <w:r w:rsidR="00614607" w:rsidRPr="00AD23E4">
        <w:rPr>
          <w:rFonts w:ascii="Garamond" w:hAnsi="Garamond" w:cs="Arial"/>
          <w:b/>
          <w:bCs/>
          <w:sz w:val="22"/>
          <w:szCs w:val="22"/>
        </w:rPr>
        <w:t>titre de la ca</w:t>
      </w:r>
      <w:r w:rsidR="006A5F71" w:rsidRPr="00AD23E4">
        <w:rPr>
          <w:rFonts w:ascii="Garamond" w:hAnsi="Garamond" w:cs="Arial"/>
          <w:b/>
          <w:bCs/>
          <w:sz w:val="22"/>
          <w:szCs w:val="22"/>
        </w:rPr>
        <w:t xml:space="preserve">pacité </w:t>
      </w:r>
      <w:r w:rsidR="00E10A15" w:rsidRPr="00AD23E4">
        <w:rPr>
          <w:rFonts w:ascii="Garamond" w:hAnsi="Garamond" w:cs="Arial"/>
          <w:b/>
          <w:bCs/>
          <w:sz w:val="22"/>
          <w:szCs w:val="22"/>
        </w:rPr>
        <w:t>technique et professionnelle</w:t>
      </w:r>
      <w:r w:rsidR="006A5F71" w:rsidRPr="00AD23E4">
        <w:rPr>
          <w:rFonts w:ascii="Garamond" w:hAnsi="Garamond" w:cs="Arial"/>
          <w:b/>
          <w:bCs/>
          <w:sz w:val="22"/>
          <w:szCs w:val="22"/>
        </w:rPr>
        <w:t>, qu’il peut récapituler ici</w:t>
      </w:r>
    </w:p>
    <w:p w14:paraId="4015254D" w14:textId="77777777" w:rsidR="00614607" w:rsidRPr="00AD23E4" w:rsidRDefault="00614607">
      <w:pPr>
        <w:pStyle w:val="En-tte"/>
        <w:tabs>
          <w:tab w:val="clear" w:pos="4536"/>
          <w:tab w:val="clear" w:pos="9072"/>
          <w:tab w:val="left" w:pos="864"/>
        </w:tabs>
        <w:rPr>
          <w:rFonts w:ascii="Garamond" w:hAnsi="Garamond" w:cs="Arial"/>
          <w:sz w:val="22"/>
          <w:szCs w:val="22"/>
        </w:rPr>
      </w:pPr>
    </w:p>
    <w:p w14:paraId="0644CE5F" w14:textId="77777777" w:rsidR="00764264" w:rsidRPr="00AD23E4" w:rsidRDefault="00764264">
      <w:pPr>
        <w:pStyle w:val="En-tte"/>
        <w:tabs>
          <w:tab w:val="clear" w:pos="4536"/>
          <w:tab w:val="clear" w:pos="9072"/>
          <w:tab w:val="left" w:pos="864"/>
        </w:tabs>
        <w:rPr>
          <w:rFonts w:ascii="Garamond" w:hAnsi="Garamond" w:cs="Arial"/>
          <w:sz w:val="22"/>
          <w:szCs w:val="22"/>
        </w:rPr>
      </w:pPr>
    </w:p>
    <w:p w14:paraId="18ADCC5C" w14:textId="77777777" w:rsidR="00764264" w:rsidRPr="00AD23E4" w:rsidRDefault="00764264">
      <w:pPr>
        <w:pStyle w:val="En-tte"/>
        <w:tabs>
          <w:tab w:val="clear" w:pos="4536"/>
          <w:tab w:val="clear" w:pos="9072"/>
          <w:tab w:val="left" w:pos="864"/>
        </w:tabs>
        <w:rPr>
          <w:rFonts w:ascii="Garamond" w:hAnsi="Garamond" w:cs="Arial"/>
          <w:sz w:val="22"/>
          <w:szCs w:val="22"/>
        </w:rPr>
      </w:pPr>
    </w:p>
    <w:p w14:paraId="5E85A196" w14:textId="77777777" w:rsidR="00764264" w:rsidRPr="00AD23E4" w:rsidRDefault="00764264">
      <w:pPr>
        <w:pStyle w:val="En-tte"/>
        <w:tabs>
          <w:tab w:val="clear" w:pos="4536"/>
          <w:tab w:val="clear" w:pos="9072"/>
          <w:tab w:val="left" w:pos="864"/>
        </w:tabs>
        <w:rPr>
          <w:rFonts w:ascii="Garamond" w:hAnsi="Garamond" w:cs="Arial"/>
          <w:sz w:val="22"/>
          <w:szCs w:val="22"/>
        </w:rPr>
      </w:pPr>
    </w:p>
    <w:p w14:paraId="4794F239" w14:textId="77777777" w:rsidR="00764264" w:rsidRPr="00AD23E4" w:rsidRDefault="00764264">
      <w:pPr>
        <w:pStyle w:val="En-tte"/>
        <w:tabs>
          <w:tab w:val="clear" w:pos="4536"/>
          <w:tab w:val="clear" w:pos="9072"/>
          <w:tab w:val="left" w:pos="864"/>
        </w:tabs>
        <w:rPr>
          <w:rFonts w:ascii="Garamond" w:hAnsi="Garamond" w:cs="Arial"/>
          <w:sz w:val="22"/>
          <w:szCs w:val="22"/>
        </w:rPr>
      </w:pPr>
    </w:p>
    <w:p w14:paraId="381D62C7" w14:textId="77777777" w:rsidR="00764264" w:rsidRPr="00AD23E4" w:rsidRDefault="00764264">
      <w:pPr>
        <w:pStyle w:val="En-tte"/>
        <w:tabs>
          <w:tab w:val="clear" w:pos="4536"/>
          <w:tab w:val="clear" w:pos="9072"/>
          <w:tab w:val="left" w:pos="864"/>
        </w:tabs>
        <w:rPr>
          <w:rFonts w:ascii="Garamond" w:hAnsi="Garamond" w:cs="Arial"/>
          <w:sz w:val="22"/>
          <w:szCs w:val="22"/>
        </w:rPr>
      </w:pPr>
    </w:p>
    <w:p w14:paraId="5A633F9D" w14:textId="77777777" w:rsidR="00764264" w:rsidRPr="00AD23E4" w:rsidRDefault="00764264">
      <w:pPr>
        <w:pStyle w:val="En-tte"/>
        <w:tabs>
          <w:tab w:val="clear" w:pos="4536"/>
          <w:tab w:val="clear" w:pos="9072"/>
          <w:tab w:val="left" w:pos="864"/>
        </w:tabs>
        <w:rPr>
          <w:rFonts w:ascii="Garamond" w:hAnsi="Garamond" w:cs="Arial"/>
          <w:sz w:val="22"/>
          <w:szCs w:val="22"/>
        </w:rPr>
      </w:pPr>
    </w:p>
    <w:p w14:paraId="2C8C4347" w14:textId="77777777" w:rsidR="00764264" w:rsidRPr="00AD23E4" w:rsidRDefault="00764264">
      <w:pPr>
        <w:pStyle w:val="En-tte"/>
        <w:tabs>
          <w:tab w:val="clear" w:pos="4536"/>
          <w:tab w:val="clear" w:pos="9072"/>
          <w:tab w:val="left" w:pos="864"/>
        </w:tabs>
        <w:rPr>
          <w:rFonts w:ascii="Garamond" w:hAnsi="Garamond" w:cs="Arial"/>
          <w:sz w:val="22"/>
          <w:szCs w:val="22"/>
        </w:rPr>
      </w:pPr>
    </w:p>
    <w:p w14:paraId="1BFDBB15" w14:textId="77777777" w:rsidR="00764264" w:rsidRPr="00AD23E4" w:rsidRDefault="00764264">
      <w:pPr>
        <w:pStyle w:val="En-tte"/>
        <w:tabs>
          <w:tab w:val="clear" w:pos="4536"/>
          <w:tab w:val="clear" w:pos="9072"/>
          <w:tab w:val="left" w:pos="864"/>
        </w:tabs>
        <w:rPr>
          <w:rFonts w:ascii="Garamond" w:hAnsi="Garamond" w:cs="Arial"/>
          <w:sz w:val="22"/>
          <w:szCs w:val="22"/>
        </w:rPr>
      </w:pPr>
    </w:p>
    <w:p w14:paraId="6FFEE89F" w14:textId="77777777" w:rsidR="00764264" w:rsidRPr="00AD23E4" w:rsidRDefault="00764264">
      <w:pPr>
        <w:pStyle w:val="En-tte"/>
        <w:tabs>
          <w:tab w:val="clear" w:pos="4536"/>
          <w:tab w:val="clear" w:pos="9072"/>
          <w:tab w:val="left" w:pos="864"/>
        </w:tabs>
        <w:rPr>
          <w:rFonts w:ascii="Garamond" w:hAnsi="Garamond" w:cs="Arial"/>
          <w:sz w:val="22"/>
          <w:szCs w:val="22"/>
        </w:rPr>
      </w:pPr>
    </w:p>
    <w:p w14:paraId="212F0D5B" w14:textId="77777777" w:rsidR="00FB44EA" w:rsidRPr="00AD23E4" w:rsidRDefault="00FB44EA">
      <w:pPr>
        <w:pStyle w:val="En-tte"/>
        <w:tabs>
          <w:tab w:val="clear" w:pos="4536"/>
          <w:tab w:val="clear" w:pos="9072"/>
          <w:tab w:val="left" w:pos="864"/>
        </w:tabs>
        <w:rPr>
          <w:rFonts w:ascii="Garamond" w:hAnsi="Garamond" w:cs="Arial"/>
          <w:sz w:val="22"/>
          <w:szCs w:val="22"/>
        </w:rPr>
      </w:pPr>
    </w:p>
    <w:p w14:paraId="25201D9F" w14:textId="77777777" w:rsidR="00764264" w:rsidRPr="00AD23E4" w:rsidRDefault="00764264">
      <w:pPr>
        <w:pStyle w:val="En-tte"/>
        <w:tabs>
          <w:tab w:val="clear" w:pos="4536"/>
          <w:tab w:val="clear" w:pos="9072"/>
          <w:tab w:val="left" w:pos="864"/>
        </w:tabs>
        <w:rPr>
          <w:rFonts w:ascii="Garamond" w:hAnsi="Garamond" w:cs="Arial"/>
          <w:sz w:val="22"/>
          <w:szCs w:val="22"/>
        </w:rPr>
      </w:pPr>
    </w:p>
    <w:p w14:paraId="5C1D3420" w14:textId="77777777" w:rsidR="00764264" w:rsidRPr="00AD23E4" w:rsidRDefault="00764264">
      <w:pPr>
        <w:pStyle w:val="En-tte"/>
        <w:tabs>
          <w:tab w:val="clear" w:pos="4536"/>
          <w:tab w:val="clear" w:pos="9072"/>
          <w:tab w:val="left" w:pos="864"/>
        </w:tabs>
        <w:rPr>
          <w:rFonts w:ascii="Garamond" w:hAnsi="Garamond" w:cs="Arial"/>
          <w:sz w:val="22"/>
          <w:szCs w:val="22"/>
        </w:rPr>
      </w:pPr>
    </w:p>
    <w:p w14:paraId="6765A7E2" w14:textId="77777777" w:rsidR="00764264" w:rsidRPr="00AD23E4" w:rsidRDefault="00764264">
      <w:pPr>
        <w:pStyle w:val="En-tte"/>
        <w:tabs>
          <w:tab w:val="clear" w:pos="4536"/>
          <w:tab w:val="clear" w:pos="9072"/>
          <w:tab w:val="left" w:pos="864"/>
        </w:tabs>
        <w:rPr>
          <w:rFonts w:ascii="Garamond" w:hAnsi="Garamond" w:cs="Arial"/>
          <w:sz w:val="22"/>
          <w:szCs w:val="22"/>
        </w:rPr>
      </w:pPr>
    </w:p>
    <w:p w14:paraId="41E67765" w14:textId="77777777" w:rsidR="00912339" w:rsidRPr="00AD23E4" w:rsidRDefault="00912339">
      <w:pPr>
        <w:pStyle w:val="En-tte"/>
        <w:tabs>
          <w:tab w:val="clear" w:pos="4536"/>
          <w:tab w:val="clear" w:pos="9072"/>
          <w:tab w:val="left" w:pos="864"/>
        </w:tabs>
        <w:rPr>
          <w:rFonts w:ascii="Garamond" w:hAnsi="Garamond" w:cs="Arial"/>
          <w:sz w:val="22"/>
          <w:szCs w:val="22"/>
        </w:rPr>
      </w:pPr>
    </w:p>
    <w:p w14:paraId="417F45EB" w14:textId="77777777" w:rsidR="00912339" w:rsidRPr="00AD23E4" w:rsidRDefault="00912339">
      <w:pPr>
        <w:pStyle w:val="En-tte"/>
        <w:tabs>
          <w:tab w:val="clear" w:pos="4536"/>
          <w:tab w:val="clear" w:pos="9072"/>
          <w:tab w:val="left" w:pos="864"/>
        </w:tabs>
        <w:rPr>
          <w:rFonts w:ascii="Garamond" w:hAnsi="Garamond" w:cs="Arial"/>
          <w:sz w:val="22"/>
          <w:szCs w:val="22"/>
        </w:rPr>
      </w:pPr>
    </w:p>
    <w:p w14:paraId="4AAA153F" w14:textId="77777777" w:rsidR="00912339" w:rsidRPr="00AD23E4" w:rsidRDefault="00912339">
      <w:pPr>
        <w:pStyle w:val="En-tte"/>
        <w:tabs>
          <w:tab w:val="clear" w:pos="4536"/>
          <w:tab w:val="clear" w:pos="9072"/>
          <w:tab w:val="left" w:pos="864"/>
        </w:tabs>
        <w:rPr>
          <w:rFonts w:ascii="Garamond" w:hAnsi="Garamond" w:cs="Arial"/>
          <w:sz w:val="22"/>
          <w:szCs w:val="22"/>
        </w:rPr>
      </w:pPr>
    </w:p>
    <w:p w14:paraId="79FDF9A9" w14:textId="77777777" w:rsidR="00411396" w:rsidRPr="00AD23E4" w:rsidRDefault="00411396" w:rsidP="00411396">
      <w:pPr>
        <w:pStyle w:val="En-tte"/>
        <w:tabs>
          <w:tab w:val="clear" w:pos="4536"/>
          <w:tab w:val="clear" w:pos="9072"/>
          <w:tab w:val="left" w:pos="0"/>
          <w:tab w:val="left" w:pos="2160"/>
        </w:tabs>
        <w:jc w:val="both"/>
        <w:rPr>
          <w:rFonts w:ascii="Garamond" w:hAnsi="Garamond" w:cs="Arial"/>
          <w:iCs/>
          <w:sz w:val="22"/>
          <w:szCs w:val="22"/>
        </w:rPr>
      </w:pPr>
      <w:r w:rsidRPr="00AD23E4">
        <w:rPr>
          <w:rFonts w:ascii="Garamond" w:hAnsi="Garamond" w:cs="Arial"/>
          <w:b/>
          <w:bCs/>
          <w:sz w:val="22"/>
          <w:szCs w:val="22"/>
        </w:rPr>
        <w:t xml:space="preserve">G2 </w:t>
      </w:r>
      <w:r w:rsidR="00FD5C88" w:rsidRPr="00AD23E4">
        <w:rPr>
          <w:rFonts w:ascii="Garamond" w:hAnsi="Garamond" w:cs="Arial"/>
          <w:b/>
          <w:bCs/>
          <w:sz w:val="22"/>
          <w:szCs w:val="22"/>
        </w:rPr>
        <w:t>-</w:t>
      </w:r>
      <w:r w:rsidRPr="00AD23E4">
        <w:rPr>
          <w:rFonts w:ascii="Garamond" w:hAnsi="Garamond" w:cs="Arial"/>
          <w:b/>
          <w:bCs/>
          <w:sz w:val="22"/>
          <w:szCs w:val="22"/>
        </w:rPr>
        <w:t xml:space="preserve"> Documents de preuve disponibles en ligne (</w:t>
      </w:r>
      <w:r w:rsidR="00717070" w:rsidRPr="00AD23E4">
        <w:rPr>
          <w:rFonts w:ascii="Garamond" w:hAnsi="Garamond" w:cs="Arial"/>
          <w:b/>
          <w:bCs/>
          <w:sz w:val="22"/>
          <w:szCs w:val="22"/>
        </w:rPr>
        <w:t xml:space="preserve">applicable </w:t>
      </w:r>
      <w:r w:rsidR="00717070" w:rsidRPr="00AD23E4">
        <w:rPr>
          <w:rFonts w:ascii="Garamond" w:hAnsi="Garamond" w:cs="Arial"/>
          <w:b/>
          <w:bCs/>
          <w:sz w:val="22"/>
          <w:szCs w:val="22"/>
          <w:u w:val="single"/>
        </w:rPr>
        <w:t>pour tous les marchés publics autres que MDS</w:t>
      </w:r>
      <w:r w:rsidR="00717070" w:rsidRPr="00AD23E4">
        <w:rPr>
          <w:rFonts w:ascii="Garamond" w:hAnsi="Garamond" w:cs="Arial"/>
          <w:b/>
          <w:bCs/>
          <w:sz w:val="22"/>
          <w:szCs w:val="22"/>
        </w:rPr>
        <w:t xml:space="preserve"> et, pour les MDS, uniquement lorsque l’acheteur a autorisé les candidats à ne pas fournir ces documents de preuve en application de l’</w:t>
      </w:r>
      <w:hyperlink r:id="rId41" w:history="1">
        <w:r w:rsidR="00717070" w:rsidRPr="00AD23E4">
          <w:rPr>
            <w:rStyle w:val="Lienhypertexte"/>
            <w:rFonts w:ascii="Garamond" w:hAnsi="Garamond" w:cs="Arial"/>
            <w:b/>
            <w:bCs/>
            <w:sz w:val="22"/>
            <w:szCs w:val="22"/>
          </w:rPr>
          <w:t>article R. 2343-14</w:t>
        </w:r>
      </w:hyperlink>
      <w:r w:rsidR="00717070" w:rsidRPr="00AD23E4">
        <w:rPr>
          <w:rFonts w:ascii="Garamond" w:hAnsi="Garamond" w:cs="Arial"/>
          <w:b/>
          <w:bCs/>
          <w:sz w:val="22"/>
          <w:szCs w:val="22"/>
        </w:rPr>
        <w:t xml:space="preserve"> du code de la commande publique</w:t>
      </w:r>
      <w:r w:rsidRPr="00AD23E4">
        <w:rPr>
          <w:rFonts w:ascii="Garamond" w:hAnsi="Garamond" w:cs="Arial"/>
          <w:b/>
          <w:bCs/>
          <w:sz w:val="22"/>
          <w:szCs w:val="22"/>
        </w:rPr>
        <w:t>) :</w:t>
      </w:r>
    </w:p>
    <w:p w14:paraId="1F5FB831" w14:textId="77777777" w:rsidR="00764264" w:rsidRPr="00AD23E4" w:rsidRDefault="00764264">
      <w:pPr>
        <w:pStyle w:val="En-tte"/>
        <w:tabs>
          <w:tab w:val="clear" w:pos="4536"/>
          <w:tab w:val="clear" w:pos="9072"/>
          <w:tab w:val="left" w:pos="864"/>
        </w:tabs>
        <w:rPr>
          <w:rFonts w:ascii="Garamond" w:hAnsi="Garamond" w:cs="Arial"/>
          <w:sz w:val="22"/>
          <w:szCs w:val="22"/>
        </w:rPr>
      </w:pPr>
    </w:p>
    <w:p w14:paraId="3629E394" w14:textId="77777777" w:rsidR="00411396" w:rsidRPr="00AD23E4" w:rsidRDefault="00411396" w:rsidP="00411396">
      <w:pPr>
        <w:pStyle w:val="En-tte"/>
        <w:tabs>
          <w:tab w:val="left" w:pos="864"/>
        </w:tabs>
        <w:rPr>
          <w:rFonts w:ascii="Garamond" w:hAnsi="Garamond" w:cs="Arial"/>
          <w:i/>
          <w:sz w:val="22"/>
          <w:szCs w:val="22"/>
        </w:rPr>
      </w:pPr>
      <w:r w:rsidRPr="00AD23E4">
        <w:rPr>
          <w:rFonts w:ascii="Garamond" w:hAnsi="Garamond" w:cs="Arial"/>
          <w:i/>
          <w:sz w:val="22"/>
          <w:szCs w:val="22"/>
        </w:rPr>
        <w:t>Le cas échéant, adresse internet à laquelle les documents justificatifs et moyens de preuve sont accessibles directement et gratuitement, ainsi que l’ensemble des renseignements nécessaires pour y accéder :</w:t>
      </w:r>
    </w:p>
    <w:p w14:paraId="000C6BF4" w14:textId="77777777" w:rsidR="000E3A79" w:rsidRPr="00AD23E4" w:rsidRDefault="000E3A79" w:rsidP="000E3A79">
      <w:pPr>
        <w:rPr>
          <w:rFonts w:ascii="Garamond" w:hAnsi="Garamond" w:cs="Arial"/>
          <w:i/>
          <w:sz w:val="22"/>
          <w:szCs w:val="22"/>
        </w:rPr>
      </w:pPr>
      <w:r w:rsidRPr="00AD23E4">
        <w:rPr>
          <w:rFonts w:ascii="Garamond" w:hAnsi="Garamond" w:cs="Arial"/>
          <w:i/>
          <w:sz w:val="22"/>
          <w:szCs w:val="22"/>
        </w:rPr>
        <w:t>(Si l’adresse et les renseignements sont identiques à ceux fournis plus haut se contenter de renvoyer à la rubrique concernée.)</w:t>
      </w:r>
    </w:p>
    <w:p w14:paraId="7796122E" w14:textId="77777777" w:rsidR="00411396" w:rsidRPr="00AD23E4" w:rsidRDefault="00411396" w:rsidP="00411396">
      <w:pPr>
        <w:pStyle w:val="En-tte"/>
        <w:tabs>
          <w:tab w:val="left" w:pos="864"/>
        </w:tabs>
        <w:rPr>
          <w:rFonts w:ascii="Garamond" w:hAnsi="Garamond" w:cs="Arial"/>
          <w:sz w:val="22"/>
          <w:szCs w:val="22"/>
        </w:rPr>
      </w:pPr>
    </w:p>
    <w:p w14:paraId="534464CC" w14:textId="77777777" w:rsidR="00411396" w:rsidRPr="00AD23E4" w:rsidRDefault="00411396" w:rsidP="00827FD0">
      <w:pPr>
        <w:ind w:left="284"/>
        <w:rPr>
          <w:rFonts w:ascii="Garamond" w:hAnsi="Garamond" w:cs="Arial"/>
          <w:sz w:val="22"/>
          <w:szCs w:val="22"/>
        </w:rPr>
      </w:pPr>
      <w:r w:rsidRPr="00AD23E4">
        <w:rPr>
          <w:rFonts w:ascii="Garamond" w:hAnsi="Garamond" w:cs="Arial"/>
          <w:sz w:val="22"/>
          <w:szCs w:val="22"/>
        </w:rPr>
        <w:t>- Adresse internet :</w:t>
      </w:r>
    </w:p>
    <w:p w14:paraId="01DBD7EE" w14:textId="77777777" w:rsidR="00411396" w:rsidRPr="00AD23E4" w:rsidRDefault="00411396" w:rsidP="00411396">
      <w:pPr>
        <w:pStyle w:val="En-tte"/>
        <w:tabs>
          <w:tab w:val="left" w:pos="864"/>
        </w:tabs>
        <w:rPr>
          <w:rFonts w:ascii="Garamond" w:hAnsi="Garamond" w:cs="Arial"/>
          <w:sz w:val="22"/>
          <w:szCs w:val="22"/>
        </w:rPr>
      </w:pPr>
    </w:p>
    <w:p w14:paraId="69F77590" w14:textId="77777777" w:rsidR="00717070" w:rsidRPr="00AD23E4" w:rsidRDefault="00717070" w:rsidP="00411396">
      <w:pPr>
        <w:pStyle w:val="En-tte"/>
        <w:tabs>
          <w:tab w:val="left" w:pos="864"/>
        </w:tabs>
        <w:rPr>
          <w:rFonts w:ascii="Garamond" w:hAnsi="Garamond" w:cs="Arial"/>
          <w:sz w:val="22"/>
          <w:szCs w:val="22"/>
        </w:rPr>
      </w:pPr>
    </w:p>
    <w:p w14:paraId="556606AE" w14:textId="77777777" w:rsidR="00411396" w:rsidRPr="00AD23E4" w:rsidRDefault="00411396" w:rsidP="00411396">
      <w:pPr>
        <w:pStyle w:val="En-tte"/>
        <w:tabs>
          <w:tab w:val="left" w:pos="864"/>
        </w:tabs>
        <w:rPr>
          <w:rFonts w:ascii="Garamond" w:hAnsi="Garamond" w:cs="Arial"/>
          <w:sz w:val="22"/>
          <w:szCs w:val="22"/>
        </w:rPr>
      </w:pPr>
    </w:p>
    <w:p w14:paraId="461B2B3C" w14:textId="77777777" w:rsidR="00411396" w:rsidRPr="00AD23E4" w:rsidRDefault="00411396" w:rsidP="00827FD0">
      <w:pPr>
        <w:ind w:left="284"/>
        <w:rPr>
          <w:rFonts w:ascii="Garamond" w:hAnsi="Garamond" w:cs="Arial"/>
          <w:sz w:val="22"/>
          <w:szCs w:val="22"/>
        </w:rPr>
      </w:pPr>
      <w:r w:rsidRPr="00AD23E4">
        <w:rPr>
          <w:rFonts w:ascii="Garamond" w:hAnsi="Garamond" w:cs="Arial"/>
          <w:sz w:val="22"/>
          <w:szCs w:val="22"/>
        </w:rPr>
        <w:t>- Renseignements nécessaires pour y accéder :</w:t>
      </w:r>
    </w:p>
    <w:p w14:paraId="1B567776" w14:textId="77777777" w:rsidR="00411396" w:rsidRPr="00AD23E4" w:rsidRDefault="00411396" w:rsidP="00411396">
      <w:pPr>
        <w:pStyle w:val="En-tte"/>
        <w:tabs>
          <w:tab w:val="left" w:pos="864"/>
        </w:tabs>
        <w:rPr>
          <w:rFonts w:ascii="Garamond" w:hAnsi="Garamond" w:cs="Arial"/>
          <w:sz w:val="22"/>
          <w:szCs w:val="22"/>
        </w:rPr>
      </w:pPr>
    </w:p>
    <w:p w14:paraId="5F31BB76" w14:textId="77777777" w:rsidR="00411396" w:rsidRPr="00AD23E4" w:rsidRDefault="00411396" w:rsidP="00411396">
      <w:pPr>
        <w:pStyle w:val="En-tte"/>
        <w:tabs>
          <w:tab w:val="left" w:pos="864"/>
        </w:tabs>
        <w:rPr>
          <w:rFonts w:ascii="Garamond" w:hAnsi="Garamond" w:cs="Arial"/>
          <w:sz w:val="22"/>
          <w:szCs w:val="22"/>
        </w:rPr>
      </w:pPr>
    </w:p>
    <w:p w14:paraId="11F196A8" w14:textId="77777777" w:rsidR="00411396" w:rsidRPr="00AD23E4" w:rsidRDefault="00411396" w:rsidP="00411396">
      <w:pPr>
        <w:pStyle w:val="En-tte"/>
        <w:tabs>
          <w:tab w:val="left" w:pos="864"/>
        </w:tabs>
        <w:rPr>
          <w:rFonts w:ascii="Garamond" w:hAnsi="Garamond" w:cs="Arial"/>
          <w:sz w:val="22"/>
          <w:szCs w:val="22"/>
        </w:rPr>
      </w:pPr>
    </w:p>
    <w:p w14:paraId="7C2D5703" w14:textId="77777777" w:rsidR="00717070" w:rsidRPr="00AD23E4" w:rsidRDefault="00717070" w:rsidP="00411396">
      <w:pPr>
        <w:pStyle w:val="En-tte"/>
        <w:tabs>
          <w:tab w:val="left" w:pos="864"/>
        </w:tabs>
        <w:rPr>
          <w:rFonts w:ascii="Garamond" w:hAnsi="Garamond" w:cs="Arial"/>
          <w:sz w:val="22"/>
          <w:szCs w:val="22"/>
        </w:rPr>
      </w:pPr>
    </w:p>
    <w:p w14:paraId="726FFFD4" w14:textId="77777777" w:rsidR="00717070" w:rsidRPr="00AD23E4" w:rsidRDefault="00717070" w:rsidP="00411396">
      <w:pPr>
        <w:pStyle w:val="En-tte"/>
        <w:tabs>
          <w:tab w:val="left" w:pos="864"/>
        </w:tabs>
        <w:rPr>
          <w:rFonts w:ascii="Garamond" w:hAnsi="Garamond" w:cs="Arial"/>
          <w:sz w:val="22"/>
          <w:szCs w:val="22"/>
        </w:rPr>
      </w:pPr>
    </w:p>
    <w:p w14:paraId="4DB65E07" w14:textId="77777777" w:rsidR="00717070" w:rsidRPr="00AD23E4" w:rsidRDefault="00717070" w:rsidP="00411396">
      <w:pPr>
        <w:pStyle w:val="En-tte"/>
        <w:tabs>
          <w:tab w:val="left" w:pos="864"/>
        </w:tabs>
        <w:rPr>
          <w:rFonts w:ascii="Garamond" w:hAnsi="Garamond" w:cs="Arial"/>
          <w:sz w:val="22"/>
          <w:szCs w:val="22"/>
        </w:rPr>
      </w:pPr>
    </w:p>
    <w:p w14:paraId="68420FAD" w14:textId="77777777" w:rsidR="00717070" w:rsidRPr="00AD23E4" w:rsidRDefault="00717070" w:rsidP="00411396">
      <w:pPr>
        <w:pStyle w:val="En-tte"/>
        <w:tabs>
          <w:tab w:val="left" w:pos="864"/>
        </w:tabs>
        <w:rPr>
          <w:rFonts w:ascii="Garamond" w:hAnsi="Garamond" w:cs="Arial"/>
          <w:sz w:val="22"/>
          <w:szCs w:val="22"/>
        </w:rPr>
      </w:pPr>
    </w:p>
    <w:p w14:paraId="49605795" w14:textId="77777777" w:rsidR="00717070" w:rsidRPr="00AD23E4" w:rsidRDefault="00717070" w:rsidP="00411396">
      <w:pPr>
        <w:pStyle w:val="En-tte"/>
        <w:tabs>
          <w:tab w:val="left" w:pos="864"/>
        </w:tabs>
        <w:rPr>
          <w:rFonts w:ascii="Garamond" w:hAnsi="Garamond" w:cs="Arial"/>
          <w:sz w:val="22"/>
          <w:szCs w:val="22"/>
        </w:rPr>
      </w:pPr>
    </w:p>
    <w:p w14:paraId="100CD303" w14:textId="77777777" w:rsidR="00717070" w:rsidRPr="00AD23E4" w:rsidRDefault="00717070" w:rsidP="00411396">
      <w:pPr>
        <w:pStyle w:val="En-tte"/>
        <w:tabs>
          <w:tab w:val="left" w:pos="864"/>
        </w:tabs>
        <w:rPr>
          <w:rFonts w:ascii="Garamond" w:hAnsi="Garamond" w:cs="Arial"/>
          <w:sz w:val="22"/>
          <w:szCs w:val="22"/>
        </w:rPr>
      </w:pPr>
    </w:p>
    <w:p w14:paraId="5707D26F" w14:textId="77777777" w:rsidR="00717070" w:rsidRPr="00AD23E4" w:rsidRDefault="00717070" w:rsidP="00411396">
      <w:pPr>
        <w:pStyle w:val="En-tte"/>
        <w:tabs>
          <w:tab w:val="left" w:pos="864"/>
        </w:tabs>
        <w:rPr>
          <w:rFonts w:ascii="Garamond" w:hAnsi="Garamond" w:cs="Arial"/>
          <w:sz w:val="22"/>
          <w:szCs w:val="22"/>
        </w:rPr>
      </w:pPr>
    </w:p>
    <w:p w14:paraId="6220DCF1" w14:textId="77777777" w:rsidR="00411396" w:rsidRPr="00AD23E4" w:rsidRDefault="00411396" w:rsidP="00411396">
      <w:pPr>
        <w:pStyle w:val="En-tte"/>
        <w:tabs>
          <w:tab w:val="left" w:pos="864"/>
        </w:tabs>
        <w:rPr>
          <w:rFonts w:ascii="Garamond" w:hAnsi="Garamond"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AD23E4" w14:paraId="32D0E49D" w14:textId="77777777">
        <w:tc>
          <w:tcPr>
            <w:tcW w:w="10331" w:type="dxa"/>
            <w:shd w:val="clear" w:color="auto" w:fill="66CCFF"/>
          </w:tcPr>
          <w:p w14:paraId="21C8E39E" w14:textId="77777777" w:rsidR="00472B25" w:rsidRPr="00AD23E4" w:rsidRDefault="001A1D05" w:rsidP="00D21AD8">
            <w:pPr>
              <w:tabs>
                <w:tab w:val="left" w:pos="-142"/>
              </w:tabs>
              <w:jc w:val="both"/>
              <w:rPr>
                <w:rFonts w:ascii="Garamond" w:hAnsi="Garamond" w:cs="Arial"/>
                <w:i/>
                <w:iCs/>
                <w:sz w:val="22"/>
                <w:szCs w:val="22"/>
              </w:rPr>
            </w:pPr>
            <w:r w:rsidRPr="00AD23E4">
              <w:rPr>
                <w:rFonts w:ascii="Garamond" w:hAnsi="Garamond" w:cs="Arial"/>
                <w:b/>
                <w:bCs/>
                <w:sz w:val="22"/>
                <w:szCs w:val="22"/>
                <w:shd w:val="clear" w:color="auto" w:fill="66CCFF"/>
              </w:rPr>
              <w:t xml:space="preserve">H </w:t>
            </w:r>
            <w:r w:rsidR="00472B25" w:rsidRPr="00AD23E4">
              <w:rPr>
                <w:rFonts w:ascii="Garamond" w:hAnsi="Garamond" w:cs="Arial"/>
                <w:b/>
                <w:bCs/>
                <w:sz w:val="22"/>
                <w:szCs w:val="22"/>
                <w:shd w:val="clear" w:color="auto" w:fill="66CCFF"/>
              </w:rPr>
              <w:t>- Capacités des opérateurs économiques sur lesquels le candidat individuel ou le membre du groupement s’appui</w:t>
            </w:r>
            <w:r w:rsidR="00FB44EA" w:rsidRPr="00AD23E4">
              <w:rPr>
                <w:rFonts w:ascii="Garamond" w:hAnsi="Garamond" w:cs="Arial"/>
                <w:b/>
                <w:bCs/>
                <w:sz w:val="22"/>
                <w:szCs w:val="22"/>
                <w:shd w:val="clear" w:color="auto" w:fill="66CCFF"/>
              </w:rPr>
              <w:t>e pour présenter sa candidature</w:t>
            </w:r>
          </w:p>
        </w:tc>
      </w:tr>
    </w:tbl>
    <w:p w14:paraId="12DF2811" w14:textId="77777777" w:rsidR="009A04B2" w:rsidRPr="00AD23E4" w:rsidRDefault="009A04B2">
      <w:pPr>
        <w:tabs>
          <w:tab w:val="left" w:pos="576"/>
        </w:tabs>
        <w:spacing w:before="120"/>
        <w:jc w:val="both"/>
        <w:rPr>
          <w:rFonts w:ascii="Garamond" w:hAnsi="Garamond" w:cs="Arial"/>
          <w:i/>
          <w:iCs/>
          <w:sz w:val="22"/>
          <w:szCs w:val="22"/>
        </w:rPr>
      </w:pPr>
      <w:r w:rsidRPr="00AD23E4">
        <w:rPr>
          <w:rFonts w:ascii="Garamond" w:hAnsi="Garamond"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sidRPr="00AD23E4">
          <w:rPr>
            <w:rStyle w:val="Lienhypertexte"/>
            <w:rFonts w:ascii="Garamond" w:hAnsi="Garamond" w:cs="Arial"/>
            <w:i/>
            <w:iCs/>
            <w:sz w:val="22"/>
            <w:szCs w:val="22"/>
          </w:rPr>
          <w:t>article </w:t>
        </w:r>
        <w:r w:rsidR="00717070" w:rsidRPr="00AD23E4">
          <w:rPr>
            <w:rStyle w:val="Lienhypertexte"/>
            <w:rFonts w:ascii="Garamond" w:hAnsi="Garamond" w:cs="Arial"/>
            <w:i/>
            <w:iCs/>
            <w:sz w:val="22"/>
            <w:szCs w:val="22"/>
          </w:rPr>
          <w:t>R. 2142-3</w:t>
        </w:r>
      </w:hyperlink>
      <w:r w:rsidRPr="00AD23E4">
        <w:rPr>
          <w:rFonts w:ascii="Garamond" w:hAnsi="Garamond" w:cs="Arial"/>
          <w:i/>
          <w:iCs/>
          <w:sz w:val="22"/>
          <w:szCs w:val="22"/>
        </w:rPr>
        <w:t xml:space="preserve"> </w:t>
      </w:r>
      <w:r w:rsidR="00717070" w:rsidRPr="00AD23E4">
        <w:rPr>
          <w:rFonts w:ascii="Garamond" w:hAnsi="Garamond" w:cs="Arial"/>
          <w:i/>
          <w:iCs/>
          <w:sz w:val="22"/>
          <w:szCs w:val="22"/>
        </w:rPr>
        <w:t>du code de la commande publique auquel l’</w:t>
      </w:r>
      <w:hyperlink r:id="rId43" w:history="1">
        <w:r w:rsidR="00717070" w:rsidRPr="00AD23E4">
          <w:rPr>
            <w:rStyle w:val="Lienhypertexte"/>
            <w:rFonts w:ascii="Garamond" w:hAnsi="Garamond" w:cs="Arial"/>
            <w:i/>
            <w:iCs/>
            <w:sz w:val="22"/>
            <w:szCs w:val="22"/>
          </w:rPr>
          <w:t>article R. 2342-2</w:t>
        </w:r>
      </w:hyperlink>
      <w:r w:rsidR="00717070" w:rsidRPr="00AD23E4">
        <w:rPr>
          <w:rFonts w:ascii="Garamond" w:hAnsi="Garamond" w:cs="Arial"/>
          <w:i/>
          <w:iCs/>
          <w:sz w:val="22"/>
          <w:szCs w:val="22"/>
        </w:rPr>
        <w:t xml:space="preserve"> renvoie</w:t>
      </w:r>
      <w:r w:rsidRPr="00AD23E4">
        <w:rPr>
          <w:rFonts w:ascii="Garamond" w:hAnsi="Garamond" w:cs="Arial"/>
          <w:i/>
          <w:iCs/>
          <w:sz w:val="22"/>
          <w:szCs w:val="22"/>
        </w:rPr>
        <w:t>.</w:t>
      </w:r>
    </w:p>
    <w:p w14:paraId="1610BD2A" w14:textId="77777777" w:rsidR="00472B25" w:rsidRPr="00AD23E4" w:rsidRDefault="00472B25">
      <w:pPr>
        <w:tabs>
          <w:tab w:val="left" w:pos="576"/>
        </w:tabs>
        <w:spacing w:before="120"/>
        <w:jc w:val="both"/>
        <w:rPr>
          <w:rFonts w:ascii="Garamond" w:hAnsi="Garamond" w:cs="Arial"/>
          <w:iCs/>
          <w:sz w:val="22"/>
          <w:szCs w:val="22"/>
        </w:rPr>
      </w:pPr>
      <w:r w:rsidRPr="00AD23E4">
        <w:rPr>
          <w:rFonts w:ascii="Garamond" w:hAnsi="Garamond" w:cs="Arial"/>
          <w:i/>
          <w:iCs/>
          <w:sz w:val="22"/>
          <w:szCs w:val="22"/>
        </w:rPr>
        <w:t>(Joindre,</w:t>
      </w:r>
      <w:r w:rsidR="0013398C" w:rsidRPr="00AD23E4">
        <w:rPr>
          <w:rFonts w:ascii="Garamond" w:hAnsi="Garamond" w:cs="Arial"/>
          <w:i/>
          <w:sz w:val="22"/>
          <w:szCs w:val="22"/>
        </w:rPr>
        <w:t xml:space="preserve"> pour chaque opérateur économique,</w:t>
      </w:r>
      <w:r w:rsidRPr="00AD23E4">
        <w:rPr>
          <w:rFonts w:ascii="Garamond" w:hAnsi="Garamond" w:cs="Arial"/>
          <w:i/>
          <w:iCs/>
          <w:sz w:val="22"/>
          <w:szCs w:val="22"/>
        </w:rPr>
        <w:t xml:space="preserve"> en annexe du DC2, </w:t>
      </w:r>
      <w:r w:rsidR="0013398C" w:rsidRPr="00AD23E4">
        <w:rPr>
          <w:rFonts w:ascii="Garamond" w:hAnsi="Garamond" w:cs="Arial"/>
          <w:i/>
          <w:iCs/>
          <w:sz w:val="22"/>
          <w:szCs w:val="22"/>
        </w:rPr>
        <w:t xml:space="preserve">tous </w:t>
      </w:r>
      <w:r w:rsidRPr="00AD23E4">
        <w:rPr>
          <w:rFonts w:ascii="Garamond" w:hAnsi="Garamond" w:cs="Arial"/>
          <w:i/>
          <w:iCs/>
          <w:sz w:val="22"/>
          <w:szCs w:val="22"/>
        </w:rPr>
        <w:t xml:space="preserve">les </w:t>
      </w:r>
      <w:r w:rsidR="006A5F71" w:rsidRPr="00AD23E4">
        <w:rPr>
          <w:rFonts w:ascii="Garamond" w:hAnsi="Garamond" w:cs="Arial"/>
          <w:i/>
          <w:iCs/>
          <w:sz w:val="22"/>
          <w:szCs w:val="22"/>
        </w:rPr>
        <w:t xml:space="preserve">renseignements </w:t>
      </w:r>
      <w:r w:rsidRPr="00AD23E4">
        <w:rPr>
          <w:rFonts w:ascii="Garamond" w:hAnsi="Garamond" w:cs="Arial"/>
          <w:i/>
          <w:sz w:val="22"/>
          <w:szCs w:val="22"/>
        </w:rPr>
        <w:t xml:space="preserve">demandés par </w:t>
      </w:r>
      <w:r w:rsidR="00614607" w:rsidRPr="00AD23E4">
        <w:rPr>
          <w:rFonts w:ascii="Garamond" w:hAnsi="Garamond" w:cs="Arial"/>
          <w:i/>
          <w:sz w:val="22"/>
          <w:szCs w:val="22"/>
        </w:rPr>
        <w:t>l’acheteur</w:t>
      </w:r>
      <w:r w:rsidRPr="00AD23E4">
        <w:rPr>
          <w:rFonts w:ascii="Garamond" w:hAnsi="Garamond" w:cs="Arial"/>
          <w:i/>
          <w:sz w:val="22"/>
          <w:szCs w:val="22"/>
        </w:rPr>
        <w:t xml:space="preserve"> dans l'avis d'appel à la concurrence</w:t>
      </w:r>
      <w:r w:rsidR="00FE26A7" w:rsidRPr="00AD23E4">
        <w:rPr>
          <w:rFonts w:ascii="Garamond" w:hAnsi="Garamond" w:cs="Arial"/>
          <w:b/>
          <w:bCs/>
          <w:i/>
          <w:iCs/>
          <w:sz w:val="22"/>
          <w:szCs w:val="22"/>
        </w:rPr>
        <w:t xml:space="preserve"> </w:t>
      </w:r>
      <w:r w:rsidR="00FE26A7" w:rsidRPr="00AD23E4">
        <w:rPr>
          <w:rFonts w:ascii="Garamond" w:hAnsi="Garamond" w:cs="Arial"/>
          <w:bCs/>
          <w:i/>
          <w:iCs/>
          <w:sz w:val="22"/>
          <w:szCs w:val="22"/>
        </w:rPr>
        <w:t>ou l’invitation à confirmer l’intérêt</w:t>
      </w:r>
      <w:r w:rsidR="0013398C" w:rsidRPr="00AD23E4">
        <w:rPr>
          <w:rFonts w:ascii="Garamond" w:hAnsi="Garamond" w:cs="Arial"/>
          <w:i/>
          <w:sz w:val="22"/>
          <w:szCs w:val="22"/>
        </w:rPr>
        <w:t xml:space="preserve"> ou en l’absence d’un tel avis </w:t>
      </w:r>
      <w:r w:rsidR="00FE26A7" w:rsidRPr="00AD23E4">
        <w:rPr>
          <w:rFonts w:ascii="Garamond" w:hAnsi="Garamond" w:cs="Arial"/>
          <w:i/>
          <w:sz w:val="22"/>
          <w:szCs w:val="22"/>
        </w:rPr>
        <w:t xml:space="preserve">ou d’une telle invitation, </w:t>
      </w:r>
      <w:r w:rsidR="00D21AD8" w:rsidRPr="00AD23E4">
        <w:rPr>
          <w:rFonts w:ascii="Garamond" w:hAnsi="Garamond" w:cs="Arial"/>
          <w:i/>
          <w:sz w:val="22"/>
          <w:szCs w:val="22"/>
        </w:rPr>
        <w:t>dans les</w:t>
      </w:r>
      <w:r w:rsidR="00614607" w:rsidRPr="00AD23E4">
        <w:rPr>
          <w:rFonts w:ascii="Garamond" w:hAnsi="Garamond" w:cs="Arial"/>
          <w:i/>
          <w:sz w:val="22"/>
          <w:szCs w:val="22"/>
        </w:rPr>
        <w:t xml:space="preserve"> documents de la consultation</w:t>
      </w:r>
      <w:r w:rsidRPr="00AD23E4">
        <w:rPr>
          <w:rFonts w:ascii="Garamond" w:hAnsi="Garamond" w:cs="Arial"/>
          <w:i/>
          <w:sz w:val="22"/>
          <w:szCs w:val="22"/>
        </w:rPr>
        <w:t xml:space="preserve">. </w:t>
      </w:r>
      <w:r w:rsidR="00AE632A" w:rsidRPr="00AD23E4">
        <w:rPr>
          <w:rFonts w:ascii="Garamond" w:hAnsi="Garamond" w:cs="Arial"/>
          <w:i/>
          <w:sz w:val="22"/>
          <w:szCs w:val="22"/>
        </w:rPr>
        <w:t xml:space="preserve">Le candidat sera tenu d’apporter </w:t>
      </w:r>
      <w:r w:rsidRPr="00AD23E4">
        <w:rPr>
          <w:rFonts w:ascii="Garamond" w:hAnsi="Garamond" w:cs="Arial"/>
          <w:i/>
          <w:sz w:val="22"/>
          <w:szCs w:val="22"/>
        </w:rPr>
        <w:t xml:space="preserve">la preuve </w:t>
      </w:r>
      <w:r w:rsidRPr="00AD23E4">
        <w:rPr>
          <w:rFonts w:ascii="Garamond" w:hAnsi="Garamond" w:cs="Arial"/>
          <w:i/>
          <w:iCs/>
          <w:sz w:val="22"/>
          <w:szCs w:val="22"/>
        </w:rPr>
        <w:t xml:space="preserve">que chacun des opérateurs économiques mettra à la disposition du candidat individuel ou du membre du groupement les moyens nécessaires pendant toute la durée d’exécution du marché </w:t>
      </w:r>
      <w:r w:rsidR="00614AE6" w:rsidRPr="00AD23E4">
        <w:rPr>
          <w:rFonts w:ascii="Garamond" w:hAnsi="Garamond" w:cs="Arial"/>
          <w:i/>
          <w:iCs/>
          <w:sz w:val="22"/>
          <w:szCs w:val="22"/>
        </w:rPr>
        <w:t>public</w:t>
      </w:r>
      <w:r w:rsidR="00AE632A" w:rsidRPr="00AD23E4">
        <w:rPr>
          <w:rFonts w:ascii="Garamond" w:hAnsi="Garamond" w:cs="Arial"/>
          <w:i/>
          <w:iCs/>
          <w:sz w:val="22"/>
          <w:szCs w:val="22"/>
        </w:rPr>
        <w:t xml:space="preserve"> ; </w:t>
      </w:r>
      <w:r w:rsidR="00AE632A" w:rsidRPr="00AD23E4">
        <w:rPr>
          <w:rFonts w:ascii="Garamond" w:hAnsi="Garamond" w:cs="Arial"/>
          <w:i/>
          <w:iCs/>
          <w:sz w:val="22"/>
          <w:szCs w:val="22"/>
          <w:u w:val="single"/>
        </w:rPr>
        <w:t xml:space="preserve">en cas de MDS, cette preuve est à fournir au stade </w:t>
      </w:r>
      <w:r w:rsidR="00A056B1" w:rsidRPr="00AD23E4">
        <w:rPr>
          <w:rFonts w:ascii="Garamond" w:hAnsi="Garamond" w:cs="Arial"/>
          <w:i/>
          <w:iCs/>
          <w:sz w:val="22"/>
          <w:szCs w:val="22"/>
          <w:u w:val="single"/>
        </w:rPr>
        <w:t xml:space="preserve">du dépôt </w:t>
      </w:r>
      <w:r w:rsidR="00AE632A" w:rsidRPr="00AD23E4">
        <w:rPr>
          <w:rFonts w:ascii="Garamond" w:hAnsi="Garamond" w:cs="Arial"/>
          <w:i/>
          <w:iCs/>
          <w:sz w:val="22"/>
          <w:szCs w:val="22"/>
          <w:u w:val="single"/>
        </w:rPr>
        <w:t>de la candidature</w:t>
      </w:r>
      <w:r w:rsidRPr="00AD23E4">
        <w:rPr>
          <w:rFonts w:ascii="Garamond" w:hAnsi="Garamond" w:cs="Arial"/>
          <w:i/>
          <w:iCs/>
          <w:sz w:val="22"/>
          <w:szCs w:val="22"/>
        </w:rPr>
        <w:t>.)</w:t>
      </w:r>
    </w:p>
    <w:p w14:paraId="1B35B573" w14:textId="77777777" w:rsidR="00472B25" w:rsidRPr="00AD23E4" w:rsidRDefault="00472B25">
      <w:pPr>
        <w:tabs>
          <w:tab w:val="left" w:pos="576"/>
        </w:tabs>
        <w:rPr>
          <w:rFonts w:ascii="Garamond" w:hAnsi="Garamond" w:cs="Arial"/>
          <w:iCs/>
          <w:sz w:val="22"/>
          <w:szCs w:val="22"/>
        </w:rPr>
      </w:pPr>
    </w:p>
    <w:p w14:paraId="767EB14D" w14:textId="77777777" w:rsidR="00472B25" w:rsidRPr="00AD23E4" w:rsidRDefault="00472B25">
      <w:pPr>
        <w:tabs>
          <w:tab w:val="left" w:pos="576"/>
        </w:tabs>
        <w:jc w:val="both"/>
        <w:rPr>
          <w:rFonts w:ascii="Garamond" w:hAnsi="Garamond" w:cs="Arial"/>
          <w:b/>
          <w:bCs/>
          <w:sz w:val="22"/>
          <w:szCs w:val="22"/>
        </w:rPr>
      </w:pPr>
      <w:r w:rsidRPr="00AD23E4">
        <w:rPr>
          <w:rFonts w:ascii="Garamond" w:hAnsi="Garamond" w:cs="Arial"/>
          <w:b/>
          <w:bCs/>
          <w:sz w:val="22"/>
          <w:szCs w:val="22"/>
        </w:rPr>
        <w:t>Désignation du (des) opérateur(s)</w:t>
      </w:r>
    </w:p>
    <w:p w14:paraId="7564BD79" w14:textId="77777777" w:rsidR="009A04B2" w:rsidRDefault="009A04B2" w:rsidP="009A04B2">
      <w:pPr>
        <w:jc w:val="both"/>
        <w:rPr>
          <w:rFonts w:ascii="Garamond" w:hAnsi="Garamond" w:cs="Arial"/>
          <w:i/>
          <w:iCs/>
          <w:sz w:val="22"/>
          <w:szCs w:val="22"/>
        </w:rPr>
      </w:pPr>
      <w:r w:rsidRPr="00AD23E4">
        <w:rPr>
          <w:rFonts w:ascii="Garamond" w:hAnsi="Garamond" w:cs="Arial"/>
          <w:i/>
          <w:iCs/>
          <w:sz w:val="22"/>
          <w:szCs w:val="22"/>
        </w:rPr>
        <w:t>(Adapter le tableau autant que nécessaire.)</w:t>
      </w:r>
    </w:p>
    <w:p w14:paraId="6887CB3F" w14:textId="77777777" w:rsidR="00AD23E4" w:rsidRDefault="00AD23E4" w:rsidP="009A04B2">
      <w:pPr>
        <w:jc w:val="both"/>
        <w:rPr>
          <w:rFonts w:ascii="Garamond" w:hAnsi="Garamond" w:cs="Arial"/>
          <w:i/>
          <w:iCs/>
          <w:sz w:val="22"/>
          <w:szCs w:val="22"/>
        </w:rPr>
      </w:pPr>
    </w:p>
    <w:p w14:paraId="0C10DB59" w14:textId="77777777" w:rsidR="00AD23E4" w:rsidRDefault="00AD23E4" w:rsidP="009A04B2">
      <w:pPr>
        <w:jc w:val="both"/>
        <w:rPr>
          <w:rFonts w:ascii="Garamond" w:hAnsi="Garamond" w:cs="Arial"/>
          <w:i/>
          <w:iCs/>
          <w:sz w:val="22"/>
          <w:szCs w:val="22"/>
        </w:rPr>
      </w:pPr>
    </w:p>
    <w:p w14:paraId="1ED6E669" w14:textId="77777777" w:rsidR="00AD23E4" w:rsidRDefault="00AD23E4" w:rsidP="009A04B2">
      <w:pPr>
        <w:jc w:val="both"/>
        <w:rPr>
          <w:rFonts w:ascii="Garamond" w:hAnsi="Garamond" w:cs="Arial"/>
          <w:i/>
          <w:iCs/>
          <w:sz w:val="22"/>
          <w:szCs w:val="22"/>
        </w:rPr>
      </w:pPr>
    </w:p>
    <w:p w14:paraId="2894EABE" w14:textId="77777777" w:rsidR="00AD23E4" w:rsidRDefault="00AD23E4" w:rsidP="009A04B2">
      <w:pPr>
        <w:jc w:val="both"/>
        <w:rPr>
          <w:rFonts w:ascii="Garamond" w:hAnsi="Garamond" w:cs="Arial"/>
          <w:i/>
          <w:iCs/>
          <w:sz w:val="22"/>
          <w:szCs w:val="22"/>
        </w:rPr>
      </w:pPr>
    </w:p>
    <w:p w14:paraId="7B3EDFAA" w14:textId="77777777" w:rsidR="00AD23E4" w:rsidRPr="00AD23E4" w:rsidRDefault="00AD23E4" w:rsidP="009A04B2">
      <w:pPr>
        <w:jc w:val="both"/>
        <w:rPr>
          <w:rFonts w:ascii="Garamond" w:hAnsi="Garamond" w:cs="Arial"/>
          <w:i/>
          <w:iCs/>
          <w:sz w:val="22"/>
          <w:szCs w:val="22"/>
        </w:rPr>
      </w:pPr>
    </w:p>
    <w:p w14:paraId="34C5B761" w14:textId="77777777" w:rsidR="009A04B2" w:rsidRPr="00AD23E4" w:rsidRDefault="009A04B2" w:rsidP="009A04B2">
      <w:pPr>
        <w:jc w:val="both"/>
        <w:rPr>
          <w:rFonts w:ascii="Garamond" w:hAnsi="Garamond"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9A04B2" w:rsidRPr="00AD23E4" w14:paraId="09C8B346"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2018D7C9" w14:textId="77777777" w:rsidR="009A04B2" w:rsidRPr="00AD23E4" w:rsidRDefault="009A04B2" w:rsidP="00A02975">
            <w:pPr>
              <w:jc w:val="center"/>
              <w:rPr>
                <w:rFonts w:ascii="Garamond" w:hAnsi="Garamond" w:cs="Arial"/>
                <w:b/>
                <w:sz w:val="22"/>
                <w:szCs w:val="22"/>
              </w:rPr>
            </w:pPr>
            <w:r w:rsidRPr="00AD23E4">
              <w:rPr>
                <w:rFonts w:ascii="Garamond" w:hAnsi="Garamond" w:cs="Arial"/>
                <w:b/>
                <w:sz w:val="22"/>
                <w:szCs w:val="22"/>
              </w:rPr>
              <w:t>N°</w:t>
            </w:r>
          </w:p>
          <w:p w14:paraId="741B01CC" w14:textId="77777777" w:rsidR="009A04B2" w:rsidRPr="00AD23E4" w:rsidRDefault="009A04B2" w:rsidP="00827FD0">
            <w:pPr>
              <w:jc w:val="center"/>
              <w:rPr>
                <w:rFonts w:ascii="Garamond" w:hAnsi="Garamond" w:cs="Arial"/>
                <w:b/>
                <w:sz w:val="22"/>
                <w:szCs w:val="22"/>
              </w:rPr>
            </w:pPr>
            <w:proofErr w:type="gramStart"/>
            <w:r w:rsidRPr="00AD23E4">
              <w:rPr>
                <w:rFonts w:ascii="Garamond" w:hAnsi="Garamond" w:cs="Arial"/>
                <w:b/>
                <w:sz w:val="22"/>
                <w:szCs w:val="22"/>
              </w:rPr>
              <w:t>du</w:t>
            </w:r>
            <w:proofErr w:type="gramEnd"/>
          </w:p>
          <w:p w14:paraId="4B20EFC3" w14:textId="77777777" w:rsidR="009A04B2" w:rsidRPr="00AD23E4" w:rsidRDefault="009A04B2" w:rsidP="00827FD0">
            <w:pPr>
              <w:snapToGrid w:val="0"/>
              <w:jc w:val="center"/>
              <w:rPr>
                <w:rFonts w:ascii="Garamond" w:hAnsi="Garamond" w:cs="Arial"/>
                <w:b/>
                <w:sz w:val="22"/>
                <w:szCs w:val="22"/>
              </w:rPr>
            </w:pPr>
            <w:r w:rsidRPr="00AD23E4">
              <w:rPr>
                <w:rFonts w:ascii="Garamond" w:hAnsi="Garamond"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499AE108" w14:textId="77777777" w:rsidR="009A04B2" w:rsidRPr="00AD23E4" w:rsidRDefault="009A04B2" w:rsidP="00827FD0">
            <w:pPr>
              <w:jc w:val="center"/>
              <w:rPr>
                <w:rFonts w:ascii="Garamond" w:hAnsi="Garamond" w:cs="Arial"/>
                <w:b/>
                <w:sz w:val="22"/>
                <w:szCs w:val="22"/>
              </w:rPr>
            </w:pPr>
            <w:r w:rsidRPr="00AD23E4">
              <w:rPr>
                <w:rFonts w:ascii="Garamond" w:hAnsi="Garamond"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7DDE6" w14:textId="77777777" w:rsidR="009A04B2" w:rsidRPr="00AD23E4" w:rsidRDefault="009A04B2" w:rsidP="00827FD0">
            <w:pPr>
              <w:jc w:val="center"/>
              <w:rPr>
                <w:rFonts w:ascii="Garamond" w:hAnsi="Garamond"/>
                <w:sz w:val="22"/>
                <w:szCs w:val="22"/>
              </w:rPr>
            </w:pPr>
            <w:r w:rsidRPr="00AD23E4">
              <w:rPr>
                <w:rFonts w:ascii="Garamond" w:hAnsi="Garamond" w:cs="Arial"/>
                <w:b/>
                <w:sz w:val="22"/>
                <w:szCs w:val="22"/>
              </w:rPr>
              <w:t>Nom commercial et dénomination sociale, adresse de l’établissement (**),</w:t>
            </w:r>
            <w:r w:rsidR="00A056B1" w:rsidRPr="00AD23E4">
              <w:rPr>
                <w:rFonts w:ascii="Garamond" w:hAnsi="Garamond" w:cs="Arial"/>
                <w:b/>
                <w:sz w:val="22"/>
                <w:szCs w:val="22"/>
              </w:rPr>
              <w:t xml:space="preserve"> </w:t>
            </w:r>
            <w:r w:rsidRPr="00AD23E4">
              <w:rPr>
                <w:rFonts w:ascii="Garamond" w:hAnsi="Garamond" w:cs="Arial"/>
                <w:b/>
                <w:sz w:val="22"/>
                <w:szCs w:val="22"/>
              </w:rPr>
              <w:t>adresse électronique, numéros de téléphone et de télécopie, numéro SIRET</w:t>
            </w:r>
            <w:r w:rsidR="00A056B1" w:rsidRPr="00AD23E4">
              <w:rPr>
                <w:rFonts w:ascii="Garamond" w:hAnsi="Garamond" w:cs="Arial"/>
                <w:b/>
                <w:sz w:val="22"/>
                <w:szCs w:val="22"/>
              </w:rPr>
              <w:t xml:space="preserve"> </w:t>
            </w:r>
            <w:r w:rsidRPr="00AD23E4">
              <w:rPr>
                <w:rFonts w:ascii="Garamond" w:hAnsi="Garamond" w:cs="Arial"/>
                <w:b/>
                <w:sz w:val="22"/>
                <w:szCs w:val="22"/>
              </w:rPr>
              <w:t>de l’opérateur sur les capacités duquel le candidat ou le membre du groupement s’appuie (***)</w:t>
            </w:r>
          </w:p>
        </w:tc>
      </w:tr>
      <w:tr w:rsidR="009A04B2" w:rsidRPr="00AD23E4" w14:paraId="62F32C88" w14:textId="77777777" w:rsidTr="00171BF1">
        <w:trPr>
          <w:trHeight w:val="1021"/>
        </w:trPr>
        <w:tc>
          <w:tcPr>
            <w:tcW w:w="832" w:type="dxa"/>
            <w:tcBorders>
              <w:top w:val="single" w:sz="4" w:space="0" w:color="000000"/>
              <w:left w:val="single" w:sz="4" w:space="0" w:color="000000"/>
            </w:tcBorders>
            <w:shd w:val="clear" w:color="auto" w:fill="CCFFFF"/>
          </w:tcPr>
          <w:p w14:paraId="73923B6D" w14:textId="77777777" w:rsidR="009A04B2" w:rsidRPr="00AD23E4" w:rsidRDefault="009A04B2" w:rsidP="00310F9B">
            <w:pPr>
              <w:snapToGrid w:val="0"/>
              <w:jc w:val="both"/>
              <w:rPr>
                <w:rFonts w:ascii="Garamond" w:hAnsi="Garamond" w:cs="Arial"/>
                <w:sz w:val="22"/>
                <w:szCs w:val="22"/>
              </w:rPr>
            </w:pPr>
          </w:p>
        </w:tc>
        <w:tc>
          <w:tcPr>
            <w:tcW w:w="4394" w:type="dxa"/>
            <w:tcBorders>
              <w:top w:val="single" w:sz="4" w:space="0" w:color="000000"/>
              <w:left w:val="single" w:sz="4" w:space="0" w:color="000000"/>
            </w:tcBorders>
            <w:shd w:val="clear" w:color="auto" w:fill="CCFFFF"/>
          </w:tcPr>
          <w:p w14:paraId="4BFEAAE0" w14:textId="77777777" w:rsidR="009A04B2" w:rsidRPr="00AD23E4" w:rsidRDefault="009A04B2" w:rsidP="00310F9B">
            <w:pPr>
              <w:snapToGrid w:val="0"/>
              <w:jc w:val="both"/>
              <w:rPr>
                <w:rFonts w:ascii="Garamond" w:hAnsi="Garamond"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14:paraId="03EE2AF8" w14:textId="77777777" w:rsidR="009A04B2" w:rsidRPr="00AD23E4" w:rsidRDefault="009A04B2" w:rsidP="00310F9B">
            <w:pPr>
              <w:snapToGrid w:val="0"/>
              <w:jc w:val="both"/>
              <w:rPr>
                <w:rFonts w:ascii="Garamond" w:hAnsi="Garamond" w:cs="Arial"/>
                <w:sz w:val="22"/>
                <w:szCs w:val="22"/>
              </w:rPr>
            </w:pPr>
          </w:p>
        </w:tc>
      </w:tr>
      <w:tr w:rsidR="009A04B2" w:rsidRPr="00AD23E4" w14:paraId="20765DCE" w14:textId="77777777" w:rsidTr="00171BF1">
        <w:trPr>
          <w:trHeight w:val="1021"/>
        </w:trPr>
        <w:tc>
          <w:tcPr>
            <w:tcW w:w="832" w:type="dxa"/>
            <w:tcBorders>
              <w:left w:val="single" w:sz="4" w:space="0" w:color="000000"/>
            </w:tcBorders>
          </w:tcPr>
          <w:p w14:paraId="26003F57" w14:textId="77777777" w:rsidR="009A04B2" w:rsidRPr="00AD23E4" w:rsidRDefault="009A04B2" w:rsidP="00310F9B">
            <w:pPr>
              <w:snapToGrid w:val="0"/>
              <w:jc w:val="both"/>
              <w:rPr>
                <w:rFonts w:ascii="Garamond" w:hAnsi="Garamond" w:cs="Arial"/>
                <w:sz w:val="22"/>
                <w:szCs w:val="22"/>
              </w:rPr>
            </w:pPr>
          </w:p>
        </w:tc>
        <w:tc>
          <w:tcPr>
            <w:tcW w:w="4394" w:type="dxa"/>
            <w:tcBorders>
              <w:left w:val="single" w:sz="4" w:space="0" w:color="000000"/>
            </w:tcBorders>
            <w:shd w:val="clear" w:color="auto" w:fill="auto"/>
          </w:tcPr>
          <w:p w14:paraId="728AAF97" w14:textId="77777777" w:rsidR="009A04B2" w:rsidRPr="00AD23E4" w:rsidRDefault="009A04B2" w:rsidP="00310F9B">
            <w:pPr>
              <w:snapToGrid w:val="0"/>
              <w:jc w:val="both"/>
              <w:rPr>
                <w:rFonts w:ascii="Garamond" w:hAnsi="Garamond" w:cs="Arial"/>
                <w:sz w:val="22"/>
                <w:szCs w:val="22"/>
              </w:rPr>
            </w:pPr>
          </w:p>
        </w:tc>
        <w:tc>
          <w:tcPr>
            <w:tcW w:w="4678" w:type="dxa"/>
            <w:tcBorders>
              <w:left w:val="single" w:sz="4" w:space="0" w:color="000000"/>
              <w:right w:val="single" w:sz="4" w:space="0" w:color="000000"/>
            </w:tcBorders>
            <w:shd w:val="clear" w:color="auto" w:fill="auto"/>
          </w:tcPr>
          <w:p w14:paraId="4D7F1C88" w14:textId="77777777" w:rsidR="009A04B2" w:rsidRPr="00AD23E4" w:rsidRDefault="009A04B2" w:rsidP="00310F9B">
            <w:pPr>
              <w:snapToGrid w:val="0"/>
              <w:jc w:val="both"/>
              <w:rPr>
                <w:rFonts w:ascii="Garamond" w:hAnsi="Garamond" w:cs="Arial"/>
                <w:sz w:val="22"/>
                <w:szCs w:val="22"/>
              </w:rPr>
            </w:pPr>
          </w:p>
        </w:tc>
      </w:tr>
      <w:tr w:rsidR="002F1469" w:rsidRPr="00AD23E4" w14:paraId="70C1D182" w14:textId="77777777" w:rsidTr="00C00E04">
        <w:trPr>
          <w:trHeight w:val="1021"/>
        </w:trPr>
        <w:tc>
          <w:tcPr>
            <w:tcW w:w="832" w:type="dxa"/>
            <w:tcBorders>
              <w:left w:val="single" w:sz="4" w:space="0" w:color="000000"/>
            </w:tcBorders>
            <w:shd w:val="clear" w:color="auto" w:fill="CCFFFF"/>
          </w:tcPr>
          <w:p w14:paraId="77F97DDA" w14:textId="77777777" w:rsidR="002F1469" w:rsidRPr="00AD23E4" w:rsidRDefault="002F1469" w:rsidP="00C00E04">
            <w:pPr>
              <w:snapToGrid w:val="0"/>
              <w:jc w:val="both"/>
              <w:rPr>
                <w:rFonts w:ascii="Garamond" w:hAnsi="Garamond" w:cs="Arial"/>
                <w:sz w:val="22"/>
                <w:szCs w:val="22"/>
              </w:rPr>
            </w:pPr>
          </w:p>
        </w:tc>
        <w:tc>
          <w:tcPr>
            <w:tcW w:w="4394" w:type="dxa"/>
            <w:tcBorders>
              <w:left w:val="single" w:sz="4" w:space="0" w:color="000000"/>
            </w:tcBorders>
            <w:shd w:val="clear" w:color="auto" w:fill="CCFFFF"/>
          </w:tcPr>
          <w:p w14:paraId="395E021E" w14:textId="77777777" w:rsidR="002F1469" w:rsidRPr="00AD23E4" w:rsidRDefault="002F1469" w:rsidP="00C00E04">
            <w:pPr>
              <w:snapToGrid w:val="0"/>
              <w:jc w:val="both"/>
              <w:rPr>
                <w:rFonts w:ascii="Garamond" w:hAnsi="Garamond" w:cs="Arial"/>
                <w:sz w:val="22"/>
                <w:szCs w:val="22"/>
              </w:rPr>
            </w:pPr>
          </w:p>
        </w:tc>
        <w:tc>
          <w:tcPr>
            <w:tcW w:w="4678" w:type="dxa"/>
            <w:tcBorders>
              <w:left w:val="single" w:sz="4" w:space="0" w:color="000000"/>
              <w:right w:val="single" w:sz="4" w:space="0" w:color="000000"/>
            </w:tcBorders>
            <w:shd w:val="clear" w:color="auto" w:fill="CCFFFF"/>
          </w:tcPr>
          <w:p w14:paraId="6683FE5B" w14:textId="77777777" w:rsidR="002F1469" w:rsidRPr="00AD23E4" w:rsidRDefault="002F1469" w:rsidP="00C00E04">
            <w:pPr>
              <w:snapToGrid w:val="0"/>
              <w:jc w:val="both"/>
              <w:rPr>
                <w:rFonts w:ascii="Garamond" w:hAnsi="Garamond" w:cs="Arial"/>
                <w:sz w:val="22"/>
                <w:szCs w:val="22"/>
              </w:rPr>
            </w:pPr>
          </w:p>
        </w:tc>
      </w:tr>
      <w:tr w:rsidR="009051AC" w:rsidRPr="00AD23E4" w14:paraId="7E796D50" w14:textId="77777777" w:rsidTr="00C00E04">
        <w:trPr>
          <w:trHeight w:val="1021"/>
        </w:trPr>
        <w:tc>
          <w:tcPr>
            <w:tcW w:w="832" w:type="dxa"/>
            <w:tcBorders>
              <w:left w:val="single" w:sz="4" w:space="0" w:color="000000"/>
            </w:tcBorders>
          </w:tcPr>
          <w:p w14:paraId="568F4A02" w14:textId="77777777" w:rsidR="009051AC" w:rsidRPr="00AD23E4" w:rsidRDefault="009051AC" w:rsidP="00C00E04">
            <w:pPr>
              <w:snapToGrid w:val="0"/>
              <w:jc w:val="both"/>
              <w:rPr>
                <w:rFonts w:ascii="Garamond" w:hAnsi="Garamond" w:cs="Arial"/>
                <w:sz w:val="22"/>
                <w:szCs w:val="22"/>
              </w:rPr>
            </w:pPr>
          </w:p>
        </w:tc>
        <w:tc>
          <w:tcPr>
            <w:tcW w:w="4394" w:type="dxa"/>
            <w:tcBorders>
              <w:left w:val="single" w:sz="4" w:space="0" w:color="000000"/>
            </w:tcBorders>
            <w:shd w:val="clear" w:color="auto" w:fill="auto"/>
          </w:tcPr>
          <w:p w14:paraId="52170A37" w14:textId="77777777" w:rsidR="009051AC" w:rsidRPr="00AD23E4" w:rsidRDefault="009051AC" w:rsidP="00C00E04">
            <w:pPr>
              <w:snapToGrid w:val="0"/>
              <w:jc w:val="both"/>
              <w:rPr>
                <w:rFonts w:ascii="Garamond" w:hAnsi="Garamond" w:cs="Arial"/>
                <w:sz w:val="22"/>
                <w:szCs w:val="22"/>
              </w:rPr>
            </w:pPr>
          </w:p>
        </w:tc>
        <w:tc>
          <w:tcPr>
            <w:tcW w:w="4678" w:type="dxa"/>
            <w:tcBorders>
              <w:left w:val="single" w:sz="4" w:space="0" w:color="000000"/>
              <w:right w:val="single" w:sz="4" w:space="0" w:color="000000"/>
            </w:tcBorders>
            <w:shd w:val="clear" w:color="auto" w:fill="auto"/>
          </w:tcPr>
          <w:p w14:paraId="58EFB180" w14:textId="77777777" w:rsidR="009051AC" w:rsidRPr="00AD23E4" w:rsidRDefault="009051AC" w:rsidP="00C00E04">
            <w:pPr>
              <w:snapToGrid w:val="0"/>
              <w:jc w:val="both"/>
              <w:rPr>
                <w:rFonts w:ascii="Garamond" w:hAnsi="Garamond" w:cs="Arial"/>
                <w:sz w:val="22"/>
                <w:szCs w:val="22"/>
              </w:rPr>
            </w:pPr>
          </w:p>
        </w:tc>
      </w:tr>
      <w:tr w:rsidR="009051AC" w:rsidRPr="00AD23E4" w14:paraId="56B305BC" w14:textId="77777777" w:rsidTr="00C00E04">
        <w:trPr>
          <w:trHeight w:val="1021"/>
        </w:trPr>
        <w:tc>
          <w:tcPr>
            <w:tcW w:w="832" w:type="dxa"/>
            <w:tcBorders>
              <w:left w:val="single" w:sz="4" w:space="0" w:color="000000"/>
            </w:tcBorders>
            <w:shd w:val="clear" w:color="auto" w:fill="CCFFFF"/>
          </w:tcPr>
          <w:p w14:paraId="136392E5" w14:textId="77777777" w:rsidR="009051AC" w:rsidRPr="00AD23E4" w:rsidRDefault="009051AC" w:rsidP="00C00E04">
            <w:pPr>
              <w:snapToGrid w:val="0"/>
              <w:jc w:val="both"/>
              <w:rPr>
                <w:rFonts w:ascii="Garamond" w:hAnsi="Garamond" w:cs="Arial"/>
                <w:sz w:val="22"/>
                <w:szCs w:val="22"/>
              </w:rPr>
            </w:pPr>
          </w:p>
        </w:tc>
        <w:tc>
          <w:tcPr>
            <w:tcW w:w="4394" w:type="dxa"/>
            <w:tcBorders>
              <w:left w:val="single" w:sz="4" w:space="0" w:color="000000"/>
            </w:tcBorders>
            <w:shd w:val="clear" w:color="auto" w:fill="CCFFFF"/>
          </w:tcPr>
          <w:p w14:paraId="6E072658" w14:textId="77777777" w:rsidR="009051AC" w:rsidRPr="00AD23E4" w:rsidRDefault="009051AC" w:rsidP="00C00E04">
            <w:pPr>
              <w:snapToGrid w:val="0"/>
              <w:jc w:val="both"/>
              <w:rPr>
                <w:rFonts w:ascii="Garamond" w:hAnsi="Garamond" w:cs="Arial"/>
                <w:sz w:val="22"/>
                <w:szCs w:val="22"/>
              </w:rPr>
            </w:pPr>
          </w:p>
        </w:tc>
        <w:tc>
          <w:tcPr>
            <w:tcW w:w="4678" w:type="dxa"/>
            <w:tcBorders>
              <w:left w:val="single" w:sz="4" w:space="0" w:color="000000"/>
              <w:right w:val="single" w:sz="4" w:space="0" w:color="000000"/>
            </w:tcBorders>
            <w:shd w:val="clear" w:color="auto" w:fill="CCFFFF"/>
          </w:tcPr>
          <w:p w14:paraId="2356DEEE" w14:textId="77777777" w:rsidR="009051AC" w:rsidRPr="00AD23E4" w:rsidRDefault="009051AC" w:rsidP="00C00E04">
            <w:pPr>
              <w:snapToGrid w:val="0"/>
              <w:jc w:val="both"/>
              <w:rPr>
                <w:rFonts w:ascii="Garamond" w:hAnsi="Garamond" w:cs="Arial"/>
                <w:sz w:val="22"/>
                <w:szCs w:val="22"/>
              </w:rPr>
            </w:pPr>
          </w:p>
        </w:tc>
      </w:tr>
      <w:tr w:rsidR="002F1469" w:rsidRPr="00AD23E4" w14:paraId="0424467F" w14:textId="77777777" w:rsidTr="002F1469">
        <w:trPr>
          <w:trHeight w:val="1021"/>
        </w:trPr>
        <w:tc>
          <w:tcPr>
            <w:tcW w:w="832" w:type="dxa"/>
            <w:tcBorders>
              <w:left w:val="single" w:sz="4" w:space="0" w:color="000000"/>
            </w:tcBorders>
          </w:tcPr>
          <w:p w14:paraId="2CEFDCC2" w14:textId="77777777" w:rsidR="002F1469" w:rsidRPr="00AD23E4" w:rsidRDefault="002F1469" w:rsidP="00C00E04">
            <w:pPr>
              <w:snapToGrid w:val="0"/>
              <w:jc w:val="both"/>
              <w:rPr>
                <w:rFonts w:ascii="Garamond" w:hAnsi="Garamond" w:cs="Arial"/>
                <w:sz w:val="22"/>
                <w:szCs w:val="22"/>
              </w:rPr>
            </w:pPr>
          </w:p>
        </w:tc>
        <w:tc>
          <w:tcPr>
            <w:tcW w:w="4394" w:type="dxa"/>
            <w:tcBorders>
              <w:left w:val="single" w:sz="4" w:space="0" w:color="000000"/>
            </w:tcBorders>
            <w:shd w:val="clear" w:color="auto" w:fill="auto"/>
          </w:tcPr>
          <w:p w14:paraId="08F4C1B1" w14:textId="77777777" w:rsidR="002F1469" w:rsidRPr="00AD23E4" w:rsidRDefault="002F1469" w:rsidP="00C00E04">
            <w:pPr>
              <w:snapToGrid w:val="0"/>
              <w:jc w:val="both"/>
              <w:rPr>
                <w:rFonts w:ascii="Garamond" w:hAnsi="Garamond" w:cs="Arial"/>
                <w:sz w:val="22"/>
                <w:szCs w:val="22"/>
              </w:rPr>
            </w:pPr>
          </w:p>
        </w:tc>
        <w:tc>
          <w:tcPr>
            <w:tcW w:w="4678" w:type="dxa"/>
            <w:tcBorders>
              <w:left w:val="single" w:sz="4" w:space="0" w:color="000000"/>
              <w:right w:val="single" w:sz="4" w:space="0" w:color="000000"/>
            </w:tcBorders>
            <w:shd w:val="clear" w:color="auto" w:fill="auto"/>
          </w:tcPr>
          <w:p w14:paraId="30B75428" w14:textId="77777777" w:rsidR="002F1469" w:rsidRPr="00AD23E4" w:rsidRDefault="002F1469" w:rsidP="00C00E04">
            <w:pPr>
              <w:snapToGrid w:val="0"/>
              <w:jc w:val="both"/>
              <w:rPr>
                <w:rFonts w:ascii="Garamond" w:hAnsi="Garamond" w:cs="Arial"/>
                <w:sz w:val="22"/>
                <w:szCs w:val="22"/>
              </w:rPr>
            </w:pPr>
          </w:p>
        </w:tc>
      </w:tr>
      <w:tr w:rsidR="002F1469" w:rsidRPr="00AD23E4" w14:paraId="371B2975" w14:textId="77777777" w:rsidTr="00C00E04">
        <w:trPr>
          <w:trHeight w:val="1021"/>
        </w:trPr>
        <w:tc>
          <w:tcPr>
            <w:tcW w:w="832" w:type="dxa"/>
            <w:tcBorders>
              <w:left w:val="single" w:sz="4" w:space="0" w:color="000000"/>
            </w:tcBorders>
            <w:shd w:val="clear" w:color="auto" w:fill="CCFFFF"/>
          </w:tcPr>
          <w:p w14:paraId="7EB11FF1" w14:textId="77777777" w:rsidR="002F1469" w:rsidRPr="00AD23E4" w:rsidRDefault="002F1469" w:rsidP="00C00E04">
            <w:pPr>
              <w:snapToGrid w:val="0"/>
              <w:jc w:val="both"/>
              <w:rPr>
                <w:rFonts w:ascii="Garamond" w:hAnsi="Garamond" w:cs="Arial"/>
                <w:sz w:val="22"/>
                <w:szCs w:val="22"/>
              </w:rPr>
            </w:pPr>
          </w:p>
        </w:tc>
        <w:tc>
          <w:tcPr>
            <w:tcW w:w="4394" w:type="dxa"/>
            <w:tcBorders>
              <w:left w:val="single" w:sz="4" w:space="0" w:color="000000"/>
            </w:tcBorders>
            <w:shd w:val="clear" w:color="auto" w:fill="CCFFFF"/>
          </w:tcPr>
          <w:p w14:paraId="6C236E63" w14:textId="77777777" w:rsidR="002F1469" w:rsidRPr="00AD23E4" w:rsidRDefault="002F1469" w:rsidP="00C00E04">
            <w:pPr>
              <w:snapToGrid w:val="0"/>
              <w:jc w:val="both"/>
              <w:rPr>
                <w:rFonts w:ascii="Garamond" w:hAnsi="Garamond" w:cs="Arial"/>
                <w:sz w:val="22"/>
                <w:szCs w:val="22"/>
              </w:rPr>
            </w:pPr>
          </w:p>
        </w:tc>
        <w:tc>
          <w:tcPr>
            <w:tcW w:w="4678" w:type="dxa"/>
            <w:tcBorders>
              <w:left w:val="single" w:sz="4" w:space="0" w:color="000000"/>
              <w:right w:val="single" w:sz="4" w:space="0" w:color="000000"/>
            </w:tcBorders>
            <w:shd w:val="clear" w:color="auto" w:fill="CCFFFF"/>
          </w:tcPr>
          <w:p w14:paraId="264EC653" w14:textId="77777777" w:rsidR="002F1469" w:rsidRPr="00AD23E4" w:rsidRDefault="002F1469" w:rsidP="00C00E04">
            <w:pPr>
              <w:snapToGrid w:val="0"/>
              <w:jc w:val="both"/>
              <w:rPr>
                <w:rFonts w:ascii="Garamond" w:hAnsi="Garamond" w:cs="Arial"/>
                <w:sz w:val="22"/>
                <w:szCs w:val="22"/>
              </w:rPr>
            </w:pPr>
          </w:p>
        </w:tc>
      </w:tr>
      <w:tr w:rsidR="002F1469" w:rsidRPr="00AD23E4" w14:paraId="59F1017B" w14:textId="77777777" w:rsidTr="002F1469">
        <w:trPr>
          <w:trHeight w:val="1021"/>
        </w:trPr>
        <w:tc>
          <w:tcPr>
            <w:tcW w:w="832" w:type="dxa"/>
            <w:tcBorders>
              <w:left w:val="single" w:sz="4" w:space="0" w:color="000000"/>
            </w:tcBorders>
          </w:tcPr>
          <w:p w14:paraId="28123609" w14:textId="77777777" w:rsidR="002F1469" w:rsidRPr="00AD23E4" w:rsidRDefault="002F1469" w:rsidP="00C00E04">
            <w:pPr>
              <w:snapToGrid w:val="0"/>
              <w:jc w:val="both"/>
              <w:rPr>
                <w:rFonts w:ascii="Garamond" w:hAnsi="Garamond" w:cs="Arial"/>
                <w:sz w:val="22"/>
                <w:szCs w:val="22"/>
              </w:rPr>
            </w:pPr>
          </w:p>
        </w:tc>
        <w:tc>
          <w:tcPr>
            <w:tcW w:w="4394" w:type="dxa"/>
            <w:tcBorders>
              <w:left w:val="single" w:sz="4" w:space="0" w:color="000000"/>
            </w:tcBorders>
            <w:shd w:val="clear" w:color="auto" w:fill="auto"/>
          </w:tcPr>
          <w:p w14:paraId="5DAFCA83" w14:textId="77777777" w:rsidR="002F1469" w:rsidRPr="00AD23E4" w:rsidRDefault="002F1469" w:rsidP="00C00E04">
            <w:pPr>
              <w:snapToGrid w:val="0"/>
              <w:jc w:val="both"/>
              <w:rPr>
                <w:rFonts w:ascii="Garamond" w:hAnsi="Garamond" w:cs="Arial"/>
                <w:sz w:val="22"/>
                <w:szCs w:val="22"/>
              </w:rPr>
            </w:pPr>
          </w:p>
        </w:tc>
        <w:tc>
          <w:tcPr>
            <w:tcW w:w="4678" w:type="dxa"/>
            <w:tcBorders>
              <w:left w:val="single" w:sz="4" w:space="0" w:color="000000"/>
              <w:right w:val="single" w:sz="4" w:space="0" w:color="000000"/>
            </w:tcBorders>
            <w:shd w:val="clear" w:color="auto" w:fill="auto"/>
          </w:tcPr>
          <w:p w14:paraId="3BF8FC3A" w14:textId="77777777" w:rsidR="002F1469" w:rsidRPr="00AD23E4" w:rsidRDefault="002F1469" w:rsidP="00C00E04">
            <w:pPr>
              <w:snapToGrid w:val="0"/>
              <w:jc w:val="both"/>
              <w:rPr>
                <w:rFonts w:ascii="Garamond" w:hAnsi="Garamond" w:cs="Arial"/>
                <w:sz w:val="22"/>
                <w:szCs w:val="22"/>
              </w:rPr>
            </w:pPr>
          </w:p>
        </w:tc>
      </w:tr>
      <w:tr w:rsidR="009A04B2" w:rsidRPr="00AD23E4" w14:paraId="504F2663" w14:textId="77777777" w:rsidTr="00827FD0">
        <w:trPr>
          <w:trHeight w:val="1021"/>
        </w:trPr>
        <w:tc>
          <w:tcPr>
            <w:tcW w:w="832" w:type="dxa"/>
            <w:tcBorders>
              <w:left w:val="single" w:sz="4" w:space="0" w:color="000000"/>
              <w:bottom w:val="single" w:sz="4" w:space="0" w:color="000000"/>
            </w:tcBorders>
            <w:shd w:val="clear" w:color="auto" w:fill="CCFFFF"/>
          </w:tcPr>
          <w:p w14:paraId="0DD29F4F" w14:textId="77777777" w:rsidR="009A04B2" w:rsidRPr="00AD23E4" w:rsidRDefault="009A04B2" w:rsidP="00310F9B">
            <w:pPr>
              <w:snapToGrid w:val="0"/>
              <w:jc w:val="both"/>
              <w:rPr>
                <w:rFonts w:ascii="Garamond" w:hAnsi="Garamond" w:cs="Arial"/>
                <w:sz w:val="22"/>
                <w:szCs w:val="22"/>
              </w:rPr>
            </w:pPr>
          </w:p>
        </w:tc>
        <w:tc>
          <w:tcPr>
            <w:tcW w:w="4394" w:type="dxa"/>
            <w:tcBorders>
              <w:left w:val="single" w:sz="4" w:space="0" w:color="000000"/>
              <w:bottom w:val="single" w:sz="4" w:space="0" w:color="000000"/>
            </w:tcBorders>
            <w:shd w:val="clear" w:color="auto" w:fill="CCFFFF"/>
          </w:tcPr>
          <w:p w14:paraId="64364215" w14:textId="77777777" w:rsidR="009A04B2" w:rsidRPr="00AD23E4" w:rsidRDefault="009A04B2" w:rsidP="00310F9B">
            <w:pPr>
              <w:snapToGrid w:val="0"/>
              <w:jc w:val="both"/>
              <w:rPr>
                <w:rFonts w:ascii="Garamond" w:hAnsi="Garamond" w:cs="Arial"/>
                <w:sz w:val="22"/>
                <w:szCs w:val="22"/>
              </w:rPr>
            </w:pPr>
          </w:p>
        </w:tc>
        <w:tc>
          <w:tcPr>
            <w:tcW w:w="4678" w:type="dxa"/>
            <w:tcBorders>
              <w:left w:val="single" w:sz="4" w:space="0" w:color="000000"/>
              <w:bottom w:val="single" w:sz="4" w:space="0" w:color="000000"/>
              <w:right w:val="single" w:sz="4" w:space="0" w:color="000000"/>
            </w:tcBorders>
            <w:shd w:val="clear" w:color="auto" w:fill="CCFFFF"/>
          </w:tcPr>
          <w:p w14:paraId="10921C2A" w14:textId="77777777" w:rsidR="009A04B2" w:rsidRPr="00AD23E4" w:rsidRDefault="009A04B2" w:rsidP="00310F9B">
            <w:pPr>
              <w:snapToGrid w:val="0"/>
              <w:jc w:val="both"/>
              <w:rPr>
                <w:rFonts w:ascii="Garamond" w:hAnsi="Garamond" w:cs="Arial"/>
                <w:sz w:val="22"/>
                <w:szCs w:val="22"/>
              </w:rPr>
            </w:pPr>
          </w:p>
        </w:tc>
      </w:tr>
    </w:tbl>
    <w:p w14:paraId="07808779" w14:textId="77777777" w:rsidR="009A04B2" w:rsidRPr="00AD23E4" w:rsidRDefault="009A04B2" w:rsidP="009A04B2">
      <w:pPr>
        <w:jc w:val="both"/>
        <w:rPr>
          <w:rFonts w:ascii="Garamond" w:hAnsi="Garamond" w:cs="Arial"/>
          <w:sz w:val="22"/>
          <w:szCs w:val="22"/>
        </w:rPr>
      </w:pPr>
      <w:r w:rsidRPr="00AD23E4">
        <w:rPr>
          <w:rFonts w:ascii="Garamond" w:hAnsi="Garamond" w:cs="Arial"/>
          <w:sz w:val="22"/>
          <w:szCs w:val="22"/>
        </w:rPr>
        <w:t>(*) En cas de candidature individuelle, le renseignement de cette rubrique est inutile.</w:t>
      </w:r>
    </w:p>
    <w:p w14:paraId="68D9E8D3" w14:textId="77777777" w:rsidR="009A04B2" w:rsidRPr="00AD23E4" w:rsidRDefault="009A04B2" w:rsidP="009A04B2">
      <w:pPr>
        <w:jc w:val="both"/>
        <w:rPr>
          <w:rFonts w:ascii="Garamond" w:hAnsi="Garamond" w:cs="Arial"/>
          <w:sz w:val="22"/>
          <w:szCs w:val="22"/>
        </w:rPr>
      </w:pPr>
      <w:r w:rsidRPr="00AD23E4">
        <w:rPr>
          <w:rFonts w:ascii="Garamond" w:hAnsi="Garamond" w:cs="Arial"/>
          <w:sz w:val="22"/>
          <w:szCs w:val="22"/>
        </w:rPr>
        <w:t>(**) Préciser l’adresse du siège social du membre du groupement si elle est différente de celle de l’établissement.</w:t>
      </w:r>
    </w:p>
    <w:p w14:paraId="0AC5C584" w14:textId="77777777" w:rsidR="009A04B2" w:rsidRPr="00AD23E4" w:rsidRDefault="009A04B2" w:rsidP="009A04B2">
      <w:pPr>
        <w:jc w:val="both"/>
        <w:rPr>
          <w:rFonts w:ascii="Garamond" w:hAnsi="Garamond" w:cs="Arial"/>
          <w:sz w:val="22"/>
          <w:szCs w:val="22"/>
        </w:rPr>
      </w:pPr>
      <w:r w:rsidRPr="00AD23E4">
        <w:rPr>
          <w:rFonts w:ascii="Garamond" w:hAnsi="Garamond" w:cs="Arial"/>
          <w:sz w:val="22"/>
          <w:szCs w:val="22"/>
        </w:rPr>
        <w:t>(**) Pour les groupements conjoints.</w:t>
      </w:r>
    </w:p>
    <w:p w14:paraId="60370AC7" w14:textId="77777777" w:rsidR="009A04B2" w:rsidRPr="00AD23E4" w:rsidRDefault="009A04B2" w:rsidP="009A04B2">
      <w:pPr>
        <w:jc w:val="both"/>
        <w:rPr>
          <w:rFonts w:ascii="Garamond" w:hAnsi="Garamond" w:cs="Arial"/>
          <w:sz w:val="22"/>
          <w:szCs w:val="22"/>
        </w:rPr>
      </w:pPr>
      <w:r w:rsidRPr="00AD23E4">
        <w:rPr>
          <w:rFonts w:ascii="Garamond" w:hAnsi="Garamond" w:cs="Arial"/>
          <w:sz w:val="22"/>
          <w:szCs w:val="22"/>
        </w:rPr>
        <w:t xml:space="preserve">(***) </w:t>
      </w:r>
      <w:r w:rsidR="00A056B1" w:rsidRPr="00AD23E4">
        <w:rPr>
          <w:rFonts w:ascii="Garamond" w:hAnsi="Garamond" w:cs="Arial"/>
          <w:sz w:val="22"/>
          <w:szCs w:val="22"/>
        </w:rPr>
        <w:t>À</w:t>
      </w:r>
      <w:r w:rsidRPr="00AD23E4">
        <w:rPr>
          <w:rFonts w:ascii="Garamond" w:hAnsi="Garamond" w:cs="Arial"/>
          <w:sz w:val="22"/>
          <w:szCs w:val="22"/>
        </w:rPr>
        <w:t xml:space="preserve"> défaut, un numéro d’identification européen ou international ou propre au pays d’origine du candidat</w:t>
      </w:r>
      <w:r w:rsidRPr="00AD23E4">
        <w:rPr>
          <w:rFonts w:ascii="Garamond" w:hAnsi="Garamond"/>
          <w:sz w:val="22"/>
          <w:szCs w:val="22"/>
        </w:rPr>
        <w:t xml:space="preserve"> </w:t>
      </w:r>
      <w:r w:rsidRPr="00AD23E4">
        <w:rPr>
          <w:rFonts w:ascii="Garamond" w:hAnsi="Garamond" w:cs="Arial"/>
          <w:sz w:val="22"/>
          <w:szCs w:val="22"/>
        </w:rPr>
        <w:t xml:space="preserve">issu d’un répertoire figurant dans la liste des </w:t>
      </w:r>
      <w:hyperlink r:id="rId44" w:history="1">
        <w:r w:rsidRPr="00AD23E4">
          <w:rPr>
            <w:rStyle w:val="Lienhypertexte"/>
            <w:rFonts w:ascii="Garamond" w:hAnsi="Garamond" w:cs="Arial"/>
            <w:sz w:val="22"/>
            <w:szCs w:val="22"/>
          </w:rPr>
          <w:t>ICD</w:t>
        </w:r>
      </w:hyperlink>
      <w:r w:rsidRPr="00AD23E4">
        <w:rPr>
          <w:rFonts w:ascii="Garamond" w:hAnsi="Garamond" w:cs="Arial"/>
          <w:sz w:val="22"/>
          <w:szCs w:val="22"/>
        </w:rPr>
        <w:t>.</w:t>
      </w:r>
    </w:p>
    <w:p w14:paraId="3AA56C7B" w14:textId="77777777" w:rsidR="006A5F71" w:rsidRPr="00AD23E4" w:rsidRDefault="006A5F71">
      <w:pPr>
        <w:pStyle w:val="En-tte"/>
        <w:tabs>
          <w:tab w:val="clear" w:pos="4536"/>
          <w:tab w:val="clear" w:pos="9072"/>
          <w:tab w:val="left" w:pos="864"/>
        </w:tabs>
        <w:rPr>
          <w:rFonts w:ascii="Garamond" w:hAnsi="Garamond"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AD23E4" w14:paraId="57118549" w14:textId="77777777">
        <w:tc>
          <w:tcPr>
            <w:tcW w:w="10331" w:type="dxa"/>
            <w:shd w:val="clear" w:color="auto" w:fill="66CCFF"/>
          </w:tcPr>
          <w:p w14:paraId="773F6BA5" w14:textId="77777777" w:rsidR="00472B25" w:rsidRPr="00AD23E4" w:rsidRDefault="00513F06" w:rsidP="00171BF1">
            <w:pPr>
              <w:pStyle w:val="En-tte"/>
              <w:rPr>
                <w:rFonts w:ascii="Garamond" w:hAnsi="Garamond" w:cs="Arial"/>
                <w:spacing w:val="-10"/>
                <w:sz w:val="22"/>
                <w:szCs w:val="22"/>
              </w:rPr>
            </w:pPr>
            <w:r w:rsidRPr="00AD23E4">
              <w:rPr>
                <w:rFonts w:ascii="Garamond" w:hAnsi="Garamond" w:cs="Arial"/>
                <w:sz w:val="22"/>
                <w:szCs w:val="22"/>
              </w:rPr>
              <w:br w:type="page"/>
            </w:r>
            <w:r w:rsidR="000E0EFF" w:rsidRPr="00AD23E4">
              <w:rPr>
                <w:rFonts w:ascii="Garamond" w:hAnsi="Garamond" w:cs="Arial"/>
                <w:b/>
                <w:bCs/>
                <w:sz w:val="22"/>
                <w:szCs w:val="22"/>
              </w:rPr>
              <w:t xml:space="preserve">I </w:t>
            </w:r>
            <w:r w:rsidR="00472B25" w:rsidRPr="00AD23E4">
              <w:rPr>
                <w:rFonts w:ascii="Garamond" w:hAnsi="Garamond" w:cs="Arial"/>
                <w:b/>
                <w:bCs/>
                <w:sz w:val="22"/>
                <w:szCs w:val="22"/>
              </w:rPr>
              <w:t xml:space="preserve">- Renseignements </w:t>
            </w:r>
            <w:r w:rsidR="0013398C" w:rsidRPr="00AD23E4">
              <w:rPr>
                <w:rFonts w:ascii="Garamond" w:hAnsi="Garamond" w:cs="Arial"/>
                <w:b/>
                <w:bCs/>
                <w:sz w:val="22"/>
                <w:szCs w:val="22"/>
              </w:rPr>
              <w:t>spécifiques aux marchés publics de défense ou de sécurité</w:t>
            </w:r>
          </w:p>
        </w:tc>
      </w:tr>
    </w:tbl>
    <w:p w14:paraId="56333489" w14:textId="77777777" w:rsidR="00472B25" w:rsidRPr="00AD23E4" w:rsidRDefault="00472B25">
      <w:pPr>
        <w:tabs>
          <w:tab w:val="left" w:pos="426"/>
        </w:tabs>
        <w:jc w:val="both"/>
        <w:rPr>
          <w:rFonts w:ascii="Garamond" w:hAnsi="Garamond" w:cs="Arial"/>
          <w:spacing w:val="-10"/>
          <w:sz w:val="22"/>
          <w:szCs w:val="22"/>
        </w:rPr>
      </w:pPr>
    </w:p>
    <w:p w14:paraId="05733EA5" w14:textId="77777777" w:rsidR="00472B25" w:rsidRPr="00AD23E4" w:rsidRDefault="000E0EFF">
      <w:pPr>
        <w:tabs>
          <w:tab w:val="left" w:pos="426"/>
        </w:tabs>
        <w:jc w:val="both"/>
        <w:rPr>
          <w:rFonts w:ascii="Garamond" w:hAnsi="Garamond" w:cs="Arial"/>
          <w:spacing w:val="-10"/>
          <w:sz w:val="22"/>
          <w:szCs w:val="22"/>
        </w:rPr>
      </w:pPr>
      <w:r w:rsidRPr="00AD23E4">
        <w:rPr>
          <w:rFonts w:ascii="Garamond" w:hAnsi="Garamond" w:cs="Arial"/>
          <w:b/>
          <w:bCs/>
          <w:sz w:val="22"/>
          <w:szCs w:val="22"/>
        </w:rPr>
        <w:t xml:space="preserve">I1 </w:t>
      </w:r>
      <w:r w:rsidR="0013398C" w:rsidRPr="00AD23E4">
        <w:rPr>
          <w:rFonts w:ascii="Garamond" w:hAnsi="Garamond" w:cs="Arial"/>
          <w:b/>
          <w:bCs/>
          <w:sz w:val="22"/>
          <w:szCs w:val="22"/>
        </w:rPr>
        <w:t>– Renseignements relatifs à la nationalité du candidat individuel ou du membre du groupement</w:t>
      </w:r>
    </w:p>
    <w:p w14:paraId="3136EF5F" w14:textId="77777777" w:rsidR="00472B25" w:rsidRPr="00AD23E4" w:rsidRDefault="00472B25">
      <w:pPr>
        <w:tabs>
          <w:tab w:val="left" w:pos="426"/>
        </w:tabs>
        <w:jc w:val="both"/>
        <w:rPr>
          <w:rFonts w:ascii="Garamond" w:hAnsi="Garamond" w:cs="Arial"/>
          <w:spacing w:val="-10"/>
          <w:sz w:val="22"/>
          <w:szCs w:val="22"/>
        </w:rPr>
      </w:pPr>
    </w:p>
    <w:p w14:paraId="2389E887" w14:textId="77777777" w:rsidR="007314F1" w:rsidRPr="00AD23E4" w:rsidRDefault="007314F1">
      <w:pPr>
        <w:tabs>
          <w:tab w:val="left" w:pos="426"/>
        </w:tabs>
        <w:jc w:val="both"/>
        <w:rPr>
          <w:rFonts w:ascii="Garamond" w:hAnsi="Garamond" w:cs="Arial"/>
          <w:spacing w:val="-10"/>
          <w:sz w:val="22"/>
          <w:szCs w:val="22"/>
        </w:rPr>
      </w:pPr>
    </w:p>
    <w:p w14:paraId="7CAA54C9" w14:textId="77777777" w:rsidR="007314F1" w:rsidRPr="00AD23E4" w:rsidRDefault="007314F1">
      <w:pPr>
        <w:tabs>
          <w:tab w:val="left" w:pos="426"/>
        </w:tabs>
        <w:jc w:val="both"/>
        <w:rPr>
          <w:rFonts w:ascii="Garamond" w:hAnsi="Garamond" w:cs="Arial"/>
          <w:spacing w:val="-10"/>
          <w:sz w:val="22"/>
          <w:szCs w:val="22"/>
        </w:rPr>
      </w:pPr>
    </w:p>
    <w:p w14:paraId="2D83A9BE" w14:textId="77777777" w:rsidR="007314F1" w:rsidRPr="00AD23E4" w:rsidRDefault="007314F1">
      <w:pPr>
        <w:tabs>
          <w:tab w:val="left" w:pos="426"/>
        </w:tabs>
        <w:jc w:val="both"/>
        <w:rPr>
          <w:rFonts w:ascii="Garamond" w:hAnsi="Garamond" w:cs="Arial"/>
          <w:spacing w:val="-10"/>
          <w:sz w:val="22"/>
          <w:szCs w:val="22"/>
        </w:rPr>
      </w:pPr>
    </w:p>
    <w:p w14:paraId="2F13A847" w14:textId="77777777" w:rsidR="007314F1" w:rsidRPr="00AD23E4" w:rsidRDefault="007314F1">
      <w:pPr>
        <w:tabs>
          <w:tab w:val="left" w:pos="426"/>
        </w:tabs>
        <w:jc w:val="both"/>
        <w:rPr>
          <w:rFonts w:ascii="Garamond" w:hAnsi="Garamond" w:cs="Arial"/>
          <w:spacing w:val="-10"/>
          <w:sz w:val="22"/>
          <w:szCs w:val="22"/>
        </w:rPr>
      </w:pPr>
    </w:p>
    <w:p w14:paraId="202B85DC" w14:textId="77777777" w:rsidR="007314F1" w:rsidRPr="00AD23E4" w:rsidRDefault="007314F1">
      <w:pPr>
        <w:tabs>
          <w:tab w:val="left" w:pos="426"/>
        </w:tabs>
        <w:jc w:val="both"/>
        <w:rPr>
          <w:rFonts w:ascii="Garamond" w:hAnsi="Garamond" w:cs="Arial"/>
          <w:spacing w:val="-10"/>
          <w:sz w:val="22"/>
          <w:szCs w:val="22"/>
        </w:rPr>
      </w:pPr>
    </w:p>
    <w:p w14:paraId="40BB0923" w14:textId="77777777" w:rsidR="007314F1" w:rsidRPr="00AD23E4" w:rsidRDefault="007314F1">
      <w:pPr>
        <w:tabs>
          <w:tab w:val="left" w:pos="426"/>
        </w:tabs>
        <w:jc w:val="both"/>
        <w:rPr>
          <w:rFonts w:ascii="Garamond" w:hAnsi="Garamond" w:cs="Arial"/>
          <w:spacing w:val="-10"/>
          <w:sz w:val="22"/>
          <w:szCs w:val="22"/>
        </w:rPr>
      </w:pPr>
    </w:p>
    <w:p w14:paraId="625A50BD" w14:textId="77777777" w:rsidR="007314F1" w:rsidRPr="00AD23E4" w:rsidRDefault="007314F1">
      <w:pPr>
        <w:tabs>
          <w:tab w:val="left" w:pos="426"/>
        </w:tabs>
        <w:jc w:val="both"/>
        <w:rPr>
          <w:rFonts w:ascii="Garamond" w:hAnsi="Garamond" w:cs="Arial"/>
          <w:spacing w:val="-10"/>
          <w:sz w:val="22"/>
          <w:szCs w:val="22"/>
        </w:rPr>
      </w:pPr>
    </w:p>
    <w:p w14:paraId="3DD8585F" w14:textId="77777777" w:rsidR="00472B25" w:rsidRPr="00AD23E4" w:rsidRDefault="00472B25">
      <w:pPr>
        <w:tabs>
          <w:tab w:val="left" w:pos="426"/>
        </w:tabs>
        <w:jc w:val="both"/>
        <w:rPr>
          <w:rFonts w:ascii="Garamond" w:hAnsi="Garamond" w:cs="Arial"/>
          <w:spacing w:val="-10"/>
          <w:sz w:val="22"/>
          <w:szCs w:val="22"/>
        </w:rPr>
      </w:pPr>
    </w:p>
    <w:p w14:paraId="2FC31C10" w14:textId="77777777" w:rsidR="00472B25" w:rsidRPr="00AD23E4" w:rsidRDefault="00472B25">
      <w:pPr>
        <w:tabs>
          <w:tab w:val="left" w:pos="426"/>
        </w:tabs>
        <w:jc w:val="both"/>
        <w:rPr>
          <w:rFonts w:ascii="Garamond" w:hAnsi="Garamond" w:cs="Arial"/>
          <w:spacing w:val="-10"/>
          <w:sz w:val="22"/>
          <w:szCs w:val="22"/>
        </w:rPr>
      </w:pPr>
    </w:p>
    <w:p w14:paraId="6B186CB3" w14:textId="77777777" w:rsidR="00472B25" w:rsidRPr="00AD23E4" w:rsidRDefault="000E0EFF">
      <w:pPr>
        <w:tabs>
          <w:tab w:val="left" w:pos="426"/>
        </w:tabs>
        <w:jc w:val="both"/>
        <w:rPr>
          <w:rFonts w:ascii="Garamond" w:hAnsi="Garamond" w:cs="Arial"/>
          <w:spacing w:val="-10"/>
          <w:sz w:val="22"/>
          <w:szCs w:val="22"/>
        </w:rPr>
      </w:pPr>
      <w:r w:rsidRPr="00AD23E4">
        <w:rPr>
          <w:rFonts w:ascii="Garamond" w:hAnsi="Garamond" w:cs="Arial"/>
          <w:b/>
          <w:bCs/>
          <w:sz w:val="22"/>
          <w:szCs w:val="22"/>
        </w:rPr>
        <w:t xml:space="preserve">I2 </w:t>
      </w:r>
      <w:r w:rsidR="002F1469" w:rsidRPr="00AD23E4">
        <w:rPr>
          <w:rFonts w:ascii="Garamond" w:hAnsi="Garamond" w:cs="Arial"/>
          <w:b/>
          <w:bCs/>
          <w:sz w:val="22"/>
          <w:szCs w:val="22"/>
        </w:rPr>
        <w:t xml:space="preserve">– </w:t>
      </w:r>
      <w:r w:rsidR="000E3A79" w:rsidRPr="00AD23E4">
        <w:rPr>
          <w:rFonts w:ascii="Garamond" w:hAnsi="Garamond" w:cs="Arial"/>
          <w:b/>
          <w:bCs/>
          <w:sz w:val="22"/>
          <w:szCs w:val="22"/>
        </w:rPr>
        <w:t>D</w:t>
      </w:r>
      <w:r w:rsidR="0013398C" w:rsidRPr="00AD23E4">
        <w:rPr>
          <w:rFonts w:ascii="Garamond" w:hAnsi="Garamond" w:cs="Arial"/>
          <w:b/>
          <w:spacing w:val="-10"/>
          <w:sz w:val="22"/>
          <w:szCs w:val="22"/>
        </w:rPr>
        <w:t xml:space="preserve">ocuments, renseignements ou justificatifs permettant d’évaluer si </w:t>
      </w:r>
      <w:r w:rsidR="00D21AD8" w:rsidRPr="00AD23E4">
        <w:rPr>
          <w:rFonts w:ascii="Garamond" w:hAnsi="Garamond" w:cs="Arial"/>
          <w:b/>
          <w:spacing w:val="-10"/>
          <w:sz w:val="22"/>
          <w:szCs w:val="22"/>
        </w:rPr>
        <w:t>le</w:t>
      </w:r>
      <w:r w:rsidR="0013398C" w:rsidRPr="00AD23E4">
        <w:rPr>
          <w:rFonts w:ascii="Garamond" w:hAnsi="Garamond" w:cs="Arial"/>
          <w:b/>
          <w:spacing w:val="-10"/>
          <w:sz w:val="22"/>
          <w:szCs w:val="22"/>
        </w:rPr>
        <w:t xml:space="preserve"> candidat individuel ou le membre du groupement répond aux critères d’accessibilité à la procédure indiqué</w:t>
      </w:r>
      <w:r w:rsidR="006C6E7F" w:rsidRPr="00AD23E4">
        <w:rPr>
          <w:rFonts w:ascii="Garamond" w:hAnsi="Garamond" w:cs="Arial"/>
          <w:b/>
          <w:spacing w:val="-10"/>
          <w:sz w:val="22"/>
          <w:szCs w:val="22"/>
        </w:rPr>
        <w:t>e</w:t>
      </w:r>
      <w:r w:rsidR="0013398C" w:rsidRPr="00AD23E4">
        <w:rPr>
          <w:rFonts w:ascii="Garamond" w:hAnsi="Garamond" w:cs="Arial"/>
          <w:b/>
          <w:spacing w:val="-10"/>
          <w:sz w:val="22"/>
          <w:szCs w:val="22"/>
        </w:rPr>
        <w:t xml:space="preserve"> dans l’avis d’appel à la concurrence</w:t>
      </w:r>
      <w:r w:rsidR="0013398C" w:rsidRPr="00AD23E4">
        <w:rPr>
          <w:rFonts w:ascii="Garamond" w:hAnsi="Garamond" w:cs="Arial"/>
          <w:bCs/>
          <w:sz w:val="22"/>
          <w:szCs w:val="22"/>
        </w:rPr>
        <w:t xml:space="preserve"> (uniquement </w:t>
      </w:r>
      <w:r w:rsidR="0013398C" w:rsidRPr="00AD23E4">
        <w:rPr>
          <w:rFonts w:ascii="Garamond" w:hAnsi="Garamond" w:cs="Arial"/>
          <w:spacing w:val="-10"/>
          <w:sz w:val="22"/>
          <w:szCs w:val="22"/>
        </w:rPr>
        <w:t>lorsque l’acheteur a ouvert la procédure de passation aux opérateurs économiques des pays tiers à l’Union européenne ou à l’Espace économique européen)</w:t>
      </w:r>
    </w:p>
    <w:p w14:paraId="230EF588" w14:textId="77777777" w:rsidR="00472B25" w:rsidRPr="00AD23E4" w:rsidRDefault="00472B25">
      <w:pPr>
        <w:tabs>
          <w:tab w:val="left" w:pos="426"/>
        </w:tabs>
        <w:jc w:val="both"/>
        <w:rPr>
          <w:rFonts w:ascii="Garamond" w:hAnsi="Garamond" w:cs="Arial"/>
          <w:spacing w:val="-10"/>
          <w:sz w:val="22"/>
          <w:szCs w:val="22"/>
        </w:rPr>
      </w:pPr>
    </w:p>
    <w:p w14:paraId="0FEE2878" w14:textId="77777777" w:rsidR="007314F1" w:rsidRPr="00AD23E4" w:rsidRDefault="007314F1">
      <w:pPr>
        <w:tabs>
          <w:tab w:val="left" w:pos="426"/>
        </w:tabs>
        <w:jc w:val="both"/>
        <w:rPr>
          <w:rFonts w:ascii="Garamond" w:hAnsi="Garamond" w:cs="Arial"/>
          <w:spacing w:val="-10"/>
          <w:sz w:val="22"/>
          <w:szCs w:val="22"/>
        </w:rPr>
      </w:pPr>
    </w:p>
    <w:p w14:paraId="3E9330B3" w14:textId="77777777" w:rsidR="007314F1" w:rsidRPr="00AD23E4" w:rsidRDefault="007314F1">
      <w:pPr>
        <w:tabs>
          <w:tab w:val="left" w:pos="426"/>
        </w:tabs>
        <w:jc w:val="both"/>
        <w:rPr>
          <w:rFonts w:ascii="Garamond" w:hAnsi="Garamond" w:cs="Arial"/>
          <w:spacing w:val="-10"/>
          <w:sz w:val="22"/>
          <w:szCs w:val="22"/>
        </w:rPr>
      </w:pPr>
    </w:p>
    <w:p w14:paraId="2FC02A34" w14:textId="77777777" w:rsidR="007314F1" w:rsidRPr="00AD23E4" w:rsidRDefault="007314F1">
      <w:pPr>
        <w:tabs>
          <w:tab w:val="left" w:pos="426"/>
        </w:tabs>
        <w:jc w:val="both"/>
        <w:rPr>
          <w:rFonts w:ascii="Garamond" w:hAnsi="Garamond" w:cs="Arial"/>
          <w:spacing w:val="-10"/>
          <w:sz w:val="22"/>
          <w:szCs w:val="22"/>
        </w:rPr>
      </w:pPr>
    </w:p>
    <w:p w14:paraId="7A1FEB4C" w14:textId="77777777" w:rsidR="007314F1" w:rsidRPr="00AD23E4" w:rsidRDefault="007314F1">
      <w:pPr>
        <w:tabs>
          <w:tab w:val="left" w:pos="426"/>
        </w:tabs>
        <w:jc w:val="both"/>
        <w:rPr>
          <w:rFonts w:ascii="Garamond" w:hAnsi="Garamond" w:cs="Arial"/>
          <w:spacing w:val="-10"/>
          <w:sz w:val="22"/>
          <w:szCs w:val="22"/>
        </w:rPr>
      </w:pPr>
    </w:p>
    <w:p w14:paraId="3592BDB8" w14:textId="77777777" w:rsidR="007314F1" w:rsidRPr="00AD23E4" w:rsidRDefault="007314F1">
      <w:pPr>
        <w:tabs>
          <w:tab w:val="left" w:pos="426"/>
        </w:tabs>
        <w:jc w:val="both"/>
        <w:rPr>
          <w:rFonts w:ascii="Garamond" w:hAnsi="Garamond" w:cs="Arial"/>
          <w:spacing w:val="-10"/>
          <w:sz w:val="22"/>
          <w:szCs w:val="22"/>
        </w:rPr>
      </w:pPr>
    </w:p>
    <w:p w14:paraId="5985001A" w14:textId="77777777" w:rsidR="007314F1" w:rsidRPr="00AD23E4" w:rsidRDefault="007314F1">
      <w:pPr>
        <w:tabs>
          <w:tab w:val="left" w:pos="426"/>
        </w:tabs>
        <w:jc w:val="both"/>
        <w:rPr>
          <w:rFonts w:ascii="Garamond" w:hAnsi="Garamond" w:cs="Arial"/>
          <w:spacing w:val="-10"/>
          <w:sz w:val="22"/>
          <w:szCs w:val="22"/>
        </w:rPr>
      </w:pPr>
    </w:p>
    <w:p w14:paraId="5E61D17E" w14:textId="77777777" w:rsidR="007314F1" w:rsidRPr="00AD23E4" w:rsidRDefault="007314F1">
      <w:pPr>
        <w:tabs>
          <w:tab w:val="left" w:pos="426"/>
        </w:tabs>
        <w:jc w:val="both"/>
        <w:rPr>
          <w:rFonts w:ascii="Garamond" w:hAnsi="Garamond" w:cs="Arial"/>
          <w:spacing w:val="-10"/>
          <w:sz w:val="22"/>
          <w:szCs w:val="22"/>
        </w:rPr>
      </w:pPr>
    </w:p>
    <w:p w14:paraId="69AEA5C3" w14:textId="77777777" w:rsidR="007314F1" w:rsidRPr="00AD23E4" w:rsidRDefault="007314F1">
      <w:pPr>
        <w:tabs>
          <w:tab w:val="left" w:pos="426"/>
        </w:tabs>
        <w:jc w:val="both"/>
        <w:rPr>
          <w:rFonts w:ascii="Garamond" w:hAnsi="Garamond" w:cs="Arial"/>
          <w:spacing w:val="-10"/>
          <w:sz w:val="22"/>
          <w:szCs w:val="22"/>
        </w:rPr>
      </w:pPr>
    </w:p>
    <w:p w14:paraId="6C1A259E" w14:textId="77777777" w:rsidR="007314F1" w:rsidRPr="00AD23E4" w:rsidRDefault="007314F1">
      <w:pPr>
        <w:tabs>
          <w:tab w:val="left" w:pos="426"/>
        </w:tabs>
        <w:jc w:val="both"/>
        <w:rPr>
          <w:rFonts w:ascii="Garamond" w:hAnsi="Garamond" w:cs="Arial"/>
          <w:spacing w:val="-10"/>
          <w:sz w:val="22"/>
          <w:szCs w:val="22"/>
        </w:rPr>
      </w:pPr>
    </w:p>
    <w:p w14:paraId="4222214C" w14:textId="77777777" w:rsidR="007314F1" w:rsidRPr="00AD23E4" w:rsidRDefault="007314F1">
      <w:pPr>
        <w:tabs>
          <w:tab w:val="left" w:pos="426"/>
        </w:tabs>
        <w:jc w:val="both"/>
        <w:rPr>
          <w:rFonts w:ascii="Garamond" w:hAnsi="Garamond" w:cs="Arial"/>
          <w:spacing w:val="-10"/>
          <w:sz w:val="22"/>
          <w:szCs w:val="22"/>
        </w:rPr>
      </w:pPr>
    </w:p>
    <w:p w14:paraId="3264470A" w14:textId="77777777" w:rsidR="007314F1" w:rsidRPr="00AD23E4" w:rsidRDefault="007314F1">
      <w:pPr>
        <w:tabs>
          <w:tab w:val="left" w:pos="426"/>
        </w:tabs>
        <w:jc w:val="both"/>
        <w:rPr>
          <w:rFonts w:ascii="Garamond" w:hAnsi="Garamond" w:cs="Arial"/>
          <w:spacing w:val="-10"/>
          <w:sz w:val="22"/>
          <w:szCs w:val="22"/>
        </w:rPr>
      </w:pPr>
    </w:p>
    <w:p w14:paraId="4C0609B9" w14:textId="77777777" w:rsidR="007314F1" w:rsidRPr="00AD23E4" w:rsidRDefault="007314F1">
      <w:pPr>
        <w:tabs>
          <w:tab w:val="left" w:pos="426"/>
        </w:tabs>
        <w:jc w:val="both"/>
        <w:rPr>
          <w:rFonts w:ascii="Garamond" w:hAnsi="Garamond" w:cs="Arial"/>
          <w:spacing w:val="-10"/>
          <w:sz w:val="22"/>
          <w:szCs w:val="22"/>
        </w:rPr>
      </w:pPr>
    </w:p>
    <w:p w14:paraId="1EAFD5CD" w14:textId="77777777" w:rsidR="007314F1" w:rsidRPr="00AD23E4" w:rsidRDefault="007314F1">
      <w:pPr>
        <w:tabs>
          <w:tab w:val="left" w:pos="426"/>
        </w:tabs>
        <w:jc w:val="both"/>
        <w:rPr>
          <w:rFonts w:ascii="Garamond" w:hAnsi="Garamond" w:cs="Arial"/>
          <w:spacing w:val="-10"/>
          <w:sz w:val="22"/>
          <w:szCs w:val="22"/>
        </w:rPr>
      </w:pPr>
    </w:p>
    <w:p w14:paraId="5AA9D9E9" w14:textId="77777777" w:rsidR="007314F1" w:rsidRPr="00AD23E4" w:rsidRDefault="007314F1">
      <w:pPr>
        <w:tabs>
          <w:tab w:val="left" w:pos="426"/>
        </w:tabs>
        <w:jc w:val="both"/>
        <w:rPr>
          <w:rFonts w:ascii="Garamond" w:hAnsi="Garamond" w:cs="Arial"/>
          <w:spacing w:val="-10"/>
          <w:sz w:val="22"/>
          <w:szCs w:val="22"/>
        </w:rPr>
      </w:pPr>
    </w:p>
    <w:p w14:paraId="4119A193" w14:textId="77777777" w:rsidR="007314F1" w:rsidRPr="00AD23E4" w:rsidRDefault="007314F1">
      <w:pPr>
        <w:tabs>
          <w:tab w:val="left" w:pos="426"/>
        </w:tabs>
        <w:jc w:val="both"/>
        <w:rPr>
          <w:rFonts w:ascii="Garamond" w:hAnsi="Garamond" w:cs="Arial"/>
          <w:spacing w:val="-10"/>
          <w:sz w:val="22"/>
          <w:szCs w:val="22"/>
        </w:rPr>
      </w:pPr>
    </w:p>
    <w:p w14:paraId="0F586DC1" w14:textId="77777777" w:rsidR="007314F1" w:rsidRPr="00AD23E4" w:rsidRDefault="007314F1">
      <w:pPr>
        <w:tabs>
          <w:tab w:val="left" w:pos="426"/>
        </w:tabs>
        <w:jc w:val="both"/>
        <w:rPr>
          <w:rFonts w:ascii="Garamond" w:hAnsi="Garamond" w:cs="Arial"/>
          <w:spacing w:val="-10"/>
          <w:sz w:val="22"/>
          <w:szCs w:val="22"/>
        </w:rPr>
      </w:pPr>
    </w:p>
    <w:p w14:paraId="4E77476D" w14:textId="77777777" w:rsidR="007314F1" w:rsidRPr="00AD23E4" w:rsidRDefault="007314F1">
      <w:pPr>
        <w:tabs>
          <w:tab w:val="left" w:pos="426"/>
        </w:tabs>
        <w:jc w:val="both"/>
        <w:rPr>
          <w:rFonts w:ascii="Garamond" w:hAnsi="Garamond" w:cs="Arial"/>
          <w:spacing w:val="-10"/>
          <w:sz w:val="22"/>
          <w:szCs w:val="22"/>
        </w:rPr>
      </w:pPr>
    </w:p>
    <w:p w14:paraId="50FBF0EC" w14:textId="77777777" w:rsidR="007314F1" w:rsidRPr="00AD23E4" w:rsidRDefault="007314F1">
      <w:pPr>
        <w:tabs>
          <w:tab w:val="left" w:pos="426"/>
        </w:tabs>
        <w:jc w:val="both"/>
        <w:rPr>
          <w:rFonts w:ascii="Garamond" w:hAnsi="Garamond" w:cs="Arial"/>
          <w:spacing w:val="-10"/>
          <w:sz w:val="22"/>
          <w:szCs w:val="22"/>
        </w:rPr>
      </w:pPr>
    </w:p>
    <w:p w14:paraId="6C565CC8" w14:textId="77777777" w:rsidR="007314F1" w:rsidRPr="00AD23E4" w:rsidRDefault="007314F1">
      <w:pPr>
        <w:tabs>
          <w:tab w:val="left" w:pos="426"/>
        </w:tabs>
        <w:jc w:val="both"/>
        <w:rPr>
          <w:rFonts w:ascii="Garamond" w:hAnsi="Garamond" w:cs="Arial"/>
          <w:spacing w:val="-10"/>
          <w:sz w:val="22"/>
          <w:szCs w:val="22"/>
        </w:rPr>
      </w:pPr>
    </w:p>
    <w:p w14:paraId="483256B2" w14:textId="77777777" w:rsidR="007314F1" w:rsidRPr="00AD23E4" w:rsidRDefault="007314F1">
      <w:pPr>
        <w:tabs>
          <w:tab w:val="left" w:pos="426"/>
        </w:tabs>
        <w:jc w:val="both"/>
        <w:rPr>
          <w:rFonts w:ascii="Garamond" w:hAnsi="Garamond" w:cs="Arial"/>
          <w:spacing w:val="-10"/>
          <w:sz w:val="22"/>
          <w:szCs w:val="22"/>
        </w:rPr>
      </w:pPr>
    </w:p>
    <w:p w14:paraId="4E34D630" w14:textId="77777777" w:rsidR="007314F1" w:rsidRPr="00AD23E4" w:rsidRDefault="007314F1">
      <w:pPr>
        <w:tabs>
          <w:tab w:val="left" w:pos="426"/>
        </w:tabs>
        <w:jc w:val="both"/>
        <w:rPr>
          <w:rFonts w:ascii="Garamond" w:hAnsi="Garamond" w:cs="Arial"/>
          <w:spacing w:val="-10"/>
          <w:sz w:val="22"/>
          <w:szCs w:val="22"/>
        </w:rPr>
      </w:pPr>
    </w:p>
    <w:p w14:paraId="5C09BC03" w14:textId="77777777" w:rsidR="007314F1" w:rsidRPr="00AD23E4" w:rsidRDefault="007314F1">
      <w:pPr>
        <w:tabs>
          <w:tab w:val="left" w:pos="426"/>
        </w:tabs>
        <w:jc w:val="both"/>
        <w:rPr>
          <w:rFonts w:ascii="Garamond" w:hAnsi="Garamond" w:cs="Arial"/>
          <w:spacing w:val="-10"/>
          <w:sz w:val="22"/>
          <w:szCs w:val="22"/>
        </w:rPr>
      </w:pPr>
    </w:p>
    <w:p w14:paraId="7C7EB15A" w14:textId="77777777" w:rsidR="007314F1" w:rsidRPr="00AD23E4" w:rsidRDefault="007314F1">
      <w:pPr>
        <w:tabs>
          <w:tab w:val="left" w:pos="426"/>
        </w:tabs>
        <w:jc w:val="both"/>
        <w:rPr>
          <w:rFonts w:ascii="Garamond" w:hAnsi="Garamond" w:cs="Arial"/>
          <w:spacing w:val="-10"/>
          <w:sz w:val="22"/>
          <w:szCs w:val="22"/>
        </w:rPr>
      </w:pPr>
    </w:p>
    <w:p w14:paraId="2366C9FA" w14:textId="77777777" w:rsidR="007314F1" w:rsidRPr="00AD23E4" w:rsidRDefault="007314F1">
      <w:pPr>
        <w:tabs>
          <w:tab w:val="left" w:pos="426"/>
        </w:tabs>
        <w:jc w:val="both"/>
        <w:rPr>
          <w:rFonts w:ascii="Garamond" w:hAnsi="Garamond" w:cs="Arial"/>
          <w:spacing w:val="-10"/>
          <w:sz w:val="22"/>
          <w:szCs w:val="22"/>
        </w:rPr>
      </w:pPr>
    </w:p>
    <w:p w14:paraId="395F2E19" w14:textId="77777777" w:rsidR="007314F1" w:rsidRPr="00AD23E4" w:rsidRDefault="007314F1">
      <w:pPr>
        <w:tabs>
          <w:tab w:val="left" w:pos="426"/>
        </w:tabs>
        <w:jc w:val="both"/>
        <w:rPr>
          <w:rFonts w:ascii="Garamond" w:hAnsi="Garamond" w:cs="Arial"/>
          <w:spacing w:val="-10"/>
          <w:sz w:val="22"/>
          <w:szCs w:val="22"/>
        </w:rPr>
      </w:pPr>
    </w:p>
    <w:p w14:paraId="13784A5A" w14:textId="77777777" w:rsidR="007314F1" w:rsidRPr="00AD23E4" w:rsidRDefault="007314F1">
      <w:pPr>
        <w:tabs>
          <w:tab w:val="left" w:pos="426"/>
        </w:tabs>
        <w:jc w:val="both"/>
        <w:rPr>
          <w:rFonts w:ascii="Garamond" w:hAnsi="Garamond" w:cs="Arial"/>
          <w:spacing w:val="-10"/>
          <w:sz w:val="22"/>
          <w:szCs w:val="22"/>
        </w:rPr>
      </w:pPr>
    </w:p>
    <w:p w14:paraId="08C92D4C" w14:textId="77777777" w:rsidR="007314F1" w:rsidRPr="00AD23E4" w:rsidRDefault="007314F1">
      <w:pPr>
        <w:tabs>
          <w:tab w:val="left" w:pos="426"/>
        </w:tabs>
        <w:jc w:val="both"/>
        <w:rPr>
          <w:rFonts w:ascii="Garamond" w:hAnsi="Garamond" w:cs="Arial"/>
          <w:spacing w:val="-10"/>
          <w:sz w:val="22"/>
          <w:szCs w:val="22"/>
        </w:rPr>
      </w:pPr>
    </w:p>
    <w:p w14:paraId="28DB84D8" w14:textId="77777777" w:rsidR="007314F1" w:rsidRPr="00AD23E4" w:rsidRDefault="007314F1">
      <w:pPr>
        <w:tabs>
          <w:tab w:val="left" w:pos="426"/>
        </w:tabs>
        <w:jc w:val="both"/>
        <w:rPr>
          <w:rFonts w:ascii="Garamond" w:hAnsi="Garamond" w:cs="Arial"/>
          <w:spacing w:val="-10"/>
          <w:sz w:val="22"/>
          <w:szCs w:val="22"/>
        </w:rPr>
      </w:pPr>
    </w:p>
    <w:p w14:paraId="088409D8" w14:textId="77777777" w:rsidR="007314F1" w:rsidRPr="00AD23E4" w:rsidRDefault="007314F1">
      <w:pPr>
        <w:tabs>
          <w:tab w:val="left" w:pos="426"/>
        </w:tabs>
        <w:jc w:val="both"/>
        <w:rPr>
          <w:rFonts w:ascii="Garamond" w:hAnsi="Garamond" w:cs="Arial"/>
          <w:spacing w:val="-10"/>
          <w:sz w:val="22"/>
          <w:szCs w:val="22"/>
        </w:rPr>
      </w:pPr>
    </w:p>
    <w:p w14:paraId="4C7A5FDC" w14:textId="77777777" w:rsidR="007314F1" w:rsidRPr="00AD23E4" w:rsidRDefault="007314F1">
      <w:pPr>
        <w:tabs>
          <w:tab w:val="left" w:pos="426"/>
        </w:tabs>
        <w:jc w:val="both"/>
        <w:rPr>
          <w:rFonts w:ascii="Garamond" w:hAnsi="Garamond" w:cs="Arial"/>
          <w:spacing w:val="-10"/>
          <w:sz w:val="22"/>
          <w:szCs w:val="22"/>
        </w:rPr>
      </w:pPr>
    </w:p>
    <w:p w14:paraId="0DBC6433" w14:textId="77777777" w:rsidR="007314F1" w:rsidRPr="00AD23E4" w:rsidRDefault="007314F1">
      <w:pPr>
        <w:tabs>
          <w:tab w:val="left" w:pos="426"/>
        </w:tabs>
        <w:jc w:val="both"/>
        <w:rPr>
          <w:rFonts w:ascii="Garamond" w:hAnsi="Garamond" w:cs="Arial"/>
          <w:spacing w:val="-10"/>
          <w:sz w:val="22"/>
          <w:szCs w:val="22"/>
        </w:rPr>
      </w:pPr>
    </w:p>
    <w:p w14:paraId="0F5CB3E0" w14:textId="77777777" w:rsidR="007314F1" w:rsidRPr="00AD23E4" w:rsidRDefault="007314F1">
      <w:pPr>
        <w:tabs>
          <w:tab w:val="left" w:pos="426"/>
        </w:tabs>
        <w:jc w:val="both"/>
        <w:rPr>
          <w:rFonts w:ascii="Garamond" w:hAnsi="Garamond" w:cs="Arial"/>
          <w:spacing w:val="-10"/>
          <w:sz w:val="22"/>
          <w:szCs w:val="22"/>
        </w:rPr>
      </w:pPr>
    </w:p>
    <w:p w14:paraId="726D4674" w14:textId="77777777" w:rsidR="007314F1" w:rsidRPr="00AD23E4" w:rsidRDefault="007314F1">
      <w:pPr>
        <w:tabs>
          <w:tab w:val="left" w:pos="426"/>
        </w:tabs>
        <w:jc w:val="both"/>
        <w:rPr>
          <w:rFonts w:ascii="Garamond" w:hAnsi="Garamond" w:cs="Arial"/>
          <w:spacing w:val="-10"/>
          <w:sz w:val="22"/>
          <w:szCs w:val="22"/>
        </w:rPr>
      </w:pPr>
    </w:p>
    <w:p w14:paraId="6534C52D" w14:textId="77777777" w:rsidR="007314F1" w:rsidRPr="00AD23E4" w:rsidRDefault="007314F1">
      <w:pPr>
        <w:tabs>
          <w:tab w:val="left" w:pos="426"/>
        </w:tabs>
        <w:jc w:val="both"/>
        <w:rPr>
          <w:rFonts w:ascii="Garamond" w:hAnsi="Garamond" w:cs="Arial"/>
          <w:spacing w:val="-10"/>
          <w:sz w:val="22"/>
          <w:szCs w:val="22"/>
        </w:rPr>
      </w:pPr>
    </w:p>
    <w:p w14:paraId="347D4510" w14:textId="77777777" w:rsidR="007314F1" w:rsidRPr="00AD23E4" w:rsidRDefault="007314F1">
      <w:pPr>
        <w:tabs>
          <w:tab w:val="left" w:pos="426"/>
        </w:tabs>
        <w:jc w:val="both"/>
        <w:rPr>
          <w:rFonts w:ascii="Garamond" w:hAnsi="Garamond" w:cs="Arial"/>
          <w:spacing w:val="-10"/>
          <w:sz w:val="22"/>
          <w:szCs w:val="22"/>
        </w:rPr>
      </w:pPr>
    </w:p>
    <w:p w14:paraId="44CF3800" w14:textId="77777777" w:rsidR="007314F1" w:rsidRPr="00AD23E4" w:rsidRDefault="007314F1">
      <w:pPr>
        <w:tabs>
          <w:tab w:val="left" w:pos="426"/>
        </w:tabs>
        <w:jc w:val="both"/>
        <w:rPr>
          <w:rFonts w:ascii="Garamond" w:hAnsi="Garamond" w:cs="Arial"/>
          <w:spacing w:val="-10"/>
          <w:sz w:val="22"/>
          <w:szCs w:val="22"/>
        </w:rPr>
      </w:pPr>
    </w:p>
    <w:p w14:paraId="5CA432E3" w14:textId="77777777" w:rsidR="007314F1" w:rsidRPr="00AD23E4" w:rsidRDefault="007314F1">
      <w:pPr>
        <w:tabs>
          <w:tab w:val="left" w:pos="426"/>
        </w:tabs>
        <w:jc w:val="both"/>
        <w:rPr>
          <w:rFonts w:ascii="Garamond" w:hAnsi="Garamond" w:cs="Arial"/>
          <w:spacing w:val="-10"/>
          <w:sz w:val="22"/>
          <w:szCs w:val="22"/>
        </w:rPr>
      </w:pPr>
    </w:p>
    <w:p w14:paraId="224114F8" w14:textId="77777777" w:rsidR="007314F1" w:rsidRPr="00AD23E4" w:rsidRDefault="007314F1">
      <w:pPr>
        <w:tabs>
          <w:tab w:val="left" w:pos="426"/>
        </w:tabs>
        <w:jc w:val="both"/>
        <w:rPr>
          <w:rFonts w:ascii="Garamond" w:hAnsi="Garamond" w:cs="Arial"/>
          <w:spacing w:val="-10"/>
          <w:sz w:val="22"/>
          <w:szCs w:val="22"/>
        </w:rPr>
      </w:pPr>
    </w:p>
    <w:p w14:paraId="35CE3427" w14:textId="77777777" w:rsidR="007314F1" w:rsidRPr="00AD23E4" w:rsidRDefault="007314F1">
      <w:pPr>
        <w:tabs>
          <w:tab w:val="left" w:pos="426"/>
        </w:tabs>
        <w:jc w:val="both"/>
        <w:rPr>
          <w:rFonts w:ascii="Garamond" w:hAnsi="Garamond" w:cs="Arial"/>
          <w:spacing w:val="-10"/>
          <w:sz w:val="22"/>
          <w:szCs w:val="22"/>
        </w:rPr>
      </w:pPr>
    </w:p>
    <w:p w14:paraId="42B38FA3" w14:textId="77777777" w:rsidR="007314F1" w:rsidRPr="00AD23E4" w:rsidRDefault="007314F1">
      <w:pPr>
        <w:tabs>
          <w:tab w:val="left" w:pos="426"/>
        </w:tabs>
        <w:jc w:val="both"/>
        <w:rPr>
          <w:rFonts w:ascii="Garamond" w:hAnsi="Garamond" w:cs="Arial"/>
          <w:spacing w:val="-10"/>
          <w:sz w:val="22"/>
          <w:szCs w:val="22"/>
        </w:rPr>
      </w:pPr>
    </w:p>
    <w:p w14:paraId="7D9A4763" w14:textId="77777777" w:rsidR="007314F1" w:rsidRPr="00AD23E4" w:rsidRDefault="007314F1">
      <w:pPr>
        <w:tabs>
          <w:tab w:val="left" w:pos="426"/>
        </w:tabs>
        <w:jc w:val="both"/>
        <w:rPr>
          <w:rFonts w:ascii="Garamond" w:hAnsi="Garamond" w:cs="Arial"/>
          <w:spacing w:val="-10"/>
          <w:sz w:val="22"/>
          <w:szCs w:val="22"/>
        </w:rPr>
      </w:pPr>
    </w:p>
    <w:p w14:paraId="22B1A5BD" w14:textId="77777777" w:rsidR="007314F1" w:rsidRPr="00AD23E4" w:rsidRDefault="007314F1">
      <w:pPr>
        <w:tabs>
          <w:tab w:val="left" w:pos="426"/>
        </w:tabs>
        <w:jc w:val="both"/>
        <w:rPr>
          <w:rFonts w:ascii="Garamond" w:hAnsi="Garamond" w:cs="Arial"/>
          <w:spacing w:val="-10"/>
          <w:sz w:val="22"/>
          <w:szCs w:val="22"/>
        </w:rPr>
      </w:pPr>
    </w:p>
    <w:p w14:paraId="14301868" w14:textId="25AF9896" w:rsidR="00472B25" w:rsidRPr="00AD23E4" w:rsidRDefault="00472B25">
      <w:pPr>
        <w:spacing w:before="120" w:after="120"/>
        <w:jc w:val="both"/>
        <w:rPr>
          <w:rFonts w:ascii="Garamond" w:hAnsi="Garamond"/>
          <w:sz w:val="22"/>
          <w:szCs w:val="22"/>
        </w:rPr>
      </w:pPr>
    </w:p>
    <w:sectPr w:rsidR="00472B25" w:rsidRPr="00AD23E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447AD" w14:textId="77777777" w:rsidR="00EA6526" w:rsidRDefault="00EA6526">
      <w:r>
        <w:separator/>
      </w:r>
    </w:p>
  </w:endnote>
  <w:endnote w:type="continuationSeparator" w:id="0">
    <w:p w14:paraId="6ABC3FEB" w14:textId="77777777" w:rsidR="00EA6526" w:rsidRDefault="00EA6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4B098E78" w14:textId="77777777">
      <w:trPr>
        <w:tblHeader/>
      </w:trPr>
      <w:tc>
        <w:tcPr>
          <w:tcW w:w="3513" w:type="dxa"/>
          <w:shd w:val="clear" w:color="auto" w:fill="66CCFF"/>
        </w:tcPr>
        <w:p w14:paraId="6C2FD5EF"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022F327B" w14:textId="27408AA3" w:rsidR="00472B25" w:rsidRDefault="00472B25" w:rsidP="00737F5E">
          <w:pPr>
            <w:shd w:val="clear" w:color="auto" w:fill="66CCFF"/>
            <w:snapToGrid w:val="0"/>
            <w:jc w:val="center"/>
            <w:rPr>
              <w:rFonts w:ascii="Arial" w:hAnsi="Arial" w:cs="Arial"/>
              <w:b/>
              <w:bCs/>
            </w:rPr>
          </w:pPr>
          <w:r>
            <w:rPr>
              <w:rFonts w:ascii="Arial" w:hAnsi="Arial" w:cs="Arial"/>
              <w:b/>
              <w:i/>
              <w:iCs/>
            </w:rPr>
            <w:t>(</w:t>
          </w:r>
          <w:r w:rsidR="00AD23E4">
            <w:rPr>
              <w:rFonts w:ascii="Arial" w:hAnsi="Arial" w:cs="Arial"/>
              <w:b/>
              <w:i/>
              <w:iCs/>
            </w:rPr>
            <w:t>2026-05</w:t>
          </w:r>
          <w:r>
            <w:rPr>
              <w:rFonts w:ascii="Arial" w:hAnsi="Arial" w:cs="Arial"/>
              <w:b/>
              <w:i/>
              <w:iCs/>
            </w:rPr>
            <w:t>)</w:t>
          </w:r>
        </w:p>
      </w:tc>
      <w:tc>
        <w:tcPr>
          <w:tcW w:w="900" w:type="dxa"/>
          <w:shd w:val="clear" w:color="auto" w:fill="66CCFF"/>
        </w:tcPr>
        <w:p w14:paraId="67B04783"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70B45A96"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20AC3">
            <w:rPr>
              <w:rStyle w:val="Numrodepage"/>
              <w:rFonts w:cs="Arial"/>
              <w:b/>
              <w:noProof/>
            </w:rPr>
            <w:t>1</w:t>
          </w:r>
          <w:r>
            <w:rPr>
              <w:rStyle w:val="Numrodepage"/>
              <w:rFonts w:cs="Arial"/>
              <w:b/>
            </w:rPr>
            <w:fldChar w:fldCharType="end"/>
          </w:r>
        </w:p>
      </w:tc>
      <w:tc>
        <w:tcPr>
          <w:tcW w:w="180" w:type="dxa"/>
          <w:shd w:val="clear" w:color="auto" w:fill="66CCFF"/>
        </w:tcPr>
        <w:p w14:paraId="52040FD9"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00E0CC48"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20AC3">
            <w:rPr>
              <w:rStyle w:val="Numrodepage"/>
              <w:rFonts w:cs="Arial"/>
              <w:b/>
              <w:noProof/>
            </w:rPr>
            <w:t>8</w:t>
          </w:r>
          <w:r>
            <w:rPr>
              <w:rStyle w:val="Numrodepage"/>
              <w:rFonts w:cs="Arial"/>
              <w:b/>
            </w:rPr>
            <w:fldChar w:fldCharType="end"/>
          </w:r>
        </w:p>
      </w:tc>
    </w:tr>
  </w:tbl>
  <w:p w14:paraId="48AB60CB"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1AF1C" w14:textId="77777777" w:rsidR="00EA6526" w:rsidRDefault="00EA6526">
      <w:r>
        <w:separator/>
      </w:r>
    </w:p>
  </w:footnote>
  <w:footnote w:type="continuationSeparator" w:id="0">
    <w:p w14:paraId="5E7ADF3E" w14:textId="77777777" w:rsidR="00EA6526" w:rsidRDefault="00EA6526">
      <w:r>
        <w:continuationSeparator/>
      </w:r>
    </w:p>
  </w:footnote>
  <w:footnote w:id="1">
    <w:p w14:paraId="3CF4F785" w14:textId="77777777" w:rsidR="00AD23E4" w:rsidRDefault="00AD23E4" w:rsidP="00AD23E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864241716">
    <w:abstractNumId w:val="0"/>
  </w:num>
  <w:num w:numId="2" w16cid:durableId="330643686">
    <w:abstractNumId w:val="1"/>
  </w:num>
  <w:num w:numId="3" w16cid:durableId="456023116">
    <w:abstractNumId w:val="2"/>
  </w:num>
  <w:num w:numId="4" w16cid:durableId="1070150489">
    <w:abstractNumId w:val="0"/>
  </w:num>
  <w:num w:numId="5" w16cid:durableId="393966631">
    <w:abstractNumId w:val="3"/>
  </w:num>
  <w:num w:numId="6" w16cid:durableId="1081298092">
    <w:abstractNumId w:val="4"/>
  </w:num>
  <w:num w:numId="7" w16cid:durableId="3537703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0AC3"/>
    <w:rsid w:val="000227D0"/>
    <w:rsid w:val="00036184"/>
    <w:rsid w:val="00050CDC"/>
    <w:rsid w:val="000625CC"/>
    <w:rsid w:val="00073078"/>
    <w:rsid w:val="00090DB5"/>
    <w:rsid w:val="00092585"/>
    <w:rsid w:val="000968C3"/>
    <w:rsid w:val="000D4E2E"/>
    <w:rsid w:val="000E0EFF"/>
    <w:rsid w:val="000E3A79"/>
    <w:rsid w:val="000F3F78"/>
    <w:rsid w:val="00105CDA"/>
    <w:rsid w:val="00123092"/>
    <w:rsid w:val="0013398C"/>
    <w:rsid w:val="001535C7"/>
    <w:rsid w:val="001573CB"/>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4195E"/>
    <w:rsid w:val="003608AD"/>
    <w:rsid w:val="00362E36"/>
    <w:rsid w:val="0039456F"/>
    <w:rsid w:val="003C025D"/>
    <w:rsid w:val="003C4A1B"/>
    <w:rsid w:val="003D7667"/>
    <w:rsid w:val="003E0160"/>
    <w:rsid w:val="003F2B90"/>
    <w:rsid w:val="00401CE3"/>
    <w:rsid w:val="00411396"/>
    <w:rsid w:val="00416EEE"/>
    <w:rsid w:val="00425B7A"/>
    <w:rsid w:val="00427375"/>
    <w:rsid w:val="00463CED"/>
    <w:rsid w:val="00472B25"/>
    <w:rsid w:val="00483E5B"/>
    <w:rsid w:val="004A6D4B"/>
    <w:rsid w:val="004A7F71"/>
    <w:rsid w:val="004C221B"/>
    <w:rsid w:val="004E403E"/>
    <w:rsid w:val="005036C5"/>
    <w:rsid w:val="00513F06"/>
    <w:rsid w:val="00516C8B"/>
    <w:rsid w:val="0052163A"/>
    <w:rsid w:val="005254E3"/>
    <w:rsid w:val="00553297"/>
    <w:rsid w:val="00555AC1"/>
    <w:rsid w:val="0056052C"/>
    <w:rsid w:val="0059116B"/>
    <w:rsid w:val="00591782"/>
    <w:rsid w:val="005A325E"/>
    <w:rsid w:val="005A5386"/>
    <w:rsid w:val="005B4D8D"/>
    <w:rsid w:val="005B5AD8"/>
    <w:rsid w:val="005C6314"/>
    <w:rsid w:val="005C765E"/>
    <w:rsid w:val="005D3750"/>
    <w:rsid w:val="005F4173"/>
    <w:rsid w:val="00614607"/>
    <w:rsid w:val="00614AE6"/>
    <w:rsid w:val="006318AD"/>
    <w:rsid w:val="00637C96"/>
    <w:rsid w:val="006453BE"/>
    <w:rsid w:val="00646250"/>
    <w:rsid w:val="00646B4F"/>
    <w:rsid w:val="006616F6"/>
    <w:rsid w:val="00663B7E"/>
    <w:rsid w:val="00670D1A"/>
    <w:rsid w:val="00674F75"/>
    <w:rsid w:val="00675234"/>
    <w:rsid w:val="00685900"/>
    <w:rsid w:val="00695633"/>
    <w:rsid w:val="00696240"/>
    <w:rsid w:val="006A340F"/>
    <w:rsid w:val="006A5F71"/>
    <w:rsid w:val="006A7983"/>
    <w:rsid w:val="006B4DD2"/>
    <w:rsid w:val="006C6E7F"/>
    <w:rsid w:val="006E22A4"/>
    <w:rsid w:val="006E2F47"/>
    <w:rsid w:val="006E6210"/>
    <w:rsid w:val="006F6740"/>
    <w:rsid w:val="00717070"/>
    <w:rsid w:val="007314F1"/>
    <w:rsid w:val="00737F5E"/>
    <w:rsid w:val="00741ECB"/>
    <w:rsid w:val="00755416"/>
    <w:rsid w:val="00764264"/>
    <w:rsid w:val="00787E55"/>
    <w:rsid w:val="007A7713"/>
    <w:rsid w:val="007B4FB2"/>
    <w:rsid w:val="007C0A0D"/>
    <w:rsid w:val="007F3B86"/>
    <w:rsid w:val="00815797"/>
    <w:rsid w:val="00826CBB"/>
    <w:rsid w:val="00827FD0"/>
    <w:rsid w:val="00833F59"/>
    <w:rsid w:val="00866311"/>
    <w:rsid w:val="00872C42"/>
    <w:rsid w:val="00887F8C"/>
    <w:rsid w:val="008A3707"/>
    <w:rsid w:val="008C2177"/>
    <w:rsid w:val="008C7C19"/>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05F7A"/>
    <w:rsid w:val="00A43AA0"/>
    <w:rsid w:val="00A600D6"/>
    <w:rsid w:val="00A70756"/>
    <w:rsid w:val="00A83BDF"/>
    <w:rsid w:val="00A840BB"/>
    <w:rsid w:val="00A86C63"/>
    <w:rsid w:val="00A97E02"/>
    <w:rsid w:val="00AA372E"/>
    <w:rsid w:val="00AD23E4"/>
    <w:rsid w:val="00AE632A"/>
    <w:rsid w:val="00B80B6A"/>
    <w:rsid w:val="00BA7752"/>
    <w:rsid w:val="00BB7109"/>
    <w:rsid w:val="00BD1236"/>
    <w:rsid w:val="00C00E04"/>
    <w:rsid w:val="00C05C6A"/>
    <w:rsid w:val="00C07A1D"/>
    <w:rsid w:val="00C10C87"/>
    <w:rsid w:val="00C279F4"/>
    <w:rsid w:val="00C301F0"/>
    <w:rsid w:val="00C36E2E"/>
    <w:rsid w:val="00C45D80"/>
    <w:rsid w:val="00C56C9E"/>
    <w:rsid w:val="00C56E90"/>
    <w:rsid w:val="00C576C4"/>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A6526"/>
    <w:rsid w:val="00ED0881"/>
    <w:rsid w:val="00EE435B"/>
    <w:rsid w:val="00EE5B56"/>
    <w:rsid w:val="00F03587"/>
    <w:rsid w:val="00F12F30"/>
    <w:rsid w:val="00F1353C"/>
    <w:rsid w:val="00F15FEC"/>
    <w:rsid w:val="00F74831"/>
    <w:rsid w:val="00F9673C"/>
    <w:rsid w:val="00FB44EA"/>
    <w:rsid w:val="00FB6488"/>
    <w:rsid w:val="00FD11D9"/>
    <w:rsid w:val="00FD576A"/>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02133D7"/>
  <w15:chartTrackingRefBased/>
  <w15:docId w15:val="{3F299138-323E-4409-9606-65EB86B16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rPr>
      <w:lang w:val="x-none"/>
    </w:rPr>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http://www.legiondhonneur.fr/"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EFE4E9-D087-4668-9EE9-58CAEA498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3507</Words>
  <Characters>19293</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22755</CharactersWithSpaces>
  <SharedDoc>false</SharedDoc>
  <HLinks>
    <vt:vector size="210" baseType="variant">
      <vt:variant>
        <vt:i4>7405583</vt:i4>
      </vt:variant>
      <vt:variant>
        <vt:i4>118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93</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90</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87</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79</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55</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39</vt:i4>
      </vt:variant>
      <vt:variant>
        <vt:i4>0</vt:i4>
      </vt:variant>
      <vt:variant>
        <vt:i4>5</vt:i4>
      </vt:variant>
      <vt:variant>
        <vt:lpwstr>http://eur-lex.europa.eu/LexUriServ/LexUriServ.do?uri=OJ:L:2003:124:0036:0041:fr:PDF</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196677</vt:i4>
      </vt:variant>
      <vt:variant>
        <vt:i4>30</vt:i4>
      </vt:variant>
      <vt:variant>
        <vt:i4>0</vt:i4>
      </vt:variant>
      <vt:variant>
        <vt:i4>5</vt:i4>
      </vt:variant>
      <vt:variant>
        <vt:lpwstr>http://www.legiondhonneur.fr/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DC2</dc:title>
  <dc:subject/>
  <dc:creator>JOURNOUD Mélissa</dc:creator>
  <cp:keywords/>
  <cp:lastModifiedBy>EDWIGE Astrid</cp:lastModifiedBy>
  <cp:revision>3</cp:revision>
  <cp:lastPrinted>2019-09-16T10:00:00Z</cp:lastPrinted>
  <dcterms:created xsi:type="dcterms:W3CDTF">2021-05-17T12:49:00Z</dcterms:created>
  <dcterms:modified xsi:type="dcterms:W3CDTF">2026-02-13T14:54:00Z</dcterms:modified>
</cp:coreProperties>
</file>