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4A047" w14:textId="77777777" w:rsidR="00F162BE" w:rsidRPr="001C2556" w:rsidRDefault="00F162BE" w:rsidP="008A05A3">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750C17A1" wp14:editId="6BF3689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6835A798" w14:textId="77777777" w:rsidR="00D10752" w:rsidRPr="000F5A82" w:rsidRDefault="00F43BBC" w:rsidP="008A05A3">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740007F3" wp14:editId="403DDDCD">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32CE8"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007F3"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04232CE8" w14:textId="77777777" w:rsidR="00F162BE" w:rsidRDefault="00F162BE"/>
                  </w:txbxContent>
                </v:textbox>
              </v:shape>
            </w:pict>
          </mc:Fallback>
        </mc:AlternateContent>
      </w:r>
    </w:p>
    <w:p w14:paraId="6D6B7052" w14:textId="77777777" w:rsidR="00D10752" w:rsidRPr="000F5A82" w:rsidRDefault="00D10752" w:rsidP="008A05A3">
      <w:pPr>
        <w:pStyle w:val="FicheTitre"/>
        <w:spacing w:before="0" w:after="0" w:line="240" w:lineRule="auto"/>
        <w:rPr>
          <w:rFonts w:ascii="Arial" w:hAnsi="Arial"/>
          <w:b w:val="0"/>
          <w:bCs/>
          <w:spacing w:val="50"/>
          <w:szCs w:val="17"/>
        </w:rPr>
      </w:pPr>
    </w:p>
    <w:p w14:paraId="7D8B8AE1" w14:textId="77777777" w:rsidR="00CC75B4" w:rsidRDefault="00CC75B4" w:rsidP="008A05A3">
      <w:pPr>
        <w:jc w:val="both"/>
        <w:rPr>
          <w:rFonts w:ascii="Arial" w:hAnsi="Arial" w:cs="Arial"/>
          <w:sz w:val="12"/>
          <w:szCs w:val="12"/>
        </w:rPr>
      </w:pPr>
    </w:p>
    <w:p w14:paraId="6D5BD1C5" w14:textId="77777777" w:rsidR="00CC75B4" w:rsidRDefault="00CC75B4" w:rsidP="008A05A3">
      <w:pPr>
        <w:jc w:val="both"/>
        <w:rPr>
          <w:rFonts w:ascii="Arial" w:hAnsi="Arial" w:cs="Arial"/>
          <w:sz w:val="12"/>
          <w:szCs w:val="12"/>
        </w:rPr>
      </w:pPr>
    </w:p>
    <w:p w14:paraId="768B7277" w14:textId="77777777" w:rsidR="00F162BE" w:rsidRDefault="00F162BE" w:rsidP="008A05A3">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4AC4E013" w14:textId="77777777" w:rsidTr="003F7CC4">
        <w:trPr>
          <w:trHeight w:val="1134"/>
        </w:trPr>
        <w:tc>
          <w:tcPr>
            <w:tcW w:w="8902" w:type="dxa"/>
            <w:shd w:val="clear" w:color="auto" w:fill="2F5496"/>
            <w:vAlign w:val="center"/>
          </w:tcPr>
          <w:p w14:paraId="73F7FD54" w14:textId="021A2DC4" w:rsidR="00CC75B4" w:rsidRDefault="00366CC3" w:rsidP="008A05A3">
            <w:pPr>
              <w:ind w:right="-28"/>
              <w:jc w:val="center"/>
              <w:rPr>
                <w:rFonts w:ascii="Arial" w:hAnsi="Arial" w:cs="Arial"/>
                <w:bCs/>
                <w:color w:val="FFFFFF"/>
                <w:sz w:val="26"/>
                <w:szCs w:val="26"/>
              </w:rPr>
            </w:pPr>
            <w:r>
              <w:rPr>
                <w:rFonts w:ascii="Arial" w:hAnsi="Arial" w:cs="Arial"/>
                <w:bCs/>
                <w:color w:val="FFFFFF"/>
                <w:sz w:val="26"/>
                <w:szCs w:val="26"/>
              </w:rPr>
              <w:t>M</w:t>
            </w:r>
            <w:r w:rsidR="00CC75B4">
              <w:rPr>
                <w:rFonts w:ascii="Arial" w:hAnsi="Arial" w:cs="Arial"/>
                <w:bCs/>
                <w:color w:val="FFFFFF"/>
                <w:sz w:val="26"/>
                <w:szCs w:val="26"/>
              </w:rPr>
              <w:t>ARCHES PUBLICS</w:t>
            </w:r>
          </w:p>
          <w:p w14:paraId="0BBE6725" w14:textId="77777777" w:rsidR="00CC75B4" w:rsidRDefault="00CC75B4" w:rsidP="008A05A3">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2287B203" w14:textId="77777777" w:rsidR="00CC75B4" w:rsidRDefault="00CC75B4" w:rsidP="008A05A3">
            <w:pPr>
              <w:ind w:right="277"/>
              <w:jc w:val="center"/>
              <w:rPr>
                <w:rFonts w:ascii="Arial" w:hAnsi="Arial" w:cs="Arial"/>
                <w:b/>
                <w:color w:val="FFFFFF"/>
                <w:sz w:val="28"/>
                <w:szCs w:val="28"/>
              </w:rPr>
            </w:pPr>
            <w:r>
              <w:rPr>
                <w:rFonts w:ascii="Arial" w:hAnsi="Arial" w:cs="Arial"/>
                <w:b/>
                <w:color w:val="FFFFFF"/>
                <w:sz w:val="28"/>
                <w:szCs w:val="28"/>
              </w:rPr>
              <w:t>DC2</w:t>
            </w:r>
          </w:p>
        </w:tc>
      </w:tr>
    </w:tbl>
    <w:p w14:paraId="7DD52193" w14:textId="77777777" w:rsidR="00CC75B4" w:rsidRPr="00F167AD" w:rsidRDefault="00CC75B4" w:rsidP="008A05A3">
      <w:pPr>
        <w:jc w:val="both"/>
        <w:rPr>
          <w:rFonts w:ascii="Arial" w:hAnsi="Arial" w:cs="Arial"/>
          <w:sz w:val="12"/>
          <w:szCs w:val="12"/>
        </w:rPr>
      </w:pPr>
    </w:p>
    <w:p w14:paraId="38868ADC" w14:textId="77777777" w:rsidR="00BF15EE" w:rsidRDefault="00C66F5A" w:rsidP="00BF15EE">
      <w:pPr>
        <w:pStyle w:val="Titre2"/>
        <w:ind w:right="225"/>
        <w:jc w:val="both"/>
        <w:rPr>
          <w:rFonts w:ascii="Arial" w:hAnsi="Arial" w:cs="Arial"/>
          <w:b w:val="0"/>
          <w:i/>
          <w:sz w:val="18"/>
          <w:szCs w:val="18"/>
        </w:rPr>
      </w:pPr>
      <w:r w:rsidRPr="000F5A82">
        <w:rPr>
          <w:rFonts w:ascii="Arial" w:hAnsi="Arial" w:cs="Arial"/>
          <w:b w:val="0"/>
          <w:i/>
          <w:sz w:val="18"/>
          <w:szCs w:val="18"/>
        </w:rPr>
        <w:t xml:space="preserve">Le formulaire DC2 est un modèle de déclaration qui peut être utilisé par les candidats aux marchés publics </w:t>
      </w:r>
    </w:p>
    <w:p w14:paraId="7475FB16" w14:textId="3158D8EB" w:rsidR="00D10752" w:rsidRPr="000F5A82" w:rsidRDefault="00C66F5A" w:rsidP="00BF15EE">
      <w:pPr>
        <w:pStyle w:val="Titre2"/>
        <w:ind w:right="225"/>
        <w:jc w:val="both"/>
        <w:rPr>
          <w:rFonts w:ascii="Arial" w:hAnsi="Arial" w:cs="Arial"/>
          <w:b w:val="0"/>
          <w:i/>
          <w:sz w:val="18"/>
          <w:szCs w:val="18"/>
        </w:rPr>
      </w:pPr>
      <w:r w:rsidRPr="000F5A82">
        <w:rPr>
          <w:rFonts w:ascii="Arial" w:hAnsi="Arial" w:cs="Arial"/>
          <w:b w:val="0"/>
          <w:i/>
          <w:sz w:val="18"/>
          <w:szCs w:val="18"/>
        </w:rPr>
        <w:t>(marchés ou</w:t>
      </w:r>
      <w:r w:rsidR="00BF15EE">
        <w:rPr>
          <w:rFonts w:ascii="Arial" w:hAnsi="Arial" w:cs="Arial"/>
          <w:b w:val="0"/>
          <w:i/>
          <w:sz w:val="18"/>
          <w:szCs w:val="18"/>
        </w:rPr>
        <w:t> </w:t>
      </w:r>
      <w:r w:rsidRPr="000F5A82">
        <w:rPr>
          <w:rFonts w:ascii="Arial" w:hAnsi="Arial" w:cs="Arial"/>
          <w:b w:val="0"/>
          <w:i/>
          <w:sz w:val="18"/>
          <w:szCs w:val="18"/>
        </w:rPr>
        <w:t>accords-cadres) à l'appui de leur candidature (formulaire DC1).</w:t>
      </w:r>
    </w:p>
    <w:p w14:paraId="6D2E7067" w14:textId="77777777" w:rsidR="00D10752" w:rsidRPr="007C4BD7" w:rsidRDefault="00C66F5A" w:rsidP="008A05A3">
      <w:pPr>
        <w:pStyle w:val="Titre2"/>
        <w:jc w:val="both"/>
        <w:rPr>
          <w:rFonts w:ascii="Arial" w:hAnsi="Arial" w:cs="Arial"/>
          <w:b w:val="0"/>
          <w:i/>
          <w:sz w:val="18"/>
          <w:szCs w:val="18"/>
        </w:rPr>
      </w:pPr>
      <w:r w:rsidRPr="007C4BD7">
        <w:rPr>
          <w:rFonts w:ascii="Arial" w:hAnsi="Arial" w:cs="Arial"/>
          <w:b w:val="0"/>
          <w:i/>
          <w:sz w:val="18"/>
          <w:szCs w:val="18"/>
        </w:rPr>
        <w:t>En cas d’allotissement, ce document doit être fourni pour chacun des lots de la consultation.</w:t>
      </w:r>
    </w:p>
    <w:p w14:paraId="299B1189" w14:textId="77777777" w:rsidR="00D10752" w:rsidRPr="00F167AD" w:rsidRDefault="00C66F5A" w:rsidP="008A05A3">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3CFC80D2" w14:textId="77777777" w:rsidR="00D10752" w:rsidRPr="000F5A82" w:rsidRDefault="00C66F5A" w:rsidP="0098465C">
      <w:pPr>
        <w:tabs>
          <w:tab w:val="num" w:pos="0"/>
        </w:tabs>
        <w:ind w:right="83"/>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3DE6E024" w14:textId="63AC035C" w:rsidR="00D10752" w:rsidRPr="000F5A82" w:rsidRDefault="00C66F5A" w:rsidP="00D74533">
      <w:pPr>
        <w:pStyle w:val="Titre2"/>
        <w:ind w:right="83"/>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9"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0"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1"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w:t>
      </w:r>
      <w:r w:rsidR="00BF15EE">
        <w:rPr>
          <w:rFonts w:ascii="Arial" w:hAnsi="Arial" w:cs="Arial"/>
          <w:b w:val="0"/>
          <w:i/>
          <w:sz w:val="18"/>
          <w:szCs w:val="18"/>
        </w:rPr>
        <w:t> </w:t>
      </w:r>
      <w:r w:rsidRPr="000F5A82">
        <w:rPr>
          <w:rFonts w:ascii="Arial" w:hAnsi="Arial" w:cs="Arial"/>
          <w:b w:val="0"/>
          <w:i/>
          <w:sz w:val="18"/>
          <w:szCs w:val="18"/>
        </w:rPr>
        <w:t xml:space="preserve">sécurité), ainsi que </w:t>
      </w:r>
      <w:hyperlink r:id="rId14"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8"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31957A" w14:textId="77777777" w:rsidR="000F5A82" w:rsidRPr="00037426" w:rsidRDefault="000F5A82" w:rsidP="008A05A3">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05CAB42A" w14:textId="77777777" w:rsidTr="0043601A">
        <w:tc>
          <w:tcPr>
            <w:tcW w:w="9852" w:type="dxa"/>
            <w:shd w:val="clear" w:color="auto" w:fill="465F9D"/>
            <w:vAlign w:val="center"/>
          </w:tcPr>
          <w:p w14:paraId="52403F56" w14:textId="77777777" w:rsidR="00D10752" w:rsidRPr="000F5A82" w:rsidRDefault="00C66F5A" w:rsidP="008A05A3">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F84BCF4" w14:textId="77777777" w:rsidR="008A05A3" w:rsidRPr="007C4BD7" w:rsidRDefault="008A05A3" w:rsidP="008A05A3">
      <w:pPr>
        <w:pStyle w:val="fcase1ertab"/>
        <w:tabs>
          <w:tab w:val="clear" w:pos="426"/>
          <w:tab w:val="left" w:pos="0"/>
        </w:tabs>
        <w:ind w:left="0" w:firstLine="0"/>
        <w:rPr>
          <w:rFonts w:ascii="Arial" w:hAnsi="Arial" w:cs="Arial"/>
          <w:i/>
          <w:sz w:val="12"/>
          <w:szCs w:val="12"/>
        </w:rPr>
      </w:pPr>
    </w:p>
    <w:p w14:paraId="7BE8449A" w14:textId="77777777" w:rsidR="008342D3" w:rsidRPr="00B63611" w:rsidRDefault="008342D3" w:rsidP="008342D3">
      <w:pPr>
        <w:suppressAutoHyphens w:val="0"/>
        <w:rPr>
          <w:rFonts w:ascii="Arial" w:hAnsi="Arial" w:cs="Arial"/>
          <w:b/>
          <w:bCs/>
          <w:color w:val="0000FF"/>
          <w:lang w:eastAsia="en-US"/>
        </w:rPr>
      </w:pPr>
      <w:bookmarkStart w:id="0" w:name="_Hlk8916164"/>
      <w:r w:rsidRPr="00B63611">
        <w:rPr>
          <w:rFonts w:ascii="Arial" w:hAnsi="Arial" w:cs="Arial"/>
          <w:b/>
          <w:bCs/>
          <w:color w:val="0000FF"/>
          <w:lang w:eastAsia="en-US"/>
        </w:rPr>
        <w:t>CCI TROYES ET AUBE</w:t>
      </w:r>
    </w:p>
    <w:p w14:paraId="189CCF0B" w14:textId="77777777" w:rsidR="008342D3" w:rsidRPr="00B63611" w:rsidRDefault="008342D3" w:rsidP="008342D3">
      <w:pPr>
        <w:suppressAutoHyphens w:val="0"/>
        <w:rPr>
          <w:rFonts w:ascii="Arial" w:hAnsi="Arial" w:cs="Arial"/>
          <w:b/>
          <w:bCs/>
          <w:lang w:eastAsia="en-US"/>
        </w:rPr>
      </w:pPr>
      <w:r w:rsidRPr="00B63611">
        <w:rPr>
          <w:rFonts w:ascii="Arial" w:hAnsi="Arial" w:cs="Arial"/>
          <w:b/>
          <w:bCs/>
          <w:lang w:eastAsia="en-US"/>
        </w:rPr>
        <w:t>Espace Régley</w:t>
      </w:r>
    </w:p>
    <w:p w14:paraId="383CC3C3" w14:textId="04311447" w:rsidR="00BB11DD" w:rsidRDefault="008342D3" w:rsidP="008342D3">
      <w:pPr>
        <w:suppressAutoHyphens w:val="0"/>
        <w:rPr>
          <w:rFonts w:ascii="Arial" w:hAnsi="Arial" w:cs="Arial"/>
          <w:b/>
          <w:bCs/>
          <w:lang w:eastAsia="en-US"/>
        </w:rPr>
      </w:pPr>
      <w:r w:rsidRPr="00B63611">
        <w:rPr>
          <w:rFonts w:ascii="Arial" w:hAnsi="Arial" w:cs="Arial"/>
          <w:b/>
          <w:bCs/>
          <w:lang w:eastAsia="en-US"/>
        </w:rPr>
        <w:t xml:space="preserve">1 Boulevard Charles Baltet </w:t>
      </w:r>
      <w:r w:rsidR="00BB11DD">
        <w:rPr>
          <w:rFonts w:ascii="Arial" w:hAnsi="Arial" w:cs="Arial"/>
          <w:b/>
          <w:bCs/>
          <w:lang w:eastAsia="en-US"/>
        </w:rPr>
        <w:t xml:space="preserve"> - </w:t>
      </w:r>
      <w:r w:rsidRPr="00B63611">
        <w:rPr>
          <w:rFonts w:ascii="Arial" w:hAnsi="Arial" w:cs="Arial"/>
          <w:b/>
          <w:bCs/>
          <w:lang w:eastAsia="en-US"/>
        </w:rPr>
        <w:t>CS 60706</w:t>
      </w:r>
    </w:p>
    <w:p w14:paraId="1C5CAE86" w14:textId="32401773" w:rsidR="008342D3" w:rsidRPr="00B63611" w:rsidRDefault="008342D3" w:rsidP="008342D3">
      <w:pPr>
        <w:suppressAutoHyphens w:val="0"/>
        <w:rPr>
          <w:rFonts w:ascii="Arial" w:hAnsi="Arial" w:cs="Arial"/>
          <w:b/>
          <w:bCs/>
          <w:lang w:eastAsia="en-US"/>
        </w:rPr>
      </w:pPr>
      <w:r w:rsidRPr="00B63611">
        <w:rPr>
          <w:rFonts w:ascii="Arial" w:hAnsi="Arial" w:cs="Arial"/>
          <w:b/>
          <w:bCs/>
          <w:lang w:eastAsia="en-US"/>
        </w:rPr>
        <w:t xml:space="preserve">10001 TROYES </w:t>
      </w:r>
      <w:r w:rsidR="007E3867">
        <w:rPr>
          <w:rFonts w:ascii="Arial" w:hAnsi="Arial" w:cs="Arial"/>
          <w:b/>
          <w:bCs/>
          <w:lang w:eastAsia="en-US"/>
        </w:rPr>
        <w:t>C</w:t>
      </w:r>
      <w:r w:rsidRPr="00B63611">
        <w:rPr>
          <w:rFonts w:ascii="Arial" w:hAnsi="Arial" w:cs="Arial"/>
          <w:b/>
          <w:bCs/>
          <w:lang w:eastAsia="en-US"/>
        </w:rPr>
        <w:t>edex</w:t>
      </w:r>
    </w:p>
    <w:p w14:paraId="2AA010E4" w14:textId="77777777" w:rsidR="008342D3" w:rsidRPr="00B63611" w:rsidRDefault="008342D3" w:rsidP="008342D3">
      <w:pPr>
        <w:suppressAutoHyphens w:val="0"/>
        <w:rPr>
          <w:rFonts w:ascii="Arial" w:hAnsi="Arial" w:cs="Arial"/>
          <w:b/>
          <w:bCs/>
          <w:lang w:eastAsia="en-US"/>
        </w:rPr>
      </w:pPr>
      <w:r w:rsidRPr="00B63611">
        <w:rPr>
          <w:rFonts w:ascii="Arial" w:hAnsi="Arial" w:cs="Arial"/>
          <w:b/>
          <w:bCs/>
          <w:lang w:eastAsia="en-US"/>
        </w:rPr>
        <w:t>Siret : 181 008 517 00060</w:t>
      </w:r>
    </w:p>
    <w:p w14:paraId="59B4B5DF" w14:textId="77777777" w:rsidR="008342D3" w:rsidRPr="00B63611" w:rsidRDefault="008342D3" w:rsidP="008342D3">
      <w:pPr>
        <w:suppressAutoHyphens w:val="0"/>
        <w:ind w:right="20"/>
        <w:jc w:val="both"/>
        <w:rPr>
          <w:rFonts w:ascii="Arial" w:eastAsia="Arial" w:hAnsi="Arial" w:cs="Arial"/>
          <w:b/>
          <w:lang w:eastAsia="en-US"/>
        </w:rPr>
      </w:pPr>
      <w:r w:rsidRPr="00B63611">
        <w:rPr>
          <w:rFonts w:ascii="Arial" w:eastAsia="Arial" w:hAnsi="Arial" w:cs="Arial"/>
          <w:b/>
          <w:lang w:eastAsia="en-US"/>
        </w:rPr>
        <w:t xml:space="preserve">Établissement public de l’état </w:t>
      </w:r>
    </w:p>
    <w:p w14:paraId="04B20AF3" w14:textId="77777777" w:rsidR="008342D3" w:rsidRPr="00E67C67" w:rsidRDefault="008342D3" w:rsidP="008342D3">
      <w:pPr>
        <w:tabs>
          <w:tab w:val="left" w:pos="6593"/>
        </w:tabs>
        <w:ind w:right="367"/>
        <w:rPr>
          <w:rFonts w:ascii="Arial" w:hAnsi="Arial" w:cs="Arial"/>
          <w:b/>
          <w:bCs/>
        </w:rPr>
      </w:pPr>
      <w:r w:rsidRPr="003B38CC">
        <w:rPr>
          <w:rFonts w:ascii="Arial" w:hAnsi="Arial" w:cs="Arial"/>
          <w:b/>
          <w:bCs/>
        </w:rPr>
        <w:t xml:space="preserve">Plateforme des Achats de l'Etat "PLACE" : </w:t>
      </w:r>
      <w:r w:rsidRPr="00E67C67">
        <w:rPr>
          <w:rFonts w:ascii="Arial" w:hAnsi="Arial" w:cs="Arial"/>
          <w:b/>
          <w:bCs/>
          <w:color w:val="0000FF"/>
        </w:rPr>
        <w:t>https:</w:t>
      </w:r>
      <w:hyperlink r:id="rId19" w:history="1">
        <w:r w:rsidRPr="00E67C67">
          <w:rPr>
            <w:rStyle w:val="Lienhypertexte"/>
            <w:rFonts w:ascii="Arial" w:hAnsi="Arial" w:cs="Arial"/>
            <w:b/>
            <w:bCs/>
            <w:u w:val="none"/>
          </w:rPr>
          <w:t>www.marches-publics.gouv.fr</w:t>
        </w:r>
      </w:hyperlink>
    </w:p>
    <w:p w14:paraId="0422F6A0" w14:textId="77777777" w:rsidR="008A05A3" w:rsidRPr="008A05A3" w:rsidRDefault="008A05A3" w:rsidP="008A05A3">
      <w:pPr>
        <w:pStyle w:val="ParagrapheIndent2"/>
        <w:jc w:val="both"/>
        <w:rPr>
          <w:b/>
          <w:bCs/>
          <w:color w:val="66CCFF"/>
          <w:spacing w:val="-10"/>
          <w:position w:val="-2"/>
          <w:szCs w:val="20"/>
          <w:lang w:val="fr-FR"/>
        </w:rPr>
      </w:pPr>
    </w:p>
    <w:p w14:paraId="4C5C11AB" w14:textId="1F311A6A" w:rsidR="008A05A3" w:rsidRDefault="008A05A3" w:rsidP="008A05A3">
      <w:pPr>
        <w:pStyle w:val="ParagrapheIndent2"/>
        <w:jc w:val="both"/>
        <w:rPr>
          <w:color w:val="000000"/>
          <w:lang w:val="fr-FR"/>
        </w:rPr>
      </w:pPr>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0"/>
      <w:r w:rsidRPr="006B0EEA">
        <w:rPr>
          <w:b/>
          <w:bCs/>
          <w:color w:val="000000"/>
          <w:lang w:val="fr-FR"/>
        </w:rPr>
        <w:t xml:space="preserve"> </w:t>
      </w:r>
      <w:r>
        <w:rPr>
          <w:b/>
          <w:bCs/>
          <w:color w:val="000000"/>
          <w:lang w:val="fr-FR"/>
        </w:rPr>
        <w:t>P</w:t>
      </w:r>
      <w:r w:rsidRPr="008B5F92">
        <w:rPr>
          <w:b/>
          <w:bCs/>
          <w:color w:val="000000"/>
          <w:lang w:val="fr-FR"/>
        </w:rPr>
        <w:t xml:space="preserve">rocédure </w:t>
      </w:r>
      <w:r w:rsidR="001D471D">
        <w:rPr>
          <w:b/>
          <w:bCs/>
          <w:color w:val="000000"/>
          <w:lang w:val="fr-FR"/>
        </w:rPr>
        <w:t>A</w:t>
      </w:r>
      <w:r w:rsidRPr="008B5F92">
        <w:rPr>
          <w:b/>
          <w:bCs/>
          <w:color w:val="000000"/>
          <w:lang w:val="fr-FR"/>
        </w:rPr>
        <w:t>daptée ouverte</w:t>
      </w:r>
      <w:r>
        <w:rPr>
          <w:color w:val="000000"/>
          <w:lang w:val="fr-FR"/>
        </w:rPr>
        <w:t xml:space="preserve"> en application </w:t>
      </w:r>
      <w:r w:rsidRPr="008B5F92">
        <w:rPr>
          <w:color w:val="000000"/>
          <w:lang w:val="fr-FR"/>
        </w:rPr>
        <w:t xml:space="preserve">des articles L.2123-1 et R.2123-1 1° </w:t>
      </w:r>
      <w:r>
        <w:rPr>
          <w:color w:val="000000"/>
          <w:lang w:val="fr-FR"/>
        </w:rPr>
        <w:t xml:space="preserve"> </w:t>
      </w:r>
    </w:p>
    <w:p w14:paraId="031EBA25" w14:textId="77777777" w:rsidR="008A05A3" w:rsidRPr="008B5F92" w:rsidRDefault="008A05A3" w:rsidP="008A05A3">
      <w:pPr>
        <w:pStyle w:val="ParagrapheIndent2"/>
        <w:jc w:val="both"/>
        <w:rPr>
          <w:color w:val="000000"/>
          <w:lang w:val="fr-FR"/>
        </w:rPr>
      </w:pPr>
      <w:r>
        <w:rPr>
          <w:color w:val="000000"/>
          <w:lang w:val="fr-FR"/>
        </w:rPr>
        <w:t xml:space="preserve">                         </w:t>
      </w:r>
      <w:r w:rsidRPr="008B5F92">
        <w:rPr>
          <w:color w:val="000000"/>
          <w:lang w:val="fr-FR"/>
        </w:rPr>
        <w:t>du Code de la commande publique.</w:t>
      </w:r>
    </w:p>
    <w:p w14:paraId="4CD7DBEE" w14:textId="77777777" w:rsidR="008A05A3" w:rsidRPr="00D037C6" w:rsidRDefault="008A05A3" w:rsidP="008A05A3">
      <w:pPr>
        <w:rPr>
          <w:lang w:eastAsia="en-US"/>
        </w:rPr>
      </w:pPr>
    </w:p>
    <w:p w14:paraId="606378B4" w14:textId="31DB4A5E" w:rsidR="00663353" w:rsidRDefault="008A05A3" w:rsidP="008342D3">
      <w:pPr>
        <w:pStyle w:val="ParagrapheIndent2"/>
        <w:tabs>
          <w:tab w:val="left" w:pos="1418"/>
        </w:tabs>
        <w:jc w:val="both"/>
        <w:rPr>
          <w:b/>
          <w:bCs/>
          <w:color w:val="000000"/>
          <w:lang w:val="fr-FR"/>
        </w:rPr>
      </w:pPr>
      <w:bookmarkStart w:id="1" w:name="_Toc70599823"/>
      <w:r w:rsidRPr="00B73C73">
        <w:rPr>
          <w:b/>
          <w:bCs/>
          <w:color w:val="66CCFF"/>
          <w:spacing w:val="-10"/>
          <w:position w:val="-2"/>
        </w:rPr>
        <w:sym w:font="Wingdings" w:char="F06E"/>
      </w:r>
      <w:r w:rsidRPr="00663353">
        <w:rPr>
          <w:b/>
          <w:bCs/>
          <w:spacing w:val="-10"/>
          <w:position w:val="-2"/>
          <w:lang w:val="fr-FR"/>
        </w:rPr>
        <w:t xml:space="preserve"> </w:t>
      </w:r>
      <w:bookmarkEnd w:id="1"/>
      <w:r w:rsidRPr="00663353">
        <w:rPr>
          <w:b/>
          <w:bCs/>
          <w:color w:val="000000"/>
          <w:u w:val="single"/>
          <w:lang w:val="fr-FR"/>
        </w:rPr>
        <w:t>Forme</w:t>
      </w:r>
      <w:r w:rsidRPr="00663353">
        <w:rPr>
          <w:b/>
          <w:bCs/>
          <w:color w:val="000000"/>
          <w:lang w:val="fr-FR"/>
        </w:rPr>
        <w:t xml:space="preserve"> : </w:t>
      </w:r>
      <w:r w:rsidR="0024098E">
        <w:rPr>
          <w:b/>
          <w:bCs/>
          <w:color w:val="000000"/>
          <w:lang w:val="fr-FR"/>
        </w:rPr>
        <w:t xml:space="preserve"> </w:t>
      </w:r>
      <w:r w:rsidR="00F86D2A">
        <w:rPr>
          <w:b/>
          <w:bCs/>
          <w:color w:val="000000"/>
          <w:lang w:val="fr-FR"/>
        </w:rPr>
        <w:t>M</w:t>
      </w:r>
      <w:r w:rsidR="00663353" w:rsidRPr="00D876DD">
        <w:rPr>
          <w:b/>
          <w:bCs/>
          <w:color w:val="000000"/>
          <w:lang w:val="fr-FR"/>
        </w:rPr>
        <w:t xml:space="preserve">arché </w:t>
      </w:r>
      <w:r w:rsidR="00F86D2A">
        <w:rPr>
          <w:b/>
          <w:bCs/>
          <w:color w:val="000000"/>
          <w:lang w:val="fr-FR"/>
        </w:rPr>
        <w:t>‘’</w:t>
      </w:r>
      <w:r w:rsidR="00663353" w:rsidRPr="00D876DD">
        <w:rPr>
          <w:b/>
          <w:bCs/>
          <w:color w:val="000000"/>
          <w:lang w:val="fr-FR"/>
        </w:rPr>
        <w:t>composite</w:t>
      </w:r>
      <w:r w:rsidR="00F86D2A">
        <w:rPr>
          <w:b/>
          <w:bCs/>
          <w:color w:val="000000"/>
          <w:lang w:val="fr-FR"/>
        </w:rPr>
        <w:t>’’</w:t>
      </w:r>
      <w:r w:rsidR="00663353" w:rsidRPr="00D876DD">
        <w:rPr>
          <w:b/>
          <w:bCs/>
          <w:color w:val="000000"/>
          <w:lang w:val="fr-FR"/>
        </w:rPr>
        <w:t xml:space="preserve"> </w:t>
      </w:r>
      <w:r w:rsidR="00F86D2A">
        <w:rPr>
          <w:b/>
          <w:bCs/>
          <w:color w:val="000000"/>
          <w:lang w:val="fr-FR"/>
        </w:rPr>
        <w:t>comprenant</w:t>
      </w:r>
      <w:r w:rsidR="00663353" w:rsidRPr="00D876DD">
        <w:rPr>
          <w:b/>
          <w:bCs/>
          <w:color w:val="000000"/>
          <w:lang w:val="fr-FR"/>
        </w:rPr>
        <w:t xml:space="preserve"> 2 Tranches : </w:t>
      </w:r>
    </w:p>
    <w:p w14:paraId="12F8ADF8" w14:textId="77777777" w:rsidR="00FB2EFD" w:rsidRPr="00FB2EFD" w:rsidRDefault="00FB2EFD" w:rsidP="00FB2EFD">
      <w:pPr>
        <w:rPr>
          <w:sz w:val="12"/>
          <w:szCs w:val="12"/>
          <w:lang w:eastAsia="en-US"/>
        </w:rPr>
      </w:pPr>
    </w:p>
    <w:p w14:paraId="631A871A" w14:textId="069E4776" w:rsidR="00663353" w:rsidRDefault="00663353" w:rsidP="0024098E">
      <w:pPr>
        <w:pStyle w:val="ParagrapheIndent2"/>
        <w:numPr>
          <w:ilvl w:val="0"/>
          <w:numId w:val="13"/>
        </w:numPr>
        <w:ind w:left="1134" w:hanging="283"/>
        <w:jc w:val="both"/>
        <w:rPr>
          <w:b/>
          <w:bCs/>
          <w:color w:val="000000"/>
          <w:lang w:val="fr-FR"/>
        </w:rPr>
      </w:pPr>
      <w:r w:rsidRPr="00D876DD">
        <w:rPr>
          <w:b/>
          <w:bCs/>
          <w:color w:val="000000"/>
          <w:lang w:val="fr-FR"/>
        </w:rPr>
        <w:t xml:space="preserve">Tranche A : </w:t>
      </w:r>
      <w:r>
        <w:rPr>
          <w:b/>
          <w:bCs/>
          <w:color w:val="000000"/>
          <w:lang w:val="fr-FR"/>
        </w:rPr>
        <w:t>Marché</w:t>
      </w:r>
      <w:r w:rsidRPr="00D876DD">
        <w:rPr>
          <w:b/>
          <w:bCs/>
          <w:color w:val="000000"/>
          <w:lang w:val="fr-FR"/>
        </w:rPr>
        <w:t xml:space="preserve"> ordinaire, à forfait</w:t>
      </w:r>
    </w:p>
    <w:p w14:paraId="753FF71A" w14:textId="77777777" w:rsidR="00FB2EFD" w:rsidRPr="00FB2EFD" w:rsidRDefault="00FB2EFD" w:rsidP="008342D3">
      <w:pPr>
        <w:ind w:left="1843"/>
        <w:rPr>
          <w:sz w:val="12"/>
          <w:szCs w:val="12"/>
          <w:lang w:eastAsia="en-US"/>
        </w:rPr>
      </w:pPr>
    </w:p>
    <w:p w14:paraId="525B3FE2" w14:textId="00BD73FD" w:rsidR="007C4BD7" w:rsidRPr="007C4BD7" w:rsidRDefault="00663353" w:rsidP="0024098E">
      <w:pPr>
        <w:pStyle w:val="ParagrapheIndent2"/>
        <w:numPr>
          <w:ilvl w:val="0"/>
          <w:numId w:val="13"/>
        </w:numPr>
        <w:tabs>
          <w:tab w:val="left" w:pos="1560"/>
        </w:tabs>
        <w:ind w:left="1134" w:right="-484" w:hanging="283"/>
        <w:rPr>
          <w:color w:val="000000"/>
          <w:lang w:val="fr-FR"/>
        </w:rPr>
      </w:pPr>
      <w:r w:rsidRPr="00D876DD">
        <w:rPr>
          <w:b/>
          <w:bCs/>
          <w:color w:val="000000"/>
          <w:lang w:val="fr-FR"/>
        </w:rPr>
        <w:t xml:space="preserve">Tranche B : Accord-Cadre à bons de commande </w:t>
      </w:r>
      <w:r w:rsidRPr="00D876DD">
        <w:rPr>
          <w:color w:val="000000"/>
          <w:lang w:val="fr-FR"/>
        </w:rPr>
        <w:t xml:space="preserve">avec un </w:t>
      </w:r>
      <w:r w:rsidRPr="00502AB3">
        <w:rPr>
          <w:b/>
          <w:bCs/>
          <w:color w:val="000000"/>
          <w:lang w:val="fr-FR"/>
        </w:rPr>
        <w:t xml:space="preserve">maximum </w:t>
      </w:r>
      <w:r w:rsidR="00502AB3" w:rsidRPr="00502AB3">
        <w:rPr>
          <w:color w:val="000000"/>
          <w:lang w:val="fr-FR"/>
        </w:rPr>
        <w:t>en</w:t>
      </w:r>
      <w:r w:rsidRPr="00D876DD">
        <w:rPr>
          <w:color w:val="000000"/>
          <w:lang w:val="fr-FR"/>
        </w:rPr>
        <w:t xml:space="preserve"> application des articles L.2125-1 1°, R.2162-1 à R.2162-6, R.2162-13 et R.2162-14 du Code de la Commande Publique</w:t>
      </w:r>
    </w:p>
    <w:p w14:paraId="09B05B8A" w14:textId="77777777" w:rsidR="00FB2EFD" w:rsidRPr="0024098E" w:rsidRDefault="00FB2EFD" w:rsidP="007C4BD7">
      <w:pPr>
        <w:rPr>
          <w:sz w:val="28"/>
          <w:szCs w:val="28"/>
          <w:lang w:eastAsia="en-U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A05A3" w:rsidRPr="000F5A82" w14:paraId="5941133A" w14:textId="77777777" w:rsidTr="00E466F1">
        <w:trPr>
          <w:trHeight w:val="340"/>
        </w:trPr>
        <w:tc>
          <w:tcPr>
            <w:tcW w:w="9852" w:type="dxa"/>
            <w:shd w:val="clear" w:color="auto" w:fill="465F9D"/>
            <w:vAlign w:val="center"/>
          </w:tcPr>
          <w:p w14:paraId="0F916E4C" w14:textId="77777777" w:rsidR="008A05A3" w:rsidRPr="000F5A82" w:rsidRDefault="008A05A3" w:rsidP="008A05A3">
            <w:pPr>
              <w:tabs>
                <w:tab w:val="left" w:pos="-142"/>
                <w:tab w:val="left" w:pos="4111"/>
              </w:tabs>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4DCE7B06" w14:textId="77777777" w:rsidR="0024098E" w:rsidRPr="00AB4E80" w:rsidRDefault="0024098E" w:rsidP="008A05A3">
      <w:pPr>
        <w:pStyle w:val="fcase1ertab"/>
        <w:tabs>
          <w:tab w:val="clear" w:pos="426"/>
          <w:tab w:val="left" w:pos="0"/>
        </w:tabs>
        <w:ind w:left="0" w:firstLine="0"/>
        <w:rPr>
          <w:rFonts w:ascii="Arial" w:hAnsi="Arial" w:cs="Arial"/>
          <w:i/>
          <w:sz w:val="24"/>
          <w:szCs w:val="24"/>
        </w:rPr>
      </w:pPr>
    </w:p>
    <w:p w14:paraId="47D0F216" w14:textId="77777777" w:rsidR="00A2644B" w:rsidRDefault="007516E4" w:rsidP="007516E4">
      <w:pPr>
        <w:suppressAutoHyphens w:val="0"/>
        <w:spacing w:line="322" w:lineRule="exact"/>
        <w:jc w:val="center"/>
        <w:rPr>
          <w:rFonts w:ascii="Arial" w:eastAsia="Arial" w:hAnsi="Arial" w:cs="Arial"/>
          <w:b/>
          <w:color w:val="0000FF"/>
          <w:sz w:val="28"/>
          <w:szCs w:val="24"/>
          <w:lang w:eastAsia="en-US"/>
        </w:rPr>
      </w:pPr>
      <w:r w:rsidRPr="00825A57">
        <w:rPr>
          <w:rFonts w:ascii="Arial" w:eastAsia="Arial" w:hAnsi="Arial" w:cs="Arial"/>
          <w:b/>
          <w:color w:val="0000FF"/>
          <w:sz w:val="28"/>
          <w:szCs w:val="24"/>
          <w:lang w:eastAsia="en-US"/>
        </w:rPr>
        <w:t xml:space="preserve">Mission </w:t>
      </w:r>
      <w:r w:rsidR="00E466F1">
        <w:rPr>
          <w:rFonts w:ascii="Arial" w:eastAsia="Arial" w:hAnsi="Arial" w:cs="Arial"/>
          <w:b/>
          <w:color w:val="0000FF"/>
          <w:sz w:val="28"/>
          <w:szCs w:val="24"/>
          <w:lang w:eastAsia="en-US"/>
        </w:rPr>
        <w:t>L</w:t>
      </w:r>
      <w:r w:rsidRPr="00825A57">
        <w:rPr>
          <w:rFonts w:ascii="Arial" w:eastAsia="Arial" w:hAnsi="Arial" w:cs="Arial"/>
          <w:b/>
          <w:color w:val="0000FF"/>
          <w:sz w:val="28"/>
          <w:szCs w:val="24"/>
          <w:lang w:eastAsia="en-US"/>
        </w:rPr>
        <w:t xml:space="preserve">égale de Commissariat aux </w:t>
      </w:r>
      <w:r w:rsidR="00E466F1">
        <w:rPr>
          <w:rFonts w:ascii="Arial" w:eastAsia="Arial" w:hAnsi="Arial" w:cs="Arial"/>
          <w:b/>
          <w:color w:val="0000FF"/>
          <w:sz w:val="28"/>
          <w:szCs w:val="24"/>
          <w:lang w:eastAsia="en-US"/>
        </w:rPr>
        <w:t>C</w:t>
      </w:r>
      <w:r w:rsidRPr="00825A57">
        <w:rPr>
          <w:rFonts w:ascii="Arial" w:eastAsia="Arial" w:hAnsi="Arial" w:cs="Arial"/>
          <w:b/>
          <w:color w:val="0000FF"/>
          <w:sz w:val="28"/>
          <w:szCs w:val="24"/>
          <w:lang w:eastAsia="en-US"/>
        </w:rPr>
        <w:t xml:space="preserve">omptes </w:t>
      </w:r>
    </w:p>
    <w:p w14:paraId="7E773C4B" w14:textId="2FC586CB" w:rsidR="000C415E" w:rsidRDefault="007516E4" w:rsidP="007516E4">
      <w:pPr>
        <w:suppressAutoHyphens w:val="0"/>
        <w:spacing w:line="322" w:lineRule="exact"/>
        <w:jc w:val="center"/>
        <w:rPr>
          <w:rFonts w:ascii="Arial" w:eastAsia="Arial" w:hAnsi="Arial" w:cs="Arial"/>
          <w:b/>
          <w:color w:val="0000FF"/>
          <w:sz w:val="28"/>
          <w:szCs w:val="24"/>
          <w:lang w:eastAsia="en-US"/>
        </w:rPr>
      </w:pPr>
      <w:r w:rsidRPr="00825A57">
        <w:rPr>
          <w:rFonts w:ascii="Arial" w:eastAsia="Arial" w:hAnsi="Arial" w:cs="Arial"/>
          <w:b/>
          <w:color w:val="0000FF"/>
          <w:sz w:val="28"/>
          <w:szCs w:val="24"/>
          <w:lang w:eastAsia="en-US"/>
        </w:rPr>
        <w:t xml:space="preserve">et de son </w:t>
      </w:r>
      <w:r w:rsidR="00E466F1">
        <w:rPr>
          <w:rFonts w:ascii="Arial" w:eastAsia="Arial" w:hAnsi="Arial" w:cs="Arial"/>
          <w:b/>
          <w:color w:val="0000FF"/>
          <w:sz w:val="28"/>
          <w:szCs w:val="24"/>
          <w:lang w:eastAsia="en-US"/>
        </w:rPr>
        <w:t>S</w:t>
      </w:r>
      <w:r w:rsidRPr="00825A57">
        <w:rPr>
          <w:rFonts w:ascii="Arial" w:eastAsia="Arial" w:hAnsi="Arial" w:cs="Arial"/>
          <w:b/>
          <w:color w:val="0000FF"/>
          <w:sz w:val="28"/>
          <w:szCs w:val="24"/>
          <w:lang w:eastAsia="en-US"/>
        </w:rPr>
        <w:t xml:space="preserve">uppléant </w:t>
      </w:r>
    </w:p>
    <w:p w14:paraId="2AB20F80" w14:textId="58DD0DBF" w:rsidR="007516E4" w:rsidRDefault="007516E4" w:rsidP="007516E4">
      <w:pPr>
        <w:suppressAutoHyphens w:val="0"/>
        <w:spacing w:line="322" w:lineRule="exact"/>
        <w:jc w:val="center"/>
        <w:rPr>
          <w:rFonts w:ascii="Arial" w:eastAsia="Arial" w:hAnsi="Arial" w:cs="Arial"/>
          <w:b/>
          <w:color w:val="0000FF"/>
          <w:sz w:val="28"/>
          <w:szCs w:val="24"/>
          <w:lang w:eastAsia="en-US"/>
        </w:rPr>
      </w:pPr>
      <w:r w:rsidRPr="00825A57">
        <w:rPr>
          <w:rFonts w:ascii="Arial" w:eastAsia="Arial" w:hAnsi="Arial" w:cs="Arial"/>
          <w:b/>
          <w:color w:val="0000FF"/>
          <w:sz w:val="28"/>
          <w:szCs w:val="24"/>
          <w:lang w:eastAsia="en-US"/>
        </w:rPr>
        <w:t>pour la Chambre de Commerce et d’Industrie Troyes et Aube</w:t>
      </w:r>
    </w:p>
    <w:p w14:paraId="7446B27C" w14:textId="3A86AB16" w:rsidR="007231A0" w:rsidRPr="007231A0" w:rsidRDefault="007231A0" w:rsidP="007516E4">
      <w:pPr>
        <w:suppressAutoHyphens w:val="0"/>
        <w:spacing w:line="322" w:lineRule="exact"/>
        <w:jc w:val="center"/>
        <w:rPr>
          <w:rFonts w:ascii="Arial" w:eastAsia="Arial" w:hAnsi="Arial" w:cs="Arial"/>
          <w:b/>
          <w:color w:val="EE0000"/>
          <w:sz w:val="28"/>
          <w:szCs w:val="24"/>
          <w:lang w:eastAsia="en-US"/>
        </w:rPr>
      </w:pPr>
      <w:r w:rsidRPr="007231A0">
        <w:rPr>
          <w:rFonts w:ascii="Arial" w:eastAsia="Arial" w:hAnsi="Arial" w:cs="Arial"/>
          <w:b/>
          <w:color w:val="EE0000"/>
          <w:sz w:val="28"/>
          <w:szCs w:val="24"/>
          <w:lang w:eastAsia="en-US"/>
        </w:rPr>
        <w:t>exercices 2026 à 2031</w:t>
      </w:r>
    </w:p>
    <w:p w14:paraId="0C097A72" w14:textId="296886B6" w:rsidR="007516E4" w:rsidRPr="00AB4E80" w:rsidRDefault="007516E4" w:rsidP="007516E4">
      <w:pPr>
        <w:ind w:right="367"/>
        <w:jc w:val="center"/>
        <w:rPr>
          <w:rFonts w:ascii="Arial" w:hAnsi="Arial" w:cs="Arial"/>
          <w:b/>
          <w:bCs/>
          <w:sz w:val="22"/>
          <w:szCs w:val="22"/>
        </w:rPr>
      </w:pPr>
      <w:r w:rsidRPr="00AB4E80">
        <w:rPr>
          <w:rFonts w:ascii="Arial" w:hAnsi="Arial" w:cs="Arial"/>
          <w:b/>
          <w:bCs/>
          <w:sz w:val="22"/>
          <w:szCs w:val="22"/>
        </w:rPr>
        <w:t>Consultation n°2026/CONSU/0</w:t>
      </w:r>
      <w:r w:rsidR="00E36137" w:rsidRPr="00AB4E80">
        <w:rPr>
          <w:rFonts w:ascii="Arial" w:hAnsi="Arial" w:cs="Arial"/>
          <w:b/>
          <w:bCs/>
          <w:sz w:val="22"/>
          <w:szCs w:val="22"/>
        </w:rPr>
        <w:t>3</w:t>
      </w:r>
      <w:r w:rsidRPr="00AB4E80">
        <w:rPr>
          <w:rFonts w:ascii="Arial" w:hAnsi="Arial" w:cs="Arial"/>
          <w:b/>
          <w:bCs/>
          <w:sz w:val="22"/>
          <w:szCs w:val="22"/>
        </w:rPr>
        <w:t xml:space="preserve"> du </w:t>
      </w:r>
      <w:r w:rsidR="009E1AB8" w:rsidRPr="00AB4E80">
        <w:rPr>
          <w:rFonts w:ascii="Arial" w:hAnsi="Arial" w:cs="Arial"/>
          <w:b/>
          <w:bCs/>
          <w:sz w:val="22"/>
          <w:szCs w:val="22"/>
        </w:rPr>
        <w:t>2</w:t>
      </w:r>
      <w:r w:rsidRPr="00AB4E80">
        <w:rPr>
          <w:rFonts w:ascii="Arial" w:hAnsi="Arial" w:cs="Arial"/>
          <w:b/>
          <w:bCs/>
          <w:sz w:val="22"/>
          <w:szCs w:val="22"/>
        </w:rPr>
        <w:t>3 février 2026</w:t>
      </w:r>
    </w:p>
    <w:p w14:paraId="54C7C555" w14:textId="0EEA3B5A" w:rsidR="007C4BD7" w:rsidRDefault="007C4BD7">
      <w:pPr>
        <w:suppressAutoHyphens w:val="0"/>
        <w:rPr>
          <w:rFonts w:ascii="Arial" w:hAnsi="Arial" w:cs="Arial"/>
          <w:b/>
          <w:bCs/>
          <w:sz w:val="22"/>
          <w:szCs w:val="22"/>
        </w:rPr>
      </w:pPr>
      <w:r>
        <w:rPr>
          <w:rFonts w:ascii="Arial" w:hAnsi="Arial" w:cs="Arial"/>
          <w:b/>
          <w:bCs/>
          <w:sz w:val="22"/>
          <w:szCs w:val="22"/>
        </w:rPr>
        <w:br w:type="page"/>
      </w:r>
    </w:p>
    <w:p w14:paraId="5C244177" w14:textId="77777777" w:rsidR="007C4BD7" w:rsidRDefault="007C4BD7" w:rsidP="00947568">
      <w:pPr>
        <w:ind w:right="367"/>
        <w:jc w:val="center"/>
        <w:rPr>
          <w:rFonts w:ascii="Arial" w:hAnsi="Arial" w:cs="Arial"/>
          <w:b/>
          <w:bCs/>
          <w:sz w:val="22"/>
          <w:szCs w:val="22"/>
        </w:rPr>
      </w:pPr>
    </w:p>
    <w:p w14:paraId="220CF8E6" w14:textId="77777777" w:rsidR="007C4BD7" w:rsidRPr="00C95F7A" w:rsidRDefault="007C4BD7" w:rsidP="00947568">
      <w:pPr>
        <w:ind w:right="367"/>
        <w:jc w:val="center"/>
        <w:rPr>
          <w:rFonts w:ascii="Arial" w:hAnsi="Arial" w:cs="Arial"/>
          <w:b/>
          <w:bCs/>
          <w:sz w:val="22"/>
          <w:szCs w:val="22"/>
        </w:rPr>
      </w:pPr>
    </w:p>
    <w:p w14:paraId="1CC6EAE4" w14:textId="77777777" w:rsidR="00D10752" w:rsidRPr="00F167AD" w:rsidRDefault="00D10752" w:rsidP="008A05A3">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7B9DC400" w14:textId="77777777" w:rsidTr="0006119A">
        <w:trPr>
          <w:trHeight w:val="510"/>
        </w:trPr>
        <w:tc>
          <w:tcPr>
            <w:tcW w:w="9923" w:type="dxa"/>
            <w:shd w:val="clear" w:color="auto" w:fill="465F9D"/>
            <w:vAlign w:val="center"/>
          </w:tcPr>
          <w:p w14:paraId="162DF1B1" w14:textId="77777777" w:rsidR="00D10752" w:rsidRPr="000F5A82" w:rsidRDefault="00C66F5A" w:rsidP="008A05A3">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6E7536BF" w14:textId="77777777" w:rsidR="00D10752" w:rsidRPr="000F5A82" w:rsidRDefault="00D10752" w:rsidP="008A05A3">
      <w:pPr>
        <w:pStyle w:val="Titre9"/>
        <w:numPr>
          <w:ilvl w:val="0"/>
          <w:numId w:val="0"/>
        </w:numPr>
        <w:rPr>
          <w:i w:val="0"/>
          <w:sz w:val="20"/>
        </w:rPr>
      </w:pPr>
    </w:p>
    <w:p w14:paraId="21C23C3E" w14:textId="77777777" w:rsidR="00D10752" w:rsidRPr="000F5A82" w:rsidRDefault="00C66F5A" w:rsidP="008A05A3">
      <w:pPr>
        <w:pStyle w:val="Titre9"/>
        <w:numPr>
          <w:ilvl w:val="0"/>
          <w:numId w:val="0"/>
        </w:numPr>
        <w:rPr>
          <w:i w:val="0"/>
          <w:iCs w:val="0"/>
          <w:sz w:val="20"/>
          <w:szCs w:val="20"/>
        </w:rPr>
      </w:pPr>
      <w:r w:rsidRPr="000F5A82">
        <w:rPr>
          <w:b/>
          <w:bCs/>
          <w:i w:val="0"/>
          <w:iCs w:val="0"/>
          <w:sz w:val="22"/>
          <w:szCs w:val="22"/>
        </w:rPr>
        <w:t>C1 - Cas général</w:t>
      </w:r>
    </w:p>
    <w:p w14:paraId="338DDDEE" w14:textId="77777777" w:rsidR="00D10752" w:rsidRPr="000F5A82" w:rsidRDefault="00D10752" w:rsidP="008A05A3">
      <w:pPr>
        <w:pStyle w:val="Titre9"/>
        <w:tabs>
          <w:tab w:val="num" w:pos="0"/>
        </w:tabs>
        <w:ind w:left="0"/>
        <w:jc w:val="both"/>
        <w:rPr>
          <w:i w:val="0"/>
          <w:iCs w:val="0"/>
          <w:sz w:val="20"/>
          <w:szCs w:val="20"/>
        </w:rPr>
      </w:pPr>
    </w:p>
    <w:p w14:paraId="6487D145" w14:textId="77777777" w:rsidR="00D10752" w:rsidRPr="000F5A82" w:rsidRDefault="000F5A82" w:rsidP="008A05A3">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49742DCA" w14:textId="77777777" w:rsidR="00D10752" w:rsidRPr="000F5A82" w:rsidRDefault="00D10752" w:rsidP="008A05A3">
      <w:pPr>
        <w:jc w:val="both"/>
        <w:rPr>
          <w:rFonts w:ascii="Arial" w:hAnsi="Arial" w:cs="Arial"/>
          <w:b/>
          <w:bCs/>
        </w:rPr>
      </w:pPr>
    </w:p>
    <w:p w14:paraId="090D838A" w14:textId="77777777" w:rsidR="00D10752" w:rsidRPr="000F5A82" w:rsidRDefault="00C66F5A" w:rsidP="008A05A3">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667C00D9" w14:textId="77777777" w:rsidR="00D10752" w:rsidRDefault="00D10752" w:rsidP="008A05A3">
      <w:pPr>
        <w:rPr>
          <w:rFonts w:ascii="Arial" w:hAnsi="Arial" w:cs="Arial"/>
        </w:rPr>
      </w:pPr>
    </w:p>
    <w:p w14:paraId="3E397C1E" w14:textId="77777777" w:rsidR="0043601A" w:rsidRDefault="0043601A" w:rsidP="008A05A3">
      <w:pPr>
        <w:rPr>
          <w:rFonts w:ascii="Arial" w:hAnsi="Arial" w:cs="Arial"/>
        </w:rPr>
      </w:pPr>
    </w:p>
    <w:p w14:paraId="3E5B6B55" w14:textId="77777777" w:rsidR="00F85387" w:rsidRDefault="00F85387" w:rsidP="008A05A3">
      <w:pPr>
        <w:rPr>
          <w:rFonts w:ascii="Arial" w:hAnsi="Arial" w:cs="Arial"/>
        </w:rPr>
      </w:pPr>
    </w:p>
    <w:p w14:paraId="54316CF3" w14:textId="77777777" w:rsidR="0043601A" w:rsidRDefault="0043601A" w:rsidP="008A05A3">
      <w:pPr>
        <w:rPr>
          <w:rFonts w:ascii="Arial" w:hAnsi="Arial" w:cs="Arial"/>
        </w:rPr>
      </w:pPr>
    </w:p>
    <w:p w14:paraId="072D94A7" w14:textId="77777777" w:rsidR="00F85387" w:rsidRPr="000F5A82" w:rsidRDefault="00F85387" w:rsidP="008A05A3">
      <w:pPr>
        <w:rPr>
          <w:rFonts w:ascii="Arial" w:hAnsi="Arial" w:cs="Arial"/>
        </w:rPr>
      </w:pPr>
    </w:p>
    <w:p w14:paraId="7AAC6D22" w14:textId="77777777" w:rsidR="00D10752" w:rsidRPr="000F5A82" w:rsidRDefault="00D10752" w:rsidP="008A05A3">
      <w:pPr>
        <w:rPr>
          <w:rFonts w:ascii="Arial" w:hAnsi="Arial" w:cs="Arial"/>
        </w:rPr>
      </w:pPr>
    </w:p>
    <w:p w14:paraId="43E3A078" w14:textId="77777777" w:rsidR="00D10752" w:rsidRPr="000F5A82" w:rsidRDefault="00C66F5A" w:rsidP="008A05A3">
      <w:pPr>
        <w:pStyle w:val="Titre9"/>
        <w:numPr>
          <w:ilvl w:val="0"/>
          <w:numId w:val="12"/>
        </w:numPr>
        <w:jc w:val="both"/>
        <w:rPr>
          <w:sz w:val="20"/>
          <w:szCs w:val="20"/>
        </w:rPr>
      </w:pPr>
      <w:r w:rsidRPr="000F5A82">
        <w:rPr>
          <w:sz w:val="20"/>
          <w:szCs w:val="20"/>
        </w:rPr>
        <w:t>Adresses postale et du siège social (si elle est différente de l’adresse postale) :</w:t>
      </w:r>
    </w:p>
    <w:p w14:paraId="0E9003D3" w14:textId="77777777" w:rsidR="00D10752" w:rsidRPr="000F5A82" w:rsidRDefault="00D10752" w:rsidP="008A05A3">
      <w:pPr>
        <w:rPr>
          <w:rFonts w:ascii="Arial" w:hAnsi="Arial" w:cs="Arial"/>
        </w:rPr>
      </w:pPr>
    </w:p>
    <w:p w14:paraId="45EF5C2A" w14:textId="77777777" w:rsidR="00D10752" w:rsidRDefault="00D10752" w:rsidP="008A05A3">
      <w:pPr>
        <w:rPr>
          <w:rFonts w:ascii="Arial" w:hAnsi="Arial" w:cs="Arial"/>
        </w:rPr>
      </w:pPr>
    </w:p>
    <w:p w14:paraId="0AAF9F09" w14:textId="77777777" w:rsidR="00F85387" w:rsidRDefault="00F85387" w:rsidP="008A05A3">
      <w:pPr>
        <w:rPr>
          <w:rFonts w:ascii="Arial" w:hAnsi="Arial" w:cs="Arial"/>
        </w:rPr>
      </w:pPr>
    </w:p>
    <w:p w14:paraId="0E74E5B4" w14:textId="77777777" w:rsidR="0043601A" w:rsidRDefault="0043601A" w:rsidP="008A05A3">
      <w:pPr>
        <w:rPr>
          <w:rFonts w:ascii="Arial" w:hAnsi="Arial" w:cs="Arial"/>
        </w:rPr>
      </w:pPr>
    </w:p>
    <w:p w14:paraId="359CDE2B" w14:textId="77777777" w:rsidR="0043601A" w:rsidRDefault="0043601A" w:rsidP="008A05A3">
      <w:pPr>
        <w:rPr>
          <w:rFonts w:ascii="Arial" w:hAnsi="Arial" w:cs="Arial"/>
        </w:rPr>
      </w:pPr>
    </w:p>
    <w:p w14:paraId="5E03DECD" w14:textId="77777777" w:rsidR="0043601A" w:rsidRPr="000F5A82" w:rsidRDefault="0043601A" w:rsidP="008A05A3">
      <w:pPr>
        <w:rPr>
          <w:rFonts w:ascii="Arial" w:hAnsi="Arial" w:cs="Arial"/>
        </w:rPr>
      </w:pPr>
    </w:p>
    <w:p w14:paraId="55874DBD" w14:textId="77777777" w:rsidR="00D10752" w:rsidRPr="000F5A82" w:rsidRDefault="00C66F5A" w:rsidP="008A05A3">
      <w:pPr>
        <w:pStyle w:val="Titre9"/>
        <w:numPr>
          <w:ilvl w:val="0"/>
          <w:numId w:val="12"/>
        </w:numPr>
        <w:jc w:val="both"/>
        <w:rPr>
          <w:sz w:val="20"/>
          <w:szCs w:val="20"/>
        </w:rPr>
      </w:pPr>
      <w:r w:rsidRPr="000F5A82">
        <w:rPr>
          <w:sz w:val="20"/>
          <w:szCs w:val="20"/>
        </w:rPr>
        <w:t>Adresse électronique :</w:t>
      </w:r>
    </w:p>
    <w:p w14:paraId="42BE41BF" w14:textId="77777777" w:rsidR="00D10752" w:rsidRDefault="00D10752" w:rsidP="008A05A3">
      <w:pPr>
        <w:rPr>
          <w:rFonts w:ascii="Arial" w:hAnsi="Arial" w:cs="Arial"/>
        </w:rPr>
      </w:pPr>
    </w:p>
    <w:p w14:paraId="17ED206B" w14:textId="77777777" w:rsidR="0043601A" w:rsidRPr="000F5A82" w:rsidRDefault="0043601A" w:rsidP="008A05A3">
      <w:pPr>
        <w:rPr>
          <w:rFonts w:ascii="Arial" w:hAnsi="Arial" w:cs="Arial"/>
        </w:rPr>
      </w:pPr>
    </w:p>
    <w:p w14:paraId="7F016F26" w14:textId="77777777" w:rsidR="00D10752" w:rsidRPr="000F5A82" w:rsidRDefault="00C66F5A" w:rsidP="008A05A3">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7512138A" w14:textId="77777777" w:rsidR="00D10752" w:rsidRDefault="00D10752" w:rsidP="008A05A3">
      <w:pPr>
        <w:rPr>
          <w:rFonts w:ascii="Arial" w:hAnsi="Arial" w:cs="Arial"/>
        </w:rPr>
      </w:pPr>
    </w:p>
    <w:p w14:paraId="51849662" w14:textId="77777777" w:rsidR="0043601A" w:rsidRPr="000F5A82" w:rsidRDefault="0043601A" w:rsidP="008A05A3">
      <w:pPr>
        <w:rPr>
          <w:rFonts w:ascii="Arial" w:hAnsi="Arial" w:cs="Arial"/>
        </w:rPr>
      </w:pPr>
    </w:p>
    <w:p w14:paraId="668A142D" w14:textId="77777777" w:rsidR="00D10752" w:rsidRPr="000F5A82" w:rsidRDefault="00D10752" w:rsidP="008A05A3">
      <w:pPr>
        <w:rPr>
          <w:rFonts w:ascii="Arial" w:hAnsi="Arial" w:cs="Arial"/>
        </w:rPr>
      </w:pPr>
    </w:p>
    <w:p w14:paraId="5A34F5BC" w14:textId="77777777" w:rsidR="00D10752" w:rsidRPr="000F5A82" w:rsidRDefault="00C66F5A" w:rsidP="008A05A3">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3CC42302" w14:textId="77777777" w:rsidR="00D10752" w:rsidRPr="000F5A82" w:rsidRDefault="00D10752" w:rsidP="008A05A3">
      <w:pPr>
        <w:rPr>
          <w:rFonts w:ascii="Arial" w:hAnsi="Arial" w:cs="Arial"/>
        </w:rPr>
      </w:pPr>
    </w:p>
    <w:p w14:paraId="4B7FEB47" w14:textId="77777777" w:rsidR="00D10752" w:rsidRPr="000F5A82" w:rsidRDefault="00D10752" w:rsidP="008A05A3">
      <w:pPr>
        <w:rPr>
          <w:rFonts w:ascii="Arial" w:hAnsi="Arial" w:cs="Arial"/>
        </w:rPr>
      </w:pPr>
    </w:p>
    <w:p w14:paraId="0571DDAF" w14:textId="77777777" w:rsidR="00D10752" w:rsidRPr="000F5A82" w:rsidRDefault="000F5A82" w:rsidP="008A05A3">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7C5242B6" w14:textId="77777777" w:rsidR="00D10752" w:rsidRPr="000F5A82" w:rsidRDefault="00D10752" w:rsidP="008A05A3">
      <w:pPr>
        <w:jc w:val="both"/>
        <w:rPr>
          <w:rFonts w:ascii="Arial" w:hAnsi="Arial" w:cs="Arial"/>
          <w:b/>
          <w:bCs/>
        </w:rPr>
      </w:pPr>
    </w:p>
    <w:p w14:paraId="7AD62C89" w14:textId="77777777" w:rsidR="00D10752" w:rsidRDefault="00D10752" w:rsidP="008A05A3">
      <w:pPr>
        <w:jc w:val="both"/>
        <w:rPr>
          <w:rFonts w:ascii="Arial" w:hAnsi="Arial" w:cs="Arial"/>
          <w:b/>
          <w:bCs/>
        </w:rPr>
      </w:pPr>
    </w:p>
    <w:p w14:paraId="05777DAF" w14:textId="77777777" w:rsidR="0043601A" w:rsidRPr="000F5A82" w:rsidRDefault="0043601A" w:rsidP="008A05A3">
      <w:pPr>
        <w:jc w:val="both"/>
        <w:rPr>
          <w:rFonts w:ascii="Arial" w:hAnsi="Arial" w:cs="Arial"/>
          <w:b/>
          <w:bCs/>
        </w:rPr>
      </w:pPr>
    </w:p>
    <w:p w14:paraId="541D4411" w14:textId="77777777" w:rsidR="00D10752" w:rsidRPr="000F5A82" w:rsidRDefault="000F5A82" w:rsidP="008A05A3">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1" w:history="1">
        <w:r w:rsidRPr="000F5A82">
          <w:rPr>
            <w:rStyle w:val="Lienhypertexte"/>
            <w:rFonts w:ascii="Arial" w:hAnsi="Arial" w:cs="Arial"/>
            <w:color w:val="0070C0"/>
          </w:rPr>
          <w:t>Art. R.2151-13</w:t>
        </w:r>
      </w:hyperlink>
      <w:r w:rsidRPr="000F5A82">
        <w:rPr>
          <w:rFonts w:ascii="Arial" w:hAnsi="Arial" w:cs="Arial"/>
        </w:rPr>
        <w:t xml:space="preserve"> 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01C92170" w14:textId="77777777" w:rsidR="00D10752" w:rsidRPr="000F5A82" w:rsidRDefault="00D10752" w:rsidP="008A05A3">
      <w:pPr>
        <w:jc w:val="both"/>
        <w:rPr>
          <w:rFonts w:ascii="Arial" w:hAnsi="Arial" w:cs="Arial"/>
        </w:rPr>
      </w:pPr>
    </w:p>
    <w:p w14:paraId="1C147053" w14:textId="77777777" w:rsidR="00D10752" w:rsidRPr="000F5A82" w:rsidRDefault="00C66F5A" w:rsidP="008A05A3">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725E131" w14:textId="77777777" w:rsidR="00D10752" w:rsidRPr="000F5A82" w:rsidRDefault="00D10752" w:rsidP="008A05A3">
      <w:pPr>
        <w:ind w:left="567"/>
        <w:jc w:val="both"/>
        <w:rPr>
          <w:rFonts w:ascii="Arial" w:hAnsi="Arial" w:cs="Arial"/>
        </w:rPr>
      </w:pPr>
    </w:p>
    <w:p w14:paraId="633CF8C1" w14:textId="77777777" w:rsidR="00D10752" w:rsidRPr="000F5A82" w:rsidRDefault="00C66F5A" w:rsidP="008A05A3">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51FE9CB" w14:textId="77777777" w:rsidR="00D10752" w:rsidRDefault="00D10752" w:rsidP="008A05A3">
      <w:pPr>
        <w:ind w:left="567"/>
        <w:jc w:val="both"/>
        <w:rPr>
          <w:rFonts w:ascii="Arial" w:hAnsi="Arial" w:cs="Arial"/>
          <w:bCs/>
          <w:sz w:val="22"/>
        </w:rPr>
      </w:pPr>
    </w:p>
    <w:p w14:paraId="2458D6E2" w14:textId="77777777" w:rsidR="0043601A" w:rsidRDefault="0043601A" w:rsidP="008A05A3">
      <w:pPr>
        <w:suppressAutoHyphens w:val="0"/>
        <w:rPr>
          <w:rFonts w:ascii="Arial" w:hAnsi="Arial" w:cs="Arial"/>
          <w:bCs/>
          <w:sz w:val="22"/>
        </w:rPr>
      </w:pPr>
    </w:p>
    <w:p w14:paraId="7F38502C" w14:textId="77777777" w:rsidR="0043601A" w:rsidRDefault="0043601A" w:rsidP="008A05A3">
      <w:pPr>
        <w:suppressAutoHyphens w:val="0"/>
        <w:rPr>
          <w:rFonts w:ascii="Arial" w:hAnsi="Arial" w:cs="Arial"/>
          <w:bCs/>
          <w:sz w:val="22"/>
        </w:rPr>
      </w:pPr>
    </w:p>
    <w:p w14:paraId="2E68B167" w14:textId="77777777" w:rsidR="0043601A" w:rsidRDefault="0043601A" w:rsidP="008A05A3">
      <w:pPr>
        <w:suppressAutoHyphens w:val="0"/>
        <w:rPr>
          <w:rFonts w:ascii="Arial" w:hAnsi="Arial" w:cs="Arial"/>
          <w:bCs/>
          <w:sz w:val="22"/>
        </w:rPr>
      </w:pPr>
      <w:r>
        <w:rPr>
          <w:rFonts w:ascii="Arial" w:hAnsi="Arial" w:cs="Arial"/>
          <w:bCs/>
          <w:sz w:val="22"/>
        </w:rPr>
        <w:br w:type="page"/>
      </w:r>
    </w:p>
    <w:p w14:paraId="016A9B5B" w14:textId="77777777" w:rsidR="00F167AD" w:rsidRDefault="00F167AD" w:rsidP="008A05A3">
      <w:pPr>
        <w:ind w:left="567"/>
        <w:jc w:val="both"/>
        <w:rPr>
          <w:rFonts w:ascii="Arial" w:hAnsi="Arial" w:cs="Arial"/>
          <w:bCs/>
          <w:sz w:val="22"/>
          <w:szCs w:val="22"/>
        </w:rPr>
      </w:pPr>
    </w:p>
    <w:p w14:paraId="71D6AADA" w14:textId="77777777" w:rsidR="0059545B" w:rsidRPr="004D44EB" w:rsidRDefault="0059545B" w:rsidP="008A05A3">
      <w:pPr>
        <w:ind w:left="567"/>
        <w:jc w:val="both"/>
        <w:rPr>
          <w:rFonts w:ascii="Arial" w:hAnsi="Arial" w:cs="Arial"/>
          <w:bCs/>
          <w:sz w:val="22"/>
          <w:szCs w:val="22"/>
        </w:rPr>
      </w:pPr>
    </w:p>
    <w:p w14:paraId="53656142" w14:textId="77777777" w:rsidR="00D10752" w:rsidRPr="000F5A82" w:rsidRDefault="00C66F5A" w:rsidP="008A05A3">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7351144A" w14:textId="77777777" w:rsidR="004D44EB" w:rsidRDefault="004D44EB" w:rsidP="008A05A3">
      <w:pPr>
        <w:ind w:left="426" w:right="83"/>
        <w:jc w:val="both"/>
        <w:rPr>
          <w:rFonts w:ascii="Arial" w:hAnsi="Arial" w:cs="Arial"/>
          <w:i/>
          <w:iCs/>
          <w:szCs w:val="18"/>
        </w:rPr>
      </w:pPr>
    </w:p>
    <w:p w14:paraId="088449A1" w14:textId="77777777" w:rsidR="00D10752" w:rsidRPr="000F5A82" w:rsidRDefault="00C66F5A" w:rsidP="008A05A3">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56096AF2" w14:textId="77777777" w:rsidR="004D44EB" w:rsidRDefault="004D44EB" w:rsidP="008A05A3">
      <w:pPr>
        <w:ind w:left="426" w:right="83"/>
        <w:jc w:val="both"/>
        <w:rPr>
          <w:rFonts w:ascii="Arial" w:hAnsi="Arial" w:cs="Arial"/>
          <w:i/>
          <w:iCs/>
          <w:szCs w:val="18"/>
        </w:rPr>
      </w:pPr>
    </w:p>
    <w:p w14:paraId="4258AE5D" w14:textId="77777777" w:rsidR="004D44EB" w:rsidRDefault="00C66F5A" w:rsidP="008A05A3">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5F260791" w14:textId="77777777" w:rsidR="004D44EB" w:rsidRDefault="004D44EB" w:rsidP="008A05A3">
      <w:pPr>
        <w:ind w:left="426" w:right="83"/>
        <w:jc w:val="both"/>
        <w:rPr>
          <w:rFonts w:ascii="Arial" w:hAnsi="Arial" w:cs="Arial"/>
          <w:i/>
          <w:iCs/>
          <w:szCs w:val="18"/>
        </w:rPr>
      </w:pPr>
    </w:p>
    <w:p w14:paraId="50FD2116" w14:textId="77777777" w:rsidR="00D10752" w:rsidRPr="000F5A82" w:rsidRDefault="00C66F5A" w:rsidP="008A05A3">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19EB39E9" w14:textId="77777777" w:rsidR="004D44EB" w:rsidRDefault="004D44EB" w:rsidP="008A05A3">
      <w:pPr>
        <w:ind w:left="426" w:right="83"/>
        <w:jc w:val="both"/>
        <w:rPr>
          <w:rFonts w:ascii="Arial" w:hAnsi="Arial" w:cs="Arial"/>
          <w:i/>
          <w:iCs/>
          <w:szCs w:val="18"/>
        </w:rPr>
      </w:pPr>
    </w:p>
    <w:p w14:paraId="70196F37" w14:textId="77777777" w:rsidR="00D10752" w:rsidRPr="000F5A82" w:rsidRDefault="00C66F5A" w:rsidP="008A05A3">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1ACC8D70" w14:textId="77777777" w:rsidR="003F7CC4" w:rsidRDefault="003F7CC4" w:rsidP="008A05A3">
      <w:pPr>
        <w:jc w:val="both"/>
        <w:rPr>
          <w:rFonts w:ascii="Arial" w:hAnsi="Arial" w:cs="Arial"/>
          <w:vanish/>
        </w:rPr>
      </w:pPr>
    </w:p>
    <w:p w14:paraId="345AD04A" w14:textId="77777777" w:rsidR="004D44EB" w:rsidRDefault="004D44EB" w:rsidP="008A05A3">
      <w:pPr>
        <w:jc w:val="both"/>
        <w:rPr>
          <w:rFonts w:ascii="Arial" w:hAnsi="Arial" w:cs="Arial"/>
          <w:vanish/>
        </w:rPr>
      </w:pPr>
    </w:p>
    <w:p w14:paraId="1AF56F1E" w14:textId="77777777" w:rsidR="004D44EB" w:rsidRDefault="004D44EB" w:rsidP="008A05A3">
      <w:pPr>
        <w:jc w:val="both"/>
        <w:rPr>
          <w:rFonts w:ascii="Arial" w:hAnsi="Arial" w:cs="Arial"/>
          <w:vanish/>
        </w:rPr>
      </w:pPr>
    </w:p>
    <w:p w14:paraId="54B48945" w14:textId="77777777" w:rsidR="004D44EB" w:rsidRDefault="004D44EB" w:rsidP="008A05A3">
      <w:pPr>
        <w:suppressAutoHyphens w:val="0"/>
        <w:rPr>
          <w:rFonts w:ascii="Arial" w:hAnsi="Arial" w:cs="Arial"/>
          <w:vanish/>
        </w:rPr>
      </w:pPr>
      <w:r>
        <w:rPr>
          <w:rFonts w:ascii="Arial" w:hAnsi="Arial" w:cs="Arial"/>
          <w:vanish/>
        </w:rPr>
        <w:br w:type="page"/>
      </w:r>
    </w:p>
    <w:p w14:paraId="2D02FED3" w14:textId="77777777" w:rsidR="004D44EB" w:rsidRDefault="004D44EB" w:rsidP="008A05A3">
      <w:pPr>
        <w:jc w:val="both"/>
        <w:rPr>
          <w:rFonts w:ascii="Arial" w:hAnsi="Arial" w:cs="Arial"/>
          <w:vanish/>
        </w:rPr>
      </w:pPr>
    </w:p>
    <w:p w14:paraId="66F6A790" w14:textId="77777777" w:rsidR="0059545B" w:rsidRDefault="0059545B" w:rsidP="008A05A3">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68E916A6" w14:textId="77777777" w:rsidTr="00AE4460">
        <w:trPr>
          <w:trHeight w:val="540"/>
        </w:trPr>
        <w:tc>
          <w:tcPr>
            <w:tcW w:w="1985" w:type="dxa"/>
            <w:shd w:val="clear" w:color="auto" w:fill="CCFFFF"/>
            <w:vAlign w:val="center"/>
          </w:tcPr>
          <w:p w14:paraId="1F872105" w14:textId="77777777" w:rsidR="00D10752" w:rsidRPr="000F5A82" w:rsidRDefault="00C66F5A" w:rsidP="008A05A3">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1E0A9143" w14:textId="77777777" w:rsidR="00D10752" w:rsidRPr="000F5A82" w:rsidRDefault="00C66F5A" w:rsidP="008A05A3">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16738604" w14:textId="77777777" w:rsidR="00D10752" w:rsidRPr="000F5A82" w:rsidRDefault="00C66F5A" w:rsidP="008A05A3">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4079DDC6" w14:textId="77777777" w:rsidTr="00F85387">
        <w:trPr>
          <w:trHeight w:val="1985"/>
        </w:trPr>
        <w:tc>
          <w:tcPr>
            <w:tcW w:w="1985" w:type="dxa"/>
            <w:vMerge w:val="restart"/>
            <w:vAlign w:val="center"/>
          </w:tcPr>
          <w:p w14:paraId="5116DE48" w14:textId="77777777" w:rsidR="00AE4460" w:rsidRDefault="00C66F5A" w:rsidP="008A05A3">
            <w:pPr>
              <w:rPr>
                <w:rFonts w:ascii="Arial" w:hAnsi="Arial" w:cs="Arial"/>
                <w:b/>
              </w:rPr>
            </w:pPr>
            <w:r w:rsidRPr="000F5A82">
              <w:rPr>
                <w:rFonts w:ascii="Arial" w:hAnsi="Arial" w:cs="Arial"/>
                <w:b/>
              </w:rPr>
              <w:t>Marché réservé aux structures</w:t>
            </w:r>
          </w:p>
          <w:p w14:paraId="755A5349" w14:textId="77777777" w:rsidR="00AE4460" w:rsidRDefault="00C66F5A" w:rsidP="008A05A3">
            <w:pPr>
              <w:rPr>
                <w:rFonts w:ascii="Arial" w:hAnsi="Arial" w:cs="Arial"/>
                <w:b/>
              </w:rPr>
            </w:pPr>
            <w:r w:rsidRPr="000F5A82">
              <w:rPr>
                <w:rFonts w:ascii="Arial" w:hAnsi="Arial" w:cs="Arial"/>
                <w:b/>
              </w:rPr>
              <w:t>de l’insertion</w:t>
            </w:r>
          </w:p>
          <w:p w14:paraId="2539FD46" w14:textId="77777777" w:rsidR="00AE4460" w:rsidRDefault="00C66F5A" w:rsidP="008A05A3">
            <w:pPr>
              <w:rPr>
                <w:rFonts w:ascii="Arial" w:hAnsi="Arial" w:cs="Arial"/>
                <w:b/>
              </w:rPr>
            </w:pPr>
            <w:r w:rsidRPr="000F5A82">
              <w:rPr>
                <w:rFonts w:ascii="Arial" w:hAnsi="Arial" w:cs="Arial"/>
                <w:b/>
              </w:rPr>
              <w:t xml:space="preserve">par l’activité économique </w:t>
            </w:r>
          </w:p>
          <w:p w14:paraId="3CB633AE" w14:textId="77777777" w:rsidR="00AE4460" w:rsidRDefault="00C66F5A" w:rsidP="008A05A3">
            <w:pPr>
              <w:rPr>
                <w:rFonts w:ascii="Arial" w:hAnsi="Arial" w:cs="Arial"/>
                <w:b/>
              </w:rPr>
            </w:pPr>
            <w:r w:rsidRPr="000F5A82">
              <w:rPr>
                <w:rFonts w:ascii="Arial" w:hAnsi="Arial" w:cs="Arial"/>
                <w:b/>
              </w:rPr>
              <w:t xml:space="preserve">et/ou aux structures </w:t>
            </w:r>
          </w:p>
          <w:p w14:paraId="34E97E77" w14:textId="77777777" w:rsidR="00D10752" w:rsidRPr="000F5A82" w:rsidRDefault="00C66F5A" w:rsidP="008A05A3">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7CA5766A" w14:textId="77777777" w:rsidR="00D10752" w:rsidRPr="000F5A82" w:rsidRDefault="00C66F5A" w:rsidP="008A05A3">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2"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72BCC2E1"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4E8D340A"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1A1238AE" w14:textId="77777777" w:rsidR="000F5A82" w:rsidRPr="000F5A82" w:rsidRDefault="000F5A82" w:rsidP="008A05A3">
            <w:pPr>
              <w:ind w:left="170" w:right="170"/>
              <w:jc w:val="both"/>
              <w:rPr>
                <w:rFonts w:ascii="Arial" w:hAnsi="Arial" w:cs="Arial"/>
                <w:sz w:val="12"/>
                <w:szCs w:val="16"/>
              </w:rPr>
            </w:pPr>
          </w:p>
          <w:p w14:paraId="481524E8" w14:textId="77777777" w:rsidR="00D10752" w:rsidRPr="000F5A82" w:rsidRDefault="00D10752" w:rsidP="008A05A3">
            <w:pPr>
              <w:ind w:left="170" w:right="170"/>
              <w:jc w:val="both"/>
              <w:rPr>
                <w:rFonts w:ascii="Arial" w:hAnsi="Arial" w:cs="Arial"/>
                <w:sz w:val="12"/>
                <w:szCs w:val="16"/>
              </w:rPr>
            </w:pPr>
          </w:p>
          <w:p w14:paraId="6E35ACDF" w14:textId="77777777" w:rsidR="00D1075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C35E9FD" w14:textId="77777777" w:rsidR="00F85387" w:rsidRDefault="00F85387" w:rsidP="008A05A3">
            <w:pPr>
              <w:ind w:right="170"/>
              <w:jc w:val="both"/>
              <w:rPr>
                <w:rFonts w:ascii="Arial" w:hAnsi="Arial" w:cs="Arial"/>
                <w:sz w:val="12"/>
                <w:szCs w:val="16"/>
              </w:rPr>
            </w:pPr>
          </w:p>
          <w:p w14:paraId="5B5E55DE" w14:textId="77777777" w:rsidR="00F85387" w:rsidRDefault="00F85387" w:rsidP="008A05A3">
            <w:pPr>
              <w:ind w:right="170"/>
              <w:jc w:val="both"/>
              <w:rPr>
                <w:rFonts w:ascii="Arial" w:hAnsi="Arial" w:cs="Arial"/>
                <w:sz w:val="12"/>
                <w:szCs w:val="16"/>
              </w:rPr>
            </w:pPr>
          </w:p>
          <w:p w14:paraId="4D110003" w14:textId="77777777" w:rsidR="00F85387" w:rsidRDefault="00F85387" w:rsidP="008A05A3">
            <w:pPr>
              <w:ind w:right="170"/>
              <w:jc w:val="both"/>
              <w:rPr>
                <w:rFonts w:ascii="Arial" w:hAnsi="Arial" w:cs="Arial"/>
                <w:sz w:val="12"/>
                <w:szCs w:val="16"/>
              </w:rPr>
            </w:pPr>
          </w:p>
          <w:p w14:paraId="203A4F2E" w14:textId="77777777" w:rsidR="00233105" w:rsidRDefault="00233105" w:rsidP="008A05A3">
            <w:pPr>
              <w:ind w:right="170"/>
              <w:jc w:val="both"/>
              <w:rPr>
                <w:rFonts w:ascii="Arial" w:hAnsi="Arial" w:cs="Arial"/>
                <w:sz w:val="12"/>
                <w:szCs w:val="16"/>
              </w:rPr>
            </w:pPr>
          </w:p>
          <w:p w14:paraId="77FC5440" w14:textId="77777777" w:rsidR="004D44EB" w:rsidRDefault="004D44EB" w:rsidP="008A05A3">
            <w:pPr>
              <w:ind w:right="170"/>
              <w:jc w:val="both"/>
              <w:rPr>
                <w:rFonts w:ascii="Arial" w:hAnsi="Arial" w:cs="Arial"/>
                <w:sz w:val="12"/>
                <w:szCs w:val="16"/>
              </w:rPr>
            </w:pPr>
          </w:p>
          <w:p w14:paraId="26391276" w14:textId="77777777" w:rsidR="004D44EB" w:rsidRDefault="004D44EB" w:rsidP="008A05A3">
            <w:pPr>
              <w:ind w:right="170"/>
              <w:jc w:val="both"/>
              <w:rPr>
                <w:rFonts w:ascii="Arial" w:hAnsi="Arial" w:cs="Arial"/>
                <w:sz w:val="12"/>
                <w:szCs w:val="16"/>
              </w:rPr>
            </w:pPr>
          </w:p>
          <w:p w14:paraId="76861267" w14:textId="77777777" w:rsidR="004D44EB" w:rsidRDefault="004D44EB" w:rsidP="008A05A3">
            <w:pPr>
              <w:ind w:right="170"/>
              <w:jc w:val="both"/>
              <w:rPr>
                <w:rFonts w:ascii="Arial" w:hAnsi="Arial" w:cs="Arial"/>
                <w:sz w:val="12"/>
                <w:szCs w:val="16"/>
              </w:rPr>
            </w:pPr>
          </w:p>
          <w:p w14:paraId="107CFBF2" w14:textId="77777777" w:rsidR="004D44EB" w:rsidRDefault="004D44EB" w:rsidP="008A05A3">
            <w:pPr>
              <w:ind w:right="170"/>
              <w:jc w:val="both"/>
              <w:rPr>
                <w:rFonts w:ascii="Arial" w:hAnsi="Arial" w:cs="Arial"/>
                <w:sz w:val="12"/>
                <w:szCs w:val="16"/>
              </w:rPr>
            </w:pPr>
          </w:p>
          <w:p w14:paraId="25DA3694" w14:textId="77777777" w:rsidR="00F85387" w:rsidRPr="000F5A82" w:rsidRDefault="00F85387" w:rsidP="008A05A3">
            <w:pPr>
              <w:ind w:right="170"/>
              <w:jc w:val="both"/>
              <w:rPr>
                <w:rFonts w:ascii="Arial" w:hAnsi="Arial" w:cs="Arial"/>
                <w:sz w:val="12"/>
                <w:szCs w:val="16"/>
              </w:rPr>
            </w:pPr>
          </w:p>
          <w:p w14:paraId="3F6C8011" w14:textId="77777777" w:rsidR="000F5A82" w:rsidRPr="000F5A82" w:rsidRDefault="000F5A82" w:rsidP="008A05A3">
            <w:pPr>
              <w:ind w:right="170"/>
              <w:rPr>
                <w:rFonts w:ascii="Arial" w:hAnsi="Arial" w:cs="Arial"/>
                <w:sz w:val="12"/>
                <w:szCs w:val="16"/>
              </w:rPr>
            </w:pPr>
          </w:p>
        </w:tc>
      </w:tr>
      <w:tr w:rsidR="00D10752" w:rsidRPr="000F5A82" w14:paraId="409363C4" w14:textId="77777777" w:rsidTr="00AE4460">
        <w:tc>
          <w:tcPr>
            <w:tcW w:w="1985" w:type="dxa"/>
            <w:vMerge/>
            <w:vAlign w:val="center"/>
          </w:tcPr>
          <w:p w14:paraId="1E3DC75A" w14:textId="77777777" w:rsidR="00D10752" w:rsidRPr="000F5A82" w:rsidRDefault="00D10752" w:rsidP="008A05A3">
            <w:pPr>
              <w:rPr>
                <w:rFonts w:ascii="Arial" w:hAnsi="Arial" w:cs="Arial"/>
              </w:rPr>
            </w:pPr>
          </w:p>
        </w:tc>
        <w:tc>
          <w:tcPr>
            <w:tcW w:w="2835" w:type="dxa"/>
            <w:vAlign w:val="center"/>
          </w:tcPr>
          <w:p w14:paraId="43159A0B" w14:textId="77777777" w:rsidR="00D10752" w:rsidRPr="000F5A82" w:rsidRDefault="00C66F5A" w:rsidP="008A05A3">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3"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2EC36360"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8C82960"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1E81700" w14:textId="77777777" w:rsidR="00D10752" w:rsidRDefault="00D10752" w:rsidP="008A05A3">
            <w:pPr>
              <w:ind w:left="170" w:right="170"/>
              <w:jc w:val="both"/>
              <w:rPr>
                <w:rFonts w:ascii="Arial" w:hAnsi="Arial" w:cs="Arial"/>
                <w:sz w:val="12"/>
                <w:szCs w:val="16"/>
              </w:rPr>
            </w:pPr>
          </w:p>
          <w:p w14:paraId="4FC72DA5" w14:textId="77777777" w:rsidR="00D10752" w:rsidRPr="000F5A82" w:rsidRDefault="00D10752" w:rsidP="008A05A3">
            <w:pPr>
              <w:ind w:left="170" w:right="170"/>
              <w:jc w:val="both"/>
              <w:rPr>
                <w:rFonts w:ascii="Arial" w:hAnsi="Arial" w:cs="Arial"/>
                <w:sz w:val="12"/>
                <w:szCs w:val="16"/>
              </w:rPr>
            </w:pPr>
          </w:p>
          <w:p w14:paraId="272EFA32"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50410F2E" w14:textId="77777777" w:rsidR="000F5A82" w:rsidRDefault="000F5A82" w:rsidP="008A05A3">
            <w:pPr>
              <w:ind w:right="170"/>
              <w:rPr>
                <w:rFonts w:ascii="Arial" w:hAnsi="Arial" w:cs="Arial"/>
                <w:sz w:val="12"/>
                <w:szCs w:val="16"/>
              </w:rPr>
            </w:pPr>
          </w:p>
          <w:p w14:paraId="6AF02855" w14:textId="77777777" w:rsidR="004D44EB" w:rsidRDefault="004D44EB" w:rsidP="008A05A3">
            <w:pPr>
              <w:ind w:right="170"/>
              <w:rPr>
                <w:rFonts w:ascii="Arial" w:hAnsi="Arial" w:cs="Arial"/>
                <w:sz w:val="12"/>
                <w:szCs w:val="16"/>
              </w:rPr>
            </w:pPr>
          </w:p>
          <w:p w14:paraId="1A482FCE" w14:textId="77777777" w:rsidR="004D44EB" w:rsidRDefault="004D44EB" w:rsidP="008A05A3">
            <w:pPr>
              <w:ind w:right="170"/>
              <w:rPr>
                <w:rFonts w:ascii="Arial" w:hAnsi="Arial" w:cs="Arial"/>
                <w:sz w:val="12"/>
                <w:szCs w:val="16"/>
              </w:rPr>
            </w:pPr>
          </w:p>
          <w:p w14:paraId="5E5EAD1A" w14:textId="77777777" w:rsidR="004D44EB" w:rsidRDefault="004D44EB" w:rsidP="008A05A3">
            <w:pPr>
              <w:ind w:right="170"/>
              <w:rPr>
                <w:rFonts w:ascii="Arial" w:hAnsi="Arial" w:cs="Arial"/>
                <w:sz w:val="12"/>
                <w:szCs w:val="16"/>
              </w:rPr>
            </w:pPr>
          </w:p>
          <w:p w14:paraId="7123B248" w14:textId="77777777" w:rsidR="00233105" w:rsidRDefault="00233105" w:rsidP="008A05A3">
            <w:pPr>
              <w:ind w:right="170"/>
              <w:rPr>
                <w:rFonts w:ascii="Arial" w:hAnsi="Arial" w:cs="Arial"/>
                <w:sz w:val="12"/>
                <w:szCs w:val="16"/>
              </w:rPr>
            </w:pPr>
          </w:p>
          <w:p w14:paraId="017B6D52" w14:textId="77777777" w:rsidR="004D44EB" w:rsidRDefault="004D44EB" w:rsidP="008A05A3">
            <w:pPr>
              <w:ind w:right="170"/>
              <w:rPr>
                <w:rFonts w:ascii="Arial" w:hAnsi="Arial" w:cs="Arial"/>
                <w:sz w:val="12"/>
                <w:szCs w:val="16"/>
              </w:rPr>
            </w:pPr>
          </w:p>
          <w:p w14:paraId="771D8B52" w14:textId="77777777" w:rsidR="00F85387" w:rsidRPr="000F5A82" w:rsidRDefault="00F85387" w:rsidP="008A05A3">
            <w:pPr>
              <w:ind w:right="170"/>
              <w:rPr>
                <w:rFonts w:ascii="Arial" w:hAnsi="Arial" w:cs="Arial"/>
                <w:sz w:val="12"/>
                <w:szCs w:val="16"/>
              </w:rPr>
            </w:pPr>
          </w:p>
          <w:p w14:paraId="4376D342" w14:textId="77777777" w:rsidR="00D10752" w:rsidRPr="000F5A82" w:rsidRDefault="00D10752" w:rsidP="008A05A3">
            <w:pPr>
              <w:ind w:right="170"/>
              <w:rPr>
                <w:rFonts w:ascii="Arial" w:hAnsi="Arial" w:cs="Arial"/>
                <w:sz w:val="12"/>
                <w:szCs w:val="16"/>
              </w:rPr>
            </w:pPr>
          </w:p>
        </w:tc>
      </w:tr>
      <w:tr w:rsidR="00D10752" w:rsidRPr="000F5A82" w14:paraId="10BD6220" w14:textId="77777777" w:rsidTr="00AE4460">
        <w:tc>
          <w:tcPr>
            <w:tcW w:w="1985" w:type="dxa"/>
            <w:vMerge/>
            <w:vAlign w:val="center"/>
          </w:tcPr>
          <w:p w14:paraId="71673968" w14:textId="77777777" w:rsidR="00D10752" w:rsidRPr="000F5A82" w:rsidRDefault="00D10752" w:rsidP="008A05A3">
            <w:pPr>
              <w:rPr>
                <w:rFonts w:ascii="Arial" w:hAnsi="Arial" w:cs="Arial"/>
              </w:rPr>
            </w:pPr>
          </w:p>
        </w:tc>
        <w:tc>
          <w:tcPr>
            <w:tcW w:w="2835" w:type="dxa"/>
            <w:vAlign w:val="center"/>
          </w:tcPr>
          <w:p w14:paraId="20123781" w14:textId="77777777" w:rsidR="00D10752" w:rsidRPr="000F5A82" w:rsidRDefault="00C66F5A" w:rsidP="008A05A3">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4"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75E818EA"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6410CD08" w14:textId="77777777" w:rsidR="00D10752" w:rsidRPr="000F5A82" w:rsidRDefault="00C66F5A" w:rsidP="008A05A3">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739687D7" w14:textId="77777777" w:rsidR="00D10752" w:rsidRPr="000F5A82" w:rsidRDefault="00D10752" w:rsidP="008A05A3">
            <w:pPr>
              <w:ind w:left="170" w:right="170"/>
              <w:jc w:val="both"/>
              <w:rPr>
                <w:rFonts w:ascii="Arial" w:hAnsi="Arial" w:cs="Arial"/>
                <w:sz w:val="12"/>
                <w:szCs w:val="16"/>
              </w:rPr>
            </w:pPr>
          </w:p>
          <w:p w14:paraId="70E63E6F" w14:textId="77777777" w:rsidR="00D10752" w:rsidRPr="000F5A82" w:rsidRDefault="00C66F5A" w:rsidP="008A05A3">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F627ED" w14:textId="77777777" w:rsidR="00D10752" w:rsidRPr="000F5A82" w:rsidRDefault="00D10752" w:rsidP="008A05A3">
            <w:pPr>
              <w:ind w:right="170"/>
              <w:rPr>
                <w:rFonts w:ascii="Arial" w:hAnsi="Arial" w:cs="Arial"/>
                <w:sz w:val="12"/>
                <w:szCs w:val="16"/>
              </w:rPr>
            </w:pPr>
          </w:p>
          <w:p w14:paraId="3D6695D3" w14:textId="77777777" w:rsidR="000F5A82" w:rsidRDefault="000F5A82" w:rsidP="008A05A3">
            <w:pPr>
              <w:ind w:right="170"/>
              <w:rPr>
                <w:rFonts w:ascii="Arial" w:hAnsi="Arial" w:cs="Arial"/>
                <w:sz w:val="12"/>
                <w:szCs w:val="16"/>
              </w:rPr>
            </w:pPr>
          </w:p>
          <w:p w14:paraId="238E9A9E" w14:textId="77777777" w:rsidR="004D44EB" w:rsidRDefault="004D44EB" w:rsidP="008A05A3">
            <w:pPr>
              <w:ind w:right="170"/>
              <w:rPr>
                <w:rFonts w:ascii="Arial" w:hAnsi="Arial" w:cs="Arial"/>
                <w:sz w:val="12"/>
                <w:szCs w:val="16"/>
              </w:rPr>
            </w:pPr>
          </w:p>
          <w:p w14:paraId="30CE6682" w14:textId="77777777" w:rsidR="00233105" w:rsidRDefault="00233105" w:rsidP="008A05A3">
            <w:pPr>
              <w:ind w:right="170"/>
              <w:rPr>
                <w:rFonts w:ascii="Arial" w:hAnsi="Arial" w:cs="Arial"/>
                <w:sz w:val="12"/>
                <w:szCs w:val="16"/>
              </w:rPr>
            </w:pPr>
          </w:p>
          <w:p w14:paraId="793F4B29" w14:textId="77777777" w:rsidR="004D44EB" w:rsidRDefault="004D44EB" w:rsidP="008A05A3">
            <w:pPr>
              <w:ind w:right="170"/>
              <w:rPr>
                <w:rFonts w:ascii="Arial" w:hAnsi="Arial" w:cs="Arial"/>
                <w:sz w:val="12"/>
                <w:szCs w:val="16"/>
              </w:rPr>
            </w:pPr>
          </w:p>
          <w:p w14:paraId="0C335E1B" w14:textId="77777777" w:rsidR="004D44EB" w:rsidRDefault="004D44EB" w:rsidP="008A05A3">
            <w:pPr>
              <w:ind w:right="170"/>
              <w:rPr>
                <w:rFonts w:ascii="Arial" w:hAnsi="Arial" w:cs="Arial"/>
                <w:sz w:val="12"/>
                <w:szCs w:val="16"/>
              </w:rPr>
            </w:pPr>
          </w:p>
          <w:p w14:paraId="29ADEF2D" w14:textId="77777777" w:rsidR="000F5A82" w:rsidRPr="000F5A82" w:rsidRDefault="000F5A82" w:rsidP="008A05A3">
            <w:pPr>
              <w:ind w:right="170"/>
              <w:rPr>
                <w:rFonts w:ascii="Arial" w:hAnsi="Arial" w:cs="Arial"/>
                <w:sz w:val="12"/>
                <w:szCs w:val="16"/>
              </w:rPr>
            </w:pPr>
          </w:p>
        </w:tc>
      </w:tr>
      <w:tr w:rsidR="00D10752" w:rsidRPr="000F5A82" w14:paraId="0FBF6554" w14:textId="77777777" w:rsidTr="00AE4460">
        <w:trPr>
          <w:trHeight w:val="1785"/>
        </w:trPr>
        <w:tc>
          <w:tcPr>
            <w:tcW w:w="1985" w:type="dxa"/>
            <w:vAlign w:val="center"/>
          </w:tcPr>
          <w:p w14:paraId="4C6A11C2" w14:textId="77777777" w:rsidR="00AE4460" w:rsidRDefault="00C66F5A" w:rsidP="008A05A3">
            <w:pPr>
              <w:rPr>
                <w:rFonts w:ascii="Arial" w:hAnsi="Arial" w:cs="Arial"/>
                <w:b/>
              </w:rPr>
            </w:pPr>
            <w:r w:rsidRPr="000F5A82">
              <w:rPr>
                <w:rFonts w:ascii="Arial" w:hAnsi="Arial" w:cs="Arial"/>
                <w:b/>
              </w:rPr>
              <w:t xml:space="preserve">Marché réservé aux entreprises </w:t>
            </w:r>
          </w:p>
          <w:p w14:paraId="1C3818CB" w14:textId="77777777" w:rsidR="00AE4460" w:rsidRDefault="00C66F5A" w:rsidP="008A05A3">
            <w:pPr>
              <w:rPr>
                <w:rFonts w:ascii="Arial" w:hAnsi="Arial" w:cs="Arial"/>
                <w:b/>
              </w:rPr>
            </w:pPr>
            <w:r w:rsidRPr="000F5A82">
              <w:rPr>
                <w:rFonts w:ascii="Arial" w:hAnsi="Arial" w:cs="Arial"/>
                <w:b/>
              </w:rPr>
              <w:t xml:space="preserve">de l’économie sociale </w:t>
            </w:r>
          </w:p>
          <w:p w14:paraId="2F1BEB01" w14:textId="77777777" w:rsidR="00AE4460" w:rsidRDefault="00C66F5A" w:rsidP="008A05A3">
            <w:pPr>
              <w:rPr>
                <w:rFonts w:ascii="Arial" w:hAnsi="Arial" w:cs="Arial"/>
              </w:rPr>
            </w:pPr>
            <w:r w:rsidRPr="000F5A82">
              <w:rPr>
                <w:rFonts w:ascii="Arial" w:hAnsi="Arial" w:cs="Arial"/>
                <w:b/>
              </w:rPr>
              <w:t>et solidaire</w:t>
            </w:r>
            <w:r w:rsidRPr="000F5A82">
              <w:rPr>
                <w:rFonts w:ascii="Arial" w:hAnsi="Arial" w:cs="Arial"/>
              </w:rPr>
              <w:t xml:space="preserve"> </w:t>
            </w:r>
          </w:p>
          <w:p w14:paraId="5D13553C" w14:textId="77777777" w:rsidR="00D10752" w:rsidRPr="000F5A82" w:rsidRDefault="00C66F5A" w:rsidP="008A05A3">
            <w:pPr>
              <w:rPr>
                <w:rFonts w:ascii="Arial" w:hAnsi="Arial" w:cs="Arial"/>
              </w:rPr>
            </w:pPr>
            <w:r w:rsidRPr="000F5A82">
              <w:rPr>
                <w:rFonts w:ascii="Arial" w:hAnsi="Arial" w:cs="Arial"/>
                <w:sz w:val="16"/>
              </w:rPr>
              <w:t>(article L.2113-15 du code de la commande publique)</w:t>
            </w:r>
          </w:p>
        </w:tc>
        <w:tc>
          <w:tcPr>
            <w:tcW w:w="2835" w:type="dxa"/>
            <w:vAlign w:val="center"/>
          </w:tcPr>
          <w:p w14:paraId="49B9D0C3" w14:textId="77777777" w:rsidR="00AE4460" w:rsidRDefault="00C66F5A" w:rsidP="008A05A3">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5"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5"/>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788AAD3E" w14:textId="77777777" w:rsidR="00D10752" w:rsidRPr="000F5A82" w:rsidRDefault="00C66F5A" w:rsidP="008A05A3">
            <w:pPr>
              <w:rPr>
                <w:rFonts w:ascii="Arial" w:hAnsi="Arial" w:cs="Arial"/>
              </w:rPr>
            </w:pPr>
            <w:r w:rsidRPr="000F5A82">
              <w:rPr>
                <w:rFonts w:ascii="Arial" w:hAnsi="Arial" w:cs="Arial"/>
              </w:rPr>
              <w:t>ou structure équivalente</w:t>
            </w:r>
          </w:p>
        </w:tc>
        <w:tc>
          <w:tcPr>
            <w:tcW w:w="5387" w:type="dxa"/>
          </w:tcPr>
          <w:p w14:paraId="7B250CA5"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7631026"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E6F658A" w14:textId="77777777" w:rsidR="00F85387" w:rsidRPr="000F5A82" w:rsidRDefault="00F85387" w:rsidP="008A05A3">
            <w:pPr>
              <w:ind w:left="170" w:right="170"/>
              <w:jc w:val="both"/>
              <w:rPr>
                <w:rFonts w:ascii="Arial" w:hAnsi="Arial" w:cs="Arial"/>
                <w:sz w:val="12"/>
                <w:szCs w:val="16"/>
              </w:rPr>
            </w:pPr>
          </w:p>
          <w:p w14:paraId="6297098A" w14:textId="77777777" w:rsidR="000F5A82" w:rsidRPr="000F5A82" w:rsidRDefault="000F5A82" w:rsidP="008A05A3">
            <w:pPr>
              <w:ind w:left="170" w:right="170"/>
              <w:jc w:val="both"/>
              <w:rPr>
                <w:rFonts w:ascii="Arial" w:hAnsi="Arial" w:cs="Arial"/>
                <w:sz w:val="12"/>
                <w:szCs w:val="16"/>
              </w:rPr>
            </w:pPr>
          </w:p>
          <w:p w14:paraId="5755EBFE" w14:textId="77777777" w:rsidR="00D1075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64B4897" w14:textId="77777777" w:rsidR="00F85387" w:rsidRDefault="00F85387" w:rsidP="008A05A3">
            <w:pPr>
              <w:ind w:right="170"/>
              <w:jc w:val="both"/>
              <w:rPr>
                <w:rFonts w:ascii="Arial" w:hAnsi="Arial" w:cs="Arial"/>
                <w:sz w:val="12"/>
                <w:szCs w:val="16"/>
              </w:rPr>
            </w:pPr>
          </w:p>
          <w:p w14:paraId="612C901C" w14:textId="77777777" w:rsidR="00F85387" w:rsidRDefault="00F85387" w:rsidP="008A05A3">
            <w:pPr>
              <w:ind w:right="170"/>
              <w:jc w:val="both"/>
              <w:rPr>
                <w:rFonts w:ascii="Arial" w:hAnsi="Arial" w:cs="Arial"/>
                <w:sz w:val="12"/>
                <w:szCs w:val="16"/>
              </w:rPr>
            </w:pPr>
          </w:p>
          <w:p w14:paraId="05A1786A" w14:textId="77777777" w:rsidR="004D44EB" w:rsidRDefault="004D44EB" w:rsidP="008A05A3">
            <w:pPr>
              <w:ind w:right="170"/>
              <w:jc w:val="both"/>
              <w:rPr>
                <w:rFonts w:ascii="Arial" w:hAnsi="Arial" w:cs="Arial"/>
                <w:sz w:val="12"/>
                <w:szCs w:val="16"/>
              </w:rPr>
            </w:pPr>
          </w:p>
          <w:p w14:paraId="1E951FC0" w14:textId="77777777" w:rsidR="00233105" w:rsidRDefault="00233105" w:rsidP="008A05A3">
            <w:pPr>
              <w:ind w:right="170"/>
              <w:jc w:val="both"/>
              <w:rPr>
                <w:rFonts w:ascii="Arial" w:hAnsi="Arial" w:cs="Arial"/>
                <w:sz w:val="12"/>
                <w:szCs w:val="16"/>
              </w:rPr>
            </w:pPr>
          </w:p>
          <w:p w14:paraId="59EFC6CA" w14:textId="77777777" w:rsidR="004D44EB" w:rsidRPr="000F5A82" w:rsidRDefault="004D44EB" w:rsidP="008A05A3">
            <w:pPr>
              <w:ind w:right="170"/>
              <w:jc w:val="both"/>
              <w:rPr>
                <w:rFonts w:ascii="Arial" w:hAnsi="Arial" w:cs="Arial"/>
                <w:sz w:val="12"/>
                <w:szCs w:val="16"/>
              </w:rPr>
            </w:pPr>
          </w:p>
          <w:p w14:paraId="5EAA1C81" w14:textId="77777777" w:rsidR="00D10752" w:rsidRPr="000F5A82" w:rsidRDefault="00D10752" w:rsidP="008A05A3">
            <w:pPr>
              <w:ind w:right="170"/>
              <w:rPr>
                <w:rFonts w:ascii="Arial" w:hAnsi="Arial" w:cs="Arial"/>
                <w:sz w:val="12"/>
                <w:szCs w:val="16"/>
              </w:rPr>
            </w:pPr>
          </w:p>
          <w:p w14:paraId="3F147AFF" w14:textId="77777777" w:rsidR="000F5A82" w:rsidRPr="000F5A82" w:rsidRDefault="000F5A82" w:rsidP="008A05A3">
            <w:pPr>
              <w:ind w:right="170"/>
              <w:rPr>
                <w:rFonts w:ascii="Arial" w:hAnsi="Arial" w:cs="Arial"/>
                <w:sz w:val="12"/>
                <w:szCs w:val="16"/>
              </w:rPr>
            </w:pPr>
          </w:p>
        </w:tc>
      </w:tr>
      <w:tr w:rsidR="00D10752" w:rsidRPr="000F5A82" w14:paraId="05E87B0F" w14:textId="77777777" w:rsidTr="00AE4460">
        <w:tc>
          <w:tcPr>
            <w:tcW w:w="1985" w:type="dxa"/>
            <w:vAlign w:val="center"/>
          </w:tcPr>
          <w:p w14:paraId="3C9EEF14" w14:textId="77777777" w:rsidR="00AE4460" w:rsidRDefault="00C66F5A" w:rsidP="008A05A3">
            <w:pPr>
              <w:rPr>
                <w:rFonts w:ascii="Arial" w:hAnsi="Arial" w:cs="Arial"/>
                <w:b/>
              </w:rPr>
            </w:pPr>
            <w:r w:rsidRPr="000F5A82">
              <w:rPr>
                <w:rFonts w:ascii="Arial" w:hAnsi="Arial" w:cs="Arial"/>
                <w:b/>
              </w:rPr>
              <w:t>Marché réservé pénitentiaire</w:t>
            </w:r>
          </w:p>
          <w:p w14:paraId="3846A882" w14:textId="77777777" w:rsidR="00D10752" w:rsidRPr="000F5A82" w:rsidRDefault="00C66F5A" w:rsidP="008A05A3">
            <w:pPr>
              <w:rPr>
                <w:rFonts w:ascii="Arial" w:hAnsi="Arial" w:cs="Arial"/>
                <w:b/>
              </w:rPr>
            </w:pPr>
            <w:r w:rsidRPr="000F5A82">
              <w:rPr>
                <w:rFonts w:ascii="Arial" w:hAnsi="Arial" w:cs="Arial"/>
                <w:sz w:val="16"/>
              </w:rPr>
              <w:t>(article L.2113-13-1 du code de la commande publique)</w:t>
            </w:r>
          </w:p>
        </w:tc>
        <w:tc>
          <w:tcPr>
            <w:tcW w:w="2835" w:type="dxa"/>
            <w:vAlign w:val="center"/>
          </w:tcPr>
          <w:p w14:paraId="09BB5FB1" w14:textId="77777777" w:rsidR="00D10752" w:rsidRPr="000F5A82" w:rsidRDefault="00C66F5A" w:rsidP="008A05A3">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6"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7452C251"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5F5A666"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BFD4C07" w14:textId="77777777" w:rsidR="000F5A82" w:rsidRPr="000F5A82" w:rsidRDefault="000F5A82" w:rsidP="008A05A3">
            <w:pPr>
              <w:ind w:left="170" w:right="170"/>
              <w:jc w:val="both"/>
              <w:rPr>
                <w:rFonts w:ascii="Arial" w:hAnsi="Arial" w:cs="Arial"/>
                <w:sz w:val="12"/>
                <w:szCs w:val="16"/>
              </w:rPr>
            </w:pPr>
          </w:p>
          <w:p w14:paraId="1F5A927E" w14:textId="77777777" w:rsidR="00F85387" w:rsidRPr="000F5A82" w:rsidRDefault="00F85387" w:rsidP="008A05A3">
            <w:pPr>
              <w:ind w:left="170" w:right="170"/>
              <w:jc w:val="both"/>
              <w:rPr>
                <w:rFonts w:ascii="Arial" w:hAnsi="Arial" w:cs="Arial"/>
                <w:sz w:val="12"/>
                <w:szCs w:val="16"/>
              </w:rPr>
            </w:pPr>
          </w:p>
          <w:p w14:paraId="70B2BF77" w14:textId="77777777" w:rsidR="00D1075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4683451" w14:textId="77777777" w:rsidR="00F85387" w:rsidRDefault="00F85387" w:rsidP="008A05A3">
            <w:pPr>
              <w:ind w:right="170"/>
              <w:jc w:val="both"/>
              <w:rPr>
                <w:rFonts w:ascii="Arial" w:hAnsi="Arial" w:cs="Arial"/>
                <w:sz w:val="12"/>
                <w:szCs w:val="16"/>
              </w:rPr>
            </w:pPr>
          </w:p>
          <w:p w14:paraId="7CABB31B" w14:textId="77777777" w:rsidR="00F85387" w:rsidRDefault="00F85387" w:rsidP="008A05A3">
            <w:pPr>
              <w:ind w:right="170"/>
              <w:jc w:val="both"/>
              <w:rPr>
                <w:rFonts w:ascii="Arial" w:hAnsi="Arial" w:cs="Arial"/>
                <w:sz w:val="12"/>
                <w:szCs w:val="16"/>
              </w:rPr>
            </w:pPr>
          </w:p>
          <w:p w14:paraId="62030F0A" w14:textId="77777777" w:rsidR="004D44EB" w:rsidRDefault="004D44EB" w:rsidP="008A05A3">
            <w:pPr>
              <w:ind w:right="170"/>
              <w:jc w:val="both"/>
              <w:rPr>
                <w:rFonts w:ascii="Arial" w:hAnsi="Arial" w:cs="Arial"/>
                <w:sz w:val="12"/>
                <w:szCs w:val="16"/>
              </w:rPr>
            </w:pPr>
          </w:p>
          <w:p w14:paraId="2A64D2C4" w14:textId="77777777" w:rsidR="004D44EB" w:rsidRDefault="004D44EB" w:rsidP="008A05A3">
            <w:pPr>
              <w:ind w:right="170"/>
              <w:jc w:val="both"/>
              <w:rPr>
                <w:rFonts w:ascii="Arial" w:hAnsi="Arial" w:cs="Arial"/>
                <w:sz w:val="12"/>
                <w:szCs w:val="16"/>
              </w:rPr>
            </w:pPr>
          </w:p>
          <w:p w14:paraId="78F684C3" w14:textId="77777777" w:rsidR="004D44EB" w:rsidRDefault="004D44EB" w:rsidP="008A05A3">
            <w:pPr>
              <w:ind w:right="170"/>
              <w:jc w:val="both"/>
              <w:rPr>
                <w:rFonts w:ascii="Arial" w:hAnsi="Arial" w:cs="Arial"/>
                <w:sz w:val="12"/>
                <w:szCs w:val="16"/>
              </w:rPr>
            </w:pPr>
          </w:p>
          <w:p w14:paraId="24502BB2" w14:textId="77777777" w:rsidR="00233105" w:rsidRDefault="00233105" w:rsidP="008A05A3">
            <w:pPr>
              <w:ind w:right="170"/>
              <w:jc w:val="both"/>
              <w:rPr>
                <w:rFonts w:ascii="Arial" w:hAnsi="Arial" w:cs="Arial"/>
                <w:sz w:val="12"/>
                <w:szCs w:val="16"/>
              </w:rPr>
            </w:pPr>
          </w:p>
          <w:p w14:paraId="32A91312" w14:textId="77777777" w:rsidR="00F85387" w:rsidRPr="000F5A82" w:rsidRDefault="00F85387" w:rsidP="008A05A3">
            <w:pPr>
              <w:ind w:right="170"/>
              <w:jc w:val="both"/>
              <w:rPr>
                <w:rFonts w:ascii="Arial" w:hAnsi="Arial" w:cs="Arial"/>
                <w:sz w:val="12"/>
                <w:szCs w:val="16"/>
              </w:rPr>
            </w:pPr>
          </w:p>
          <w:p w14:paraId="1B4D775A" w14:textId="77777777" w:rsidR="00D10752" w:rsidRPr="000F5A82" w:rsidRDefault="00D10752" w:rsidP="008A05A3">
            <w:pPr>
              <w:ind w:right="170"/>
              <w:rPr>
                <w:rFonts w:ascii="Arial" w:hAnsi="Arial" w:cs="Arial"/>
                <w:sz w:val="12"/>
                <w:szCs w:val="16"/>
              </w:rPr>
            </w:pPr>
          </w:p>
        </w:tc>
      </w:tr>
    </w:tbl>
    <w:p w14:paraId="42C5AD3D" w14:textId="77777777" w:rsidR="000F5A82" w:rsidRPr="00F167AD" w:rsidRDefault="000F5A82" w:rsidP="008A05A3">
      <w:pPr>
        <w:tabs>
          <w:tab w:val="left" w:pos="-142"/>
          <w:tab w:val="left" w:pos="4111"/>
        </w:tabs>
        <w:rPr>
          <w:rFonts w:ascii="Arial" w:hAnsi="Arial" w:cs="Arial"/>
          <w:b/>
          <w:bCs/>
          <w:sz w:val="10"/>
          <w:szCs w:val="10"/>
        </w:rPr>
      </w:pPr>
      <w:r>
        <w:rPr>
          <w:rFonts w:ascii="Arial" w:hAnsi="Arial" w:cs="Arial"/>
          <w:b/>
          <w:bCs/>
          <w:sz w:val="22"/>
          <w:szCs w:val="22"/>
        </w:rPr>
        <w:br w:type="page"/>
      </w:r>
    </w:p>
    <w:p w14:paraId="3089FD16" w14:textId="77777777" w:rsidR="009C224B" w:rsidRDefault="009C224B" w:rsidP="008A05A3">
      <w:pPr>
        <w:keepNext/>
        <w:jc w:val="both"/>
        <w:rPr>
          <w:rFonts w:ascii="Arial" w:hAnsi="Arial" w:cs="Arial"/>
          <w:b/>
          <w:bCs/>
          <w:sz w:val="22"/>
          <w:szCs w:val="22"/>
        </w:rPr>
      </w:pPr>
    </w:p>
    <w:p w14:paraId="3493DF3E" w14:textId="527368D8" w:rsidR="00D10752" w:rsidRPr="000F5A82" w:rsidRDefault="00C66F5A" w:rsidP="008A05A3">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27E81E73" w14:textId="77777777" w:rsidR="00D10752" w:rsidRPr="000F5A82" w:rsidRDefault="00D10752" w:rsidP="008A05A3">
      <w:pPr>
        <w:keepNext/>
        <w:tabs>
          <w:tab w:val="left" w:pos="-142"/>
          <w:tab w:val="left" w:pos="4111"/>
        </w:tabs>
        <w:jc w:val="both"/>
        <w:rPr>
          <w:rFonts w:ascii="Arial" w:hAnsi="Arial" w:cs="Arial"/>
          <w:b/>
          <w:bCs/>
          <w:sz w:val="22"/>
          <w:szCs w:val="22"/>
        </w:rPr>
      </w:pPr>
    </w:p>
    <w:p w14:paraId="0EE4DBDA" w14:textId="77777777" w:rsidR="00D10752" w:rsidRPr="000F5A82" w:rsidRDefault="000F5A82" w:rsidP="008A05A3">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7CD2E4E7"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6"/>
          <w:szCs w:val="16"/>
        </w:rPr>
      </w:pPr>
    </w:p>
    <w:p w14:paraId="41A4604A" w14:textId="77777777" w:rsidR="00D10752" w:rsidRPr="000F5A82" w:rsidRDefault="00C66F5A" w:rsidP="008A05A3">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5A0EBFC9"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02E0781C"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786C87D6"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76A40963" w14:textId="77777777" w:rsidR="00D10752" w:rsidRPr="000F5A82" w:rsidRDefault="00C66F5A" w:rsidP="008A05A3">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0E091A6C" w14:textId="77777777" w:rsidR="00D10752" w:rsidRPr="000F5A82" w:rsidRDefault="00C66F5A" w:rsidP="008A05A3">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E4753AA"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61615D99" w14:textId="77777777" w:rsidR="00D10752" w:rsidRDefault="00D10752" w:rsidP="008A05A3">
      <w:pPr>
        <w:pStyle w:val="En-tte"/>
        <w:tabs>
          <w:tab w:val="clear" w:pos="4536"/>
          <w:tab w:val="clear" w:pos="9072"/>
          <w:tab w:val="left" w:pos="2160"/>
        </w:tabs>
        <w:ind w:left="284"/>
        <w:jc w:val="both"/>
        <w:rPr>
          <w:rFonts w:ascii="Arial" w:hAnsi="Arial" w:cs="Arial"/>
          <w:iCs/>
          <w:sz w:val="16"/>
          <w:szCs w:val="18"/>
        </w:rPr>
      </w:pPr>
    </w:p>
    <w:p w14:paraId="6F50A34D"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0395B052" w14:textId="77777777" w:rsidR="00D10752" w:rsidRPr="000F5A82" w:rsidRDefault="00C66F5A" w:rsidP="008A05A3">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099EA45" w14:textId="77777777" w:rsidR="00D10752" w:rsidRPr="000F5A82" w:rsidRDefault="00D10752" w:rsidP="008A05A3">
      <w:pPr>
        <w:pStyle w:val="En-tte"/>
        <w:tabs>
          <w:tab w:val="left" w:pos="2160"/>
        </w:tabs>
        <w:ind w:left="284"/>
        <w:jc w:val="both"/>
        <w:rPr>
          <w:rFonts w:ascii="Arial" w:hAnsi="Arial" w:cs="Arial"/>
          <w:iCs/>
          <w:sz w:val="16"/>
          <w:szCs w:val="18"/>
        </w:rPr>
      </w:pPr>
    </w:p>
    <w:p w14:paraId="4BBD208C" w14:textId="77777777" w:rsidR="00D10752" w:rsidRPr="000F5A82" w:rsidRDefault="00C66F5A" w:rsidP="008A05A3">
      <w:pPr>
        <w:pStyle w:val="En-tte"/>
        <w:ind w:left="993"/>
        <w:jc w:val="both"/>
        <w:rPr>
          <w:rFonts w:ascii="Arial" w:hAnsi="Arial" w:cs="Arial"/>
          <w:iCs/>
          <w:sz w:val="16"/>
          <w:szCs w:val="18"/>
        </w:rPr>
      </w:pPr>
      <w:r w:rsidRPr="000F5A82">
        <w:rPr>
          <w:rFonts w:ascii="Arial" w:hAnsi="Arial" w:cs="Arial"/>
          <w:iCs/>
          <w:sz w:val="16"/>
          <w:szCs w:val="18"/>
        </w:rPr>
        <w:t>- Adresse internet :</w:t>
      </w:r>
    </w:p>
    <w:p w14:paraId="31967FA4" w14:textId="77777777" w:rsidR="00D10752" w:rsidRPr="000F5A82" w:rsidRDefault="00D10752" w:rsidP="008A05A3">
      <w:pPr>
        <w:pStyle w:val="En-tte"/>
        <w:ind w:left="993"/>
        <w:jc w:val="both"/>
        <w:rPr>
          <w:rFonts w:ascii="Arial" w:hAnsi="Arial" w:cs="Arial"/>
          <w:iCs/>
          <w:sz w:val="16"/>
          <w:szCs w:val="18"/>
        </w:rPr>
      </w:pPr>
    </w:p>
    <w:p w14:paraId="75AB75D1" w14:textId="77777777" w:rsidR="00D10752" w:rsidRPr="000F5A82" w:rsidRDefault="00D10752" w:rsidP="008A05A3">
      <w:pPr>
        <w:pStyle w:val="En-tte"/>
        <w:ind w:left="993"/>
        <w:jc w:val="both"/>
        <w:rPr>
          <w:rFonts w:ascii="Arial" w:hAnsi="Arial" w:cs="Arial"/>
          <w:iCs/>
          <w:sz w:val="16"/>
          <w:szCs w:val="18"/>
        </w:rPr>
      </w:pPr>
    </w:p>
    <w:p w14:paraId="4DD3B874" w14:textId="77777777" w:rsidR="00D10752" w:rsidRPr="000F5A82" w:rsidRDefault="00C66F5A" w:rsidP="008A05A3">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E5818C6" w14:textId="77777777" w:rsidR="00D10752" w:rsidRDefault="00D10752" w:rsidP="008A05A3">
      <w:pPr>
        <w:pStyle w:val="En-tte"/>
        <w:tabs>
          <w:tab w:val="left" w:pos="0"/>
          <w:tab w:val="left" w:pos="2160"/>
        </w:tabs>
        <w:ind w:left="993"/>
        <w:jc w:val="both"/>
        <w:rPr>
          <w:rFonts w:ascii="Arial" w:hAnsi="Arial" w:cs="Arial"/>
          <w:iCs/>
          <w:sz w:val="16"/>
          <w:szCs w:val="18"/>
        </w:rPr>
      </w:pPr>
    </w:p>
    <w:p w14:paraId="24BB4D95" w14:textId="77777777" w:rsidR="000F5A82" w:rsidRPr="000F5A82" w:rsidRDefault="000F5A82" w:rsidP="008A05A3">
      <w:pPr>
        <w:pStyle w:val="En-tte"/>
        <w:tabs>
          <w:tab w:val="left" w:pos="0"/>
          <w:tab w:val="left" w:pos="2160"/>
        </w:tabs>
        <w:ind w:left="993"/>
        <w:jc w:val="both"/>
        <w:rPr>
          <w:rFonts w:ascii="Arial" w:hAnsi="Arial" w:cs="Arial"/>
          <w:iCs/>
          <w:sz w:val="16"/>
          <w:szCs w:val="18"/>
        </w:rPr>
      </w:pPr>
    </w:p>
    <w:p w14:paraId="409C04F3" w14:textId="77777777" w:rsidR="00D10752" w:rsidRPr="000F5A82" w:rsidRDefault="00D10752" w:rsidP="008A05A3">
      <w:pPr>
        <w:pStyle w:val="En-tte"/>
        <w:tabs>
          <w:tab w:val="left" w:pos="0"/>
          <w:tab w:val="left" w:pos="2160"/>
        </w:tabs>
        <w:ind w:left="993"/>
        <w:jc w:val="both"/>
        <w:rPr>
          <w:rFonts w:ascii="Arial" w:hAnsi="Arial" w:cs="Arial"/>
          <w:iCs/>
          <w:sz w:val="16"/>
          <w:szCs w:val="18"/>
        </w:rPr>
      </w:pPr>
    </w:p>
    <w:p w14:paraId="3C76C47B" w14:textId="77777777" w:rsidR="00D10752" w:rsidRPr="000F5A82" w:rsidRDefault="00D10752" w:rsidP="008A05A3">
      <w:pPr>
        <w:pStyle w:val="En-tte"/>
        <w:tabs>
          <w:tab w:val="left" w:pos="0"/>
          <w:tab w:val="left" w:pos="2160"/>
        </w:tabs>
        <w:ind w:left="993"/>
        <w:jc w:val="both"/>
        <w:rPr>
          <w:rFonts w:ascii="Arial" w:hAnsi="Arial" w:cs="Arial"/>
          <w:iCs/>
          <w:sz w:val="16"/>
          <w:szCs w:val="18"/>
        </w:rPr>
      </w:pPr>
    </w:p>
    <w:p w14:paraId="335C733C" w14:textId="77777777" w:rsidR="00D10752" w:rsidRPr="000F5A82" w:rsidRDefault="000F5A82" w:rsidP="008A05A3">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7CBD8262"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0D3FF5A5" w14:textId="77777777" w:rsidR="00D10752" w:rsidRPr="000F5A82" w:rsidRDefault="00C66F5A" w:rsidP="008A05A3">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9BF8126" w14:textId="77777777" w:rsidR="00D10752" w:rsidRPr="000F5A82" w:rsidRDefault="00C66F5A" w:rsidP="008A05A3">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72CA7035"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5B3FA68D" w14:textId="77777777" w:rsidR="000F5A82" w:rsidRPr="000F5A82" w:rsidRDefault="000F5A82" w:rsidP="008A05A3">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2898291" w14:textId="77777777" w:rsidTr="00F85387">
        <w:trPr>
          <w:trHeight w:val="629"/>
        </w:trPr>
        <w:tc>
          <w:tcPr>
            <w:tcW w:w="9889" w:type="dxa"/>
            <w:shd w:val="clear" w:color="auto" w:fill="465F9D"/>
            <w:vAlign w:val="center"/>
          </w:tcPr>
          <w:p w14:paraId="33E54E75" w14:textId="77777777" w:rsidR="00AE4460" w:rsidRDefault="00C9306D" w:rsidP="008A05A3">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7EFFB32B" w14:textId="77777777" w:rsidR="00D10752" w:rsidRPr="000F5A82" w:rsidRDefault="00AE4460" w:rsidP="008A05A3">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062B796" w14:textId="77777777" w:rsidR="00D10752" w:rsidRPr="000F5A82" w:rsidRDefault="00D10752" w:rsidP="008A05A3">
      <w:pPr>
        <w:tabs>
          <w:tab w:val="left" w:pos="-142"/>
          <w:tab w:val="left" w:pos="4111"/>
        </w:tabs>
        <w:rPr>
          <w:rFonts w:ascii="Arial" w:hAnsi="Arial" w:cs="Arial"/>
          <w:b/>
          <w:bCs/>
          <w:sz w:val="22"/>
          <w:szCs w:val="22"/>
        </w:rPr>
      </w:pPr>
    </w:p>
    <w:p w14:paraId="4629D733" w14:textId="77777777" w:rsidR="00F167AD" w:rsidRDefault="00C66F5A" w:rsidP="008A05A3">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E3193F9" w14:textId="77777777" w:rsidR="00D10752" w:rsidRPr="000F5A82" w:rsidRDefault="00C66F5A" w:rsidP="008A05A3">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5F068621" w14:textId="77777777" w:rsidR="00D10752" w:rsidRPr="000F5A82" w:rsidRDefault="00C66F5A" w:rsidP="008A05A3">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854958E" w14:textId="77777777" w:rsidR="00D10752" w:rsidRPr="000F5A82" w:rsidRDefault="00D10752" w:rsidP="008A05A3">
      <w:pPr>
        <w:rPr>
          <w:rFonts w:ascii="Arial" w:hAnsi="Arial" w:cs="Arial"/>
        </w:rPr>
      </w:pPr>
    </w:p>
    <w:p w14:paraId="7FFA1BD5" w14:textId="77777777" w:rsidR="00D10752" w:rsidRPr="000F5A82" w:rsidRDefault="00C9306D" w:rsidP="008A05A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390AC3E0" w14:textId="77777777" w:rsidR="00D10752" w:rsidRPr="000F5A82" w:rsidRDefault="00D10752" w:rsidP="008A05A3">
      <w:pPr>
        <w:jc w:val="both"/>
        <w:rPr>
          <w:rFonts w:ascii="Arial" w:hAnsi="Arial" w:cs="Arial"/>
          <w:i/>
          <w:sz w:val="18"/>
        </w:rPr>
      </w:pPr>
    </w:p>
    <w:p w14:paraId="6D0927D6" w14:textId="77777777" w:rsidR="00D10752" w:rsidRPr="000F5A82" w:rsidRDefault="00D10752" w:rsidP="008A05A3">
      <w:pPr>
        <w:jc w:val="both"/>
        <w:rPr>
          <w:rFonts w:ascii="Arial" w:hAnsi="Arial" w:cs="Arial"/>
          <w:i/>
          <w:sz w:val="18"/>
        </w:rPr>
      </w:pPr>
    </w:p>
    <w:p w14:paraId="134A372E" w14:textId="77777777" w:rsidR="00D10752" w:rsidRDefault="00D10752" w:rsidP="008A05A3">
      <w:pPr>
        <w:jc w:val="both"/>
        <w:rPr>
          <w:rFonts w:ascii="Arial" w:hAnsi="Arial" w:cs="Arial"/>
          <w:i/>
          <w:sz w:val="18"/>
        </w:rPr>
      </w:pPr>
    </w:p>
    <w:p w14:paraId="21338BB2" w14:textId="77777777" w:rsidR="00F167AD" w:rsidRPr="000F5A82" w:rsidRDefault="00F167AD" w:rsidP="008A05A3">
      <w:pPr>
        <w:jc w:val="both"/>
        <w:rPr>
          <w:rFonts w:ascii="Arial" w:hAnsi="Arial" w:cs="Arial"/>
          <w:i/>
          <w:sz w:val="18"/>
        </w:rPr>
      </w:pPr>
    </w:p>
    <w:p w14:paraId="5182F70B" w14:textId="77777777" w:rsidR="00D10752" w:rsidRPr="000F5A82" w:rsidRDefault="00D10752" w:rsidP="008A05A3">
      <w:pPr>
        <w:jc w:val="both"/>
        <w:rPr>
          <w:rFonts w:ascii="Arial" w:hAnsi="Arial" w:cs="Arial"/>
          <w:i/>
          <w:sz w:val="18"/>
        </w:rPr>
      </w:pPr>
    </w:p>
    <w:p w14:paraId="284C307F" w14:textId="77777777" w:rsidR="00D10752" w:rsidRPr="000F5A82" w:rsidRDefault="00D10752" w:rsidP="008A05A3">
      <w:pPr>
        <w:jc w:val="both"/>
        <w:rPr>
          <w:rFonts w:ascii="Arial" w:hAnsi="Arial" w:cs="Arial"/>
          <w:i/>
          <w:sz w:val="18"/>
        </w:rPr>
      </w:pPr>
    </w:p>
    <w:p w14:paraId="0DED4744" w14:textId="77777777" w:rsidR="00D10752" w:rsidRPr="000F5A82" w:rsidRDefault="00C9306D" w:rsidP="008A05A3">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62D3A7FC" w14:textId="77777777" w:rsidR="00D10752" w:rsidRPr="000F5A82" w:rsidRDefault="00D10752" w:rsidP="008A05A3">
      <w:pPr>
        <w:jc w:val="both"/>
        <w:rPr>
          <w:rFonts w:ascii="Arial" w:hAnsi="Arial" w:cs="Arial"/>
          <w:i/>
          <w:sz w:val="18"/>
        </w:rPr>
      </w:pPr>
    </w:p>
    <w:p w14:paraId="6CE055CC" w14:textId="77777777" w:rsidR="00D10752" w:rsidRDefault="00D10752" w:rsidP="008A05A3">
      <w:pPr>
        <w:jc w:val="both"/>
        <w:rPr>
          <w:rFonts w:ascii="Arial" w:hAnsi="Arial" w:cs="Arial"/>
          <w:i/>
          <w:sz w:val="18"/>
        </w:rPr>
      </w:pPr>
    </w:p>
    <w:p w14:paraId="7548587C" w14:textId="77777777" w:rsidR="00D10752" w:rsidRPr="00F167AD" w:rsidRDefault="000F5A82" w:rsidP="008A05A3">
      <w:pPr>
        <w:jc w:val="both"/>
        <w:rPr>
          <w:rFonts w:ascii="Arial" w:hAnsi="Arial" w:cs="Arial"/>
          <w:b/>
          <w:bCs/>
          <w:sz w:val="10"/>
          <w:szCs w:val="10"/>
        </w:rPr>
      </w:pPr>
      <w:r>
        <w:rPr>
          <w:rFonts w:ascii="Arial" w:hAnsi="Arial" w:cs="Arial"/>
          <w:i/>
          <w:sz w:val="18"/>
        </w:rPr>
        <w:br w:type="page"/>
      </w:r>
    </w:p>
    <w:p w14:paraId="1486549B" w14:textId="77777777" w:rsidR="009C224B" w:rsidRDefault="009C224B" w:rsidP="008A05A3">
      <w:pPr>
        <w:pStyle w:val="En-tte"/>
        <w:tabs>
          <w:tab w:val="clear" w:pos="4536"/>
          <w:tab w:val="clear" w:pos="9072"/>
          <w:tab w:val="left" w:pos="2160"/>
        </w:tabs>
        <w:ind w:left="426" w:hanging="426"/>
        <w:jc w:val="both"/>
        <w:rPr>
          <w:rFonts w:ascii="Arial" w:hAnsi="Arial" w:cs="Arial"/>
          <w:b/>
          <w:bCs/>
          <w:sz w:val="22"/>
          <w:szCs w:val="22"/>
        </w:rPr>
      </w:pPr>
    </w:p>
    <w:p w14:paraId="7377841B" w14:textId="38BF0DEF" w:rsidR="00D10752" w:rsidRPr="000F5A82" w:rsidRDefault="009226E1" w:rsidP="008A05A3">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4B13F1C6" w14:textId="77777777" w:rsidR="00D10752" w:rsidRPr="000F5A82" w:rsidRDefault="00C66F5A" w:rsidP="008A05A3">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72F1D68" w14:textId="77777777" w:rsidR="00D10752" w:rsidRPr="000F5A82" w:rsidRDefault="00D10752" w:rsidP="008A05A3">
      <w:pPr>
        <w:jc w:val="both"/>
        <w:rPr>
          <w:rFonts w:ascii="Arial" w:hAnsi="Arial" w:cs="Arial"/>
          <w:sz w:val="18"/>
        </w:rPr>
      </w:pPr>
    </w:p>
    <w:p w14:paraId="45880EE0" w14:textId="77777777" w:rsidR="00D10752" w:rsidRPr="000F5A82" w:rsidRDefault="00C66F5A" w:rsidP="008A05A3">
      <w:pPr>
        <w:ind w:left="284"/>
        <w:jc w:val="both"/>
        <w:rPr>
          <w:rFonts w:ascii="Arial" w:hAnsi="Arial" w:cs="Arial"/>
          <w:sz w:val="16"/>
        </w:rPr>
      </w:pPr>
      <w:r w:rsidRPr="000F5A82">
        <w:rPr>
          <w:rFonts w:ascii="Arial" w:hAnsi="Arial" w:cs="Arial"/>
          <w:sz w:val="16"/>
        </w:rPr>
        <w:t>- Adresse(s) internet :</w:t>
      </w:r>
    </w:p>
    <w:p w14:paraId="0FAF7707" w14:textId="77777777" w:rsidR="00D10752" w:rsidRPr="000F5A82" w:rsidRDefault="00D10752" w:rsidP="008A05A3">
      <w:pPr>
        <w:ind w:left="284"/>
        <w:jc w:val="both"/>
        <w:rPr>
          <w:rFonts w:ascii="Arial" w:hAnsi="Arial" w:cs="Arial"/>
          <w:sz w:val="16"/>
        </w:rPr>
      </w:pPr>
    </w:p>
    <w:p w14:paraId="5975FE3D" w14:textId="77777777" w:rsidR="00D10752" w:rsidRPr="000F5A82" w:rsidRDefault="00D10752" w:rsidP="008A05A3">
      <w:pPr>
        <w:ind w:left="284"/>
        <w:jc w:val="both"/>
        <w:rPr>
          <w:rFonts w:ascii="Arial" w:hAnsi="Arial" w:cs="Arial"/>
          <w:sz w:val="16"/>
        </w:rPr>
      </w:pPr>
    </w:p>
    <w:p w14:paraId="1EA75AEE" w14:textId="77777777" w:rsidR="00D10752" w:rsidRPr="000F5A82" w:rsidRDefault="00D10752" w:rsidP="008A05A3">
      <w:pPr>
        <w:ind w:left="284"/>
        <w:jc w:val="both"/>
        <w:rPr>
          <w:rFonts w:ascii="Arial" w:hAnsi="Arial" w:cs="Arial"/>
          <w:sz w:val="16"/>
        </w:rPr>
      </w:pPr>
    </w:p>
    <w:p w14:paraId="15581E1A" w14:textId="77777777" w:rsidR="00D10752" w:rsidRPr="000F5A82" w:rsidRDefault="00C66F5A" w:rsidP="008A05A3">
      <w:pPr>
        <w:ind w:left="284"/>
        <w:jc w:val="both"/>
        <w:rPr>
          <w:rFonts w:ascii="Arial" w:hAnsi="Arial" w:cs="Arial"/>
          <w:sz w:val="16"/>
        </w:rPr>
      </w:pPr>
      <w:r w:rsidRPr="000F5A82">
        <w:rPr>
          <w:rFonts w:ascii="Arial" w:hAnsi="Arial" w:cs="Arial"/>
          <w:sz w:val="16"/>
        </w:rPr>
        <w:t>- Renseignements nécessaires pour y accéder :</w:t>
      </w:r>
    </w:p>
    <w:p w14:paraId="7087836A" w14:textId="77777777" w:rsidR="00D10752" w:rsidRPr="000F5A82" w:rsidRDefault="00D10752" w:rsidP="008A05A3">
      <w:pPr>
        <w:ind w:left="284"/>
        <w:jc w:val="both"/>
        <w:rPr>
          <w:rFonts w:ascii="Arial" w:hAnsi="Arial" w:cs="Arial"/>
          <w:sz w:val="16"/>
        </w:rPr>
      </w:pPr>
    </w:p>
    <w:p w14:paraId="19C96DA6" w14:textId="77777777" w:rsidR="00D10752" w:rsidRPr="000F5A82" w:rsidRDefault="00D10752" w:rsidP="008A05A3">
      <w:pPr>
        <w:ind w:left="284"/>
        <w:jc w:val="both"/>
        <w:rPr>
          <w:rFonts w:ascii="Arial" w:hAnsi="Arial" w:cs="Arial"/>
          <w:sz w:val="16"/>
        </w:rPr>
      </w:pPr>
    </w:p>
    <w:p w14:paraId="5667A21E" w14:textId="77777777" w:rsidR="00D10752" w:rsidRDefault="00D10752" w:rsidP="008A05A3">
      <w:pPr>
        <w:ind w:left="284"/>
        <w:jc w:val="both"/>
        <w:rPr>
          <w:rFonts w:ascii="Arial" w:hAnsi="Arial" w:cs="Arial"/>
          <w:sz w:val="16"/>
        </w:rPr>
      </w:pPr>
    </w:p>
    <w:p w14:paraId="60C32F4A" w14:textId="77777777" w:rsidR="000F5A82" w:rsidRPr="000F5A82" w:rsidRDefault="000F5A82" w:rsidP="008A05A3">
      <w:pPr>
        <w:ind w:left="284"/>
        <w:jc w:val="both"/>
        <w:rPr>
          <w:rFonts w:ascii="Arial" w:hAnsi="Arial" w:cs="Arial"/>
          <w:sz w:val="16"/>
        </w:rPr>
      </w:pPr>
    </w:p>
    <w:p w14:paraId="3AFA1448" w14:textId="77777777" w:rsidR="00D10752" w:rsidRPr="000F5A82" w:rsidRDefault="00D10752" w:rsidP="008A05A3">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66541306" w14:textId="77777777" w:rsidTr="00F85387">
        <w:trPr>
          <w:trHeight w:val="653"/>
        </w:trPr>
        <w:tc>
          <w:tcPr>
            <w:tcW w:w="10136" w:type="dxa"/>
            <w:shd w:val="clear" w:color="auto" w:fill="465F9D"/>
            <w:vAlign w:val="center"/>
          </w:tcPr>
          <w:p w14:paraId="26E8E54D" w14:textId="77777777" w:rsidR="00AE4460" w:rsidRDefault="009226E1" w:rsidP="008A05A3">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FB177F7" w14:textId="77777777" w:rsidR="00D10752" w:rsidRPr="000F5A82" w:rsidRDefault="00AE4460" w:rsidP="008A05A3">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426AB448"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1293059A" w14:textId="77777777" w:rsidR="00F167AD" w:rsidRDefault="00C66F5A" w:rsidP="008A05A3">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2D4A9773" w14:textId="77777777" w:rsidR="00D10752" w:rsidRPr="000F5A82" w:rsidRDefault="00C66F5A" w:rsidP="008A05A3">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21A0DA97" w14:textId="77777777" w:rsidR="00D10752" w:rsidRPr="000F5A82" w:rsidRDefault="00D10752" w:rsidP="008A05A3">
      <w:pPr>
        <w:ind w:left="284"/>
        <w:rPr>
          <w:rFonts w:ascii="Arial" w:hAnsi="Arial" w:cs="Arial"/>
        </w:rPr>
      </w:pPr>
    </w:p>
    <w:p w14:paraId="32EE9518" w14:textId="77777777" w:rsidR="00D10752" w:rsidRPr="000F5A82" w:rsidRDefault="009226E1" w:rsidP="008A05A3">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05DA8314" w14:textId="77777777" w:rsidR="00D10752" w:rsidRPr="000F5A82" w:rsidRDefault="00D10752" w:rsidP="008A05A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2F6414FA" w14:textId="77777777">
        <w:trPr>
          <w:trHeight w:val="737"/>
        </w:trPr>
        <w:tc>
          <w:tcPr>
            <w:tcW w:w="2566" w:type="dxa"/>
            <w:tcBorders>
              <w:top w:val="single" w:sz="8" w:space="0" w:color="000000"/>
              <w:left w:val="single" w:sz="8" w:space="0" w:color="000000"/>
              <w:bottom w:val="single" w:sz="4" w:space="0" w:color="000000"/>
            </w:tcBorders>
          </w:tcPr>
          <w:p w14:paraId="2AE34313" w14:textId="77777777" w:rsidR="00D10752" w:rsidRPr="000F5A82" w:rsidRDefault="00D10752" w:rsidP="008A05A3">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6B90FB34" w14:textId="77777777" w:rsidR="00D10752" w:rsidRPr="000F5A82" w:rsidRDefault="00C66F5A" w:rsidP="008A05A3">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3401E8C9" w14:textId="77777777" w:rsidR="00D10752" w:rsidRPr="000F5A82" w:rsidRDefault="00C66F5A" w:rsidP="008A05A3">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484C3A44" w14:textId="77777777" w:rsidR="00D10752" w:rsidRPr="000F5A82" w:rsidRDefault="00C66F5A" w:rsidP="008A05A3">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1B185C1D" w14:textId="77777777">
        <w:trPr>
          <w:trHeight w:val="737"/>
        </w:trPr>
        <w:tc>
          <w:tcPr>
            <w:tcW w:w="2566" w:type="dxa"/>
            <w:tcBorders>
              <w:top w:val="single" w:sz="4" w:space="0" w:color="000000"/>
              <w:left w:val="single" w:sz="8" w:space="0" w:color="000000"/>
              <w:bottom w:val="single" w:sz="8" w:space="0" w:color="000000"/>
            </w:tcBorders>
          </w:tcPr>
          <w:p w14:paraId="2D857F3B" w14:textId="77777777" w:rsidR="00D10752" w:rsidRPr="000F5A82" w:rsidRDefault="00C66F5A" w:rsidP="008A05A3">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756ECE0D" w14:textId="77777777" w:rsidR="00D10752" w:rsidRPr="000F5A82" w:rsidRDefault="00D10752" w:rsidP="008A05A3">
            <w:pPr>
              <w:tabs>
                <w:tab w:val="left" w:pos="864"/>
              </w:tabs>
              <w:snapToGrid w:val="0"/>
              <w:rPr>
                <w:rFonts w:ascii="Arial" w:hAnsi="Arial" w:cs="Arial"/>
                <w:sz w:val="16"/>
                <w:szCs w:val="16"/>
              </w:rPr>
            </w:pPr>
          </w:p>
          <w:p w14:paraId="36E3BDD6" w14:textId="77777777" w:rsidR="00D10752" w:rsidRPr="000F5A82" w:rsidRDefault="00D10752" w:rsidP="008A05A3">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59F690FC" w14:textId="77777777" w:rsidR="00D10752" w:rsidRPr="000F5A82" w:rsidRDefault="00D10752" w:rsidP="008A05A3">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6324F002" w14:textId="77777777" w:rsidR="00D10752" w:rsidRPr="000F5A82" w:rsidRDefault="00D10752" w:rsidP="008A05A3">
            <w:pPr>
              <w:tabs>
                <w:tab w:val="left" w:pos="864"/>
              </w:tabs>
              <w:snapToGrid w:val="0"/>
              <w:jc w:val="right"/>
              <w:rPr>
                <w:rFonts w:ascii="Arial" w:hAnsi="Arial" w:cs="Arial"/>
                <w:sz w:val="16"/>
                <w:szCs w:val="16"/>
              </w:rPr>
            </w:pPr>
          </w:p>
        </w:tc>
      </w:tr>
      <w:tr w:rsidR="00D10752" w:rsidRPr="000F5A82" w14:paraId="36F34ADC" w14:textId="77777777">
        <w:trPr>
          <w:trHeight w:val="737"/>
        </w:trPr>
        <w:tc>
          <w:tcPr>
            <w:tcW w:w="2566" w:type="dxa"/>
            <w:tcBorders>
              <w:left w:val="single" w:sz="8" w:space="0" w:color="000000"/>
              <w:bottom w:val="single" w:sz="8" w:space="0" w:color="000000"/>
            </w:tcBorders>
          </w:tcPr>
          <w:p w14:paraId="109280C8" w14:textId="77777777" w:rsidR="00D10752" w:rsidRPr="000F5A82" w:rsidRDefault="00C66F5A" w:rsidP="008A05A3">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5F632DA1" w14:textId="77777777" w:rsidR="00D10752" w:rsidRPr="000F5A82" w:rsidRDefault="00D10752" w:rsidP="008A05A3">
            <w:pPr>
              <w:tabs>
                <w:tab w:val="left" w:pos="864"/>
              </w:tabs>
              <w:snapToGrid w:val="0"/>
              <w:rPr>
                <w:rFonts w:ascii="Arial" w:hAnsi="Arial" w:cs="Arial"/>
                <w:sz w:val="16"/>
                <w:szCs w:val="16"/>
              </w:rPr>
            </w:pPr>
          </w:p>
          <w:p w14:paraId="7ADA636F" w14:textId="77777777" w:rsidR="00D10752" w:rsidRPr="000F5A82" w:rsidRDefault="00C66F5A" w:rsidP="008A05A3">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27259362" w14:textId="77777777" w:rsidR="00D10752" w:rsidRPr="000F5A82" w:rsidRDefault="00D10752" w:rsidP="008A05A3">
            <w:pPr>
              <w:tabs>
                <w:tab w:val="left" w:pos="864"/>
              </w:tabs>
              <w:snapToGrid w:val="0"/>
              <w:jc w:val="right"/>
              <w:rPr>
                <w:rFonts w:ascii="Arial" w:hAnsi="Arial" w:cs="Arial"/>
                <w:sz w:val="16"/>
                <w:szCs w:val="16"/>
              </w:rPr>
            </w:pPr>
          </w:p>
          <w:p w14:paraId="6793EC64" w14:textId="77777777" w:rsidR="00D10752" w:rsidRPr="000F5A82" w:rsidRDefault="00C66F5A" w:rsidP="008A05A3">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30E0B7B5" w14:textId="77777777" w:rsidR="00D10752" w:rsidRPr="000F5A82" w:rsidRDefault="00D10752" w:rsidP="008A05A3">
            <w:pPr>
              <w:tabs>
                <w:tab w:val="left" w:pos="864"/>
              </w:tabs>
              <w:snapToGrid w:val="0"/>
              <w:jc w:val="right"/>
              <w:rPr>
                <w:rFonts w:ascii="Arial" w:hAnsi="Arial" w:cs="Arial"/>
                <w:sz w:val="16"/>
                <w:szCs w:val="16"/>
              </w:rPr>
            </w:pPr>
          </w:p>
          <w:p w14:paraId="37F46C80" w14:textId="77777777" w:rsidR="00D10752" w:rsidRPr="000F5A82" w:rsidRDefault="00C66F5A" w:rsidP="008A05A3">
            <w:pPr>
              <w:tabs>
                <w:tab w:val="left" w:pos="864"/>
              </w:tabs>
              <w:snapToGrid w:val="0"/>
              <w:jc w:val="right"/>
              <w:rPr>
                <w:rFonts w:ascii="Arial" w:hAnsi="Arial" w:cs="Arial"/>
              </w:rPr>
            </w:pPr>
            <w:r w:rsidRPr="000F5A82">
              <w:rPr>
                <w:rFonts w:ascii="Arial" w:hAnsi="Arial" w:cs="Arial"/>
                <w:sz w:val="16"/>
                <w:szCs w:val="16"/>
              </w:rPr>
              <w:t>%</w:t>
            </w:r>
          </w:p>
        </w:tc>
      </w:tr>
    </w:tbl>
    <w:p w14:paraId="2E8BA407" w14:textId="77777777" w:rsidR="00D10752" w:rsidRPr="000F5A82" w:rsidRDefault="00D10752" w:rsidP="008A05A3">
      <w:pPr>
        <w:tabs>
          <w:tab w:val="left" w:pos="864"/>
        </w:tabs>
        <w:jc w:val="both"/>
        <w:rPr>
          <w:rFonts w:ascii="Arial" w:hAnsi="Arial" w:cs="Arial"/>
        </w:rPr>
      </w:pPr>
    </w:p>
    <w:p w14:paraId="3E206CAC" w14:textId="77777777" w:rsidR="00D10752" w:rsidRPr="000F5A82" w:rsidRDefault="00C66F5A" w:rsidP="008A05A3">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CF5CAF0" w14:textId="77777777" w:rsidR="00D10752" w:rsidRPr="000F5A82" w:rsidRDefault="00D10752" w:rsidP="008A05A3">
      <w:pPr>
        <w:tabs>
          <w:tab w:val="left" w:pos="864"/>
        </w:tabs>
        <w:jc w:val="both"/>
        <w:rPr>
          <w:rFonts w:ascii="Arial" w:hAnsi="Arial" w:cs="Arial"/>
        </w:rPr>
      </w:pPr>
    </w:p>
    <w:p w14:paraId="7C774BD3" w14:textId="77777777" w:rsidR="00D10752" w:rsidRPr="000F5A82" w:rsidRDefault="00C66F5A" w:rsidP="008A05A3">
      <w:pPr>
        <w:tabs>
          <w:tab w:val="left" w:pos="864"/>
        </w:tabs>
        <w:ind w:left="567"/>
        <w:jc w:val="both"/>
        <w:rPr>
          <w:rFonts w:ascii="Arial" w:hAnsi="Arial" w:cs="Arial"/>
        </w:rPr>
      </w:pPr>
      <w:r w:rsidRPr="000F5A82">
        <w:rPr>
          <w:rFonts w:ascii="Arial" w:hAnsi="Arial" w:cs="Arial"/>
        </w:rPr>
        <w:t>……./…………./……</w:t>
      </w:r>
    </w:p>
    <w:p w14:paraId="07A4DA90" w14:textId="77777777" w:rsidR="00D10752" w:rsidRPr="000F5A82" w:rsidRDefault="00D10752" w:rsidP="008A05A3">
      <w:pPr>
        <w:tabs>
          <w:tab w:val="left" w:pos="864"/>
        </w:tabs>
        <w:jc w:val="both"/>
        <w:rPr>
          <w:rFonts w:ascii="Arial" w:hAnsi="Arial" w:cs="Arial"/>
        </w:rPr>
      </w:pPr>
    </w:p>
    <w:p w14:paraId="5A6171FF" w14:textId="77777777" w:rsidR="00D10752" w:rsidRPr="000F5A82" w:rsidRDefault="009226E1" w:rsidP="008A05A3">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675F1981" w14:textId="77777777" w:rsidR="00D10752" w:rsidRDefault="00C66F5A" w:rsidP="008A05A3">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66249D9" w14:textId="77777777" w:rsidR="000F5A82" w:rsidRDefault="000F5A82" w:rsidP="008A05A3">
      <w:pPr>
        <w:jc w:val="both"/>
        <w:rPr>
          <w:rFonts w:ascii="Arial" w:hAnsi="Arial" w:cs="Arial"/>
          <w:i/>
          <w:sz w:val="18"/>
        </w:rPr>
      </w:pPr>
    </w:p>
    <w:p w14:paraId="43B7D775" w14:textId="77777777" w:rsidR="000F5A82" w:rsidRPr="000F5A82" w:rsidRDefault="000F5A82" w:rsidP="008A05A3">
      <w:pPr>
        <w:jc w:val="both"/>
        <w:rPr>
          <w:rFonts w:ascii="Arial" w:hAnsi="Arial" w:cs="Arial"/>
          <w:i/>
          <w:sz w:val="18"/>
        </w:rPr>
      </w:pPr>
    </w:p>
    <w:p w14:paraId="7ED1843C" w14:textId="77777777" w:rsidR="00D10752" w:rsidRPr="000F5A82" w:rsidRDefault="009226E1" w:rsidP="008A05A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46CADEBE" w14:textId="77777777" w:rsidR="00D10752" w:rsidRPr="000F5A82" w:rsidRDefault="00D10752" w:rsidP="008A05A3">
      <w:pPr>
        <w:tabs>
          <w:tab w:val="left" w:pos="864"/>
        </w:tabs>
        <w:jc w:val="both"/>
        <w:rPr>
          <w:rFonts w:ascii="Arial" w:hAnsi="Arial" w:cs="Arial"/>
        </w:rPr>
      </w:pPr>
    </w:p>
    <w:p w14:paraId="6FCFFD0E" w14:textId="77777777" w:rsidR="00D10752" w:rsidRPr="000F5A82" w:rsidRDefault="00C66F5A" w:rsidP="008A05A3">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192C00B8" w14:textId="77777777" w:rsidR="00D10752" w:rsidRPr="000F5A82" w:rsidRDefault="00C66F5A" w:rsidP="008A05A3">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824456C" w14:textId="77777777" w:rsidR="00D1075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32880B04" w14:textId="77777777" w:rsidR="000F5A82" w:rsidRPr="000F5A82" w:rsidRDefault="000F5A82" w:rsidP="008A05A3">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281B5692" w14:textId="77777777" w:rsidR="00D10752" w:rsidRPr="000F5A82" w:rsidRDefault="009226E1" w:rsidP="008A05A3">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3BD4E8C5" w14:textId="77777777" w:rsidR="00D10752" w:rsidRPr="000F5A82" w:rsidRDefault="00D10752" w:rsidP="008A05A3">
      <w:pPr>
        <w:tabs>
          <w:tab w:val="left" w:pos="864"/>
        </w:tabs>
        <w:jc w:val="both"/>
        <w:rPr>
          <w:rFonts w:ascii="Arial" w:hAnsi="Arial" w:cs="Arial"/>
        </w:rPr>
      </w:pPr>
    </w:p>
    <w:p w14:paraId="71F29D36" w14:textId="77777777" w:rsidR="00D10752" w:rsidRPr="000F5A82" w:rsidRDefault="00C66F5A" w:rsidP="008A05A3">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0386240C" w14:textId="77777777" w:rsidR="00D10752" w:rsidRPr="000F5A82" w:rsidRDefault="00C66F5A" w:rsidP="008A05A3">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4C21848D" w14:textId="77777777" w:rsidR="00D10752" w:rsidRPr="000F5A82" w:rsidRDefault="00D10752" w:rsidP="008A05A3">
      <w:pPr>
        <w:rPr>
          <w:rFonts w:ascii="Arial" w:hAnsi="Arial" w:cs="Arial"/>
          <w:sz w:val="18"/>
        </w:rPr>
      </w:pPr>
    </w:p>
    <w:p w14:paraId="3CE6E4CC" w14:textId="77777777" w:rsidR="00D10752" w:rsidRPr="000F5A82" w:rsidRDefault="00C66F5A" w:rsidP="008A05A3">
      <w:pPr>
        <w:ind w:left="284"/>
        <w:rPr>
          <w:rFonts w:ascii="Arial" w:hAnsi="Arial" w:cs="Arial"/>
          <w:sz w:val="16"/>
        </w:rPr>
      </w:pPr>
      <w:r w:rsidRPr="000F5A82">
        <w:rPr>
          <w:rFonts w:ascii="Arial" w:hAnsi="Arial" w:cs="Arial"/>
          <w:sz w:val="16"/>
        </w:rPr>
        <w:t>- Adresse internet :</w:t>
      </w:r>
    </w:p>
    <w:p w14:paraId="00E43C35" w14:textId="77777777" w:rsidR="00D10752" w:rsidRPr="000F5A82" w:rsidRDefault="00D10752" w:rsidP="008A05A3">
      <w:pPr>
        <w:ind w:left="284"/>
        <w:rPr>
          <w:rFonts w:ascii="Arial" w:hAnsi="Arial" w:cs="Arial"/>
          <w:sz w:val="16"/>
        </w:rPr>
      </w:pPr>
    </w:p>
    <w:p w14:paraId="4EE6656A" w14:textId="77777777" w:rsidR="00D10752" w:rsidRPr="000F5A82" w:rsidRDefault="00D10752" w:rsidP="008A05A3">
      <w:pPr>
        <w:ind w:left="284"/>
        <w:rPr>
          <w:rFonts w:ascii="Arial" w:hAnsi="Arial" w:cs="Arial"/>
          <w:sz w:val="16"/>
        </w:rPr>
      </w:pPr>
    </w:p>
    <w:p w14:paraId="77CD7B22" w14:textId="77777777" w:rsidR="00D10752" w:rsidRPr="000F5A82" w:rsidRDefault="00D10752" w:rsidP="008A05A3">
      <w:pPr>
        <w:ind w:left="284"/>
        <w:rPr>
          <w:rFonts w:ascii="Arial" w:hAnsi="Arial" w:cs="Arial"/>
          <w:sz w:val="16"/>
        </w:rPr>
      </w:pPr>
    </w:p>
    <w:p w14:paraId="20F9B4AD" w14:textId="77777777" w:rsidR="00D10752" w:rsidRPr="000F5A82" w:rsidRDefault="00C66F5A" w:rsidP="008A05A3">
      <w:pPr>
        <w:ind w:left="284"/>
        <w:rPr>
          <w:rFonts w:ascii="Arial" w:hAnsi="Arial" w:cs="Arial"/>
          <w:sz w:val="16"/>
        </w:rPr>
      </w:pPr>
      <w:r w:rsidRPr="000F5A82">
        <w:rPr>
          <w:rFonts w:ascii="Arial" w:hAnsi="Arial" w:cs="Arial"/>
          <w:sz w:val="16"/>
        </w:rPr>
        <w:t>- Renseignements nécessaires pour y accéder :</w:t>
      </w:r>
    </w:p>
    <w:p w14:paraId="269504ED" w14:textId="77777777" w:rsidR="00D10752" w:rsidRPr="000F5A82" w:rsidRDefault="00D10752" w:rsidP="008A05A3">
      <w:pPr>
        <w:ind w:left="284"/>
        <w:rPr>
          <w:rFonts w:ascii="Arial" w:hAnsi="Arial" w:cs="Arial"/>
        </w:rPr>
      </w:pPr>
    </w:p>
    <w:p w14:paraId="7026882A" w14:textId="77777777" w:rsidR="00F167AD" w:rsidRDefault="00F167AD" w:rsidP="008A05A3">
      <w:pPr>
        <w:ind w:left="284"/>
        <w:rPr>
          <w:rFonts w:ascii="Arial" w:hAnsi="Arial" w:cs="Arial"/>
        </w:rPr>
      </w:pPr>
    </w:p>
    <w:p w14:paraId="45A0F669" w14:textId="77777777" w:rsidR="00F167AD" w:rsidRDefault="00F167AD" w:rsidP="008A05A3">
      <w:pPr>
        <w:ind w:left="284"/>
        <w:rPr>
          <w:rFonts w:ascii="Arial" w:hAnsi="Arial" w:cs="Arial"/>
        </w:rPr>
      </w:pPr>
    </w:p>
    <w:p w14:paraId="4B1A0118" w14:textId="77777777" w:rsidR="00F167AD" w:rsidRPr="000F5A82" w:rsidRDefault="00F167AD" w:rsidP="008A05A3">
      <w:pPr>
        <w:ind w:left="284"/>
        <w:rPr>
          <w:rFonts w:ascii="Arial" w:hAnsi="Arial" w:cs="Arial"/>
        </w:rPr>
      </w:pPr>
    </w:p>
    <w:p w14:paraId="3FA8E596" w14:textId="77777777" w:rsidR="00D10752" w:rsidRPr="000F5A82" w:rsidRDefault="00D10752" w:rsidP="008A05A3">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7221D03" w14:textId="77777777" w:rsidTr="00F85387">
        <w:tc>
          <w:tcPr>
            <w:tcW w:w="9994" w:type="dxa"/>
            <w:shd w:val="clear" w:color="auto" w:fill="465F9D"/>
            <w:vAlign w:val="center"/>
          </w:tcPr>
          <w:p w14:paraId="4D7C8C99" w14:textId="77777777" w:rsidR="00AE4460" w:rsidRDefault="009226E1" w:rsidP="008A05A3">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3E2AB302" w14:textId="77777777" w:rsidR="00D10752" w:rsidRPr="000F5A82" w:rsidRDefault="00AE4460" w:rsidP="008A05A3">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2BFA1EE"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4CB3F6E2" w14:textId="77777777" w:rsidR="00F167AD" w:rsidRDefault="00C66F5A" w:rsidP="008A05A3">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2F132A9F" w14:textId="77777777" w:rsidR="00D10752" w:rsidRPr="000F5A82" w:rsidRDefault="00C66F5A" w:rsidP="008A05A3">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0D56EC88"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5ABCDDEB" w14:textId="77777777" w:rsidR="00D10752" w:rsidRPr="000F5A82" w:rsidRDefault="009226E1" w:rsidP="008A05A3">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1A9A6946" w14:textId="77777777" w:rsidR="00D10752" w:rsidRPr="000F5A82" w:rsidRDefault="00D10752" w:rsidP="008A05A3">
      <w:pPr>
        <w:pStyle w:val="En-tte"/>
        <w:tabs>
          <w:tab w:val="clear" w:pos="4536"/>
          <w:tab w:val="clear" w:pos="9072"/>
          <w:tab w:val="left" w:pos="864"/>
        </w:tabs>
        <w:rPr>
          <w:rFonts w:ascii="Arial" w:hAnsi="Arial" w:cs="Arial"/>
        </w:rPr>
      </w:pPr>
    </w:p>
    <w:p w14:paraId="30C5614C" w14:textId="77777777" w:rsidR="00D10752" w:rsidRPr="000F5A82" w:rsidRDefault="00D10752" w:rsidP="008A05A3">
      <w:pPr>
        <w:pStyle w:val="En-tte"/>
        <w:tabs>
          <w:tab w:val="clear" w:pos="4536"/>
          <w:tab w:val="clear" w:pos="9072"/>
          <w:tab w:val="left" w:pos="864"/>
        </w:tabs>
        <w:rPr>
          <w:rFonts w:ascii="Arial" w:hAnsi="Arial" w:cs="Arial"/>
        </w:rPr>
      </w:pPr>
    </w:p>
    <w:p w14:paraId="1822A5E6" w14:textId="77777777" w:rsidR="003A2A61" w:rsidRPr="00BA09CC" w:rsidRDefault="003A2A61" w:rsidP="003A2A61">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044330DD" w14:textId="77777777" w:rsidR="003A2A61" w:rsidRPr="000A7582" w:rsidRDefault="003A2A61" w:rsidP="003A2A61">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3A2A61" w:rsidRPr="000A7582" w14:paraId="4C8F7067" w14:textId="77777777" w:rsidTr="002835C4">
        <w:trPr>
          <w:trHeight w:val="737"/>
        </w:trPr>
        <w:tc>
          <w:tcPr>
            <w:tcW w:w="2566" w:type="dxa"/>
            <w:tcBorders>
              <w:top w:val="single" w:sz="8" w:space="0" w:color="000000"/>
              <w:left w:val="single" w:sz="8" w:space="0" w:color="000000"/>
              <w:bottom w:val="single" w:sz="4" w:space="0" w:color="000000"/>
            </w:tcBorders>
          </w:tcPr>
          <w:p w14:paraId="20B64CA1" w14:textId="77777777" w:rsidR="003A2A61" w:rsidRPr="000A7582" w:rsidRDefault="003A2A61" w:rsidP="002835C4">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0CA674C3" w14:textId="77777777" w:rsidR="003A2A61" w:rsidRPr="000A7582" w:rsidRDefault="003A2A61" w:rsidP="002835C4">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68DA2020" w14:textId="77777777" w:rsidR="003A2A61" w:rsidRPr="000A7582" w:rsidRDefault="003A2A61" w:rsidP="002835C4">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130F49D0" w14:textId="77777777" w:rsidR="003A2A61" w:rsidRPr="000A7582" w:rsidRDefault="003A2A61" w:rsidP="002835C4">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3A2A61" w:rsidRPr="000A7582" w14:paraId="6CADC6B5" w14:textId="77777777" w:rsidTr="002835C4">
        <w:trPr>
          <w:trHeight w:val="737"/>
        </w:trPr>
        <w:tc>
          <w:tcPr>
            <w:tcW w:w="2566" w:type="dxa"/>
            <w:tcBorders>
              <w:top w:val="single" w:sz="4" w:space="0" w:color="000000"/>
              <w:left w:val="single" w:sz="8" w:space="0" w:color="000000"/>
              <w:bottom w:val="single" w:sz="8" w:space="0" w:color="000000"/>
            </w:tcBorders>
          </w:tcPr>
          <w:p w14:paraId="35D7EFF8" w14:textId="77777777" w:rsidR="003A2A61" w:rsidRPr="000A7582" w:rsidRDefault="003A2A61" w:rsidP="002835C4">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381DBAB0" w14:textId="77777777" w:rsidR="003A2A61" w:rsidRPr="000A7582" w:rsidRDefault="003A2A61" w:rsidP="002835C4">
            <w:pPr>
              <w:tabs>
                <w:tab w:val="left" w:pos="864"/>
              </w:tabs>
              <w:snapToGrid w:val="0"/>
              <w:spacing w:before="120" w:after="120"/>
              <w:rPr>
                <w:rFonts w:ascii="Arial" w:hAnsi="Arial" w:cs="Arial"/>
                <w:sz w:val="16"/>
                <w:szCs w:val="16"/>
              </w:rPr>
            </w:pPr>
          </w:p>
          <w:p w14:paraId="678FB140" w14:textId="77777777" w:rsidR="003A2A61" w:rsidRPr="000A7582" w:rsidRDefault="003A2A61" w:rsidP="002835C4">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0E8FD0C0" w14:textId="77777777" w:rsidR="003A2A61" w:rsidRPr="000A7582" w:rsidRDefault="003A2A61" w:rsidP="002835C4">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E4809D3" w14:textId="77777777" w:rsidR="003A2A61" w:rsidRPr="000A7582" w:rsidRDefault="003A2A61" w:rsidP="002835C4">
            <w:pPr>
              <w:tabs>
                <w:tab w:val="left" w:pos="864"/>
              </w:tabs>
              <w:snapToGrid w:val="0"/>
              <w:spacing w:before="120" w:after="120"/>
              <w:jc w:val="right"/>
              <w:rPr>
                <w:rFonts w:ascii="Arial" w:hAnsi="Arial" w:cs="Arial"/>
                <w:sz w:val="16"/>
                <w:szCs w:val="16"/>
              </w:rPr>
            </w:pPr>
          </w:p>
        </w:tc>
      </w:tr>
      <w:tr w:rsidR="003A2A61" w:rsidRPr="000A7582" w14:paraId="2798F331" w14:textId="77777777" w:rsidTr="002835C4">
        <w:trPr>
          <w:trHeight w:val="737"/>
        </w:trPr>
        <w:tc>
          <w:tcPr>
            <w:tcW w:w="2566" w:type="dxa"/>
            <w:tcBorders>
              <w:left w:val="single" w:sz="8" w:space="0" w:color="000000"/>
              <w:bottom w:val="single" w:sz="8" w:space="0" w:color="000000"/>
            </w:tcBorders>
          </w:tcPr>
          <w:p w14:paraId="61ACEC89" w14:textId="06FC6C10" w:rsidR="003A2A61" w:rsidRPr="000A7582" w:rsidRDefault="003A2A61" w:rsidP="002835C4">
            <w:pPr>
              <w:tabs>
                <w:tab w:val="left" w:pos="864"/>
              </w:tabs>
              <w:snapToGrid w:val="0"/>
              <w:spacing w:before="180" w:after="180"/>
              <w:rPr>
                <w:rFonts w:ascii="Arial" w:hAnsi="Arial" w:cs="Arial"/>
                <w:sz w:val="16"/>
                <w:szCs w:val="16"/>
              </w:rPr>
            </w:pPr>
            <w:r>
              <w:rPr>
                <w:rFonts w:ascii="Arial" w:hAnsi="Arial" w:cs="Arial"/>
              </w:rPr>
              <w:t>D</w:t>
            </w:r>
            <w:r w:rsidR="00937778">
              <w:rPr>
                <w:rFonts w:ascii="Arial" w:hAnsi="Arial" w:cs="Arial"/>
              </w:rPr>
              <w:t>on</w:t>
            </w:r>
            <w:r>
              <w:rPr>
                <w:rFonts w:ascii="Arial" w:hAnsi="Arial" w:cs="Arial"/>
              </w:rPr>
              <w:t>t personnel d’encadrement</w:t>
            </w:r>
          </w:p>
        </w:tc>
        <w:tc>
          <w:tcPr>
            <w:tcW w:w="2565" w:type="dxa"/>
            <w:tcBorders>
              <w:left w:val="single" w:sz="8" w:space="0" w:color="000000"/>
              <w:bottom w:val="single" w:sz="8" w:space="0" w:color="000000"/>
            </w:tcBorders>
          </w:tcPr>
          <w:p w14:paraId="41FB3B6E" w14:textId="77777777" w:rsidR="003A2A61" w:rsidRPr="000A7582" w:rsidRDefault="003A2A61" w:rsidP="002835C4">
            <w:pPr>
              <w:tabs>
                <w:tab w:val="left" w:pos="864"/>
              </w:tabs>
              <w:snapToGrid w:val="0"/>
              <w:spacing w:before="120" w:after="120"/>
              <w:rPr>
                <w:rFonts w:ascii="Arial" w:hAnsi="Arial" w:cs="Arial"/>
                <w:sz w:val="16"/>
                <w:szCs w:val="16"/>
              </w:rPr>
            </w:pPr>
          </w:p>
          <w:p w14:paraId="5E23C7DF" w14:textId="77777777" w:rsidR="003A2A61" w:rsidRPr="000A7582" w:rsidRDefault="003A2A61" w:rsidP="002835C4">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1DB798D8" w14:textId="77777777" w:rsidR="003A2A61" w:rsidRPr="000A7582" w:rsidRDefault="003A2A61" w:rsidP="002835C4">
            <w:pPr>
              <w:tabs>
                <w:tab w:val="left" w:pos="864"/>
              </w:tabs>
              <w:snapToGrid w:val="0"/>
              <w:spacing w:before="120" w:after="120"/>
              <w:jc w:val="right"/>
              <w:rPr>
                <w:rFonts w:ascii="Arial" w:hAnsi="Arial" w:cs="Arial"/>
                <w:sz w:val="16"/>
                <w:szCs w:val="16"/>
              </w:rPr>
            </w:pPr>
          </w:p>
          <w:p w14:paraId="276F605A" w14:textId="77777777" w:rsidR="003A2A61" w:rsidRPr="000A7582" w:rsidRDefault="003A2A61" w:rsidP="002835C4">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6D013EA" w14:textId="77777777" w:rsidR="003A2A61" w:rsidRPr="000A7582" w:rsidRDefault="003A2A61" w:rsidP="002835C4">
            <w:pPr>
              <w:tabs>
                <w:tab w:val="left" w:pos="864"/>
              </w:tabs>
              <w:snapToGrid w:val="0"/>
              <w:spacing w:before="120" w:after="120"/>
              <w:jc w:val="right"/>
              <w:rPr>
                <w:rFonts w:ascii="Arial" w:hAnsi="Arial" w:cs="Arial"/>
              </w:rPr>
            </w:pPr>
          </w:p>
        </w:tc>
      </w:tr>
    </w:tbl>
    <w:p w14:paraId="31B669F4" w14:textId="77777777" w:rsidR="003A2A61" w:rsidRPr="000F5A82" w:rsidRDefault="003A2A61" w:rsidP="003A2A61">
      <w:pPr>
        <w:pStyle w:val="En-tte"/>
        <w:tabs>
          <w:tab w:val="clear" w:pos="4536"/>
          <w:tab w:val="clear" w:pos="9072"/>
          <w:tab w:val="left" w:pos="864"/>
        </w:tabs>
        <w:rPr>
          <w:rFonts w:ascii="Arial" w:hAnsi="Arial" w:cs="Arial"/>
        </w:rPr>
      </w:pPr>
    </w:p>
    <w:p w14:paraId="6B182769" w14:textId="77777777" w:rsidR="00D10752" w:rsidRPr="000F5A82" w:rsidRDefault="00D10752" w:rsidP="008A05A3">
      <w:pPr>
        <w:pStyle w:val="En-tte"/>
        <w:tabs>
          <w:tab w:val="clear" w:pos="4536"/>
          <w:tab w:val="clear" w:pos="9072"/>
          <w:tab w:val="left" w:pos="864"/>
        </w:tabs>
        <w:rPr>
          <w:rFonts w:ascii="Arial" w:hAnsi="Arial" w:cs="Arial"/>
        </w:rPr>
      </w:pPr>
    </w:p>
    <w:p w14:paraId="18ACC7F4" w14:textId="77777777" w:rsidR="00D10752" w:rsidRPr="000F5A82" w:rsidRDefault="00D10752" w:rsidP="008A05A3">
      <w:pPr>
        <w:pStyle w:val="En-tte"/>
        <w:tabs>
          <w:tab w:val="clear" w:pos="4536"/>
          <w:tab w:val="clear" w:pos="9072"/>
          <w:tab w:val="left" w:pos="864"/>
        </w:tabs>
        <w:rPr>
          <w:rFonts w:ascii="Arial" w:hAnsi="Arial" w:cs="Arial"/>
        </w:rPr>
      </w:pPr>
    </w:p>
    <w:p w14:paraId="377FA931" w14:textId="77777777" w:rsidR="00D10752" w:rsidRPr="000F5A82" w:rsidRDefault="009226E1" w:rsidP="008A05A3">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78A9691" w14:textId="77777777" w:rsidR="00D10752" w:rsidRPr="000F5A82" w:rsidRDefault="00D10752" w:rsidP="008A05A3">
      <w:pPr>
        <w:pStyle w:val="En-tte"/>
        <w:tabs>
          <w:tab w:val="clear" w:pos="4536"/>
          <w:tab w:val="clear" w:pos="9072"/>
          <w:tab w:val="left" w:pos="864"/>
        </w:tabs>
        <w:rPr>
          <w:rFonts w:ascii="Arial" w:hAnsi="Arial" w:cs="Arial"/>
        </w:rPr>
      </w:pPr>
    </w:p>
    <w:p w14:paraId="5ABF0361" w14:textId="77777777" w:rsidR="00D10752" w:rsidRPr="000F5A82" w:rsidRDefault="00C66F5A" w:rsidP="008A05A3">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6CF17DBF" w14:textId="77777777" w:rsidR="00D10752" w:rsidRPr="000F5A82" w:rsidRDefault="00C66F5A" w:rsidP="008A05A3">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0771FC9B" w14:textId="77777777" w:rsidR="00D10752" w:rsidRPr="000F5A82" w:rsidRDefault="00D10752" w:rsidP="008A05A3">
      <w:pPr>
        <w:pStyle w:val="En-tte"/>
        <w:tabs>
          <w:tab w:val="left" w:pos="864"/>
        </w:tabs>
        <w:rPr>
          <w:rFonts w:ascii="Arial" w:hAnsi="Arial" w:cs="Arial"/>
        </w:rPr>
      </w:pPr>
    </w:p>
    <w:p w14:paraId="3AF46F4C" w14:textId="77777777" w:rsidR="00D10752" w:rsidRPr="000F5A82" w:rsidRDefault="00C66F5A" w:rsidP="008A05A3">
      <w:pPr>
        <w:ind w:left="284"/>
        <w:rPr>
          <w:rFonts w:ascii="Arial" w:hAnsi="Arial" w:cs="Arial"/>
          <w:sz w:val="16"/>
        </w:rPr>
      </w:pPr>
      <w:r w:rsidRPr="000F5A82">
        <w:rPr>
          <w:rFonts w:ascii="Arial" w:hAnsi="Arial" w:cs="Arial"/>
          <w:sz w:val="16"/>
        </w:rPr>
        <w:t>- Adresse internet :</w:t>
      </w:r>
    </w:p>
    <w:p w14:paraId="4E5E77CC" w14:textId="77777777" w:rsidR="00D10752" w:rsidRPr="000F5A82" w:rsidRDefault="00D10752" w:rsidP="008A05A3">
      <w:pPr>
        <w:pStyle w:val="En-tte"/>
        <w:tabs>
          <w:tab w:val="left" w:pos="864"/>
        </w:tabs>
        <w:rPr>
          <w:rFonts w:ascii="Arial" w:hAnsi="Arial" w:cs="Arial"/>
        </w:rPr>
      </w:pPr>
    </w:p>
    <w:p w14:paraId="1926A800" w14:textId="77777777" w:rsidR="00D10752" w:rsidRPr="000F5A82" w:rsidRDefault="00D10752" w:rsidP="008A05A3">
      <w:pPr>
        <w:pStyle w:val="En-tte"/>
        <w:tabs>
          <w:tab w:val="left" w:pos="864"/>
        </w:tabs>
        <w:rPr>
          <w:rFonts w:ascii="Arial" w:hAnsi="Arial" w:cs="Arial"/>
        </w:rPr>
      </w:pPr>
    </w:p>
    <w:p w14:paraId="7B07C823" w14:textId="77777777" w:rsidR="00D10752" w:rsidRPr="000F5A82" w:rsidRDefault="00C66F5A" w:rsidP="008A05A3">
      <w:pPr>
        <w:ind w:left="284"/>
        <w:rPr>
          <w:rFonts w:ascii="Arial" w:hAnsi="Arial" w:cs="Arial"/>
          <w:sz w:val="16"/>
        </w:rPr>
      </w:pPr>
      <w:r w:rsidRPr="000F5A82">
        <w:rPr>
          <w:rFonts w:ascii="Arial" w:hAnsi="Arial" w:cs="Arial"/>
          <w:sz w:val="16"/>
        </w:rPr>
        <w:t>- Renseignements nécessaires pour y accéder :</w:t>
      </w:r>
    </w:p>
    <w:p w14:paraId="7495D322" w14:textId="77777777" w:rsidR="00D10752" w:rsidRPr="000F5A82" w:rsidRDefault="00D10752" w:rsidP="008A05A3">
      <w:pPr>
        <w:ind w:left="284"/>
        <w:rPr>
          <w:rFonts w:ascii="Arial" w:hAnsi="Arial" w:cs="Arial"/>
          <w:sz w:val="16"/>
        </w:rPr>
      </w:pPr>
    </w:p>
    <w:p w14:paraId="32D1B943" w14:textId="77777777" w:rsidR="00D10752" w:rsidRPr="000F5A82" w:rsidRDefault="00D10752" w:rsidP="008A05A3">
      <w:pPr>
        <w:ind w:left="284"/>
        <w:rPr>
          <w:rFonts w:ascii="Arial" w:hAnsi="Arial" w:cs="Arial"/>
        </w:rPr>
      </w:pPr>
    </w:p>
    <w:p w14:paraId="77CD76B1" w14:textId="77777777" w:rsidR="000F5A82" w:rsidRPr="000F5A82" w:rsidRDefault="000F5A82" w:rsidP="008A05A3">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748C125F" w14:textId="77777777" w:rsidTr="00F85387">
        <w:trPr>
          <w:trHeight w:val="712"/>
        </w:trPr>
        <w:tc>
          <w:tcPr>
            <w:tcW w:w="9994" w:type="dxa"/>
            <w:shd w:val="clear" w:color="auto" w:fill="465F9D"/>
            <w:vAlign w:val="center"/>
          </w:tcPr>
          <w:p w14:paraId="204F530C" w14:textId="77777777" w:rsidR="00F167AD" w:rsidRDefault="009226E1" w:rsidP="008A05A3">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1E31B8D2" w14:textId="77777777" w:rsidR="00D10752" w:rsidRPr="000F5A82" w:rsidRDefault="00F167AD" w:rsidP="008A05A3">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3CA9CEA8" w14:textId="77777777" w:rsidR="00D10752" w:rsidRPr="000F5A82" w:rsidRDefault="00C66F5A" w:rsidP="008A05A3">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5969DE84" w14:textId="77777777" w:rsidR="00D10752" w:rsidRPr="000F5A82" w:rsidRDefault="00C66F5A" w:rsidP="008A05A3">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4D8A65D6" w14:textId="77777777" w:rsidR="000F5A82" w:rsidRPr="000F5A82" w:rsidRDefault="000F5A82" w:rsidP="008A05A3">
      <w:pPr>
        <w:tabs>
          <w:tab w:val="left" w:pos="576"/>
        </w:tabs>
        <w:rPr>
          <w:rFonts w:ascii="Arial" w:hAnsi="Arial" w:cs="Arial"/>
          <w:iCs/>
        </w:rPr>
      </w:pPr>
    </w:p>
    <w:p w14:paraId="5171B48F" w14:textId="77777777" w:rsidR="00D10752" w:rsidRPr="000F5A82" w:rsidRDefault="00C66F5A" w:rsidP="008A05A3">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1228A86B" w14:textId="77777777" w:rsidR="00D10752" w:rsidRPr="000F5A82" w:rsidRDefault="00C66F5A" w:rsidP="008A05A3">
      <w:pPr>
        <w:jc w:val="both"/>
        <w:rPr>
          <w:rFonts w:ascii="Arial" w:hAnsi="Arial" w:cs="Arial"/>
          <w:i/>
          <w:iCs/>
          <w:sz w:val="18"/>
          <w:szCs w:val="18"/>
        </w:rPr>
      </w:pPr>
      <w:r w:rsidRPr="000F5A82">
        <w:rPr>
          <w:rFonts w:ascii="Arial" w:hAnsi="Arial" w:cs="Arial"/>
          <w:i/>
          <w:iCs/>
          <w:sz w:val="18"/>
          <w:szCs w:val="18"/>
        </w:rPr>
        <w:t>(Adapter le tableau autant que nécessaire)</w:t>
      </w:r>
    </w:p>
    <w:p w14:paraId="3CD1DBE0" w14:textId="77777777" w:rsidR="00D10752" w:rsidRPr="000F5A82" w:rsidRDefault="00D10752" w:rsidP="008A05A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73703D7B"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59ECF365" w14:textId="77777777" w:rsidR="00D10752" w:rsidRPr="000F5A82" w:rsidRDefault="00C66F5A" w:rsidP="008A05A3">
            <w:pPr>
              <w:jc w:val="center"/>
              <w:rPr>
                <w:rFonts w:ascii="Arial" w:hAnsi="Arial" w:cs="Arial"/>
                <w:b/>
              </w:rPr>
            </w:pPr>
            <w:r w:rsidRPr="000F5A82">
              <w:rPr>
                <w:rFonts w:ascii="Arial" w:hAnsi="Arial" w:cs="Arial"/>
                <w:b/>
              </w:rPr>
              <w:t>N°</w:t>
            </w:r>
          </w:p>
          <w:p w14:paraId="72424D6B" w14:textId="77777777" w:rsidR="00D10752" w:rsidRPr="000F5A82" w:rsidRDefault="00C66F5A" w:rsidP="008A05A3">
            <w:pPr>
              <w:jc w:val="center"/>
              <w:rPr>
                <w:rFonts w:ascii="Arial" w:hAnsi="Arial" w:cs="Arial"/>
                <w:b/>
              </w:rPr>
            </w:pPr>
            <w:r w:rsidRPr="000F5A82">
              <w:rPr>
                <w:rFonts w:ascii="Arial" w:hAnsi="Arial" w:cs="Arial"/>
                <w:b/>
              </w:rPr>
              <w:t>du</w:t>
            </w:r>
          </w:p>
          <w:p w14:paraId="74A0F901" w14:textId="77777777" w:rsidR="00D10752" w:rsidRPr="000F5A82" w:rsidRDefault="00C66F5A" w:rsidP="008A05A3">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E7D945F" w14:textId="77777777" w:rsidR="00B017BE" w:rsidRDefault="00C66F5A" w:rsidP="008A05A3">
            <w:pPr>
              <w:jc w:val="center"/>
              <w:rPr>
                <w:rFonts w:ascii="Arial" w:hAnsi="Arial" w:cs="Arial"/>
                <w:b/>
              </w:rPr>
            </w:pPr>
            <w:r w:rsidRPr="000F5A82">
              <w:rPr>
                <w:rFonts w:ascii="Arial" w:hAnsi="Arial" w:cs="Arial"/>
                <w:b/>
              </w:rPr>
              <w:t xml:space="preserve">Nom du membre </w:t>
            </w:r>
          </w:p>
          <w:p w14:paraId="12B1E7D7" w14:textId="77777777" w:rsidR="00D10752" w:rsidRPr="000F5A82" w:rsidRDefault="00C66F5A" w:rsidP="008A05A3">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4E17E917" w14:textId="77777777" w:rsidR="00B017BE" w:rsidRDefault="00C66F5A" w:rsidP="008A05A3">
            <w:pPr>
              <w:jc w:val="center"/>
              <w:rPr>
                <w:rFonts w:ascii="Arial" w:hAnsi="Arial" w:cs="Arial"/>
                <w:b/>
              </w:rPr>
            </w:pPr>
            <w:r w:rsidRPr="000F5A82">
              <w:rPr>
                <w:rFonts w:ascii="Arial" w:hAnsi="Arial" w:cs="Arial"/>
                <w:b/>
              </w:rPr>
              <w:t xml:space="preserve">Nom commercial et dénomination sociale, </w:t>
            </w:r>
          </w:p>
          <w:p w14:paraId="0655E3DC" w14:textId="77777777" w:rsidR="00B017BE" w:rsidRDefault="00C66F5A" w:rsidP="008A05A3">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81333DC" w14:textId="77777777" w:rsidR="00B017BE" w:rsidRDefault="00C66F5A" w:rsidP="008A05A3">
            <w:pPr>
              <w:jc w:val="center"/>
              <w:rPr>
                <w:rFonts w:ascii="Arial" w:hAnsi="Arial" w:cs="Arial"/>
                <w:b/>
              </w:rPr>
            </w:pPr>
            <w:r w:rsidRPr="000F5A82">
              <w:rPr>
                <w:rFonts w:ascii="Arial" w:hAnsi="Arial" w:cs="Arial"/>
                <w:b/>
              </w:rPr>
              <w:t xml:space="preserve"> numéro SIRET de l’opérateur sur les capacités duquel le candidat </w:t>
            </w:r>
          </w:p>
          <w:p w14:paraId="03B93699" w14:textId="77777777" w:rsidR="00D10752" w:rsidRPr="000F5A82" w:rsidRDefault="00C66F5A" w:rsidP="008A05A3">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3CCB9216" w14:textId="77777777" w:rsidTr="00F85387">
        <w:trPr>
          <w:trHeight w:val="1247"/>
        </w:trPr>
        <w:tc>
          <w:tcPr>
            <w:tcW w:w="832" w:type="dxa"/>
            <w:tcBorders>
              <w:top w:val="single" w:sz="4" w:space="0" w:color="000000"/>
              <w:left w:val="single" w:sz="4" w:space="0" w:color="000000"/>
            </w:tcBorders>
            <w:shd w:val="clear" w:color="auto" w:fill="B4C6E7"/>
          </w:tcPr>
          <w:p w14:paraId="33F396D7" w14:textId="77777777" w:rsidR="00D10752" w:rsidRPr="000F5A82" w:rsidRDefault="00D10752" w:rsidP="008A05A3">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22EE7306" w14:textId="77777777" w:rsidR="00D10752" w:rsidRPr="000F5A82" w:rsidRDefault="00D10752" w:rsidP="008A05A3">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30BF7A82" w14:textId="77777777" w:rsidR="00D10752" w:rsidRPr="000F5A82" w:rsidRDefault="00D10752" w:rsidP="008A05A3">
            <w:pPr>
              <w:snapToGrid w:val="0"/>
              <w:jc w:val="both"/>
              <w:rPr>
                <w:rFonts w:ascii="Arial" w:hAnsi="Arial" w:cs="Arial"/>
              </w:rPr>
            </w:pPr>
          </w:p>
        </w:tc>
      </w:tr>
      <w:tr w:rsidR="00D10752" w:rsidRPr="000F5A82" w14:paraId="7583FB41" w14:textId="77777777" w:rsidTr="00F85387">
        <w:trPr>
          <w:trHeight w:val="1247"/>
        </w:trPr>
        <w:tc>
          <w:tcPr>
            <w:tcW w:w="832" w:type="dxa"/>
            <w:tcBorders>
              <w:left w:val="single" w:sz="4" w:space="0" w:color="000000"/>
            </w:tcBorders>
          </w:tcPr>
          <w:p w14:paraId="68B02D0F" w14:textId="77777777" w:rsidR="00D10752" w:rsidRPr="000F5A82" w:rsidRDefault="00D10752" w:rsidP="008A05A3">
            <w:pPr>
              <w:snapToGrid w:val="0"/>
              <w:jc w:val="center"/>
              <w:rPr>
                <w:rFonts w:ascii="Arial" w:hAnsi="Arial" w:cs="Arial"/>
              </w:rPr>
            </w:pPr>
          </w:p>
        </w:tc>
        <w:tc>
          <w:tcPr>
            <w:tcW w:w="3969" w:type="dxa"/>
            <w:tcBorders>
              <w:left w:val="single" w:sz="4" w:space="0" w:color="000000"/>
            </w:tcBorders>
          </w:tcPr>
          <w:p w14:paraId="49BD74D6" w14:textId="77777777" w:rsidR="00D10752" w:rsidRPr="000F5A82" w:rsidRDefault="00D10752" w:rsidP="008A05A3">
            <w:pPr>
              <w:snapToGrid w:val="0"/>
              <w:jc w:val="both"/>
              <w:rPr>
                <w:rFonts w:ascii="Arial" w:hAnsi="Arial" w:cs="Arial"/>
              </w:rPr>
            </w:pPr>
          </w:p>
        </w:tc>
        <w:tc>
          <w:tcPr>
            <w:tcW w:w="5103" w:type="dxa"/>
            <w:tcBorders>
              <w:left w:val="single" w:sz="4" w:space="0" w:color="000000"/>
              <w:right w:val="single" w:sz="4" w:space="0" w:color="000000"/>
            </w:tcBorders>
          </w:tcPr>
          <w:p w14:paraId="04380E29" w14:textId="77777777" w:rsidR="00D10752" w:rsidRPr="000F5A82" w:rsidRDefault="00D10752" w:rsidP="008A05A3">
            <w:pPr>
              <w:snapToGrid w:val="0"/>
              <w:jc w:val="both"/>
              <w:rPr>
                <w:rFonts w:ascii="Arial" w:hAnsi="Arial" w:cs="Arial"/>
              </w:rPr>
            </w:pPr>
          </w:p>
        </w:tc>
      </w:tr>
      <w:tr w:rsidR="00D10752" w:rsidRPr="000F5A82" w14:paraId="59EFAA81" w14:textId="77777777" w:rsidTr="00F85387">
        <w:trPr>
          <w:trHeight w:val="1247"/>
        </w:trPr>
        <w:tc>
          <w:tcPr>
            <w:tcW w:w="832" w:type="dxa"/>
            <w:tcBorders>
              <w:left w:val="single" w:sz="4" w:space="0" w:color="000000"/>
            </w:tcBorders>
            <w:shd w:val="clear" w:color="auto" w:fill="B4C6E7"/>
          </w:tcPr>
          <w:p w14:paraId="634AEDF0" w14:textId="77777777" w:rsidR="00D10752" w:rsidRPr="000F5A82" w:rsidRDefault="00D10752" w:rsidP="008A05A3">
            <w:pPr>
              <w:snapToGrid w:val="0"/>
              <w:jc w:val="center"/>
              <w:rPr>
                <w:rFonts w:ascii="Arial" w:hAnsi="Arial" w:cs="Arial"/>
              </w:rPr>
            </w:pPr>
          </w:p>
        </w:tc>
        <w:tc>
          <w:tcPr>
            <w:tcW w:w="3969" w:type="dxa"/>
            <w:tcBorders>
              <w:left w:val="single" w:sz="4" w:space="0" w:color="000000"/>
            </w:tcBorders>
            <w:shd w:val="clear" w:color="auto" w:fill="B4C6E7"/>
          </w:tcPr>
          <w:p w14:paraId="4C96FDCF" w14:textId="77777777" w:rsidR="00D10752" w:rsidRPr="000F5A82" w:rsidRDefault="00D10752" w:rsidP="008A05A3">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5793BE12" w14:textId="77777777" w:rsidR="00D10752" w:rsidRPr="000F5A82" w:rsidRDefault="00D10752" w:rsidP="008A05A3">
            <w:pPr>
              <w:snapToGrid w:val="0"/>
              <w:jc w:val="both"/>
              <w:rPr>
                <w:rFonts w:ascii="Arial" w:hAnsi="Arial" w:cs="Arial"/>
              </w:rPr>
            </w:pPr>
          </w:p>
        </w:tc>
      </w:tr>
      <w:tr w:rsidR="00D10752" w:rsidRPr="000F5A82" w14:paraId="5BBEBBB4" w14:textId="77777777" w:rsidTr="00F85387">
        <w:trPr>
          <w:trHeight w:val="1247"/>
        </w:trPr>
        <w:tc>
          <w:tcPr>
            <w:tcW w:w="832" w:type="dxa"/>
            <w:tcBorders>
              <w:left w:val="single" w:sz="4" w:space="0" w:color="000000"/>
            </w:tcBorders>
          </w:tcPr>
          <w:p w14:paraId="5A6CFB44" w14:textId="77777777" w:rsidR="00D10752" w:rsidRPr="000F5A82" w:rsidRDefault="00D10752" w:rsidP="008A05A3">
            <w:pPr>
              <w:snapToGrid w:val="0"/>
              <w:jc w:val="center"/>
              <w:rPr>
                <w:rFonts w:ascii="Arial" w:hAnsi="Arial" w:cs="Arial"/>
              </w:rPr>
            </w:pPr>
          </w:p>
        </w:tc>
        <w:tc>
          <w:tcPr>
            <w:tcW w:w="3969" w:type="dxa"/>
            <w:tcBorders>
              <w:left w:val="single" w:sz="4" w:space="0" w:color="000000"/>
            </w:tcBorders>
          </w:tcPr>
          <w:p w14:paraId="21F048D4" w14:textId="77777777" w:rsidR="00D10752" w:rsidRPr="000F5A82" w:rsidRDefault="00D10752" w:rsidP="008A05A3">
            <w:pPr>
              <w:snapToGrid w:val="0"/>
              <w:jc w:val="both"/>
              <w:rPr>
                <w:rFonts w:ascii="Arial" w:hAnsi="Arial" w:cs="Arial"/>
              </w:rPr>
            </w:pPr>
          </w:p>
        </w:tc>
        <w:tc>
          <w:tcPr>
            <w:tcW w:w="5103" w:type="dxa"/>
            <w:tcBorders>
              <w:left w:val="single" w:sz="4" w:space="0" w:color="000000"/>
              <w:right w:val="single" w:sz="4" w:space="0" w:color="000000"/>
            </w:tcBorders>
          </w:tcPr>
          <w:p w14:paraId="1A26C0CA" w14:textId="77777777" w:rsidR="00D10752" w:rsidRPr="000F5A82" w:rsidRDefault="00D10752" w:rsidP="008A05A3">
            <w:pPr>
              <w:snapToGrid w:val="0"/>
              <w:jc w:val="both"/>
              <w:rPr>
                <w:rFonts w:ascii="Arial" w:hAnsi="Arial" w:cs="Arial"/>
              </w:rPr>
            </w:pPr>
          </w:p>
        </w:tc>
      </w:tr>
      <w:tr w:rsidR="00D10752" w:rsidRPr="000F5A82" w14:paraId="68C9B654" w14:textId="77777777" w:rsidTr="00F85387">
        <w:trPr>
          <w:trHeight w:val="1247"/>
        </w:trPr>
        <w:tc>
          <w:tcPr>
            <w:tcW w:w="832" w:type="dxa"/>
            <w:tcBorders>
              <w:left w:val="single" w:sz="4" w:space="0" w:color="000000"/>
            </w:tcBorders>
            <w:shd w:val="clear" w:color="auto" w:fill="B4C6E7"/>
          </w:tcPr>
          <w:p w14:paraId="3F33DCAE" w14:textId="77777777" w:rsidR="00D10752" w:rsidRPr="000F5A82" w:rsidRDefault="00D10752" w:rsidP="008A05A3">
            <w:pPr>
              <w:snapToGrid w:val="0"/>
              <w:jc w:val="center"/>
              <w:rPr>
                <w:rFonts w:ascii="Arial" w:hAnsi="Arial" w:cs="Arial"/>
              </w:rPr>
            </w:pPr>
          </w:p>
        </w:tc>
        <w:tc>
          <w:tcPr>
            <w:tcW w:w="3969" w:type="dxa"/>
            <w:tcBorders>
              <w:left w:val="single" w:sz="4" w:space="0" w:color="000000"/>
            </w:tcBorders>
            <w:shd w:val="clear" w:color="auto" w:fill="B4C6E7"/>
          </w:tcPr>
          <w:p w14:paraId="43A5D574" w14:textId="77777777" w:rsidR="00D10752" w:rsidRPr="000F5A82" w:rsidRDefault="00D10752" w:rsidP="008A05A3">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BFA9F9A" w14:textId="77777777" w:rsidR="00D10752" w:rsidRPr="000F5A82" w:rsidRDefault="00D10752" w:rsidP="008A05A3">
            <w:pPr>
              <w:snapToGrid w:val="0"/>
              <w:jc w:val="both"/>
              <w:rPr>
                <w:rFonts w:ascii="Arial" w:hAnsi="Arial" w:cs="Arial"/>
              </w:rPr>
            </w:pPr>
          </w:p>
        </w:tc>
      </w:tr>
    </w:tbl>
    <w:p w14:paraId="1D649720" w14:textId="77777777" w:rsidR="00D10752" w:rsidRPr="000F5A82" w:rsidRDefault="00D10752" w:rsidP="008A05A3">
      <w:pPr>
        <w:pStyle w:val="En-tte"/>
        <w:tabs>
          <w:tab w:val="clear" w:pos="4536"/>
          <w:tab w:val="clear" w:pos="9072"/>
          <w:tab w:val="left" w:pos="864"/>
        </w:tabs>
        <w:rPr>
          <w:rFonts w:ascii="Arial" w:hAnsi="Arial" w:cs="Arial"/>
          <w:sz w:val="18"/>
          <w:szCs w:val="18"/>
        </w:rPr>
      </w:pPr>
    </w:p>
    <w:p w14:paraId="37065B9A" w14:textId="77777777" w:rsidR="000F5A82" w:rsidRDefault="000F5A82" w:rsidP="008A05A3">
      <w:pPr>
        <w:pStyle w:val="En-tte"/>
        <w:tabs>
          <w:tab w:val="clear" w:pos="4536"/>
          <w:tab w:val="clear" w:pos="9072"/>
          <w:tab w:val="left" w:pos="864"/>
        </w:tabs>
        <w:rPr>
          <w:rFonts w:ascii="Arial" w:hAnsi="Arial" w:cs="Arial"/>
        </w:rPr>
      </w:pPr>
      <w:r w:rsidRPr="000F5A82">
        <w:rPr>
          <w:rFonts w:ascii="Arial" w:hAnsi="Arial" w:cs="Arial"/>
        </w:rPr>
        <w:br w:type="page"/>
      </w:r>
    </w:p>
    <w:p w14:paraId="09F4E689" w14:textId="77777777" w:rsidR="00E346FA" w:rsidRPr="000F5A82" w:rsidRDefault="00E346FA" w:rsidP="008A05A3">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1D15922A" w14:textId="77777777" w:rsidTr="0006119A">
        <w:trPr>
          <w:trHeight w:val="454"/>
        </w:trPr>
        <w:tc>
          <w:tcPr>
            <w:tcW w:w="10136" w:type="dxa"/>
            <w:shd w:val="clear" w:color="auto" w:fill="465F9D"/>
            <w:vAlign w:val="center"/>
          </w:tcPr>
          <w:p w14:paraId="133CC31B" w14:textId="77777777" w:rsidR="00D10752" w:rsidRPr="000F5A82" w:rsidRDefault="00C66F5A" w:rsidP="008A05A3">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F95274D" w14:textId="77777777" w:rsidR="00D10752" w:rsidRPr="000F5A82" w:rsidRDefault="00D10752" w:rsidP="008A05A3">
      <w:pPr>
        <w:tabs>
          <w:tab w:val="left" w:pos="426"/>
        </w:tabs>
        <w:jc w:val="both"/>
        <w:rPr>
          <w:rFonts w:ascii="Arial" w:hAnsi="Arial" w:cs="Arial"/>
          <w:spacing w:val="-10"/>
        </w:rPr>
      </w:pPr>
    </w:p>
    <w:p w14:paraId="7811B133" w14:textId="77777777" w:rsidR="00D10752" w:rsidRPr="000F5A82" w:rsidRDefault="009226E1" w:rsidP="008A05A3">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9C7F7DF" w14:textId="77777777" w:rsidR="00D10752" w:rsidRPr="000F5A82" w:rsidRDefault="00D10752" w:rsidP="008A05A3">
      <w:pPr>
        <w:tabs>
          <w:tab w:val="left" w:pos="426"/>
        </w:tabs>
        <w:jc w:val="both"/>
        <w:rPr>
          <w:rFonts w:ascii="Arial" w:hAnsi="Arial" w:cs="Arial"/>
          <w:spacing w:val="-10"/>
        </w:rPr>
      </w:pPr>
    </w:p>
    <w:p w14:paraId="677D1A13" w14:textId="77777777" w:rsidR="00D10752" w:rsidRPr="000F5A82" w:rsidRDefault="00D10752" w:rsidP="008A05A3">
      <w:pPr>
        <w:tabs>
          <w:tab w:val="left" w:pos="426"/>
        </w:tabs>
        <w:jc w:val="both"/>
        <w:rPr>
          <w:rFonts w:ascii="Arial" w:hAnsi="Arial" w:cs="Arial"/>
          <w:spacing w:val="-10"/>
        </w:rPr>
      </w:pPr>
    </w:p>
    <w:p w14:paraId="455E329A" w14:textId="77777777" w:rsidR="00D10752" w:rsidRDefault="00D10752" w:rsidP="008A05A3">
      <w:pPr>
        <w:tabs>
          <w:tab w:val="left" w:pos="426"/>
        </w:tabs>
        <w:jc w:val="both"/>
        <w:rPr>
          <w:rFonts w:ascii="Arial" w:hAnsi="Arial" w:cs="Arial"/>
          <w:spacing w:val="-10"/>
        </w:rPr>
      </w:pPr>
    </w:p>
    <w:p w14:paraId="49C826C5" w14:textId="77777777" w:rsidR="00E346FA" w:rsidRDefault="00E346FA" w:rsidP="008A05A3">
      <w:pPr>
        <w:tabs>
          <w:tab w:val="left" w:pos="426"/>
        </w:tabs>
        <w:jc w:val="both"/>
        <w:rPr>
          <w:rFonts w:ascii="Arial" w:hAnsi="Arial" w:cs="Arial"/>
          <w:spacing w:val="-10"/>
        </w:rPr>
      </w:pPr>
    </w:p>
    <w:p w14:paraId="1E8431D4" w14:textId="77777777" w:rsidR="00E346FA" w:rsidRPr="000F5A82" w:rsidRDefault="00E346FA" w:rsidP="008A05A3">
      <w:pPr>
        <w:tabs>
          <w:tab w:val="left" w:pos="426"/>
        </w:tabs>
        <w:jc w:val="both"/>
        <w:rPr>
          <w:rFonts w:ascii="Arial" w:hAnsi="Arial" w:cs="Arial"/>
          <w:spacing w:val="-10"/>
        </w:rPr>
      </w:pPr>
    </w:p>
    <w:p w14:paraId="507858D2" w14:textId="77777777" w:rsidR="00D10752" w:rsidRPr="000F5A82" w:rsidRDefault="00D10752" w:rsidP="008A05A3">
      <w:pPr>
        <w:tabs>
          <w:tab w:val="left" w:pos="426"/>
        </w:tabs>
        <w:jc w:val="both"/>
        <w:rPr>
          <w:rFonts w:ascii="Arial" w:hAnsi="Arial" w:cs="Arial"/>
          <w:spacing w:val="-10"/>
        </w:rPr>
      </w:pPr>
    </w:p>
    <w:p w14:paraId="33F46315" w14:textId="77777777" w:rsidR="00D10752" w:rsidRDefault="00D10752" w:rsidP="008A05A3">
      <w:pPr>
        <w:tabs>
          <w:tab w:val="left" w:pos="426"/>
        </w:tabs>
        <w:jc w:val="both"/>
        <w:rPr>
          <w:rFonts w:ascii="Arial" w:hAnsi="Arial" w:cs="Arial"/>
          <w:spacing w:val="-10"/>
        </w:rPr>
      </w:pPr>
    </w:p>
    <w:p w14:paraId="4189DA98" w14:textId="77777777" w:rsidR="00E346FA" w:rsidRDefault="00E346FA" w:rsidP="008A05A3">
      <w:pPr>
        <w:tabs>
          <w:tab w:val="left" w:pos="426"/>
        </w:tabs>
        <w:jc w:val="both"/>
        <w:rPr>
          <w:rFonts w:ascii="Arial" w:hAnsi="Arial" w:cs="Arial"/>
          <w:spacing w:val="-10"/>
        </w:rPr>
      </w:pPr>
    </w:p>
    <w:p w14:paraId="6093DB60" w14:textId="77777777" w:rsidR="00E346FA" w:rsidRDefault="00E346FA" w:rsidP="008A05A3">
      <w:pPr>
        <w:tabs>
          <w:tab w:val="left" w:pos="426"/>
        </w:tabs>
        <w:jc w:val="both"/>
        <w:rPr>
          <w:rFonts w:ascii="Arial" w:hAnsi="Arial" w:cs="Arial"/>
          <w:spacing w:val="-10"/>
        </w:rPr>
      </w:pPr>
    </w:p>
    <w:p w14:paraId="2353C9C5" w14:textId="77777777" w:rsidR="00E346FA" w:rsidRPr="000F5A82" w:rsidRDefault="00E346FA" w:rsidP="008A05A3">
      <w:pPr>
        <w:tabs>
          <w:tab w:val="left" w:pos="426"/>
        </w:tabs>
        <w:jc w:val="both"/>
        <w:rPr>
          <w:rFonts w:ascii="Arial" w:hAnsi="Arial" w:cs="Arial"/>
          <w:spacing w:val="-10"/>
        </w:rPr>
      </w:pPr>
    </w:p>
    <w:p w14:paraId="60704083" w14:textId="77777777" w:rsidR="00D10752" w:rsidRPr="000F5A82" w:rsidRDefault="00D10752" w:rsidP="008A05A3">
      <w:pPr>
        <w:tabs>
          <w:tab w:val="left" w:pos="426"/>
        </w:tabs>
        <w:jc w:val="both"/>
        <w:rPr>
          <w:rFonts w:ascii="Arial" w:hAnsi="Arial" w:cs="Arial"/>
          <w:spacing w:val="-10"/>
        </w:rPr>
      </w:pPr>
    </w:p>
    <w:p w14:paraId="4D67D966" w14:textId="77777777" w:rsidR="00D10752" w:rsidRPr="000F5A82" w:rsidRDefault="00D10752" w:rsidP="008A05A3">
      <w:pPr>
        <w:tabs>
          <w:tab w:val="left" w:pos="426"/>
        </w:tabs>
        <w:jc w:val="both"/>
        <w:rPr>
          <w:rFonts w:ascii="Arial" w:hAnsi="Arial" w:cs="Arial"/>
          <w:spacing w:val="-10"/>
        </w:rPr>
      </w:pPr>
    </w:p>
    <w:p w14:paraId="240C08E8" w14:textId="77777777" w:rsidR="00D10752" w:rsidRPr="000F5A82" w:rsidRDefault="00D10752" w:rsidP="008A05A3">
      <w:pPr>
        <w:tabs>
          <w:tab w:val="left" w:pos="426"/>
        </w:tabs>
        <w:jc w:val="both"/>
        <w:rPr>
          <w:rFonts w:ascii="Arial" w:hAnsi="Arial" w:cs="Arial"/>
          <w:spacing w:val="-10"/>
        </w:rPr>
      </w:pPr>
    </w:p>
    <w:p w14:paraId="7CBE6081" w14:textId="77777777" w:rsidR="00D10752" w:rsidRPr="000F5A82" w:rsidRDefault="00D10752" w:rsidP="008A05A3">
      <w:pPr>
        <w:tabs>
          <w:tab w:val="left" w:pos="426"/>
        </w:tabs>
        <w:jc w:val="both"/>
        <w:rPr>
          <w:rFonts w:ascii="Arial" w:hAnsi="Arial" w:cs="Arial"/>
          <w:spacing w:val="-10"/>
        </w:rPr>
      </w:pPr>
    </w:p>
    <w:p w14:paraId="2E8925DB" w14:textId="77777777" w:rsidR="00D10752" w:rsidRPr="000F5A82" w:rsidRDefault="00D10752" w:rsidP="008A05A3">
      <w:pPr>
        <w:tabs>
          <w:tab w:val="left" w:pos="426"/>
        </w:tabs>
        <w:jc w:val="both"/>
        <w:rPr>
          <w:rFonts w:ascii="Arial" w:hAnsi="Arial" w:cs="Arial"/>
          <w:spacing w:val="-10"/>
        </w:rPr>
      </w:pPr>
    </w:p>
    <w:p w14:paraId="5E7E1919" w14:textId="77777777" w:rsidR="00D10752" w:rsidRPr="000F5A82" w:rsidRDefault="009226E1" w:rsidP="008A05A3">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2695CC6B" w14:textId="77777777" w:rsidR="00D10752" w:rsidRPr="000F5A82" w:rsidRDefault="00D10752" w:rsidP="008A05A3">
      <w:pPr>
        <w:tabs>
          <w:tab w:val="left" w:pos="426"/>
        </w:tabs>
        <w:jc w:val="both"/>
        <w:rPr>
          <w:rFonts w:ascii="Arial" w:hAnsi="Arial" w:cs="Arial"/>
          <w:spacing w:val="-10"/>
          <w:sz w:val="22"/>
          <w:szCs w:val="22"/>
        </w:rPr>
      </w:pPr>
    </w:p>
    <w:p w14:paraId="5BCFF3C5" w14:textId="77777777" w:rsidR="00D10752" w:rsidRPr="000F5A82" w:rsidRDefault="00D10752" w:rsidP="008A05A3">
      <w:pPr>
        <w:tabs>
          <w:tab w:val="left" w:pos="426"/>
        </w:tabs>
        <w:jc w:val="both"/>
        <w:rPr>
          <w:rFonts w:ascii="Arial" w:hAnsi="Arial" w:cs="Arial"/>
          <w:spacing w:val="-10"/>
          <w:sz w:val="22"/>
          <w:szCs w:val="22"/>
        </w:rPr>
      </w:pPr>
    </w:p>
    <w:p w14:paraId="53C7B0AB" w14:textId="77777777" w:rsidR="00D10752" w:rsidRDefault="00D10752" w:rsidP="008A05A3">
      <w:pPr>
        <w:tabs>
          <w:tab w:val="left" w:pos="426"/>
        </w:tabs>
        <w:jc w:val="both"/>
        <w:rPr>
          <w:rFonts w:ascii="Arial" w:hAnsi="Arial" w:cs="Arial"/>
          <w:spacing w:val="-10"/>
          <w:sz w:val="22"/>
          <w:szCs w:val="22"/>
        </w:rPr>
      </w:pPr>
    </w:p>
    <w:p w14:paraId="2ED183BD" w14:textId="77777777" w:rsidR="00F167AD" w:rsidRDefault="00F167AD" w:rsidP="008A05A3">
      <w:pPr>
        <w:tabs>
          <w:tab w:val="left" w:pos="426"/>
        </w:tabs>
        <w:jc w:val="both"/>
        <w:rPr>
          <w:rFonts w:ascii="Arial" w:hAnsi="Arial" w:cs="Arial"/>
          <w:spacing w:val="-10"/>
          <w:sz w:val="22"/>
          <w:szCs w:val="22"/>
        </w:rPr>
      </w:pPr>
    </w:p>
    <w:p w14:paraId="36B7A78D" w14:textId="77777777" w:rsidR="00F167AD" w:rsidRDefault="00F167AD" w:rsidP="008A05A3">
      <w:pPr>
        <w:tabs>
          <w:tab w:val="left" w:pos="426"/>
        </w:tabs>
        <w:jc w:val="both"/>
        <w:rPr>
          <w:rFonts w:ascii="Arial" w:hAnsi="Arial" w:cs="Arial"/>
          <w:spacing w:val="-10"/>
          <w:sz w:val="22"/>
          <w:szCs w:val="22"/>
        </w:rPr>
      </w:pPr>
    </w:p>
    <w:p w14:paraId="3EA3A769" w14:textId="77777777" w:rsidR="00E346FA" w:rsidRPr="000F5A82" w:rsidRDefault="00E346FA" w:rsidP="008A05A3">
      <w:pPr>
        <w:tabs>
          <w:tab w:val="left" w:pos="426"/>
        </w:tabs>
        <w:jc w:val="both"/>
        <w:rPr>
          <w:rFonts w:ascii="Arial" w:hAnsi="Arial" w:cs="Arial"/>
          <w:spacing w:val="-10"/>
          <w:sz w:val="22"/>
          <w:szCs w:val="22"/>
        </w:rPr>
      </w:pPr>
    </w:p>
    <w:p w14:paraId="275A4329" w14:textId="77777777" w:rsidR="00D10752" w:rsidRPr="000F5A82" w:rsidRDefault="00D10752" w:rsidP="008A05A3">
      <w:pPr>
        <w:tabs>
          <w:tab w:val="left" w:pos="426"/>
        </w:tabs>
        <w:jc w:val="both"/>
        <w:rPr>
          <w:rFonts w:ascii="Arial" w:hAnsi="Arial" w:cs="Arial"/>
          <w:spacing w:val="-10"/>
          <w:sz w:val="22"/>
          <w:szCs w:val="22"/>
        </w:rPr>
      </w:pPr>
    </w:p>
    <w:p w14:paraId="4CCF3178" w14:textId="77777777" w:rsidR="00D10752" w:rsidRPr="000F5A82" w:rsidRDefault="00D10752" w:rsidP="008A05A3">
      <w:pPr>
        <w:tabs>
          <w:tab w:val="left" w:pos="426"/>
        </w:tabs>
        <w:jc w:val="both"/>
        <w:rPr>
          <w:rFonts w:ascii="Arial" w:hAnsi="Arial" w:cs="Arial"/>
          <w:spacing w:val="-10"/>
          <w:sz w:val="22"/>
          <w:szCs w:val="22"/>
        </w:rPr>
      </w:pPr>
    </w:p>
    <w:p w14:paraId="43A99D90" w14:textId="77777777" w:rsidR="00D10752" w:rsidRPr="000F5A82" w:rsidRDefault="00D10752" w:rsidP="008A05A3">
      <w:pPr>
        <w:tabs>
          <w:tab w:val="left" w:pos="426"/>
        </w:tabs>
        <w:jc w:val="both"/>
        <w:rPr>
          <w:rFonts w:ascii="Arial" w:hAnsi="Arial" w:cs="Arial"/>
          <w:spacing w:val="-10"/>
          <w:sz w:val="22"/>
          <w:szCs w:val="22"/>
        </w:rPr>
      </w:pPr>
    </w:p>
    <w:p w14:paraId="5D0E7667" w14:textId="77777777" w:rsidR="00D10752" w:rsidRPr="000F5A82" w:rsidRDefault="00D10752" w:rsidP="008A05A3">
      <w:pPr>
        <w:tabs>
          <w:tab w:val="left" w:pos="426"/>
        </w:tabs>
        <w:jc w:val="both"/>
        <w:rPr>
          <w:rFonts w:ascii="Arial" w:hAnsi="Arial" w:cs="Arial"/>
          <w:spacing w:val="-10"/>
          <w:sz w:val="22"/>
          <w:szCs w:val="22"/>
        </w:rPr>
      </w:pPr>
    </w:p>
    <w:p w14:paraId="5CB5E555" w14:textId="77777777" w:rsidR="00D10752" w:rsidRDefault="00D10752" w:rsidP="008A05A3">
      <w:pPr>
        <w:tabs>
          <w:tab w:val="left" w:pos="426"/>
        </w:tabs>
        <w:jc w:val="both"/>
        <w:rPr>
          <w:rFonts w:ascii="Arial" w:hAnsi="Arial" w:cs="Arial"/>
          <w:spacing w:val="-10"/>
          <w:sz w:val="22"/>
          <w:szCs w:val="22"/>
        </w:rPr>
      </w:pPr>
    </w:p>
    <w:p w14:paraId="492BDCFF" w14:textId="77777777" w:rsidR="00990FBE" w:rsidRDefault="00990FBE" w:rsidP="008A05A3">
      <w:pPr>
        <w:tabs>
          <w:tab w:val="left" w:pos="426"/>
        </w:tabs>
        <w:jc w:val="both"/>
        <w:rPr>
          <w:rFonts w:ascii="Arial" w:hAnsi="Arial" w:cs="Arial"/>
          <w:spacing w:val="-10"/>
          <w:sz w:val="22"/>
          <w:szCs w:val="22"/>
        </w:rPr>
      </w:pPr>
    </w:p>
    <w:p w14:paraId="32CA0ACA" w14:textId="77777777" w:rsidR="00990FBE" w:rsidRDefault="00990FBE" w:rsidP="008A05A3">
      <w:pPr>
        <w:tabs>
          <w:tab w:val="left" w:pos="426"/>
        </w:tabs>
        <w:jc w:val="both"/>
        <w:rPr>
          <w:rFonts w:ascii="Arial" w:hAnsi="Arial" w:cs="Arial"/>
          <w:spacing w:val="-10"/>
          <w:sz w:val="22"/>
          <w:szCs w:val="22"/>
        </w:rPr>
      </w:pPr>
    </w:p>
    <w:p w14:paraId="0C0CAD4B" w14:textId="77777777" w:rsidR="00990FBE" w:rsidRDefault="00990FBE" w:rsidP="008A05A3">
      <w:pPr>
        <w:tabs>
          <w:tab w:val="left" w:pos="426"/>
        </w:tabs>
        <w:jc w:val="both"/>
        <w:rPr>
          <w:rFonts w:ascii="Arial" w:hAnsi="Arial" w:cs="Arial"/>
          <w:spacing w:val="-10"/>
          <w:sz w:val="22"/>
          <w:szCs w:val="22"/>
        </w:rPr>
      </w:pPr>
    </w:p>
    <w:p w14:paraId="5D60DBC7" w14:textId="77777777" w:rsidR="00990FBE" w:rsidRDefault="00990FBE" w:rsidP="008A05A3">
      <w:pPr>
        <w:tabs>
          <w:tab w:val="left" w:pos="426"/>
        </w:tabs>
        <w:jc w:val="both"/>
        <w:rPr>
          <w:rFonts w:ascii="Arial" w:hAnsi="Arial" w:cs="Arial"/>
          <w:spacing w:val="-10"/>
          <w:sz w:val="22"/>
          <w:szCs w:val="22"/>
        </w:rPr>
      </w:pPr>
    </w:p>
    <w:p w14:paraId="67DC50B6" w14:textId="77777777" w:rsidR="00990FBE" w:rsidRDefault="00990FBE" w:rsidP="008A05A3">
      <w:pPr>
        <w:tabs>
          <w:tab w:val="left" w:pos="426"/>
        </w:tabs>
        <w:jc w:val="both"/>
        <w:rPr>
          <w:rFonts w:ascii="Arial" w:hAnsi="Arial" w:cs="Arial"/>
          <w:spacing w:val="-10"/>
          <w:sz w:val="22"/>
          <w:szCs w:val="22"/>
        </w:rPr>
      </w:pPr>
    </w:p>
    <w:p w14:paraId="0A1133C8" w14:textId="77777777" w:rsidR="00990FBE" w:rsidRDefault="00990FBE" w:rsidP="008A05A3">
      <w:pPr>
        <w:tabs>
          <w:tab w:val="left" w:pos="426"/>
        </w:tabs>
        <w:jc w:val="both"/>
        <w:rPr>
          <w:rFonts w:ascii="Arial" w:hAnsi="Arial" w:cs="Arial"/>
          <w:spacing w:val="-10"/>
          <w:sz w:val="22"/>
          <w:szCs w:val="22"/>
        </w:rPr>
      </w:pPr>
    </w:p>
    <w:p w14:paraId="50FC3514" w14:textId="77777777" w:rsidR="00990FBE" w:rsidRDefault="00990FBE" w:rsidP="008A05A3">
      <w:pPr>
        <w:tabs>
          <w:tab w:val="left" w:pos="426"/>
        </w:tabs>
        <w:jc w:val="both"/>
        <w:rPr>
          <w:rFonts w:ascii="Arial" w:hAnsi="Arial" w:cs="Arial"/>
          <w:spacing w:val="-10"/>
          <w:sz w:val="22"/>
          <w:szCs w:val="22"/>
        </w:rPr>
      </w:pPr>
    </w:p>
    <w:p w14:paraId="768D2DA8" w14:textId="77777777" w:rsidR="00990FBE" w:rsidRDefault="00990FBE" w:rsidP="008A05A3">
      <w:pPr>
        <w:tabs>
          <w:tab w:val="left" w:pos="426"/>
        </w:tabs>
        <w:jc w:val="both"/>
        <w:rPr>
          <w:rFonts w:ascii="Arial" w:hAnsi="Arial" w:cs="Arial"/>
          <w:spacing w:val="-10"/>
          <w:sz w:val="22"/>
          <w:szCs w:val="22"/>
        </w:rPr>
      </w:pPr>
    </w:p>
    <w:p w14:paraId="211D8DBB" w14:textId="77777777" w:rsidR="00990FBE" w:rsidRDefault="00990FBE" w:rsidP="008A05A3">
      <w:pPr>
        <w:tabs>
          <w:tab w:val="left" w:pos="426"/>
        </w:tabs>
        <w:jc w:val="both"/>
        <w:rPr>
          <w:rFonts w:ascii="Arial" w:hAnsi="Arial" w:cs="Arial"/>
          <w:spacing w:val="-10"/>
          <w:sz w:val="22"/>
          <w:szCs w:val="22"/>
        </w:rPr>
      </w:pPr>
    </w:p>
    <w:p w14:paraId="05D2F09D" w14:textId="77777777" w:rsidR="00990FBE" w:rsidRDefault="00990FBE" w:rsidP="008A05A3">
      <w:pPr>
        <w:tabs>
          <w:tab w:val="left" w:pos="426"/>
        </w:tabs>
        <w:jc w:val="both"/>
        <w:rPr>
          <w:rFonts w:ascii="Arial" w:hAnsi="Arial" w:cs="Arial"/>
          <w:spacing w:val="-10"/>
          <w:sz w:val="22"/>
          <w:szCs w:val="22"/>
        </w:rPr>
      </w:pPr>
    </w:p>
    <w:p w14:paraId="08657AED" w14:textId="77777777" w:rsidR="00990FBE" w:rsidRDefault="00990FBE" w:rsidP="008A05A3">
      <w:pPr>
        <w:tabs>
          <w:tab w:val="left" w:pos="426"/>
        </w:tabs>
        <w:jc w:val="both"/>
        <w:rPr>
          <w:rFonts w:ascii="Arial" w:hAnsi="Arial" w:cs="Arial"/>
          <w:spacing w:val="-10"/>
          <w:sz w:val="22"/>
          <w:szCs w:val="22"/>
        </w:rPr>
      </w:pPr>
    </w:p>
    <w:p w14:paraId="382978F1" w14:textId="77777777" w:rsidR="00990FBE" w:rsidRDefault="00990FBE" w:rsidP="008A05A3">
      <w:pPr>
        <w:tabs>
          <w:tab w:val="left" w:pos="426"/>
        </w:tabs>
        <w:jc w:val="both"/>
        <w:rPr>
          <w:rFonts w:ascii="Arial" w:hAnsi="Arial" w:cs="Arial"/>
          <w:spacing w:val="-10"/>
          <w:sz w:val="22"/>
          <w:szCs w:val="22"/>
        </w:rPr>
      </w:pPr>
    </w:p>
    <w:p w14:paraId="2A117AC9" w14:textId="77777777" w:rsidR="00990FBE" w:rsidRDefault="00990FBE" w:rsidP="008A05A3">
      <w:pPr>
        <w:tabs>
          <w:tab w:val="left" w:pos="426"/>
        </w:tabs>
        <w:jc w:val="both"/>
        <w:rPr>
          <w:rFonts w:ascii="Arial" w:hAnsi="Arial" w:cs="Arial"/>
          <w:spacing w:val="-10"/>
          <w:sz w:val="22"/>
          <w:szCs w:val="22"/>
        </w:rPr>
      </w:pPr>
    </w:p>
    <w:p w14:paraId="7BA04490" w14:textId="77777777" w:rsidR="00990FBE" w:rsidRDefault="00990FBE" w:rsidP="008A05A3">
      <w:pPr>
        <w:tabs>
          <w:tab w:val="left" w:pos="426"/>
        </w:tabs>
        <w:jc w:val="both"/>
        <w:rPr>
          <w:rFonts w:ascii="Arial" w:hAnsi="Arial" w:cs="Arial"/>
          <w:spacing w:val="-10"/>
          <w:sz w:val="22"/>
          <w:szCs w:val="22"/>
        </w:rPr>
      </w:pPr>
    </w:p>
    <w:p w14:paraId="4E733675" w14:textId="77777777" w:rsidR="00990FBE" w:rsidRDefault="00990FBE" w:rsidP="008A05A3">
      <w:pPr>
        <w:tabs>
          <w:tab w:val="left" w:pos="426"/>
        </w:tabs>
        <w:jc w:val="both"/>
        <w:rPr>
          <w:rFonts w:ascii="Arial" w:hAnsi="Arial" w:cs="Arial"/>
          <w:spacing w:val="-10"/>
          <w:sz w:val="22"/>
          <w:szCs w:val="22"/>
        </w:rPr>
      </w:pPr>
    </w:p>
    <w:p w14:paraId="34FD00F1" w14:textId="77777777" w:rsidR="00990FBE" w:rsidRDefault="00990FBE" w:rsidP="008A05A3">
      <w:pPr>
        <w:tabs>
          <w:tab w:val="left" w:pos="426"/>
        </w:tabs>
        <w:jc w:val="both"/>
        <w:rPr>
          <w:rFonts w:ascii="Arial" w:hAnsi="Arial" w:cs="Arial"/>
          <w:spacing w:val="-10"/>
          <w:sz w:val="22"/>
          <w:szCs w:val="22"/>
        </w:rPr>
      </w:pPr>
    </w:p>
    <w:p w14:paraId="691A009B" w14:textId="77777777" w:rsidR="00D10752" w:rsidRPr="00E346FA" w:rsidRDefault="00E346FA" w:rsidP="008A05A3">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0A4D7EF2" w14:textId="77777777" w:rsidTr="0006119A">
        <w:trPr>
          <w:trHeight w:val="454"/>
        </w:trPr>
        <w:tc>
          <w:tcPr>
            <w:tcW w:w="10136" w:type="dxa"/>
            <w:shd w:val="clear" w:color="auto" w:fill="465F9D"/>
            <w:vAlign w:val="center"/>
          </w:tcPr>
          <w:p w14:paraId="25961918" w14:textId="77777777" w:rsidR="00E346FA" w:rsidRPr="000F5A82" w:rsidRDefault="00E346FA" w:rsidP="008A05A3">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A0BB97E" w14:textId="77777777" w:rsidR="00E346FA" w:rsidRPr="000F5A82" w:rsidRDefault="00E346FA" w:rsidP="008A05A3">
      <w:pPr>
        <w:tabs>
          <w:tab w:val="left" w:pos="426"/>
        </w:tabs>
        <w:jc w:val="both"/>
        <w:rPr>
          <w:rFonts w:ascii="Arial" w:hAnsi="Arial" w:cs="Arial"/>
          <w:spacing w:val="-10"/>
        </w:rPr>
      </w:pPr>
    </w:p>
    <w:p w14:paraId="0ED7FDBA" w14:textId="77777777" w:rsidR="00F85387" w:rsidRPr="007F24EF" w:rsidRDefault="00F85387" w:rsidP="00FB2EFD">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0F2D9214" w14:textId="77777777" w:rsidR="00F85387" w:rsidRPr="007F24EF" w:rsidRDefault="00F85387" w:rsidP="00FB2EFD">
      <w:pPr>
        <w:rPr>
          <w:rFonts w:ascii="Arial" w:hAnsi="Arial" w:cs="Arial"/>
          <w:sz w:val="10"/>
          <w:szCs w:val="10"/>
        </w:rPr>
      </w:pPr>
    </w:p>
    <w:p w14:paraId="459230D0" w14:textId="242F85B8" w:rsidR="008C0A9E" w:rsidRDefault="008C0A9E" w:rsidP="00FB2EFD">
      <w:pPr>
        <w:suppressAutoHyphens w:val="0"/>
        <w:jc w:val="both"/>
        <w:rPr>
          <w:rFonts w:ascii="Arial" w:eastAsia="Arial" w:hAnsi="Arial" w:cs="Arial"/>
          <w:color w:val="000000"/>
          <w:szCs w:val="24"/>
          <w:lang w:eastAsia="en-US"/>
        </w:rPr>
      </w:pPr>
      <w:r w:rsidRPr="008C0A9E">
        <w:rPr>
          <w:rFonts w:ascii="Arial" w:eastAsia="Arial" w:hAnsi="Arial" w:cs="Arial"/>
          <w:color w:val="000000"/>
          <w:szCs w:val="24"/>
          <w:lang w:eastAsia="en-US"/>
        </w:rPr>
        <w:t>Pièces de la candidature telles que prévues aux articles L</w:t>
      </w:r>
      <w:r w:rsidR="00FB2EFD">
        <w:rPr>
          <w:rFonts w:ascii="Arial" w:eastAsia="Arial" w:hAnsi="Arial" w:cs="Arial"/>
          <w:color w:val="000000"/>
          <w:szCs w:val="24"/>
          <w:lang w:eastAsia="en-US"/>
        </w:rPr>
        <w:t>.</w:t>
      </w:r>
      <w:r w:rsidRPr="008C0A9E">
        <w:rPr>
          <w:rFonts w:ascii="Arial" w:eastAsia="Arial" w:hAnsi="Arial" w:cs="Arial"/>
          <w:color w:val="000000"/>
          <w:szCs w:val="24"/>
          <w:lang w:eastAsia="en-US"/>
        </w:rPr>
        <w:t>2142-1, R.2142-3, R.2142-4, R.2143-3 et R.2143-4 du Code de la commande publique :</w:t>
      </w:r>
    </w:p>
    <w:p w14:paraId="7A6D7BAC" w14:textId="77777777" w:rsidR="008D0C6D" w:rsidRPr="008D0C6D" w:rsidRDefault="008D0C6D" w:rsidP="008D0C6D">
      <w:pPr>
        <w:pStyle w:val="ParagrapheIndent2"/>
        <w:jc w:val="both"/>
        <w:rPr>
          <w:b/>
          <w:bCs/>
          <w:color w:val="000000"/>
          <w:u w:val="single"/>
          <w:lang w:val="fr-FR"/>
        </w:rPr>
      </w:pPr>
    </w:p>
    <w:p w14:paraId="552E608E" w14:textId="77777777" w:rsidR="008D0C6D" w:rsidRPr="008D0C6D" w:rsidRDefault="008D0C6D" w:rsidP="008D0C6D">
      <w:pPr>
        <w:pStyle w:val="ParagrapheIndent2"/>
        <w:jc w:val="both"/>
        <w:rPr>
          <w:b/>
          <w:bCs/>
          <w:color w:val="0000FF"/>
          <w:u w:val="single"/>
          <w:lang w:val="fr-FR"/>
        </w:rPr>
      </w:pPr>
      <w:r w:rsidRPr="008D0C6D">
        <w:rPr>
          <w:b/>
          <w:bCs/>
          <w:color w:val="0000FF"/>
          <w:u w:val="single"/>
          <w:lang w:val="fr-FR"/>
        </w:rPr>
        <w:t>Renseignements concernant la situation juridique de l'entreprise :</w:t>
      </w:r>
    </w:p>
    <w:p w14:paraId="6F3B1727" w14:textId="77777777" w:rsidR="008D0C6D" w:rsidRPr="008D0C6D" w:rsidRDefault="008D0C6D" w:rsidP="008D0C6D">
      <w:pPr>
        <w:rPr>
          <w:rFonts w:ascii="Arial" w:hAnsi="Arial" w:cs="Arial"/>
        </w:rPr>
      </w:pPr>
    </w:p>
    <w:tbl>
      <w:tblPr>
        <w:tblW w:w="10345" w:type="dxa"/>
        <w:tblLayout w:type="fixed"/>
        <w:tblLook w:val="04A0" w:firstRow="1" w:lastRow="0" w:firstColumn="1" w:lastColumn="0" w:noHBand="0" w:noVBand="1"/>
      </w:tblPr>
      <w:tblGrid>
        <w:gridCol w:w="9353"/>
        <w:gridCol w:w="992"/>
      </w:tblGrid>
      <w:tr w:rsidR="008D0C6D" w:rsidRPr="008D0C6D" w14:paraId="20BB4589" w14:textId="77777777" w:rsidTr="000D1092">
        <w:trPr>
          <w:trHeight w:val="292"/>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8F41EC4" w14:textId="77777777" w:rsidR="008D0C6D" w:rsidRPr="008D0C6D" w:rsidRDefault="008D0C6D" w:rsidP="00660C1B">
            <w:pPr>
              <w:jc w:val="center"/>
              <w:rPr>
                <w:rFonts w:ascii="Arial" w:eastAsia="Arial" w:hAnsi="Arial" w:cs="Arial"/>
                <w:color w:val="000000"/>
              </w:rPr>
            </w:pPr>
            <w:r w:rsidRPr="008D0C6D">
              <w:rPr>
                <w:rFonts w:ascii="Arial" w:eastAsia="Arial"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84D18BF" w14:textId="77777777" w:rsidR="008D0C6D" w:rsidRPr="008D0C6D" w:rsidRDefault="008D0C6D" w:rsidP="00660C1B">
            <w:pPr>
              <w:jc w:val="center"/>
              <w:rPr>
                <w:rFonts w:ascii="Arial" w:eastAsia="Arial" w:hAnsi="Arial" w:cs="Arial"/>
                <w:color w:val="000000"/>
              </w:rPr>
            </w:pPr>
            <w:r w:rsidRPr="008D0C6D">
              <w:rPr>
                <w:rFonts w:ascii="Arial" w:eastAsia="Arial" w:hAnsi="Arial" w:cs="Arial"/>
                <w:color w:val="000000"/>
              </w:rPr>
              <w:t>Signature</w:t>
            </w:r>
          </w:p>
        </w:tc>
      </w:tr>
      <w:tr w:rsidR="008D0C6D" w:rsidRPr="008D0C6D" w14:paraId="6279D20C" w14:textId="77777777" w:rsidTr="000D1092">
        <w:trPr>
          <w:trHeight w:val="598"/>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674CB2" w14:textId="77777777" w:rsidR="008D0C6D" w:rsidRPr="008D0C6D" w:rsidRDefault="008D0C6D" w:rsidP="00660C1B">
            <w:pPr>
              <w:ind w:left="79" w:right="79"/>
              <w:jc w:val="both"/>
              <w:rPr>
                <w:rFonts w:ascii="Arial" w:eastAsia="Arial" w:hAnsi="Arial" w:cs="Arial"/>
                <w:color w:val="000000"/>
              </w:rPr>
            </w:pPr>
            <w:r w:rsidRPr="008D0C6D">
              <w:rPr>
                <w:rFonts w:ascii="Arial" w:eastAsia="Arial" w:hAnsi="Arial" w:cs="Arial"/>
                <w:color w:val="000000"/>
              </w:rPr>
              <w:t xml:space="preserve">Ne pas entrer dans l’un des cas d’exclusion prévus aux articles L.2141-1 à L.2141-5 </w:t>
            </w:r>
          </w:p>
          <w:p w14:paraId="54F61DC8" w14:textId="77777777" w:rsidR="008D0C6D" w:rsidRPr="008D0C6D" w:rsidRDefault="008D0C6D" w:rsidP="00660C1B">
            <w:pPr>
              <w:ind w:left="79" w:right="79"/>
              <w:jc w:val="both"/>
              <w:rPr>
                <w:rFonts w:ascii="Arial" w:eastAsia="Arial" w:hAnsi="Arial" w:cs="Arial"/>
                <w:color w:val="000000"/>
              </w:rPr>
            </w:pPr>
            <w:r w:rsidRPr="008D0C6D">
              <w:rPr>
                <w:rFonts w:ascii="Arial" w:eastAsia="Arial" w:hAnsi="Arial" w:cs="Arial"/>
                <w:color w:val="000000"/>
              </w:rPr>
              <w:t>ou aux articles L.2141-7 à L.2141-10 du code de la commande publique ou DC1 joint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E168B0" w14:textId="77777777" w:rsidR="008D0C6D" w:rsidRPr="008D0C6D" w:rsidRDefault="008D0C6D" w:rsidP="00660C1B">
            <w:pPr>
              <w:ind w:left="80" w:right="80"/>
              <w:jc w:val="center"/>
              <w:rPr>
                <w:rFonts w:ascii="Arial" w:eastAsia="Arial" w:hAnsi="Arial" w:cs="Arial"/>
                <w:color w:val="000000"/>
              </w:rPr>
            </w:pPr>
            <w:r w:rsidRPr="008D0C6D">
              <w:rPr>
                <w:rFonts w:ascii="Arial" w:eastAsia="Arial" w:hAnsi="Arial" w:cs="Arial"/>
                <w:color w:val="000000"/>
              </w:rPr>
              <w:t>Non</w:t>
            </w:r>
          </w:p>
        </w:tc>
      </w:tr>
      <w:tr w:rsidR="008D0C6D" w:rsidRPr="008D0C6D" w14:paraId="2BCBF79D" w14:textId="77777777" w:rsidTr="000D1092">
        <w:trPr>
          <w:trHeight w:val="796"/>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7BF358" w14:textId="36F30373" w:rsidR="008D0C6D" w:rsidRPr="008D0C6D" w:rsidRDefault="008D0C6D" w:rsidP="00660C1B">
            <w:pPr>
              <w:ind w:left="79" w:right="79"/>
              <w:jc w:val="both"/>
              <w:rPr>
                <w:rFonts w:ascii="Arial" w:eastAsia="Arial" w:hAnsi="Arial" w:cs="Arial"/>
                <w:color w:val="000000"/>
              </w:rPr>
            </w:pPr>
            <w:r w:rsidRPr="008D0C6D">
              <w:rPr>
                <w:rFonts w:ascii="Arial" w:eastAsia="Arial" w:hAnsi="Arial" w:cs="Arial"/>
                <w:color w:val="000000"/>
              </w:rPr>
              <w:t>Déclaration sur l'honneur du candidat attestant qu'il est en règle, au cours de l'année précédant celle au cours de laquelle a lieu le lancement de la consultation, au regard des articles L.5212-1 à L.5212-11 du</w:t>
            </w:r>
            <w:r w:rsidR="000D1092">
              <w:rPr>
                <w:rFonts w:ascii="Arial" w:eastAsia="Arial" w:hAnsi="Arial" w:cs="Arial"/>
                <w:color w:val="000000"/>
              </w:rPr>
              <w:t> </w:t>
            </w:r>
            <w:r w:rsidRPr="008D0C6D">
              <w:rPr>
                <w:rFonts w:ascii="Arial" w:eastAsia="Arial" w:hAnsi="Arial" w:cs="Arial"/>
                <w:color w:val="000000"/>
              </w:rPr>
              <w:t>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336C3C" w14:textId="77777777" w:rsidR="008D0C6D" w:rsidRPr="008D0C6D" w:rsidRDefault="008D0C6D" w:rsidP="00660C1B">
            <w:pPr>
              <w:ind w:left="80" w:right="80"/>
              <w:jc w:val="center"/>
              <w:rPr>
                <w:rFonts w:ascii="Arial" w:eastAsia="Arial" w:hAnsi="Arial" w:cs="Arial"/>
                <w:color w:val="000000"/>
              </w:rPr>
            </w:pPr>
            <w:r w:rsidRPr="008D0C6D">
              <w:rPr>
                <w:rFonts w:ascii="Arial" w:eastAsia="Arial" w:hAnsi="Arial" w:cs="Arial"/>
                <w:color w:val="000000"/>
              </w:rPr>
              <w:t>Non</w:t>
            </w:r>
          </w:p>
        </w:tc>
      </w:tr>
      <w:tr w:rsidR="008D0C6D" w:rsidRPr="008D0C6D" w14:paraId="225CC9F4" w14:textId="77777777" w:rsidTr="000D1092">
        <w:trPr>
          <w:trHeight w:val="328"/>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E71641" w14:textId="77777777" w:rsidR="008D0C6D" w:rsidRPr="008D0C6D" w:rsidRDefault="008D0C6D" w:rsidP="00660C1B">
            <w:pPr>
              <w:ind w:left="79" w:right="79"/>
              <w:jc w:val="both"/>
              <w:rPr>
                <w:rFonts w:ascii="Arial" w:eastAsia="Arial" w:hAnsi="Arial" w:cs="Arial"/>
                <w:color w:val="000000"/>
              </w:rPr>
            </w:pPr>
            <w:r w:rsidRPr="008D0C6D">
              <w:rPr>
                <w:rFonts w:ascii="Arial" w:eastAsia="Arial" w:hAnsi="Arial" w:cs="Arial"/>
                <w:color w:val="000000"/>
              </w:rPr>
              <w:t>Si la personne signataire n’est pas le représentant légale de l’entreprise, joindre la délégation de signature ou tout document équivalent attestant du pouvoir d’engager le candidat dans le cadre de la présente procédure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4D9BC0" w14:textId="77777777" w:rsidR="008D0C6D" w:rsidRPr="008D0C6D" w:rsidRDefault="008D0C6D" w:rsidP="00660C1B">
            <w:pPr>
              <w:ind w:left="80" w:right="80"/>
              <w:jc w:val="center"/>
              <w:rPr>
                <w:rFonts w:ascii="Arial" w:eastAsia="Arial" w:hAnsi="Arial" w:cs="Arial"/>
                <w:color w:val="000000"/>
              </w:rPr>
            </w:pPr>
            <w:r w:rsidRPr="008D0C6D">
              <w:rPr>
                <w:rFonts w:ascii="Arial" w:eastAsia="Arial" w:hAnsi="Arial" w:cs="Arial"/>
                <w:color w:val="000000"/>
              </w:rPr>
              <w:t>Non</w:t>
            </w:r>
          </w:p>
        </w:tc>
      </w:tr>
    </w:tbl>
    <w:p w14:paraId="5CBC47C4" w14:textId="77777777" w:rsidR="008D0C6D" w:rsidRPr="008D0C6D" w:rsidRDefault="008D0C6D" w:rsidP="008D0C6D">
      <w:pPr>
        <w:rPr>
          <w:rFonts w:ascii="Arial" w:hAnsi="Arial" w:cs="Arial"/>
          <w:b/>
          <w:bCs/>
          <w:color w:val="000000"/>
          <w:u w:val="single"/>
        </w:rPr>
      </w:pPr>
    </w:p>
    <w:p w14:paraId="3E1A17E6" w14:textId="77777777" w:rsidR="008D0C6D" w:rsidRPr="008D0C6D" w:rsidRDefault="008D0C6D" w:rsidP="008D0C6D">
      <w:pPr>
        <w:rPr>
          <w:rFonts w:ascii="Arial" w:hAnsi="Arial" w:cs="Arial"/>
          <w:b/>
          <w:bCs/>
          <w:color w:val="0000FF"/>
          <w:u w:val="single"/>
        </w:rPr>
      </w:pPr>
      <w:r w:rsidRPr="008D0C6D">
        <w:rPr>
          <w:rFonts w:ascii="Arial" w:hAnsi="Arial" w:cs="Arial"/>
          <w:b/>
          <w:bCs/>
          <w:color w:val="0000FF"/>
          <w:u w:val="single"/>
        </w:rPr>
        <w:t>Renseignements concernant la capacité économique et financière de l'entreprise :</w:t>
      </w:r>
    </w:p>
    <w:p w14:paraId="0A13A966" w14:textId="77777777" w:rsidR="008D0C6D" w:rsidRPr="008D0C6D" w:rsidRDefault="008D0C6D" w:rsidP="008D0C6D">
      <w:pPr>
        <w:rPr>
          <w:rFonts w:ascii="Arial" w:hAnsi="Arial" w:cs="Arial"/>
          <w:b/>
          <w:bCs/>
          <w:color w:val="000000"/>
          <w:u w:val="single"/>
        </w:rPr>
      </w:pPr>
    </w:p>
    <w:tbl>
      <w:tblPr>
        <w:tblW w:w="10339" w:type="dxa"/>
        <w:tblLayout w:type="fixed"/>
        <w:tblLook w:val="04A0" w:firstRow="1" w:lastRow="0" w:firstColumn="1" w:lastColumn="0" w:noHBand="0" w:noVBand="1"/>
      </w:tblPr>
      <w:tblGrid>
        <w:gridCol w:w="9353"/>
        <w:gridCol w:w="986"/>
      </w:tblGrid>
      <w:tr w:rsidR="008D0C6D" w:rsidRPr="008D0C6D" w14:paraId="3690F977" w14:textId="77777777" w:rsidTr="000D1092">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F56758A" w14:textId="77777777" w:rsidR="008D0C6D" w:rsidRPr="008D0C6D" w:rsidRDefault="008D0C6D" w:rsidP="00660C1B">
            <w:pPr>
              <w:jc w:val="center"/>
              <w:rPr>
                <w:rFonts w:ascii="Arial" w:eastAsia="Arial" w:hAnsi="Arial" w:cs="Arial"/>
                <w:color w:val="000000"/>
              </w:rPr>
            </w:pPr>
            <w:r w:rsidRPr="008D0C6D">
              <w:rPr>
                <w:rFonts w:ascii="Arial" w:eastAsia="Arial" w:hAnsi="Arial" w:cs="Arial"/>
                <w:color w:val="000000"/>
              </w:rPr>
              <w:t>Libellés</w:t>
            </w:r>
          </w:p>
        </w:tc>
        <w:tc>
          <w:tcPr>
            <w:tcW w:w="98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2E7ED8D" w14:textId="77777777" w:rsidR="008D0C6D" w:rsidRPr="008D0C6D" w:rsidRDefault="008D0C6D" w:rsidP="00660C1B">
            <w:pPr>
              <w:jc w:val="center"/>
              <w:rPr>
                <w:rFonts w:ascii="Arial" w:eastAsia="Arial" w:hAnsi="Arial" w:cs="Arial"/>
                <w:color w:val="000000"/>
              </w:rPr>
            </w:pPr>
            <w:r w:rsidRPr="008D0C6D">
              <w:rPr>
                <w:rFonts w:ascii="Arial" w:eastAsia="Arial" w:hAnsi="Arial" w:cs="Arial"/>
                <w:color w:val="000000"/>
              </w:rPr>
              <w:t>Signature</w:t>
            </w:r>
          </w:p>
        </w:tc>
      </w:tr>
      <w:tr w:rsidR="008D0C6D" w:rsidRPr="008D0C6D" w14:paraId="750BE814" w14:textId="77777777" w:rsidTr="000D1092">
        <w:trPr>
          <w:trHeight w:val="62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BF0964" w14:textId="77777777" w:rsidR="008D0C6D" w:rsidRPr="008D0C6D" w:rsidRDefault="008D0C6D" w:rsidP="00660C1B">
            <w:pPr>
              <w:ind w:left="40" w:right="135"/>
              <w:jc w:val="both"/>
              <w:rPr>
                <w:rFonts w:ascii="Arial" w:eastAsia="Arial" w:hAnsi="Arial" w:cs="Arial"/>
                <w:color w:val="000000"/>
              </w:rPr>
            </w:pPr>
            <w:r w:rsidRPr="008D0C6D">
              <w:rPr>
                <w:rFonts w:ascii="Arial" w:eastAsia="Arial" w:hAnsi="Arial" w:cs="Arial"/>
                <w:color w:val="000000"/>
              </w:rPr>
              <w:t xml:space="preserve">Déclaration concernant le </w:t>
            </w:r>
            <w:r w:rsidRPr="008D0C6D">
              <w:rPr>
                <w:rFonts w:ascii="Arial" w:eastAsia="Arial" w:hAnsi="Arial" w:cs="Arial"/>
                <w:b/>
                <w:bCs/>
                <w:color w:val="000000"/>
              </w:rPr>
              <w:t>chiffre d'affaires global et le chiffre d'affaires</w:t>
            </w:r>
            <w:r w:rsidRPr="008D0C6D">
              <w:rPr>
                <w:rFonts w:ascii="Arial" w:eastAsia="Arial" w:hAnsi="Arial" w:cs="Arial"/>
                <w:color w:val="000000"/>
              </w:rPr>
              <w:t xml:space="preserve"> concernant les prestations objet du contrat, réalisées </w:t>
            </w:r>
            <w:r w:rsidRPr="008D0C6D">
              <w:rPr>
                <w:rFonts w:ascii="Arial" w:eastAsia="Arial" w:hAnsi="Arial" w:cs="Arial"/>
                <w:b/>
                <w:bCs/>
                <w:color w:val="000000"/>
              </w:rPr>
              <w:t>au cours des trois derniers exercices disponibles</w:t>
            </w:r>
          </w:p>
        </w:tc>
        <w:tc>
          <w:tcPr>
            <w:tcW w:w="9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D84641" w14:textId="77777777" w:rsidR="008D0C6D" w:rsidRPr="008D0C6D" w:rsidRDefault="008D0C6D" w:rsidP="00660C1B">
            <w:pPr>
              <w:ind w:left="40" w:right="40"/>
              <w:jc w:val="center"/>
              <w:rPr>
                <w:rFonts w:ascii="Arial" w:eastAsia="Arial" w:hAnsi="Arial" w:cs="Arial"/>
                <w:color w:val="000000"/>
              </w:rPr>
            </w:pPr>
            <w:r w:rsidRPr="008D0C6D">
              <w:rPr>
                <w:rFonts w:ascii="Arial" w:eastAsia="Arial" w:hAnsi="Arial" w:cs="Arial"/>
                <w:color w:val="000000"/>
              </w:rPr>
              <w:t>Non</w:t>
            </w:r>
          </w:p>
        </w:tc>
      </w:tr>
    </w:tbl>
    <w:p w14:paraId="64D33782" w14:textId="77777777" w:rsidR="008D0C6D" w:rsidRPr="008D0C6D" w:rsidRDefault="008D0C6D" w:rsidP="008D0C6D">
      <w:pPr>
        <w:rPr>
          <w:rFonts w:ascii="Arial" w:eastAsia="Arial" w:hAnsi="Arial" w:cs="Arial"/>
          <w:b/>
          <w:bCs/>
          <w:color w:val="000000"/>
          <w:u w:val="single"/>
        </w:rPr>
      </w:pPr>
    </w:p>
    <w:p w14:paraId="160553F7" w14:textId="77777777" w:rsidR="008D0C6D" w:rsidRPr="008D0C6D" w:rsidRDefault="008D0C6D" w:rsidP="008D0C6D">
      <w:pPr>
        <w:ind w:right="-858"/>
        <w:rPr>
          <w:rFonts w:ascii="Arial" w:eastAsia="Arial" w:hAnsi="Arial" w:cs="Arial"/>
          <w:b/>
          <w:bCs/>
          <w:color w:val="0000FF"/>
          <w:u w:val="single"/>
        </w:rPr>
      </w:pPr>
      <w:r w:rsidRPr="008D0C6D">
        <w:rPr>
          <w:rFonts w:ascii="Arial" w:eastAsia="Arial" w:hAnsi="Arial" w:cs="Arial"/>
          <w:b/>
          <w:bCs/>
          <w:color w:val="0000FF"/>
          <w:u w:val="single"/>
        </w:rPr>
        <w:t>Renseignements concernant les références professionnelles et la capacité technique de l'entreprise :</w:t>
      </w:r>
    </w:p>
    <w:p w14:paraId="6572E71F" w14:textId="77777777" w:rsidR="008D0C6D" w:rsidRPr="008D0C6D" w:rsidRDefault="008D0C6D" w:rsidP="008D0C6D">
      <w:pPr>
        <w:rPr>
          <w:rFonts w:ascii="Arial" w:hAnsi="Arial" w:cs="Arial"/>
          <w:b/>
          <w:bCs/>
          <w:color w:val="000000"/>
          <w:u w:val="single"/>
        </w:rPr>
      </w:pPr>
    </w:p>
    <w:tbl>
      <w:tblPr>
        <w:tblW w:w="10303" w:type="dxa"/>
        <w:tblLayout w:type="fixed"/>
        <w:tblLook w:val="04A0" w:firstRow="1" w:lastRow="0" w:firstColumn="1" w:lastColumn="0" w:noHBand="0" w:noVBand="1"/>
      </w:tblPr>
      <w:tblGrid>
        <w:gridCol w:w="9353"/>
        <w:gridCol w:w="950"/>
      </w:tblGrid>
      <w:tr w:rsidR="008D0C6D" w:rsidRPr="008D0C6D" w14:paraId="392D42C4" w14:textId="77777777" w:rsidTr="000D1092">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419798A" w14:textId="77777777" w:rsidR="008D0C6D" w:rsidRPr="008D0C6D" w:rsidRDefault="008D0C6D" w:rsidP="00660C1B">
            <w:pPr>
              <w:jc w:val="center"/>
              <w:rPr>
                <w:rFonts w:ascii="Arial" w:eastAsia="Arial" w:hAnsi="Arial" w:cs="Arial"/>
                <w:color w:val="000000"/>
              </w:rPr>
            </w:pPr>
            <w:r w:rsidRPr="008D0C6D">
              <w:rPr>
                <w:rFonts w:ascii="Arial" w:eastAsia="Arial" w:hAnsi="Arial" w:cs="Arial"/>
                <w:color w:val="000000"/>
              </w:rPr>
              <w:t>Libellés</w:t>
            </w:r>
          </w:p>
        </w:tc>
        <w:tc>
          <w:tcPr>
            <w:tcW w:w="9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0585E79" w14:textId="77777777" w:rsidR="008D0C6D" w:rsidRPr="008D0C6D" w:rsidRDefault="008D0C6D" w:rsidP="00660C1B">
            <w:pPr>
              <w:jc w:val="center"/>
              <w:rPr>
                <w:rFonts w:ascii="Arial" w:eastAsia="Arial" w:hAnsi="Arial" w:cs="Arial"/>
                <w:color w:val="000000"/>
              </w:rPr>
            </w:pPr>
            <w:r w:rsidRPr="008D0C6D">
              <w:rPr>
                <w:rFonts w:ascii="Arial" w:eastAsia="Arial" w:hAnsi="Arial" w:cs="Arial"/>
                <w:color w:val="000000"/>
              </w:rPr>
              <w:t>Signature</w:t>
            </w:r>
          </w:p>
        </w:tc>
      </w:tr>
      <w:tr w:rsidR="008D0C6D" w:rsidRPr="008D0C6D" w14:paraId="4CC41DCD" w14:textId="77777777" w:rsidTr="000D1092">
        <w:trPr>
          <w:trHeight w:val="624"/>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73FC58" w14:textId="77777777" w:rsidR="000D1092" w:rsidRDefault="008D0C6D" w:rsidP="00660C1B">
            <w:pPr>
              <w:ind w:left="40" w:right="40"/>
              <w:rPr>
                <w:rFonts w:ascii="Arial" w:eastAsia="Arial" w:hAnsi="Arial" w:cs="Arial"/>
                <w:color w:val="000000"/>
              </w:rPr>
            </w:pPr>
            <w:r w:rsidRPr="008D0C6D">
              <w:rPr>
                <w:rFonts w:ascii="Arial" w:eastAsia="Arial" w:hAnsi="Arial" w:cs="Arial"/>
                <w:color w:val="000000"/>
              </w:rPr>
              <w:t xml:space="preserve">Déclaration indiquant </w:t>
            </w:r>
            <w:r w:rsidRPr="008D0C6D">
              <w:rPr>
                <w:rFonts w:ascii="Arial" w:eastAsia="Arial" w:hAnsi="Arial" w:cs="Arial"/>
                <w:b/>
                <w:bCs/>
                <w:color w:val="000000"/>
              </w:rPr>
              <w:t>les Effectifs moyens annuels du candidat</w:t>
            </w:r>
            <w:r w:rsidRPr="008D0C6D">
              <w:rPr>
                <w:rFonts w:ascii="Arial" w:eastAsia="Arial" w:hAnsi="Arial" w:cs="Arial"/>
                <w:color w:val="000000"/>
              </w:rPr>
              <w:t xml:space="preserve"> </w:t>
            </w:r>
          </w:p>
          <w:p w14:paraId="186727E1" w14:textId="43AC7E3E" w:rsidR="008D0C6D" w:rsidRPr="008D0C6D" w:rsidRDefault="008D0C6D" w:rsidP="00660C1B">
            <w:pPr>
              <w:ind w:left="40" w:right="40"/>
              <w:rPr>
                <w:rFonts w:ascii="Arial" w:eastAsia="Arial" w:hAnsi="Arial" w:cs="Arial"/>
                <w:color w:val="000000"/>
              </w:rPr>
            </w:pPr>
            <w:r w:rsidRPr="008D0C6D">
              <w:rPr>
                <w:rFonts w:ascii="Arial" w:eastAsia="Arial" w:hAnsi="Arial" w:cs="Arial"/>
                <w:color w:val="000000"/>
              </w:rPr>
              <w:t xml:space="preserve">et l'importance du personnel d'encadrement pour </w:t>
            </w:r>
            <w:r w:rsidRPr="008D0C6D">
              <w:rPr>
                <w:rFonts w:ascii="Arial" w:eastAsia="Arial" w:hAnsi="Arial" w:cs="Arial"/>
                <w:b/>
                <w:bCs/>
                <w:color w:val="000000"/>
              </w:rPr>
              <w:t>chacune des trois dernières années</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71B1F0" w14:textId="77777777" w:rsidR="008D0C6D" w:rsidRPr="008D0C6D" w:rsidRDefault="008D0C6D" w:rsidP="00660C1B">
            <w:pPr>
              <w:ind w:left="40" w:right="40"/>
              <w:jc w:val="center"/>
              <w:rPr>
                <w:rFonts w:ascii="Arial" w:eastAsia="Arial" w:hAnsi="Arial" w:cs="Arial"/>
                <w:color w:val="000000"/>
              </w:rPr>
            </w:pPr>
            <w:r w:rsidRPr="008D0C6D">
              <w:rPr>
                <w:rFonts w:ascii="Arial" w:eastAsia="Arial" w:hAnsi="Arial" w:cs="Arial"/>
                <w:color w:val="000000"/>
              </w:rPr>
              <w:t>Non</w:t>
            </w:r>
          </w:p>
        </w:tc>
      </w:tr>
    </w:tbl>
    <w:p w14:paraId="1AB8249B" w14:textId="77777777" w:rsidR="008D0C6D" w:rsidRPr="008D0C6D" w:rsidRDefault="008D0C6D" w:rsidP="008D0C6D">
      <w:pPr>
        <w:rPr>
          <w:rFonts w:ascii="Arial" w:eastAsia="Arial" w:hAnsi="Arial" w:cs="Arial"/>
          <w:b/>
          <w:bCs/>
          <w:color w:val="000000"/>
          <w:u w:val="single"/>
        </w:rPr>
      </w:pPr>
    </w:p>
    <w:p w14:paraId="25610DB3" w14:textId="77777777" w:rsidR="008D0C6D" w:rsidRPr="008D0C6D" w:rsidRDefault="008D0C6D" w:rsidP="008D0C6D">
      <w:pPr>
        <w:rPr>
          <w:rFonts w:ascii="Arial" w:eastAsia="Arial" w:hAnsi="Arial" w:cs="Arial"/>
          <w:b/>
          <w:bCs/>
          <w:color w:val="0000FF"/>
          <w:u w:val="single"/>
        </w:rPr>
      </w:pPr>
      <w:r w:rsidRPr="008D0C6D">
        <w:rPr>
          <w:rFonts w:ascii="Arial" w:eastAsia="Arial" w:hAnsi="Arial" w:cs="Arial"/>
          <w:b/>
          <w:bCs/>
          <w:color w:val="0000FF"/>
          <w:u w:val="single"/>
        </w:rPr>
        <w:t>Certificats de qualifications et/ou de qualité demandés aux candidats :</w:t>
      </w:r>
    </w:p>
    <w:p w14:paraId="17575922" w14:textId="77777777" w:rsidR="008D0C6D" w:rsidRPr="008D0C6D" w:rsidRDefault="008D0C6D" w:rsidP="008D0C6D">
      <w:pPr>
        <w:rPr>
          <w:rFonts w:ascii="Arial" w:hAnsi="Arial" w:cs="Arial"/>
          <w:b/>
          <w:bCs/>
          <w:color w:val="000000"/>
          <w:u w:val="single"/>
        </w:rPr>
      </w:pPr>
    </w:p>
    <w:tbl>
      <w:tblPr>
        <w:tblW w:w="10303" w:type="dxa"/>
        <w:tblLayout w:type="fixed"/>
        <w:tblLook w:val="04A0" w:firstRow="1" w:lastRow="0" w:firstColumn="1" w:lastColumn="0" w:noHBand="0" w:noVBand="1"/>
      </w:tblPr>
      <w:tblGrid>
        <w:gridCol w:w="9353"/>
        <w:gridCol w:w="950"/>
      </w:tblGrid>
      <w:tr w:rsidR="008D0C6D" w:rsidRPr="008D0C6D" w14:paraId="3FC46677" w14:textId="77777777" w:rsidTr="000D1092">
        <w:trPr>
          <w:trHeight w:val="292"/>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D031D4F" w14:textId="77777777" w:rsidR="008D0C6D" w:rsidRPr="008D0C6D" w:rsidRDefault="008D0C6D" w:rsidP="00660C1B">
            <w:pPr>
              <w:jc w:val="center"/>
              <w:rPr>
                <w:rFonts w:ascii="Arial" w:eastAsia="Arial" w:hAnsi="Arial" w:cs="Arial"/>
                <w:color w:val="000000"/>
              </w:rPr>
            </w:pPr>
            <w:r w:rsidRPr="008D0C6D">
              <w:rPr>
                <w:rFonts w:ascii="Arial" w:eastAsia="Arial" w:hAnsi="Arial" w:cs="Arial"/>
                <w:color w:val="000000"/>
              </w:rPr>
              <w:t>Libellés</w:t>
            </w:r>
          </w:p>
        </w:tc>
        <w:tc>
          <w:tcPr>
            <w:tcW w:w="9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B881CC4" w14:textId="77777777" w:rsidR="008D0C6D" w:rsidRPr="008D0C6D" w:rsidRDefault="008D0C6D" w:rsidP="00660C1B">
            <w:pPr>
              <w:jc w:val="center"/>
              <w:rPr>
                <w:rFonts w:ascii="Arial" w:eastAsia="Arial" w:hAnsi="Arial" w:cs="Arial"/>
                <w:color w:val="000000"/>
              </w:rPr>
            </w:pPr>
            <w:r w:rsidRPr="008D0C6D">
              <w:rPr>
                <w:rFonts w:ascii="Arial" w:eastAsia="Arial" w:hAnsi="Arial" w:cs="Arial"/>
                <w:color w:val="000000"/>
              </w:rPr>
              <w:t>Signature</w:t>
            </w:r>
          </w:p>
        </w:tc>
      </w:tr>
      <w:tr w:rsidR="008D0C6D" w:rsidRPr="008D0C6D" w14:paraId="0EAEC0AC" w14:textId="77777777" w:rsidTr="000D1092">
        <w:trPr>
          <w:trHeight w:val="737"/>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9BC635" w14:textId="77777777" w:rsidR="008D0C6D" w:rsidRPr="008D0C6D" w:rsidRDefault="008D0C6D" w:rsidP="00660C1B">
            <w:pPr>
              <w:ind w:left="79" w:right="144"/>
              <w:jc w:val="both"/>
              <w:rPr>
                <w:rFonts w:ascii="Arial" w:eastAsia="Arial" w:hAnsi="Arial" w:cs="Arial"/>
                <w:b/>
                <w:bCs/>
                <w:color w:val="000000"/>
              </w:rPr>
            </w:pPr>
            <w:r w:rsidRPr="008D0C6D">
              <w:rPr>
                <w:rFonts w:ascii="Arial" w:eastAsia="Arial" w:hAnsi="Arial" w:cs="Arial"/>
                <w:b/>
                <w:bCs/>
                <w:color w:val="EE0000"/>
              </w:rPr>
              <w:t>Preuve de l'inscription de la personne morale</w:t>
            </w:r>
            <w:r w:rsidRPr="008D0C6D">
              <w:rPr>
                <w:rFonts w:ascii="Arial" w:eastAsia="Arial" w:hAnsi="Arial" w:cs="Arial"/>
                <w:b/>
                <w:bCs/>
                <w:color w:val="000000"/>
              </w:rPr>
              <w:t xml:space="preserve"> sur la liste habilitant le candidat à exercer la profession de commissaire aux comptes conformément à l’article L.822-3 du Code du commerce</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0FDD6F" w14:textId="77777777" w:rsidR="008D0C6D" w:rsidRPr="008D0C6D" w:rsidRDefault="008D0C6D" w:rsidP="00660C1B">
            <w:pPr>
              <w:ind w:left="80" w:right="80"/>
              <w:jc w:val="center"/>
              <w:rPr>
                <w:rFonts w:ascii="Arial" w:eastAsia="Arial" w:hAnsi="Arial" w:cs="Arial"/>
                <w:color w:val="000000"/>
              </w:rPr>
            </w:pPr>
            <w:r w:rsidRPr="008D0C6D">
              <w:rPr>
                <w:rFonts w:ascii="Arial" w:eastAsia="Arial" w:hAnsi="Arial" w:cs="Arial"/>
                <w:color w:val="000000"/>
              </w:rPr>
              <w:t>Non</w:t>
            </w:r>
          </w:p>
        </w:tc>
      </w:tr>
      <w:tr w:rsidR="008D0C6D" w:rsidRPr="008D0C6D" w14:paraId="5D5B1941" w14:textId="77777777" w:rsidTr="000D1092">
        <w:trPr>
          <w:trHeight w:val="737"/>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2235B0" w14:textId="77777777" w:rsidR="008D0C6D" w:rsidRPr="008D0C6D" w:rsidRDefault="008D0C6D" w:rsidP="00660C1B">
            <w:pPr>
              <w:ind w:left="79" w:right="144"/>
              <w:jc w:val="both"/>
              <w:rPr>
                <w:rFonts w:ascii="Arial" w:eastAsia="Arial" w:hAnsi="Arial" w:cs="Arial"/>
                <w:b/>
                <w:bCs/>
                <w:color w:val="000000"/>
              </w:rPr>
            </w:pPr>
            <w:r w:rsidRPr="008D0C6D">
              <w:rPr>
                <w:rFonts w:ascii="Arial" w:eastAsia="Arial" w:hAnsi="Arial" w:cs="Arial"/>
                <w:b/>
                <w:bCs/>
                <w:color w:val="EE0000"/>
              </w:rPr>
              <w:t xml:space="preserve">Preuve de l'inscription du commissaire au compte et son suppléant dédié à l'exécution du marché </w:t>
            </w:r>
            <w:r w:rsidRPr="008D0C6D">
              <w:rPr>
                <w:rFonts w:ascii="Arial" w:eastAsia="Arial" w:hAnsi="Arial" w:cs="Arial"/>
                <w:b/>
                <w:bCs/>
                <w:color w:val="000000"/>
              </w:rPr>
              <w:t>de leur inscription sur la liste habilitant à exercer la profession de commissaire aux comptes conformément à l’article L822-4 du Code du commerce</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728B68" w14:textId="77777777" w:rsidR="008D0C6D" w:rsidRPr="008D0C6D" w:rsidRDefault="008D0C6D" w:rsidP="00660C1B">
            <w:pPr>
              <w:ind w:left="80" w:right="80"/>
              <w:jc w:val="center"/>
              <w:rPr>
                <w:rFonts w:ascii="Arial" w:eastAsia="Arial" w:hAnsi="Arial" w:cs="Arial"/>
                <w:color w:val="000000"/>
              </w:rPr>
            </w:pPr>
            <w:r w:rsidRPr="008D0C6D">
              <w:rPr>
                <w:rFonts w:ascii="Arial" w:eastAsia="Arial" w:hAnsi="Arial" w:cs="Arial"/>
                <w:color w:val="000000"/>
              </w:rPr>
              <w:t>Non</w:t>
            </w:r>
          </w:p>
        </w:tc>
      </w:tr>
    </w:tbl>
    <w:p w14:paraId="0AE4B1DA" w14:textId="77777777" w:rsidR="008D0C6D" w:rsidRPr="008D0C6D" w:rsidRDefault="008D0C6D" w:rsidP="008D0C6D">
      <w:pPr>
        <w:rPr>
          <w:rFonts w:ascii="Arial" w:eastAsia="Arial" w:hAnsi="Arial" w:cs="Arial"/>
          <w:color w:val="000000"/>
        </w:rPr>
      </w:pPr>
    </w:p>
    <w:p w14:paraId="0287A681" w14:textId="77777777" w:rsidR="008D0C6D" w:rsidRPr="008D0C6D" w:rsidRDefault="008D0C6D" w:rsidP="008D0C6D">
      <w:pPr>
        <w:rPr>
          <w:rFonts w:ascii="Arial" w:eastAsia="Arial" w:hAnsi="Arial" w:cs="Arial"/>
          <w:color w:val="000000"/>
        </w:rPr>
      </w:pPr>
      <w:r w:rsidRPr="008D0C6D">
        <w:rPr>
          <w:rFonts w:ascii="Arial" w:eastAsia="Arial" w:hAnsi="Arial" w:cs="Arial"/>
          <w:color w:val="000000"/>
        </w:rPr>
        <w:t xml:space="preserve">Chacun des certificats précités pourra faire l'objet d'équivalence. </w:t>
      </w:r>
    </w:p>
    <w:p w14:paraId="290B6015" w14:textId="77777777" w:rsidR="008D0C6D" w:rsidRPr="008D0C6D" w:rsidRDefault="008D0C6D" w:rsidP="008D0C6D">
      <w:pPr>
        <w:ind w:right="-859"/>
        <w:rPr>
          <w:rFonts w:ascii="Arial" w:hAnsi="Arial" w:cs="Arial"/>
          <w:color w:val="000000"/>
        </w:rPr>
      </w:pPr>
      <w:r w:rsidRPr="008D0C6D">
        <w:rPr>
          <w:rFonts w:ascii="Arial" w:eastAsia="Arial" w:hAnsi="Arial" w:cs="Arial"/>
          <w:color w:val="000000"/>
        </w:rPr>
        <w:t>Les entreprises étrangères pourront quant à elles fournir ceux délivrés par les organismes de leur état d'origine.</w:t>
      </w:r>
    </w:p>
    <w:p w14:paraId="3471C878" w14:textId="77777777" w:rsidR="008D0C6D" w:rsidRPr="008D0C6D" w:rsidRDefault="008D0C6D" w:rsidP="008D0C6D">
      <w:pPr>
        <w:pStyle w:val="ParagrapheIndent2"/>
        <w:jc w:val="both"/>
        <w:rPr>
          <w:b/>
          <w:bCs/>
          <w:color w:val="000000"/>
          <w:lang w:val="fr-FR"/>
        </w:rPr>
      </w:pPr>
    </w:p>
    <w:p w14:paraId="0C246EFA" w14:textId="77777777" w:rsidR="008D0C6D" w:rsidRPr="008D0C6D" w:rsidRDefault="008D0C6D" w:rsidP="008D0C6D">
      <w:pPr>
        <w:pStyle w:val="ParagrapheIndent2"/>
        <w:ind w:right="-433"/>
        <w:jc w:val="both"/>
        <w:rPr>
          <w:b/>
          <w:bCs/>
          <w:color w:val="000000"/>
          <w:lang w:val="fr-FR"/>
        </w:rPr>
      </w:pPr>
      <w:r w:rsidRPr="008D0C6D">
        <w:rPr>
          <w:b/>
          <w:bCs/>
          <w:color w:val="000000"/>
          <w:lang w:val="fr-FR"/>
        </w:rPr>
        <w:t>Pour présenter leur candidature, les candidats peuvent utiliser les formulaires DC1 (lettre de candidature) et DC2 (déclaration du candidat) joints au DCE.</w:t>
      </w:r>
    </w:p>
    <w:p w14:paraId="6CC215F4" w14:textId="77777777" w:rsidR="008D0C6D" w:rsidRPr="008D0C6D" w:rsidRDefault="008D0C6D" w:rsidP="008D0C6D">
      <w:pPr>
        <w:pStyle w:val="ParagrapheIndent2"/>
        <w:jc w:val="both"/>
        <w:rPr>
          <w:color w:val="000000"/>
          <w:lang w:val="fr-FR"/>
        </w:rPr>
      </w:pPr>
    </w:p>
    <w:p w14:paraId="6CD12720" w14:textId="77777777" w:rsidR="008D0C6D" w:rsidRPr="008D0C6D" w:rsidRDefault="008D0C6D" w:rsidP="008D0C6D">
      <w:pPr>
        <w:pStyle w:val="ParagrapheIndent2"/>
        <w:jc w:val="both"/>
        <w:rPr>
          <w:color w:val="000000"/>
          <w:lang w:val="fr-FR"/>
        </w:rPr>
      </w:pPr>
      <w:r w:rsidRPr="008D0C6D">
        <w:rPr>
          <w:color w:val="000000"/>
          <w:lang w:val="fr-FR"/>
        </w:rPr>
        <w:t xml:space="preserve">Ces documents sont disponibles gratuitement sur le site </w:t>
      </w:r>
      <w:hyperlink r:id="rId42" w:history="1">
        <w:r w:rsidRPr="008D0C6D">
          <w:rPr>
            <w:rStyle w:val="Lienhypertexte"/>
            <w:rFonts w:cs="Arial"/>
            <w:lang w:val="fr-FR"/>
          </w:rPr>
          <w:t>www.economie.gouv.fr</w:t>
        </w:r>
      </w:hyperlink>
      <w:r w:rsidRPr="008D0C6D">
        <w:rPr>
          <w:color w:val="000000"/>
          <w:lang w:val="fr-FR"/>
        </w:rPr>
        <w:t>.</w:t>
      </w:r>
    </w:p>
    <w:p w14:paraId="2ED6EFA3" w14:textId="77777777" w:rsidR="008D0C6D" w:rsidRPr="008D0C6D" w:rsidRDefault="008D0C6D" w:rsidP="008D0C6D">
      <w:pPr>
        <w:pStyle w:val="ParagrapheIndent2"/>
        <w:jc w:val="both"/>
        <w:rPr>
          <w:color w:val="000000"/>
          <w:lang w:val="fr-FR"/>
        </w:rPr>
      </w:pPr>
    </w:p>
    <w:p w14:paraId="06B4012E" w14:textId="77777777" w:rsidR="008D0C6D" w:rsidRPr="008D0C6D" w:rsidRDefault="008D0C6D" w:rsidP="008D0C6D">
      <w:pPr>
        <w:pStyle w:val="ParagrapheIndent2"/>
        <w:jc w:val="both"/>
        <w:rPr>
          <w:color w:val="000000"/>
          <w:lang w:val="fr-FR"/>
        </w:rPr>
      </w:pPr>
      <w:r w:rsidRPr="008D0C6D">
        <w:rPr>
          <w:color w:val="000000"/>
          <w:lang w:val="fr-FR"/>
        </w:rPr>
        <w:t>Ils peuvent aussi utiliser le Document Unique de Marché Européen (DUME).</w:t>
      </w:r>
    </w:p>
    <w:p w14:paraId="429E07B2" w14:textId="77777777" w:rsidR="008D0C6D" w:rsidRPr="008D0C6D" w:rsidRDefault="008D0C6D" w:rsidP="008D0C6D">
      <w:pPr>
        <w:jc w:val="both"/>
        <w:rPr>
          <w:rFonts w:ascii="Arial" w:eastAsia="Arial" w:hAnsi="Arial" w:cs="Arial"/>
          <w:b/>
          <w:bCs/>
          <w:color w:val="000000"/>
        </w:rPr>
      </w:pPr>
    </w:p>
    <w:p w14:paraId="439A042A" w14:textId="77777777" w:rsidR="008D0C6D" w:rsidRPr="008D0C6D" w:rsidRDefault="008D0C6D" w:rsidP="008D0C6D">
      <w:pPr>
        <w:jc w:val="both"/>
        <w:rPr>
          <w:rFonts w:ascii="Arial" w:eastAsia="Arial" w:hAnsi="Arial" w:cs="Arial"/>
          <w:color w:val="000000"/>
        </w:rPr>
      </w:pPr>
      <w:r w:rsidRPr="008D0C6D">
        <w:rPr>
          <w:rFonts w:ascii="Arial" w:eastAsia="Arial" w:hAnsi="Arial" w:cs="Arial"/>
          <w:b/>
          <w:bCs/>
          <w:color w:val="000000"/>
        </w:rPr>
        <w:br w:type="page"/>
      </w:r>
    </w:p>
    <w:p w14:paraId="069EAA8F" w14:textId="77777777" w:rsidR="008D0C6D" w:rsidRPr="008D0C6D" w:rsidRDefault="008D0C6D" w:rsidP="008D0C6D">
      <w:pPr>
        <w:jc w:val="both"/>
        <w:rPr>
          <w:rFonts w:ascii="Arial" w:eastAsia="Arial" w:hAnsi="Arial" w:cs="Arial"/>
          <w:b/>
          <w:bCs/>
          <w:color w:val="000000"/>
        </w:rPr>
      </w:pPr>
    </w:p>
    <w:p w14:paraId="1001E7A0" w14:textId="77777777" w:rsidR="008D0C6D" w:rsidRPr="008D0C6D" w:rsidRDefault="008D0C6D" w:rsidP="008D0C6D">
      <w:pPr>
        <w:jc w:val="both"/>
        <w:rPr>
          <w:rFonts w:ascii="Arial" w:eastAsia="Arial" w:hAnsi="Arial" w:cs="Arial"/>
          <w:b/>
          <w:bCs/>
          <w:color w:val="000000"/>
          <w:sz w:val="24"/>
          <w:u w:val="single"/>
        </w:rPr>
      </w:pPr>
      <w:r w:rsidRPr="008D0C6D">
        <w:rPr>
          <w:rFonts w:ascii="Arial" w:eastAsia="Arial" w:hAnsi="Arial" w:cs="Arial"/>
          <w:b/>
          <w:bCs/>
          <w:color w:val="000000"/>
          <w:sz w:val="24"/>
          <w:u w:val="single"/>
        </w:rPr>
        <w:t>NOTA BENE</w:t>
      </w:r>
    </w:p>
    <w:p w14:paraId="341F9707" w14:textId="77777777" w:rsidR="008D0C6D" w:rsidRPr="008D0C6D" w:rsidRDefault="008D0C6D" w:rsidP="008D0C6D">
      <w:pPr>
        <w:jc w:val="both"/>
        <w:rPr>
          <w:rFonts w:ascii="Arial" w:eastAsia="Arial" w:hAnsi="Arial" w:cs="Arial"/>
          <w:b/>
          <w:bCs/>
          <w:color w:val="000000"/>
        </w:rPr>
      </w:pPr>
    </w:p>
    <w:p w14:paraId="3AF1C055" w14:textId="77777777" w:rsidR="008D0C6D" w:rsidRPr="008D0C6D" w:rsidRDefault="008D0C6D" w:rsidP="008D0C6D">
      <w:pPr>
        <w:rPr>
          <w:rFonts w:ascii="Arial" w:hAnsi="Arial" w:cs="Arial"/>
        </w:rPr>
      </w:pPr>
    </w:p>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8D0C6D" w:rsidRPr="008D0C6D" w14:paraId="43AEF25A" w14:textId="77777777" w:rsidTr="008D0C6D">
        <w:trPr>
          <w:trHeight w:val="397"/>
        </w:trPr>
        <w:tc>
          <w:tcPr>
            <w:tcW w:w="10369" w:type="dxa"/>
            <w:shd w:val="clear" w:color="auto" w:fill="DBDBDB" w:themeFill="accent3" w:themeFillTint="66"/>
            <w:vAlign w:val="center"/>
          </w:tcPr>
          <w:p w14:paraId="676C6015" w14:textId="77777777" w:rsidR="008D0C6D" w:rsidRPr="008D0C6D" w:rsidRDefault="008D0C6D" w:rsidP="00660C1B">
            <w:pPr>
              <w:pStyle w:val="Default"/>
              <w:rPr>
                <w:rFonts w:ascii="Arial" w:hAnsi="Arial" w:cs="Arial"/>
                <w:b/>
                <w:bCs/>
                <w:sz w:val="20"/>
                <w:szCs w:val="20"/>
              </w:rPr>
            </w:pPr>
            <w:r w:rsidRPr="008D0C6D">
              <w:rPr>
                <w:rFonts w:ascii="Arial" w:hAnsi="Arial" w:cs="Arial"/>
                <w:b/>
                <w:bCs/>
                <w:sz w:val="20"/>
                <w:szCs w:val="20"/>
              </w:rPr>
              <w:t xml:space="preserve">Situation juridique du candidat – Membre de la communauté européenne </w:t>
            </w:r>
          </w:p>
        </w:tc>
      </w:tr>
      <w:tr w:rsidR="008D0C6D" w:rsidRPr="008D0C6D" w14:paraId="34F5D68A" w14:textId="77777777" w:rsidTr="008D0C6D">
        <w:trPr>
          <w:trHeight w:val="1588"/>
        </w:trPr>
        <w:tc>
          <w:tcPr>
            <w:tcW w:w="10369" w:type="dxa"/>
            <w:vAlign w:val="center"/>
          </w:tcPr>
          <w:p w14:paraId="29942FAD" w14:textId="77777777" w:rsidR="008D0C6D" w:rsidRPr="008D0C6D" w:rsidRDefault="008D0C6D" w:rsidP="00660C1B">
            <w:pPr>
              <w:pStyle w:val="Default"/>
              <w:ind w:right="216"/>
              <w:jc w:val="both"/>
              <w:rPr>
                <w:rFonts w:ascii="Arial" w:hAnsi="Arial" w:cs="Arial"/>
                <w:sz w:val="20"/>
                <w:szCs w:val="20"/>
              </w:rPr>
            </w:pPr>
            <w:r w:rsidRPr="008D0C6D">
              <w:rPr>
                <w:rFonts w:ascii="Arial" w:hAnsi="Arial" w:cs="Arial"/>
                <w:sz w:val="20"/>
                <w:szCs w:val="20"/>
              </w:rPr>
              <w:t xml:space="preserve">Le candidat établi dans un état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devra produire une déclaration sous serment ou dans les Etats où un tel serment n’existe pas, par une déclaration solennelle faite par l’intéressé devant l’autorité judiciaire ou l’autorité administrative compétente, un notaire ou un organisme professionnel qualifié du pays. </w:t>
            </w:r>
          </w:p>
        </w:tc>
      </w:tr>
    </w:tbl>
    <w:p w14:paraId="56344C0A" w14:textId="77777777" w:rsidR="008D0C6D" w:rsidRPr="008D0C6D" w:rsidRDefault="008D0C6D" w:rsidP="008D0C6D">
      <w:pPr>
        <w:rPr>
          <w:rFonts w:ascii="Arial" w:hAnsi="Arial" w:cs="Arial"/>
        </w:rPr>
      </w:pPr>
    </w:p>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8D0C6D" w:rsidRPr="008D0C6D" w14:paraId="1296D386" w14:textId="77777777" w:rsidTr="00660C1B">
        <w:trPr>
          <w:trHeight w:val="340"/>
        </w:trPr>
        <w:tc>
          <w:tcPr>
            <w:tcW w:w="10369" w:type="dxa"/>
            <w:shd w:val="clear" w:color="auto" w:fill="DBDBDB" w:themeFill="accent3" w:themeFillTint="66"/>
            <w:vAlign w:val="center"/>
          </w:tcPr>
          <w:p w14:paraId="2F5608A8" w14:textId="77777777" w:rsidR="008D0C6D" w:rsidRPr="008D0C6D" w:rsidRDefault="008D0C6D" w:rsidP="00660C1B">
            <w:pPr>
              <w:pStyle w:val="Default"/>
              <w:jc w:val="both"/>
              <w:rPr>
                <w:rFonts w:ascii="Arial" w:hAnsi="Arial" w:cs="Arial"/>
                <w:b/>
                <w:bCs/>
                <w:sz w:val="20"/>
                <w:szCs w:val="20"/>
              </w:rPr>
            </w:pPr>
            <w:r w:rsidRPr="008D0C6D">
              <w:rPr>
                <w:rFonts w:ascii="Arial" w:hAnsi="Arial" w:cs="Arial"/>
                <w:b/>
                <w:bCs/>
                <w:sz w:val="20"/>
                <w:szCs w:val="20"/>
              </w:rPr>
              <w:t xml:space="preserve">Capacités professionnelles, techniques et financières d’autres opérateurs économiques </w:t>
            </w:r>
          </w:p>
        </w:tc>
      </w:tr>
      <w:tr w:rsidR="008D0C6D" w:rsidRPr="008D0C6D" w14:paraId="3FBCC3F2" w14:textId="77777777" w:rsidTr="00660C1B">
        <w:trPr>
          <w:trHeight w:val="1985"/>
        </w:trPr>
        <w:tc>
          <w:tcPr>
            <w:tcW w:w="10369" w:type="dxa"/>
            <w:vAlign w:val="center"/>
          </w:tcPr>
          <w:p w14:paraId="3F3D81E3" w14:textId="77777777" w:rsidR="008D0C6D" w:rsidRPr="008D0C6D" w:rsidRDefault="008D0C6D" w:rsidP="00660C1B">
            <w:pPr>
              <w:pStyle w:val="Default"/>
              <w:ind w:right="216"/>
              <w:jc w:val="both"/>
              <w:rPr>
                <w:rFonts w:ascii="Arial" w:hAnsi="Arial" w:cs="Arial"/>
                <w:sz w:val="20"/>
                <w:szCs w:val="20"/>
              </w:rPr>
            </w:pPr>
            <w:r w:rsidRPr="008D0C6D">
              <w:rPr>
                <w:rFonts w:ascii="Arial" w:hAnsi="Arial" w:cs="Arial"/>
                <w:sz w:val="20"/>
                <w:szCs w:val="20"/>
              </w:rPr>
              <w:t xml:space="preserve">Les candidats au marché, quelle que soit la forme de la candidature, individuelle ou groupée, peuvent </w:t>
            </w:r>
            <w:proofErr w:type="gramStart"/>
            <w:r w:rsidRPr="008D0C6D">
              <w:rPr>
                <w:rFonts w:ascii="Arial" w:hAnsi="Arial" w:cs="Arial"/>
                <w:sz w:val="20"/>
                <w:szCs w:val="20"/>
              </w:rPr>
              <w:t>demander à ce</w:t>
            </w:r>
            <w:proofErr w:type="gramEnd"/>
            <w:r w:rsidRPr="008D0C6D">
              <w:rPr>
                <w:rFonts w:ascii="Arial" w:hAnsi="Arial" w:cs="Arial"/>
                <w:sz w:val="20"/>
                <w:szCs w:val="20"/>
              </w:rPr>
              <w:t xml:space="preserve"> que soient également prises en compte les capacités professionnelles, techniques et financières d’autres opérateurs économiques quelle que soit la nature du lien juridique des liens existants entre ces opérateurs et lui. Toutefois, le candidat doit justifier des capacités de ce ou ces opérateurs économiques et apporter la preuve qu’il en disposera pour l’exécution du marché. </w:t>
            </w:r>
          </w:p>
          <w:p w14:paraId="35ACC2DF" w14:textId="77777777" w:rsidR="008D0C6D" w:rsidRPr="008D0C6D" w:rsidRDefault="008D0C6D" w:rsidP="00660C1B">
            <w:pPr>
              <w:pStyle w:val="Default"/>
              <w:ind w:right="216"/>
              <w:jc w:val="both"/>
              <w:rPr>
                <w:rFonts w:ascii="Arial" w:hAnsi="Arial" w:cs="Arial"/>
                <w:sz w:val="20"/>
                <w:szCs w:val="20"/>
              </w:rPr>
            </w:pPr>
            <w:r w:rsidRPr="008D0C6D">
              <w:rPr>
                <w:rFonts w:ascii="Arial" w:hAnsi="Arial" w:cs="Arial"/>
                <w:sz w:val="20"/>
                <w:szCs w:val="20"/>
              </w:rPr>
              <w:t xml:space="preserve">Le candidat produit les mêmes documents concernant cette entreprise que ceux qui lui sont exigés ci-dessus. Le candidat doit également produire un engagement écrit de cette entreprise (article R2143-12 du Code de la Commande Publique). </w:t>
            </w:r>
          </w:p>
        </w:tc>
      </w:tr>
    </w:tbl>
    <w:p w14:paraId="47B5FA13" w14:textId="77777777" w:rsidR="008D0C6D" w:rsidRPr="008D0C6D" w:rsidRDefault="008D0C6D" w:rsidP="008D0C6D">
      <w:pPr>
        <w:rPr>
          <w:rFonts w:ascii="Arial" w:hAnsi="Arial" w:cs="Arial"/>
        </w:rPr>
      </w:pPr>
    </w:p>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8D0C6D" w:rsidRPr="008D0C6D" w14:paraId="6FEA93A5" w14:textId="77777777" w:rsidTr="00660C1B">
        <w:trPr>
          <w:trHeight w:val="340"/>
        </w:trPr>
        <w:tc>
          <w:tcPr>
            <w:tcW w:w="10369" w:type="dxa"/>
            <w:shd w:val="clear" w:color="auto" w:fill="DBDBDB" w:themeFill="accent3" w:themeFillTint="66"/>
            <w:vAlign w:val="center"/>
          </w:tcPr>
          <w:p w14:paraId="2B47789B" w14:textId="77777777" w:rsidR="008D0C6D" w:rsidRPr="008D0C6D" w:rsidRDefault="008D0C6D" w:rsidP="00660C1B">
            <w:pPr>
              <w:pStyle w:val="Default"/>
              <w:ind w:right="216"/>
              <w:jc w:val="both"/>
              <w:rPr>
                <w:rFonts w:ascii="Arial" w:hAnsi="Arial" w:cs="Arial"/>
                <w:b/>
                <w:bCs/>
                <w:sz w:val="20"/>
                <w:szCs w:val="20"/>
              </w:rPr>
            </w:pPr>
            <w:r w:rsidRPr="008D0C6D">
              <w:rPr>
                <w:rFonts w:ascii="Arial" w:hAnsi="Arial" w:cs="Arial"/>
                <w:b/>
                <w:bCs/>
                <w:sz w:val="20"/>
                <w:szCs w:val="20"/>
              </w:rPr>
              <w:t xml:space="preserve">En cas de groupement </w:t>
            </w:r>
          </w:p>
        </w:tc>
      </w:tr>
      <w:tr w:rsidR="008D0C6D" w:rsidRPr="008D0C6D" w14:paraId="4896828A" w14:textId="77777777" w:rsidTr="00660C1B">
        <w:trPr>
          <w:trHeight w:val="1361"/>
        </w:trPr>
        <w:tc>
          <w:tcPr>
            <w:tcW w:w="10369" w:type="dxa"/>
            <w:vAlign w:val="center"/>
          </w:tcPr>
          <w:p w14:paraId="152F09C5" w14:textId="77777777" w:rsidR="008D0C6D" w:rsidRPr="008D0C6D" w:rsidRDefault="008D0C6D" w:rsidP="00660C1B">
            <w:pPr>
              <w:pStyle w:val="Default"/>
              <w:ind w:right="216"/>
              <w:jc w:val="both"/>
              <w:rPr>
                <w:rFonts w:ascii="Arial" w:hAnsi="Arial" w:cs="Arial"/>
                <w:sz w:val="20"/>
                <w:szCs w:val="20"/>
              </w:rPr>
            </w:pPr>
            <w:r w:rsidRPr="008D0C6D">
              <w:rPr>
                <w:rFonts w:ascii="Arial" w:hAnsi="Arial" w:cs="Arial"/>
                <w:sz w:val="20"/>
                <w:szCs w:val="20"/>
              </w:rPr>
              <w:t xml:space="preserve">L’appréciation des capacités professionnelles, techniques et financières d’un groupement étant globale, il n’est pas exigé que chaque membre du groupement ait la totalité des compétences techniques requises pour l’exécution du marché. Toutefois, chaque membre du groupement devra justifier de ses capacités à exécuter les prestations pour lesquelles il interviendra, en fournissant les justificatifs professionnels, techniques et financiers demandés au présent règlement de la consultation. </w:t>
            </w:r>
          </w:p>
        </w:tc>
      </w:tr>
    </w:tbl>
    <w:p w14:paraId="511AB5E8" w14:textId="77777777" w:rsidR="008D0C6D" w:rsidRPr="008D0C6D" w:rsidRDefault="008D0C6D" w:rsidP="008D0C6D">
      <w:pPr>
        <w:rPr>
          <w:rFonts w:ascii="Arial" w:hAnsi="Arial" w:cs="Arial"/>
        </w:rPr>
      </w:pPr>
    </w:p>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8D0C6D" w:rsidRPr="008D0C6D" w14:paraId="008A15FC" w14:textId="77777777" w:rsidTr="00660C1B">
        <w:trPr>
          <w:trHeight w:val="397"/>
        </w:trPr>
        <w:tc>
          <w:tcPr>
            <w:tcW w:w="10369" w:type="dxa"/>
            <w:shd w:val="clear" w:color="auto" w:fill="DBDBDB" w:themeFill="accent3" w:themeFillTint="66"/>
            <w:vAlign w:val="center"/>
          </w:tcPr>
          <w:p w14:paraId="08C173F4" w14:textId="77777777" w:rsidR="008D0C6D" w:rsidRPr="008D0C6D" w:rsidRDefault="008D0C6D" w:rsidP="00660C1B">
            <w:pPr>
              <w:pStyle w:val="Default"/>
              <w:ind w:right="216"/>
              <w:jc w:val="both"/>
              <w:rPr>
                <w:rFonts w:ascii="Arial" w:hAnsi="Arial" w:cs="Arial"/>
                <w:b/>
                <w:bCs/>
                <w:sz w:val="20"/>
                <w:szCs w:val="20"/>
              </w:rPr>
            </w:pPr>
            <w:r w:rsidRPr="008D0C6D">
              <w:rPr>
                <w:rFonts w:ascii="Arial" w:hAnsi="Arial" w:cs="Arial"/>
                <w:b/>
                <w:bCs/>
                <w:sz w:val="20"/>
                <w:szCs w:val="20"/>
              </w:rPr>
              <w:t xml:space="preserve">Sociétés nouvellement créées </w:t>
            </w:r>
          </w:p>
        </w:tc>
      </w:tr>
      <w:tr w:rsidR="008D0C6D" w:rsidRPr="008D0C6D" w14:paraId="03B06794" w14:textId="77777777" w:rsidTr="00660C1B">
        <w:trPr>
          <w:trHeight w:val="1361"/>
        </w:trPr>
        <w:tc>
          <w:tcPr>
            <w:tcW w:w="10369" w:type="dxa"/>
            <w:vAlign w:val="center"/>
          </w:tcPr>
          <w:p w14:paraId="4C7A1CD1" w14:textId="77777777" w:rsidR="008D0C6D" w:rsidRPr="008D0C6D" w:rsidRDefault="008D0C6D" w:rsidP="00660C1B">
            <w:pPr>
              <w:pStyle w:val="Default"/>
              <w:ind w:right="216"/>
              <w:jc w:val="both"/>
              <w:rPr>
                <w:rFonts w:ascii="Arial" w:hAnsi="Arial" w:cs="Arial"/>
                <w:sz w:val="20"/>
                <w:szCs w:val="20"/>
              </w:rPr>
            </w:pPr>
            <w:r w:rsidRPr="008D0C6D">
              <w:rPr>
                <w:rFonts w:ascii="Arial" w:hAnsi="Arial" w:cs="Arial"/>
                <w:sz w:val="20"/>
                <w:szCs w:val="20"/>
              </w:rPr>
              <w:t xml:space="preserve">Les entreprises en cours de constitution ou de création récente ont la possibilité de justifier de leurs capacités financières et de leurs références professionnelles par tout autre document considéré comme équivalent par l’Acheteur. A ce titre, il est possible de fournir une déclaration appropriée de banque dont la forme est laissée à la discrétion de l’établissement de crédit, et de fournir les titres et références professionnelles des responsables de la société et ses principaux cadres </w:t>
            </w:r>
          </w:p>
        </w:tc>
      </w:tr>
    </w:tbl>
    <w:p w14:paraId="21825C0E" w14:textId="77777777" w:rsidR="008D0C6D" w:rsidRPr="008D0C6D" w:rsidRDefault="008D0C6D" w:rsidP="008D0C6D">
      <w:pPr>
        <w:rPr>
          <w:rFonts w:ascii="Arial" w:hAnsi="Arial" w:cs="Arial"/>
        </w:rPr>
      </w:pPr>
    </w:p>
    <w:p w14:paraId="21123CE9" w14:textId="77777777" w:rsidR="008D0C6D" w:rsidRPr="008D0C6D" w:rsidRDefault="008D0C6D" w:rsidP="008D0C6D">
      <w:pPr>
        <w:jc w:val="both"/>
        <w:rPr>
          <w:rFonts w:ascii="Arial" w:eastAsia="Arial" w:hAnsi="Arial" w:cs="Arial"/>
          <w:color w:val="000000"/>
        </w:rPr>
      </w:pPr>
    </w:p>
    <w:p w14:paraId="2F7A1B13" w14:textId="77777777" w:rsidR="008D0C6D" w:rsidRPr="008D0C6D" w:rsidRDefault="008D0C6D" w:rsidP="00FB2EFD">
      <w:pPr>
        <w:suppressAutoHyphens w:val="0"/>
        <w:jc w:val="both"/>
        <w:rPr>
          <w:rFonts w:ascii="Arial" w:eastAsia="Arial" w:hAnsi="Arial" w:cs="Arial"/>
          <w:color w:val="000000"/>
          <w:szCs w:val="24"/>
          <w:lang w:eastAsia="en-US"/>
        </w:rPr>
      </w:pPr>
    </w:p>
    <w:p w14:paraId="26C41A12" w14:textId="77777777" w:rsidR="002E7E5F" w:rsidRDefault="002E7E5F" w:rsidP="00FB2EFD">
      <w:pPr>
        <w:suppressAutoHyphens w:val="0"/>
        <w:jc w:val="both"/>
        <w:rPr>
          <w:rFonts w:ascii="Arial" w:eastAsia="Arial" w:hAnsi="Arial" w:cs="Arial"/>
          <w:color w:val="000000"/>
          <w:szCs w:val="24"/>
          <w:lang w:eastAsia="en-US"/>
        </w:rPr>
      </w:pPr>
    </w:p>
    <w:p w14:paraId="5B6EA403" w14:textId="77777777" w:rsidR="002E7E5F" w:rsidRDefault="002E7E5F" w:rsidP="00FB2EFD">
      <w:pPr>
        <w:suppressAutoHyphens w:val="0"/>
        <w:jc w:val="both"/>
        <w:rPr>
          <w:rFonts w:ascii="Arial" w:eastAsia="Arial" w:hAnsi="Arial" w:cs="Arial"/>
          <w:color w:val="000000"/>
          <w:szCs w:val="24"/>
          <w:lang w:eastAsia="en-US"/>
        </w:rPr>
      </w:pPr>
    </w:p>
    <w:p w14:paraId="408176A1" w14:textId="77777777" w:rsidR="002E7E5F" w:rsidRDefault="002E7E5F" w:rsidP="00FB2EFD">
      <w:pPr>
        <w:suppressAutoHyphens w:val="0"/>
        <w:jc w:val="both"/>
        <w:rPr>
          <w:rFonts w:ascii="Arial" w:eastAsia="Arial" w:hAnsi="Arial" w:cs="Arial"/>
          <w:color w:val="000000"/>
          <w:szCs w:val="24"/>
          <w:lang w:eastAsia="en-US"/>
        </w:rPr>
      </w:pPr>
    </w:p>
    <w:sectPr w:rsidR="002E7E5F" w:rsidSect="003C374B">
      <w:footerReference w:type="default" r:id="rId43"/>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95E087" w14:textId="77777777" w:rsidR="00BC232B" w:rsidRDefault="00BC232B">
      <w:r>
        <w:separator/>
      </w:r>
    </w:p>
  </w:endnote>
  <w:endnote w:type="continuationSeparator" w:id="0">
    <w:p w14:paraId="5D6608B7" w14:textId="77777777" w:rsidR="00BC232B" w:rsidRDefault="00BC2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36CA0"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C3AF8BC" w14:textId="7D9E2923" w:rsidR="00AE4460" w:rsidRPr="00937778" w:rsidRDefault="00AE4460" w:rsidP="004D44EB">
    <w:pPr>
      <w:shd w:val="clear" w:color="auto" w:fill="3558A2"/>
      <w:tabs>
        <w:tab w:val="left" w:pos="8647"/>
      </w:tabs>
      <w:ind w:right="-198"/>
      <w:rPr>
        <w:rFonts w:ascii="Arial" w:hAnsi="Arial" w:cs="Arial"/>
        <w:b/>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r w:rsidR="00947568" w:rsidRPr="00AE4460">
      <w:rPr>
        <w:rFonts w:ascii="Arial" w:hAnsi="Arial" w:cs="Arial"/>
        <w:b/>
        <w:i/>
        <w:color w:val="FFFFFF"/>
      </w:rPr>
      <w:t xml:space="preserve">- </w:t>
    </w:r>
    <w:r w:rsidR="00947568" w:rsidRPr="00947568">
      <w:rPr>
        <w:rFonts w:ascii="Arial" w:hAnsi="Arial" w:cs="Arial"/>
        <w:b/>
        <w:iCs/>
        <w:color w:val="FFFFFF"/>
      </w:rPr>
      <w:t>Consultation</w:t>
    </w:r>
    <w:r w:rsidRPr="00947568">
      <w:rPr>
        <w:rFonts w:ascii="Arial" w:hAnsi="Arial" w:cs="Arial"/>
        <w:b/>
        <w:iCs/>
        <w:color w:val="FFFFFF"/>
      </w:rPr>
      <w:t xml:space="preserve"> n</w:t>
    </w:r>
    <w:r w:rsidRPr="00AE4460">
      <w:rPr>
        <w:rFonts w:ascii="Arial" w:hAnsi="Arial" w:cs="Arial"/>
        <w:b/>
        <w:i/>
        <w:color w:val="FFFFFF"/>
      </w:rPr>
      <w:t>°</w:t>
    </w:r>
    <w:r w:rsidR="00AE6787" w:rsidRPr="00E36137">
      <w:rPr>
        <w:rFonts w:ascii="Arial" w:hAnsi="Arial" w:cs="Arial"/>
        <w:b/>
        <w:color w:val="FFFFFF"/>
      </w:rPr>
      <w:t>202</w:t>
    </w:r>
    <w:r w:rsidR="00947568" w:rsidRPr="00E36137">
      <w:rPr>
        <w:rFonts w:ascii="Arial" w:hAnsi="Arial" w:cs="Arial"/>
        <w:b/>
        <w:color w:val="FFFFFF"/>
      </w:rPr>
      <w:t>6</w:t>
    </w:r>
    <w:r w:rsidR="00AE6787" w:rsidRPr="00E36137">
      <w:rPr>
        <w:rFonts w:ascii="Arial" w:hAnsi="Arial" w:cs="Arial"/>
        <w:b/>
        <w:color w:val="FFFFFF"/>
      </w:rPr>
      <w:t>/CONSU/</w:t>
    </w:r>
    <w:r w:rsidR="008A05A3" w:rsidRPr="00E36137">
      <w:rPr>
        <w:rFonts w:ascii="Arial" w:hAnsi="Arial" w:cs="Arial"/>
        <w:b/>
        <w:color w:val="FFFFFF"/>
      </w:rPr>
      <w:t>0</w:t>
    </w:r>
    <w:r w:rsidR="00E36137">
      <w:rPr>
        <w:rFonts w:ascii="Arial" w:hAnsi="Arial" w:cs="Arial"/>
        <w:b/>
        <w:color w:val="FFFFFF"/>
      </w:rPr>
      <w:t>3</w:t>
    </w:r>
    <w:r w:rsidR="008A05A3" w:rsidRPr="00E36137">
      <w:rPr>
        <w:rFonts w:ascii="Arial" w:hAnsi="Arial" w:cs="Arial"/>
        <w:b/>
        <w:color w:val="FFFFFF"/>
      </w:rPr>
      <w:t xml:space="preserve"> </w:t>
    </w:r>
    <w:r w:rsidR="008A05A3" w:rsidRPr="009E1AB8">
      <w:rPr>
        <w:rFonts w:ascii="Arial" w:hAnsi="Arial" w:cs="Arial"/>
        <w:b/>
        <w:color w:val="FFFFFF"/>
      </w:rPr>
      <w:t xml:space="preserve">du </w:t>
    </w:r>
    <w:r w:rsidR="009E1AB8">
      <w:rPr>
        <w:rFonts w:ascii="Arial" w:hAnsi="Arial" w:cs="Arial"/>
        <w:b/>
        <w:color w:val="FFFFFF"/>
      </w:rPr>
      <w:t>2</w:t>
    </w:r>
    <w:r w:rsidR="007516E4" w:rsidRPr="009E1AB8">
      <w:rPr>
        <w:rFonts w:ascii="Arial" w:hAnsi="Arial" w:cs="Arial"/>
        <w:b/>
        <w:color w:val="FFFFFF"/>
      </w:rPr>
      <w:t>3</w:t>
    </w:r>
    <w:r w:rsidR="004E347D" w:rsidRPr="009E1AB8">
      <w:rPr>
        <w:rFonts w:ascii="Arial" w:hAnsi="Arial" w:cs="Arial"/>
        <w:b/>
        <w:color w:val="FFFFFF"/>
      </w:rPr>
      <w:t xml:space="preserve"> février</w:t>
    </w:r>
    <w:r w:rsidR="00947568" w:rsidRPr="009E1AB8">
      <w:rPr>
        <w:rFonts w:ascii="Arial" w:hAnsi="Arial" w:cs="Arial"/>
        <w:b/>
        <w:color w:val="FFFFFF"/>
      </w:rPr>
      <w:t xml:space="preserve"> </w:t>
    </w:r>
    <w:r w:rsidR="008A05A3" w:rsidRPr="009E1AB8">
      <w:rPr>
        <w:rFonts w:ascii="Arial" w:hAnsi="Arial" w:cs="Arial"/>
        <w:b/>
        <w:color w:val="FFFFFF"/>
      </w:rPr>
      <w:t>202</w:t>
    </w:r>
    <w:r w:rsidR="00947568" w:rsidRPr="009E1AB8">
      <w:rPr>
        <w:rFonts w:ascii="Arial" w:hAnsi="Arial" w:cs="Arial"/>
        <w:b/>
        <w:color w:val="FFFFFF"/>
      </w:rPr>
      <w:t>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5D65307E"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0236B5"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5B756" w14:textId="77777777" w:rsidR="00BC232B" w:rsidRDefault="00BC232B">
      <w:r>
        <w:separator/>
      </w:r>
    </w:p>
  </w:footnote>
  <w:footnote w:type="continuationSeparator" w:id="0">
    <w:p w14:paraId="6157CDCE" w14:textId="77777777" w:rsidR="00BC232B" w:rsidRDefault="00BC232B">
      <w:r>
        <w:continuationSeparator/>
      </w:r>
    </w:p>
  </w:footnote>
  <w:footnote w:id="1">
    <w:p w14:paraId="04D01BAE"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EC2977C"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4A3A4F81"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750C17A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6334"/>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3F3971"/>
    <w:multiLevelType w:val="hybridMultilevel"/>
    <w:tmpl w:val="076C180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2F158A"/>
    <w:multiLevelType w:val="hybridMultilevel"/>
    <w:tmpl w:val="257437D4"/>
    <w:lvl w:ilvl="0" w:tplc="6526B8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0"/>
  </w:num>
  <w:num w:numId="8" w16cid:durableId="325981004">
    <w:abstractNumId w:val="8"/>
  </w:num>
  <w:num w:numId="9" w16cid:durableId="100495664">
    <w:abstractNumId w:val="7"/>
  </w:num>
  <w:num w:numId="10" w16cid:durableId="110441980">
    <w:abstractNumId w:val="3"/>
  </w:num>
  <w:num w:numId="11" w16cid:durableId="840238579">
    <w:abstractNumId w:val="4"/>
  </w:num>
  <w:num w:numId="12" w16cid:durableId="1835143130">
    <w:abstractNumId w:val="9"/>
  </w:num>
  <w:num w:numId="13" w16cid:durableId="1520116512">
    <w:abstractNumId w:val="6"/>
  </w:num>
  <w:num w:numId="14" w16cid:durableId="11693711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A3"/>
    <w:rsid w:val="00014D10"/>
    <w:rsid w:val="00021788"/>
    <w:rsid w:val="00037426"/>
    <w:rsid w:val="0006119A"/>
    <w:rsid w:val="00062935"/>
    <w:rsid w:val="000C415E"/>
    <w:rsid w:val="000D1092"/>
    <w:rsid w:val="000D43EE"/>
    <w:rsid w:val="000F5A82"/>
    <w:rsid w:val="0010681E"/>
    <w:rsid w:val="00112BA6"/>
    <w:rsid w:val="00136A13"/>
    <w:rsid w:val="0016087B"/>
    <w:rsid w:val="00166915"/>
    <w:rsid w:val="001759F4"/>
    <w:rsid w:val="001A35E9"/>
    <w:rsid w:val="001B706D"/>
    <w:rsid w:val="001C2556"/>
    <w:rsid w:val="001D471D"/>
    <w:rsid w:val="001F6217"/>
    <w:rsid w:val="00213CDB"/>
    <w:rsid w:val="00233105"/>
    <w:rsid w:val="0024098E"/>
    <w:rsid w:val="002571F0"/>
    <w:rsid w:val="00290D4D"/>
    <w:rsid w:val="002B4073"/>
    <w:rsid w:val="002D273A"/>
    <w:rsid w:val="002D2DE1"/>
    <w:rsid w:val="002D4572"/>
    <w:rsid w:val="002E7E5F"/>
    <w:rsid w:val="002F10F8"/>
    <w:rsid w:val="003038BD"/>
    <w:rsid w:val="00306EFA"/>
    <w:rsid w:val="00326DEA"/>
    <w:rsid w:val="00337D50"/>
    <w:rsid w:val="00353F38"/>
    <w:rsid w:val="00366CC3"/>
    <w:rsid w:val="003754EE"/>
    <w:rsid w:val="0038598C"/>
    <w:rsid w:val="003A2A61"/>
    <w:rsid w:val="003C10F8"/>
    <w:rsid w:val="003C374B"/>
    <w:rsid w:val="003C420C"/>
    <w:rsid w:val="003D734F"/>
    <w:rsid w:val="003F10B2"/>
    <w:rsid w:val="003F2FA2"/>
    <w:rsid w:val="003F7CC4"/>
    <w:rsid w:val="00424BE1"/>
    <w:rsid w:val="00432D3C"/>
    <w:rsid w:val="0043601A"/>
    <w:rsid w:val="00451624"/>
    <w:rsid w:val="004C2E0D"/>
    <w:rsid w:val="004D44EB"/>
    <w:rsid w:val="004E347D"/>
    <w:rsid w:val="00502AB3"/>
    <w:rsid w:val="00510BA3"/>
    <w:rsid w:val="00516A87"/>
    <w:rsid w:val="0052468E"/>
    <w:rsid w:val="005435D2"/>
    <w:rsid w:val="0056613F"/>
    <w:rsid w:val="0056757F"/>
    <w:rsid w:val="0059545B"/>
    <w:rsid w:val="005B30B1"/>
    <w:rsid w:val="005B479A"/>
    <w:rsid w:val="005F2F62"/>
    <w:rsid w:val="00637571"/>
    <w:rsid w:val="00647A06"/>
    <w:rsid w:val="006562D5"/>
    <w:rsid w:val="00663353"/>
    <w:rsid w:val="00670C95"/>
    <w:rsid w:val="00690372"/>
    <w:rsid w:val="006C6FEA"/>
    <w:rsid w:val="006D61C9"/>
    <w:rsid w:val="006E6DD5"/>
    <w:rsid w:val="007231A0"/>
    <w:rsid w:val="00745FF4"/>
    <w:rsid w:val="007516E4"/>
    <w:rsid w:val="00774652"/>
    <w:rsid w:val="0077493F"/>
    <w:rsid w:val="00784C44"/>
    <w:rsid w:val="007C10BB"/>
    <w:rsid w:val="007C4BD7"/>
    <w:rsid w:val="007E32C3"/>
    <w:rsid w:val="007E3867"/>
    <w:rsid w:val="00814030"/>
    <w:rsid w:val="008233BB"/>
    <w:rsid w:val="008342D3"/>
    <w:rsid w:val="00842E28"/>
    <w:rsid w:val="008538E7"/>
    <w:rsid w:val="008549D1"/>
    <w:rsid w:val="00861860"/>
    <w:rsid w:val="008718F4"/>
    <w:rsid w:val="0087339C"/>
    <w:rsid w:val="00895BA5"/>
    <w:rsid w:val="008A05A3"/>
    <w:rsid w:val="008C0A9E"/>
    <w:rsid w:val="008D0C6D"/>
    <w:rsid w:val="008D4AF5"/>
    <w:rsid w:val="008F355B"/>
    <w:rsid w:val="008F3890"/>
    <w:rsid w:val="009059B1"/>
    <w:rsid w:val="00914273"/>
    <w:rsid w:val="00917D34"/>
    <w:rsid w:val="009226E1"/>
    <w:rsid w:val="009252F7"/>
    <w:rsid w:val="00937778"/>
    <w:rsid w:val="00947568"/>
    <w:rsid w:val="00984393"/>
    <w:rsid w:val="0098465C"/>
    <w:rsid w:val="00990FBE"/>
    <w:rsid w:val="009C224B"/>
    <w:rsid w:val="009E1AB8"/>
    <w:rsid w:val="00A05C8C"/>
    <w:rsid w:val="00A111F0"/>
    <w:rsid w:val="00A261D3"/>
    <w:rsid w:val="00A2644B"/>
    <w:rsid w:val="00A81E5A"/>
    <w:rsid w:val="00A9510A"/>
    <w:rsid w:val="00AA2A6D"/>
    <w:rsid w:val="00AB4E80"/>
    <w:rsid w:val="00AB64C9"/>
    <w:rsid w:val="00AD03CB"/>
    <w:rsid w:val="00AE4460"/>
    <w:rsid w:val="00AE6787"/>
    <w:rsid w:val="00AF089B"/>
    <w:rsid w:val="00AF2405"/>
    <w:rsid w:val="00B017BE"/>
    <w:rsid w:val="00B51008"/>
    <w:rsid w:val="00BB11DD"/>
    <w:rsid w:val="00BC232B"/>
    <w:rsid w:val="00BD1439"/>
    <w:rsid w:val="00BD171A"/>
    <w:rsid w:val="00BD380A"/>
    <w:rsid w:val="00BD7DF1"/>
    <w:rsid w:val="00BF15EE"/>
    <w:rsid w:val="00BF389D"/>
    <w:rsid w:val="00C112BD"/>
    <w:rsid w:val="00C3551A"/>
    <w:rsid w:val="00C66F5A"/>
    <w:rsid w:val="00C9306D"/>
    <w:rsid w:val="00CA1FC9"/>
    <w:rsid w:val="00CC3D81"/>
    <w:rsid w:val="00CC75B4"/>
    <w:rsid w:val="00CE368B"/>
    <w:rsid w:val="00CE66F5"/>
    <w:rsid w:val="00CF037C"/>
    <w:rsid w:val="00D0235C"/>
    <w:rsid w:val="00D04C02"/>
    <w:rsid w:val="00D10752"/>
    <w:rsid w:val="00D1273F"/>
    <w:rsid w:val="00D3697A"/>
    <w:rsid w:val="00D37266"/>
    <w:rsid w:val="00D474FB"/>
    <w:rsid w:val="00D65F6C"/>
    <w:rsid w:val="00D6694C"/>
    <w:rsid w:val="00D74533"/>
    <w:rsid w:val="00D84AFF"/>
    <w:rsid w:val="00D90AB3"/>
    <w:rsid w:val="00D92121"/>
    <w:rsid w:val="00DF7347"/>
    <w:rsid w:val="00E346FA"/>
    <w:rsid w:val="00E36137"/>
    <w:rsid w:val="00E466F1"/>
    <w:rsid w:val="00E632E6"/>
    <w:rsid w:val="00E67202"/>
    <w:rsid w:val="00E712C2"/>
    <w:rsid w:val="00E87C56"/>
    <w:rsid w:val="00EB7EA7"/>
    <w:rsid w:val="00EE4A1B"/>
    <w:rsid w:val="00F035F1"/>
    <w:rsid w:val="00F0586D"/>
    <w:rsid w:val="00F162BE"/>
    <w:rsid w:val="00F167AD"/>
    <w:rsid w:val="00F2153E"/>
    <w:rsid w:val="00F43BBC"/>
    <w:rsid w:val="00F805B4"/>
    <w:rsid w:val="00F85387"/>
    <w:rsid w:val="00F86D2A"/>
    <w:rsid w:val="00FA25DC"/>
    <w:rsid w:val="00FA6646"/>
    <w:rsid w:val="00FB2EFD"/>
    <w:rsid w:val="00FD25E1"/>
    <w:rsid w:val="00FF08D5"/>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8FFB00"/>
  <w15:chartTrackingRefBased/>
  <w15:docId w15:val="{724C1A38-BC9B-4BE3-9213-595E18E65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062935"/>
    <w:pPr>
      <w:autoSpaceDE w:val="0"/>
      <w:autoSpaceDN w:val="0"/>
      <w:adjustRightInd w:val="0"/>
    </w:pPr>
    <w:rPr>
      <w:rFonts w:ascii="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www.economie.gouv.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cidTexte=LEGITEXT000006072050&amp;idArticle=LEGIARTI0000069034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www.marches-publics.gouv.fr"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oter" Target="footer1.xml"/><Relationship Id="rId8"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38</TotalTime>
  <Pages>11</Pages>
  <Words>4532</Words>
  <Characters>24926</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29400</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ROMAGNY Laurence</cp:lastModifiedBy>
  <cp:revision>96</cp:revision>
  <cp:lastPrinted>2023-09-26T08:15:00Z</cp:lastPrinted>
  <dcterms:created xsi:type="dcterms:W3CDTF">2025-06-26T11:45:00Z</dcterms:created>
  <dcterms:modified xsi:type="dcterms:W3CDTF">2026-02-23T14:02:00Z</dcterms:modified>
</cp:coreProperties>
</file>