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ATTR</w:t>
      </w:r>
      <w:bookmarkStart w:id="0" w:name="_GoBack"/>
      <w:bookmarkEnd w:id="0"/>
      <w:r w:rsidR="00E47798">
        <w:rPr>
          <w:sz w:val="18"/>
          <w:szCs w:val="18"/>
        </w:rPr>
        <w:t xml:space="preserve">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167EAC" w:rsidRDefault="00167EAC" w:rsidP="00E3479B">
      <w:pPr>
        <w:tabs>
          <w:tab w:val="left" w:pos="426"/>
          <w:tab w:val="left" w:pos="851"/>
        </w:tabs>
        <w:jc w:val="both"/>
        <w:rPr>
          <w:rFonts w:ascii="Arial" w:hAnsi="Arial" w:cs="Arial"/>
          <w:b/>
          <w:lang w:val="en-GB"/>
        </w:rPr>
      </w:pPr>
      <w:r w:rsidRPr="00167EAC">
        <w:rPr>
          <w:rFonts w:ascii="Arial" w:hAnsi="Arial" w:cs="Arial"/>
          <w:b/>
          <w:lang w:val="en-GB"/>
        </w:rPr>
        <w:t xml:space="preserve">Ght_EFG_2026-042_AOO_Mad Fauteuils </w:t>
      </w:r>
      <w:proofErr w:type="spellStart"/>
      <w:r w:rsidRPr="00167EAC">
        <w:rPr>
          <w:rFonts w:ascii="Arial" w:hAnsi="Arial" w:cs="Arial"/>
          <w:b/>
          <w:lang w:val="en-GB"/>
        </w:rPr>
        <w:t>Roulants</w:t>
      </w:r>
      <w:proofErr w:type="spellEnd"/>
      <w:r w:rsidRPr="00167EAC">
        <w:rPr>
          <w:rFonts w:ascii="Arial" w:hAnsi="Arial" w:cs="Arial"/>
          <w:b/>
          <w:lang w:val="en-GB"/>
        </w:rPr>
        <w:t xml:space="preserve"> Libre-</w:t>
      </w:r>
      <w:proofErr w:type="spellStart"/>
      <w:r w:rsidRPr="00167EAC">
        <w:rPr>
          <w:rFonts w:ascii="Arial" w:hAnsi="Arial" w:cs="Arial"/>
          <w:b/>
          <w:lang w:val="en-GB"/>
        </w:rPr>
        <w:t>Service_CHU</w:t>
      </w:r>
      <w:proofErr w:type="spellEnd"/>
    </w:p>
    <w:p w:rsidR="00167EAC" w:rsidRPr="00E3479B" w:rsidRDefault="00167EA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167EAC">
        <w:rPr>
          <w:rFonts w:ascii="Arial" w:hAnsi="Arial" w:cs="Arial"/>
        </w:rPr>
      </w:r>
      <w:r w:rsidR="00167EAC">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167EA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167EAC">
        <w:rPr>
          <w:rFonts w:ascii="Arial" w:hAnsi="Arial" w:cs="Arial"/>
        </w:rPr>
      </w:r>
      <w:r w:rsidR="00167EA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67EAC">
        <w:rPr>
          <w:rFonts w:ascii="Arial" w:hAnsi="Arial" w:cs="Arial"/>
        </w:rPr>
      </w:r>
      <w:r w:rsidR="00167EA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167EA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167EAC" w:rsidRDefault="009B1CD0" w:rsidP="00B91214">
      <w:pPr>
        <w:numPr>
          <w:ilvl w:val="0"/>
          <w:numId w:val="8"/>
        </w:numPr>
        <w:tabs>
          <w:tab w:val="left" w:pos="851"/>
        </w:tabs>
        <w:spacing w:before="120"/>
        <w:jc w:val="both"/>
        <w:rPr>
          <w:lang w:val="en-US"/>
        </w:rPr>
      </w:pPr>
      <w:r w:rsidRPr="00167EAC">
        <w:rPr>
          <w:rFonts w:ascii="Arial" w:hAnsi="Arial" w:cs="Arial"/>
          <w:lang w:val="en-GB"/>
        </w:rPr>
        <w:t>CCAP n°</w:t>
      </w:r>
      <w:r w:rsidR="00DF501F" w:rsidRPr="00167EAC">
        <w:rPr>
          <w:rFonts w:ascii="Arial" w:hAnsi="Arial" w:cs="Arial"/>
          <w:lang w:val="en-GB"/>
        </w:rPr>
        <w:t> </w:t>
      </w:r>
      <w:r w:rsidR="00167EAC" w:rsidRPr="00167EAC">
        <w:rPr>
          <w:rFonts w:ascii="Arial" w:hAnsi="Arial" w:cs="Arial"/>
          <w:lang w:val="en-GB"/>
        </w:rPr>
        <w:t>2026-042</w:t>
      </w:r>
    </w:p>
    <w:p w:rsidR="009B1CD0" w:rsidRPr="00167EAC" w:rsidRDefault="009B1CD0" w:rsidP="00B91214">
      <w:pPr>
        <w:numPr>
          <w:ilvl w:val="0"/>
          <w:numId w:val="8"/>
        </w:numPr>
        <w:tabs>
          <w:tab w:val="left" w:pos="851"/>
        </w:tabs>
        <w:spacing w:before="120"/>
        <w:jc w:val="both"/>
        <w:rPr>
          <w:lang w:val="en-US"/>
        </w:rPr>
      </w:pPr>
      <w:r w:rsidRPr="00167EAC">
        <w:rPr>
          <w:rFonts w:ascii="Arial" w:hAnsi="Arial" w:cs="Arial"/>
          <w:lang w:val="en-GB"/>
        </w:rPr>
        <w:t>CCAG</w:t>
      </w:r>
      <w:r w:rsidR="00FE3FAF" w:rsidRPr="00167EAC">
        <w:rPr>
          <w:rFonts w:ascii="Arial" w:hAnsi="Arial" w:cs="Arial"/>
          <w:lang w:val="en-GB"/>
        </w:rPr>
        <w:t>-</w:t>
      </w:r>
      <w:r w:rsidR="00167EAC" w:rsidRPr="00167EAC">
        <w:rPr>
          <w:rFonts w:ascii="Arial" w:hAnsi="Arial" w:cs="Arial"/>
          <w:lang w:val="en-GB"/>
        </w:rPr>
        <w:t>FCS</w:t>
      </w:r>
    </w:p>
    <w:p w:rsidR="00FE3FAF" w:rsidRPr="00167EAC" w:rsidRDefault="009B1CD0" w:rsidP="00FE3FAF">
      <w:pPr>
        <w:numPr>
          <w:ilvl w:val="0"/>
          <w:numId w:val="8"/>
        </w:numPr>
        <w:tabs>
          <w:tab w:val="left" w:pos="851"/>
        </w:tabs>
        <w:spacing w:before="120"/>
        <w:jc w:val="both"/>
        <w:rPr>
          <w:lang w:val="en-US"/>
        </w:rPr>
      </w:pPr>
      <w:r w:rsidRPr="00167EAC">
        <w:rPr>
          <w:rFonts w:ascii="Arial" w:hAnsi="Arial" w:cs="Arial"/>
          <w:lang w:val="en-GB"/>
        </w:rPr>
        <w:t>CCTP n°</w:t>
      </w:r>
      <w:r w:rsidR="00DF501F" w:rsidRPr="00167EAC">
        <w:rPr>
          <w:rFonts w:ascii="Arial" w:hAnsi="Arial" w:cs="Arial"/>
          <w:lang w:val="en-GB"/>
        </w:rPr>
        <w:t> </w:t>
      </w:r>
      <w:r w:rsidR="00167EAC" w:rsidRPr="00167EAC">
        <w:rPr>
          <w:rFonts w:ascii="Arial" w:hAnsi="Arial" w:cs="Arial"/>
          <w:lang w:val="en-GB"/>
        </w:rPr>
        <w:t>2026-042</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67EA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67EA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7EA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67EA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67EA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67EAC"/>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EB8A596"/>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F633E-A39B-4155-8928-B26EEBA6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1603</TotalTime>
  <Pages>6</Pages>
  <Words>2159</Words>
  <Characters>11877</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14008</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2026-02-09T12:33:00Z</dcterms:modified>
</cp:coreProperties>
</file>