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CD4C9"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413237CA" wp14:editId="3E9309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ACC160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29EC4AB4" wp14:editId="68FAA292">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01D267"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C4AB4"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301D267" w14:textId="77777777" w:rsidR="00F162BE" w:rsidRDefault="00F162BE"/>
                  </w:txbxContent>
                </v:textbox>
              </v:shape>
            </w:pict>
          </mc:Fallback>
        </mc:AlternateContent>
      </w:r>
    </w:p>
    <w:p w14:paraId="72762A36" w14:textId="77777777" w:rsidR="00D10752" w:rsidRPr="000F5A82" w:rsidRDefault="00D10752" w:rsidP="000F5A82">
      <w:pPr>
        <w:pStyle w:val="FicheTitre"/>
        <w:spacing w:before="0" w:after="0" w:line="240" w:lineRule="auto"/>
        <w:rPr>
          <w:rFonts w:ascii="Arial" w:hAnsi="Arial"/>
          <w:b w:val="0"/>
          <w:bCs/>
          <w:spacing w:val="50"/>
          <w:szCs w:val="17"/>
        </w:rPr>
      </w:pPr>
    </w:p>
    <w:p w14:paraId="3A3E5CBE"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F162BE">
          <w:footerReference w:type="default" r:id="rId12"/>
          <w:pgSz w:w="11906" w:h="16838" w:code="9"/>
          <w:pgMar w:top="1134" w:right="1134" w:bottom="1021" w:left="1134" w:header="1247" w:footer="680" w:gutter="0"/>
          <w:cols w:space="720"/>
          <w:docGrid w:linePitch="360"/>
        </w:sectPr>
      </w:pPr>
    </w:p>
    <w:p w14:paraId="0578BA12" w14:textId="77777777" w:rsidR="00CC75B4" w:rsidRDefault="00CC75B4" w:rsidP="000F5A82">
      <w:pPr>
        <w:jc w:val="both"/>
        <w:rPr>
          <w:rFonts w:ascii="Arial" w:hAnsi="Arial" w:cs="Arial"/>
          <w:sz w:val="12"/>
          <w:szCs w:val="12"/>
        </w:rPr>
      </w:pPr>
    </w:p>
    <w:p w14:paraId="0386FE3D" w14:textId="77777777" w:rsidR="00CC75B4" w:rsidRDefault="00CC75B4" w:rsidP="000F5A82">
      <w:pPr>
        <w:jc w:val="both"/>
        <w:rPr>
          <w:rFonts w:ascii="Arial" w:hAnsi="Arial" w:cs="Arial"/>
          <w:sz w:val="12"/>
          <w:szCs w:val="12"/>
        </w:rPr>
      </w:pPr>
    </w:p>
    <w:p w14:paraId="6CD41863" w14:textId="77777777" w:rsidR="00F162BE" w:rsidRDefault="00F162BE" w:rsidP="000F5A82">
      <w:pPr>
        <w:jc w:val="both"/>
        <w:rPr>
          <w:rFonts w:ascii="Arial" w:hAnsi="Arial" w:cs="Arial"/>
          <w:sz w:val="12"/>
          <w:szCs w:val="12"/>
        </w:rPr>
      </w:pPr>
    </w:p>
    <w:p w14:paraId="1FB890F1" w14:textId="77777777" w:rsidR="00F162BE" w:rsidRDefault="00F162BE" w:rsidP="000F5A82">
      <w:pPr>
        <w:jc w:val="both"/>
        <w:rPr>
          <w:rFonts w:ascii="Arial" w:hAnsi="Arial" w:cs="Arial"/>
          <w:sz w:val="12"/>
          <w:szCs w:val="12"/>
        </w:rPr>
      </w:pPr>
    </w:p>
    <w:p w14:paraId="069D3483" w14:textId="77777777" w:rsidR="00F162BE" w:rsidRDefault="00F162BE" w:rsidP="000F5A82">
      <w:pPr>
        <w:jc w:val="both"/>
        <w:rPr>
          <w:rFonts w:ascii="Arial" w:hAnsi="Arial" w:cs="Arial"/>
          <w:sz w:val="12"/>
          <w:szCs w:val="12"/>
        </w:rPr>
      </w:pPr>
    </w:p>
    <w:p w14:paraId="57F43997" w14:textId="77777777" w:rsidR="00F162BE" w:rsidRDefault="00F162BE" w:rsidP="000F5A82">
      <w:pPr>
        <w:jc w:val="both"/>
        <w:rPr>
          <w:rFonts w:ascii="Arial" w:hAnsi="Arial" w:cs="Arial"/>
          <w:sz w:val="12"/>
          <w:szCs w:val="12"/>
        </w:rPr>
      </w:pPr>
    </w:p>
    <w:p w14:paraId="4F5231F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9B71A17" w14:textId="77777777" w:rsidTr="003F7CC4">
        <w:trPr>
          <w:trHeight w:val="1134"/>
        </w:trPr>
        <w:tc>
          <w:tcPr>
            <w:tcW w:w="8902" w:type="dxa"/>
            <w:shd w:val="clear" w:color="auto" w:fill="2F5496"/>
            <w:vAlign w:val="center"/>
          </w:tcPr>
          <w:p w14:paraId="1F52CD75"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6A0D25A"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2B2A029"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070ABFD" w14:textId="77777777" w:rsidR="00CC75B4" w:rsidRPr="00F167AD" w:rsidRDefault="00CC75B4" w:rsidP="000F5A82">
      <w:pPr>
        <w:jc w:val="both"/>
        <w:rPr>
          <w:rFonts w:ascii="Arial" w:hAnsi="Arial" w:cs="Arial"/>
          <w:sz w:val="12"/>
          <w:szCs w:val="12"/>
        </w:rPr>
      </w:pPr>
    </w:p>
    <w:p w14:paraId="3D82D543" w14:textId="76CC8488" w:rsidR="00D10752" w:rsidRPr="000F5A82" w:rsidRDefault="00C66F5A" w:rsidP="00A361E5">
      <w:pPr>
        <w:pStyle w:val="Titre2"/>
        <w:ind w:right="83"/>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w:t>
      </w:r>
      <w:r w:rsidR="00A361E5">
        <w:rPr>
          <w:rFonts w:ascii="Arial" w:hAnsi="Arial" w:cs="Arial"/>
          <w:b w:val="0"/>
          <w:i/>
          <w:sz w:val="18"/>
          <w:szCs w:val="18"/>
        </w:rPr>
        <w:t> </w:t>
      </w:r>
      <w:r w:rsidRPr="000F5A82">
        <w:rPr>
          <w:rFonts w:ascii="Arial" w:hAnsi="Arial" w:cs="Arial"/>
          <w:b w:val="0"/>
          <w:i/>
          <w:sz w:val="18"/>
          <w:szCs w:val="18"/>
        </w:rPr>
        <w:t>accords-cadres) à l'appui de leur candidature (formulaire DC1).</w:t>
      </w:r>
    </w:p>
    <w:p w14:paraId="5F3C48B3" w14:textId="77777777" w:rsidR="00D10752" w:rsidRPr="00E97AE1" w:rsidRDefault="00C66F5A" w:rsidP="00037426">
      <w:pPr>
        <w:pStyle w:val="Titre2"/>
        <w:jc w:val="both"/>
        <w:rPr>
          <w:rFonts w:ascii="Arial" w:hAnsi="Arial" w:cs="Arial"/>
          <w:b w:val="0"/>
          <w:i/>
          <w:sz w:val="18"/>
          <w:szCs w:val="18"/>
        </w:rPr>
      </w:pPr>
      <w:r w:rsidRPr="00E97AE1">
        <w:rPr>
          <w:rFonts w:ascii="Arial" w:hAnsi="Arial" w:cs="Arial"/>
          <w:b w:val="0"/>
          <w:i/>
          <w:sz w:val="18"/>
          <w:szCs w:val="18"/>
        </w:rPr>
        <w:t>En cas d’allotissement, ce document doit être fourni pour chacun des lots de la consultation.</w:t>
      </w:r>
    </w:p>
    <w:p w14:paraId="26BDE14E"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5D7944DA" w14:textId="77777777" w:rsidR="00D10752" w:rsidRPr="000F5A82" w:rsidRDefault="00C66F5A" w:rsidP="00A361E5">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10533F08" w14:textId="77777777" w:rsidR="00D10752" w:rsidRPr="000F5A82" w:rsidRDefault="00C66F5A" w:rsidP="00A361E5">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4A5D598" w14:textId="77777777" w:rsidR="000F5A82" w:rsidRPr="0097572C" w:rsidRDefault="000F5A82" w:rsidP="000F5A82">
      <w:pPr>
        <w:rPr>
          <w:rFonts w:ascii="Arial" w:hAnsi="Arial" w:cs="Arial"/>
          <w:iCs/>
          <w:sz w:val="30"/>
          <w:szCs w:val="30"/>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2A07100" w14:textId="77777777" w:rsidTr="0043601A">
        <w:tc>
          <w:tcPr>
            <w:tcW w:w="9852" w:type="dxa"/>
            <w:shd w:val="clear" w:color="auto" w:fill="465F9D"/>
            <w:vAlign w:val="center"/>
          </w:tcPr>
          <w:p w14:paraId="49001131"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001BCB92" w14:textId="77777777" w:rsidR="00D10752" w:rsidRDefault="00D10752" w:rsidP="000F5A82">
      <w:pPr>
        <w:rPr>
          <w:rFonts w:ascii="Arial" w:hAnsi="Arial" w:cs="Arial"/>
          <w:b/>
          <w:bCs/>
        </w:rPr>
      </w:pPr>
    </w:p>
    <w:p w14:paraId="455D46DA"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30881C2D" w14:textId="54692153" w:rsidR="00E97AE1" w:rsidRDefault="00037426" w:rsidP="00037426">
      <w:pPr>
        <w:tabs>
          <w:tab w:val="left" w:pos="1134"/>
        </w:tabs>
        <w:jc w:val="both"/>
        <w:rPr>
          <w:rFonts w:ascii="Arial" w:hAnsi="Arial" w:cs="Arial"/>
          <w:b/>
          <w:bCs/>
        </w:rPr>
      </w:pPr>
      <w:r w:rsidRPr="00A727ED">
        <w:rPr>
          <w:rFonts w:ascii="Arial" w:hAnsi="Arial" w:cs="Arial"/>
          <w:b/>
          <w:bCs/>
        </w:rPr>
        <w:t>14 rue de la Haye</w:t>
      </w:r>
    </w:p>
    <w:p w14:paraId="74D1F214" w14:textId="45BAF64F"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3540D71D"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1389321A"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1153DCA0"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59439D0C"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3DAB82AC" w14:textId="77777777" w:rsidR="0030439A" w:rsidRPr="00CB7D22" w:rsidRDefault="0030439A" w:rsidP="0030439A">
      <w:pPr>
        <w:pStyle w:val="En-tte"/>
        <w:tabs>
          <w:tab w:val="clear" w:pos="4536"/>
          <w:tab w:val="clear" w:pos="9072"/>
        </w:tabs>
        <w:rPr>
          <w:rFonts w:ascii="Arial" w:hAnsi="Arial" w:cs="Arial"/>
        </w:rPr>
      </w:pPr>
    </w:p>
    <w:p w14:paraId="77C0C2DE" w14:textId="77777777" w:rsidR="0030439A" w:rsidRDefault="0030439A" w:rsidP="0030439A">
      <w:pPr>
        <w:pStyle w:val="ParagrapheIndent2"/>
        <w:ind w:right="-626"/>
        <w:jc w:val="both"/>
        <w:rPr>
          <w:color w:val="000000"/>
          <w:lang w:val="fr-FR"/>
        </w:rPr>
      </w:pPr>
      <w:bookmarkStart w:id="0" w:name="_Hlk8916164"/>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0"/>
      <w:r w:rsidRPr="00E62CA8">
        <w:rPr>
          <w:b/>
          <w:bCs/>
          <w:lang w:val="fr-FR"/>
        </w:rPr>
        <w:t xml:space="preserve"> </w:t>
      </w:r>
      <w:r w:rsidRPr="00FD2DCF">
        <w:rPr>
          <w:b/>
          <w:bCs/>
          <w:lang w:val="fr-FR"/>
        </w:rPr>
        <w:t xml:space="preserve">Appel d’offre ouvert </w:t>
      </w:r>
      <w:r w:rsidRPr="002F39DD">
        <w:rPr>
          <w:lang w:val="fr-FR"/>
        </w:rPr>
        <w:t>en</w:t>
      </w:r>
      <w:r w:rsidRPr="00FD2DCF">
        <w:rPr>
          <w:b/>
          <w:bCs/>
          <w:lang w:val="fr-FR"/>
        </w:rPr>
        <w:t xml:space="preserve"> </w:t>
      </w:r>
      <w:r w:rsidRPr="00173455">
        <w:rPr>
          <w:lang w:val="fr-FR"/>
        </w:rPr>
        <w:t>application des</w:t>
      </w:r>
      <w:r w:rsidRPr="000B0AAF">
        <w:rPr>
          <w:color w:val="000000"/>
          <w:lang w:val="fr-FR"/>
        </w:rPr>
        <w:t xml:space="preserve"> articles L.2124-2, R.2124-2 1° et R.2161-2 à R.2161-5 </w:t>
      </w:r>
    </w:p>
    <w:p w14:paraId="3900BC4E" w14:textId="77777777" w:rsidR="0030439A" w:rsidRDefault="0030439A" w:rsidP="0030439A">
      <w:pPr>
        <w:pStyle w:val="ParagrapheIndent2"/>
        <w:ind w:right="225"/>
        <w:jc w:val="both"/>
        <w:rPr>
          <w:color w:val="000000"/>
          <w:lang w:val="fr-FR"/>
        </w:rPr>
      </w:pPr>
      <w:r>
        <w:rPr>
          <w:color w:val="000000"/>
          <w:lang w:val="fr-FR"/>
        </w:rPr>
        <w:t xml:space="preserve">                         </w:t>
      </w:r>
      <w:r w:rsidRPr="000B0AAF">
        <w:rPr>
          <w:color w:val="000000"/>
          <w:lang w:val="fr-FR"/>
        </w:rPr>
        <w:t>du Code de la commande publique.</w:t>
      </w:r>
    </w:p>
    <w:p w14:paraId="6C44C756" w14:textId="77777777" w:rsidR="0030439A" w:rsidRPr="00FD2DCF" w:rsidRDefault="0030439A" w:rsidP="0030439A">
      <w:pPr>
        <w:rPr>
          <w:lang w:eastAsia="en-US"/>
        </w:rPr>
      </w:pPr>
    </w:p>
    <w:p w14:paraId="25A027A1" w14:textId="77777777" w:rsidR="0030439A" w:rsidRPr="00CB7D22" w:rsidRDefault="0030439A" w:rsidP="0030439A">
      <w:pPr>
        <w:keepNext/>
        <w:ind w:left="993" w:right="367" w:hanging="993"/>
        <w:jc w:val="both"/>
        <w:outlineLvl w:val="1"/>
        <w:rPr>
          <w:rFonts w:ascii="Arial" w:hAnsi="Arial" w:cs="Arial"/>
          <w:color w:val="000000"/>
        </w:rPr>
      </w:pPr>
      <w:bookmarkStart w:id="1" w:name="_Toc70599823"/>
      <w:r w:rsidRPr="00B73C73">
        <w:rPr>
          <w:rFonts w:ascii="Arial" w:hAnsi="Arial" w:cs="Arial"/>
          <w:b/>
          <w:bCs/>
          <w:color w:val="66CCFF"/>
          <w:spacing w:val="-10"/>
          <w:position w:val="-2"/>
        </w:rPr>
        <w:sym w:font="Wingdings" w:char="F06E"/>
      </w:r>
      <w:r w:rsidRPr="00B73C73">
        <w:rPr>
          <w:rFonts w:ascii="Arial" w:hAnsi="Arial" w:cs="Arial"/>
          <w:b/>
          <w:bCs/>
          <w:spacing w:val="-10"/>
          <w:position w:val="-2"/>
        </w:rPr>
        <w:t xml:space="preserve"> </w:t>
      </w:r>
      <w:bookmarkEnd w:id="1"/>
      <w:r w:rsidRPr="00B73C73">
        <w:rPr>
          <w:rFonts w:ascii="Arial" w:eastAsia="Arial" w:hAnsi="Arial" w:cs="Arial"/>
          <w:b/>
          <w:bCs/>
          <w:color w:val="000000"/>
          <w:u w:val="single"/>
        </w:rPr>
        <w:t>Forme</w:t>
      </w:r>
      <w:r w:rsidRPr="00B73C73">
        <w:rPr>
          <w:rFonts w:ascii="Arial" w:eastAsia="Arial" w:hAnsi="Arial" w:cs="Arial"/>
          <w:b/>
          <w:bCs/>
          <w:color w:val="000000"/>
        </w:rPr>
        <w:t> :</w:t>
      </w:r>
      <w:bookmarkStart w:id="2" w:name="ArtL2_AE-3-A4.3"/>
      <w:bookmarkEnd w:id="2"/>
      <w:r>
        <w:rPr>
          <w:rFonts w:ascii="Arial" w:eastAsia="Arial" w:hAnsi="Arial" w:cs="Arial"/>
          <w:b/>
          <w:bCs/>
          <w:color w:val="000000"/>
        </w:rPr>
        <w:t xml:space="preserve"> </w:t>
      </w:r>
      <w:r w:rsidRPr="002F39DD">
        <w:rPr>
          <w:rFonts w:ascii="Arial" w:hAnsi="Arial" w:cs="Arial"/>
          <w:b/>
          <w:bCs/>
        </w:rPr>
        <w:t xml:space="preserve">Accord-cadre </w:t>
      </w:r>
      <w:r w:rsidRPr="00CB7D22">
        <w:rPr>
          <w:rFonts w:ascii="Arial" w:hAnsi="Arial" w:cs="Arial"/>
          <w:b/>
          <w:bCs/>
        </w:rPr>
        <w:t xml:space="preserve">avec maximum à Marchés </w:t>
      </w:r>
      <w:r>
        <w:rPr>
          <w:rFonts w:ascii="Arial" w:hAnsi="Arial" w:cs="Arial"/>
          <w:b/>
          <w:bCs/>
        </w:rPr>
        <w:t>S</w:t>
      </w:r>
      <w:r w:rsidRPr="00CB7D22">
        <w:rPr>
          <w:rFonts w:ascii="Arial" w:hAnsi="Arial" w:cs="Arial"/>
          <w:b/>
          <w:bCs/>
        </w:rPr>
        <w:t xml:space="preserve">ubséquents </w:t>
      </w:r>
      <w:r w:rsidRPr="00CB7D22">
        <w:rPr>
          <w:rFonts w:ascii="Arial" w:hAnsi="Arial" w:cs="Arial"/>
        </w:rPr>
        <w:t xml:space="preserve">en </w:t>
      </w:r>
      <w:r w:rsidRPr="00CB7D22">
        <w:rPr>
          <w:rFonts w:ascii="Arial" w:hAnsi="Arial" w:cs="Arial"/>
          <w:color w:val="000000"/>
        </w:rPr>
        <w:t>application des articles L.2125-1 1°, R.2162-1 à R.2162-12 du Code de la commande publique.</w:t>
      </w:r>
    </w:p>
    <w:p w14:paraId="062951A2" w14:textId="77777777" w:rsidR="00E97AE1" w:rsidRPr="0097572C" w:rsidRDefault="00E97AE1" w:rsidP="005503FC">
      <w:pPr>
        <w:jc w:val="both"/>
        <w:rPr>
          <w:rFonts w:ascii="Arial" w:hAnsi="Arial" w:cs="Arial"/>
          <w:bCs/>
        </w:rPr>
      </w:pPr>
    </w:p>
    <w:p w14:paraId="65792D78" w14:textId="77777777" w:rsidR="0097572C" w:rsidRPr="0097572C" w:rsidRDefault="0097572C" w:rsidP="005503FC">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503FC" w:rsidRPr="000F5A82" w14:paraId="5EEC96FB" w14:textId="77777777" w:rsidTr="00BA48DF">
        <w:tc>
          <w:tcPr>
            <w:tcW w:w="9852" w:type="dxa"/>
            <w:shd w:val="clear" w:color="auto" w:fill="465F9D"/>
            <w:vAlign w:val="center"/>
          </w:tcPr>
          <w:p w14:paraId="2F58060B" w14:textId="77777777" w:rsidR="005503FC" w:rsidRPr="000F5A82" w:rsidRDefault="005503FC" w:rsidP="00BA48DF">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de la consultation</w:t>
            </w:r>
          </w:p>
        </w:tc>
      </w:tr>
    </w:tbl>
    <w:p w14:paraId="356903DC" w14:textId="77777777" w:rsidR="005503FC" w:rsidRDefault="005503FC" w:rsidP="005503FC">
      <w:pPr>
        <w:pStyle w:val="fcase1ertab"/>
        <w:tabs>
          <w:tab w:val="clear" w:pos="426"/>
          <w:tab w:val="left" w:pos="0"/>
        </w:tabs>
        <w:ind w:left="0" w:firstLine="0"/>
        <w:rPr>
          <w:rFonts w:ascii="Arial" w:hAnsi="Arial" w:cs="Arial"/>
          <w:i/>
          <w:sz w:val="16"/>
          <w:szCs w:val="16"/>
        </w:rPr>
      </w:pPr>
    </w:p>
    <w:p w14:paraId="3E33D83F" w14:textId="77777777" w:rsidR="0030439A" w:rsidRDefault="0030439A" w:rsidP="005503FC">
      <w:pPr>
        <w:pStyle w:val="fcase1ertab"/>
        <w:tabs>
          <w:tab w:val="clear" w:pos="426"/>
          <w:tab w:val="left" w:pos="0"/>
        </w:tabs>
        <w:ind w:left="0" w:firstLine="0"/>
        <w:rPr>
          <w:rFonts w:ascii="Arial" w:hAnsi="Arial" w:cs="Arial"/>
          <w:i/>
          <w:sz w:val="16"/>
          <w:szCs w:val="16"/>
        </w:rPr>
      </w:pPr>
    </w:p>
    <w:p w14:paraId="3A18190A" w14:textId="3011CC9B" w:rsidR="0030439A" w:rsidRDefault="00A34228" w:rsidP="00A34228">
      <w:pPr>
        <w:ind w:left="-567" w:right="-200"/>
        <w:jc w:val="center"/>
        <w:rPr>
          <w:rFonts w:ascii="Arial" w:eastAsia="Arial" w:hAnsi="Arial" w:cs="Arial"/>
          <w:b/>
          <w:color w:val="0000FF"/>
          <w:sz w:val="28"/>
          <w:szCs w:val="28"/>
        </w:rPr>
      </w:pPr>
      <w:r w:rsidRPr="00524AA4">
        <w:rPr>
          <w:rFonts w:ascii="Arial" w:eastAsia="Arial" w:hAnsi="Arial" w:cs="Arial"/>
          <w:b/>
          <w:color w:val="0000FF"/>
          <w:sz w:val="28"/>
          <w:szCs w:val="28"/>
        </w:rPr>
        <w:t>Conception et aménagement de stands collectifs «</w:t>
      </w:r>
      <w:r w:rsidR="0097572C">
        <w:rPr>
          <w:rFonts w:ascii="Arial" w:eastAsia="Arial" w:hAnsi="Arial" w:cs="Arial"/>
          <w:b/>
          <w:color w:val="0000FF"/>
          <w:sz w:val="28"/>
          <w:szCs w:val="28"/>
        </w:rPr>
        <w:t> </w:t>
      </w:r>
      <w:r w:rsidRPr="00524AA4">
        <w:rPr>
          <w:rFonts w:ascii="Arial" w:eastAsia="Arial" w:hAnsi="Arial" w:cs="Arial"/>
          <w:b/>
          <w:color w:val="0000FF"/>
          <w:sz w:val="28"/>
          <w:szCs w:val="28"/>
        </w:rPr>
        <w:t>Grand Est</w:t>
      </w:r>
      <w:r w:rsidR="0097572C">
        <w:rPr>
          <w:rFonts w:ascii="Arial" w:eastAsia="Arial" w:hAnsi="Arial" w:cs="Arial"/>
          <w:b/>
          <w:color w:val="0000FF"/>
          <w:sz w:val="28"/>
          <w:szCs w:val="28"/>
        </w:rPr>
        <w:t> </w:t>
      </w:r>
      <w:r w:rsidRPr="00524AA4">
        <w:rPr>
          <w:rFonts w:ascii="Arial" w:eastAsia="Arial" w:hAnsi="Arial" w:cs="Arial"/>
          <w:b/>
          <w:color w:val="0000FF"/>
          <w:sz w:val="28"/>
          <w:szCs w:val="28"/>
        </w:rPr>
        <w:t xml:space="preserve">» </w:t>
      </w:r>
    </w:p>
    <w:p w14:paraId="2ED04C8E" w14:textId="59E51222" w:rsidR="00A34228" w:rsidRPr="00E62CA8" w:rsidRDefault="00A34228" w:rsidP="00A34228">
      <w:pPr>
        <w:ind w:left="-567" w:right="-200"/>
        <w:jc w:val="center"/>
        <w:rPr>
          <w:rFonts w:ascii="Arial" w:eastAsia="Arial" w:hAnsi="Arial" w:cs="Arial"/>
          <w:b/>
          <w:color w:val="0000FF"/>
          <w:sz w:val="28"/>
          <w:szCs w:val="28"/>
        </w:rPr>
      </w:pPr>
      <w:r w:rsidRPr="00524AA4">
        <w:rPr>
          <w:rFonts w:ascii="Arial" w:eastAsia="Arial" w:hAnsi="Arial" w:cs="Arial"/>
          <w:b/>
          <w:color w:val="0000FF"/>
          <w:sz w:val="28"/>
          <w:szCs w:val="28"/>
        </w:rPr>
        <w:t xml:space="preserve">sur les salons professionnels en France </w:t>
      </w:r>
    </w:p>
    <w:p w14:paraId="0815B99B" w14:textId="77777777" w:rsidR="00A34228" w:rsidRPr="0030439A" w:rsidRDefault="00A34228" w:rsidP="00A34228">
      <w:pPr>
        <w:jc w:val="center"/>
        <w:rPr>
          <w:rFonts w:ascii="Arial" w:hAnsi="Arial" w:cs="Arial"/>
          <w:b/>
          <w:bCs/>
          <w:sz w:val="22"/>
          <w:szCs w:val="22"/>
        </w:rPr>
      </w:pPr>
      <w:r w:rsidRPr="0030439A">
        <w:rPr>
          <w:rFonts w:ascii="Arial" w:hAnsi="Arial" w:cs="Arial"/>
          <w:b/>
          <w:bCs/>
          <w:sz w:val="22"/>
          <w:szCs w:val="22"/>
        </w:rPr>
        <w:t>Consultation n°2026/CONSU/08 du 9 février 2026</w:t>
      </w:r>
    </w:p>
    <w:p w14:paraId="6652ED6B" w14:textId="77777777" w:rsidR="005503FC" w:rsidRDefault="005503FC" w:rsidP="000F5A82">
      <w:pPr>
        <w:pStyle w:val="fcase1ertab"/>
        <w:tabs>
          <w:tab w:val="clear" w:pos="426"/>
          <w:tab w:val="left" w:pos="0"/>
        </w:tabs>
        <w:ind w:left="0" w:firstLine="0"/>
        <w:rPr>
          <w:rFonts w:ascii="Arial" w:hAnsi="Arial" w:cs="Arial"/>
          <w:i/>
          <w:sz w:val="16"/>
          <w:szCs w:val="16"/>
        </w:rPr>
      </w:pPr>
    </w:p>
    <w:p w14:paraId="34C20138" w14:textId="77777777" w:rsidR="00037426" w:rsidRDefault="00037426" w:rsidP="000F5A82">
      <w:pPr>
        <w:pStyle w:val="fcase1ertab"/>
        <w:tabs>
          <w:tab w:val="clear" w:pos="426"/>
          <w:tab w:val="left" w:pos="0"/>
        </w:tabs>
        <w:ind w:left="0" w:firstLine="0"/>
        <w:rPr>
          <w:rFonts w:ascii="Arial" w:hAnsi="Arial" w:cs="Arial"/>
          <w:i/>
          <w:sz w:val="16"/>
          <w:szCs w:val="16"/>
        </w:rPr>
      </w:pPr>
    </w:p>
    <w:p w14:paraId="35AB4C31" w14:textId="77777777" w:rsidR="000F5A82" w:rsidRDefault="000F5A82" w:rsidP="000F5A82">
      <w:pPr>
        <w:pStyle w:val="fcase1ertab"/>
        <w:tabs>
          <w:tab w:val="clear" w:pos="426"/>
          <w:tab w:val="left" w:pos="0"/>
        </w:tabs>
        <w:ind w:left="0" w:firstLine="0"/>
        <w:rPr>
          <w:rFonts w:ascii="Arial" w:hAnsi="Arial" w:cs="Arial"/>
          <w:i/>
          <w:sz w:val="16"/>
          <w:szCs w:val="16"/>
        </w:rPr>
      </w:pPr>
    </w:p>
    <w:p w14:paraId="0796C1F4" w14:textId="77777777" w:rsidR="000F5A82" w:rsidRDefault="000F5A82" w:rsidP="000F5A82">
      <w:pPr>
        <w:pStyle w:val="fcase1ertab"/>
        <w:tabs>
          <w:tab w:val="clear" w:pos="426"/>
          <w:tab w:val="left" w:pos="0"/>
        </w:tabs>
        <w:ind w:left="0" w:firstLine="0"/>
        <w:rPr>
          <w:rFonts w:ascii="Arial" w:hAnsi="Arial" w:cs="Arial"/>
          <w:i/>
          <w:sz w:val="16"/>
          <w:szCs w:val="16"/>
        </w:rPr>
      </w:pPr>
    </w:p>
    <w:p w14:paraId="3D9B726D" w14:textId="77777777" w:rsidR="001C2556" w:rsidRDefault="001C2556" w:rsidP="000F5A82">
      <w:pPr>
        <w:pStyle w:val="fcase1ertab"/>
        <w:tabs>
          <w:tab w:val="clear" w:pos="426"/>
          <w:tab w:val="left" w:pos="0"/>
        </w:tabs>
        <w:ind w:left="0" w:firstLine="0"/>
        <w:rPr>
          <w:rFonts w:ascii="Arial" w:hAnsi="Arial" w:cs="Arial"/>
          <w:i/>
          <w:sz w:val="16"/>
          <w:szCs w:val="16"/>
        </w:rPr>
        <w:sectPr w:rsidR="001C2556" w:rsidSect="004D44EB">
          <w:type w:val="continuous"/>
          <w:pgSz w:w="11906" w:h="16838" w:code="9"/>
          <w:pgMar w:top="1077" w:right="1021" w:bottom="1134" w:left="1021" w:header="624" w:footer="567" w:gutter="0"/>
          <w:cols w:space="720"/>
          <w:docGrid w:linePitch="360"/>
        </w:sectPr>
      </w:pPr>
    </w:p>
    <w:p w14:paraId="0F818FB3"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7872802B"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6E240080" w14:textId="77777777" w:rsidTr="0006119A">
        <w:trPr>
          <w:trHeight w:val="510"/>
        </w:trPr>
        <w:tc>
          <w:tcPr>
            <w:tcW w:w="9923" w:type="dxa"/>
            <w:shd w:val="clear" w:color="auto" w:fill="465F9D"/>
            <w:vAlign w:val="center"/>
          </w:tcPr>
          <w:p w14:paraId="5BABF006"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6342509" w14:textId="77777777" w:rsidR="00D10752" w:rsidRPr="000F5A82" w:rsidRDefault="00D10752" w:rsidP="000F5A82">
      <w:pPr>
        <w:pStyle w:val="Titre9"/>
        <w:numPr>
          <w:ilvl w:val="0"/>
          <w:numId w:val="0"/>
        </w:numPr>
        <w:rPr>
          <w:i w:val="0"/>
          <w:sz w:val="20"/>
        </w:rPr>
      </w:pPr>
    </w:p>
    <w:p w14:paraId="497DB1E5"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761E801F" w14:textId="77777777" w:rsidR="00D10752" w:rsidRPr="000F5A82" w:rsidRDefault="00D10752" w:rsidP="000F5A82">
      <w:pPr>
        <w:pStyle w:val="Titre9"/>
        <w:tabs>
          <w:tab w:val="num" w:pos="0"/>
        </w:tabs>
        <w:ind w:left="0"/>
        <w:jc w:val="both"/>
        <w:rPr>
          <w:i w:val="0"/>
          <w:iCs w:val="0"/>
          <w:sz w:val="20"/>
          <w:szCs w:val="20"/>
        </w:rPr>
      </w:pPr>
    </w:p>
    <w:p w14:paraId="0B260E9D"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4E0B5F7F" w14:textId="77777777" w:rsidR="00D10752" w:rsidRPr="000F5A82" w:rsidRDefault="00D10752" w:rsidP="000F5A82">
      <w:pPr>
        <w:jc w:val="both"/>
        <w:rPr>
          <w:rFonts w:ascii="Arial" w:hAnsi="Arial" w:cs="Arial"/>
          <w:b/>
          <w:bCs/>
        </w:rPr>
      </w:pPr>
    </w:p>
    <w:p w14:paraId="255B6966"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3EE734DD" w14:textId="77777777" w:rsidR="00D10752" w:rsidRDefault="00D10752" w:rsidP="000F5A82">
      <w:pPr>
        <w:rPr>
          <w:rFonts w:ascii="Arial" w:hAnsi="Arial" w:cs="Arial"/>
        </w:rPr>
      </w:pPr>
    </w:p>
    <w:p w14:paraId="46E3CEB6" w14:textId="77777777" w:rsidR="0043601A" w:rsidRDefault="0043601A" w:rsidP="000F5A82">
      <w:pPr>
        <w:rPr>
          <w:rFonts w:ascii="Arial" w:hAnsi="Arial" w:cs="Arial"/>
        </w:rPr>
      </w:pPr>
    </w:p>
    <w:p w14:paraId="2C7E0073" w14:textId="77777777" w:rsidR="00F85387" w:rsidRDefault="00F85387" w:rsidP="000F5A82">
      <w:pPr>
        <w:rPr>
          <w:rFonts w:ascii="Arial" w:hAnsi="Arial" w:cs="Arial"/>
        </w:rPr>
      </w:pPr>
    </w:p>
    <w:p w14:paraId="78E3F791" w14:textId="77777777" w:rsidR="0043601A" w:rsidRDefault="0043601A" w:rsidP="000F5A82">
      <w:pPr>
        <w:rPr>
          <w:rFonts w:ascii="Arial" w:hAnsi="Arial" w:cs="Arial"/>
        </w:rPr>
      </w:pPr>
    </w:p>
    <w:p w14:paraId="5C9D73EE" w14:textId="77777777" w:rsidR="00F85387" w:rsidRPr="000F5A82" w:rsidRDefault="00F85387" w:rsidP="000F5A82">
      <w:pPr>
        <w:rPr>
          <w:rFonts w:ascii="Arial" w:hAnsi="Arial" w:cs="Arial"/>
        </w:rPr>
      </w:pPr>
    </w:p>
    <w:p w14:paraId="1F754DDA" w14:textId="77777777" w:rsidR="00D10752" w:rsidRPr="000F5A82" w:rsidRDefault="00D10752" w:rsidP="000F5A82">
      <w:pPr>
        <w:rPr>
          <w:rFonts w:ascii="Arial" w:hAnsi="Arial" w:cs="Arial"/>
        </w:rPr>
      </w:pPr>
    </w:p>
    <w:p w14:paraId="7238563F"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7651959C" w14:textId="77777777" w:rsidR="00D10752" w:rsidRPr="000F5A82" w:rsidRDefault="00D10752" w:rsidP="000F5A82">
      <w:pPr>
        <w:rPr>
          <w:rFonts w:ascii="Arial" w:hAnsi="Arial" w:cs="Arial"/>
        </w:rPr>
      </w:pPr>
    </w:p>
    <w:p w14:paraId="32E58313" w14:textId="77777777" w:rsidR="00D10752" w:rsidRDefault="00D10752" w:rsidP="000F5A82">
      <w:pPr>
        <w:rPr>
          <w:rFonts w:ascii="Arial" w:hAnsi="Arial" w:cs="Arial"/>
        </w:rPr>
      </w:pPr>
    </w:p>
    <w:p w14:paraId="29E23E0E" w14:textId="77777777" w:rsidR="00F85387" w:rsidRDefault="00F85387" w:rsidP="000F5A82">
      <w:pPr>
        <w:rPr>
          <w:rFonts w:ascii="Arial" w:hAnsi="Arial" w:cs="Arial"/>
        </w:rPr>
      </w:pPr>
    </w:p>
    <w:p w14:paraId="677363DE" w14:textId="77777777" w:rsidR="0043601A" w:rsidRDefault="0043601A" w:rsidP="000F5A82">
      <w:pPr>
        <w:rPr>
          <w:rFonts w:ascii="Arial" w:hAnsi="Arial" w:cs="Arial"/>
        </w:rPr>
      </w:pPr>
    </w:p>
    <w:p w14:paraId="50CB321C" w14:textId="77777777" w:rsidR="0043601A" w:rsidRDefault="0043601A" w:rsidP="000F5A82">
      <w:pPr>
        <w:rPr>
          <w:rFonts w:ascii="Arial" w:hAnsi="Arial" w:cs="Arial"/>
        </w:rPr>
      </w:pPr>
    </w:p>
    <w:p w14:paraId="1E4E3CAF" w14:textId="77777777" w:rsidR="0043601A" w:rsidRPr="000F5A82" w:rsidRDefault="0043601A" w:rsidP="000F5A82">
      <w:pPr>
        <w:rPr>
          <w:rFonts w:ascii="Arial" w:hAnsi="Arial" w:cs="Arial"/>
        </w:rPr>
      </w:pPr>
    </w:p>
    <w:p w14:paraId="3A7AB74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0D4FC80" w14:textId="77777777" w:rsidR="00D10752" w:rsidRDefault="00D10752" w:rsidP="000F5A82">
      <w:pPr>
        <w:rPr>
          <w:rFonts w:ascii="Arial" w:hAnsi="Arial" w:cs="Arial"/>
        </w:rPr>
      </w:pPr>
    </w:p>
    <w:p w14:paraId="55E783B4" w14:textId="77777777" w:rsidR="0043601A" w:rsidRPr="000F5A82" w:rsidRDefault="0043601A" w:rsidP="000F5A82">
      <w:pPr>
        <w:rPr>
          <w:rFonts w:ascii="Arial" w:hAnsi="Arial" w:cs="Arial"/>
        </w:rPr>
      </w:pPr>
    </w:p>
    <w:p w14:paraId="2DB47BFD"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00056C76" w14:textId="77777777" w:rsidR="00D10752" w:rsidRDefault="00D10752" w:rsidP="000F5A82">
      <w:pPr>
        <w:rPr>
          <w:rFonts w:ascii="Arial" w:hAnsi="Arial" w:cs="Arial"/>
        </w:rPr>
      </w:pPr>
    </w:p>
    <w:p w14:paraId="6B1E8C48" w14:textId="77777777" w:rsidR="0043601A" w:rsidRPr="000F5A82" w:rsidRDefault="0043601A" w:rsidP="000F5A82">
      <w:pPr>
        <w:rPr>
          <w:rFonts w:ascii="Arial" w:hAnsi="Arial" w:cs="Arial"/>
        </w:rPr>
      </w:pPr>
    </w:p>
    <w:p w14:paraId="0DF8A6D0" w14:textId="77777777" w:rsidR="00D10752" w:rsidRPr="000F5A82" w:rsidRDefault="00D10752" w:rsidP="000F5A82">
      <w:pPr>
        <w:rPr>
          <w:rFonts w:ascii="Arial" w:hAnsi="Arial" w:cs="Arial"/>
        </w:rPr>
      </w:pPr>
    </w:p>
    <w:p w14:paraId="1724362F"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33F5A86" w14:textId="77777777" w:rsidR="00D10752" w:rsidRPr="000F5A82" w:rsidRDefault="00D10752" w:rsidP="000F5A82">
      <w:pPr>
        <w:rPr>
          <w:rFonts w:ascii="Arial" w:hAnsi="Arial" w:cs="Arial"/>
        </w:rPr>
      </w:pPr>
    </w:p>
    <w:p w14:paraId="1080C264" w14:textId="77777777" w:rsidR="00D10752" w:rsidRPr="000F5A82" w:rsidRDefault="00D10752" w:rsidP="000F5A82">
      <w:pPr>
        <w:rPr>
          <w:rFonts w:ascii="Arial" w:hAnsi="Arial" w:cs="Arial"/>
        </w:rPr>
      </w:pPr>
    </w:p>
    <w:p w14:paraId="36AE2589"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51E2BCE1" w14:textId="77777777" w:rsidR="00D10752" w:rsidRPr="000F5A82" w:rsidRDefault="00D10752" w:rsidP="000F5A82">
      <w:pPr>
        <w:jc w:val="both"/>
        <w:rPr>
          <w:rFonts w:ascii="Arial" w:hAnsi="Arial" w:cs="Arial"/>
          <w:b/>
          <w:bCs/>
        </w:rPr>
      </w:pPr>
    </w:p>
    <w:p w14:paraId="0274E1DA" w14:textId="77777777" w:rsidR="00D10752" w:rsidRDefault="00D10752" w:rsidP="000F5A82">
      <w:pPr>
        <w:jc w:val="both"/>
        <w:rPr>
          <w:rFonts w:ascii="Arial" w:hAnsi="Arial" w:cs="Arial"/>
          <w:b/>
          <w:bCs/>
        </w:rPr>
      </w:pPr>
    </w:p>
    <w:p w14:paraId="59092111" w14:textId="77777777" w:rsidR="0043601A" w:rsidRPr="000F5A82" w:rsidRDefault="0043601A" w:rsidP="000F5A82">
      <w:pPr>
        <w:jc w:val="both"/>
        <w:rPr>
          <w:rFonts w:ascii="Arial" w:hAnsi="Arial" w:cs="Arial"/>
          <w:b/>
          <w:bCs/>
        </w:rPr>
      </w:pPr>
    </w:p>
    <w:p w14:paraId="4E465DD9"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7C8B220C" w14:textId="77777777" w:rsidR="00D10752" w:rsidRPr="000F5A82" w:rsidRDefault="00D10752" w:rsidP="000F5A82">
      <w:pPr>
        <w:jc w:val="both"/>
        <w:rPr>
          <w:rFonts w:ascii="Arial" w:hAnsi="Arial" w:cs="Arial"/>
        </w:rPr>
      </w:pPr>
    </w:p>
    <w:p w14:paraId="00A62CDC"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0213A933" w14:textId="77777777" w:rsidR="00D10752" w:rsidRPr="000F5A82" w:rsidRDefault="00D10752" w:rsidP="000F5A82">
      <w:pPr>
        <w:ind w:left="567"/>
        <w:jc w:val="both"/>
        <w:rPr>
          <w:rFonts w:ascii="Arial" w:hAnsi="Arial" w:cs="Arial"/>
        </w:rPr>
      </w:pPr>
    </w:p>
    <w:p w14:paraId="474EC2A0"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38D42D6" w14:textId="77777777" w:rsidR="00D10752" w:rsidRDefault="00D10752" w:rsidP="000F5A82">
      <w:pPr>
        <w:ind w:left="567"/>
        <w:jc w:val="both"/>
        <w:rPr>
          <w:rFonts w:ascii="Arial" w:hAnsi="Arial" w:cs="Arial"/>
          <w:bCs/>
          <w:sz w:val="22"/>
        </w:rPr>
      </w:pPr>
    </w:p>
    <w:p w14:paraId="4D49DAA4" w14:textId="77777777" w:rsidR="0043601A" w:rsidRDefault="0043601A">
      <w:pPr>
        <w:suppressAutoHyphens w:val="0"/>
        <w:rPr>
          <w:rFonts w:ascii="Arial" w:hAnsi="Arial" w:cs="Arial"/>
          <w:bCs/>
          <w:sz w:val="22"/>
        </w:rPr>
      </w:pPr>
    </w:p>
    <w:p w14:paraId="2555A9AF" w14:textId="77777777" w:rsidR="0043601A" w:rsidRDefault="0043601A">
      <w:pPr>
        <w:suppressAutoHyphens w:val="0"/>
        <w:rPr>
          <w:rFonts w:ascii="Arial" w:hAnsi="Arial" w:cs="Arial"/>
          <w:bCs/>
          <w:sz w:val="22"/>
        </w:rPr>
      </w:pPr>
    </w:p>
    <w:p w14:paraId="625B6BD3" w14:textId="77777777" w:rsidR="0043601A" w:rsidRDefault="0043601A">
      <w:pPr>
        <w:suppressAutoHyphens w:val="0"/>
        <w:rPr>
          <w:rFonts w:ascii="Arial" w:hAnsi="Arial" w:cs="Arial"/>
          <w:bCs/>
          <w:sz w:val="22"/>
        </w:rPr>
      </w:pPr>
      <w:r>
        <w:rPr>
          <w:rFonts w:ascii="Arial" w:hAnsi="Arial" w:cs="Arial"/>
          <w:bCs/>
          <w:sz w:val="22"/>
        </w:rPr>
        <w:br w:type="page"/>
      </w:r>
    </w:p>
    <w:p w14:paraId="684461E7" w14:textId="77777777" w:rsidR="00F167AD" w:rsidRDefault="00F167AD" w:rsidP="000F5A82">
      <w:pPr>
        <w:ind w:left="567"/>
        <w:jc w:val="both"/>
        <w:rPr>
          <w:rFonts w:ascii="Arial" w:hAnsi="Arial" w:cs="Arial"/>
          <w:bCs/>
          <w:sz w:val="22"/>
          <w:szCs w:val="22"/>
        </w:rPr>
      </w:pPr>
    </w:p>
    <w:p w14:paraId="226CDC79" w14:textId="77777777" w:rsidR="0059545B" w:rsidRPr="004D44EB" w:rsidRDefault="0059545B" w:rsidP="000F5A82">
      <w:pPr>
        <w:ind w:left="567"/>
        <w:jc w:val="both"/>
        <w:rPr>
          <w:rFonts w:ascii="Arial" w:hAnsi="Arial" w:cs="Arial"/>
          <w:bCs/>
          <w:sz w:val="22"/>
          <w:szCs w:val="22"/>
        </w:rPr>
      </w:pPr>
    </w:p>
    <w:p w14:paraId="4552C39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1326ED40" w14:textId="77777777" w:rsidR="004D44EB" w:rsidRDefault="004D44EB" w:rsidP="00AE4460">
      <w:pPr>
        <w:ind w:left="426" w:right="83"/>
        <w:jc w:val="both"/>
        <w:rPr>
          <w:rFonts w:ascii="Arial" w:hAnsi="Arial" w:cs="Arial"/>
          <w:i/>
          <w:iCs/>
          <w:szCs w:val="18"/>
        </w:rPr>
      </w:pPr>
    </w:p>
    <w:p w14:paraId="57685EDB"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5A0BD0A6" w14:textId="77777777" w:rsidR="004D44EB" w:rsidRDefault="004D44EB" w:rsidP="00AE4460">
      <w:pPr>
        <w:ind w:left="426" w:right="83"/>
        <w:jc w:val="both"/>
        <w:rPr>
          <w:rFonts w:ascii="Arial" w:hAnsi="Arial" w:cs="Arial"/>
          <w:i/>
          <w:iCs/>
          <w:szCs w:val="18"/>
        </w:rPr>
      </w:pPr>
    </w:p>
    <w:p w14:paraId="12504906"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2D0E210E" w14:textId="77777777" w:rsidR="004D44EB" w:rsidRDefault="004D44EB" w:rsidP="00AE4460">
      <w:pPr>
        <w:ind w:left="426" w:right="83"/>
        <w:jc w:val="both"/>
        <w:rPr>
          <w:rFonts w:ascii="Arial" w:hAnsi="Arial" w:cs="Arial"/>
          <w:i/>
          <w:iCs/>
          <w:szCs w:val="18"/>
        </w:rPr>
      </w:pPr>
    </w:p>
    <w:p w14:paraId="1216E091"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2B1E349" w14:textId="77777777" w:rsidR="004D44EB" w:rsidRDefault="004D44EB" w:rsidP="00AE4460">
      <w:pPr>
        <w:ind w:left="426" w:right="83"/>
        <w:jc w:val="both"/>
        <w:rPr>
          <w:rFonts w:ascii="Arial" w:hAnsi="Arial" w:cs="Arial"/>
          <w:i/>
          <w:iCs/>
          <w:szCs w:val="18"/>
        </w:rPr>
      </w:pPr>
    </w:p>
    <w:p w14:paraId="4D691B5F"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544BD9A9" w14:textId="77777777" w:rsidR="003F7CC4" w:rsidRDefault="003F7CC4" w:rsidP="000F5A82">
      <w:pPr>
        <w:jc w:val="both"/>
        <w:rPr>
          <w:rFonts w:ascii="Arial" w:hAnsi="Arial" w:cs="Arial"/>
          <w:vanish/>
        </w:rPr>
      </w:pPr>
    </w:p>
    <w:p w14:paraId="7CEA138A" w14:textId="77777777" w:rsidR="004D44EB" w:rsidRDefault="004D44EB" w:rsidP="000F5A82">
      <w:pPr>
        <w:jc w:val="both"/>
        <w:rPr>
          <w:rFonts w:ascii="Arial" w:hAnsi="Arial" w:cs="Arial"/>
          <w:vanish/>
        </w:rPr>
      </w:pPr>
    </w:p>
    <w:p w14:paraId="3AFC8B98" w14:textId="77777777" w:rsidR="004D44EB" w:rsidRDefault="004D44EB" w:rsidP="000F5A82">
      <w:pPr>
        <w:jc w:val="both"/>
        <w:rPr>
          <w:rFonts w:ascii="Arial" w:hAnsi="Arial" w:cs="Arial"/>
          <w:vanish/>
        </w:rPr>
      </w:pPr>
    </w:p>
    <w:p w14:paraId="058426CE" w14:textId="77777777" w:rsidR="004D44EB" w:rsidRDefault="004D44EB">
      <w:pPr>
        <w:suppressAutoHyphens w:val="0"/>
        <w:rPr>
          <w:rFonts w:ascii="Arial" w:hAnsi="Arial" w:cs="Arial"/>
          <w:vanish/>
        </w:rPr>
      </w:pPr>
      <w:r>
        <w:rPr>
          <w:rFonts w:ascii="Arial" w:hAnsi="Arial" w:cs="Arial"/>
          <w:vanish/>
        </w:rPr>
        <w:br w:type="page"/>
      </w:r>
    </w:p>
    <w:p w14:paraId="39D1657C" w14:textId="77777777" w:rsidR="004D44EB" w:rsidRDefault="004D44EB" w:rsidP="000F5A82">
      <w:pPr>
        <w:jc w:val="both"/>
        <w:rPr>
          <w:rFonts w:ascii="Arial" w:hAnsi="Arial" w:cs="Arial"/>
          <w:vanish/>
        </w:rPr>
      </w:pPr>
    </w:p>
    <w:p w14:paraId="312F05D0"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0DFC77B" w14:textId="77777777" w:rsidTr="00AE4460">
        <w:trPr>
          <w:trHeight w:val="540"/>
        </w:trPr>
        <w:tc>
          <w:tcPr>
            <w:tcW w:w="1985" w:type="dxa"/>
            <w:shd w:val="clear" w:color="auto" w:fill="CCFFFF"/>
            <w:vAlign w:val="center"/>
          </w:tcPr>
          <w:p w14:paraId="73FEC624"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10043B28"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0D5E2C8D"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7C9B701A" w14:textId="77777777" w:rsidTr="00F85387">
        <w:trPr>
          <w:trHeight w:val="1985"/>
        </w:trPr>
        <w:tc>
          <w:tcPr>
            <w:tcW w:w="1985" w:type="dxa"/>
            <w:vMerge w:val="restart"/>
            <w:vAlign w:val="center"/>
          </w:tcPr>
          <w:p w14:paraId="53F4A49B" w14:textId="77777777" w:rsidR="00AE4460" w:rsidRDefault="00C66F5A" w:rsidP="000F5A82">
            <w:pPr>
              <w:rPr>
                <w:rFonts w:ascii="Arial" w:hAnsi="Arial" w:cs="Arial"/>
                <w:b/>
              </w:rPr>
            </w:pPr>
            <w:r w:rsidRPr="000F5A82">
              <w:rPr>
                <w:rFonts w:ascii="Arial" w:hAnsi="Arial" w:cs="Arial"/>
                <w:b/>
              </w:rPr>
              <w:t>Marché réservé aux structures</w:t>
            </w:r>
          </w:p>
          <w:p w14:paraId="6B5BAFF0" w14:textId="77777777" w:rsidR="00AE4460" w:rsidRDefault="00C66F5A" w:rsidP="000F5A82">
            <w:pPr>
              <w:rPr>
                <w:rFonts w:ascii="Arial" w:hAnsi="Arial" w:cs="Arial"/>
                <w:b/>
              </w:rPr>
            </w:pPr>
            <w:r w:rsidRPr="000F5A82">
              <w:rPr>
                <w:rFonts w:ascii="Arial" w:hAnsi="Arial" w:cs="Arial"/>
                <w:b/>
              </w:rPr>
              <w:t>de l’insertion</w:t>
            </w:r>
          </w:p>
          <w:p w14:paraId="37797E07" w14:textId="77777777" w:rsidR="00AE4460" w:rsidRDefault="00C66F5A" w:rsidP="000F5A82">
            <w:pPr>
              <w:rPr>
                <w:rFonts w:ascii="Arial" w:hAnsi="Arial" w:cs="Arial"/>
                <w:b/>
              </w:rPr>
            </w:pPr>
            <w:r w:rsidRPr="000F5A82">
              <w:rPr>
                <w:rFonts w:ascii="Arial" w:hAnsi="Arial" w:cs="Arial"/>
                <w:b/>
              </w:rPr>
              <w:t xml:space="preserve">par l’activité économique </w:t>
            </w:r>
          </w:p>
          <w:p w14:paraId="4AE4A57D" w14:textId="77777777" w:rsidR="00AE4460" w:rsidRDefault="00C66F5A" w:rsidP="000F5A82">
            <w:pPr>
              <w:rPr>
                <w:rFonts w:ascii="Arial" w:hAnsi="Arial" w:cs="Arial"/>
                <w:b/>
              </w:rPr>
            </w:pPr>
            <w:r w:rsidRPr="000F5A82">
              <w:rPr>
                <w:rFonts w:ascii="Arial" w:hAnsi="Arial" w:cs="Arial"/>
                <w:b/>
              </w:rPr>
              <w:t xml:space="preserve">et/ou aux structures </w:t>
            </w:r>
          </w:p>
          <w:p w14:paraId="40AD892C"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5C7431E0"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3"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70AA56DB"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1D312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2983786A" w14:textId="77777777" w:rsidR="000F5A82" w:rsidRPr="000F5A82" w:rsidRDefault="000F5A82" w:rsidP="000F5A82">
            <w:pPr>
              <w:ind w:left="170" w:right="170"/>
              <w:jc w:val="both"/>
              <w:rPr>
                <w:rFonts w:ascii="Arial" w:hAnsi="Arial" w:cs="Arial"/>
                <w:sz w:val="12"/>
                <w:szCs w:val="16"/>
              </w:rPr>
            </w:pPr>
          </w:p>
          <w:p w14:paraId="33AF4F7A" w14:textId="77777777" w:rsidR="00D10752" w:rsidRPr="000F5A82" w:rsidRDefault="00D10752" w:rsidP="000F5A82">
            <w:pPr>
              <w:ind w:left="170" w:right="170"/>
              <w:jc w:val="both"/>
              <w:rPr>
                <w:rFonts w:ascii="Arial" w:hAnsi="Arial" w:cs="Arial"/>
                <w:sz w:val="12"/>
                <w:szCs w:val="16"/>
              </w:rPr>
            </w:pPr>
          </w:p>
          <w:p w14:paraId="6788D468"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74998DD" w14:textId="77777777" w:rsidR="00F85387" w:rsidRDefault="00F85387" w:rsidP="00F85387">
            <w:pPr>
              <w:ind w:right="170"/>
              <w:jc w:val="both"/>
              <w:rPr>
                <w:rFonts w:ascii="Arial" w:hAnsi="Arial" w:cs="Arial"/>
                <w:sz w:val="12"/>
                <w:szCs w:val="16"/>
              </w:rPr>
            </w:pPr>
          </w:p>
          <w:p w14:paraId="2D7A0C29" w14:textId="77777777" w:rsidR="00F85387" w:rsidRDefault="00F85387" w:rsidP="00F85387">
            <w:pPr>
              <w:ind w:right="170"/>
              <w:jc w:val="both"/>
              <w:rPr>
                <w:rFonts w:ascii="Arial" w:hAnsi="Arial" w:cs="Arial"/>
                <w:sz w:val="12"/>
                <w:szCs w:val="16"/>
              </w:rPr>
            </w:pPr>
          </w:p>
          <w:p w14:paraId="3E314B60" w14:textId="77777777" w:rsidR="00F85387" w:rsidRDefault="00F85387" w:rsidP="00F85387">
            <w:pPr>
              <w:ind w:right="170"/>
              <w:jc w:val="both"/>
              <w:rPr>
                <w:rFonts w:ascii="Arial" w:hAnsi="Arial" w:cs="Arial"/>
                <w:sz w:val="12"/>
                <w:szCs w:val="16"/>
              </w:rPr>
            </w:pPr>
          </w:p>
          <w:p w14:paraId="04256A7C" w14:textId="77777777" w:rsidR="00233105" w:rsidRDefault="00233105" w:rsidP="00F85387">
            <w:pPr>
              <w:ind w:right="170"/>
              <w:jc w:val="both"/>
              <w:rPr>
                <w:rFonts w:ascii="Arial" w:hAnsi="Arial" w:cs="Arial"/>
                <w:sz w:val="12"/>
                <w:szCs w:val="16"/>
              </w:rPr>
            </w:pPr>
          </w:p>
          <w:p w14:paraId="2A72CAE6" w14:textId="77777777" w:rsidR="004D44EB" w:rsidRDefault="004D44EB" w:rsidP="00F85387">
            <w:pPr>
              <w:ind w:right="170"/>
              <w:jc w:val="both"/>
              <w:rPr>
                <w:rFonts w:ascii="Arial" w:hAnsi="Arial" w:cs="Arial"/>
                <w:sz w:val="12"/>
                <w:szCs w:val="16"/>
              </w:rPr>
            </w:pPr>
          </w:p>
          <w:p w14:paraId="10DEA7B5" w14:textId="77777777" w:rsidR="004D44EB" w:rsidRDefault="004D44EB" w:rsidP="00F85387">
            <w:pPr>
              <w:ind w:right="170"/>
              <w:jc w:val="both"/>
              <w:rPr>
                <w:rFonts w:ascii="Arial" w:hAnsi="Arial" w:cs="Arial"/>
                <w:sz w:val="12"/>
                <w:szCs w:val="16"/>
              </w:rPr>
            </w:pPr>
          </w:p>
          <w:p w14:paraId="48D48F8A" w14:textId="77777777" w:rsidR="004D44EB" w:rsidRDefault="004D44EB" w:rsidP="00F85387">
            <w:pPr>
              <w:ind w:right="170"/>
              <w:jc w:val="both"/>
              <w:rPr>
                <w:rFonts w:ascii="Arial" w:hAnsi="Arial" w:cs="Arial"/>
                <w:sz w:val="12"/>
                <w:szCs w:val="16"/>
              </w:rPr>
            </w:pPr>
          </w:p>
          <w:p w14:paraId="1D93713C" w14:textId="77777777" w:rsidR="004D44EB" w:rsidRDefault="004D44EB" w:rsidP="00F85387">
            <w:pPr>
              <w:ind w:right="170"/>
              <w:jc w:val="both"/>
              <w:rPr>
                <w:rFonts w:ascii="Arial" w:hAnsi="Arial" w:cs="Arial"/>
                <w:sz w:val="12"/>
                <w:szCs w:val="16"/>
              </w:rPr>
            </w:pPr>
          </w:p>
          <w:p w14:paraId="3C6BC4F1" w14:textId="77777777" w:rsidR="00F85387" w:rsidRPr="000F5A82" w:rsidRDefault="00F85387" w:rsidP="00F85387">
            <w:pPr>
              <w:ind w:right="170"/>
              <w:jc w:val="both"/>
              <w:rPr>
                <w:rFonts w:ascii="Arial" w:hAnsi="Arial" w:cs="Arial"/>
                <w:sz w:val="12"/>
                <w:szCs w:val="16"/>
              </w:rPr>
            </w:pPr>
          </w:p>
          <w:p w14:paraId="0D6F2998" w14:textId="77777777" w:rsidR="000F5A82" w:rsidRPr="000F5A82" w:rsidRDefault="000F5A82" w:rsidP="000F5A82">
            <w:pPr>
              <w:ind w:right="170"/>
              <w:rPr>
                <w:rFonts w:ascii="Arial" w:hAnsi="Arial" w:cs="Arial"/>
                <w:sz w:val="12"/>
                <w:szCs w:val="16"/>
              </w:rPr>
            </w:pPr>
          </w:p>
        </w:tc>
      </w:tr>
      <w:tr w:rsidR="00D10752" w:rsidRPr="000F5A82" w14:paraId="656F0A65" w14:textId="77777777" w:rsidTr="00AE4460">
        <w:tc>
          <w:tcPr>
            <w:tcW w:w="1985" w:type="dxa"/>
            <w:vMerge/>
            <w:vAlign w:val="center"/>
          </w:tcPr>
          <w:p w14:paraId="72288503" w14:textId="77777777" w:rsidR="00D10752" w:rsidRPr="000F5A82" w:rsidRDefault="00D10752" w:rsidP="000F5A82">
            <w:pPr>
              <w:rPr>
                <w:rFonts w:ascii="Arial" w:hAnsi="Arial" w:cs="Arial"/>
              </w:rPr>
            </w:pPr>
          </w:p>
        </w:tc>
        <w:tc>
          <w:tcPr>
            <w:tcW w:w="2835" w:type="dxa"/>
            <w:vAlign w:val="center"/>
          </w:tcPr>
          <w:p w14:paraId="1783AFC4"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4"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31FAA66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7CF9496"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1843B65" w14:textId="77777777" w:rsidR="00D10752" w:rsidRDefault="00D10752" w:rsidP="000F5A82">
            <w:pPr>
              <w:ind w:left="170" w:right="170"/>
              <w:jc w:val="both"/>
              <w:rPr>
                <w:rFonts w:ascii="Arial" w:hAnsi="Arial" w:cs="Arial"/>
                <w:sz w:val="12"/>
                <w:szCs w:val="16"/>
              </w:rPr>
            </w:pPr>
          </w:p>
          <w:p w14:paraId="78E78A19" w14:textId="77777777" w:rsidR="00D10752" w:rsidRPr="000F5A82" w:rsidRDefault="00D10752" w:rsidP="000F5A82">
            <w:pPr>
              <w:ind w:left="170" w:right="170"/>
              <w:jc w:val="both"/>
              <w:rPr>
                <w:rFonts w:ascii="Arial" w:hAnsi="Arial" w:cs="Arial"/>
                <w:sz w:val="12"/>
                <w:szCs w:val="16"/>
              </w:rPr>
            </w:pPr>
          </w:p>
          <w:p w14:paraId="65A9DD63"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09F05FE" w14:textId="77777777" w:rsidR="000F5A82" w:rsidRDefault="000F5A82" w:rsidP="000F5A82">
            <w:pPr>
              <w:ind w:right="170"/>
              <w:rPr>
                <w:rFonts w:ascii="Arial" w:hAnsi="Arial" w:cs="Arial"/>
                <w:sz w:val="12"/>
                <w:szCs w:val="16"/>
              </w:rPr>
            </w:pPr>
          </w:p>
          <w:p w14:paraId="2FB5B1BF" w14:textId="77777777" w:rsidR="004D44EB" w:rsidRDefault="004D44EB" w:rsidP="000F5A82">
            <w:pPr>
              <w:ind w:right="170"/>
              <w:rPr>
                <w:rFonts w:ascii="Arial" w:hAnsi="Arial" w:cs="Arial"/>
                <w:sz w:val="12"/>
                <w:szCs w:val="16"/>
              </w:rPr>
            </w:pPr>
          </w:p>
          <w:p w14:paraId="6870C95F" w14:textId="77777777" w:rsidR="004D44EB" w:rsidRDefault="004D44EB" w:rsidP="000F5A82">
            <w:pPr>
              <w:ind w:right="170"/>
              <w:rPr>
                <w:rFonts w:ascii="Arial" w:hAnsi="Arial" w:cs="Arial"/>
                <w:sz w:val="12"/>
                <w:szCs w:val="16"/>
              </w:rPr>
            </w:pPr>
          </w:p>
          <w:p w14:paraId="49EA2B4F" w14:textId="77777777" w:rsidR="004D44EB" w:rsidRDefault="004D44EB" w:rsidP="000F5A82">
            <w:pPr>
              <w:ind w:right="170"/>
              <w:rPr>
                <w:rFonts w:ascii="Arial" w:hAnsi="Arial" w:cs="Arial"/>
                <w:sz w:val="12"/>
                <w:szCs w:val="16"/>
              </w:rPr>
            </w:pPr>
          </w:p>
          <w:p w14:paraId="378C61D2" w14:textId="77777777" w:rsidR="00233105" w:rsidRDefault="00233105" w:rsidP="000F5A82">
            <w:pPr>
              <w:ind w:right="170"/>
              <w:rPr>
                <w:rFonts w:ascii="Arial" w:hAnsi="Arial" w:cs="Arial"/>
                <w:sz w:val="12"/>
                <w:szCs w:val="16"/>
              </w:rPr>
            </w:pPr>
          </w:p>
          <w:p w14:paraId="1F919340" w14:textId="77777777" w:rsidR="004D44EB" w:rsidRDefault="004D44EB" w:rsidP="000F5A82">
            <w:pPr>
              <w:ind w:right="170"/>
              <w:rPr>
                <w:rFonts w:ascii="Arial" w:hAnsi="Arial" w:cs="Arial"/>
                <w:sz w:val="12"/>
                <w:szCs w:val="16"/>
              </w:rPr>
            </w:pPr>
          </w:p>
          <w:p w14:paraId="2ECACF8C" w14:textId="77777777" w:rsidR="00F85387" w:rsidRPr="000F5A82" w:rsidRDefault="00F85387" w:rsidP="000F5A82">
            <w:pPr>
              <w:ind w:right="170"/>
              <w:rPr>
                <w:rFonts w:ascii="Arial" w:hAnsi="Arial" w:cs="Arial"/>
                <w:sz w:val="12"/>
                <w:szCs w:val="16"/>
              </w:rPr>
            </w:pPr>
          </w:p>
          <w:p w14:paraId="35890AC5" w14:textId="77777777" w:rsidR="00D10752" w:rsidRPr="000F5A82" w:rsidRDefault="00D10752" w:rsidP="000F5A82">
            <w:pPr>
              <w:ind w:right="170"/>
              <w:rPr>
                <w:rFonts w:ascii="Arial" w:hAnsi="Arial" w:cs="Arial"/>
                <w:sz w:val="12"/>
                <w:szCs w:val="16"/>
              </w:rPr>
            </w:pPr>
          </w:p>
        </w:tc>
      </w:tr>
      <w:tr w:rsidR="00D10752" w:rsidRPr="000F5A82" w14:paraId="7982FD8B" w14:textId="77777777" w:rsidTr="00AE4460">
        <w:tc>
          <w:tcPr>
            <w:tcW w:w="1985" w:type="dxa"/>
            <w:vMerge/>
            <w:vAlign w:val="center"/>
          </w:tcPr>
          <w:p w14:paraId="6FEEB4EE" w14:textId="77777777" w:rsidR="00D10752" w:rsidRPr="000F5A82" w:rsidRDefault="00D10752" w:rsidP="000F5A82">
            <w:pPr>
              <w:rPr>
                <w:rFonts w:ascii="Arial" w:hAnsi="Arial" w:cs="Arial"/>
              </w:rPr>
            </w:pPr>
          </w:p>
        </w:tc>
        <w:tc>
          <w:tcPr>
            <w:tcW w:w="2835" w:type="dxa"/>
            <w:vAlign w:val="center"/>
          </w:tcPr>
          <w:p w14:paraId="33A01269"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5"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1EEF1B0A"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55ED20C1"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050E68F4" w14:textId="77777777" w:rsidR="00D10752" w:rsidRPr="000F5A82" w:rsidRDefault="00D10752" w:rsidP="000F5A82">
            <w:pPr>
              <w:ind w:left="170" w:right="170"/>
              <w:jc w:val="both"/>
              <w:rPr>
                <w:rFonts w:ascii="Arial" w:hAnsi="Arial" w:cs="Arial"/>
                <w:sz w:val="12"/>
                <w:szCs w:val="16"/>
              </w:rPr>
            </w:pPr>
          </w:p>
          <w:p w14:paraId="14DD0E24"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F744913" w14:textId="77777777" w:rsidR="00D10752" w:rsidRPr="000F5A82" w:rsidRDefault="00D10752" w:rsidP="000F5A82">
            <w:pPr>
              <w:ind w:right="170"/>
              <w:rPr>
                <w:rFonts w:ascii="Arial" w:hAnsi="Arial" w:cs="Arial"/>
                <w:sz w:val="12"/>
                <w:szCs w:val="16"/>
              </w:rPr>
            </w:pPr>
          </w:p>
          <w:p w14:paraId="2B24617A" w14:textId="77777777" w:rsidR="000F5A82" w:rsidRDefault="000F5A82" w:rsidP="000F5A82">
            <w:pPr>
              <w:ind w:right="170"/>
              <w:rPr>
                <w:rFonts w:ascii="Arial" w:hAnsi="Arial" w:cs="Arial"/>
                <w:sz w:val="12"/>
                <w:szCs w:val="16"/>
              </w:rPr>
            </w:pPr>
          </w:p>
          <w:p w14:paraId="2DBC5DAA" w14:textId="77777777" w:rsidR="004D44EB" w:rsidRDefault="004D44EB" w:rsidP="000F5A82">
            <w:pPr>
              <w:ind w:right="170"/>
              <w:rPr>
                <w:rFonts w:ascii="Arial" w:hAnsi="Arial" w:cs="Arial"/>
                <w:sz w:val="12"/>
                <w:szCs w:val="16"/>
              </w:rPr>
            </w:pPr>
          </w:p>
          <w:p w14:paraId="2E61FC27" w14:textId="77777777" w:rsidR="00233105" w:rsidRDefault="00233105" w:rsidP="000F5A82">
            <w:pPr>
              <w:ind w:right="170"/>
              <w:rPr>
                <w:rFonts w:ascii="Arial" w:hAnsi="Arial" w:cs="Arial"/>
                <w:sz w:val="12"/>
                <w:szCs w:val="16"/>
              </w:rPr>
            </w:pPr>
          </w:p>
          <w:p w14:paraId="00134342" w14:textId="77777777" w:rsidR="004D44EB" w:rsidRDefault="004D44EB" w:rsidP="000F5A82">
            <w:pPr>
              <w:ind w:right="170"/>
              <w:rPr>
                <w:rFonts w:ascii="Arial" w:hAnsi="Arial" w:cs="Arial"/>
                <w:sz w:val="12"/>
                <w:szCs w:val="16"/>
              </w:rPr>
            </w:pPr>
          </w:p>
          <w:p w14:paraId="7E07DB58" w14:textId="77777777" w:rsidR="004D44EB" w:rsidRDefault="004D44EB" w:rsidP="000F5A82">
            <w:pPr>
              <w:ind w:right="170"/>
              <w:rPr>
                <w:rFonts w:ascii="Arial" w:hAnsi="Arial" w:cs="Arial"/>
                <w:sz w:val="12"/>
                <w:szCs w:val="16"/>
              </w:rPr>
            </w:pPr>
          </w:p>
          <w:p w14:paraId="0E76AACC" w14:textId="77777777" w:rsidR="000F5A82" w:rsidRPr="000F5A82" w:rsidRDefault="000F5A82" w:rsidP="000F5A82">
            <w:pPr>
              <w:ind w:right="170"/>
              <w:rPr>
                <w:rFonts w:ascii="Arial" w:hAnsi="Arial" w:cs="Arial"/>
                <w:sz w:val="12"/>
                <w:szCs w:val="16"/>
              </w:rPr>
            </w:pPr>
          </w:p>
        </w:tc>
      </w:tr>
      <w:tr w:rsidR="00D10752" w:rsidRPr="000F5A82" w14:paraId="26C36096" w14:textId="77777777" w:rsidTr="00AE4460">
        <w:trPr>
          <w:trHeight w:val="1785"/>
        </w:trPr>
        <w:tc>
          <w:tcPr>
            <w:tcW w:w="1985" w:type="dxa"/>
            <w:vAlign w:val="center"/>
          </w:tcPr>
          <w:p w14:paraId="3145A87F"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585DD24C" w14:textId="77777777" w:rsidR="00AE4460" w:rsidRDefault="00C66F5A" w:rsidP="000F5A82">
            <w:pPr>
              <w:rPr>
                <w:rFonts w:ascii="Arial" w:hAnsi="Arial" w:cs="Arial"/>
                <w:b/>
              </w:rPr>
            </w:pPr>
            <w:r w:rsidRPr="000F5A82">
              <w:rPr>
                <w:rFonts w:ascii="Arial" w:hAnsi="Arial" w:cs="Arial"/>
                <w:b/>
              </w:rPr>
              <w:t xml:space="preserve">de l’économie sociale </w:t>
            </w:r>
          </w:p>
          <w:p w14:paraId="2259965C"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61EA1EB6"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6DA91D68"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6"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6"/>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BDA1133"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tcPr>
          <w:p w14:paraId="47D29317"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461B0B8"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62C57B1A" w14:textId="77777777" w:rsidR="00F85387" w:rsidRPr="000F5A82" w:rsidRDefault="00F85387" w:rsidP="000F5A82">
            <w:pPr>
              <w:ind w:left="170" w:right="170"/>
              <w:jc w:val="both"/>
              <w:rPr>
                <w:rFonts w:ascii="Arial" w:hAnsi="Arial" w:cs="Arial"/>
                <w:sz w:val="12"/>
                <w:szCs w:val="16"/>
              </w:rPr>
            </w:pPr>
          </w:p>
          <w:p w14:paraId="4D1082D0" w14:textId="77777777" w:rsidR="000F5A82" w:rsidRPr="000F5A82" w:rsidRDefault="000F5A82" w:rsidP="000F5A82">
            <w:pPr>
              <w:ind w:left="170" w:right="170"/>
              <w:jc w:val="both"/>
              <w:rPr>
                <w:rFonts w:ascii="Arial" w:hAnsi="Arial" w:cs="Arial"/>
                <w:sz w:val="12"/>
                <w:szCs w:val="16"/>
              </w:rPr>
            </w:pPr>
          </w:p>
          <w:p w14:paraId="0D7754C2"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5FB5F3C" w14:textId="77777777" w:rsidR="00F85387" w:rsidRDefault="00F85387" w:rsidP="00F85387">
            <w:pPr>
              <w:ind w:right="170"/>
              <w:jc w:val="both"/>
              <w:rPr>
                <w:rFonts w:ascii="Arial" w:hAnsi="Arial" w:cs="Arial"/>
                <w:sz w:val="12"/>
                <w:szCs w:val="16"/>
              </w:rPr>
            </w:pPr>
          </w:p>
          <w:p w14:paraId="07814296" w14:textId="77777777" w:rsidR="00F85387" w:rsidRDefault="00F85387" w:rsidP="00F85387">
            <w:pPr>
              <w:ind w:right="170"/>
              <w:jc w:val="both"/>
              <w:rPr>
                <w:rFonts w:ascii="Arial" w:hAnsi="Arial" w:cs="Arial"/>
                <w:sz w:val="12"/>
                <w:szCs w:val="16"/>
              </w:rPr>
            </w:pPr>
          </w:p>
          <w:p w14:paraId="04E43A67" w14:textId="77777777" w:rsidR="004D44EB" w:rsidRDefault="004D44EB" w:rsidP="00F85387">
            <w:pPr>
              <w:ind w:right="170"/>
              <w:jc w:val="both"/>
              <w:rPr>
                <w:rFonts w:ascii="Arial" w:hAnsi="Arial" w:cs="Arial"/>
                <w:sz w:val="12"/>
                <w:szCs w:val="16"/>
              </w:rPr>
            </w:pPr>
          </w:p>
          <w:p w14:paraId="42A146F4" w14:textId="77777777" w:rsidR="00233105" w:rsidRDefault="00233105" w:rsidP="00F85387">
            <w:pPr>
              <w:ind w:right="170"/>
              <w:jc w:val="both"/>
              <w:rPr>
                <w:rFonts w:ascii="Arial" w:hAnsi="Arial" w:cs="Arial"/>
                <w:sz w:val="12"/>
                <w:szCs w:val="16"/>
              </w:rPr>
            </w:pPr>
          </w:p>
          <w:p w14:paraId="402BC7B2" w14:textId="77777777" w:rsidR="004D44EB" w:rsidRPr="000F5A82" w:rsidRDefault="004D44EB" w:rsidP="00F85387">
            <w:pPr>
              <w:ind w:right="170"/>
              <w:jc w:val="both"/>
              <w:rPr>
                <w:rFonts w:ascii="Arial" w:hAnsi="Arial" w:cs="Arial"/>
                <w:sz w:val="12"/>
                <w:szCs w:val="16"/>
              </w:rPr>
            </w:pPr>
          </w:p>
          <w:p w14:paraId="6A98D552" w14:textId="77777777" w:rsidR="00D10752" w:rsidRPr="000F5A82" w:rsidRDefault="00D10752" w:rsidP="000F5A82">
            <w:pPr>
              <w:ind w:right="170"/>
              <w:rPr>
                <w:rFonts w:ascii="Arial" w:hAnsi="Arial" w:cs="Arial"/>
                <w:sz w:val="12"/>
                <w:szCs w:val="16"/>
              </w:rPr>
            </w:pPr>
          </w:p>
          <w:p w14:paraId="043CACF2" w14:textId="77777777" w:rsidR="000F5A82" w:rsidRPr="000F5A82" w:rsidRDefault="000F5A82" w:rsidP="000F5A82">
            <w:pPr>
              <w:ind w:right="170"/>
              <w:rPr>
                <w:rFonts w:ascii="Arial" w:hAnsi="Arial" w:cs="Arial"/>
                <w:sz w:val="12"/>
                <w:szCs w:val="16"/>
              </w:rPr>
            </w:pPr>
          </w:p>
        </w:tc>
      </w:tr>
      <w:tr w:rsidR="00D10752" w:rsidRPr="000F5A82" w14:paraId="4078B92D" w14:textId="77777777" w:rsidTr="00AE4460">
        <w:tc>
          <w:tcPr>
            <w:tcW w:w="1985" w:type="dxa"/>
            <w:vAlign w:val="center"/>
          </w:tcPr>
          <w:p w14:paraId="305D1576" w14:textId="77777777" w:rsidR="00AE4460" w:rsidRDefault="00C66F5A" w:rsidP="000F5A82">
            <w:pPr>
              <w:rPr>
                <w:rFonts w:ascii="Arial" w:hAnsi="Arial" w:cs="Arial"/>
                <w:b/>
              </w:rPr>
            </w:pPr>
            <w:r w:rsidRPr="000F5A82">
              <w:rPr>
                <w:rFonts w:ascii="Arial" w:hAnsi="Arial" w:cs="Arial"/>
                <w:b/>
              </w:rPr>
              <w:t>Marché réservé pénitentiaire</w:t>
            </w:r>
          </w:p>
          <w:p w14:paraId="7E0D27D4"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59BDF9A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7"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681F95CB"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EC27EF0"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268C9023" w14:textId="77777777" w:rsidR="000F5A82" w:rsidRPr="000F5A82" w:rsidRDefault="000F5A82" w:rsidP="000F5A82">
            <w:pPr>
              <w:ind w:left="170" w:right="170"/>
              <w:jc w:val="both"/>
              <w:rPr>
                <w:rFonts w:ascii="Arial" w:hAnsi="Arial" w:cs="Arial"/>
                <w:sz w:val="12"/>
                <w:szCs w:val="16"/>
              </w:rPr>
            </w:pPr>
          </w:p>
          <w:p w14:paraId="7982451C" w14:textId="77777777" w:rsidR="00F85387" w:rsidRPr="000F5A82" w:rsidRDefault="00F85387" w:rsidP="000F5A82">
            <w:pPr>
              <w:ind w:left="170" w:right="170"/>
              <w:jc w:val="both"/>
              <w:rPr>
                <w:rFonts w:ascii="Arial" w:hAnsi="Arial" w:cs="Arial"/>
                <w:sz w:val="12"/>
                <w:szCs w:val="16"/>
              </w:rPr>
            </w:pPr>
          </w:p>
          <w:p w14:paraId="15A23E6F"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C41D429" w14:textId="77777777" w:rsidR="00F85387" w:rsidRDefault="00F85387" w:rsidP="00F85387">
            <w:pPr>
              <w:ind w:right="170"/>
              <w:jc w:val="both"/>
              <w:rPr>
                <w:rFonts w:ascii="Arial" w:hAnsi="Arial" w:cs="Arial"/>
                <w:sz w:val="12"/>
                <w:szCs w:val="16"/>
              </w:rPr>
            </w:pPr>
          </w:p>
          <w:p w14:paraId="5474E656" w14:textId="77777777" w:rsidR="00F85387" w:rsidRDefault="00F85387" w:rsidP="00F85387">
            <w:pPr>
              <w:ind w:right="170"/>
              <w:jc w:val="both"/>
              <w:rPr>
                <w:rFonts w:ascii="Arial" w:hAnsi="Arial" w:cs="Arial"/>
                <w:sz w:val="12"/>
                <w:szCs w:val="16"/>
              </w:rPr>
            </w:pPr>
          </w:p>
          <w:p w14:paraId="23B548FC" w14:textId="77777777" w:rsidR="004D44EB" w:rsidRDefault="004D44EB" w:rsidP="00F85387">
            <w:pPr>
              <w:ind w:right="170"/>
              <w:jc w:val="both"/>
              <w:rPr>
                <w:rFonts w:ascii="Arial" w:hAnsi="Arial" w:cs="Arial"/>
                <w:sz w:val="12"/>
                <w:szCs w:val="16"/>
              </w:rPr>
            </w:pPr>
          </w:p>
          <w:p w14:paraId="7CBDB9EB" w14:textId="77777777" w:rsidR="004D44EB" w:rsidRDefault="004D44EB" w:rsidP="00F85387">
            <w:pPr>
              <w:ind w:right="170"/>
              <w:jc w:val="both"/>
              <w:rPr>
                <w:rFonts w:ascii="Arial" w:hAnsi="Arial" w:cs="Arial"/>
                <w:sz w:val="12"/>
                <w:szCs w:val="16"/>
              </w:rPr>
            </w:pPr>
          </w:p>
          <w:p w14:paraId="15926C6D" w14:textId="77777777" w:rsidR="004D44EB" w:rsidRDefault="004D44EB" w:rsidP="00F85387">
            <w:pPr>
              <w:ind w:right="170"/>
              <w:jc w:val="both"/>
              <w:rPr>
                <w:rFonts w:ascii="Arial" w:hAnsi="Arial" w:cs="Arial"/>
                <w:sz w:val="12"/>
                <w:szCs w:val="16"/>
              </w:rPr>
            </w:pPr>
          </w:p>
          <w:p w14:paraId="2D565569" w14:textId="77777777" w:rsidR="00233105" w:rsidRDefault="00233105" w:rsidP="00F85387">
            <w:pPr>
              <w:ind w:right="170"/>
              <w:jc w:val="both"/>
              <w:rPr>
                <w:rFonts w:ascii="Arial" w:hAnsi="Arial" w:cs="Arial"/>
                <w:sz w:val="12"/>
                <w:szCs w:val="16"/>
              </w:rPr>
            </w:pPr>
          </w:p>
          <w:p w14:paraId="64175F61" w14:textId="77777777" w:rsidR="00F85387" w:rsidRPr="000F5A82" w:rsidRDefault="00F85387" w:rsidP="00F85387">
            <w:pPr>
              <w:ind w:right="170"/>
              <w:jc w:val="both"/>
              <w:rPr>
                <w:rFonts w:ascii="Arial" w:hAnsi="Arial" w:cs="Arial"/>
                <w:sz w:val="12"/>
                <w:szCs w:val="16"/>
              </w:rPr>
            </w:pPr>
          </w:p>
          <w:p w14:paraId="6FB2FBF4" w14:textId="77777777" w:rsidR="00D10752" w:rsidRPr="000F5A82" w:rsidRDefault="00D10752" w:rsidP="000F5A82">
            <w:pPr>
              <w:ind w:right="170"/>
              <w:rPr>
                <w:rFonts w:ascii="Arial" w:hAnsi="Arial" w:cs="Arial"/>
                <w:sz w:val="12"/>
                <w:szCs w:val="16"/>
              </w:rPr>
            </w:pPr>
          </w:p>
        </w:tc>
      </w:tr>
    </w:tbl>
    <w:p w14:paraId="7264BECC"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DF894F1"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6476ACB4" w14:textId="77777777" w:rsidR="00D10752" w:rsidRPr="000F5A82" w:rsidRDefault="00D10752" w:rsidP="000F5A82">
      <w:pPr>
        <w:keepNext/>
        <w:tabs>
          <w:tab w:val="left" w:pos="-142"/>
          <w:tab w:val="left" w:pos="4111"/>
        </w:tabs>
        <w:jc w:val="both"/>
        <w:rPr>
          <w:rFonts w:ascii="Arial" w:hAnsi="Arial" w:cs="Arial"/>
          <w:b/>
          <w:bCs/>
          <w:sz w:val="22"/>
          <w:szCs w:val="22"/>
        </w:rPr>
      </w:pPr>
    </w:p>
    <w:p w14:paraId="37CC5659"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35196FD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2BE39CD0"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5603A30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91A6EB"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2BD76B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98103AD"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65770DF0"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35EA767"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148CD86"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1013C82"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77B353A"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CB5A387" w14:textId="77777777" w:rsidR="00D10752" w:rsidRPr="000F5A82" w:rsidRDefault="00D10752" w:rsidP="000F5A82">
      <w:pPr>
        <w:pStyle w:val="En-tte"/>
        <w:tabs>
          <w:tab w:val="left" w:pos="2160"/>
        </w:tabs>
        <w:ind w:left="284"/>
        <w:jc w:val="both"/>
        <w:rPr>
          <w:rFonts w:ascii="Arial" w:hAnsi="Arial" w:cs="Arial"/>
          <w:iCs/>
          <w:sz w:val="16"/>
          <w:szCs w:val="18"/>
        </w:rPr>
      </w:pPr>
    </w:p>
    <w:p w14:paraId="7F4F2105"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19B2B8C0" w14:textId="77777777" w:rsidR="00D10752" w:rsidRPr="000F5A82" w:rsidRDefault="00D10752" w:rsidP="000F5A82">
      <w:pPr>
        <w:pStyle w:val="En-tte"/>
        <w:ind w:left="993"/>
        <w:jc w:val="both"/>
        <w:rPr>
          <w:rFonts w:ascii="Arial" w:hAnsi="Arial" w:cs="Arial"/>
          <w:iCs/>
          <w:sz w:val="16"/>
          <w:szCs w:val="18"/>
        </w:rPr>
      </w:pPr>
    </w:p>
    <w:p w14:paraId="78666202" w14:textId="77777777" w:rsidR="00D10752" w:rsidRPr="000F5A82" w:rsidRDefault="00D10752" w:rsidP="000F5A82">
      <w:pPr>
        <w:pStyle w:val="En-tte"/>
        <w:ind w:left="993"/>
        <w:jc w:val="both"/>
        <w:rPr>
          <w:rFonts w:ascii="Arial" w:hAnsi="Arial" w:cs="Arial"/>
          <w:iCs/>
          <w:sz w:val="16"/>
          <w:szCs w:val="18"/>
        </w:rPr>
      </w:pPr>
    </w:p>
    <w:p w14:paraId="0ACAD2C7"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2204CD13" w14:textId="77777777" w:rsidR="00D10752" w:rsidRDefault="00D10752" w:rsidP="000F5A82">
      <w:pPr>
        <w:pStyle w:val="En-tte"/>
        <w:tabs>
          <w:tab w:val="left" w:pos="0"/>
          <w:tab w:val="left" w:pos="2160"/>
        </w:tabs>
        <w:ind w:left="993"/>
        <w:jc w:val="both"/>
        <w:rPr>
          <w:rFonts w:ascii="Arial" w:hAnsi="Arial" w:cs="Arial"/>
          <w:iCs/>
          <w:sz w:val="16"/>
          <w:szCs w:val="18"/>
        </w:rPr>
      </w:pPr>
    </w:p>
    <w:p w14:paraId="2D3C0EE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74143B7C"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73AEB2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A5BE83F"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72E991C0"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895CED"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01BEB26A"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0BCF367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76968A6"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2BA3A2C1" w14:textId="77777777" w:rsidTr="00F85387">
        <w:trPr>
          <w:trHeight w:val="629"/>
        </w:trPr>
        <w:tc>
          <w:tcPr>
            <w:tcW w:w="9889" w:type="dxa"/>
            <w:shd w:val="clear" w:color="auto" w:fill="465F9D"/>
            <w:vAlign w:val="center"/>
          </w:tcPr>
          <w:p w14:paraId="11E0649E"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6880AE17"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3FA7819B" w14:textId="77777777" w:rsidR="00D10752" w:rsidRPr="000F5A82" w:rsidRDefault="00D10752" w:rsidP="000F5A82">
      <w:pPr>
        <w:tabs>
          <w:tab w:val="left" w:pos="-142"/>
          <w:tab w:val="left" w:pos="4111"/>
        </w:tabs>
        <w:rPr>
          <w:rFonts w:ascii="Arial" w:hAnsi="Arial" w:cs="Arial"/>
          <w:b/>
          <w:bCs/>
          <w:sz w:val="22"/>
          <w:szCs w:val="22"/>
        </w:rPr>
      </w:pPr>
    </w:p>
    <w:p w14:paraId="1823F9B1"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72EC1BC"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7CB1940"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5945875" w14:textId="77777777" w:rsidR="00D10752" w:rsidRPr="000F5A82" w:rsidRDefault="00D10752" w:rsidP="000F5A82">
      <w:pPr>
        <w:rPr>
          <w:rFonts w:ascii="Arial" w:hAnsi="Arial" w:cs="Arial"/>
        </w:rPr>
      </w:pPr>
    </w:p>
    <w:p w14:paraId="071260CA"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717E884" w14:textId="77777777" w:rsidR="00D10752" w:rsidRPr="000F5A82" w:rsidRDefault="00D10752" w:rsidP="000F5A82">
      <w:pPr>
        <w:jc w:val="both"/>
        <w:rPr>
          <w:rFonts w:ascii="Arial" w:hAnsi="Arial" w:cs="Arial"/>
          <w:i/>
          <w:sz w:val="18"/>
        </w:rPr>
      </w:pPr>
    </w:p>
    <w:p w14:paraId="1B400691" w14:textId="77777777" w:rsidR="00D10752" w:rsidRPr="000F5A82" w:rsidRDefault="00D10752" w:rsidP="000F5A82">
      <w:pPr>
        <w:jc w:val="both"/>
        <w:rPr>
          <w:rFonts w:ascii="Arial" w:hAnsi="Arial" w:cs="Arial"/>
          <w:i/>
          <w:sz w:val="18"/>
        </w:rPr>
      </w:pPr>
    </w:p>
    <w:p w14:paraId="0248B0C3" w14:textId="77777777" w:rsidR="00D10752" w:rsidRDefault="00D10752" w:rsidP="000F5A82">
      <w:pPr>
        <w:jc w:val="both"/>
        <w:rPr>
          <w:rFonts w:ascii="Arial" w:hAnsi="Arial" w:cs="Arial"/>
          <w:i/>
          <w:sz w:val="18"/>
        </w:rPr>
      </w:pPr>
    </w:p>
    <w:p w14:paraId="39B1D247" w14:textId="77777777" w:rsidR="00F167AD" w:rsidRPr="000F5A82" w:rsidRDefault="00F167AD" w:rsidP="000F5A82">
      <w:pPr>
        <w:jc w:val="both"/>
        <w:rPr>
          <w:rFonts w:ascii="Arial" w:hAnsi="Arial" w:cs="Arial"/>
          <w:i/>
          <w:sz w:val="18"/>
        </w:rPr>
      </w:pPr>
    </w:p>
    <w:p w14:paraId="75DCB26D" w14:textId="77777777" w:rsidR="00D10752" w:rsidRPr="000F5A82" w:rsidRDefault="00D10752" w:rsidP="000F5A82">
      <w:pPr>
        <w:jc w:val="both"/>
        <w:rPr>
          <w:rFonts w:ascii="Arial" w:hAnsi="Arial" w:cs="Arial"/>
          <w:i/>
          <w:sz w:val="18"/>
        </w:rPr>
      </w:pPr>
    </w:p>
    <w:p w14:paraId="2EB5FF21" w14:textId="77777777" w:rsidR="00D10752" w:rsidRPr="000F5A82" w:rsidRDefault="00D10752" w:rsidP="000F5A82">
      <w:pPr>
        <w:jc w:val="both"/>
        <w:rPr>
          <w:rFonts w:ascii="Arial" w:hAnsi="Arial" w:cs="Arial"/>
          <w:i/>
          <w:sz w:val="18"/>
        </w:rPr>
      </w:pPr>
    </w:p>
    <w:p w14:paraId="17094E7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B13C48E" w14:textId="77777777" w:rsidR="00D10752" w:rsidRPr="000F5A82" w:rsidRDefault="00D10752" w:rsidP="000F5A82">
      <w:pPr>
        <w:jc w:val="both"/>
        <w:rPr>
          <w:rFonts w:ascii="Arial" w:hAnsi="Arial" w:cs="Arial"/>
          <w:i/>
          <w:sz w:val="18"/>
        </w:rPr>
      </w:pPr>
    </w:p>
    <w:p w14:paraId="20686490" w14:textId="77777777" w:rsidR="00D10752" w:rsidRDefault="00D10752" w:rsidP="000F5A82">
      <w:pPr>
        <w:jc w:val="both"/>
        <w:rPr>
          <w:rFonts w:ascii="Arial" w:hAnsi="Arial" w:cs="Arial"/>
          <w:i/>
          <w:sz w:val="18"/>
        </w:rPr>
      </w:pPr>
    </w:p>
    <w:p w14:paraId="5FE6AE25"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2FB3A65F"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A0257B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6EAD839" w14:textId="77777777" w:rsidR="00D10752" w:rsidRPr="000F5A82" w:rsidRDefault="00D10752" w:rsidP="000F5A82">
      <w:pPr>
        <w:jc w:val="both"/>
        <w:rPr>
          <w:rFonts w:ascii="Arial" w:hAnsi="Arial" w:cs="Arial"/>
          <w:sz w:val="18"/>
        </w:rPr>
      </w:pPr>
    </w:p>
    <w:p w14:paraId="5A75E204"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776C8F16" w14:textId="77777777" w:rsidR="00D10752" w:rsidRPr="000F5A82" w:rsidRDefault="00D10752" w:rsidP="000F5A82">
      <w:pPr>
        <w:ind w:left="284"/>
        <w:jc w:val="both"/>
        <w:rPr>
          <w:rFonts w:ascii="Arial" w:hAnsi="Arial" w:cs="Arial"/>
          <w:sz w:val="16"/>
        </w:rPr>
      </w:pPr>
    </w:p>
    <w:p w14:paraId="1ABA44D1" w14:textId="77777777" w:rsidR="00D10752" w:rsidRPr="000F5A82" w:rsidRDefault="00D10752" w:rsidP="000F5A82">
      <w:pPr>
        <w:ind w:left="284"/>
        <w:jc w:val="both"/>
        <w:rPr>
          <w:rFonts w:ascii="Arial" w:hAnsi="Arial" w:cs="Arial"/>
          <w:sz w:val="16"/>
        </w:rPr>
      </w:pPr>
    </w:p>
    <w:p w14:paraId="76EEC949" w14:textId="77777777" w:rsidR="00D10752" w:rsidRPr="000F5A82" w:rsidRDefault="00D10752" w:rsidP="000F5A82">
      <w:pPr>
        <w:ind w:left="284"/>
        <w:jc w:val="both"/>
        <w:rPr>
          <w:rFonts w:ascii="Arial" w:hAnsi="Arial" w:cs="Arial"/>
          <w:sz w:val="16"/>
        </w:rPr>
      </w:pPr>
    </w:p>
    <w:p w14:paraId="41ACDAAC"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1F4DDAB8" w14:textId="77777777" w:rsidR="00D10752" w:rsidRPr="000F5A82" w:rsidRDefault="00D10752" w:rsidP="000F5A82">
      <w:pPr>
        <w:ind w:left="284"/>
        <w:jc w:val="both"/>
        <w:rPr>
          <w:rFonts w:ascii="Arial" w:hAnsi="Arial" w:cs="Arial"/>
          <w:sz w:val="16"/>
        </w:rPr>
      </w:pPr>
    </w:p>
    <w:p w14:paraId="08CC7D58" w14:textId="77777777" w:rsidR="00D10752" w:rsidRPr="000F5A82" w:rsidRDefault="00D10752" w:rsidP="000F5A82">
      <w:pPr>
        <w:ind w:left="284"/>
        <w:jc w:val="both"/>
        <w:rPr>
          <w:rFonts w:ascii="Arial" w:hAnsi="Arial" w:cs="Arial"/>
          <w:sz w:val="16"/>
        </w:rPr>
      </w:pPr>
    </w:p>
    <w:p w14:paraId="27F14ACC" w14:textId="77777777" w:rsidR="00D10752" w:rsidRPr="000F5A82" w:rsidRDefault="00D10752" w:rsidP="000F5A82">
      <w:pPr>
        <w:ind w:left="284"/>
        <w:jc w:val="both"/>
        <w:rPr>
          <w:rFonts w:ascii="Arial" w:hAnsi="Arial" w:cs="Arial"/>
          <w:sz w:val="16"/>
        </w:rPr>
      </w:pPr>
    </w:p>
    <w:p w14:paraId="6ECF45EE" w14:textId="77777777" w:rsidR="00D10752" w:rsidRDefault="00D10752" w:rsidP="000F5A82">
      <w:pPr>
        <w:ind w:left="284"/>
        <w:jc w:val="both"/>
        <w:rPr>
          <w:rFonts w:ascii="Arial" w:hAnsi="Arial" w:cs="Arial"/>
          <w:sz w:val="16"/>
        </w:rPr>
      </w:pPr>
    </w:p>
    <w:p w14:paraId="20BAA2CA" w14:textId="77777777" w:rsidR="000F5A82" w:rsidRPr="000F5A82" w:rsidRDefault="000F5A82" w:rsidP="000F5A82">
      <w:pPr>
        <w:ind w:left="284"/>
        <w:jc w:val="both"/>
        <w:rPr>
          <w:rFonts w:ascii="Arial" w:hAnsi="Arial" w:cs="Arial"/>
          <w:sz w:val="16"/>
        </w:rPr>
      </w:pPr>
    </w:p>
    <w:p w14:paraId="3303E571"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1F3DEC2F" w14:textId="77777777" w:rsidTr="00F85387">
        <w:trPr>
          <w:trHeight w:val="653"/>
        </w:trPr>
        <w:tc>
          <w:tcPr>
            <w:tcW w:w="10136" w:type="dxa"/>
            <w:shd w:val="clear" w:color="auto" w:fill="465F9D"/>
            <w:vAlign w:val="center"/>
          </w:tcPr>
          <w:p w14:paraId="3785F38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28DC1C7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259A9BD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7588B7A"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AEB8609"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1881E263" w14:textId="77777777" w:rsidR="00D10752" w:rsidRPr="000F5A82" w:rsidRDefault="00D10752" w:rsidP="000F5A82">
      <w:pPr>
        <w:ind w:left="284"/>
        <w:rPr>
          <w:rFonts w:ascii="Arial" w:hAnsi="Arial" w:cs="Arial"/>
        </w:rPr>
      </w:pPr>
    </w:p>
    <w:p w14:paraId="49D69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9910000"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7719C464" w14:textId="77777777">
        <w:trPr>
          <w:trHeight w:val="737"/>
        </w:trPr>
        <w:tc>
          <w:tcPr>
            <w:tcW w:w="2566" w:type="dxa"/>
            <w:tcBorders>
              <w:top w:val="single" w:sz="8" w:space="0" w:color="000000"/>
              <w:left w:val="single" w:sz="8" w:space="0" w:color="000000"/>
              <w:bottom w:val="single" w:sz="4" w:space="0" w:color="000000"/>
            </w:tcBorders>
          </w:tcPr>
          <w:p w14:paraId="5AB9D498"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61DA7D5"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5ABC5D56"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0755869C"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454276" w14:textId="77777777">
        <w:trPr>
          <w:trHeight w:val="737"/>
        </w:trPr>
        <w:tc>
          <w:tcPr>
            <w:tcW w:w="2566" w:type="dxa"/>
            <w:tcBorders>
              <w:top w:val="single" w:sz="4" w:space="0" w:color="000000"/>
              <w:left w:val="single" w:sz="8" w:space="0" w:color="000000"/>
              <w:bottom w:val="single" w:sz="8" w:space="0" w:color="000000"/>
            </w:tcBorders>
          </w:tcPr>
          <w:p w14:paraId="32903999"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61FE736E" w14:textId="77777777" w:rsidR="00D10752" w:rsidRPr="000F5A82" w:rsidRDefault="00D10752" w:rsidP="000F5A82">
            <w:pPr>
              <w:tabs>
                <w:tab w:val="left" w:pos="864"/>
              </w:tabs>
              <w:snapToGrid w:val="0"/>
              <w:rPr>
                <w:rFonts w:ascii="Arial" w:hAnsi="Arial" w:cs="Arial"/>
                <w:sz w:val="16"/>
                <w:szCs w:val="16"/>
              </w:rPr>
            </w:pPr>
          </w:p>
          <w:p w14:paraId="799F1C6C"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681256CA"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22987174"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7F54992" w14:textId="77777777">
        <w:trPr>
          <w:trHeight w:val="737"/>
        </w:trPr>
        <w:tc>
          <w:tcPr>
            <w:tcW w:w="2566" w:type="dxa"/>
            <w:tcBorders>
              <w:left w:val="single" w:sz="8" w:space="0" w:color="000000"/>
              <w:bottom w:val="single" w:sz="8" w:space="0" w:color="000000"/>
            </w:tcBorders>
          </w:tcPr>
          <w:p w14:paraId="7513821B"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08732C77" w14:textId="77777777" w:rsidR="00D10752" w:rsidRPr="000F5A82" w:rsidRDefault="00D10752" w:rsidP="000F5A82">
            <w:pPr>
              <w:tabs>
                <w:tab w:val="left" w:pos="864"/>
              </w:tabs>
              <w:snapToGrid w:val="0"/>
              <w:rPr>
                <w:rFonts w:ascii="Arial" w:hAnsi="Arial" w:cs="Arial"/>
                <w:sz w:val="16"/>
                <w:szCs w:val="16"/>
              </w:rPr>
            </w:pPr>
          </w:p>
          <w:p w14:paraId="457D7F03"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7A7E6F40" w14:textId="77777777" w:rsidR="00D10752" w:rsidRPr="000F5A82" w:rsidRDefault="00D10752" w:rsidP="000F5A82">
            <w:pPr>
              <w:tabs>
                <w:tab w:val="left" w:pos="864"/>
              </w:tabs>
              <w:snapToGrid w:val="0"/>
              <w:jc w:val="right"/>
              <w:rPr>
                <w:rFonts w:ascii="Arial" w:hAnsi="Arial" w:cs="Arial"/>
                <w:sz w:val="16"/>
                <w:szCs w:val="16"/>
              </w:rPr>
            </w:pPr>
          </w:p>
          <w:p w14:paraId="5F7EF04C"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23D56BCD" w14:textId="77777777" w:rsidR="00D10752" w:rsidRPr="000F5A82" w:rsidRDefault="00D10752" w:rsidP="000F5A82">
            <w:pPr>
              <w:tabs>
                <w:tab w:val="left" w:pos="864"/>
              </w:tabs>
              <w:snapToGrid w:val="0"/>
              <w:jc w:val="right"/>
              <w:rPr>
                <w:rFonts w:ascii="Arial" w:hAnsi="Arial" w:cs="Arial"/>
                <w:sz w:val="16"/>
                <w:szCs w:val="16"/>
              </w:rPr>
            </w:pPr>
          </w:p>
          <w:p w14:paraId="4D95694B"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18145263" w14:textId="77777777" w:rsidR="00D10752" w:rsidRPr="000F5A82" w:rsidRDefault="00D10752" w:rsidP="000F5A82">
      <w:pPr>
        <w:tabs>
          <w:tab w:val="left" w:pos="864"/>
        </w:tabs>
        <w:jc w:val="both"/>
        <w:rPr>
          <w:rFonts w:ascii="Arial" w:hAnsi="Arial" w:cs="Arial"/>
        </w:rPr>
      </w:pPr>
    </w:p>
    <w:p w14:paraId="5EA96C9D"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4B8BC45" w14:textId="77777777" w:rsidR="00D10752" w:rsidRPr="000F5A82" w:rsidRDefault="00D10752" w:rsidP="000F5A82">
      <w:pPr>
        <w:tabs>
          <w:tab w:val="left" w:pos="864"/>
        </w:tabs>
        <w:jc w:val="both"/>
        <w:rPr>
          <w:rFonts w:ascii="Arial" w:hAnsi="Arial" w:cs="Arial"/>
        </w:rPr>
      </w:pPr>
    </w:p>
    <w:p w14:paraId="5E1B78DC"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5EF868EF" w14:textId="77777777" w:rsidR="00D10752" w:rsidRPr="000F5A82" w:rsidRDefault="00D10752" w:rsidP="000F5A82">
      <w:pPr>
        <w:tabs>
          <w:tab w:val="left" w:pos="864"/>
        </w:tabs>
        <w:jc w:val="both"/>
        <w:rPr>
          <w:rFonts w:ascii="Arial" w:hAnsi="Arial" w:cs="Arial"/>
        </w:rPr>
      </w:pPr>
    </w:p>
    <w:p w14:paraId="7ADE90EE"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476B012F"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F193253" w14:textId="77777777" w:rsidR="000F5A82" w:rsidRDefault="000F5A82" w:rsidP="000F5A82">
      <w:pPr>
        <w:jc w:val="both"/>
        <w:rPr>
          <w:rFonts w:ascii="Arial" w:hAnsi="Arial" w:cs="Arial"/>
          <w:i/>
          <w:sz w:val="18"/>
        </w:rPr>
      </w:pPr>
    </w:p>
    <w:p w14:paraId="34AC9A95" w14:textId="77777777" w:rsidR="000F5A82" w:rsidRPr="000F5A82" w:rsidRDefault="000F5A82" w:rsidP="000F5A82">
      <w:pPr>
        <w:jc w:val="both"/>
        <w:rPr>
          <w:rFonts w:ascii="Arial" w:hAnsi="Arial" w:cs="Arial"/>
          <w:i/>
          <w:sz w:val="18"/>
        </w:rPr>
      </w:pPr>
    </w:p>
    <w:p w14:paraId="5CB3067E"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5B0CEABC" w14:textId="77777777" w:rsidR="00D10752" w:rsidRPr="000F5A82" w:rsidRDefault="00D10752" w:rsidP="000F5A82">
      <w:pPr>
        <w:tabs>
          <w:tab w:val="left" w:pos="864"/>
        </w:tabs>
        <w:jc w:val="both"/>
        <w:rPr>
          <w:rFonts w:ascii="Arial" w:hAnsi="Arial" w:cs="Arial"/>
        </w:rPr>
      </w:pPr>
    </w:p>
    <w:p w14:paraId="19961BC5"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2EB41681"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DD026B5"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4569D169"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079372F4"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3EADAAE5" w14:textId="77777777" w:rsidR="00D10752" w:rsidRPr="000F5A82" w:rsidRDefault="00D10752" w:rsidP="000F5A82">
      <w:pPr>
        <w:tabs>
          <w:tab w:val="left" w:pos="864"/>
        </w:tabs>
        <w:jc w:val="both"/>
        <w:rPr>
          <w:rFonts w:ascii="Arial" w:hAnsi="Arial" w:cs="Arial"/>
        </w:rPr>
      </w:pPr>
    </w:p>
    <w:p w14:paraId="2781EC22"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3E4C9F21"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C819978" w14:textId="77777777" w:rsidR="00D10752" w:rsidRPr="000F5A82" w:rsidRDefault="00D10752" w:rsidP="000F5A82">
      <w:pPr>
        <w:rPr>
          <w:rFonts w:ascii="Arial" w:hAnsi="Arial" w:cs="Arial"/>
          <w:sz w:val="18"/>
        </w:rPr>
      </w:pPr>
    </w:p>
    <w:p w14:paraId="32E95A53"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3D3AF1CD" w14:textId="77777777" w:rsidR="00D10752" w:rsidRPr="000F5A82" w:rsidRDefault="00D10752" w:rsidP="000F5A82">
      <w:pPr>
        <w:ind w:left="284"/>
        <w:rPr>
          <w:rFonts w:ascii="Arial" w:hAnsi="Arial" w:cs="Arial"/>
          <w:sz w:val="16"/>
        </w:rPr>
      </w:pPr>
    </w:p>
    <w:p w14:paraId="195B2289" w14:textId="77777777" w:rsidR="00D10752" w:rsidRPr="000F5A82" w:rsidRDefault="00D10752" w:rsidP="000F5A82">
      <w:pPr>
        <w:ind w:left="284"/>
        <w:rPr>
          <w:rFonts w:ascii="Arial" w:hAnsi="Arial" w:cs="Arial"/>
          <w:sz w:val="16"/>
        </w:rPr>
      </w:pPr>
    </w:p>
    <w:p w14:paraId="5848AC2C" w14:textId="77777777" w:rsidR="00D10752" w:rsidRPr="000F5A82" w:rsidRDefault="00D10752" w:rsidP="000F5A82">
      <w:pPr>
        <w:ind w:left="284"/>
        <w:rPr>
          <w:rFonts w:ascii="Arial" w:hAnsi="Arial" w:cs="Arial"/>
          <w:sz w:val="16"/>
        </w:rPr>
      </w:pPr>
    </w:p>
    <w:p w14:paraId="7701FBFB"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222CD0E2" w14:textId="77777777" w:rsidR="00D10752" w:rsidRPr="000F5A82" w:rsidRDefault="00D10752" w:rsidP="000F5A82">
      <w:pPr>
        <w:ind w:left="284"/>
        <w:rPr>
          <w:rFonts w:ascii="Arial" w:hAnsi="Arial" w:cs="Arial"/>
        </w:rPr>
      </w:pPr>
    </w:p>
    <w:p w14:paraId="2C563BF4" w14:textId="77777777" w:rsidR="00D10752" w:rsidRDefault="00D10752" w:rsidP="000F5A82">
      <w:pPr>
        <w:ind w:left="284"/>
        <w:rPr>
          <w:rFonts w:ascii="Arial" w:hAnsi="Arial" w:cs="Arial"/>
        </w:rPr>
      </w:pPr>
    </w:p>
    <w:p w14:paraId="0346CEEB" w14:textId="77777777" w:rsidR="00F167AD" w:rsidRDefault="00F167AD" w:rsidP="000F5A82">
      <w:pPr>
        <w:ind w:left="284"/>
        <w:rPr>
          <w:rFonts w:ascii="Arial" w:hAnsi="Arial" w:cs="Arial"/>
        </w:rPr>
      </w:pPr>
    </w:p>
    <w:p w14:paraId="4E7CC797" w14:textId="77777777" w:rsidR="00F167AD" w:rsidRDefault="00F167AD" w:rsidP="000F5A82">
      <w:pPr>
        <w:ind w:left="284"/>
        <w:rPr>
          <w:rFonts w:ascii="Arial" w:hAnsi="Arial" w:cs="Arial"/>
        </w:rPr>
      </w:pPr>
    </w:p>
    <w:p w14:paraId="2401CADE" w14:textId="77777777" w:rsidR="00F167AD" w:rsidRDefault="00F167AD" w:rsidP="000F5A82">
      <w:pPr>
        <w:ind w:left="284"/>
        <w:rPr>
          <w:rFonts w:ascii="Arial" w:hAnsi="Arial" w:cs="Arial"/>
        </w:rPr>
      </w:pPr>
    </w:p>
    <w:p w14:paraId="73D07D6A" w14:textId="77777777" w:rsidR="00F167AD" w:rsidRPr="000F5A82" w:rsidRDefault="00F167AD" w:rsidP="000F5A82">
      <w:pPr>
        <w:ind w:left="284"/>
        <w:rPr>
          <w:rFonts w:ascii="Arial" w:hAnsi="Arial" w:cs="Arial"/>
        </w:rPr>
      </w:pPr>
    </w:p>
    <w:p w14:paraId="20683263"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75E36B82" w14:textId="77777777" w:rsidTr="00F85387">
        <w:tc>
          <w:tcPr>
            <w:tcW w:w="9994" w:type="dxa"/>
            <w:shd w:val="clear" w:color="auto" w:fill="465F9D"/>
            <w:vAlign w:val="center"/>
          </w:tcPr>
          <w:p w14:paraId="5861C293"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39726D99"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30A04D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D435A4"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81A9B76"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6FCAD14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2CAD78C"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4ABBF864" w14:textId="77777777" w:rsidR="00D10752" w:rsidRDefault="00D10752" w:rsidP="000F5A82">
      <w:pPr>
        <w:pStyle w:val="En-tte"/>
        <w:tabs>
          <w:tab w:val="clear" w:pos="4536"/>
          <w:tab w:val="clear" w:pos="9072"/>
          <w:tab w:val="left" w:pos="864"/>
        </w:tabs>
        <w:rPr>
          <w:rFonts w:ascii="Arial" w:hAnsi="Arial" w:cs="Arial"/>
        </w:rPr>
      </w:pPr>
    </w:p>
    <w:p w14:paraId="2834E8B3" w14:textId="77777777" w:rsidR="00D10752" w:rsidRDefault="00D10752" w:rsidP="000F5A82">
      <w:pPr>
        <w:pStyle w:val="En-tte"/>
        <w:tabs>
          <w:tab w:val="clear" w:pos="4536"/>
          <w:tab w:val="clear" w:pos="9072"/>
          <w:tab w:val="left" w:pos="864"/>
        </w:tabs>
        <w:rPr>
          <w:rFonts w:ascii="Arial" w:hAnsi="Arial" w:cs="Arial"/>
        </w:rPr>
      </w:pPr>
    </w:p>
    <w:p w14:paraId="10CFE2BD" w14:textId="77777777" w:rsidR="00630A7A" w:rsidRPr="00BA09CC" w:rsidRDefault="00630A7A" w:rsidP="00630A7A">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123A199F" w14:textId="77777777" w:rsidR="00630A7A" w:rsidRPr="000A7582" w:rsidRDefault="00630A7A" w:rsidP="00630A7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630A7A" w:rsidRPr="000A7582" w14:paraId="0CCEAC8D" w14:textId="77777777" w:rsidTr="00DC25E0">
        <w:trPr>
          <w:trHeight w:val="737"/>
        </w:trPr>
        <w:tc>
          <w:tcPr>
            <w:tcW w:w="2566" w:type="dxa"/>
            <w:tcBorders>
              <w:top w:val="single" w:sz="8" w:space="0" w:color="000000"/>
              <w:left w:val="single" w:sz="8" w:space="0" w:color="000000"/>
              <w:bottom w:val="single" w:sz="4" w:space="0" w:color="000000"/>
            </w:tcBorders>
          </w:tcPr>
          <w:p w14:paraId="59F59BA3" w14:textId="77777777" w:rsidR="00630A7A" w:rsidRPr="000A7582" w:rsidRDefault="00630A7A" w:rsidP="00DC25E0">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3E60A2DE" w14:textId="77777777" w:rsidR="00630A7A" w:rsidRPr="000A7582" w:rsidRDefault="00630A7A" w:rsidP="00DC25E0">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1C54F2A5" w14:textId="77777777" w:rsidR="00630A7A" w:rsidRPr="000A7582" w:rsidRDefault="00630A7A" w:rsidP="00DC25E0">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01ED6F2C" w14:textId="77777777" w:rsidR="00630A7A" w:rsidRPr="000A7582" w:rsidRDefault="00630A7A" w:rsidP="00DC25E0">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630A7A" w:rsidRPr="000A7582" w14:paraId="20FC1664" w14:textId="77777777" w:rsidTr="00DC25E0">
        <w:trPr>
          <w:trHeight w:val="737"/>
        </w:trPr>
        <w:tc>
          <w:tcPr>
            <w:tcW w:w="2566" w:type="dxa"/>
            <w:tcBorders>
              <w:top w:val="single" w:sz="4" w:space="0" w:color="000000"/>
              <w:left w:val="single" w:sz="8" w:space="0" w:color="000000"/>
              <w:bottom w:val="single" w:sz="8" w:space="0" w:color="000000"/>
            </w:tcBorders>
          </w:tcPr>
          <w:p w14:paraId="6FBE4E3A" w14:textId="77777777" w:rsidR="00630A7A" w:rsidRPr="000A7582" w:rsidRDefault="00630A7A" w:rsidP="00DC25E0">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72CBEFF5" w14:textId="77777777" w:rsidR="00630A7A" w:rsidRPr="000A7582" w:rsidRDefault="00630A7A" w:rsidP="00DC25E0">
            <w:pPr>
              <w:tabs>
                <w:tab w:val="left" w:pos="864"/>
              </w:tabs>
              <w:snapToGrid w:val="0"/>
              <w:spacing w:before="120" w:after="120"/>
              <w:rPr>
                <w:rFonts w:ascii="Arial" w:hAnsi="Arial" w:cs="Arial"/>
                <w:sz w:val="16"/>
                <w:szCs w:val="16"/>
              </w:rPr>
            </w:pPr>
          </w:p>
          <w:p w14:paraId="14C18676" w14:textId="77777777" w:rsidR="00630A7A" w:rsidRPr="000A7582" w:rsidRDefault="00630A7A" w:rsidP="00DC25E0">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F502B77" w14:textId="77777777" w:rsidR="00630A7A" w:rsidRPr="000A7582" w:rsidRDefault="00630A7A" w:rsidP="00DC25E0">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1A062D4" w14:textId="77777777" w:rsidR="00630A7A" w:rsidRPr="000A7582" w:rsidRDefault="00630A7A" w:rsidP="00DC25E0">
            <w:pPr>
              <w:tabs>
                <w:tab w:val="left" w:pos="864"/>
              </w:tabs>
              <w:snapToGrid w:val="0"/>
              <w:spacing w:before="120" w:after="120"/>
              <w:jc w:val="right"/>
              <w:rPr>
                <w:rFonts w:ascii="Arial" w:hAnsi="Arial" w:cs="Arial"/>
                <w:sz w:val="16"/>
                <w:szCs w:val="16"/>
              </w:rPr>
            </w:pPr>
          </w:p>
        </w:tc>
      </w:tr>
      <w:tr w:rsidR="00630A7A" w:rsidRPr="000A7582" w14:paraId="7C523231" w14:textId="77777777" w:rsidTr="00DC25E0">
        <w:trPr>
          <w:trHeight w:val="737"/>
        </w:trPr>
        <w:tc>
          <w:tcPr>
            <w:tcW w:w="2566" w:type="dxa"/>
            <w:tcBorders>
              <w:left w:val="single" w:sz="8" w:space="0" w:color="000000"/>
              <w:bottom w:val="single" w:sz="8" w:space="0" w:color="000000"/>
            </w:tcBorders>
          </w:tcPr>
          <w:p w14:paraId="01F3B6B9" w14:textId="77777777" w:rsidR="00630A7A" w:rsidRPr="000A7582" w:rsidRDefault="00630A7A" w:rsidP="00DC25E0">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7DB59A1D" w14:textId="77777777" w:rsidR="00630A7A" w:rsidRPr="000A7582" w:rsidRDefault="00630A7A" w:rsidP="00DC25E0">
            <w:pPr>
              <w:tabs>
                <w:tab w:val="left" w:pos="864"/>
              </w:tabs>
              <w:snapToGrid w:val="0"/>
              <w:spacing w:before="120" w:after="120"/>
              <w:rPr>
                <w:rFonts w:ascii="Arial" w:hAnsi="Arial" w:cs="Arial"/>
                <w:sz w:val="16"/>
                <w:szCs w:val="16"/>
              </w:rPr>
            </w:pPr>
          </w:p>
          <w:p w14:paraId="3AE6529C" w14:textId="77777777" w:rsidR="00630A7A" w:rsidRPr="000A7582" w:rsidRDefault="00630A7A" w:rsidP="00DC25E0">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0FBEFD5" w14:textId="77777777" w:rsidR="00630A7A" w:rsidRPr="000A7582" w:rsidRDefault="00630A7A" w:rsidP="00DC25E0">
            <w:pPr>
              <w:tabs>
                <w:tab w:val="left" w:pos="864"/>
              </w:tabs>
              <w:snapToGrid w:val="0"/>
              <w:spacing w:before="120" w:after="120"/>
              <w:jc w:val="right"/>
              <w:rPr>
                <w:rFonts w:ascii="Arial" w:hAnsi="Arial" w:cs="Arial"/>
                <w:sz w:val="16"/>
                <w:szCs w:val="16"/>
              </w:rPr>
            </w:pPr>
          </w:p>
          <w:p w14:paraId="4C2C8AF5" w14:textId="77777777" w:rsidR="00630A7A" w:rsidRPr="000A7582" w:rsidRDefault="00630A7A" w:rsidP="00DC25E0">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63DBA4E8" w14:textId="77777777" w:rsidR="00630A7A" w:rsidRPr="000A7582" w:rsidRDefault="00630A7A" w:rsidP="00DC25E0">
            <w:pPr>
              <w:tabs>
                <w:tab w:val="left" w:pos="864"/>
              </w:tabs>
              <w:snapToGrid w:val="0"/>
              <w:spacing w:before="120" w:after="120"/>
              <w:jc w:val="right"/>
              <w:rPr>
                <w:rFonts w:ascii="Arial" w:hAnsi="Arial" w:cs="Arial"/>
              </w:rPr>
            </w:pPr>
          </w:p>
        </w:tc>
      </w:tr>
    </w:tbl>
    <w:p w14:paraId="785C80CD" w14:textId="77777777" w:rsidR="00630A7A" w:rsidRPr="000F5A82" w:rsidRDefault="00630A7A" w:rsidP="00630A7A">
      <w:pPr>
        <w:pStyle w:val="En-tte"/>
        <w:tabs>
          <w:tab w:val="clear" w:pos="4536"/>
          <w:tab w:val="clear" w:pos="9072"/>
          <w:tab w:val="left" w:pos="864"/>
        </w:tabs>
        <w:rPr>
          <w:rFonts w:ascii="Arial" w:hAnsi="Arial" w:cs="Arial"/>
        </w:rPr>
      </w:pPr>
    </w:p>
    <w:p w14:paraId="0FC6342F" w14:textId="77777777" w:rsidR="00D10752" w:rsidRPr="000F5A82" w:rsidRDefault="00D10752" w:rsidP="000F5A82">
      <w:pPr>
        <w:pStyle w:val="En-tte"/>
        <w:tabs>
          <w:tab w:val="clear" w:pos="4536"/>
          <w:tab w:val="clear" w:pos="9072"/>
          <w:tab w:val="left" w:pos="864"/>
        </w:tabs>
        <w:rPr>
          <w:rFonts w:ascii="Arial" w:hAnsi="Arial" w:cs="Arial"/>
        </w:rPr>
      </w:pPr>
    </w:p>
    <w:p w14:paraId="41CC9E5B" w14:textId="77777777" w:rsidR="00D10752" w:rsidRPr="000F5A82" w:rsidRDefault="00D10752" w:rsidP="000F5A82">
      <w:pPr>
        <w:pStyle w:val="En-tte"/>
        <w:tabs>
          <w:tab w:val="clear" w:pos="4536"/>
          <w:tab w:val="clear" w:pos="9072"/>
          <w:tab w:val="left" w:pos="864"/>
        </w:tabs>
        <w:rPr>
          <w:rFonts w:ascii="Arial" w:hAnsi="Arial" w:cs="Arial"/>
        </w:rPr>
      </w:pPr>
    </w:p>
    <w:p w14:paraId="61E3D423"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7C4E1CB3" w14:textId="77777777" w:rsidR="00D10752" w:rsidRPr="000F5A82" w:rsidRDefault="00D10752" w:rsidP="000F5A82">
      <w:pPr>
        <w:pStyle w:val="En-tte"/>
        <w:tabs>
          <w:tab w:val="clear" w:pos="4536"/>
          <w:tab w:val="clear" w:pos="9072"/>
          <w:tab w:val="left" w:pos="864"/>
        </w:tabs>
        <w:rPr>
          <w:rFonts w:ascii="Arial" w:hAnsi="Arial" w:cs="Arial"/>
        </w:rPr>
      </w:pPr>
    </w:p>
    <w:p w14:paraId="5BB004FF"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0ABCA227"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01A55AC9" w14:textId="77777777" w:rsidR="00D10752" w:rsidRPr="000F5A82" w:rsidRDefault="00D10752" w:rsidP="000F5A82">
      <w:pPr>
        <w:pStyle w:val="En-tte"/>
        <w:tabs>
          <w:tab w:val="left" w:pos="864"/>
        </w:tabs>
        <w:rPr>
          <w:rFonts w:ascii="Arial" w:hAnsi="Arial" w:cs="Arial"/>
        </w:rPr>
      </w:pPr>
    </w:p>
    <w:p w14:paraId="3F986F5E"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55F53247" w14:textId="77777777" w:rsidR="00D10752" w:rsidRPr="000F5A82" w:rsidRDefault="00D10752" w:rsidP="000F5A82">
      <w:pPr>
        <w:pStyle w:val="En-tte"/>
        <w:tabs>
          <w:tab w:val="left" w:pos="864"/>
        </w:tabs>
        <w:rPr>
          <w:rFonts w:ascii="Arial" w:hAnsi="Arial" w:cs="Arial"/>
        </w:rPr>
      </w:pPr>
    </w:p>
    <w:p w14:paraId="3A96BDE3" w14:textId="77777777" w:rsidR="00D10752" w:rsidRPr="000F5A82" w:rsidRDefault="00D10752" w:rsidP="000F5A82">
      <w:pPr>
        <w:pStyle w:val="En-tte"/>
        <w:tabs>
          <w:tab w:val="left" w:pos="864"/>
        </w:tabs>
        <w:rPr>
          <w:rFonts w:ascii="Arial" w:hAnsi="Arial" w:cs="Arial"/>
        </w:rPr>
      </w:pPr>
    </w:p>
    <w:p w14:paraId="43FF7D1D"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3B6F9E99" w14:textId="77777777" w:rsidR="00D10752" w:rsidRPr="000F5A82" w:rsidRDefault="00D10752" w:rsidP="000F5A82">
      <w:pPr>
        <w:ind w:left="284"/>
        <w:rPr>
          <w:rFonts w:ascii="Arial" w:hAnsi="Arial" w:cs="Arial"/>
          <w:sz w:val="16"/>
        </w:rPr>
      </w:pPr>
    </w:p>
    <w:p w14:paraId="44241DFC" w14:textId="77777777" w:rsidR="00D10752" w:rsidRPr="000F5A82" w:rsidRDefault="00D10752" w:rsidP="000F5A82">
      <w:pPr>
        <w:ind w:left="284"/>
        <w:rPr>
          <w:rFonts w:ascii="Arial" w:hAnsi="Arial" w:cs="Arial"/>
        </w:rPr>
      </w:pPr>
    </w:p>
    <w:p w14:paraId="389F348C" w14:textId="77777777" w:rsidR="00D10752" w:rsidRDefault="00D10752" w:rsidP="000F5A82">
      <w:pPr>
        <w:pStyle w:val="En-tte"/>
        <w:tabs>
          <w:tab w:val="left" w:pos="864"/>
        </w:tabs>
        <w:rPr>
          <w:rFonts w:ascii="Arial" w:hAnsi="Arial" w:cs="Arial"/>
        </w:rPr>
      </w:pPr>
    </w:p>
    <w:p w14:paraId="0D537B44"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12E98AFF" w14:textId="77777777" w:rsidTr="00F85387">
        <w:trPr>
          <w:trHeight w:val="712"/>
        </w:trPr>
        <w:tc>
          <w:tcPr>
            <w:tcW w:w="9994" w:type="dxa"/>
            <w:shd w:val="clear" w:color="auto" w:fill="465F9D"/>
            <w:vAlign w:val="center"/>
          </w:tcPr>
          <w:p w14:paraId="56AC97F9"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364F151B"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2486187A"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4765D0DE"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280AB89B" w14:textId="77777777" w:rsidR="000F5A82" w:rsidRPr="000F5A82" w:rsidRDefault="000F5A82" w:rsidP="000F5A82">
      <w:pPr>
        <w:tabs>
          <w:tab w:val="left" w:pos="576"/>
        </w:tabs>
        <w:rPr>
          <w:rFonts w:ascii="Arial" w:hAnsi="Arial" w:cs="Arial"/>
          <w:iCs/>
        </w:rPr>
      </w:pPr>
    </w:p>
    <w:p w14:paraId="3E58D1A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06EAD41"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60F9976A"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4BFF87F9"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6232A0A3" w14:textId="77777777" w:rsidR="00D10752" w:rsidRPr="000F5A82" w:rsidRDefault="00C66F5A" w:rsidP="000F5A82">
            <w:pPr>
              <w:jc w:val="center"/>
              <w:rPr>
                <w:rFonts w:ascii="Arial" w:hAnsi="Arial" w:cs="Arial"/>
                <w:b/>
              </w:rPr>
            </w:pPr>
            <w:r w:rsidRPr="000F5A82">
              <w:rPr>
                <w:rFonts w:ascii="Arial" w:hAnsi="Arial" w:cs="Arial"/>
                <w:b/>
              </w:rPr>
              <w:t>N°</w:t>
            </w:r>
          </w:p>
          <w:p w14:paraId="4B4972F8" w14:textId="77777777" w:rsidR="00D10752" w:rsidRPr="000F5A82" w:rsidRDefault="00C66F5A" w:rsidP="000F5A82">
            <w:pPr>
              <w:jc w:val="center"/>
              <w:rPr>
                <w:rFonts w:ascii="Arial" w:hAnsi="Arial" w:cs="Arial"/>
                <w:b/>
              </w:rPr>
            </w:pPr>
            <w:r w:rsidRPr="000F5A82">
              <w:rPr>
                <w:rFonts w:ascii="Arial" w:hAnsi="Arial" w:cs="Arial"/>
                <w:b/>
              </w:rPr>
              <w:t>du</w:t>
            </w:r>
          </w:p>
          <w:p w14:paraId="5BCC6132"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4AB9917B" w14:textId="77777777" w:rsidR="00B017BE" w:rsidRDefault="00C66F5A" w:rsidP="000F5A82">
            <w:pPr>
              <w:jc w:val="center"/>
              <w:rPr>
                <w:rFonts w:ascii="Arial" w:hAnsi="Arial" w:cs="Arial"/>
                <w:b/>
              </w:rPr>
            </w:pPr>
            <w:r w:rsidRPr="000F5A82">
              <w:rPr>
                <w:rFonts w:ascii="Arial" w:hAnsi="Arial" w:cs="Arial"/>
                <w:b/>
              </w:rPr>
              <w:t xml:space="preserve">Nom du membre </w:t>
            </w:r>
          </w:p>
          <w:p w14:paraId="4C0EFF1D"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765DD6CB"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09063318"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4DE2D13F"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11823A34"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2370C41D" w14:textId="77777777" w:rsidTr="00F85387">
        <w:trPr>
          <w:trHeight w:val="1247"/>
        </w:trPr>
        <w:tc>
          <w:tcPr>
            <w:tcW w:w="832" w:type="dxa"/>
            <w:tcBorders>
              <w:top w:val="single" w:sz="4" w:space="0" w:color="000000"/>
              <w:left w:val="single" w:sz="4" w:space="0" w:color="000000"/>
            </w:tcBorders>
            <w:shd w:val="clear" w:color="auto" w:fill="B4C6E7"/>
          </w:tcPr>
          <w:p w14:paraId="251046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7C65F8EC"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F0B66B9" w14:textId="77777777" w:rsidR="00D10752" w:rsidRPr="000F5A82" w:rsidRDefault="00D10752" w:rsidP="000F5A82">
            <w:pPr>
              <w:snapToGrid w:val="0"/>
              <w:jc w:val="both"/>
              <w:rPr>
                <w:rFonts w:ascii="Arial" w:hAnsi="Arial" w:cs="Arial"/>
              </w:rPr>
            </w:pPr>
          </w:p>
        </w:tc>
      </w:tr>
      <w:tr w:rsidR="00D10752" w:rsidRPr="000F5A82" w14:paraId="48E9A663" w14:textId="77777777" w:rsidTr="00F85387">
        <w:trPr>
          <w:trHeight w:val="1247"/>
        </w:trPr>
        <w:tc>
          <w:tcPr>
            <w:tcW w:w="832" w:type="dxa"/>
            <w:tcBorders>
              <w:left w:val="single" w:sz="4" w:space="0" w:color="000000"/>
            </w:tcBorders>
          </w:tcPr>
          <w:p w14:paraId="38205E9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CD94FFF"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47DEC99F" w14:textId="77777777" w:rsidR="00D10752" w:rsidRPr="000F5A82" w:rsidRDefault="00D10752" w:rsidP="000F5A82">
            <w:pPr>
              <w:snapToGrid w:val="0"/>
              <w:jc w:val="both"/>
              <w:rPr>
                <w:rFonts w:ascii="Arial" w:hAnsi="Arial" w:cs="Arial"/>
              </w:rPr>
            </w:pPr>
          </w:p>
        </w:tc>
      </w:tr>
      <w:tr w:rsidR="00D10752" w:rsidRPr="000F5A82" w14:paraId="05D1F348" w14:textId="77777777" w:rsidTr="00F85387">
        <w:trPr>
          <w:trHeight w:val="1247"/>
        </w:trPr>
        <w:tc>
          <w:tcPr>
            <w:tcW w:w="832" w:type="dxa"/>
            <w:tcBorders>
              <w:left w:val="single" w:sz="4" w:space="0" w:color="000000"/>
            </w:tcBorders>
            <w:shd w:val="clear" w:color="auto" w:fill="B4C6E7"/>
          </w:tcPr>
          <w:p w14:paraId="46A104B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A3E0D9D"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299CF78F" w14:textId="77777777" w:rsidR="00D10752" w:rsidRPr="000F5A82" w:rsidRDefault="00D10752" w:rsidP="000F5A82">
            <w:pPr>
              <w:snapToGrid w:val="0"/>
              <w:jc w:val="both"/>
              <w:rPr>
                <w:rFonts w:ascii="Arial" w:hAnsi="Arial" w:cs="Arial"/>
              </w:rPr>
            </w:pPr>
          </w:p>
        </w:tc>
      </w:tr>
      <w:tr w:rsidR="00D10752" w:rsidRPr="000F5A82" w14:paraId="3219B63B" w14:textId="77777777" w:rsidTr="00F85387">
        <w:trPr>
          <w:trHeight w:val="1247"/>
        </w:trPr>
        <w:tc>
          <w:tcPr>
            <w:tcW w:w="832" w:type="dxa"/>
            <w:tcBorders>
              <w:left w:val="single" w:sz="4" w:space="0" w:color="000000"/>
            </w:tcBorders>
          </w:tcPr>
          <w:p w14:paraId="626ECBD3"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F8E401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1F3E3F93" w14:textId="77777777" w:rsidR="00D10752" w:rsidRPr="000F5A82" w:rsidRDefault="00D10752" w:rsidP="000F5A82">
            <w:pPr>
              <w:snapToGrid w:val="0"/>
              <w:jc w:val="both"/>
              <w:rPr>
                <w:rFonts w:ascii="Arial" w:hAnsi="Arial" w:cs="Arial"/>
              </w:rPr>
            </w:pPr>
          </w:p>
        </w:tc>
      </w:tr>
      <w:tr w:rsidR="00D10752" w:rsidRPr="000F5A82" w14:paraId="04952551" w14:textId="77777777" w:rsidTr="00F85387">
        <w:trPr>
          <w:trHeight w:val="1247"/>
        </w:trPr>
        <w:tc>
          <w:tcPr>
            <w:tcW w:w="832" w:type="dxa"/>
            <w:tcBorders>
              <w:left w:val="single" w:sz="4" w:space="0" w:color="000000"/>
            </w:tcBorders>
            <w:shd w:val="clear" w:color="auto" w:fill="B4C6E7"/>
          </w:tcPr>
          <w:p w14:paraId="1F70C86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44C40E0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059EAE5" w14:textId="77777777" w:rsidR="00D10752" w:rsidRPr="000F5A82" w:rsidRDefault="00D10752" w:rsidP="000F5A82">
            <w:pPr>
              <w:snapToGrid w:val="0"/>
              <w:jc w:val="both"/>
              <w:rPr>
                <w:rFonts w:ascii="Arial" w:hAnsi="Arial" w:cs="Arial"/>
              </w:rPr>
            </w:pPr>
          </w:p>
        </w:tc>
      </w:tr>
    </w:tbl>
    <w:p w14:paraId="68C54AE6"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73D7356A"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222917E0"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AD679EB" w14:textId="77777777" w:rsidTr="0006119A">
        <w:trPr>
          <w:trHeight w:val="454"/>
        </w:trPr>
        <w:tc>
          <w:tcPr>
            <w:tcW w:w="10136" w:type="dxa"/>
            <w:shd w:val="clear" w:color="auto" w:fill="465F9D"/>
            <w:vAlign w:val="center"/>
          </w:tcPr>
          <w:p w14:paraId="1D85A34D"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01100803" w14:textId="77777777" w:rsidR="00D10752" w:rsidRPr="000F5A82" w:rsidRDefault="00D10752" w:rsidP="000F5A82">
      <w:pPr>
        <w:tabs>
          <w:tab w:val="left" w:pos="426"/>
        </w:tabs>
        <w:jc w:val="both"/>
        <w:rPr>
          <w:rFonts w:ascii="Arial" w:hAnsi="Arial" w:cs="Arial"/>
          <w:spacing w:val="-10"/>
        </w:rPr>
      </w:pPr>
    </w:p>
    <w:p w14:paraId="5F10142F"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06E338A7" w14:textId="77777777" w:rsidR="00D10752" w:rsidRPr="000F5A82" w:rsidRDefault="00D10752" w:rsidP="000F5A82">
      <w:pPr>
        <w:tabs>
          <w:tab w:val="left" w:pos="426"/>
        </w:tabs>
        <w:jc w:val="both"/>
        <w:rPr>
          <w:rFonts w:ascii="Arial" w:hAnsi="Arial" w:cs="Arial"/>
          <w:spacing w:val="-10"/>
        </w:rPr>
      </w:pPr>
    </w:p>
    <w:p w14:paraId="56011AFC" w14:textId="77777777" w:rsidR="00D10752" w:rsidRPr="000F5A82" w:rsidRDefault="00D10752" w:rsidP="000F5A82">
      <w:pPr>
        <w:tabs>
          <w:tab w:val="left" w:pos="426"/>
        </w:tabs>
        <w:jc w:val="both"/>
        <w:rPr>
          <w:rFonts w:ascii="Arial" w:hAnsi="Arial" w:cs="Arial"/>
          <w:spacing w:val="-10"/>
        </w:rPr>
      </w:pPr>
    </w:p>
    <w:p w14:paraId="037517DB" w14:textId="77777777" w:rsidR="00D10752" w:rsidRDefault="00D10752" w:rsidP="000F5A82">
      <w:pPr>
        <w:tabs>
          <w:tab w:val="left" w:pos="426"/>
        </w:tabs>
        <w:jc w:val="both"/>
        <w:rPr>
          <w:rFonts w:ascii="Arial" w:hAnsi="Arial" w:cs="Arial"/>
          <w:spacing w:val="-10"/>
        </w:rPr>
      </w:pPr>
    </w:p>
    <w:p w14:paraId="3E20EC06" w14:textId="77777777" w:rsidR="00E346FA" w:rsidRDefault="00E346FA" w:rsidP="000F5A82">
      <w:pPr>
        <w:tabs>
          <w:tab w:val="left" w:pos="426"/>
        </w:tabs>
        <w:jc w:val="both"/>
        <w:rPr>
          <w:rFonts w:ascii="Arial" w:hAnsi="Arial" w:cs="Arial"/>
          <w:spacing w:val="-10"/>
        </w:rPr>
      </w:pPr>
    </w:p>
    <w:p w14:paraId="100B7641" w14:textId="77777777" w:rsidR="00E346FA" w:rsidRPr="000F5A82" w:rsidRDefault="00E346FA" w:rsidP="000F5A82">
      <w:pPr>
        <w:tabs>
          <w:tab w:val="left" w:pos="426"/>
        </w:tabs>
        <w:jc w:val="both"/>
        <w:rPr>
          <w:rFonts w:ascii="Arial" w:hAnsi="Arial" w:cs="Arial"/>
          <w:spacing w:val="-10"/>
        </w:rPr>
      </w:pPr>
    </w:p>
    <w:p w14:paraId="22C44773" w14:textId="77777777" w:rsidR="00D10752" w:rsidRPr="000F5A82" w:rsidRDefault="00D10752" w:rsidP="000F5A82">
      <w:pPr>
        <w:tabs>
          <w:tab w:val="left" w:pos="426"/>
        </w:tabs>
        <w:jc w:val="both"/>
        <w:rPr>
          <w:rFonts w:ascii="Arial" w:hAnsi="Arial" w:cs="Arial"/>
          <w:spacing w:val="-10"/>
        </w:rPr>
      </w:pPr>
    </w:p>
    <w:p w14:paraId="5EF5C438" w14:textId="77777777" w:rsidR="00D10752" w:rsidRDefault="00D10752" w:rsidP="000F5A82">
      <w:pPr>
        <w:tabs>
          <w:tab w:val="left" w:pos="426"/>
        </w:tabs>
        <w:jc w:val="both"/>
        <w:rPr>
          <w:rFonts w:ascii="Arial" w:hAnsi="Arial" w:cs="Arial"/>
          <w:spacing w:val="-10"/>
        </w:rPr>
      </w:pPr>
    </w:p>
    <w:p w14:paraId="15757016" w14:textId="77777777" w:rsidR="00E346FA" w:rsidRDefault="00E346FA" w:rsidP="000F5A82">
      <w:pPr>
        <w:tabs>
          <w:tab w:val="left" w:pos="426"/>
        </w:tabs>
        <w:jc w:val="both"/>
        <w:rPr>
          <w:rFonts w:ascii="Arial" w:hAnsi="Arial" w:cs="Arial"/>
          <w:spacing w:val="-10"/>
        </w:rPr>
      </w:pPr>
    </w:p>
    <w:p w14:paraId="5559CA5E" w14:textId="77777777" w:rsidR="00E346FA" w:rsidRDefault="00E346FA" w:rsidP="000F5A82">
      <w:pPr>
        <w:tabs>
          <w:tab w:val="left" w:pos="426"/>
        </w:tabs>
        <w:jc w:val="both"/>
        <w:rPr>
          <w:rFonts w:ascii="Arial" w:hAnsi="Arial" w:cs="Arial"/>
          <w:spacing w:val="-10"/>
        </w:rPr>
      </w:pPr>
    </w:p>
    <w:p w14:paraId="70B551D6" w14:textId="77777777" w:rsidR="00E346FA" w:rsidRPr="000F5A82" w:rsidRDefault="00E346FA" w:rsidP="000F5A82">
      <w:pPr>
        <w:tabs>
          <w:tab w:val="left" w:pos="426"/>
        </w:tabs>
        <w:jc w:val="both"/>
        <w:rPr>
          <w:rFonts w:ascii="Arial" w:hAnsi="Arial" w:cs="Arial"/>
          <w:spacing w:val="-10"/>
        </w:rPr>
      </w:pPr>
    </w:p>
    <w:p w14:paraId="771168D6" w14:textId="77777777" w:rsidR="00D10752" w:rsidRPr="000F5A82" w:rsidRDefault="00D10752" w:rsidP="000F5A82">
      <w:pPr>
        <w:tabs>
          <w:tab w:val="left" w:pos="426"/>
        </w:tabs>
        <w:jc w:val="both"/>
        <w:rPr>
          <w:rFonts w:ascii="Arial" w:hAnsi="Arial" w:cs="Arial"/>
          <w:spacing w:val="-10"/>
        </w:rPr>
      </w:pPr>
    </w:p>
    <w:p w14:paraId="71EFE1BC" w14:textId="77777777" w:rsidR="00D10752" w:rsidRPr="000F5A82" w:rsidRDefault="00D10752" w:rsidP="000F5A82">
      <w:pPr>
        <w:tabs>
          <w:tab w:val="left" w:pos="426"/>
        </w:tabs>
        <w:jc w:val="both"/>
        <w:rPr>
          <w:rFonts w:ascii="Arial" w:hAnsi="Arial" w:cs="Arial"/>
          <w:spacing w:val="-10"/>
        </w:rPr>
      </w:pPr>
    </w:p>
    <w:p w14:paraId="1AB3DD37" w14:textId="77777777" w:rsidR="00D10752" w:rsidRPr="000F5A82" w:rsidRDefault="00D10752" w:rsidP="000F5A82">
      <w:pPr>
        <w:tabs>
          <w:tab w:val="left" w:pos="426"/>
        </w:tabs>
        <w:jc w:val="both"/>
        <w:rPr>
          <w:rFonts w:ascii="Arial" w:hAnsi="Arial" w:cs="Arial"/>
          <w:spacing w:val="-10"/>
        </w:rPr>
      </w:pPr>
    </w:p>
    <w:p w14:paraId="013A3A76" w14:textId="77777777" w:rsidR="00D10752" w:rsidRPr="000F5A82" w:rsidRDefault="00D10752" w:rsidP="000F5A82">
      <w:pPr>
        <w:tabs>
          <w:tab w:val="left" w:pos="426"/>
        </w:tabs>
        <w:jc w:val="both"/>
        <w:rPr>
          <w:rFonts w:ascii="Arial" w:hAnsi="Arial" w:cs="Arial"/>
          <w:spacing w:val="-10"/>
        </w:rPr>
      </w:pPr>
    </w:p>
    <w:p w14:paraId="31E16C2D" w14:textId="77777777" w:rsidR="00D10752" w:rsidRPr="000F5A82" w:rsidRDefault="00D10752" w:rsidP="000F5A82">
      <w:pPr>
        <w:tabs>
          <w:tab w:val="left" w:pos="426"/>
        </w:tabs>
        <w:jc w:val="both"/>
        <w:rPr>
          <w:rFonts w:ascii="Arial" w:hAnsi="Arial" w:cs="Arial"/>
          <w:spacing w:val="-10"/>
        </w:rPr>
      </w:pPr>
    </w:p>
    <w:p w14:paraId="2FFFD3BD"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046AD364" w14:textId="77777777" w:rsidR="00D10752" w:rsidRPr="000F5A82" w:rsidRDefault="00D10752" w:rsidP="000F5A82">
      <w:pPr>
        <w:tabs>
          <w:tab w:val="left" w:pos="426"/>
        </w:tabs>
        <w:jc w:val="both"/>
        <w:rPr>
          <w:rFonts w:ascii="Arial" w:hAnsi="Arial" w:cs="Arial"/>
          <w:spacing w:val="-10"/>
          <w:sz w:val="22"/>
          <w:szCs w:val="22"/>
        </w:rPr>
      </w:pPr>
    </w:p>
    <w:p w14:paraId="113C575E" w14:textId="77777777" w:rsidR="00D10752" w:rsidRPr="000F5A82" w:rsidRDefault="00D10752" w:rsidP="000F5A82">
      <w:pPr>
        <w:tabs>
          <w:tab w:val="left" w:pos="426"/>
        </w:tabs>
        <w:jc w:val="both"/>
        <w:rPr>
          <w:rFonts w:ascii="Arial" w:hAnsi="Arial" w:cs="Arial"/>
          <w:spacing w:val="-10"/>
          <w:sz w:val="22"/>
          <w:szCs w:val="22"/>
        </w:rPr>
      </w:pPr>
    </w:p>
    <w:p w14:paraId="52F07D89" w14:textId="77777777" w:rsidR="00D10752" w:rsidRDefault="00D10752" w:rsidP="000F5A82">
      <w:pPr>
        <w:tabs>
          <w:tab w:val="left" w:pos="426"/>
        </w:tabs>
        <w:jc w:val="both"/>
        <w:rPr>
          <w:rFonts w:ascii="Arial" w:hAnsi="Arial" w:cs="Arial"/>
          <w:spacing w:val="-10"/>
          <w:sz w:val="22"/>
          <w:szCs w:val="22"/>
        </w:rPr>
      </w:pPr>
    </w:p>
    <w:p w14:paraId="6F0CE4CB" w14:textId="77777777" w:rsidR="00F167AD" w:rsidRDefault="00F167AD" w:rsidP="000F5A82">
      <w:pPr>
        <w:tabs>
          <w:tab w:val="left" w:pos="426"/>
        </w:tabs>
        <w:jc w:val="both"/>
        <w:rPr>
          <w:rFonts w:ascii="Arial" w:hAnsi="Arial" w:cs="Arial"/>
          <w:spacing w:val="-10"/>
          <w:sz w:val="22"/>
          <w:szCs w:val="22"/>
        </w:rPr>
      </w:pPr>
    </w:p>
    <w:p w14:paraId="5CB2372E" w14:textId="77777777" w:rsidR="00F167AD" w:rsidRDefault="00F167AD" w:rsidP="000F5A82">
      <w:pPr>
        <w:tabs>
          <w:tab w:val="left" w:pos="426"/>
        </w:tabs>
        <w:jc w:val="both"/>
        <w:rPr>
          <w:rFonts w:ascii="Arial" w:hAnsi="Arial" w:cs="Arial"/>
          <w:spacing w:val="-10"/>
          <w:sz w:val="22"/>
          <w:szCs w:val="22"/>
        </w:rPr>
      </w:pPr>
    </w:p>
    <w:p w14:paraId="3BFBCE3B" w14:textId="77777777" w:rsidR="00E346FA" w:rsidRPr="000F5A82" w:rsidRDefault="00E346FA" w:rsidP="000F5A82">
      <w:pPr>
        <w:tabs>
          <w:tab w:val="left" w:pos="426"/>
        </w:tabs>
        <w:jc w:val="both"/>
        <w:rPr>
          <w:rFonts w:ascii="Arial" w:hAnsi="Arial" w:cs="Arial"/>
          <w:spacing w:val="-10"/>
          <w:sz w:val="22"/>
          <w:szCs w:val="22"/>
        </w:rPr>
      </w:pPr>
    </w:p>
    <w:p w14:paraId="46238433" w14:textId="77777777" w:rsidR="00D10752" w:rsidRPr="000F5A82" w:rsidRDefault="00D10752" w:rsidP="000F5A82">
      <w:pPr>
        <w:tabs>
          <w:tab w:val="left" w:pos="426"/>
        </w:tabs>
        <w:jc w:val="both"/>
        <w:rPr>
          <w:rFonts w:ascii="Arial" w:hAnsi="Arial" w:cs="Arial"/>
          <w:spacing w:val="-10"/>
          <w:sz w:val="22"/>
          <w:szCs w:val="22"/>
        </w:rPr>
      </w:pPr>
    </w:p>
    <w:p w14:paraId="5B937F67" w14:textId="77777777" w:rsidR="00D10752" w:rsidRPr="000F5A82" w:rsidRDefault="00D10752" w:rsidP="000F5A82">
      <w:pPr>
        <w:tabs>
          <w:tab w:val="left" w:pos="426"/>
        </w:tabs>
        <w:jc w:val="both"/>
        <w:rPr>
          <w:rFonts w:ascii="Arial" w:hAnsi="Arial" w:cs="Arial"/>
          <w:spacing w:val="-10"/>
          <w:sz w:val="22"/>
          <w:szCs w:val="22"/>
        </w:rPr>
      </w:pPr>
    </w:p>
    <w:p w14:paraId="448B7B51" w14:textId="77777777" w:rsidR="00D10752" w:rsidRPr="000F5A82" w:rsidRDefault="00D10752" w:rsidP="000F5A82">
      <w:pPr>
        <w:tabs>
          <w:tab w:val="left" w:pos="426"/>
        </w:tabs>
        <w:jc w:val="both"/>
        <w:rPr>
          <w:rFonts w:ascii="Arial" w:hAnsi="Arial" w:cs="Arial"/>
          <w:spacing w:val="-10"/>
          <w:sz w:val="22"/>
          <w:szCs w:val="22"/>
        </w:rPr>
      </w:pPr>
    </w:p>
    <w:p w14:paraId="3AC06AB8" w14:textId="77777777" w:rsidR="00D10752" w:rsidRPr="000F5A82" w:rsidRDefault="00D10752" w:rsidP="000F5A82">
      <w:pPr>
        <w:tabs>
          <w:tab w:val="left" w:pos="426"/>
        </w:tabs>
        <w:jc w:val="both"/>
        <w:rPr>
          <w:rFonts w:ascii="Arial" w:hAnsi="Arial" w:cs="Arial"/>
          <w:spacing w:val="-10"/>
          <w:sz w:val="22"/>
          <w:szCs w:val="22"/>
        </w:rPr>
      </w:pPr>
    </w:p>
    <w:p w14:paraId="02CAE1A6" w14:textId="77777777" w:rsidR="00D10752" w:rsidRPr="000F5A82" w:rsidRDefault="00D10752" w:rsidP="000F5A82">
      <w:pPr>
        <w:tabs>
          <w:tab w:val="left" w:pos="426"/>
        </w:tabs>
        <w:jc w:val="both"/>
        <w:rPr>
          <w:rFonts w:ascii="Arial" w:hAnsi="Arial" w:cs="Arial"/>
          <w:spacing w:val="-10"/>
          <w:sz w:val="22"/>
          <w:szCs w:val="22"/>
        </w:rPr>
      </w:pPr>
    </w:p>
    <w:p w14:paraId="3C3F57C0" w14:textId="77777777" w:rsidR="00D10752" w:rsidRDefault="00D10752" w:rsidP="000F5A82">
      <w:pPr>
        <w:tabs>
          <w:tab w:val="left" w:pos="426"/>
        </w:tabs>
        <w:jc w:val="both"/>
        <w:rPr>
          <w:rFonts w:ascii="Arial" w:hAnsi="Arial" w:cs="Arial"/>
          <w:spacing w:val="-10"/>
          <w:sz w:val="22"/>
          <w:szCs w:val="22"/>
        </w:rPr>
      </w:pPr>
    </w:p>
    <w:p w14:paraId="65162E4D" w14:textId="77777777" w:rsidR="00990FBE" w:rsidRDefault="00990FBE" w:rsidP="000F5A82">
      <w:pPr>
        <w:tabs>
          <w:tab w:val="left" w:pos="426"/>
        </w:tabs>
        <w:jc w:val="both"/>
        <w:rPr>
          <w:rFonts w:ascii="Arial" w:hAnsi="Arial" w:cs="Arial"/>
          <w:spacing w:val="-10"/>
          <w:sz w:val="22"/>
          <w:szCs w:val="22"/>
        </w:rPr>
      </w:pPr>
    </w:p>
    <w:p w14:paraId="1EFB30BE" w14:textId="77777777" w:rsidR="00990FBE" w:rsidRDefault="00990FBE" w:rsidP="000F5A82">
      <w:pPr>
        <w:tabs>
          <w:tab w:val="left" w:pos="426"/>
        </w:tabs>
        <w:jc w:val="both"/>
        <w:rPr>
          <w:rFonts w:ascii="Arial" w:hAnsi="Arial" w:cs="Arial"/>
          <w:spacing w:val="-10"/>
          <w:sz w:val="22"/>
          <w:szCs w:val="22"/>
        </w:rPr>
      </w:pPr>
    </w:p>
    <w:p w14:paraId="2589AAAA" w14:textId="77777777" w:rsidR="00990FBE" w:rsidRDefault="00990FBE" w:rsidP="000F5A82">
      <w:pPr>
        <w:tabs>
          <w:tab w:val="left" w:pos="426"/>
        </w:tabs>
        <w:jc w:val="both"/>
        <w:rPr>
          <w:rFonts w:ascii="Arial" w:hAnsi="Arial" w:cs="Arial"/>
          <w:spacing w:val="-10"/>
          <w:sz w:val="22"/>
          <w:szCs w:val="22"/>
        </w:rPr>
      </w:pPr>
    </w:p>
    <w:p w14:paraId="2D64F3BB" w14:textId="77777777" w:rsidR="00990FBE" w:rsidRDefault="00990FBE" w:rsidP="000F5A82">
      <w:pPr>
        <w:tabs>
          <w:tab w:val="left" w:pos="426"/>
        </w:tabs>
        <w:jc w:val="both"/>
        <w:rPr>
          <w:rFonts w:ascii="Arial" w:hAnsi="Arial" w:cs="Arial"/>
          <w:spacing w:val="-10"/>
          <w:sz w:val="22"/>
          <w:szCs w:val="22"/>
        </w:rPr>
      </w:pPr>
    </w:p>
    <w:p w14:paraId="14E71AB6" w14:textId="77777777" w:rsidR="00990FBE" w:rsidRDefault="00990FBE" w:rsidP="000F5A82">
      <w:pPr>
        <w:tabs>
          <w:tab w:val="left" w:pos="426"/>
        </w:tabs>
        <w:jc w:val="both"/>
        <w:rPr>
          <w:rFonts w:ascii="Arial" w:hAnsi="Arial" w:cs="Arial"/>
          <w:spacing w:val="-10"/>
          <w:sz w:val="22"/>
          <w:szCs w:val="22"/>
        </w:rPr>
      </w:pPr>
    </w:p>
    <w:p w14:paraId="00F8806D" w14:textId="77777777" w:rsidR="00990FBE" w:rsidRDefault="00990FBE" w:rsidP="000F5A82">
      <w:pPr>
        <w:tabs>
          <w:tab w:val="left" w:pos="426"/>
        </w:tabs>
        <w:jc w:val="both"/>
        <w:rPr>
          <w:rFonts w:ascii="Arial" w:hAnsi="Arial" w:cs="Arial"/>
          <w:spacing w:val="-10"/>
          <w:sz w:val="22"/>
          <w:szCs w:val="22"/>
        </w:rPr>
      </w:pPr>
    </w:p>
    <w:p w14:paraId="586393F0" w14:textId="77777777" w:rsidR="00990FBE" w:rsidRDefault="00990FBE" w:rsidP="000F5A82">
      <w:pPr>
        <w:tabs>
          <w:tab w:val="left" w:pos="426"/>
        </w:tabs>
        <w:jc w:val="both"/>
        <w:rPr>
          <w:rFonts w:ascii="Arial" w:hAnsi="Arial" w:cs="Arial"/>
          <w:spacing w:val="-10"/>
          <w:sz w:val="22"/>
          <w:szCs w:val="22"/>
        </w:rPr>
      </w:pPr>
    </w:p>
    <w:p w14:paraId="7F2F3CD2" w14:textId="77777777" w:rsidR="00990FBE" w:rsidRDefault="00990FBE" w:rsidP="000F5A82">
      <w:pPr>
        <w:tabs>
          <w:tab w:val="left" w:pos="426"/>
        </w:tabs>
        <w:jc w:val="both"/>
        <w:rPr>
          <w:rFonts w:ascii="Arial" w:hAnsi="Arial" w:cs="Arial"/>
          <w:spacing w:val="-10"/>
          <w:sz w:val="22"/>
          <w:szCs w:val="22"/>
        </w:rPr>
      </w:pPr>
    </w:p>
    <w:p w14:paraId="523D3967" w14:textId="77777777" w:rsidR="00990FBE" w:rsidRDefault="00990FBE" w:rsidP="000F5A82">
      <w:pPr>
        <w:tabs>
          <w:tab w:val="left" w:pos="426"/>
        </w:tabs>
        <w:jc w:val="both"/>
        <w:rPr>
          <w:rFonts w:ascii="Arial" w:hAnsi="Arial" w:cs="Arial"/>
          <w:spacing w:val="-10"/>
          <w:sz w:val="22"/>
          <w:szCs w:val="22"/>
        </w:rPr>
      </w:pPr>
    </w:p>
    <w:p w14:paraId="11CFFAAA" w14:textId="77777777" w:rsidR="00990FBE" w:rsidRDefault="00990FBE" w:rsidP="000F5A82">
      <w:pPr>
        <w:tabs>
          <w:tab w:val="left" w:pos="426"/>
        </w:tabs>
        <w:jc w:val="both"/>
        <w:rPr>
          <w:rFonts w:ascii="Arial" w:hAnsi="Arial" w:cs="Arial"/>
          <w:spacing w:val="-10"/>
          <w:sz w:val="22"/>
          <w:szCs w:val="22"/>
        </w:rPr>
      </w:pPr>
    </w:p>
    <w:p w14:paraId="72D001DA" w14:textId="77777777" w:rsidR="00990FBE" w:rsidRDefault="00990FBE" w:rsidP="000F5A82">
      <w:pPr>
        <w:tabs>
          <w:tab w:val="left" w:pos="426"/>
        </w:tabs>
        <w:jc w:val="both"/>
        <w:rPr>
          <w:rFonts w:ascii="Arial" w:hAnsi="Arial" w:cs="Arial"/>
          <w:spacing w:val="-10"/>
          <w:sz w:val="22"/>
          <w:szCs w:val="22"/>
        </w:rPr>
      </w:pPr>
    </w:p>
    <w:p w14:paraId="30E40DF2" w14:textId="77777777" w:rsidR="00990FBE" w:rsidRDefault="00990FBE" w:rsidP="000F5A82">
      <w:pPr>
        <w:tabs>
          <w:tab w:val="left" w:pos="426"/>
        </w:tabs>
        <w:jc w:val="both"/>
        <w:rPr>
          <w:rFonts w:ascii="Arial" w:hAnsi="Arial" w:cs="Arial"/>
          <w:spacing w:val="-10"/>
          <w:sz w:val="22"/>
          <w:szCs w:val="22"/>
        </w:rPr>
      </w:pPr>
    </w:p>
    <w:p w14:paraId="37F7B93B" w14:textId="77777777" w:rsidR="00990FBE" w:rsidRDefault="00990FBE" w:rsidP="000F5A82">
      <w:pPr>
        <w:tabs>
          <w:tab w:val="left" w:pos="426"/>
        </w:tabs>
        <w:jc w:val="both"/>
        <w:rPr>
          <w:rFonts w:ascii="Arial" w:hAnsi="Arial" w:cs="Arial"/>
          <w:spacing w:val="-10"/>
          <w:sz w:val="22"/>
          <w:szCs w:val="22"/>
        </w:rPr>
      </w:pPr>
    </w:p>
    <w:p w14:paraId="3589EEBE" w14:textId="77777777" w:rsidR="00E42311" w:rsidRDefault="00E42311">
      <w:pPr>
        <w:suppressAutoHyphens w:val="0"/>
        <w:rPr>
          <w:rFonts w:ascii="Arial" w:hAnsi="Arial" w:cs="Arial"/>
          <w:spacing w:val="-10"/>
          <w:sz w:val="22"/>
          <w:szCs w:val="22"/>
        </w:rPr>
      </w:pPr>
      <w:r>
        <w:rPr>
          <w:rFonts w:ascii="Arial" w:hAnsi="Arial" w:cs="Arial"/>
          <w:spacing w:val="-10"/>
          <w:sz w:val="22"/>
          <w:szCs w:val="22"/>
        </w:rPr>
        <w:br w:type="page"/>
      </w:r>
    </w:p>
    <w:p w14:paraId="076AC57C" w14:textId="77777777" w:rsidR="00D10752" w:rsidRPr="00F549FF" w:rsidRDefault="00D10752" w:rsidP="000F5A82">
      <w:pPr>
        <w:tabs>
          <w:tab w:val="left" w:pos="426"/>
        </w:tabs>
        <w:jc w:val="both"/>
        <w:rPr>
          <w:rFonts w:ascii="Arial" w:hAnsi="Arial" w:cs="Arial"/>
          <w:spacing w:val="-10"/>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3A4E888B" w14:textId="77777777" w:rsidTr="0006119A">
        <w:trPr>
          <w:trHeight w:val="454"/>
        </w:trPr>
        <w:tc>
          <w:tcPr>
            <w:tcW w:w="10136" w:type="dxa"/>
            <w:shd w:val="clear" w:color="auto" w:fill="465F9D"/>
            <w:vAlign w:val="center"/>
          </w:tcPr>
          <w:p w14:paraId="2626D1E2"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71D9143C" w14:textId="77777777" w:rsidR="00E346FA" w:rsidRPr="000F5A82" w:rsidRDefault="00E346FA" w:rsidP="00E346FA">
      <w:pPr>
        <w:tabs>
          <w:tab w:val="left" w:pos="426"/>
        </w:tabs>
        <w:jc w:val="both"/>
        <w:rPr>
          <w:rFonts w:ascii="Arial" w:hAnsi="Arial" w:cs="Arial"/>
          <w:spacing w:val="-10"/>
        </w:rPr>
      </w:pPr>
    </w:p>
    <w:p w14:paraId="2FEA3689"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73AFF9C" w14:textId="77777777" w:rsidR="00F85387" w:rsidRPr="007F24EF" w:rsidRDefault="00F85387" w:rsidP="00F85387">
      <w:pPr>
        <w:rPr>
          <w:rFonts w:ascii="Arial" w:hAnsi="Arial" w:cs="Arial"/>
          <w:sz w:val="10"/>
          <w:szCs w:val="10"/>
        </w:rPr>
      </w:pPr>
    </w:p>
    <w:p w14:paraId="61F679B4" w14:textId="77777777" w:rsidR="005503FC" w:rsidRPr="00AE3ABA" w:rsidRDefault="005503FC" w:rsidP="005503FC">
      <w:pPr>
        <w:pStyle w:val="ParagrapheIndent2"/>
        <w:jc w:val="both"/>
        <w:rPr>
          <w:color w:val="000000"/>
          <w:lang w:val="fr-FR"/>
        </w:rPr>
      </w:pPr>
      <w:r w:rsidRPr="00AE3ABA">
        <w:rPr>
          <w:color w:val="000000"/>
          <w:lang w:val="fr-FR"/>
        </w:rPr>
        <w:t>Pièces de la candidature telles que prévues aux articles L.2142-1, R.2142-3, R.2142-4, R.2143-3 et R.2143-4 du Code de la commande publique :</w:t>
      </w:r>
    </w:p>
    <w:p w14:paraId="72F353DF" w14:textId="77777777" w:rsidR="008279E8" w:rsidRPr="000B0AAF" w:rsidRDefault="008279E8" w:rsidP="008279E8">
      <w:pPr>
        <w:jc w:val="both"/>
        <w:rPr>
          <w:rFonts w:ascii="Arial" w:eastAsia="Trebuchet MS" w:hAnsi="Arial" w:cs="Arial"/>
          <w:color w:val="000000"/>
        </w:rPr>
      </w:pPr>
    </w:p>
    <w:p w14:paraId="7BE58B8B" w14:textId="77777777" w:rsidR="008279E8" w:rsidRPr="000B0AAF" w:rsidRDefault="008279E8" w:rsidP="008279E8">
      <w:pPr>
        <w:pStyle w:val="ParagrapheIndent2"/>
        <w:jc w:val="both"/>
        <w:rPr>
          <w:b/>
          <w:bCs/>
          <w:color w:val="0000FF"/>
          <w:lang w:val="fr-FR"/>
        </w:rPr>
      </w:pPr>
      <w:r w:rsidRPr="000B0AAF">
        <w:rPr>
          <w:b/>
          <w:bCs/>
          <w:color w:val="0000FF"/>
          <w:lang w:val="fr-FR"/>
        </w:rPr>
        <w:t>Renseignements concernant la situation juridique de l'entreprise :</w:t>
      </w:r>
    </w:p>
    <w:p w14:paraId="30275C3E" w14:textId="77777777" w:rsidR="008279E8" w:rsidRPr="000B0AAF" w:rsidRDefault="008279E8" w:rsidP="008279E8">
      <w:pPr>
        <w:pStyle w:val="ParagrapheIndent2"/>
        <w:jc w:val="both"/>
        <w:rPr>
          <w:color w:val="000000"/>
          <w:lang w:val="fr-FR"/>
        </w:rPr>
      </w:pPr>
    </w:p>
    <w:tbl>
      <w:tblPr>
        <w:tblW w:w="10351" w:type="dxa"/>
        <w:tblLayout w:type="fixed"/>
        <w:tblLook w:val="04A0" w:firstRow="1" w:lastRow="0" w:firstColumn="1" w:lastColumn="0" w:noHBand="0" w:noVBand="1"/>
      </w:tblPr>
      <w:tblGrid>
        <w:gridCol w:w="9359"/>
        <w:gridCol w:w="992"/>
      </w:tblGrid>
      <w:tr w:rsidR="008279E8" w:rsidRPr="000B0AAF" w14:paraId="4720D71A" w14:textId="77777777" w:rsidTr="001D4F5C">
        <w:trPr>
          <w:trHeight w:val="292"/>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10A7D07" w14:textId="77777777" w:rsidR="008279E8" w:rsidRPr="000B0AAF" w:rsidRDefault="008279E8" w:rsidP="001D4F5C">
            <w:pPr>
              <w:jc w:val="center"/>
              <w:rPr>
                <w:rFonts w:ascii="Arial" w:eastAsia="Trebuchet MS" w:hAnsi="Arial" w:cs="Arial"/>
                <w:color w:val="000000"/>
              </w:rPr>
            </w:pPr>
            <w:r w:rsidRPr="000B0AA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A6B72D3" w14:textId="77777777" w:rsidR="008279E8" w:rsidRPr="000B0AAF" w:rsidRDefault="008279E8" w:rsidP="001D4F5C">
            <w:pPr>
              <w:jc w:val="center"/>
              <w:rPr>
                <w:rFonts w:ascii="Arial" w:eastAsia="Trebuchet MS" w:hAnsi="Arial" w:cs="Arial"/>
                <w:color w:val="000000"/>
              </w:rPr>
            </w:pPr>
            <w:r w:rsidRPr="000B0AAF">
              <w:rPr>
                <w:rFonts w:ascii="Arial" w:eastAsia="Trebuchet MS" w:hAnsi="Arial" w:cs="Arial"/>
                <w:color w:val="000000"/>
              </w:rPr>
              <w:t>Signature</w:t>
            </w:r>
          </w:p>
        </w:tc>
      </w:tr>
      <w:tr w:rsidR="008279E8" w:rsidRPr="000B0AAF" w14:paraId="5C8E097A" w14:textId="77777777" w:rsidTr="001D4F5C">
        <w:trPr>
          <w:trHeight w:val="40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E8E11A"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Ne pas entrer dans l’un des cas d’exclusion prévus aux articles L.2141-1 à L.2141-5</w:t>
            </w:r>
          </w:p>
          <w:p w14:paraId="6E10886C"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 xml:space="preserve"> ou aux articles L.2141-7 à L.2141-10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4E793E" w14:textId="77777777" w:rsidR="008279E8" w:rsidRPr="000B0AAF" w:rsidRDefault="008279E8" w:rsidP="001D4F5C">
            <w:pPr>
              <w:ind w:left="80" w:right="80"/>
              <w:jc w:val="center"/>
              <w:rPr>
                <w:rFonts w:ascii="Arial" w:eastAsia="Trebuchet MS" w:hAnsi="Arial" w:cs="Arial"/>
                <w:color w:val="000000"/>
              </w:rPr>
            </w:pPr>
            <w:r w:rsidRPr="000B0AAF">
              <w:rPr>
                <w:rFonts w:ascii="Arial" w:eastAsia="Trebuchet MS" w:hAnsi="Arial" w:cs="Arial"/>
                <w:color w:val="000000"/>
              </w:rPr>
              <w:t>Non</w:t>
            </w:r>
          </w:p>
        </w:tc>
      </w:tr>
      <w:tr w:rsidR="008279E8" w:rsidRPr="000B0AAF" w14:paraId="4D1053F0" w14:textId="77777777" w:rsidTr="001D4F5C">
        <w:trPr>
          <w:trHeight w:val="814"/>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0E71E0"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 xml:space="preserve">Déclaration sur l'honneur du candidat attestant qu'il est en règle, au cours de l'année précédant celle </w:t>
            </w:r>
          </w:p>
          <w:p w14:paraId="55336F12"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au cours de laquelle a lieu le lancement de la consultation, au regard des articles L.5212-1 à L.5212-11</w:t>
            </w:r>
          </w:p>
          <w:p w14:paraId="3138F76E"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 xml:space="preserve">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791465" w14:textId="77777777" w:rsidR="008279E8" w:rsidRPr="000B0AAF" w:rsidRDefault="008279E8" w:rsidP="001D4F5C">
            <w:pPr>
              <w:ind w:left="80" w:right="80"/>
              <w:jc w:val="center"/>
              <w:rPr>
                <w:rFonts w:ascii="Arial" w:eastAsia="Trebuchet MS" w:hAnsi="Arial" w:cs="Arial"/>
                <w:color w:val="000000"/>
              </w:rPr>
            </w:pPr>
            <w:r w:rsidRPr="000B0AAF">
              <w:rPr>
                <w:rFonts w:ascii="Arial" w:eastAsia="Trebuchet MS" w:hAnsi="Arial" w:cs="Arial"/>
                <w:color w:val="000000"/>
              </w:rPr>
              <w:t>Non</w:t>
            </w:r>
          </w:p>
        </w:tc>
      </w:tr>
      <w:tr w:rsidR="008279E8" w:rsidRPr="000B0AAF" w14:paraId="4CC2B68E" w14:textId="77777777" w:rsidTr="001D4F5C">
        <w:trPr>
          <w:trHeight w:val="422"/>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70F1BD"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F68114" w14:textId="77777777" w:rsidR="008279E8" w:rsidRPr="000B0AAF" w:rsidRDefault="008279E8" w:rsidP="001D4F5C">
            <w:pPr>
              <w:ind w:left="80" w:right="80"/>
              <w:jc w:val="center"/>
              <w:rPr>
                <w:rFonts w:ascii="Arial" w:eastAsia="Trebuchet MS" w:hAnsi="Arial" w:cs="Arial"/>
                <w:color w:val="000000"/>
              </w:rPr>
            </w:pPr>
            <w:r w:rsidRPr="000B0AAF">
              <w:rPr>
                <w:rFonts w:ascii="Arial" w:eastAsia="Trebuchet MS" w:hAnsi="Arial" w:cs="Arial"/>
                <w:color w:val="000000"/>
              </w:rPr>
              <w:t xml:space="preserve">Non </w:t>
            </w:r>
          </w:p>
        </w:tc>
      </w:tr>
      <w:tr w:rsidR="008279E8" w:rsidRPr="000B0AAF" w14:paraId="644AC358" w14:textId="77777777" w:rsidTr="001D4F5C">
        <w:trPr>
          <w:trHeight w:val="415"/>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E23AB4" w14:textId="77777777" w:rsidR="008279E8" w:rsidRPr="000B0AAF" w:rsidRDefault="008279E8" w:rsidP="001D4F5C">
            <w:pPr>
              <w:ind w:left="80" w:right="80"/>
              <w:rPr>
                <w:rFonts w:ascii="Arial" w:eastAsia="Trebuchet MS" w:hAnsi="Arial" w:cs="Arial"/>
                <w:color w:val="000000"/>
              </w:rPr>
            </w:pPr>
            <w:r w:rsidRPr="000B0AAF">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F2F26A" w14:textId="77777777" w:rsidR="008279E8" w:rsidRPr="000B0AAF" w:rsidRDefault="008279E8" w:rsidP="001D4F5C">
            <w:pPr>
              <w:ind w:left="80" w:right="80"/>
              <w:jc w:val="center"/>
              <w:rPr>
                <w:rFonts w:ascii="Arial" w:eastAsia="Trebuchet MS" w:hAnsi="Arial" w:cs="Arial"/>
                <w:color w:val="000000"/>
              </w:rPr>
            </w:pPr>
            <w:r w:rsidRPr="000B0AAF">
              <w:rPr>
                <w:rFonts w:ascii="Arial" w:eastAsia="Trebuchet MS" w:hAnsi="Arial" w:cs="Arial"/>
                <w:color w:val="000000"/>
              </w:rPr>
              <w:t xml:space="preserve">Non </w:t>
            </w:r>
          </w:p>
        </w:tc>
      </w:tr>
    </w:tbl>
    <w:p w14:paraId="3F19F171" w14:textId="77777777" w:rsidR="008279E8" w:rsidRPr="000B0AAF" w:rsidRDefault="008279E8" w:rsidP="008279E8"/>
    <w:p w14:paraId="615041CF" w14:textId="77777777" w:rsidR="008279E8" w:rsidRPr="000B0AAF" w:rsidRDefault="008279E8" w:rsidP="008279E8">
      <w:pPr>
        <w:pStyle w:val="ParagrapheIndent2"/>
        <w:jc w:val="both"/>
        <w:rPr>
          <w:b/>
          <w:bCs/>
          <w:color w:val="0000FF"/>
          <w:lang w:val="fr-FR"/>
        </w:rPr>
      </w:pPr>
      <w:r w:rsidRPr="000B0AAF">
        <w:rPr>
          <w:b/>
          <w:bCs/>
          <w:color w:val="0000FF"/>
          <w:lang w:val="fr-FR"/>
        </w:rPr>
        <w:t>Renseignements concernant la capacité économique et financière de l'entreprise :</w:t>
      </w:r>
    </w:p>
    <w:p w14:paraId="5EF98028" w14:textId="77777777" w:rsidR="008279E8" w:rsidRPr="000B0AAF" w:rsidRDefault="008279E8" w:rsidP="008279E8">
      <w:pPr>
        <w:pStyle w:val="ParagrapheIndent2"/>
        <w:jc w:val="both"/>
        <w:rPr>
          <w:color w:val="000000"/>
          <w:lang w:val="fr-FR"/>
        </w:rPr>
      </w:pPr>
    </w:p>
    <w:tbl>
      <w:tblPr>
        <w:tblW w:w="10351" w:type="dxa"/>
        <w:tblLayout w:type="fixed"/>
        <w:tblLook w:val="04A0" w:firstRow="1" w:lastRow="0" w:firstColumn="1" w:lastColumn="0" w:noHBand="0" w:noVBand="1"/>
      </w:tblPr>
      <w:tblGrid>
        <w:gridCol w:w="9359"/>
        <w:gridCol w:w="992"/>
      </w:tblGrid>
      <w:tr w:rsidR="008279E8" w:rsidRPr="000B0AAF" w14:paraId="0397B2F4" w14:textId="77777777" w:rsidTr="001D4F5C">
        <w:trPr>
          <w:trHeight w:val="62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4B67632" w14:textId="77777777" w:rsidR="008279E8" w:rsidRPr="000B0AAF" w:rsidRDefault="008279E8" w:rsidP="001D4F5C">
            <w:pPr>
              <w:jc w:val="center"/>
              <w:rPr>
                <w:rFonts w:ascii="Arial" w:eastAsia="Trebuchet MS" w:hAnsi="Arial" w:cs="Arial"/>
                <w:color w:val="000000"/>
              </w:rPr>
            </w:pPr>
            <w:r w:rsidRPr="000B0AA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6E112B7" w14:textId="77777777" w:rsidR="008279E8" w:rsidRPr="000B0AAF" w:rsidRDefault="008279E8" w:rsidP="001D4F5C">
            <w:pPr>
              <w:jc w:val="center"/>
              <w:rPr>
                <w:rFonts w:ascii="Arial" w:eastAsia="Trebuchet MS" w:hAnsi="Arial" w:cs="Arial"/>
                <w:color w:val="000000"/>
              </w:rPr>
            </w:pPr>
            <w:r w:rsidRPr="000B0AAF">
              <w:rPr>
                <w:rFonts w:ascii="Arial" w:eastAsia="Trebuchet MS" w:hAnsi="Arial" w:cs="Arial"/>
                <w:color w:val="000000"/>
              </w:rPr>
              <w:t>Signature</w:t>
            </w:r>
          </w:p>
        </w:tc>
      </w:tr>
      <w:tr w:rsidR="008279E8" w:rsidRPr="000B0AAF" w14:paraId="019F8DCC" w14:textId="77777777" w:rsidTr="001D4F5C">
        <w:trPr>
          <w:trHeight w:val="624"/>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B8DE27" w14:textId="77777777" w:rsidR="008279E8" w:rsidRPr="000B0AAF" w:rsidRDefault="008279E8" w:rsidP="001D4F5C">
            <w:pPr>
              <w:ind w:left="40" w:right="135"/>
              <w:jc w:val="both"/>
              <w:rPr>
                <w:rFonts w:ascii="Arial" w:eastAsia="Trebuchet MS" w:hAnsi="Arial" w:cs="Arial"/>
                <w:color w:val="000000"/>
              </w:rPr>
            </w:pPr>
            <w:r w:rsidRPr="000B0AAF">
              <w:rPr>
                <w:rFonts w:ascii="Arial" w:eastAsia="Trebuchet MS" w:hAnsi="Arial" w:cs="Arial"/>
                <w:color w:val="000000"/>
              </w:rPr>
              <w:t xml:space="preserve">Déclaration concernant le </w:t>
            </w:r>
            <w:r w:rsidRPr="000B0AAF">
              <w:rPr>
                <w:rFonts w:ascii="Arial" w:eastAsia="Trebuchet MS" w:hAnsi="Arial" w:cs="Arial"/>
                <w:b/>
                <w:bCs/>
                <w:color w:val="000000"/>
              </w:rPr>
              <w:t>chiffre d'affaires global et le chiffre d'affaires</w:t>
            </w:r>
            <w:r w:rsidRPr="000B0AAF">
              <w:rPr>
                <w:rFonts w:ascii="Arial" w:eastAsia="Trebuchet MS" w:hAnsi="Arial" w:cs="Arial"/>
                <w:color w:val="000000"/>
              </w:rPr>
              <w:t xml:space="preserve"> concernant les prestations objet du contrat, réalisées </w:t>
            </w:r>
            <w:r w:rsidRPr="000B0AAF">
              <w:rPr>
                <w:rFonts w:ascii="Arial" w:eastAsia="Trebuchet MS" w:hAnsi="Arial" w:cs="Arial"/>
                <w:b/>
                <w:bCs/>
                <w:color w:val="000000"/>
              </w:rPr>
              <w:t>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2F821D" w14:textId="77777777" w:rsidR="008279E8" w:rsidRPr="000B0AAF" w:rsidRDefault="008279E8" w:rsidP="001D4F5C">
            <w:pPr>
              <w:ind w:left="40" w:right="40"/>
              <w:jc w:val="center"/>
              <w:rPr>
                <w:rFonts w:ascii="Arial" w:eastAsia="Trebuchet MS" w:hAnsi="Arial" w:cs="Arial"/>
                <w:color w:val="000000"/>
              </w:rPr>
            </w:pPr>
            <w:r w:rsidRPr="000B0AAF">
              <w:rPr>
                <w:rFonts w:ascii="Arial" w:eastAsia="Trebuchet MS" w:hAnsi="Arial" w:cs="Arial"/>
                <w:color w:val="000000"/>
              </w:rPr>
              <w:t>Non</w:t>
            </w:r>
          </w:p>
        </w:tc>
      </w:tr>
    </w:tbl>
    <w:p w14:paraId="294FFF7D" w14:textId="77777777" w:rsidR="008279E8" w:rsidRPr="000B0AAF" w:rsidRDefault="008279E8" w:rsidP="008279E8">
      <w:pPr>
        <w:rPr>
          <w:rFonts w:ascii="Arial" w:hAnsi="Arial" w:cs="Arial"/>
        </w:rPr>
      </w:pPr>
    </w:p>
    <w:p w14:paraId="7D091F5F" w14:textId="77777777" w:rsidR="008279E8" w:rsidRPr="000B0AAF" w:rsidRDefault="008279E8" w:rsidP="008279E8">
      <w:pPr>
        <w:pStyle w:val="ParagrapheIndent2"/>
        <w:ind w:right="-586"/>
        <w:jc w:val="both"/>
        <w:rPr>
          <w:b/>
          <w:bCs/>
          <w:color w:val="0000FF"/>
          <w:lang w:val="fr-FR"/>
        </w:rPr>
      </w:pPr>
      <w:r w:rsidRPr="000B0AAF">
        <w:rPr>
          <w:b/>
          <w:bCs/>
          <w:color w:val="0000FF"/>
          <w:lang w:val="fr-FR"/>
        </w:rPr>
        <w:t>Renseignements concernant les références professionnelles et la capacité technique de l'entreprise :</w:t>
      </w:r>
    </w:p>
    <w:p w14:paraId="62056BDB" w14:textId="77777777" w:rsidR="008279E8" w:rsidRPr="000B0AAF" w:rsidRDefault="008279E8" w:rsidP="008279E8">
      <w:pPr>
        <w:pStyle w:val="ParagrapheIndent2"/>
        <w:jc w:val="both"/>
        <w:rPr>
          <w:szCs w:val="20"/>
          <w:lang w:val="fr-FR"/>
        </w:rPr>
      </w:pPr>
    </w:p>
    <w:tbl>
      <w:tblPr>
        <w:tblW w:w="10351" w:type="dxa"/>
        <w:tblLayout w:type="fixed"/>
        <w:tblLook w:val="04A0" w:firstRow="1" w:lastRow="0" w:firstColumn="1" w:lastColumn="0" w:noHBand="0" w:noVBand="1"/>
      </w:tblPr>
      <w:tblGrid>
        <w:gridCol w:w="9359"/>
        <w:gridCol w:w="992"/>
      </w:tblGrid>
      <w:tr w:rsidR="008279E8" w:rsidRPr="000B0AAF" w14:paraId="56728039" w14:textId="77777777" w:rsidTr="001D4F5C">
        <w:trPr>
          <w:trHeight w:val="45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507A394" w14:textId="77777777" w:rsidR="008279E8" w:rsidRPr="000B0AAF" w:rsidRDefault="008279E8" w:rsidP="001D4F5C">
            <w:pPr>
              <w:jc w:val="center"/>
              <w:rPr>
                <w:rFonts w:ascii="Arial" w:eastAsia="Trebuchet MS" w:hAnsi="Arial" w:cs="Arial"/>
                <w:b/>
                <w:bCs/>
                <w:color w:val="000000"/>
              </w:rPr>
            </w:pPr>
            <w:r w:rsidRPr="000B0AAF">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11B1147" w14:textId="77777777" w:rsidR="008279E8" w:rsidRPr="000B0AAF" w:rsidRDefault="008279E8" w:rsidP="001D4F5C">
            <w:pPr>
              <w:jc w:val="center"/>
              <w:rPr>
                <w:rFonts w:ascii="Arial" w:eastAsia="Trebuchet MS" w:hAnsi="Arial" w:cs="Arial"/>
                <w:b/>
                <w:bCs/>
                <w:color w:val="000000"/>
              </w:rPr>
            </w:pPr>
            <w:r w:rsidRPr="000B0AAF">
              <w:rPr>
                <w:rFonts w:ascii="Arial" w:eastAsia="Trebuchet MS" w:hAnsi="Arial" w:cs="Arial"/>
                <w:b/>
                <w:bCs/>
                <w:color w:val="000000"/>
              </w:rPr>
              <w:t>Signature</w:t>
            </w:r>
          </w:p>
        </w:tc>
      </w:tr>
      <w:tr w:rsidR="008279E8" w:rsidRPr="000B0AAF" w14:paraId="0C85CE01" w14:textId="77777777" w:rsidTr="001D4F5C">
        <w:trPr>
          <w:trHeight w:val="68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ADE3BA" w14:textId="77777777" w:rsidR="008279E8" w:rsidRPr="000B0AAF" w:rsidRDefault="008279E8" w:rsidP="001D4F5C">
            <w:pPr>
              <w:ind w:left="40" w:right="135"/>
              <w:jc w:val="both"/>
              <w:rPr>
                <w:rFonts w:ascii="Arial" w:eastAsia="Trebuchet MS" w:hAnsi="Arial" w:cs="Arial"/>
                <w:color w:val="000000"/>
              </w:rPr>
            </w:pPr>
            <w:r w:rsidRPr="000B0AAF">
              <w:rPr>
                <w:rFonts w:ascii="Arial" w:eastAsia="Trebuchet MS" w:hAnsi="Arial" w:cs="Arial"/>
                <w:color w:val="000000"/>
              </w:rPr>
              <w:t xml:space="preserve">Déclaration indiquant les </w:t>
            </w:r>
            <w:r w:rsidRPr="000B0AAF">
              <w:rPr>
                <w:rFonts w:ascii="Arial" w:eastAsia="Trebuchet MS" w:hAnsi="Arial" w:cs="Arial"/>
                <w:b/>
                <w:bCs/>
                <w:color w:val="000000"/>
              </w:rPr>
              <w:t>effectifs moyens annuels du candidat</w:t>
            </w:r>
            <w:r w:rsidRPr="000B0AAF">
              <w:rPr>
                <w:rFonts w:ascii="Arial" w:eastAsia="Trebuchet MS" w:hAnsi="Arial" w:cs="Arial"/>
                <w:color w:val="000000"/>
              </w:rPr>
              <w:t xml:space="preserve"> et l'importance du personnel d'encadrement </w:t>
            </w:r>
            <w:r w:rsidRPr="000B0AAF">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0601F5" w14:textId="77777777" w:rsidR="008279E8" w:rsidRPr="000B0AAF" w:rsidRDefault="008279E8" w:rsidP="001D4F5C">
            <w:pPr>
              <w:ind w:left="40" w:right="40"/>
              <w:jc w:val="center"/>
              <w:rPr>
                <w:rFonts w:ascii="Arial" w:eastAsia="Trebuchet MS" w:hAnsi="Arial" w:cs="Arial"/>
                <w:color w:val="000000"/>
              </w:rPr>
            </w:pPr>
            <w:r w:rsidRPr="000B0AAF">
              <w:rPr>
                <w:rFonts w:ascii="Arial" w:eastAsia="Trebuchet MS" w:hAnsi="Arial" w:cs="Arial"/>
                <w:color w:val="000000"/>
              </w:rPr>
              <w:t>Non</w:t>
            </w:r>
          </w:p>
        </w:tc>
      </w:tr>
      <w:tr w:rsidR="008279E8" w:rsidRPr="000B0AAF" w14:paraId="169AA9D8" w14:textId="77777777" w:rsidTr="001D4F5C">
        <w:trPr>
          <w:trHeight w:val="794"/>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3CB71A" w14:textId="77777777" w:rsidR="008279E8" w:rsidRPr="000B0AAF" w:rsidRDefault="008279E8" w:rsidP="001D4F5C">
            <w:pPr>
              <w:ind w:left="40" w:right="135"/>
              <w:jc w:val="both"/>
              <w:rPr>
                <w:rFonts w:ascii="Arial" w:eastAsia="Trebuchet MS" w:hAnsi="Arial" w:cs="Arial"/>
                <w:color w:val="000000"/>
              </w:rPr>
            </w:pPr>
            <w:r w:rsidRPr="000B0AAF">
              <w:rPr>
                <w:rFonts w:ascii="Arial" w:eastAsia="Trebuchet MS" w:hAnsi="Arial" w:cs="Arial"/>
                <w:b/>
                <w:bCs/>
                <w:color w:val="000000"/>
              </w:rPr>
              <w:t>Liste des principales prestations effectuées</w:t>
            </w:r>
            <w:r w:rsidRPr="000B0AAF">
              <w:rPr>
                <w:rFonts w:ascii="Arial" w:eastAsia="Trebuchet MS" w:hAnsi="Arial" w:cs="Arial"/>
                <w:color w:val="000000"/>
              </w:rPr>
              <w:t xml:space="preserve"> </w:t>
            </w:r>
            <w:r w:rsidRPr="000B0AAF">
              <w:rPr>
                <w:rFonts w:ascii="Arial" w:eastAsia="Trebuchet MS" w:hAnsi="Arial" w:cs="Arial"/>
                <w:b/>
                <w:bCs/>
                <w:color w:val="000000"/>
              </w:rPr>
              <w:t>au cours des trois dernières années</w:t>
            </w:r>
            <w:r w:rsidRPr="000B0AAF">
              <w:rPr>
                <w:rFonts w:ascii="Arial" w:eastAsia="Trebuchet MS" w:hAnsi="Arial" w:cs="Arial"/>
                <w:color w:val="000000"/>
              </w:rPr>
              <w:t xml:space="preserve">, indiquant le montant, la date et le destinataire. Elles sont prouvées par des attestations du destinataire </w:t>
            </w:r>
            <w:r w:rsidRPr="000B0AAF">
              <w:rPr>
                <w:rFonts w:ascii="Arial" w:eastAsia="Trebuchet MS" w:hAnsi="Arial" w:cs="Arial"/>
                <w:color w:val="000000"/>
              </w:rPr>
              <w:br/>
              <w:t>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491440" w14:textId="77777777" w:rsidR="008279E8" w:rsidRPr="000B0AAF" w:rsidRDefault="008279E8" w:rsidP="001D4F5C">
            <w:pPr>
              <w:ind w:left="40" w:right="40"/>
              <w:jc w:val="center"/>
              <w:rPr>
                <w:rFonts w:ascii="Arial" w:eastAsia="Trebuchet MS" w:hAnsi="Arial" w:cs="Arial"/>
                <w:color w:val="000000"/>
              </w:rPr>
            </w:pPr>
            <w:r w:rsidRPr="000B0AAF">
              <w:rPr>
                <w:rFonts w:ascii="Arial" w:eastAsia="Trebuchet MS" w:hAnsi="Arial" w:cs="Arial"/>
                <w:color w:val="000000"/>
              </w:rPr>
              <w:t>Non</w:t>
            </w:r>
          </w:p>
        </w:tc>
      </w:tr>
    </w:tbl>
    <w:p w14:paraId="46727C74" w14:textId="77777777" w:rsidR="008279E8" w:rsidRPr="000B0AAF" w:rsidRDefault="008279E8" w:rsidP="008279E8">
      <w:pPr>
        <w:rPr>
          <w:rFonts w:ascii="Arial" w:hAnsi="Arial" w:cs="Arial"/>
        </w:rPr>
      </w:pPr>
    </w:p>
    <w:p w14:paraId="311D3A15" w14:textId="77777777" w:rsidR="008279E8" w:rsidRPr="000B0AAF" w:rsidRDefault="008279E8" w:rsidP="008279E8">
      <w:pPr>
        <w:pStyle w:val="ParagrapheIndent2"/>
        <w:jc w:val="both"/>
        <w:rPr>
          <w:color w:val="000000"/>
          <w:lang w:val="fr-FR"/>
        </w:rPr>
      </w:pPr>
      <w:r w:rsidRPr="000B0AAF">
        <w:rPr>
          <w:color w:val="000000"/>
          <w:lang w:val="fr-FR"/>
        </w:rPr>
        <w:t xml:space="preserve">Pour présenter leur candidature, les candidats peuvent utiliser les formulaires DC1 (lettre de candidature) </w:t>
      </w:r>
    </w:p>
    <w:p w14:paraId="494A01CF" w14:textId="77777777" w:rsidR="008279E8" w:rsidRPr="000B0AAF" w:rsidRDefault="008279E8" w:rsidP="008279E8">
      <w:pPr>
        <w:pStyle w:val="ParagrapheIndent2"/>
        <w:jc w:val="both"/>
        <w:rPr>
          <w:color w:val="000000"/>
          <w:lang w:val="fr-FR"/>
        </w:rPr>
      </w:pPr>
      <w:r w:rsidRPr="000B0AAF">
        <w:rPr>
          <w:color w:val="000000"/>
          <w:lang w:val="fr-FR"/>
        </w:rPr>
        <w:t xml:space="preserve">et DC2 (déclaration du candidat). </w:t>
      </w:r>
    </w:p>
    <w:p w14:paraId="3734354C" w14:textId="77777777" w:rsidR="008279E8" w:rsidRDefault="008279E8" w:rsidP="008279E8">
      <w:pPr>
        <w:pStyle w:val="ParagrapheIndent2"/>
        <w:jc w:val="both"/>
        <w:rPr>
          <w:color w:val="000000"/>
          <w:lang w:val="fr-FR"/>
        </w:rPr>
      </w:pPr>
    </w:p>
    <w:p w14:paraId="68ED68F1" w14:textId="77777777" w:rsidR="008279E8" w:rsidRPr="000B0AAF" w:rsidRDefault="008279E8" w:rsidP="008279E8">
      <w:pPr>
        <w:pStyle w:val="ParagrapheIndent2"/>
        <w:jc w:val="both"/>
        <w:rPr>
          <w:color w:val="000000"/>
          <w:lang w:val="fr-FR"/>
        </w:rPr>
      </w:pPr>
      <w:r w:rsidRPr="000B0AAF">
        <w:rPr>
          <w:color w:val="000000"/>
          <w:lang w:val="fr-FR"/>
        </w:rPr>
        <w:t>Ces documents sont disponibles gratuitement sur le site www.economie.gouv.fr.</w:t>
      </w:r>
    </w:p>
    <w:p w14:paraId="76DFD890" w14:textId="77777777" w:rsidR="008279E8" w:rsidRPr="000B0AAF" w:rsidRDefault="008279E8" w:rsidP="008279E8">
      <w:pPr>
        <w:pStyle w:val="ParagrapheIndent2"/>
        <w:jc w:val="both"/>
        <w:rPr>
          <w:color w:val="000000"/>
          <w:lang w:val="fr-FR"/>
        </w:rPr>
      </w:pPr>
    </w:p>
    <w:p w14:paraId="0484058D" w14:textId="77777777" w:rsidR="008279E8" w:rsidRPr="000B0AAF" w:rsidRDefault="008279E8" w:rsidP="008279E8">
      <w:pPr>
        <w:pStyle w:val="ParagrapheIndent2"/>
        <w:jc w:val="both"/>
        <w:rPr>
          <w:color w:val="000000"/>
          <w:lang w:val="fr-FR"/>
        </w:rPr>
      </w:pPr>
      <w:r w:rsidRPr="000B0AAF">
        <w:rPr>
          <w:color w:val="000000"/>
          <w:lang w:val="fr-FR"/>
        </w:rPr>
        <w:t>Ils peuvent aussi utiliser le Document Unique de Marché Européen (DUME).</w:t>
      </w:r>
    </w:p>
    <w:p w14:paraId="57D5A1CD" w14:textId="77777777" w:rsidR="008279E8" w:rsidRDefault="008279E8" w:rsidP="008279E8">
      <w:pPr>
        <w:jc w:val="both"/>
        <w:rPr>
          <w:rFonts w:ascii="Arial" w:eastAsia="Trebuchet MS" w:hAnsi="Arial" w:cs="Arial"/>
          <w:color w:val="000000"/>
        </w:rPr>
      </w:pPr>
    </w:p>
    <w:p w14:paraId="39AD1C6D" w14:textId="77777777" w:rsidR="008279E8" w:rsidRPr="000B0AAF" w:rsidRDefault="008279E8" w:rsidP="008279E8">
      <w:pPr>
        <w:jc w:val="both"/>
        <w:rPr>
          <w:rFonts w:ascii="Arial" w:eastAsia="Trebuchet MS" w:hAnsi="Arial" w:cs="Arial"/>
          <w:color w:val="000000"/>
        </w:rPr>
      </w:pPr>
      <w:r w:rsidRPr="000B0AAF">
        <w:rPr>
          <w:rFonts w:ascii="Arial" w:eastAsia="Trebuchet MS" w:hAnsi="Arial" w:cs="Arial"/>
          <w:color w:val="000000"/>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41284B1A" w14:textId="77777777" w:rsidR="008279E8" w:rsidRDefault="008279E8" w:rsidP="008279E8">
      <w:pPr>
        <w:jc w:val="both"/>
        <w:rPr>
          <w:rFonts w:ascii="Arial" w:eastAsia="Arial" w:hAnsi="Arial" w:cs="Arial"/>
          <w:b/>
          <w:bCs/>
          <w:color w:val="000000"/>
        </w:rPr>
      </w:pPr>
    </w:p>
    <w:p w14:paraId="4A9FDBA5" w14:textId="77777777" w:rsidR="008279E8" w:rsidRPr="000B0AAF" w:rsidRDefault="008279E8" w:rsidP="008279E8">
      <w:pPr>
        <w:jc w:val="both"/>
        <w:rPr>
          <w:rFonts w:ascii="Arial" w:eastAsia="Arial" w:hAnsi="Arial" w:cs="Arial"/>
          <w:b/>
          <w:bCs/>
          <w:color w:val="000000"/>
        </w:rPr>
      </w:pPr>
      <w:r>
        <w:rPr>
          <w:rFonts w:ascii="Arial" w:eastAsia="Arial" w:hAnsi="Arial" w:cs="Arial"/>
          <w:b/>
          <w:bCs/>
          <w:color w:val="000000"/>
        </w:rPr>
        <w:br w:type="page"/>
      </w:r>
    </w:p>
    <w:p w14:paraId="71BA3895" w14:textId="77777777" w:rsidR="008279E8" w:rsidRPr="000B0AAF" w:rsidRDefault="008279E8" w:rsidP="008279E8">
      <w:pPr>
        <w:jc w:val="both"/>
        <w:rPr>
          <w:rFonts w:ascii="Arial" w:eastAsia="Arial" w:hAnsi="Arial" w:cs="Arial"/>
          <w:b/>
          <w:bCs/>
          <w:color w:val="000000"/>
        </w:rPr>
      </w:pPr>
    </w:p>
    <w:p w14:paraId="10199EB3" w14:textId="77777777" w:rsidR="008279E8" w:rsidRPr="000B0AAF" w:rsidRDefault="008279E8" w:rsidP="008279E8">
      <w:pPr>
        <w:jc w:val="both"/>
        <w:rPr>
          <w:rFonts w:ascii="Arial" w:eastAsia="Arial" w:hAnsi="Arial" w:cs="Arial"/>
          <w:b/>
          <w:bCs/>
          <w:color w:val="000000"/>
          <w:u w:val="single"/>
        </w:rPr>
      </w:pPr>
      <w:r w:rsidRPr="000B0AAF">
        <w:rPr>
          <w:rFonts w:ascii="Arial" w:eastAsia="Arial" w:hAnsi="Arial" w:cs="Arial"/>
          <w:b/>
          <w:bCs/>
          <w:color w:val="000000"/>
          <w:u w:val="single"/>
        </w:rPr>
        <w:t>NOTA BENE</w:t>
      </w:r>
    </w:p>
    <w:p w14:paraId="41E9E22A" w14:textId="77777777" w:rsidR="008279E8" w:rsidRPr="000B0AAF" w:rsidRDefault="008279E8" w:rsidP="008279E8">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279E8" w:rsidRPr="00D3034C" w14:paraId="5164663F" w14:textId="77777777" w:rsidTr="001D4F5C">
        <w:trPr>
          <w:trHeight w:val="340"/>
        </w:trPr>
        <w:tc>
          <w:tcPr>
            <w:tcW w:w="9802" w:type="dxa"/>
            <w:shd w:val="clear" w:color="auto" w:fill="DBDBDB" w:themeFill="accent3" w:themeFillTint="66"/>
            <w:vAlign w:val="center"/>
          </w:tcPr>
          <w:p w14:paraId="44963462" w14:textId="77777777" w:rsidR="008279E8" w:rsidRPr="000B0AAF" w:rsidRDefault="008279E8" w:rsidP="001D4F5C">
            <w:pPr>
              <w:autoSpaceDE w:val="0"/>
              <w:autoSpaceDN w:val="0"/>
              <w:adjustRightInd w:val="0"/>
              <w:rPr>
                <w:rFonts w:ascii="Arial" w:hAnsi="Arial" w:cs="Arial"/>
                <w:b/>
                <w:bCs/>
                <w:color w:val="000000"/>
              </w:rPr>
            </w:pPr>
            <w:r w:rsidRPr="000B0AAF">
              <w:rPr>
                <w:rFonts w:ascii="Arial" w:hAnsi="Arial" w:cs="Arial"/>
                <w:b/>
                <w:bCs/>
                <w:color w:val="000000"/>
              </w:rPr>
              <w:t xml:space="preserve">Situation juridique du candidat – Membre de la communauté européenne </w:t>
            </w:r>
          </w:p>
        </w:tc>
      </w:tr>
      <w:tr w:rsidR="008279E8" w:rsidRPr="00D3034C" w14:paraId="64623217" w14:textId="77777777" w:rsidTr="001D4F5C">
        <w:trPr>
          <w:trHeight w:val="1644"/>
        </w:trPr>
        <w:tc>
          <w:tcPr>
            <w:tcW w:w="9802" w:type="dxa"/>
            <w:vAlign w:val="center"/>
          </w:tcPr>
          <w:p w14:paraId="13B36624" w14:textId="77777777" w:rsidR="008279E8" w:rsidRPr="000B0AAF" w:rsidRDefault="008279E8" w:rsidP="001D4F5C">
            <w:pPr>
              <w:autoSpaceDE w:val="0"/>
              <w:autoSpaceDN w:val="0"/>
              <w:adjustRightInd w:val="0"/>
              <w:ind w:right="216"/>
              <w:jc w:val="both"/>
              <w:rPr>
                <w:rFonts w:ascii="Arial" w:hAnsi="Arial" w:cs="Arial"/>
                <w:color w:val="000000"/>
              </w:rPr>
            </w:pPr>
            <w:r w:rsidRPr="000B0AAF">
              <w:rPr>
                <w:rFonts w:ascii="Arial" w:hAnsi="Arial" w:cs="Arial"/>
                <w:color w:val="000000"/>
              </w:rPr>
              <w:t xml:space="preserve">Le candidat établi dans un état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devra produire une déclaration sous serment ou dans les Etats où un tel serment n’existe pas, par une déclaration solennelle faite par l’intéressé devant l’autorité judiciaire ou l’autorité administrative compétente, un notaire ou un organisme professionnel qualifié du pays. </w:t>
            </w:r>
          </w:p>
        </w:tc>
      </w:tr>
    </w:tbl>
    <w:p w14:paraId="26289358" w14:textId="77777777" w:rsidR="008279E8" w:rsidRPr="000B0AAF" w:rsidRDefault="008279E8" w:rsidP="008279E8">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279E8" w:rsidRPr="00D3034C" w14:paraId="65292B99" w14:textId="77777777" w:rsidTr="001D4F5C">
        <w:trPr>
          <w:trHeight w:val="397"/>
        </w:trPr>
        <w:tc>
          <w:tcPr>
            <w:tcW w:w="9802" w:type="dxa"/>
            <w:shd w:val="clear" w:color="auto" w:fill="DBDBDB" w:themeFill="accent3" w:themeFillTint="66"/>
            <w:vAlign w:val="center"/>
          </w:tcPr>
          <w:p w14:paraId="7DA95B86" w14:textId="77777777" w:rsidR="008279E8" w:rsidRPr="000B0AAF" w:rsidRDefault="008279E8" w:rsidP="001D4F5C">
            <w:pPr>
              <w:autoSpaceDE w:val="0"/>
              <w:autoSpaceDN w:val="0"/>
              <w:adjustRightInd w:val="0"/>
              <w:jc w:val="both"/>
              <w:rPr>
                <w:rFonts w:ascii="Arial" w:hAnsi="Arial" w:cs="Arial"/>
                <w:b/>
                <w:bCs/>
                <w:color w:val="000000"/>
              </w:rPr>
            </w:pPr>
            <w:r w:rsidRPr="000B0AAF">
              <w:rPr>
                <w:rFonts w:ascii="Arial" w:hAnsi="Arial" w:cs="Arial"/>
                <w:b/>
                <w:bCs/>
                <w:color w:val="000000"/>
              </w:rPr>
              <w:t xml:space="preserve">Capacités professionnelles, techniques et financières d’autres opérateurs économiques </w:t>
            </w:r>
          </w:p>
        </w:tc>
      </w:tr>
      <w:tr w:rsidR="008279E8" w:rsidRPr="00D3034C" w14:paraId="4F8A97D4" w14:textId="77777777" w:rsidTr="001D4F5C">
        <w:trPr>
          <w:trHeight w:val="1985"/>
        </w:trPr>
        <w:tc>
          <w:tcPr>
            <w:tcW w:w="9802" w:type="dxa"/>
            <w:vAlign w:val="center"/>
          </w:tcPr>
          <w:p w14:paraId="777A799A" w14:textId="77777777" w:rsidR="008279E8" w:rsidRPr="000B0AAF" w:rsidRDefault="008279E8" w:rsidP="001D4F5C">
            <w:pPr>
              <w:autoSpaceDE w:val="0"/>
              <w:autoSpaceDN w:val="0"/>
              <w:adjustRightInd w:val="0"/>
              <w:ind w:right="216"/>
              <w:jc w:val="both"/>
              <w:rPr>
                <w:rFonts w:ascii="Arial" w:hAnsi="Arial" w:cs="Arial"/>
                <w:color w:val="000000"/>
              </w:rPr>
            </w:pPr>
            <w:r w:rsidRPr="000B0AAF">
              <w:rPr>
                <w:rFonts w:ascii="Arial" w:hAnsi="Arial" w:cs="Arial"/>
                <w:color w:val="000000"/>
              </w:rPr>
              <w:t xml:space="preserve">Les candidats au marché, quelle que soit la forme de la candidature, individuelle ou groupée, peuvent demander à ce que soient également prises en compte les capacités professionnelles, techniques et financières d’autres opérateurs économiques quelle que soit la nature du lien juridique des liens existants entre ces opérateurs et lui. Toutefois, le candidat doit justifier des capacités de ce ou ces opérateurs économiques et apporter la preuve qu’il en disposera pour l’exécution du marché. </w:t>
            </w:r>
          </w:p>
          <w:p w14:paraId="3097EDCD" w14:textId="77777777" w:rsidR="008279E8" w:rsidRPr="000B0AAF" w:rsidRDefault="008279E8" w:rsidP="001D4F5C">
            <w:pPr>
              <w:autoSpaceDE w:val="0"/>
              <w:autoSpaceDN w:val="0"/>
              <w:adjustRightInd w:val="0"/>
              <w:ind w:right="216"/>
              <w:jc w:val="both"/>
              <w:rPr>
                <w:rFonts w:ascii="Arial" w:hAnsi="Arial" w:cs="Arial"/>
                <w:color w:val="000000"/>
              </w:rPr>
            </w:pPr>
            <w:r w:rsidRPr="000B0AAF">
              <w:rPr>
                <w:rFonts w:ascii="Arial" w:hAnsi="Arial" w:cs="Arial"/>
                <w:color w:val="000000"/>
              </w:rPr>
              <w:t xml:space="preserve">Le candidat produit les mêmes documents concernant cette entreprise que ceux qui lui sont exigés ci-dessus. Le candidat doit également produire un engagement écrit de cette entreprise (article R2143-12 du Code de la Commande Publique). </w:t>
            </w:r>
          </w:p>
        </w:tc>
      </w:tr>
    </w:tbl>
    <w:p w14:paraId="12EF8F5D" w14:textId="77777777" w:rsidR="008279E8" w:rsidRPr="000B0AAF" w:rsidRDefault="008279E8" w:rsidP="008279E8">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279E8" w:rsidRPr="000B0AAF" w14:paraId="53279F71" w14:textId="77777777" w:rsidTr="001D4F5C">
        <w:trPr>
          <w:trHeight w:val="340"/>
        </w:trPr>
        <w:tc>
          <w:tcPr>
            <w:tcW w:w="9802" w:type="dxa"/>
            <w:shd w:val="clear" w:color="auto" w:fill="DBDBDB" w:themeFill="accent3" w:themeFillTint="66"/>
            <w:vAlign w:val="center"/>
          </w:tcPr>
          <w:p w14:paraId="0B5B931E" w14:textId="77777777" w:rsidR="008279E8" w:rsidRPr="000B0AAF" w:rsidRDefault="008279E8" w:rsidP="001D4F5C">
            <w:pPr>
              <w:autoSpaceDE w:val="0"/>
              <w:autoSpaceDN w:val="0"/>
              <w:adjustRightInd w:val="0"/>
              <w:ind w:right="216"/>
              <w:jc w:val="both"/>
              <w:rPr>
                <w:rFonts w:ascii="Arial" w:hAnsi="Arial" w:cs="Arial"/>
                <w:b/>
                <w:bCs/>
                <w:color w:val="000000"/>
              </w:rPr>
            </w:pPr>
            <w:r w:rsidRPr="000B0AAF">
              <w:rPr>
                <w:rFonts w:ascii="Arial" w:hAnsi="Arial" w:cs="Arial"/>
                <w:b/>
                <w:bCs/>
                <w:color w:val="000000"/>
              </w:rPr>
              <w:t xml:space="preserve">En cas de groupement </w:t>
            </w:r>
          </w:p>
        </w:tc>
      </w:tr>
      <w:tr w:rsidR="008279E8" w:rsidRPr="00D3034C" w14:paraId="0F0F5A65" w14:textId="77777777" w:rsidTr="001D4F5C">
        <w:trPr>
          <w:trHeight w:val="1531"/>
        </w:trPr>
        <w:tc>
          <w:tcPr>
            <w:tcW w:w="9802" w:type="dxa"/>
            <w:vAlign w:val="center"/>
          </w:tcPr>
          <w:p w14:paraId="321C9F13" w14:textId="77777777" w:rsidR="008279E8" w:rsidRPr="000B0AAF" w:rsidRDefault="008279E8" w:rsidP="001D4F5C">
            <w:pPr>
              <w:autoSpaceDE w:val="0"/>
              <w:autoSpaceDN w:val="0"/>
              <w:adjustRightInd w:val="0"/>
              <w:ind w:right="216"/>
              <w:jc w:val="both"/>
              <w:rPr>
                <w:rFonts w:ascii="Arial" w:hAnsi="Arial" w:cs="Arial"/>
                <w:color w:val="000000"/>
              </w:rPr>
            </w:pPr>
            <w:r w:rsidRPr="000B0AAF">
              <w:rPr>
                <w:rFonts w:ascii="Arial" w:hAnsi="Arial" w:cs="Arial"/>
                <w:color w:val="000000"/>
              </w:rPr>
              <w:t xml:space="preserve">L’appréciation des capacités professionnelles, techniques et financières d’un groupement étant globale, il n’est pas exigé que chaque membre du groupement ait la totalité des compétences techniques requises pour l’exécution du marché. Toutefois, chaque membre du groupement devra justifier de ses capacités à exécuter les prestations pour lesquelles il interviendra, en fournissant les justificatifs professionnels, techniques et financiers demandés au présent règlement de la consultation. </w:t>
            </w:r>
          </w:p>
        </w:tc>
      </w:tr>
    </w:tbl>
    <w:p w14:paraId="5B0B9AE6" w14:textId="77777777" w:rsidR="008279E8" w:rsidRPr="000B0AAF" w:rsidRDefault="008279E8" w:rsidP="008279E8">
      <w:pPr>
        <w:rPr>
          <w:rFonts w:ascii="Arial" w:hAnsi="Arial" w:cs="Arial"/>
        </w:rPr>
      </w:pP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2"/>
      </w:tblGrid>
      <w:tr w:rsidR="008279E8" w:rsidRPr="000B0AAF" w14:paraId="75429E4C" w14:textId="77777777" w:rsidTr="001D4F5C">
        <w:trPr>
          <w:trHeight w:val="340"/>
        </w:trPr>
        <w:tc>
          <w:tcPr>
            <w:tcW w:w="9802" w:type="dxa"/>
            <w:shd w:val="clear" w:color="auto" w:fill="DBDBDB" w:themeFill="accent3" w:themeFillTint="66"/>
            <w:vAlign w:val="center"/>
          </w:tcPr>
          <w:p w14:paraId="67424AF6" w14:textId="77777777" w:rsidR="008279E8" w:rsidRPr="000B0AAF" w:rsidRDefault="008279E8" w:rsidP="001D4F5C">
            <w:pPr>
              <w:autoSpaceDE w:val="0"/>
              <w:autoSpaceDN w:val="0"/>
              <w:adjustRightInd w:val="0"/>
              <w:ind w:right="216"/>
              <w:jc w:val="both"/>
              <w:rPr>
                <w:rFonts w:ascii="Arial" w:hAnsi="Arial" w:cs="Arial"/>
                <w:b/>
                <w:bCs/>
                <w:color w:val="000000"/>
              </w:rPr>
            </w:pPr>
            <w:r w:rsidRPr="000B0AAF">
              <w:rPr>
                <w:rFonts w:ascii="Arial" w:hAnsi="Arial" w:cs="Arial"/>
                <w:b/>
                <w:bCs/>
                <w:color w:val="000000"/>
              </w:rPr>
              <w:t xml:space="preserve">Sociétés nouvellement créées </w:t>
            </w:r>
          </w:p>
        </w:tc>
      </w:tr>
      <w:tr w:rsidR="008279E8" w:rsidRPr="00D3034C" w14:paraId="347A1934" w14:textId="77777777" w:rsidTr="001D4F5C">
        <w:trPr>
          <w:trHeight w:val="1474"/>
        </w:trPr>
        <w:tc>
          <w:tcPr>
            <w:tcW w:w="9802" w:type="dxa"/>
            <w:vAlign w:val="center"/>
          </w:tcPr>
          <w:p w14:paraId="17BFCF22" w14:textId="77777777" w:rsidR="008279E8" w:rsidRPr="000B0AAF" w:rsidRDefault="008279E8" w:rsidP="001D4F5C">
            <w:pPr>
              <w:autoSpaceDE w:val="0"/>
              <w:autoSpaceDN w:val="0"/>
              <w:adjustRightInd w:val="0"/>
              <w:ind w:right="216"/>
              <w:jc w:val="both"/>
              <w:rPr>
                <w:rFonts w:ascii="Arial" w:hAnsi="Arial" w:cs="Arial"/>
                <w:color w:val="000000"/>
              </w:rPr>
            </w:pPr>
            <w:r w:rsidRPr="000B0AAF">
              <w:rPr>
                <w:rFonts w:ascii="Arial" w:hAnsi="Arial" w:cs="Arial"/>
                <w:color w:val="000000"/>
              </w:rPr>
              <w:t xml:space="preserve">Les entreprises en cours de constitution ou de création récente ont la possibilité de justifier de leurs capacités financières et de leurs références professionnelles par tout autre document considéré comme équivalent par l’Acheteur. A ce titre, il est possible de fournir une déclaration appropriée de banque dont la forme est laissée à la discrétion de l’établissement de crédit, et de fournir les titres et références professionnelles des responsables de la société et ses principaux cadres </w:t>
            </w:r>
          </w:p>
        </w:tc>
      </w:tr>
    </w:tbl>
    <w:p w14:paraId="4B25AF2A" w14:textId="77777777" w:rsidR="008279E8" w:rsidRPr="000B0AAF" w:rsidRDefault="008279E8" w:rsidP="008279E8">
      <w:pPr>
        <w:pStyle w:val="ParagrapheIndent2"/>
        <w:jc w:val="both"/>
        <w:rPr>
          <w:color w:val="000000"/>
          <w:lang w:val="fr-FR"/>
        </w:rPr>
      </w:pPr>
    </w:p>
    <w:p w14:paraId="7FBDBED6" w14:textId="77777777" w:rsidR="008279E8" w:rsidRPr="000B0AAF" w:rsidRDefault="008279E8" w:rsidP="008279E8">
      <w:pPr>
        <w:rPr>
          <w:rFonts w:ascii="Arial" w:hAnsi="Arial" w:cs="Arial"/>
        </w:rPr>
      </w:pPr>
    </w:p>
    <w:p w14:paraId="031C624A" w14:textId="77777777" w:rsidR="008279E8" w:rsidRPr="008279E8" w:rsidRDefault="008279E8" w:rsidP="008279E8">
      <w:pPr>
        <w:rPr>
          <w:lang w:eastAsia="en-US"/>
        </w:rPr>
      </w:pPr>
    </w:p>
    <w:sectPr w:rsidR="008279E8" w:rsidRPr="008279E8" w:rsidSect="003C374B">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3B2F1" w14:textId="77777777" w:rsidR="00C76C1D" w:rsidRDefault="00C76C1D">
      <w:r>
        <w:separator/>
      </w:r>
    </w:p>
  </w:endnote>
  <w:endnote w:type="continuationSeparator" w:id="0">
    <w:p w14:paraId="38DC2181" w14:textId="77777777" w:rsidR="00C76C1D" w:rsidRDefault="00C76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C4709"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6DDE71B" w14:textId="13DD45FD"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97572C">
      <w:rPr>
        <w:rFonts w:ascii="Arial" w:hAnsi="Arial" w:cs="Arial"/>
        <w:b/>
        <w:color w:val="FFFFFF"/>
      </w:rPr>
      <w:t>6</w:t>
    </w:r>
    <w:r w:rsidR="00AE6787">
      <w:rPr>
        <w:rFonts w:ascii="Arial" w:hAnsi="Arial" w:cs="Arial"/>
        <w:b/>
        <w:color w:val="FFFFFF"/>
      </w:rPr>
      <w:t>/CONSU/</w:t>
    </w:r>
    <w:r w:rsidR="0097572C">
      <w:rPr>
        <w:rFonts w:ascii="Arial" w:hAnsi="Arial" w:cs="Arial"/>
        <w:b/>
        <w:color w:val="FFFFFF"/>
      </w:rPr>
      <w:t>08 du 9 février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19F7D18D"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532EC06C"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9601C" w14:textId="77777777" w:rsidR="00C76C1D" w:rsidRDefault="00C76C1D">
      <w:r>
        <w:separator/>
      </w:r>
    </w:p>
  </w:footnote>
  <w:footnote w:type="continuationSeparator" w:id="0">
    <w:p w14:paraId="58A72A42" w14:textId="77777777" w:rsidR="00C76C1D" w:rsidRDefault="00C76C1D">
      <w:r>
        <w:continuationSeparator/>
      </w:r>
    </w:p>
  </w:footnote>
  <w:footnote w:id="1">
    <w:p w14:paraId="4FE288A6"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40A12990"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1C44A50"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FC"/>
    <w:rsid w:val="00014D10"/>
    <w:rsid w:val="00037426"/>
    <w:rsid w:val="00051FB2"/>
    <w:rsid w:val="0006119A"/>
    <w:rsid w:val="000D43EE"/>
    <w:rsid w:val="000F5A82"/>
    <w:rsid w:val="0015737C"/>
    <w:rsid w:val="00180C15"/>
    <w:rsid w:val="001A35E9"/>
    <w:rsid w:val="001B706D"/>
    <w:rsid w:val="001C2556"/>
    <w:rsid w:val="001E6A0A"/>
    <w:rsid w:val="001F6217"/>
    <w:rsid w:val="00213CDB"/>
    <w:rsid w:val="00233105"/>
    <w:rsid w:val="002574B1"/>
    <w:rsid w:val="002B4073"/>
    <w:rsid w:val="002D273A"/>
    <w:rsid w:val="003038BD"/>
    <w:rsid w:val="0030439A"/>
    <w:rsid w:val="00307C45"/>
    <w:rsid w:val="00353F38"/>
    <w:rsid w:val="003754EE"/>
    <w:rsid w:val="003C374B"/>
    <w:rsid w:val="003F7CC4"/>
    <w:rsid w:val="00424BE1"/>
    <w:rsid w:val="00432D3C"/>
    <w:rsid w:val="0043601A"/>
    <w:rsid w:val="0048252C"/>
    <w:rsid w:val="004D44EB"/>
    <w:rsid w:val="0052468E"/>
    <w:rsid w:val="005503FC"/>
    <w:rsid w:val="00560C9C"/>
    <w:rsid w:val="0059545B"/>
    <w:rsid w:val="005F2F62"/>
    <w:rsid w:val="00630A7A"/>
    <w:rsid w:val="00654013"/>
    <w:rsid w:val="00774652"/>
    <w:rsid w:val="007C10BB"/>
    <w:rsid w:val="00814030"/>
    <w:rsid w:val="008233BB"/>
    <w:rsid w:val="008279E8"/>
    <w:rsid w:val="008538E7"/>
    <w:rsid w:val="00861860"/>
    <w:rsid w:val="008723E7"/>
    <w:rsid w:val="00895BA5"/>
    <w:rsid w:val="008A1D95"/>
    <w:rsid w:val="008F355B"/>
    <w:rsid w:val="009226E1"/>
    <w:rsid w:val="009252F7"/>
    <w:rsid w:val="0097572C"/>
    <w:rsid w:val="00990FBE"/>
    <w:rsid w:val="00A111F0"/>
    <w:rsid w:val="00A34228"/>
    <w:rsid w:val="00A361E5"/>
    <w:rsid w:val="00A41D47"/>
    <w:rsid w:val="00A81E5A"/>
    <w:rsid w:val="00AE4460"/>
    <w:rsid w:val="00AE6787"/>
    <w:rsid w:val="00AE7225"/>
    <w:rsid w:val="00AF089B"/>
    <w:rsid w:val="00B017BE"/>
    <w:rsid w:val="00B51008"/>
    <w:rsid w:val="00B7768B"/>
    <w:rsid w:val="00BD171A"/>
    <w:rsid w:val="00C34AE4"/>
    <w:rsid w:val="00C66F5A"/>
    <w:rsid w:val="00C76C1D"/>
    <w:rsid w:val="00C840C1"/>
    <w:rsid w:val="00C9306D"/>
    <w:rsid w:val="00CC75B4"/>
    <w:rsid w:val="00CF037C"/>
    <w:rsid w:val="00D10752"/>
    <w:rsid w:val="00D3697A"/>
    <w:rsid w:val="00D474FB"/>
    <w:rsid w:val="00D6694C"/>
    <w:rsid w:val="00D84AFF"/>
    <w:rsid w:val="00D92121"/>
    <w:rsid w:val="00DB16B1"/>
    <w:rsid w:val="00DF7347"/>
    <w:rsid w:val="00E346FA"/>
    <w:rsid w:val="00E42311"/>
    <w:rsid w:val="00E87C56"/>
    <w:rsid w:val="00E97AE1"/>
    <w:rsid w:val="00EB7EA7"/>
    <w:rsid w:val="00F162BE"/>
    <w:rsid w:val="00F167AD"/>
    <w:rsid w:val="00F43BBC"/>
    <w:rsid w:val="00F549FF"/>
    <w:rsid w:val="00F85387"/>
    <w:rsid w:val="00FA25DC"/>
    <w:rsid w:val="00FC4C1B"/>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C57313"/>
  <w15:chartTrackingRefBased/>
  <w15:docId w15:val="{BD661319-44D2-4010-83A5-C520C57D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2%20CCIG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ed7fdad209e214b155a57d26a60fd114">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6697b7800c1cabeb7fd09d9cfcfca6c"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EA572D34-D557-41C9-BA4E-F70825FFD9BF}">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customXml/itemProps3.xml><?xml version="1.0" encoding="utf-8"?>
<ds:datastoreItem xmlns:ds="http://schemas.openxmlformats.org/officeDocument/2006/customXml" ds:itemID="{CB9465E6-B87B-4D62-B9DE-F518A21C9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BAD2CE-3D8E-425F-AE43-3A651ABF95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DC2 CCIGE.dotx</Template>
  <TotalTime>7</TotalTime>
  <Pages>11</Pages>
  <Words>4492</Words>
  <Characters>24711</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29145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ROMAGNY Laurence</cp:lastModifiedBy>
  <cp:revision>24</cp:revision>
  <cp:lastPrinted>2023-09-26T08:15:00Z</cp:lastPrinted>
  <dcterms:created xsi:type="dcterms:W3CDTF">2025-12-02T12:20:00Z</dcterms:created>
  <dcterms:modified xsi:type="dcterms:W3CDTF">2026-02-04T09:34:00Z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y fmtid="{D5CDD505-2E9C-101B-9397-08002B2CF9AE}" pid="3" name="MediaServiceImageTags">
    <vt:lpwstr/>
  </property>
</Properties>
</file>