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4456D"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B701C05" w14:textId="77777777">
        <w:tc>
          <w:tcPr>
            <w:tcW w:w="10419" w:type="dxa"/>
            <w:shd w:val="clear" w:color="auto" w:fill="auto"/>
          </w:tcPr>
          <w:p w14:paraId="730827B5" w14:textId="77777777" w:rsidR="00472B25" w:rsidRDefault="00091FB2">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2AC1429" wp14:editId="4E8E4CC6">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AE8450B" w14:textId="77777777" w:rsidR="00472B25" w:rsidRDefault="00472B25">
            <w:pPr>
              <w:pStyle w:val="Pieddepage"/>
              <w:tabs>
                <w:tab w:val="clear" w:pos="4536"/>
                <w:tab w:val="clear" w:pos="9072"/>
              </w:tabs>
              <w:jc w:val="center"/>
              <w:rPr>
                <w:rFonts w:ascii="Arial" w:hAnsi="Arial" w:cs="Arial"/>
              </w:rPr>
            </w:pPr>
          </w:p>
          <w:p w14:paraId="5BAD6BF8"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713F30B"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435FC0B1" w14:textId="77777777" w:rsidR="00472B25" w:rsidRDefault="00472B25">
            <w:pPr>
              <w:pStyle w:val="Pieddepage"/>
              <w:tabs>
                <w:tab w:val="clear" w:pos="4536"/>
                <w:tab w:val="clear" w:pos="9072"/>
              </w:tabs>
              <w:jc w:val="center"/>
            </w:pPr>
          </w:p>
        </w:tc>
      </w:tr>
    </w:tbl>
    <w:p w14:paraId="26EFBDDD" w14:textId="77777777" w:rsidR="00472B25" w:rsidRDefault="00472B25">
      <w:pPr>
        <w:sectPr w:rsidR="00472B25">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5222345" w14:textId="77777777">
        <w:tc>
          <w:tcPr>
            <w:tcW w:w="9288" w:type="dxa"/>
            <w:shd w:val="clear" w:color="auto" w:fill="66CCFF"/>
          </w:tcPr>
          <w:p w14:paraId="56539D27"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0C0C126" w14:textId="77777777" w:rsidR="00472B25" w:rsidRDefault="00472B25">
            <w:pPr>
              <w:pStyle w:val="Titre8"/>
              <w:tabs>
                <w:tab w:val="num" w:pos="0"/>
                <w:tab w:val="right" w:pos="9639"/>
              </w:tabs>
              <w:rPr>
                <w:sz w:val="28"/>
                <w:szCs w:val="28"/>
              </w:rPr>
            </w:pPr>
            <w:r>
              <w:rPr>
                <w:caps/>
                <w:sz w:val="28"/>
                <w:szCs w:val="28"/>
              </w:rPr>
              <w:t>DECLARATION DU candidat INDIVIDUEL</w:t>
            </w:r>
          </w:p>
          <w:p w14:paraId="5DBEC2CB"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7A43C67A" w14:textId="77777777" w:rsidR="00472B25" w:rsidRDefault="00472B25">
            <w:pPr>
              <w:pStyle w:val="Titre8"/>
              <w:tabs>
                <w:tab w:val="num" w:pos="0"/>
                <w:tab w:val="right" w:pos="9639"/>
              </w:tabs>
              <w:spacing w:before="120" w:after="120"/>
            </w:pPr>
            <w:r>
              <w:rPr>
                <w:caps/>
                <w:sz w:val="28"/>
                <w:szCs w:val="28"/>
              </w:rPr>
              <w:t>DC2</w:t>
            </w:r>
          </w:p>
        </w:tc>
      </w:tr>
    </w:tbl>
    <w:p w14:paraId="59AFC5BD" w14:textId="77777777" w:rsidR="00472B25" w:rsidRDefault="00472B25">
      <w:pPr>
        <w:jc w:val="both"/>
        <w:rPr>
          <w:rFonts w:ascii="Arial" w:hAnsi="Arial" w:cs="Arial"/>
        </w:rPr>
      </w:pPr>
    </w:p>
    <w:p w14:paraId="4741BBED"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3FD34BE3"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281326AC" w14:textId="77777777" w:rsidR="00614AE6" w:rsidRPr="00614AE6" w:rsidRDefault="00614AE6" w:rsidP="00614AE6"/>
    <w:p w14:paraId="01BF5AD9"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50CD973" w14:textId="77777777" w:rsidR="00614AE6" w:rsidRPr="00614AE6" w:rsidRDefault="00614AE6" w:rsidP="00614AE6"/>
    <w:p w14:paraId="78FEE778"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6602DD81" w14:textId="77777777" w:rsidR="00614AE6" w:rsidRPr="0025478A" w:rsidRDefault="00614AE6">
      <w:pPr>
        <w:jc w:val="both"/>
        <w:rPr>
          <w:rFonts w:ascii="Arial" w:hAnsi="Arial" w:cs="Arial"/>
          <w:i/>
          <w:iCs/>
        </w:rPr>
      </w:pPr>
    </w:p>
    <w:p w14:paraId="16F881E5"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69BF479" w14:textId="77777777" w:rsidR="003C025D" w:rsidRPr="001C7D87" w:rsidRDefault="003C025D" w:rsidP="003C025D">
      <w:pPr>
        <w:jc w:val="both"/>
        <w:rPr>
          <w:rFonts w:ascii="Arial" w:hAnsi="Arial" w:cs="Arial"/>
          <w:i/>
          <w:sz w:val="18"/>
          <w:szCs w:val="18"/>
        </w:rPr>
      </w:pPr>
    </w:p>
    <w:p w14:paraId="37FEAE55"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F49DED6" w14:textId="77777777">
        <w:tc>
          <w:tcPr>
            <w:tcW w:w="10331" w:type="dxa"/>
            <w:shd w:val="clear" w:color="auto" w:fill="66CCFF"/>
          </w:tcPr>
          <w:p w14:paraId="4072CDB1"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1FF681EC"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4EE30DD4" w14:textId="77777777" w:rsidR="00472B25" w:rsidRDefault="00472B25">
      <w:pPr>
        <w:rPr>
          <w:rFonts w:ascii="Arial" w:hAnsi="Arial" w:cs="Arial"/>
          <w:b/>
          <w:bCs/>
        </w:rPr>
      </w:pPr>
    </w:p>
    <w:p w14:paraId="779668B6" w14:textId="77777777" w:rsidR="00414652" w:rsidRPr="00414652" w:rsidRDefault="00414652" w:rsidP="00414652">
      <w:pPr>
        <w:rPr>
          <w:rFonts w:ascii="Arial" w:hAnsi="Arial" w:cs="Arial"/>
          <w:bCs/>
        </w:rPr>
      </w:pPr>
      <w:r w:rsidRPr="00414652">
        <w:rPr>
          <w:rFonts w:ascii="Arial" w:hAnsi="Arial" w:cs="Arial"/>
          <w:bCs/>
        </w:rPr>
        <w:t>Centre National de la Recherche Scientifique</w:t>
      </w:r>
    </w:p>
    <w:p w14:paraId="603C0121" w14:textId="77777777" w:rsidR="00414652" w:rsidRPr="00414652" w:rsidRDefault="00414652" w:rsidP="00414652">
      <w:pPr>
        <w:rPr>
          <w:rFonts w:ascii="Arial" w:hAnsi="Arial" w:cs="Arial"/>
          <w:bCs/>
        </w:rPr>
      </w:pPr>
      <w:r w:rsidRPr="00414652">
        <w:rPr>
          <w:rFonts w:ascii="Arial" w:hAnsi="Arial" w:cs="Arial"/>
          <w:bCs/>
        </w:rPr>
        <w:t>Délégation Paris-Centre</w:t>
      </w:r>
    </w:p>
    <w:p w14:paraId="7904484B" w14:textId="77777777" w:rsidR="00414652" w:rsidRPr="00414652" w:rsidRDefault="00414652" w:rsidP="00414652">
      <w:pPr>
        <w:rPr>
          <w:rFonts w:ascii="Arial" w:hAnsi="Arial" w:cs="Arial"/>
          <w:bCs/>
        </w:rPr>
      </w:pPr>
      <w:r w:rsidRPr="00414652">
        <w:rPr>
          <w:rFonts w:ascii="Arial" w:hAnsi="Arial" w:cs="Arial"/>
          <w:bCs/>
        </w:rPr>
        <w:t>16 rue Pierre et Marie Curie 75005 Paris</w:t>
      </w:r>
    </w:p>
    <w:p w14:paraId="3456685F" w14:textId="77777777" w:rsidR="00414652" w:rsidRPr="00414652" w:rsidRDefault="00414652" w:rsidP="00414652">
      <w:pPr>
        <w:rPr>
          <w:rFonts w:ascii="Arial" w:hAnsi="Arial" w:cs="Arial"/>
          <w:bCs/>
        </w:rPr>
      </w:pPr>
      <w:r w:rsidRPr="00414652">
        <w:rPr>
          <w:rFonts w:ascii="Arial" w:hAnsi="Arial" w:cs="Arial"/>
          <w:bCs/>
        </w:rPr>
        <w:t xml:space="preserve">N° SIRET : 180 089 013 03282 </w:t>
      </w:r>
    </w:p>
    <w:p w14:paraId="71EED98D" w14:textId="77777777" w:rsidR="00414652" w:rsidRPr="00414652" w:rsidRDefault="00414652" w:rsidP="00414652">
      <w:pPr>
        <w:rPr>
          <w:rFonts w:ascii="Arial" w:hAnsi="Arial" w:cs="Arial"/>
          <w:bCs/>
        </w:rPr>
      </w:pPr>
      <w:r w:rsidRPr="00414652">
        <w:rPr>
          <w:rFonts w:ascii="Arial" w:hAnsi="Arial" w:cs="Arial"/>
          <w:bCs/>
        </w:rPr>
        <w:t>CODE APE : 732Z</w:t>
      </w:r>
    </w:p>
    <w:p w14:paraId="731CFCA4" w14:textId="77777777" w:rsidR="009A394A" w:rsidRPr="00414652" w:rsidRDefault="00414652" w:rsidP="00414652">
      <w:pPr>
        <w:rPr>
          <w:rFonts w:ascii="Arial" w:hAnsi="Arial" w:cs="Arial"/>
          <w:bCs/>
        </w:rPr>
      </w:pPr>
      <w:r w:rsidRPr="00414652">
        <w:rPr>
          <w:rFonts w:ascii="Arial" w:hAnsi="Arial" w:cs="Arial"/>
          <w:bCs/>
        </w:rPr>
        <w:t>N° T.V.A. INTRACOMMUNAUTAIRE (VAT) : FR 40 180 089 013</w:t>
      </w:r>
    </w:p>
    <w:p w14:paraId="3A151AB0"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C67E836" w14:textId="77777777">
        <w:tc>
          <w:tcPr>
            <w:tcW w:w="10331" w:type="dxa"/>
            <w:shd w:val="clear" w:color="auto" w:fill="66CCFF"/>
          </w:tcPr>
          <w:p w14:paraId="56AD9632"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1944369D"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68EFD417" w14:textId="77777777" w:rsidR="00472B25" w:rsidRPr="008C2177" w:rsidRDefault="007109D7">
      <w:pPr>
        <w:rPr>
          <w:rFonts w:ascii="Arial" w:hAnsi="Arial" w:cs="Arial"/>
          <w:bCs/>
          <w:sz w:val="16"/>
          <w:szCs w:val="16"/>
        </w:rPr>
      </w:pPr>
      <w:r>
        <w:rPr>
          <w:rFonts w:ascii="Arial" w:hAnsi="Arial" w:cs="Arial"/>
          <w:bCs/>
          <w:sz w:val="16"/>
          <w:szCs w:val="16"/>
        </w:rPr>
        <w:t>.</w:t>
      </w:r>
    </w:p>
    <w:p w14:paraId="4D0846C6" w14:textId="77777777" w:rsidR="0079571F" w:rsidRPr="00DB4B35" w:rsidRDefault="0079571F" w:rsidP="0079571F">
      <w:pPr>
        <w:spacing w:line="276" w:lineRule="auto"/>
        <w:rPr>
          <w:rFonts w:ascii="Arial" w:hAnsi="Arial" w:cs="Arial"/>
          <w:b/>
        </w:rPr>
      </w:pPr>
      <w:r w:rsidRPr="00BA5F3C">
        <w:rPr>
          <w:rFonts w:ascii="Arial" w:hAnsi="Arial" w:cs="Arial"/>
          <w:b/>
          <w:bCs/>
        </w:rPr>
        <w:t xml:space="preserve">Procédure </w:t>
      </w:r>
      <w:r w:rsidRPr="00DB4B35">
        <w:rPr>
          <w:rFonts w:ascii="Arial" w:hAnsi="Arial" w:cs="Arial"/>
          <w:b/>
        </w:rPr>
        <w:t>N°</w:t>
      </w:r>
      <w:r w:rsidRPr="00806861">
        <w:t xml:space="preserve"> </w:t>
      </w:r>
      <w:r w:rsidRPr="00806861">
        <w:rPr>
          <w:rFonts w:ascii="Arial" w:hAnsi="Arial" w:cs="Arial"/>
          <w:b/>
        </w:rPr>
        <w:t>202</w:t>
      </w:r>
      <w:r>
        <w:rPr>
          <w:rFonts w:ascii="Arial" w:hAnsi="Arial" w:cs="Arial"/>
          <w:b/>
        </w:rPr>
        <w:t>6</w:t>
      </w:r>
      <w:r w:rsidRPr="00806861">
        <w:rPr>
          <w:rFonts w:ascii="Arial" w:hAnsi="Arial" w:cs="Arial"/>
          <w:b/>
        </w:rPr>
        <w:t>_AOO_</w:t>
      </w:r>
      <w:r>
        <w:rPr>
          <w:rFonts w:ascii="Arial" w:hAnsi="Arial" w:cs="Arial"/>
          <w:b/>
        </w:rPr>
        <w:t>TAM</w:t>
      </w:r>
      <w:r w:rsidRPr="00806861">
        <w:rPr>
          <w:rFonts w:ascii="Arial" w:hAnsi="Arial" w:cs="Arial"/>
          <w:b/>
        </w:rPr>
        <w:t>_INSP</w:t>
      </w:r>
    </w:p>
    <w:p w14:paraId="7B80DB2D" w14:textId="77777777" w:rsidR="00F45681" w:rsidRPr="00F45681" w:rsidRDefault="00F45681" w:rsidP="00F45681">
      <w:pPr>
        <w:jc w:val="both"/>
        <w:rPr>
          <w:rFonts w:ascii="Arial" w:hAnsi="Arial" w:cs="Arial"/>
          <w:b/>
          <w:bCs/>
        </w:rPr>
      </w:pPr>
    </w:p>
    <w:p w14:paraId="7FFEDF7F" w14:textId="77777777" w:rsidR="0079571F" w:rsidRPr="005F042B" w:rsidRDefault="0079571F" w:rsidP="0079571F">
      <w:pPr>
        <w:tabs>
          <w:tab w:val="left" w:pos="426"/>
          <w:tab w:val="left" w:pos="851"/>
        </w:tabs>
        <w:spacing w:line="276" w:lineRule="auto"/>
        <w:jc w:val="both"/>
        <w:rPr>
          <w:rFonts w:ascii="Arial" w:hAnsi="Arial" w:cs="Arial"/>
          <w:b/>
        </w:rPr>
      </w:pPr>
      <w:r w:rsidRPr="005F042B">
        <w:rPr>
          <w:rFonts w:ascii="Arial" w:hAnsi="Arial" w:cs="Arial"/>
          <w:b/>
        </w:rPr>
        <w:t xml:space="preserve">Acquisition, livraison et installation d’un </w:t>
      </w:r>
      <w:r w:rsidRPr="0090325B">
        <w:rPr>
          <w:rFonts w:ascii="Arial" w:hAnsi="Arial" w:cs="Arial"/>
          <w:b/>
        </w:rPr>
        <w:t xml:space="preserve">microscope à absorption transitoire </w:t>
      </w:r>
      <w:r w:rsidRPr="005F042B">
        <w:rPr>
          <w:rFonts w:ascii="Arial" w:hAnsi="Arial" w:cs="Arial"/>
          <w:b/>
        </w:rPr>
        <w:t>au sein de l’Institut des NanoSciences de Paris (INSP)</w:t>
      </w:r>
    </w:p>
    <w:p w14:paraId="5F0F23F3" w14:textId="77777777" w:rsidR="009A394A" w:rsidRDefault="009A394A">
      <w:pPr>
        <w:jc w:val="both"/>
        <w:rPr>
          <w:rFonts w:ascii="Arial" w:hAnsi="Arial" w:cs="Arial"/>
          <w:bCs/>
        </w:rPr>
      </w:pPr>
    </w:p>
    <w:p w14:paraId="62E30EAC" w14:textId="77777777" w:rsidR="00580B7C" w:rsidRDefault="00580B7C">
      <w:pPr>
        <w:jc w:val="both"/>
        <w:rPr>
          <w:rFonts w:ascii="Arial" w:hAnsi="Arial" w:cs="Arial"/>
          <w:bCs/>
        </w:rPr>
      </w:pPr>
    </w:p>
    <w:p w14:paraId="3BB6BDD1" w14:textId="77777777" w:rsidR="00580B7C" w:rsidRDefault="00580B7C">
      <w:pPr>
        <w:jc w:val="both"/>
        <w:rPr>
          <w:rFonts w:ascii="Arial" w:hAnsi="Arial" w:cs="Arial"/>
          <w:bCs/>
        </w:rPr>
      </w:pPr>
    </w:p>
    <w:p w14:paraId="6C9CD2E4" w14:textId="77777777" w:rsidR="00580B7C" w:rsidRDefault="00580B7C">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367F793" w14:textId="77777777">
        <w:tc>
          <w:tcPr>
            <w:tcW w:w="10331" w:type="dxa"/>
            <w:shd w:val="clear" w:color="auto" w:fill="66CCFF"/>
          </w:tcPr>
          <w:p w14:paraId="5753581B"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36918E3B" w14:textId="77777777" w:rsidR="00472B25" w:rsidRDefault="00472B25">
      <w:pPr>
        <w:pStyle w:val="Titre9"/>
        <w:numPr>
          <w:ilvl w:val="0"/>
          <w:numId w:val="0"/>
        </w:numPr>
        <w:rPr>
          <w:i w:val="0"/>
          <w:sz w:val="20"/>
        </w:rPr>
      </w:pPr>
    </w:p>
    <w:p w14:paraId="090A4062"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6954A5FF" w14:textId="77777777" w:rsidR="00472B25" w:rsidRDefault="00472B25">
      <w:pPr>
        <w:pStyle w:val="Titre9"/>
        <w:tabs>
          <w:tab w:val="num" w:pos="0"/>
        </w:tabs>
        <w:ind w:left="0"/>
        <w:jc w:val="both"/>
        <w:rPr>
          <w:i w:val="0"/>
          <w:iCs w:val="0"/>
          <w:sz w:val="20"/>
          <w:szCs w:val="20"/>
        </w:rPr>
      </w:pPr>
    </w:p>
    <w:p w14:paraId="6F7122E4"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5"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62547D50" w14:textId="77777777" w:rsidR="00472B25" w:rsidRDefault="00472B25">
      <w:pPr>
        <w:jc w:val="both"/>
        <w:rPr>
          <w:rFonts w:ascii="Arial" w:hAnsi="Arial" w:cs="Arial"/>
          <w:b/>
          <w:bCs/>
        </w:rPr>
      </w:pPr>
    </w:p>
    <w:p w14:paraId="5E5842E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7B0B4D6A" w14:textId="77777777" w:rsidR="003C025D" w:rsidRDefault="003C025D" w:rsidP="003C025D"/>
    <w:p w14:paraId="7BA5CFDE" w14:textId="77777777" w:rsidR="003C025D" w:rsidRPr="00025EC9" w:rsidRDefault="003C025D" w:rsidP="003C025D"/>
    <w:p w14:paraId="23247B4D"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99AF1FE" w14:textId="77777777" w:rsidR="003C025D" w:rsidRDefault="003C025D" w:rsidP="003C025D"/>
    <w:p w14:paraId="58427FE1" w14:textId="77777777" w:rsidR="003C025D" w:rsidRPr="00025EC9" w:rsidRDefault="003C025D" w:rsidP="003C025D"/>
    <w:p w14:paraId="0A30B61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09C5E0DB" w14:textId="77777777" w:rsidR="003C025D" w:rsidRDefault="003C025D" w:rsidP="003C025D"/>
    <w:p w14:paraId="074FDEE5" w14:textId="77777777" w:rsidR="003C025D" w:rsidRPr="00025EC9" w:rsidRDefault="003C025D" w:rsidP="003C025D"/>
    <w:p w14:paraId="1E26A68C"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4BD01AE8" w14:textId="77777777" w:rsidR="003C025D" w:rsidRDefault="003C025D" w:rsidP="003C025D"/>
    <w:p w14:paraId="09A50C27" w14:textId="77777777" w:rsidR="003C025D" w:rsidRDefault="003C025D" w:rsidP="003C025D"/>
    <w:p w14:paraId="1BCFEDCA"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6" w:history="1">
        <w:r w:rsidRPr="002347A4">
          <w:rPr>
            <w:rStyle w:val="Lienhypertexte"/>
            <w:sz w:val="20"/>
            <w:szCs w:val="20"/>
          </w:rPr>
          <w:t>ICD</w:t>
        </w:r>
      </w:hyperlink>
      <w:r>
        <w:rPr>
          <w:sz w:val="20"/>
          <w:szCs w:val="20"/>
        </w:rPr>
        <w:t> </w:t>
      </w:r>
      <w:r w:rsidRPr="000E2FF3">
        <w:rPr>
          <w:sz w:val="20"/>
          <w:szCs w:val="20"/>
        </w:rPr>
        <w:t>:</w:t>
      </w:r>
    </w:p>
    <w:p w14:paraId="12E22C03" w14:textId="77777777" w:rsidR="003C025D" w:rsidRDefault="003C025D" w:rsidP="003C025D"/>
    <w:p w14:paraId="09BF2976" w14:textId="77777777" w:rsidR="003C025D" w:rsidRPr="00025EC9" w:rsidRDefault="003C025D" w:rsidP="003C025D"/>
    <w:p w14:paraId="05A65A74"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59E8CBA9" w14:textId="77777777" w:rsidR="00472B25" w:rsidRDefault="00472B25">
      <w:pPr>
        <w:jc w:val="both"/>
        <w:rPr>
          <w:rFonts w:ascii="Arial" w:hAnsi="Arial" w:cs="Arial"/>
          <w:b/>
          <w:bCs/>
        </w:rPr>
      </w:pPr>
    </w:p>
    <w:p w14:paraId="52DA0316" w14:textId="77777777" w:rsidR="00472B25" w:rsidRDefault="00472B25">
      <w:pPr>
        <w:jc w:val="both"/>
        <w:rPr>
          <w:rFonts w:ascii="Arial" w:hAnsi="Arial" w:cs="Arial"/>
          <w:b/>
          <w:bCs/>
        </w:rPr>
      </w:pPr>
    </w:p>
    <w:p w14:paraId="10B54407"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7"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8"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9" w:history="1">
        <w:r w:rsidRPr="00025EC9">
          <w:rPr>
            <w:rStyle w:val="Lienhypertexte"/>
            <w:rFonts w:ascii="Arial" w:hAnsi="Arial" w:cs="Arial"/>
            <w:color w:val="0070C0"/>
          </w:rPr>
          <w:t>Art. R. 2151-13</w:t>
        </w:r>
      </w:hyperlink>
      <w:r>
        <w:rPr>
          <w:rFonts w:ascii="Arial" w:hAnsi="Arial" w:cs="Arial"/>
        </w:rPr>
        <w:t xml:space="preserve"> et </w:t>
      </w:r>
      <w:hyperlink r:id="rId30" w:history="1">
        <w:r w:rsidRPr="00052C0B">
          <w:rPr>
            <w:rStyle w:val="Lienhypertexte"/>
            <w:rFonts w:ascii="Arial" w:hAnsi="Arial" w:cs="Arial"/>
          </w:rPr>
          <w:t>R. 2351-12</w:t>
        </w:r>
      </w:hyperlink>
      <w:r>
        <w:rPr>
          <w:rFonts w:ascii="Arial" w:hAnsi="Arial" w:cs="Arial"/>
        </w:rPr>
        <w:t xml:space="preserve"> du code de la commande publique) ?</w:t>
      </w:r>
    </w:p>
    <w:p w14:paraId="14FF7CA3" w14:textId="77777777" w:rsidR="00472B25" w:rsidRDefault="00472B25">
      <w:pPr>
        <w:jc w:val="both"/>
        <w:rPr>
          <w:rFonts w:ascii="Arial" w:hAnsi="Arial" w:cs="Arial"/>
        </w:rPr>
      </w:pPr>
    </w:p>
    <w:p w14:paraId="285D469E"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9571F">
        <w:fldChar w:fldCharType="separate"/>
      </w:r>
      <w:r>
        <w:fldChar w:fldCharType="end"/>
      </w:r>
      <w:r>
        <w:rPr>
          <w:rFonts w:ascii="Arial" w:hAnsi="Arial" w:cs="Arial"/>
          <w:bCs/>
        </w:rPr>
        <w:t xml:space="preserve"> </w:t>
      </w:r>
      <w:r>
        <w:rPr>
          <w:rFonts w:ascii="Arial" w:hAnsi="Arial" w:cs="Arial"/>
        </w:rPr>
        <w:t>Oui</w:t>
      </w:r>
    </w:p>
    <w:p w14:paraId="1D6AE73A" w14:textId="77777777" w:rsidR="00427375" w:rsidRDefault="00427375" w:rsidP="00427375">
      <w:pPr>
        <w:ind w:left="567"/>
        <w:jc w:val="both"/>
        <w:rPr>
          <w:rFonts w:ascii="Arial" w:hAnsi="Arial" w:cs="Arial"/>
        </w:rPr>
      </w:pPr>
    </w:p>
    <w:p w14:paraId="29356F0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9571F">
        <w:fldChar w:fldCharType="separate"/>
      </w:r>
      <w:r>
        <w:fldChar w:fldCharType="end"/>
      </w:r>
      <w:r>
        <w:rPr>
          <w:rFonts w:ascii="Arial" w:hAnsi="Arial" w:cs="Arial"/>
          <w:bCs/>
        </w:rPr>
        <w:t xml:space="preserve"> </w:t>
      </w:r>
      <w:r>
        <w:rPr>
          <w:rFonts w:ascii="Arial" w:hAnsi="Arial" w:cs="Arial"/>
        </w:rPr>
        <w:t>Non.</w:t>
      </w:r>
    </w:p>
    <w:p w14:paraId="01F0C938" w14:textId="77777777" w:rsidR="00414652" w:rsidRPr="00427375" w:rsidRDefault="00414652" w:rsidP="00427375">
      <w:pPr>
        <w:ind w:left="567"/>
        <w:jc w:val="both"/>
        <w:rPr>
          <w:rFonts w:ascii="Arial" w:hAnsi="Arial" w:cs="Arial"/>
          <w:bCs/>
          <w:sz w:val="22"/>
        </w:rPr>
      </w:pPr>
    </w:p>
    <w:p w14:paraId="0D6417E1"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53F4BE7F"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31"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2"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3"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6F3D01F9"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4"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1281A69F"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48ED9EBB"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2E1CA4D"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7B1AA9B6"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40951BA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EEF5043"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9571F">
              <w:fldChar w:fldCharType="separate"/>
            </w:r>
            <w:r>
              <w:fldChar w:fldCharType="end"/>
            </w:r>
            <w:r>
              <w:rPr>
                <w:rFonts w:ascii="Arial" w:hAnsi="Arial" w:cs="Arial"/>
                <w:bCs/>
              </w:rPr>
              <w:t xml:space="preserve"> </w:t>
            </w:r>
            <w:r>
              <w:rPr>
                <w:rFonts w:ascii="Arial" w:hAnsi="Arial" w:cs="Arial"/>
              </w:rPr>
              <w:t>Entreprise adaptée</w:t>
            </w:r>
          </w:p>
          <w:p w14:paraId="1DE6FC80"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5"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1716C07"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74A24DB"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3274B702"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429D8C36" w14:textId="77777777" w:rsidR="006F6740" w:rsidRDefault="006F6740">
            <w:pPr>
              <w:ind w:left="170" w:right="170"/>
              <w:jc w:val="both"/>
              <w:rPr>
                <w:rFonts w:ascii="Arial" w:hAnsi="Arial" w:cs="Arial"/>
                <w:sz w:val="16"/>
                <w:szCs w:val="16"/>
              </w:rPr>
            </w:pPr>
          </w:p>
          <w:p w14:paraId="3118CE35"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FAB91E3" w14:textId="77777777" w:rsidR="006F6740" w:rsidRDefault="006F6740">
            <w:pPr>
              <w:ind w:left="170" w:right="170"/>
              <w:jc w:val="both"/>
              <w:rPr>
                <w:rFonts w:ascii="Arial" w:hAnsi="Arial" w:cs="Arial"/>
                <w:sz w:val="12"/>
                <w:szCs w:val="16"/>
              </w:rPr>
            </w:pPr>
          </w:p>
          <w:p w14:paraId="140861A6" w14:textId="77777777" w:rsidR="00872C42" w:rsidRDefault="00872C42">
            <w:pPr>
              <w:ind w:left="170" w:right="170"/>
              <w:jc w:val="both"/>
              <w:rPr>
                <w:rFonts w:ascii="Arial" w:hAnsi="Arial" w:cs="Arial"/>
                <w:sz w:val="12"/>
                <w:szCs w:val="16"/>
              </w:rPr>
            </w:pPr>
          </w:p>
          <w:p w14:paraId="2096C8EA" w14:textId="77777777" w:rsidR="00872C42" w:rsidRPr="00A70756" w:rsidRDefault="00872C42">
            <w:pPr>
              <w:ind w:left="170" w:right="170"/>
              <w:jc w:val="both"/>
              <w:rPr>
                <w:rFonts w:ascii="Arial" w:hAnsi="Arial" w:cs="Arial"/>
                <w:sz w:val="12"/>
                <w:szCs w:val="16"/>
              </w:rPr>
            </w:pPr>
          </w:p>
          <w:p w14:paraId="53A687E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6B8B363" w14:textId="77777777" w:rsidR="006F6740" w:rsidRPr="00A70756" w:rsidRDefault="006F6740">
            <w:pPr>
              <w:ind w:left="170" w:right="170"/>
              <w:jc w:val="both"/>
              <w:rPr>
                <w:rFonts w:ascii="Arial" w:hAnsi="Arial" w:cs="Arial"/>
                <w:sz w:val="12"/>
                <w:szCs w:val="16"/>
              </w:rPr>
            </w:pPr>
          </w:p>
          <w:p w14:paraId="66C6AA37" w14:textId="77777777" w:rsidR="006F6740" w:rsidRDefault="006F6740">
            <w:pPr>
              <w:ind w:left="170" w:right="170"/>
              <w:jc w:val="both"/>
              <w:rPr>
                <w:rFonts w:ascii="Arial" w:hAnsi="Arial" w:cs="Arial"/>
                <w:sz w:val="16"/>
                <w:szCs w:val="16"/>
              </w:rPr>
            </w:pPr>
          </w:p>
          <w:p w14:paraId="6E7CE43B" w14:textId="77777777" w:rsidR="006F6740" w:rsidRDefault="006F6740">
            <w:pPr>
              <w:ind w:left="170" w:right="170"/>
              <w:jc w:val="both"/>
              <w:rPr>
                <w:rFonts w:ascii="Arial" w:hAnsi="Arial" w:cs="Arial"/>
                <w:sz w:val="16"/>
                <w:szCs w:val="16"/>
              </w:rPr>
            </w:pPr>
          </w:p>
          <w:p w14:paraId="484CACFC" w14:textId="77777777" w:rsidR="006F6740" w:rsidRDefault="006F6740">
            <w:pPr>
              <w:snapToGrid w:val="0"/>
              <w:jc w:val="both"/>
              <w:rPr>
                <w:rFonts w:ascii="Arial" w:hAnsi="Arial" w:cs="Arial"/>
                <w:b/>
                <w:bCs/>
              </w:rPr>
            </w:pPr>
          </w:p>
        </w:tc>
      </w:tr>
      <w:tr w:rsidR="006F6740" w14:paraId="70E60AD1"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351F8C2"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9571F">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6"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6AC0FB52"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876789F"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43FE1A98" w14:textId="77777777" w:rsidR="006F6740" w:rsidRDefault="006F6740">
            <w:pPr>
              <w:ind w:left="170" w:right="170"/>
              <w:jc w:val="both"/>
              <w:rPr>
                <w:rFonts w:ascii="Arial" w:hAnsi="Arial" w:cs="Arial"/>
                <w:sz w:val="16"/>
                <w:szCs w:val="16"/>
              </w:rPr>
            </w:pPr>
          </w:p>
          <w:p w14:paraId="064F00DB"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1FE0778D"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1571339" w14:textId="77777777" w:rsidR="006F6740" w:rsidRPr="006F6740" w:rsidRDefault="006F6740" w:rsidP="006F6740">
            <w:pPr>
              <w:ind w:left="170" w:right="170"/>
              <w:jc w:val="both"/>
              <w:rPr>
                <w:rFonts w:ascii="Arial" w:hAnsi="Arial" w:cs="Arial"/>
                <w:sz w:val="16"/>
                <w:szCs w:val="16"/>
              </w:rPr>
            </w:pPr>
          </w:p>
          <w:p w14:paraId="048931A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E417848" w14:textId="77777777" w:rsidR="006F6740" w:rsidRDefault="006F6740" w:rsidP="006F6740">
            <w:pPr>
              <w:ind w:left="170" w:right="170"/>
              <w:jc w:val="both"/>
              <w:rPr>
                <w:rFonts w:ascii="Arial" w:hAnsi="Arial" w:cs="Arial"/>
                <w:sz w:val="12"/>
                <w:szCs w:val="16"/>
              </w:rPr>
            </w:pPr>
          </w:p>
          <w:p w14:paraId="50B0271F" w14:textId="77777777" w:rsidR="00872C42" w:rsidRDefault="00872C42" w:rsidP="006F6740">
            <w:pPr>
              <w:ind w:left="170" w:right="170"/>
              <w:jc w:val="both"/>
              <w:rPr>
                <w:rFonts w:ascii="Arial" w:hAnsi="Arial" w:cs="Arial"/>
                <w:sz w:val="12"/>
                <w:szCs w:val="16"/>
              </w:rPr>
            </w:pPr>
          </w:p>
          <w:p w14:paraId="10D9BD53" w14:textId="77777777" w:rsidR="00872C42" w:rsidRPr="00A70756" w:rsidRDefault="00872C42" w:rsidP="006F6740">
            <w:pPr>
              <w:ind w:left="170" w:right="170"/>
              <w:jc w:val="both"/>
              <w:rPr>
                <w:rFonts w:ascii="Arial" w:hAnsi="Arial" w:cs="Arial"/>
                <w:sz w:val="12"/>
                <w:szCs w:val="16"/>
              </w:rPr>
            </w:pPr>
          </w:p>
          <w:p w14:paraId="0C40C7E9"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C41F64F" w14:textId="77777777" w:rsidR="006F6740" w:rsidRDefault="006F6740" w:rsidP="006F6740">
            <w:pPr>
              <w:ind w:left="170" w:right="170"/>
              <w:jc w:val="both"/>
              <w:rPr>
                <w:rFonts w:ascii="Arial" w:hAnsi="Arial" w:cs="Arial"/>
                <w:sz w:val="16"/>
                <w:szCs w:val="16"/>
              </w:rPr>
            </w:pPr>
          </w:p>
          <w:p w14:paraId="7993052B" w14:textId="77777777" w:rsidR="006F6740" w:rsidRDefault="006F6740" w:rsidP="006F6740">
            <w:pPr>
              <w:ind w:left="170" w:right="170"/>
              <w:jc w:val="both"/>
              <w:rPr>
                <w:rFonts w:ascii="Arial" w:hAnsi="Arial" w:cs="Arial"/>
                <w:sz w:val="16"/>
                <w:szCs w:val="16"/>
              </w:rPr>
            </w:pPr>
          </w:p>
          <w:p w14:paraId="183A45F9" w14:textId="77777777" w:rsidR="006F6740" w:rsidRDefault="006F6740" w:rsidP="006F6740">
            <w:pPr>
              <w:ind w:left="170" w:right="170"/>
              <w:jc w:val="both"/>
              <w:rPr>
                <w:rFonts w:ascii="Arial" w:hAnsi="Arial" w:cs="Arial"/>
                <w:sz w:val="16"/>
                <w:szCs w:val="16"/>
              </w:rPr>
            </w:pPr>
          </w:p>
          <w:p w14:paraId="0E9B24F9" w14:textId="77777777" w:rsidR="006F6740" w:rsidRDefault="006F6740">
            <w:pPr>
              <w:snapToGrid w:val="0"/>
              <w:jc w:val="both"/>
              <w:rPr>
                <w:rFonts w:ascii="Arial" w:hAnsi="Arial" w:cs="Arial"/>
                <w:b/>
                <w:bCs/>
              </w:rPr>
            </w:pPr>
          </w:p>
        </w:tc>
      </w:tr>
      <w:tr w:rsidR="006F6740" w14:paraId="0F90EB5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4439F421"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9571F">
              <w:fldChar w:fldCharType="separate"/>
            </w:r>
            <w:r>
              <w:fldChar w:fldCharType="end"/>
            </w:r>
            <w:r>
              <w:t xml:space="preserve"> </w:t>
            </w:r>
            <w:r>
              <w:rPr>
                <w:rFonts w:ascii="Arial" w:hAnsi="Arial" w:cs="Arial"/>
              </w:rPr>
              <w:t>Structures d’insertion par l’activité économique (</w:t>
            </w:r>
            <w:hyperlink r:id="rId37"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7E5767BB"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7A3377A7"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2382324A"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4CFF4A8" w14:textId="77777777" w:rsidR="006F6740" w:rsidRDefault="006F6740" w:rsidP="00A70756">
            <w:pPr>
              <w:ind w:left="170" w:right="170"/>
              <w:jc w:val="both"/>
              <w:rPr>
                <w:rFonts w:ascii="Arial" w:hAnsi="Arial" w:cs="Arial"/>
                <w:sz w:val="16"/>
                <w:szCs w:val="16"/>
              </w:rPr>
            </w:pPr>
          </w:p>
          <w:p w14:paraId="48E9BE9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A40FCAC" w14:textId="77777777" w:rsidR="006F6740" w:rsidRDefault="006F6740" w:rsidP="00A70756">
            <w:pPr>
              <w:ind w:left="170" w:right="170"/>
              <w:jc w:val="both"/>
              <w:rPr>
                <w:rFonts w:ascii="Arial" w:hAnsi="Arial" w:cs="Arial"/>
                <w:sz w:val="12"/>
                <w:szCs w:val="16"/>
              </w:rPr>
            </w:pPr>
          </w:p>
          <w:p w14:paraId="3A2A2235" w14:textId="77777777" w:rsidR="00872C42" w:rsidRDefault="00872C42" w:rsidP="00A70756">
            <w:pPr>
              <w:ind w:left="170" w:right="170"/>
              <w:jc w:val="both"/>
              <w:rPr>
                <w:rFonts w:ascii="Arial" w:hAnsi="Arial" w:cs="Arial"/>
                <w:sz w:val="12"/>
                <w:szCs w:val="16"/>
              </w:rPr>
            </w:pPr>
          </w:p>
          <w:p w14:paraId="7D6F2F48" w14:textId="77777777" w:rsidR="00872C42" w:rsidRPr="00A70756" w:rsidRDefault="00872C42" w:rsidP="00A70756">
            <w:pPr>
              <w:ind w:left="170" w:right="170"/>
              <w:jc w:val="both"/>
              <w:rPr>
                <w:rFonts w:ascii="Arial" w:hAnsi="Arial" w:cs="Arial"/>
                <w:sz w:val="12"/>
                <w:szCs w:val="16"/>
              </w:rPr>
            </w:pPr>
          </w:p>
          <w:p w14:paraId="2D75C9CE"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ACBA600" w14:textId="77777777" w:rsidR="006F6740" w:rsidRPr="00A70756" w:rsidRDefault="006F6740" w:rsidP="006F6740">
            <w:pPr>
              <w:ind w:left="170" w:right="170"/>
              <w:jc w:val="both"/>
              <w:rPr>
                <w:rFonts w:ascii="Arial" w:hAnsi="Arial" w:cs="Arial"/>
                <w:sz w:val="12"/>
                <w:szCs w:val="16"/>
              </w:rPr>
            </w:pPr>
          </w:p>
          <w:p w14:paraId="11AC1064" w14:textId="77777777" w:rsidR="006F6740" w:rsidRDefault="006F6740" w:rsidP="006F6740">
            <w:pPr>
              <w:ind w:left="170" w:right="170"/>
              <w:jc w:val="both"/>
              <w:rPr>
                <w:rFonts w:ascii="Arial" w:hAnsi="Arial" w:cs="Arial"/>
                <w:sz w:val="16"/>
                <w:szCs w:val="16"/>
              </w:rPr>
            </w:pPr>
          </w:p>
          <w:p w14:paraId="10FD7D42" w14:textId="77777777" w:rsidR="006F6740" w:rsidRDefault="006F6740" w:rsidP="00224E9C">
            <w:pPr>
              <w:snapToGrid w:val="0"/>
              <w:jc w:val="both"/>
              <w:rPr>
                <w:rFonts w:ascii="Arial" w:hAnsi="Arial" w:cs="Arial"/>
                <w:sz w:val="16"/>
                <w:szCs w:val="16"/>
              </w:rPr>
            </w:pPr>
          </w:p>
          <w:p w14:paraId="67BB17E7" w14:textId="77777777" w:rsidR="00872C42" w:rsidRDefault="00872C42" w:rsidP="00224E9C">
            <w:pPr>
              <w:snapToGrid w:val="0"/>
              <w:jc w:val="both"/>
              <w:rPr>
                <w:rFonts w:ascii="Arial" w:hAnsi="Arial" w:cs="Arial"/>
                <w:b/>
                <w:bCs/>
              </w:rPr>
            </w:pPr>
          </w:p>
        </w:tc>
      </w:tr>
      <w:tr w:rsidR="006F6740" w14:paraId="5DE8D3C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5A103BB"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9571F">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8"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4D18ED55"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055ABE5"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01B05E1E"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61743EB" w14:textId="77777777" w:rsidR="006F6740" w:rsidRDefault="006F6740" w:rsidP="006F6740">
            <w:pPr>
              <w:ind w:left="170" w:right="170"/>
              <w:jc w:val="both"/>
              <w:rPr>
                <w:rFonts w:ascii="Arial" w:hAnsi="Arial" w:cs="Arial"/>
                <w:sz w:val="16"/>
                <w:szCs w:val="16"/>
              </w:rPr>
            </w:pPr>
          </w:p>
          <w:p w14:paraId="25956FD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0F0FB19" w14:textId="77777777" w:rsidR="006F6740" w:rsidRDefault="006F6740" w:rsidP="006F6740">
            <w:pPr>
              <w:ind w:left="170" w:right="170"/>
              <w:jc w:val="both"/>
              <w:rPr>
                <w:rFonts w:ascii="Arial" w:hAnsi="Arial" w:cs="Arial"/>
                <w:sz w:val="12"/>
                <w:szCs w:val="16"/>
              </w:rPr>
            </w:pPr>
          </w:p>
          <w:p w14:paraId="67DDE66A" w14:textId="77777777" w:rsidR="00872C42" w:rsidRDefault="00872C42" w:rsidP="006F6740">
            <w:pPr>
              <w:ind w:left="170" w:right="170"/>
              <w:jc w:val="both"/>
              <w:rPr>
                <w:rFonts w:ascii="Arial" w:hAnsi="Arial" w:cs="Arial"/>
                <w:sz w:val="12"/>
                <w:szCs w:val="16"/>
              </w:rPr>
            </w:pPr>
          </w:p>
          <w:p w14:paraId="46DD65EC" w14:textId="77777777" w:rsidR="00872C42" w:rsidRPr="00A70756" w:rsidRDefault="00872C42" w:rsidP="006F6740">
            <w:pPr>
              <w:ind w:left="170" w:right="170"/>
              <w:jc w:val="both"/>
              <w:rPr>
                <w:rFonts w:ascii="Arial" w:hAnsi="Arial" w:cs="Arial"/>
                <w:sz w:val="12"/>
                <w:szCs w:val="16"/>
              </w:rPr>
            </w:pPr>
          </w:p>
          <w:p w14:paraId="369BDA6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416D985" w14:textId="77777777" w:rsidR="006F6740" w:rsidRPr="00A70756" w:rsidRDefault="006F6740" w:rsidP="006F6740">
            <w:pPr>
              <w:ind w:left="170" w:right="170"/>
              <w:jc w:val="both"/>
              <w:rPr>
                <w:rFonts w:ascii="Arial" w:hAnsi="Arial" w:cs="Arial"/>
                <w:sz w:val="12"/>
                <w:szCs w:val="16"/>
              </w:rPr>
            </w:pPr>
          </w:p>
          <w:p w14:paraId="4BA381F5" w14:textId="77777777" w:rsidR="006F6740" w:rsidRDefault="006F6740" w:rsidP="006F6740">
            <w:pPr>
              <w:ind w:left="170" w:right="170"/>
              <w:jc w:val="both"/>
              <w:rPr>
                <w:rFonts w:ascii="Arial" w:hAnsi="Arial" w:cs="Arial"/>
                <w:sz w:val="16"/>
                <w:szCs w:val="16"/>
              </w:rPr>
            </w:pPr>
          </w:p>
          <w:p w14:paraId="5ABD6826" w14:textId="77777777" w:rsidR="006F6740" w:rsidRDefault="006F6740" w:rsidP="006F6740">
            <w:pPr>
              <w:ind w:left="170" w:right="170"/>
              <w:jc w:val="both"/>
              <w:rPr>
                <w:rFonts w:ascii="Arial" w:hAnsi="Arial" w:cs="Arial"/>
                <w:sz w:val="16"/>
                <w:szCs w:val="16"/>
              </w:rPr>
            </w:pPr>
          </w:p>
          <w:p w14:paraId="2F5152F8" w14:textId="77777777" w:rsidR="006F6740" w:rsidRDefault="006F6740">
            <w:pPr>
              <w:snapToGrid w:val="0"/>
              <w:jc w:val="both"/>
              <w:rPr>
                <w:rFonts w:ascii="Arial" w:hAnsi="Arial" w:cs="Arial"/>
                <w:b/>
                <w:bCs/>
              </w:rPr>
            </w:pPr>
          </w:p>
        </w:tc>
      </w:tr>
    </w:tbl>
    <w:p w14:paraId="48115169" w14:textId="77777777" w:rsidR="002D13A0" w:rsidRDefault="002D13A0" w:rsidP="00D21AD8">
      <w:pPr>
        <w:tabs>
          <w:tab w:val="left" w:pos="-142"/>
          <w:tab w:val="left" w:pos="4111"/>
        </w:tabs>
        <w:rPr>
          <w:rFonts w:ascii="Arial" w:hAnsi="Arial" w:cs="Arial"/>
          <w:b/>
          <w:bCs/>
          <w:sz w:val="22"/>
          <w:szCs w:val="22"/>
        </w:rPr>
      </w:pPr>
    </w:p>
    <w:p w14:paraId="5B6CF3FF" w14:textId="77777777" w:rsidR="002D13A0" w:rsidRDefault="002D13A0" w:rsidP="00D21AD8">
      <w:pPr>
        <w:tabs>
          <w:tab w:val="left" w:pos="-142"/>
          <w:tab w:val="left" w:pos="4111"/>
        </w:tabs>
        <w:rPr>
          <w:rFonts w:ascii="Arial" w:hAnsi="Arial" w:cs="Arial"/>
          <w:b/>
          <w:bCs/>
          <w:sz w:val="22"/>
          <w:szCs w:val="22"/>
        </w:rPr>
      </w:pPr>
    </w:p>
    <w:p w14:paraId="7DD96915"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18A1369A" w14:textId="77777777" w:rsidR="00427375" w:rsidRDefault="00427375" w:rsidP="008C2177">
      <w:pPr>
        <w:tabs>
          <w:tab w:val="left" w:pos="-142"/>
          <w:tab w:val="left" w:pos="4111"/>
        </w:tabs>
        <w:jc w:val="both"/>
        <w:rPr>
          <w:rFonts w:ascii="Arial" w:hAnsi="Arial" w:cs="Arial"/>
          <w:b/>
          <w:bCs/>
          <w:sz w:val="22"/>
          <w:szCs w:val="22"/>
        </w:rPr>
      </w:pPr>
    </w:p>
    <w:p w14:paraId="7BB8820A"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9"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40"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7061C080"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7122ECE7"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63E7443D"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3A31CEC6"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23D64A03"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6EE224E3"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74AE0376"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2C7AE64"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17A1B2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470856D"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7BBB93C4"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6620B8FE" w14:textId="77777777" w:rsidR="00BD1236" w:rsidRPr="008C2177" w:rsidRDefault="00BD1236" w:rsidP="00171BF1">
      <w:pPr>
        <w:pStyle w:val="En-tte"/>
        <w:tabs>
          <w:tab w:val="left" w:pos="2160"/>
        </w:tabs>
        <w:ind w:left="284"/>
        <w:jc w:val="both"/>
        <w:rPr>
          <w:rFonts w:ascii="Arial" w:hAnsi="Arial" w:cs="Arial"/>
          <w:iCs/>
          <w:sz w:val="16"/>
          <w:szCs w:val="18"/>
        </w:rPr>
      </w:pPr>
    </w:p>
    <w:p w14:paraId="1065CC9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2C67121A" w14:textId="77777777" w:rsidR="00BD1236" w:rsidRPr="00171BF1" w:rsidRDefault="00BD1236" w:rsidP="00171BF1">
      <w:pPr>
        <w:pStyle w:val="En-tte"/>
        <w:ind w:left="993"/>
        <w:jc w:val="both"/>
        <w:rPr>
          <w:rFonts w:ascii="Arial" w:hAnsi="Arial" w:cs="Arial"/>
          <w:iCs/>
          <w:sz w:val="16"/>
          <w:szCs w:val="18"/>
        </w:rPr>
      </w:pPr>
    </w:p>
    <w:p w14:paraId="092E4757" w14:textId="77777777" w:rsidR="00BD1236" w:rsidRPr="00171BF1" w:rsidRDefault="00BD1236" w:rsidP="00171BF1">
      <w:pPr>
        <w:pStyle w:val="En-tte"/>
        <w:ind w:left="993"/>
        <w:jc w:val="both"/>
        <w:rPr>
          <w:rFonts w:ascii="Arial" w:hAnsi="Arial" w:cs="Arial"/>
          <w:iCs/>
          <w:sz w:val="16"/>
          <w:szCs w:val="18"/>
        </w:rPr>
      </w:pPr>
    </w:p>
    <w:p w14:paraId="4F738A8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1E973B0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AC08CC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7E4A2B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9429E0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BB4FC5B"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lastRenderedPageBreak/>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41"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19422765"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19EE1CBE"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9571F">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5ED170B3"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3DD6E67"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00E12410"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70C8CB62" w14:textId="77777777" w:rsidTr="005C765E">
        <w:tc>
          <w:tcPr>
            <w:tcW w:w="10344" w:type="dxa"/>
            <w:shd w:val="clear" w:color="auto" w:fill="66CCFF"/>
          </w:tcPr>
          <w:p w14:paraId="58312798"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622F59BF" w14:textId="77777777" w:rsidR="00D21AD8" w:rsidRDefault="00D21AD8" w:rsidP="00D21AD8">
      <w:pPr>
        <w:tabs>
          <w:tab w:val="left" w:pos="-142"/>
          <w:tab w:val="left" w:pos="4111"/>
        </w:tabs>
        <w:rPr>
          <w:rFonts w:ascii="Arial" w:hAnsi="Arial" w:cs="Arial"/>
          <w:b/>
          <w:bCs/>
          <w:sz w:val="22"/>
          <w:szCs w:val="22"/>
        </w:rPr>
      </w:pPr>
    </w:p>
    <w:p w14:paraId="4D92EAFF"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184E2715"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093E206E" w14:textId="77777777" w:rsidR="00472B25" w:rsidRDefault="00472B25">
      <w:pPr>
        <w:rPr>
          <w:rFonts w:ascii="Arial" w:hAnsi="Arial" w:cs="Arial"/>
        </w:rPr>
      </w:pPr>
    </w:p>
    <w:p w14:paraId="2F6EE099"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BAB0FBE" w14:textId="77777777" w:rsidR="00555AC1" w:rsidRDefault="00555AC1" w:rsidP="00171BF1">
      <w:pPr>
        <w:jc w:val="both"/>
        <w:rPr>
          <w:rFonts w:ascii="Arial" w:hAnsi="Arial" w:cs="Arial"/>
          <w:i/>
          <w:sz w:val="18"/>
        </w:rPr>
      </w:pPr>
    </w:p>
    <w:p w14:paraId="7C87D4C5" w14:textId="77777777" w:rsidR="00555AC1" w:rsidRDefault="00555AC1" w:rsidP="00171BF1">
      <w:pPr>
        <w:jc w:val="both"/>
        <w:rPr>
          <w:rFonts w:ascii="Arial" w:hAnsi="Arial" w:cs="Arial"/>
          <w:i/>
          <w:sz w:val="18"/>
        </w:rPr>
      </w:pPr>
    </w:p>
    <w:p w14:paraId="01FA873A" w14:textId="77777777" w:rsidR="00555AC1" w:rsidRDefault="00555AC1" w:rsidP="00171BF1">
      <w:pPr>
        <w:jc w:val="both"/>
        <w:rPr>
          <w:rFonts w:ascii="Arial" w:hAnsi="Arial" w:cs="Arial"/>
          <w:i/>
          <w:sz w:val="18"/>
        </w:rPr>
      </w:pPr>
    </w:p>
    <w:p w14:paraId="032260B7" w14:textId="77777777" w:rsidR="00555AC1" w:rsidRDefault="00555AC1" w:rsidP="00171BF1">
      <w:pPr>
        <w:jc w:val="both"/>
        <w:rPr>
          <w:rFonts w:ascii="Arial" w:hAnsi="Arial" w:cs="Arial"/>
          <w:i/>
          <w:sz w:val="18"/>
        </w:rPr>
      </w:pPr>
    </w:p>
    <w:p w14:paraId="58E4F924"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6336AE71" w14:textId="77777777" w:rsidR="00555AC1" w:rsidRDefault="00555AC1" w:rsidP="00171BF1">
      <w:pPr>
        <w:jc w:val="both"/>
        <w:rPr>
          <w:rFonts w:ascii="Arial" w:hAnsi="Arial" w:cs="Arial"/>
          <w:i/>
          <w:sz w:val="18"/>
        </w:rPr>
      </w:pPr>
    </w:p>
    <w:p w14:paraId="43CF0B7A" w14:textId="77777777" w:rsidR="00555AC1" w:rsidRDefault="00555AC1" w:rsidP="00171BF1">
      <w:pPr>
        <w:jc w:val="both"/>
        <w:rPr>
          <w:rFonts w:ascii="Arial" w:hAnsi="Arial" w:cs="Arial"/>
          <w:i/>
          <w:sz w:val="18"/>
        </w:rPr>
      </w:pPr>
    </w:p>
    <w:p w14:paraId="78F82CC5" w14:textId="77777777" w:rsidR="00555AC1" w:rsidRDefault="00555AC1" w:rsidP="00171BF1">
      <w:pPr>
        <w:jc w:val="both"/>
        <w:rPr>
          <w:rFonts w:ascii="Arial" w:hAnsi="Arial" w:cs="Arial"/>
          <w:i/>
          <w:sz w:val="18"/>
        </w:rPr>
      </w:pPr>
    </w:p>
    <w:p w14:paraId="63DA7F85" w14:textId="77777777" w:rsidR="00555AC1" w:rsidRDefault="00555AC1" w:rsidP="00663B7E">
      <w:pPr>
        <w:rPr>
          <w:rFonts w:ascii="Arial" w:hAnsi="Arial" w:cs="Arial"/>
          <w:i/>
          <w:sz w:val="18"/>
        </w:rPr>
      </w:pPr>
    </w:p>
    <w:p w14:paraId="505AF831"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4CF058B3"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B87B042" w14:textId="77777777" w:rsidR="00663B7E" w:rsidRPr="00171BF1" w:rsidRDefault="00663B7E" w:rsidP="00171BF1">
      <w:pPr>
        <w:jc w:val="both"/>
        <w:rPr>
          <w:rFonts w:ascii="Arial" w:hAnsi="Arial" w:cs="Arial"/>
          <w:sz w:val="18"/>
        </w:rPr>
      </w:pPr>
    </w:p>
    <w:p w14:paraId="5F8196A9"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097DC490" w14:textId="77777777" w:rsidR="00663B7E" w:rsidRDefault="00663B7E" w:rsidP="00171BF1">
      <w:pPr>
        <w:ind w:left="284"/>
        <w:jc w:val="both"/>
        <w:rPr>
          <w:rFonts w:ascii="Arial" w:hAnsi="Arial" w:cs="Arial"/>
          <w:sz w:val="16"/>
        </w:rPr>
      </w:pPr>
    </w:p>
    <w:p w14:paraId="38EA82C2" w14:textId="77777777" w:rsidR="00717070" w:rsidRPr="00171BF1" w:rsidRDefault="00717070" w:rsidP="00171BF1">
      <w:pPr>
        <w:ind w:left="284"/>
        <w:jc w:val="both"/>
        <w:rPr>
          <w:rFonts w:ascii="Arial" w:hAnsi="Arial" w:cs="Arial"/>
          <w:sz w:val="16"/>
        </w:rPr>
      </w:pPr>
    </w:p>
    <w:p w14:paraId="17A71A08" w14:textId="77777777" w:rsidR="00663B7E" w:rsidRPr="00171BF1" w:rsidRDefault="00663B7E" w:rsidP="00171BF1">
      <w:pPr>
        <w:ind w:left="284"/>
        <w:jc w:val="both"/>
        <w:rPr>
          <w:rFonts w:ascii="Arial" w:hAnsi="Arial" w:cs="Arial"/>
          <w:sz w:val="16"/>
        </w:rPr>
      </w:pPr>
    </w:p>
    <w:p w14:paraId="009E5850"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55AE9967" w14:textId="77777777" w:rsidR="00663B7E" w:rsidRPr="00171BF1" w:rsidRDefault="00663B7E" w:rsidP="00171BF1">
      <w:pPr>
        <w:ind w:left="284"/>
        <w:jc w:val="both"/>
        <w:rPr>
          <w:rFonts w:ascii="Arial" w:hAnsi="Arial" w:cs="Arial"/>
          <w:sz w:val="16"/>
        </w:rPr>
      </w:pPr>
    </w:p>
    <w:p w14:paraId="263FE1EE" w14:textId="77777777" w:rsidR="00663B7E" w:rsidRPr="00171BF1" w:rsidRDefault="00663B7E" w:rsidP="00171BF1">
      <w:pPr>
        <w:ind w:left="284"/>
        <w:jc w:val="both"/>
        <w:rPr>
          <w:rFonts w:ascii="Arial" w:hAnsi="Arial" w:cs="Arial"/>
          <w:sz w:val="16"/>
        </w:rPr>
      </w:pPr>
    </w:p>
    <w:p w14:paraId="7BCB40C6"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4D26C62C" w14:textId="77777777" w:rsidTr="00261FC1">
        <w:tc>
          <w:tcPr>
            <w:tcW w:w="10331" w:type="dxa"/>
            <w:shd w:val="clear" w:color="auto" w:fill="66CCFF"/>
          </w:tcPr>
          <w:p w14:paraId="3F80D98D"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38D588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408B1FDE"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34527126" w14:textId="77777777" w:rsidR="00646B4F" w:rsidRPr="00171BF1" w:rsidRDefault="00646B4F" w:rsidP="00171BF1">
      <w:pPr>
        <w:ind w:left="284"/>
        <w:rPr>
          <w:rFonts w:ascii="Arial" w:hAnsi="Arial" w:cs="Arial"/>
        </w:rPr>
      </w:pPr>
    </w:p>
    <w:p w14:paraId="59CB8F0D"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713BD42A"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1F603CCB"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F47456C"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C3F04F2"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68AD810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33C679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85B19E4"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A08FF27"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63158FA" w14:textId="77777777" w:rsidR="00472B25" w:rsidRDefault="00472B25">
            <w:pPr>
              <w:tabs>
                <w:tab w:val="left" w:pos="864"/>
              </w:tabs>
              <w:snapToGrid w:val="0"/>
              <w:spacing w:before="120" w:after="120"/>
              <w:rPr>
                <w:rFonts w:ascii="Arial" w:hAnsi="Arial" w:cs="Arial"/>
                <w:sz w:val="16"/>
                <w:szCs w:val="16"/>
              </w:rPr>
            </w:pPr>
          </w:p>
          <w:p w14:paraId="3E2F588B"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964B1A6"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7000F62" w14:textId="77777777" w:rsidR="00472B25" w:rsidRDefault="00472B25">
            <w:pPr>
              <w:tabs>
                <w:tab w:val="left" w:pos="864"/>
              </w:tabs>
              <w:snapToGrid w:val="0"/>
              <w:spacing w:before="120" w:after="120"/>
              <w:jc w:val="right"/>
              <w:rPr>
                <w:rFonts w:ascii="Arial" w:hAnsi="Arial" w:cs="Arial"/>
                <w:sz w:val="16"/>
                <w:szCs w:val="16"/>
              </w:rPr>
            </w:pPr>
          </w:p>
        </w:tc>
      </w:tr>
      <w:tr w:rsidR="00472B25" w14:paraId="0B99A279" w14:textId="77777777">
        <w:trPr>
          <w:trHeight w:val="737"/>
        </w:trPr>
        <w:tc>
          <w:tcPr>
            <w:tcW w:w="2566" w:type="dxa"/>
            <w:tcBorders>
              <w:left w:val="single" w:sz="8" w:space="0" w:color="000000"/>
              <w:bottom w:val="single" w:sz="8" w:space="0" w:color="000000"/>
            </w:tcBorders>
            <w:shd w:val="clear" w:color="auto" w:fill="auto"/>
          </w:tcPr>
          <w:p w14:paraId="29FCF9E6"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690BBDA0" w14:textId="77777777" w:rsidR="00472B25" w:rsidRDefault="00472B25">
            <w:pPr>
              <w:tabs>
                <w:tab w:val="left" w:pos="864"/>
              </w:tabs>
              <w:snapToGrid w:val="0"/>
              <w:spacing w:before="120" w:after="120"/>
              <w:rPr>
                <w:rFonts w:ascii="Arial" w:hAnsi="Arial" w:cs="Arial"/>
                <w:sz w:val="16"/>
                <w:szCs w:val="16"/>
              </w:rPr>
            </w:pPr>
          </w:p>
          <w:p w14:paraId="0276918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9B87DF8" w14:textId="77777777" w:rsidR="00472B25" w:rsidRDefault="00472B25">
            <w:pPr>
              <w:tabs>
                <w:tab w:val="left" w:pos="864"/>
              </w:tabs>
              <w:snapToGrid w:val="0"/>
              <w:spacing w:before="120" w:after="120"/>
              <w:jc w:val="right"/>
              <w:rPr>
                <w:rFonts w:ascii="Arial" w:hAnsi="Arial" w:cs="Arial"/>
                <w:sz w:val="16"/>
                <w:szCs w:val="16"/>
              </w:rPr>
            </w:pPr>
          </w:p>
          <w:p w14:paraId="55C55BDA"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F6192FD" w14:textId="77777777" w:rsidR="00472B25" w:rsidRDefault="00472B25">
            <w:pPr>
              <w:tabs>
                <w:tab w:val="left" w:pos="864"/>
              </w:tabs>
              <w:snapToGrid w:val="0"/>
              <w:spacing w:before="120" w:after="120"/>
              <w:jc w:val="right"/>
              <w:rPr>
                <w:rFonts w:ascii="Arial" w:hAnsi="Arial" w:cs="Arial"/>
                <w:sz w:val="16"/>
                <w:szCs w:val="16"/>
              </w:rPr>
            </w:pPr>
          </w:p>
          <w:p w14:paraId="2D50B0C1"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FFAC4F1" w14:textId="77777777" w:rsidR="00472B25" w:rsidRDefault="00472B25">
      <w:pPr>
        <w:tabs>
          <w:tab w:val="left" w:pos="864"/>
        </w:tabs>
        <w:jc w:val="both"/>
        <w:rPr>
          <w:rFonts w:ascii="Arial" w:hAnsi="Arial" w:cs="Arial"/>
        </w:rPr>
      </w:pPr>
    </w:p>
    <w:p w14:paraId="726201E0"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34EEF4A6" w14:textId="77777777" w:rsidR="00646B4F" w:rsidRDefault="00646B4F">
      <w:pPr>
        <w:tabs>
          <w:tab w:val="left" w:pos="864"/>
        </w:tabs>
        <w:jc w:val="both"/>
        <w:rPr>
          <w:rFonts w:ascii="Arial" w:hAnsi="Arial" w:cs="Arial"/>
        </w:rPr>
      </w:pPr>
    </w:p>
    <w:p w14:paraId="4E2C4AF6" w14:textId="77777777" w:rsidR="00646B4F" w:rsidRDefault="00685900" w:rsidP="00171BF1">
      <w:pPr>
        <w:tabs>
          <w:tab w:val="left" w:pos="864"/>
        </w:tabs>
        <w:ind w:left="567"/>
        <w:jc w:val="both"/>
        <w:rPr>
          <w:rFonts w:ascii="Arial" w:hAnsi="Arial" w:cs="Arial"/>
        </w:rPr>
      </w:pPr>
      <w:r>
        <w:rPr>
          <w:rFonts w:ascii="Arial" w:hAnsi="Arial" w:cs="Arial"/>
        </w:rPr>
        <w:t>……./…………./……</w:t>
      </w:r>
    </w:p>
    <w:p w14:paraId="1444A439" w14:textId="77777777" w:rsidR="00646B4F" w:rsidRDefault="00646B4F">
      <w:pPr>
        <w:tabs>
          <w:tab w:val="left" w:pos="864"/>
        </w:tabs>
        <w:jc w:val="both"/>
        <w:rPr>
          <w:rFonts w:ascii="Arial" w:hAnsi="Arial" w:cs="Arial"/>
        </w:rPr>
      </w:pPr>
    </w:p>
    <w:p w14:paraId="285CE4EB"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0EC6C66B"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7AB6AF70" w14:textId="77777777" w:rsidR="00646B4F" w:rsidRDefault="00646B4F">
      <w:pPr>
        <w:tabs>
          <w:tab w:val="left" w:pos="864"/>
        </w:tabs>
        <w:jc w:val="both"/>
        <w:rPr>
          <w:rFonts w:ascii="Arial" w:hAnsi="Arial" w:cs="Arial"/>
        </w:rPr>
      </w:pPr>
    </w:p>
    <w:p w14:paraId="4D756136" w14:textId="77777777" w:rsidR="00646B4F" w:rsidRDefault="00646B4F">
      <w:pPr>
        <w:tabs>
          <w:tab w:val="left" w:pos="864"/>
        </w:tabs>
        <w:jc w:val="both"/>
        <w:rPr>
          <w:rFonts w:ascii="Arial" w:hAnsi="Arial" w:cs="Arial"/>
        </w:rPr>
      </w:pPr>
    </w:p>
    <w:p w14:paraId="2B1F2278" w14:textId="77777777" w:rsidR="001A1D05" w:rsidRDefault="001A1D05">
      <w:pPr>
        <w:tabs>
          <w:tab w:val="left" w:pos="864"/>
        </w:tabs>
        <w:jc w:val="both"/>
        <w:rPr>
          <w:rFonts w:ascii="Arial" w:hAnsi="Arial" w:cs="Arial"/>
        </w:rPr>
      </w:pPr>
    </w:p>
    <w:p w14:paraId="647A24DE" w14:textId="77777777" w:rsidR="00826CBB" w:rsidRDefault="00826CBB">
      <w:pPr>
        <w:tabs>
          <w:tab w:val="left" w:pos="864"/>
        </w:tabs>
        <w:jc w:val="both"/>
        <w:rPr>
          <w:rFonts w:ascii="Arial" w:hAnsi="Arial" w:cs="Arial"/>
        </w:rPr>
      </w:pPr>
    </w:p>
    <w:p w14:paraId="3CE5393B" w14:textId="77777777" w:rsidR="00826CBB" w:rsidRDefault="00826CBB">
      <w:pPr>
        <w:tabs>
          <w:tab w:val="left" w:pos="864"/>
        </w:tabs>
        <w:jc w:val="both"/>
        <w:rPr>
          <w:rFonts w:ascii="Arial" w:hAnsi="Arial" w:cs="Arial"/>
        </w:rPr>
      </w:pPr>
    </w:p>
    <w:p w14:paraId="40D16B71"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D13B42E" w14:textId="77777777" w:rsidR="00C56E90" w:rsidRDefault="00C56E90">
      <w:pPr>
        <w:tabs>
          <w:tab w:val="left" w:pos="864"/>
        </w:tabs>
        <w:jc w:val="both"/>
        <w:rPr>
          <w:rFonts w:ascii="Arial" w:hAnsi="Arial" w:cs="Arial"/>
        </w:rPr>
      </w:pPr>
    </w:p>
    <w:p w14:paraId="37F4124B"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9571F">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3"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296E88F6"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1089044F"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7377145A"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4"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3A54AFBD" w14:textId="77777777" w:rsidR="00C56E90" w:rsidRDefault="00C56E90">
      <w:pPr>
        <w:tabs>
          <w:tab w:val="left" w:pos="864"/>
        </w:tabs>
        <w:jc w:val="both"/>
        <w:rPr>
          <w:rFonts w:ascii="Arial" w:hAnsi="Arial" w:cs="Arial"/>
        </w:rPr>
      </w:pPr>
    </w:p>
    <w:p w14:paraId="5DE6C6FE"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796CD63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F63C570" w14:textId="77777777" w:rsidR="00685900" w:rsidRPr="00F15FE2" w:rsidRDefault="00685900" w:rsidP="00685900">
      <w:pPr>
        <w:rPr>
          <w:rFonts w:ascii="Arial" w:hAnsi="Arial" w:cs="Arial"/>
          <w:sz w:val="18"/>
        </w:rPr>
      </w:pPr>
    </w:p>
    <w:p w14:paraId="119A4D74"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679A26F7" w14:textId="77777777" w:rsidR="00685900" w:rsidRDefault="00685900" w:rsidP="00685900">
      <w:pPr>
        <w:ind w:left="284"/>
        <w:rPr>
          <w:rFonts w:ascii="Arial" w:hAnsi="Arial" w:cs="Arial"/>
          <w:sz w:val="16"/>
        </w:rPr>
      </w:pPr>
    </w:p>
    <w:p w14:paraId="1FD5CB0B" w14:textId="77777777" w:rsidR="00717070" w:rsidRPr="00F15FE2" w:rsidRDefault="00717070" w:rsidP="00685900">
      <w:pPr>
        <w:ind w:left="284"/>
        <w:rPr>
          <w:rFonts w:ascii="Arial" w:hAnsi="Arial" w:cs="Arial"/>
          <w:sz w:val="16"/>
        </w:rPr>
      </w:pPr>
    </w:p>
    <w:p w14:paraId="67DB1B64" w14:textId="77777777" w:rsidR="00685900" w:rsidRPr="00F15FE2" w:rsidRDefault="00685900" w:rsidP="00685900">
      <w:pPr>
        <w:ind w:left="284"/>
        <w:rPr>
          <w:rFonts w:ascii="Arial" w:hAnsi="Arial" w:cs="Arial"/>
          <w:sz w:val="16"/>
        </w:rPr>
      </w:pPr>
    </w:p>
    <w:p w14:paraId="5BB6C695"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DED3A9E" w14:textId="77777777" w:rsidR="00685900" w:rsidRDefault="00685900" w:rsidP="00685900">
      <w:pPr>
        <w:ind w:left="284"/>
        <w:rPr>
          <w:rFonts w:ascii="Arial" w:hAnsi="Arial" w:cs="Arial"/>
        </w:rPr>
      </w:pPr>
    </w:p>
    <w:p w14:paraId="60EE75DF" w14:textId="77777777" w:rsidR="00717070" w:rsidRPr="00663B7E" w:rsidRDefault="00717070" w:rsidP="00685900">
      <w:pPr>
        <w:ind w:left="284"/>
        <w:rPr>
          <w:rFonts w:ascii="Arial" w:hAnsi="Arial" w:cs="Arial"/>
        </w:rPr>
      </w:pPr>
    </w:p>
    <w:p w14:paraId="372CC7E0" w14:textId="77777777" w:rsidR="00685900" w:rsidRPr="00663B7E" w:rsidRDefault="00685900" w:rsidP="00685900">
      <w:pPr>
        <w:ind w:left="284"/>
        <w:rPr>
          <w:rFonts w:ascii="Arial" w:hAnsi="Arial" w:cs="Arial"/>
        </w:rPr>
      </w:pPr>
    </w:p>
    <w:p w14:paraId="4BFCAA60" w14:textId="77777777" w:rsidR="00685900" w:rsidRDefault="00685900" w:rsidP="00685900">
      <w:pPr>
        <w:ind w:left="284"/>
        <w:rPr>
          <w:rFonts w:ascii="Arial" w:hAnsi="Arial" w:cs="Arial"/>
        </w:rPr>
      </w:pPr>
    </w:p>
    <w:p w14:paraId="37210216"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AB342A2" w14:textId="77777777" w:rsidTr="00224E9C">
        <w:tc>
          <w:tcPr>
            <w:tcW w:w="10331" w:type="dxa"/>
            <w:shd w:val="clear" w:color="auto" w:fill="66CCFF"/>
          </w:tcPr>
          <w:p w14:paraId="0859DE56"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4A10464C"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6D65BEC7"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7354CB15"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6FFC8F6"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6DCD413C" w14:textId="77777777" w:rsidR="00614607" w:rsidRDefault="00614607">
      <w:pPr>
        <w:pStyle w:val="En-tte"/>
        <w:tabs>
          <w:tab w:val="clear" w:pos="4536"/>
          <w:tab w:val="clear" w:pos="9072"/>
          <w:tab w:val="left" w:pos="864"/>
        </w:tabs>
        <w:rPr>
          <w:rFonts w:ascii="Arial" w:hAnsi="Arial" w:cs="Arial"/>
        </w:rPr>
      </w:pPr>
    </w:p>
    <w:p w14:paraId="764C79A7" w14:textId="77777777" w:rsidR="00764264" w:rsidRDefault="00764264">
      <w:pPr>
        <w:pStyle w:val="En-tte"/>
        <w:tabs>
          <w:tab w:val="clear" w:pos="4536"/>
          <w:tab w:val="clear" w:pos="9072"/>
          <w:tab w:val="left" w:pos="864"/>
        </w:tabs>
        <w:rPr>
          <w:rFonts w:ascii="Arial" w:hAnsi="Arial" w:cs="Arial"/>
        </w:rPr>
      </w:pPr>
    </w:p>
    <w:p w14:paraId="6EE3FA5F" w14:textId="77777777" w:rsidR="00764264" w:rsidRDefault="00764264">
      <w:pPr>
        <w:pStyle w:val="En-tte"/>
        <w:tabs>
          <w:tab w:val="clear" w:pos="4536"/>
          <w:tab w:val="clear" w:pos="9072"/>
          <w:tab w:val="left" w:pos="864"/>
        </w:tabs>
        <w:rPr>
          <w:rFonts w:ascii="Arial" w:hAnsi="Arial" w:cs="Arial"/>
        </w:rPr>
      </w:pPr>
    </w:p>
    <w:p w14:paraId="3B08EE58" w14:textId="77777777" w:rsidR="00764264" w:rsidRDefault="00764264">
      <w:pPr>
        <w:pStyle w:val="En-tte"/>
        <w:tabs>
          <w:tab w:val="clear" w:pos="4536"/>
          <w:tab w:val="clear" w:pos="9072"/>
          <w:tab w:val="left" w:pos="864"/>
        </w:tabs>
        <w:rPr>
          <w:rFonts w:ascii="Arial" w:hAnsi="Arial" w:cs="Arial"/>
        </w:rPr>
      </w:pPr>
    </w:p>
    <w:p w14:paraId="60AC8C18" w14:textId="77777777" w:rsidR="00764264" w:rsidRDefault="00764264">
      <w:pPr>
        <w:pStyle w:val="En-tte"/>
        <w:tabs>
          <w:tab w:val="clear" w:pos="4536"/>
          <w:tab w:val="clear" w:pos="9072"/>
          <w:tab w:val="left" w:pos="864"/>
        </w:tabs>
        <w:rPr>
          <w:rFonts w:ascii="Arial" w:hAnsi="Arial" w:cs="Arial"/>
        </w:rPr>
      </w:pPr>
    </w:p>
    <w:p w14:paraId="568764A9" w14:textId="77777777" w:rsidR="00764264" w:rsidRDefault="00764264">
      <w:pPr>
        <w:pStyle w:val="En-tte"/>
        <w:tabs>
          <w:tab w:val="clear" w:pos="4536"/>
          <w:tab w:val="clear" w:pos="9072"/>
          <w:tab w:val="left" w:pos="864"/>
        </w:tabs>
        <w:rPr>
          <w:rFonts w:ascii="Arial" w:hAnsi="Arial" w:cs="Arial"/>
        </w:rPr>
      </w:pPr>
    </w:p>
    <w:p w14:paraId="232D8F79" w14:textId="77777777" w:rsidR="00764264" w:rsidRDefault="00764264">
      <w:pPr>
        <w:pStyle w:val="En-tte"/>
        <w:tabs>
          <w:tab w:val="clear" w:pos="4536"/>
          <w:tab w:val="clear" w:pos="9072"/>
          <w:tab w:val="left" w:pos="864"/>
        </w:tabs>
        <w:rPr>
          <w:rFonts w:ascii="Arial" w:hAnsi="Arial" w:cs="Arial"/>
        </w:rPr>
      </w:pPr>
    </w:p>
    <w:p w14:paraId="25E5D3E6" w14:textId="77777777" w:rsidR="00764264" w:rsidRDefault="00764264">
      <w:pPr>
        <w:pStyle w:val="En-tte"/>
        <w:tabs>
          <w:tab w:val="clear" w:pos="4536"/>
          <w:tab w:val="clear" w:pos="9072"/>
          <w:tab w:val="left" w:pos="864"/>
        </w:tabs>
        <w:rPr>
          <w:rFonts w:ascii="Arial" w:hAnsi="Arial" w:cs="Arial"/>
        </w:rPr>
      </w:pPr>
    </w:p>
    <w:p w14:paraId="7CFEE835" w14:textId="77777777" w:rsidR="00764264" w:rsidRDefault="00764264">
      <w:pPr>
        <w:pStyle w:val="En-tte"/>
        <w:tabs>
          <w:tab w:val="clear" w:pos="4536"/>
          <w:tab w:val="clear" w:pos="9072"/>
          <w:tab w:val="left" w:pos="864"/>
        </w:tabs>
        <w:rPr>
          <w:rFonts w:ascii="Arial" w:hAnsi="Arial" w:cs="Arial"/>
        </w:rPr>
      </w:pPr>
    </w:p>
    <w:p w14:paraId="5A1F284C" w14:textId="77777777" w:rsidR="00764264" w:rsidRDefault="00764264">
      <w:pPr>
        <w:pStyle w:val="En-tte"/>
        <w:tabs>
          <w:tab w:val="clear" w:pos="4536"/>
          <w:tab w:val="clear" w:pos="9072"/>
          <w:tab w:val="left" w:pos="864"/>
        </w:tabs>
        <w:rPr>
          <w:rFonts w:ascii="Arial" w:hAnsi="Arial" w:cs="Arial"/>
        </w:rPr>
      </w:pPr>
    </w:p>
    <w:p w14:paraId="7859CCF0" w14:textId="77777777" w:rsidR="00FB44EA" w:rsidRDefault="00FB44EA">
      <w:pPr>
        <w:pStyle w:val="En-tte"/>
        <w:tabs>
          <w:tab w:val="clear" w:pos="4536"/>
          <w:tab w:val="clear" w:pos="9072"/>
          <w:tab w:val="left" w:pos="864"/>
        </w:tabs>
        <w:rPr>
          <w:rFonts w:ascii="Arial" w:hAnsi="Arial" w:cs="Arial"/>
        </w:rPr>
      </w:pPr>
    </w:p>
    <w:p w14:paraId="28181185" w14:textId="77777777" w:rsidR="00764264" w:rsidRDefault="00764264">
      <w:pPr>
        <w:pStyle w:val="En-tte"/>
        <w:tabs>
          <w:tab w:val="clear" w:pos="4536"/>
          <w:tab w:val="clear" w:pos="9072"/>
          <w:tab w:val="left" w:pos="864"/>
        </w:tabs>
        <w:rPr>
          <w:rFonts w:ascii="Arial" w:hAnsi="Arial" w:cs="Arial"/>
        </w:rPr>
      </w:pPr>
    </w:p>
    <w:p w14:paraId="3E64D862" w14:textId="77777777" w:rsidR="008761E2" w:rsidRDefault="008761E2">
      <w:pPr>
        <w:pStyle w:val="En-tte"/>
        <w:tabs>
          <w:tab w:val="clear" w:pos="4536"/>
          <w:tab w:val="clear" w:pos="9072"/>
          <w:tab w:val="left" w:pos="864"/>
        </w:tabs>
        <w:rPr>
          <w:rFonts w:ascii="Arial" w:hAnsi="Arial" w:cs="Arial"/>
        </w:rPr>
      </w:pPr>
    </w:p>
    <w:p w14:paraId="3DCE02DD" w14:textId="77777777" w:rsidR="008761E2" w:rsidRDefault="008761E2">
      <w:pPr>
        <w:pStyle w:val="En-tte"/>
        <w:tabs>
          <w:tab w:val="clear" w:pos="4536"/>
          <w:tab w:val="clear" w:pos="9072"/>
          <w:tab w:val="left" w:pos="864"/>
        </w:tabs>
        <w:rPr>
          <w:rFonts w:ascii="Arial" w:hAnsi="Arial" w:cs="Arial"/>
        </w:rPr>
      </w:pPr>
    </w:p>
    <w:p w14:paraId="2350BB44" w14:textId="77777777" w:rsidR="008761E2" w:rsidRDefault="008761E2">
      <w:pPr>
        <w:pStyle w:val="En-tte"/>
        <w:tabs>
          <w:tab w:val="clear" w:pos="4536"/>
          <w:tab w:val="clear" w:pos="9072"/>
          <w:tab w:val="left" w:pos="864"/>
        </w:tabs>
        <w:rPr>
          <w:rFonts w:ascii="Arial" w:hAnsi="Arial" w:cs="Arial"/>
        </w:rPr>
      </w:pPr>
    </w:p>
    <w:p w14:paraId="6B2CF784" w14:textId="77777777" w:rsidR="008761E2" w:rsidRDefault="008761E2">
      <w:pPr>
        <w:pStyle w:val="En-tte"/>
        <w:tabs>
          <w:tab w:val="clear" w:pos="4536"/>
          <w:tab w:val="clear" w:pos="9072"/>
          <w:tab w:val="left" w:pos="864"/>
        </w:tabs>
        <w:rPr>
          <w:rFonts w:ascii="Arial" w:hAnsi="Arial" w:cs="Arial"/>
        </w:rPr>
      </w:pPr>
    </w:p>
    <w:p w14:paraId="37207EA9" w14:textId="77777777" w:rsidR="00764264" w:rsidRDefault="00764264">
      <w:pPr>
        <w:pStyle w:val="En-tte"/>
        <w:tabs>
          <w:tab w:val="clear" w:pos="4536"/>
          <w:tab w:val="clear" w:pos="9072"/>
          <w:tab w:val="left" w:pos="864"/>
        </w:tabs>
        <w:rPr>
          <w:rFonts w:ascii="Arial" w:hAnsi="Arial" w:cs="Arial"/>
        </w:rPr>
      </w:pPr>
    </w:p>
    <w:p w14:paraId="74A7EF09"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5"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698A1DB5" w14:textId="77777777" w:rsidR="00764264" w:rsidRDefault="00764264">
      <w:pPr>
        <w:pStyle w:val="En-tte"/>
        <w:tabs>
          <w:tab w:val="clear" w:pos="4536"/>
          <w:tab w:val="clear" w:pos="9072"/>
          <w:tab w:val="left" w:pos="864"/>
        </w:tabs>
        <w:rPr>
          <w:rFonts w:ascii="Arial" w:hAnsi="Arial" w:cs="Arial"/>
        </w:rPr>
      </w:pPr>
    </w:p>
    <w:p w14:paraId="72A2A941"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65441028"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F2CBDF2" w14:textId="77777777" w:rsidR="00411396" w:rsidRPr="00411396" w:rsidRDefault="00411396" w:rsidP="00411396">
      <w:pPr>
        <w:pStyle w:val="En-tte"/>
        <w:tabs>
          <w:tab w:val="left" w:pos="864"/>
        </w:tabs>
        <w:rPr>
          <w:rFonts w:ascii="Arial" w:hAnsi="Arial" w:cs="Arial"/>
        </w:rPr>
      </w:pPr>
    </w:p>
    <w:p w14:paraId="727FF0EF" w14:textId="77777777" w:rsidR="00411396" w:rsidRPr="00B2203D" w:rsidRDefault="00B2203D" w:rsidP="00B2203D">
      <w:pPr>
        <w:ind w:left="284"/>
        <w:rPr>
          <w:rFonts w:ascii="Arial" w:hAnsi="Arial" w:cs="Arial"/>
          <w:sz w:val="16"/>
        </w:rPr>
      </w:pPr>
      <w:r>
        <w:rPr>
          <w:rFonts w:ascii="Arial" w:hAnsi="Arial" w:cs="Arial"/>
          <w:sz w:val="16"/>
        </w:rPr>
        <w:t>- Adresse internet :</w:t>
      </w:r>
    </w:p>
    <w:p w14:paraId="314B0320" w14:textId="77777777" w:rsidR="00717070" w:rsidRPr="00411396" w:rsidRDefault="00717070" w:rsidP="00411396">
      <w:pPr>
        <w:pStyle w:val="En-tte"/>
        <w:tabs>
          <w:tab w:val="left" w:pos="864"/>
        </w:tabs>
        <w:rPr>
          <w:rFonts w:ascii="Arial" w:hAnsi="Arial" w:cs="Arial"/>
        </w:rPr>
      </w:pPr>
    </w:p>
    <w:p w14:paraId="25C3B7AC" w14:textId="77777777" w:rsidR="00411396" w:rsidRPr="00411396" w:rsidRDefault="00411396" w:rsidP="00411396">
      <w:pPr>
        <w:pStyle w:val="En-tte"/>
        <w:tabs>
          <w:tab w:val="left" w:pos="864"/>
        </w:tabs>
        <w:rPr>
          <w:rFonts w:ascii="Arial" w:hAnsi="Arial" w:cs="Arial"/>
        </w:rPr>
      </w:pPr>
    </w:p>
    <w:p w14:paraId="6069FB2D"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5CD5E84E" w14:textId="77777777" w:rsidR="00411396" w:rsidRPr="00411396" w:rsidRDefault="00411396" w:rsidP="00411396">
      <w:pPr>
        <w:pStyle w:val="En-tte"/>
        <w:tabs>
          <w:tab w:val="left" w:pos="864"/>
        </w:tabs>
        <w:rPr>
          <w:rFonts w:ascii="Arial" w:hAnsi="Arial" w:cs="Arial"/>
        </w:rPr>
      </w:pPr>
    </w:p>
    <w:p w14:paraId="153DD4F3" w14:textId="77777777" w:rsidR="00411396" w:rsidRPr="00411396" w:rsidRDefault="00411396" w:rsidP="00411396">
      <w:pPr>
        <w:pStyle w:val="En-tte"/>
        <w:tabs>
          <w:tab w:val="left" w:pos="864"/>
        </w:tabs>
        <w:rPr>
          <w:rFonts w:ascii="Arial" w:hAnsi="Arial" w:cs="Arial"/>
        </w:rPr>
      </w:pPr>
    </w:p>
    <w:p w14:paraId="001F353D" w14:textId="77777777" w:rsidR="00717070" w:rsidRDefault="00717070" w:rsidP="00411396">
      <w:pPr>
        <w:pStyle w:val="En-tte"/>
        <w:tabs>
          <w:tab w:val="left" w:pos="864"/>
        </w:tabs>
        <w:rPr>
          <w:rFonts w:ascii="Arial" w:hAnsi="Arial" w:cs="Arial"/>
        </w:rPr>
      </w:pPr>
    </w:p>
    <w:p w14:paraId="484A1929"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0BC2F79" w14:textId="77777777">
        <w:tc>
          <w:tcPr>
            <w:tcW w:w="10331" w:type="dxa"/>
            <w:shd w:val="clear" w:color="auto" w:fill="66CCFF"/>
          </w:tcPr>
          <w:p w14:paraId="5DB415FB"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E762760"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6"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7"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05D14F5E"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49DE732F" w14:textId="77777777" w:rsidR="00472B25" w:rsidRDefault="00472B25">
      <w:pPr>
        <w:tabs>
          <w:tab w:val="left" w:pos="576"/>
        </w:tabs>
        <w:rPr>
          <w:rFonts w:ascii="Arial" w:hAnsi="Arial" w:cs="Arial"/>
          <w:iCs/>
        </w:rPr>
      </w:pPr>
    </w:p>
    <w:p w14:paraId="75F5A817"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6C3E6846"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1333141"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9EC8DF5"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13F54CC7" w14:textId="77777777" w:rsidR="009A04B2" w:rsidRDefault="009A04B2" w:rsidP="00A02975">
            <w:pPr>
              <w:jc w:val="center"/>
              <w:rPr>
                <w:rFonts w:ascii="Arial" w:hAnsi="Arial" w:cs="Arial"/>
                <w:b/>
              </w:rPr>
            </w:pPr>
            <w:r>
              <w:rPr>
                <w:rFonts w:ascii="Arial" w:hAnsi="Arial" w:cs="Arial"/>
                <w:b/>
              </w:rPr>
              <w:t>N°</w:t>
            </w:r>
          </w:p>
          <w:p w14:paraId="448F30AE" w14:textId="77777777" w:rsidR="009A04B2" w:rsidRDefault="009A04B2" w:rsidP="00827FD0">
            <w:pPr>
              <w:jc w:val="center"/>
              <w:rPr>
                <w:rFonts w:ascii="Arial" w:hAnsi="Arial" w:cs="Arial"/>
                <w:b/>
              </w:rPr>
            </w:pPr>
            <w:r>
              <w:rPr>
                <w:rFonts w:ascii="Arial" w:hAnsi="Arial" w:cs="Arial"/>
                <w:b/>
              </w:rPr>
              <w:t>du</w:t>
            </w:r>
          </w:p>
          <w:p w14:paraId="444B5A81"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9DBD1CB"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C24CD"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5940DB16" w14:textId="77777777" w:rsidTr="00B2203D">
        <w:trPr>
          <w:trHeight w:val="1021"/>
        </w:trPr>
        <w:tc>
          <w:tcPr>
            <w:tcW w:w="832" w:type="dxa"/>
            <w:tcBorders>
              <w:top w:val="single" w:sz="4" w:space="0" w:color="000000"/>
              <w:left w:val="single" w:sz="4" w:space="0" w:color="000000"/>
              <w:bottom w:val="single" w:sz="4" w:space="0" w:color="auto"/>
            </w:tcBorders>
            <w:shd w:val="clear" w:color="auto" w:fill="CCFFFF"/>
          </w:tcPr>
          <w:p w14:paraId="330EE6C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bottom w:val="single" w:sz="4" w:space="0" w:color="auto"/>
            </w:tcBorders>
            <w:shd w:val="clear" w:color="auto" w:fill="CCFFFF"/>
          </w:tcPr>
          <w:p w14:paraId="5DB7C338"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bottom w:val="single" w:sz="4" w:space="0" w:color="auto"/>
              <w:right w:val="single" w:sz="4" w:space="0" w:color="000000"/>
            </w:tcBorders>
            <w:shd w:val="clear" w:color="auto" w:fill="CCFFFF"/>
          </w:tcPr>
          <w:p w14:paraId="6DC92943" w14:textId="77777777" w:rsidR="009A04B2" w:rsidRDefault="009A04B2" w:rsidP="00310F9B">
            <w:pPr>
              <w:snapToGrid w:val="0"/>
              <w:jc w:val="both"/>
              <w:rPr>
                <w:rFonts w:ascii="Arial" w:hAnsi="Arial" w:cs="Arial"/>
              </w:rPr>
            </w:pPr>
          </w:p>
        </w:tc>
      </w:tr>
      <w:tr w:rsidR="009A04B2" w14:paraId="52ABC0D9" w14:textId="77777777" w:rsidTr="00B2203D">
        <w:trPr>
          <w:trHeight w:val="1021"/>
        </w:trPr>
        <w:tc>
          <w:tcPr>
            <w:tcW w:w="832" w:type="dxa"/>
            <w:tcBorders>
              <w:top w:val="single" w:sz="4" w:space="0" w:color="auto"/>
              <w:left w:val="single" w:sz="4" w:space="0" w:color="auto"/>
              <w:bottom w:val="single" w:sz="4" w:space="0" w:color="auto"/>
              <w:right w:val="single" w:sz="4" w:space="0" w:color="auto"/>
            </w:tcBorders>
          </w:tcPr>
          <w:p w14:paraId="2821BCA0" w14:textId="77777777" w:rsidR="009A04B2" w:rsidRDefault="009A04B2" w:rsidP="00310F9B">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14E139A" w14:textId="77777777" w:rsidR="009A04B2" w:rsidRDefault="009A04B2" w:rsidP="00310F9B">
            <w:pPr>
              <w:snapToGrid w:val="0"/>
              <w:jc w:val="both"/>
              <w:rPr>
                <w:rFonts w:ascii="Arial" w:hAnsi="Arial"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1B52CDBE" w14:textId="77777777" w:rsidR="009A04B2" w:rsidRDefault="009A04B2" w:rsidP="00310F9B">
            <w:pPr>
              <w:snapToGrid w:val="0"/>
              <w:jc w:val="both"/>
              <w:rPr>
                <w:rFonts w:ascii="Arial" w:hAnsi="Arial" w:cs="Arial"/>
              </w:rPr>
            </w:pPr>
          </w:p>
        </w:tc>
      </w:tr>
    </w:tbl>
    <w:p w14:paraId="221221F8"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2CADF878"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921D11D"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15FFDE2"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8" w:history="1">
        <w:r w:rsidRPr="00386724">
          <w:rPr>
            <w:rStyle w:val="Lienhypertexte"/>
            <w:rFonts w:ascii="Arial" w:hAnsi="Arial" w:cs="Arial"/>
            <w:sz w:val="18"/>
            <w:szCs w:val="18"/>
          </w:rPr>
          <w:t>ICD</w:t>
        </w:r>
      </w:hyperlink>
      <w:r>
        <w:rPr>
          <w:rFonts w:ascii="Arial" w:hAnsi="Arial" w:cs="Arial"/>
          <w:sz w:val="18"/>
          <w:szCs w:val="18"/>
        </w:rPr>
        <w:t>.</w:t>
      </w:r>
    </w:p>
    <w:p w14:paraId="2A9B915B"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F70CDD6" w14:textId="77777777">
        <w:tc>
          <w:tcPr>
            <w:tcW w:w="10331" w:type="dxa"/>
            <w:shd w:val="clear" w:color="auto" w:fill="66CCFF"/>
          </w:tcPr>
          <w:p w14:paraId="2D242A20"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05957E23" w14:textId="77777777" w:rsidR="00472B25" w:rsidRDefault="00472B25">
      <w:pPr>
        <w:tabs>
          <w:tab w:val="left" w:pos="426"/>
        </w:tabs>
        <w:jc w:val="both"/>
        <w:rPr>
          <w:rFonts w:ascii="Arial" w:hAnsi="Arial" w:cs="Arial"/>
          <w:spacing w:val="-10"/>
        </w:rPr>
      </w:pPr>
    </w:p>
    <w:p w14:paraId="5314ADB3"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5B589394" w14:textId="77777777" w:rsidR="00472B25" w:rsidRDefault="00472B25">
      <w:pPr>
        <w:tabs>
          <w:tab w:val="left" w:pos="426"/>
        </w:tabs>
        <w:jc w:val="both"/>
        <w:rPr>
          <w:rFonts w:ascii="Arial" w:hAnsi="Arial" w:cs="Arial"/>
          <w:spacing w:val="-10"/>
        </w:rPr>
      </w:pPr>
    </w:p>
    <w:p w14:paraId="70226FA7" w14:textId="77777777" w:rsidR="007314F1" w:rsidRDefault="007314F1">
      <w:pPr>
        <w:tabs>
          <w:tab w:val="left" w:pos="426"/>
        </w:tabs>
        <w:jc w:val="both"/>
        <w:rPr>
          <w:rFonts w:ascii="Arial" w:hAnsi="Arial" w:cs="Arial"/>
          <w:spacing w:val="-10"/>
        </w:rPr>
      </w:pPr>
    </w:p>
    <w:p w14:paraId="7422402B" w14:textId="77777777" w:rsidR="00472B25" w:rsidRDefault="00472B25">
      <w:pPr>
        <w:tabs>
          <w:tab w:val="left" w:pos="426"/>
        </w:tabs>
        <w:jc w:val="both"/>
        <w:rPr>
          <w:rFonts w:ascii="Arial" w:hAnsi="Arial" w:cs="Arial"/>
          <w:spacing w:val="-10"/>
        </w:rPr>
      </w:pPr>
    </w:p>
    <w:p w14:paraId="61049E0A" w14:textId="77777777" w:rsidR="00472B25" w:rsidRDefault="00472B25">
      <w:pPr>
        <w:tabs>
          <w:tab w:val="left" w:pos="426"/>
        </w:tabs>
        <w:jc w:val="both"/>
        <w:rPr>
          <w:rFonts w:ascii="Arial" w:hAnsi="Arial" w:cs="Arial"/>
          <w:spacing w:val="-10"/>
        </w:rPr>
      </w:pPr>
    </w:p>
    <w:p w14:paraId="092FDF8B"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C9F9F48" w14:textId="77777777" w:rsidR="00472B25" w:rsidRDefault="00472B25">
      <w:pPr>
        <w:tabs>
          <w:tab w:val="left" w:pos="426"/>
        </w:tabs>
        <w:jc w:val="both"/>
        <w:rPr>
          <w:rFonts w:ascii="Arial" w:hAnsi="Arial" w:cs="Arial"/>
          <w:spacing w:val="-10"/>
          <w:sz w:val="22"/>
          <w:szCs w:val="22"/>
        </w:rPr>
      </w:pPr>
    </w:p>
    <w:p w14:paraId="62AE4114" w14:textId="77777777" w:rsidR="007314F1" w:rsidRDefault="007314F1">
      <w:pPr>
        <w:tabs>
          <w:tab w:val="left" w:pos="426"/>
        </w:tabs>
        <w:jc w:val="both"/>
        <w:rPr>
          <w:rFonts w:ascii="Arial" w:hAnsi="Arial" w:cs="Arial"/>
          <w:spacing w:val="-10"/>
          <w:sz w:val="22"/>
          <w:szCs w:val="22"/>
        </w:rPr>
      </w:pPr>
    </w:p>
    <w:p w14:paraId="520397BF" w14:textId="77777777" w:rsidR="007314F1" w:rsidRDefault="007314F1">
      <w:pPr>
        <w:tabs>
          <w:tab w:val="left" w:pos="426"/>
        </w:tabs>
        <w:jc w:val="both"/>
        <w:rPr>
          <w:rFonts w:ascii="Arial" w:hAnsi="Arial" w:cs="Arial"/>
          <w:spacing w:val="-10"/>
          <w:sz w:val="22"/>
          <w:szCs w:val="22"/>
        </w:rPr>
      </w:pPr>
    </w:p>
    <w:p w14:paraId="6EE16169" w14:textId="77777777" w:rsidR="007314F1" w:rsidRDefault="007314F1">
      <w:pPr>
        <w:tabs>
          <w:tab w:val="left" w:pos="426"/>
        </w:tabs>
        <w:jc w:val="both"/>
        <w:rPr>
          <w:rFonts w:ascii="Arial" w:hAnsi="Arial" w:cs="Arial"/>
          <w:spacing w:val="-10"/>
          <w:sz w:val="22"/>
          <w:szCs w:val="22"/>
        </w:rPr>
      </w:pPr>
    </w:p>
    <w:p w14:paraId="5762EFFB" w14:textId="77777777" w:rsidR="007314F1" w:rsidRDefault="007314F1">
      <w:pPr>
        <w:tabs>
          <w:tab w:val="left" w:pos="426"/>
        </w:tabs>
        <w:jc w:val="both"/>
        <w:rPr>
          <w:rFonts w:ascii="Arial" w:hAnsi="Arial" w:cs="Arial"/>
          <w:spacing w:val="-10"/>
          <w:sz w:val="22"/>
          <w:szCs w:val="22"/>
        </w:rPr>
      </w:pPr>
    </w:p>
    <w:p w14:paraId="099D4D53"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4E3F4" w14:textId="77777777" w:rsidR="001441B7" w:rsidRDefault="001441B7">
      <w:r>
        <w:separator/>
      </w:r>
    </w:p>
  </w:endnote>
  <w:endnote w:type="continuationSeparator" w:id="0">
    <w:p w14:paraId="6775F2E5" w14:textId="77777777" w:rsidR="001441B7" w:rsidRDefault="00144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2D4F5" w14:textId="77777777" w:rsidR="0079571F" w:rsidRDefault="0079571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58EC88A8" w14:textId="77777777">
      <w:trPr>
        <w:tblHeader/>
      </w:trPr>
      <w:tc>
        <w:tcPr>
          <w:tcW w:w="3513" w:type="dxa"/>
          <w:shd w:val="clear" w:color="auto" w:fill="66CCFF"/>
        </w:tcPr>
        <w:p w14:paraId="5B7E070E"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0CE1965B" w14:textId="1FCE3133" w:rsidR="00472B25" w:rsidRPr="00414652" w:rsidRDefault="0079571F" w:rsidP="00B2203D">
          <w:pPr>
            <w:rPr>
              <w:rFonts w:ascii="Arial" w:hAnsi="Arial" w:cs="Arial"/>
              <w:b/>
              <w:bCs/>
              <w:sz w:val="18"/>
              <w:szCs w:val="18"/>
            </w:rPr>
          </w:pPr>
          <w:r w:rsidRPr="00806861">
            <w:rPr>
              <w:rFonts w:ascii="Arial" w:hAnsi="Arial" w:cs="Arial"/>
              <w:b/>
            </w:rPr>
            <w:t>202</w:t>
          </w:r>
          <w:r>
            <w:rPr>
              <w:rFonts w:ascii="Arial" w:hAnsi="Arial" w:cs="Arial"/>
              <w:b/>
            </w:rPr>
            <w:t>6</w:t>
          </w:r>
          <w:r w:rsidRPr="00806861">
            <w:rPr>
              <w:rFonts w:ascii="Arial" w:hAnsi="Arial" w:cs="Arial"/>
              <w:b/>
            </w:rPr>
            <w:t>_AOO_</w:t>
          </w:r>
          <w:r>
            <w:rPr>
              <w:rFonts w:ascii="Arial" w:hAnsi="Arial" w:cs="Arial"/>
              <w:b/>
            </w:rPr>
            <w:t>TAM</w:t>
          </w:r>
          <w:r w:rsidRPr="00806861">
            <w:rPr>
              <w:rFonts w:ascii="Arial" w:hAnsi="Arial" w:cs="Arial"/>
              <w:b/>
            </w:rPr>
            <w:t>_INSP</w:t>
          </w:r>
        </w:p>
      </w:tc>
      <w:tc>
        <w:tcPr>
          <w:tcW w:w="900" w:type="dxa"/>
          <w:shd w:val="clear" w:color="auto" w:fill="66CCFF"/>
        </w:tcPr>
        <w:p w14:paraId="4551D49C"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F563D4F"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F4948">
            <w:rPr>
              <w:rStyle w:val="Numrodepage"/>
              <w:rFonts w:cs="Arial"/>
              <w:b/>
              <w:noProof/>
            </w:rPr>
            <w:t>6</w:t>
          </w:r>
          <w:r>
            <w:rPr>
              <w:rStyle w:val="Numrodepage"/>
              <w:rFonts w:cs="Arial"/>
              <w:b/>
            </w:rPr>
            <w:fldChar w:fldCharType="end"/>
          </w:r>
        </w:p>
      </w:tc>
      <w:tc>
        <w:tcPr>
          <w:tcW w:w="180" w:type="dxa"/>
          <w:shd w:val="clear" w:color="auto" w:fill="66CCFF"/>
        </w:tcPr>
        <w:p w14:paraId="5A7AFB54"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3B08BAA1"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F4948">
            <w:rPr>
              <w:rStyle w:val="Numrodepage"/>
              <w:rFonts w:cs="Arial"/>
              <w:b/>
              <w:noProof/>
            </w:rPr>
            <w:t>6</w:t>
          </w:r>
          <w:r>
            <w:rPr>
              <w:rStyle w:val="Numrodepage"/>
              <w:rFonts w:cs="Arial"/>
              <w:b/>
            </w:rPr>
            <w:fldChar w:fldCharType="end"/>
          </w:r>
        </w:p>
      </w:tc>
    </w:tr>
  </w:tbl>
  <w:p w14:paraId="05436A87"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21D58" w14:textId="77777777" w:rsidR="0079571F" w:rsidRDefault="0079571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E0BB4" w14:textId="77777777" w:rsidR="001441B7" w:rsidRDefault="001441B7">
      <w:r>
        <w:separator/>
      </w:r>
    </w:p>
  </w:footnote>
  <w:footnote w:type="continuationSeparator" w:id="0">
    <w:p w14:paraId="504F79D4" w14:textId="77777777" w:rsidR="001441B7" w:rsidRDefault="001441B7">
      <w:r>
        <w:continuationSeparator/>
      </w:r>
    </w:p>
  </w:footnote>
  <w:footnote w:id="1">
    <w:p w14:paraId="359F7232"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9442C" w14:textId="77777777" w:rsidR="0079571F" w:rsidRDefault="0079571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CB190" w14:textId="77777777" w:rsidR="0079571F" w:rsidRDefault="0079571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1C184" w14:textId="77777777" w:rsidR="0079571F" w:rsidRDefault="0079571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96292525">
    <w:abstractNumId w:val="0"/>
  </w:num>
  <w:num w:numId="2" w16cid:durableId="397021707">
    <w:abstractNumId w:val="1"/>
  </w:num>
  <w:num w:numId="3" w16cid:durableId="325864627">
    <w:abstractNumId w:val="2"/>
  </w:num>
  <w:num w:numId="4" w16cid:durableId="779683147">
    <w:abstractNumId w:val="0"/>
  </w:num>
  <w:num w:numId="5" w16cid:durableId="1883057650">
    <w:abstractNumId w:val="3"/>
  </w:num>
  <w:num w:numId="6" w16cid:durableId="2091390157">
    <w:abstractNumId w:val="4"/>
  </w:num>
  <w:num w:numId="7" w16cid:durableId="15657217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092B"/>
    <w:rsid w:val="000625CC"/>
    <w:rsid w:val="00070490"/>
    <w:rsid w:val="00091FB2"/>
    <w:rsid w:val="00092585"/>
    <w:rsid w:val="000D4E2E"/>
    <w:rsid w:val="000E0EFF"/>
    <w:rsid w:val="000E3A79"/>
    <w:rsid w:val="000F3F78"/>
    <w:rsid w:val="00115B04"/>
    <w:rsid w:val="001174DD"/>
    <w:rsid w:val="0013398C"/>
    <w:rsid w:val="001441B7"/>
    <w:rsid w:val="001503FF"/>
    <w:rsid w:val="001535C7"/>
    <w:rsid w:val="00171BF1"/>
    <w:rsid w:val="00191902"/>
    <w:rsid w:val="00197753"/>
    <w:rsid w:val="001A1D05"/>
    <w:rsid w:val="001A5A4C"/>
    <w:rsid w:val="001C1FEF"/>
    <w:rsid w:val="001D25B2"/>
    <w:rsid w:val="001D58F2"/>
    <w:rsid w:val="001E68EF"/>
    <w:rsid w:val="001F35D5"/>
    <w:rsid w:val="00211E4B"/>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051DC"/>
    <w:rsid w:val="00411396"/>
    <w:rsid w:val="00414652"/>
    <w:rsid w:val="00425B7A"/>
    <w:rsid w:val="00427375"/>
    <w:rsid w:val="00472B25"/>
    <w:rsid w:val="00483E5B"/>
    <w:rsid w:val="004A6D4B"/>
    <w:rsid w:val="004A7F71"/>
    <w:rsid w:val="004C221B"/>
    <w:rsid w:val="004E403E"/>
    <w:rsid w:val="004F01EE"/>
    <w:rsid w:val="005036C5"/>
    <w:rsid w:val="00513F06"/>
    <w:rsid w:val="00516C8B"/>
    <w:rsid w:val="005254E3"/>
    <w:rsid w:val="00553297"/>
    <w:rsid w:val="00555AC1"/>
    <w:rsid w:val="0056052C"/>
    <w:rsid w:val="00580B7C"/>
    <w:rsid w:val="0059116B"/>
    <w:rsid w:val="005A325E"/>
    <w:rsid w:val="005A5386"/>
    <w:rsid w:val="005B4D8D"/>
    <w:rsid w:val="005C6314"/>
    <w:rsid w:val="005C765E"/>
    <w:rsid w:val="005D3750"/>
    <w:rsid w:val="005E6500"/>
    <w:rsid w:val="005E7DBB"/>
    <w:rsid w:val="005F4173"/>
    <w:rsid w:val="00614607"/>
    <w:rsid w:val="00614AE6"/>
    <w:rsid w:val="00620D5B"/>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09D7"/>
    <w:rsid w:val="00717070"/>
    <w:rsid w:val="007314F1"/>
    <w:rsid w:val="00741ECB"/>
    <w:rsid w:val="00755416"/>
    <w:rsid w:val="00764264"/>
    <w:rsid w:val="0077316B"/>
    <w:rsid w:val="00787E55"/>
    <w:rsid w:val="0079571F"/>
    <w:rsid w:val="007A7713"/>
    <w:rsid w:val="007B4FB2"/>
    <w:rsid w:val="007C0A0D"/>
    <w:rsid w:val="00815797"/>
    <w:rsid w:val="00826CBB"/>
    <w:rsid w:val="00827FD0"/>
    <w:rsid w:val="00833F59"/>
    <w:rsid w:val="00866311"/>
    <w:rsid w:val="00872C42"/>
    <w:rsid w:val="008761E2"/>
    <w:rsid w:val="00887F8C"/>
    <w:rsid w:val="008A3707"/>
    <w:rsid w:val="008C2177"/>
    <w:rsid w:val="008D2EFB"/>
    <w:rsid w:val="009051AC"/>
    <w:rsid w:val="0090530B"/>
    <w:rsid w:val="00906660"/>
    <w:rsid w:val="00912339"/>
    <w:rsid w:val="0094174C"/>
    <w:rsid w:val="009911A3"/>
    <w:rsid w:val="009A04B2"/>
    <w:rsid w:val="009A394A"/>
    <w:rsid w:val="009B07B5"/>
    <w:rsid w:val="009B1BD2"/>
    <w:rsid w:val="009B23A7"/>
    <w:rsid w:val="009D0426"/>
    <w:rsid w:val="009D52FB"/>
    <w:rsid w:val="009D6D88"/>
    <w:rsid w:val="00A02975"/>
    <w:rsid w:val="00A056B1"/>
    <w:rsid w:val="00A05A3B"/>
    <w:rsid w:val="00A444DE"/>
    <w:rsid w:val="00A600D6"/>
    <w:rsid w:val="00A615E8"/>
    <w:rsid w:val="00A70756"/>
    <w:rsid w:val="00A83BDF"/>
    <w:rsid w:val="00A840BB"/>
    <w:rsid w:val="00A86C63"/>
    <w:rsid w:val="00A97E02"/>
    <w:rsid w:val="00AA372E"/>
    <w:rsid w:val="00AE632A"/>
    <w:rsid w:val="00AF4948"/>
    <w:rsid w:val="00B2203D"/>
    <w:rsid w:val="00B6416C"/>
    <w:rsid w:val="00B80B6A"/>
    <w:rsid w:val="00B876AB"/>
    <w:rsid w:val="00BA7752"/>
    <w:rsid w:val="00BB7109"/>
    <w:rsid w:val="00BD1236"/>
    <w:rsid w:val="00C003CD"/>
    <w:rsid w:val="00C00E04"/>
    <w:rsid w:val="00C05C6A"/>
    <w:rsid w:val="00C07A1D"/>
    <w:rsid w:val="00C10C87"/>
    <w:rsid w:val="00C279F4"/>
    <w:rsid w:val="00C301F0"/>
    <w:rsid w:val="00C56C9E"/>
    <w:rsid w:val="00C56E90"/>
    <w:rsid w:val="00C61C85"/>
    <w:rsid w:val="00C82B82"/>
    <w:rsid w:val="00CA7941"/>
    <w:rsid w:val="00CB66F6"/>
    <w:rsid w:val="00CC0527"/>
    <w:rsid w:val="00CC29D9"/>
    <w:rsid w:val="00CE32F2"/>
    <w:rsid w:val="00CF00C9"/>
    <w:rsid w:val="00D002AE"/>
    <w:rsid w:val="00D02B70"/>
    <w:rsid w:val="00D21AD8"/>
    <w:rsid w:val="00D436D9"/>
    <w:rsid w:val="00D63EF7"/>
    <w:rsid w:val="00D82167"/>
    <w:rsid w:val="00DA0E8D"/>
    <w:rsid w:val="00DA5F03"/>
    <w:rsid w:val="00DC3F69"/>
    <w:rsid w:val="00DD3915"/>
    <w:rsid w:val="00DF48F5"/>
    <w:rsid w:val="00E0493C"/>
    <w:rsid w:val="00E10A15"/>
    <w:rsid w:val="00E205DA"/>
    <w:rsid w:val="00E24138"/>
    <w:rsid w:val="00E50B22"/>
    <w:rsid w:val="00E546FF"/>
    <w:rsid w:val="00E54EB8"/>
    <w:rsid w:val="00EA3323"/>
    <w:rsid w:val="00EE435B"/>
    <w:rsid w:val="00EE5B56"/>
    <w:rsid w:val="00F07177"/>
    <w:rsid w:val="00F12F30"/>
    <w:rsid w:val="00F1353C"/>
    <w:rsid w:val="00F45043"/>
    <w:rsid w:val="00F45681"/>
    <w:rsid w:val="00F9673C"/>
    <w:rsid w:val="00FB44EA"/>
    <w:rsid w:val="00FB4BA1"/>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64A58310"/>
  <w15:chartTrackingRefBased/>
  <w15:docId w15:val="{4F7407FA-2BBE-4A04-A8E3-800761E1D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4597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7" Type="http://schemas.openxmlformats.org/officeDocument/2006/relationships/hyperlink" Target="https://www.legifrance.gouv.fr/affichCodeArticle.do?cidTexte=LEGITEXT000006072050&amp;idArticle=LEGIARTI000006903498" TargetMode="External"/><Relationship Id="rId4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eur-lex.europa.eu/LexUriServ/LexUriServ.do?uri=OJ:L:2003:124:0036:0041:fr:PDF" TargetMode="External"/><Relationship Id="rId3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idArticle=LEGIARTI000006795912&amp;cidTexte=LEGITEXT000006073984" TargetMode="External"/><Relationship Id="rId48"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0FD5B-2565-495B-A555-76490D49F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3649</Words>
  <Characters>20072</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23674</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DUCHESNE Marjorie</cp:lastModifiedBy>
  <cp:revision>6</cp:revision>
  <cp:lastPrinted>2016-11-02T14:02:00Z</cp:lastPrinted>
  <dcterms:created xsi:type="dcterms:W3CDTF">2024-10-10T13:48:00Z</dcterms:created>
  <dcterms:modified xsi:type="dcterms:W3CDTF">2026-02-12T09:43:00Z</dcterms:modified>
</cp:coreProperties>
</file>