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FA5856" w:rsidRPr="0058541C" w:rsidRDefault="0058541C" w:rsidP="00E3479B">
      <w:pPr>
        <w:tabs>
          <w:tab w:val="left" w:pos="426"/>
          <w:tab w:val="left" w:pos="851"/>
        </w:tabs>
        <w:jc w:val="both"/>
        <w:rPr>
          <w:rFonts w:ascii="Arial" w:hAnsi="Arial" w:cs="Arial"/>
          <w:b/>
        </w:rPr>
      </w:pPr>
      <w:bookmarkStart w:id="0" w:name="_GoBack"/>
      <w:r w:rsidRPr="0058541C">
        <w:rPr>
          <w:rFonts w:ascii="Arial" w:hAnsi="Arial" w:cs="Arial"/>
          <w:b/>
          <w:lang w:val="en-GB"/>
        </w:rPr>
        <w:t xml:space="preserve">Ght_PRES_2026-040_MAPA_Evaluation </w:t>
      </w:r>
      <w:proofErr w:type="spellStart"/>
      <w:r w:rsidRPr="0058541C">
        <w:rPr>
          <w:rFonts w:ascii="Arial" w:hAnsi="Arial" w:cs="Arial"/>
          <w:b/>
          <w:lang w:val="en-GB"/>
        </w:rPr>
        <w:t>Essms</w:t>
      </w:r>
      <w:proofErr w:type="spellEnd"/>
      <w:r w:rsidRPr="0058541C">
        <w:rPr>
          <w:rFonts w:ascii="Arial" w:hAnsi="Arial" w:cs="Arial"/>
          <w:b/>
          <w:lang w:val="en-GB"/>
        </w:rPr>
        <w:t xml:space="preserve"> [2026]</w:t>
      </w:r>
    </w:p>
    <w:bookmarkEnd w:id="0"/>
    <w:p w:rsidR="00FA5856" w:rsidRPr="00E3479B" w:rsidRDefault="00FA5856"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58541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1"/>
            </w:checkBox>
          </w:ffData>
        </w:fldChar>
      </w:r>
      <w:bookmarkStart w:id="1" w:name="CaseACocher1"/>
      <w:r>
        <w:rPr>
          <w:rFonts w:ascii="Arial" w:hAnsi="Arial" w:cs="Arial"/>
        </w:rPr>
        <w:instrText xml:space="preserve"> FORMCHECKBOX </w:instrText>
      </w:r>
      <w:r>
        <w:rPr>
          <w:rFonts w:ascii="Arial" w:hAnsi="Arial" w:cs="Arial"/>
        </w:rPr>
      </w:r>
      <w:r>
        <w:rPr>
          <w:rFonts w:ascii="Arial" w:hAnsi="Arial" w:cs="Arial"/>
        </w:rPr>
        <w:fldChar w:fldCharType="end"/>
      </w:r>
      <w:bookmarkEnd w:id="1"/>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bookmarkStart w:id="2" w:name="CaseACocher2"/>
      <w:r w:rsidRPr="00E3479B">
        <w:rPr>
          <w:rFonts w:ascii="Arial" w:hAnsi="Arial" w:cs="Arial"/>
        </w:rPr>
        <w:instrText xml:space="preserve"> FORMCHECKBOX </w:instrText>
      </w:r>
      <w:r w:rsidR="0058541C">
        <w:rPr>
          <w:rFonts w:ascii="Arial" w:hAnsi="Arial" w:cs="Arial"/>
        </w:rPr>
      </w:r>
      <w:r w:rsidR="0058541C">
        <w:rPr>
          <w:rFonts w:ascii="Arial" w:hAnsi="Arial" w:cs="Arial"/>
        </w:rPr>
        <w:fldChar w:fldCharType="separate"/>
      </w:r>
      <w:r w:rsidRPr="00E3479B">
        <w:rPr>
          <w:rFonts w:ascii="Arial" w:hAnsi="Arial" w:cs="Arial"/>
        </w:rPr>
        <w:fldChar w:fldCharType="end"/>
      </w:r>
      <w:bookmarkEnd w:id="2"/>
      <w:r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58541C">
        <w:rPr>
          <w:rFonts w:ascii="Arial" w:hAnsi="Arial" w:cs="Arial"/>
        </w:rPr>
      </w:r>
      <w:r w:rsidR="0058541C">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58541C">
        <w:rPr>
          <w:rFonts w:ascii="Arial" w:hAnsi="Arial" w:cs="Arial"/>
        </w:rPr>
      </w:r>
      <w:r w:rsidR="0058541C">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58541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58541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r w:rsidR="0058541C">
        <w:rPr>
          <w:rFonts w:ascii="Arial" w:hAnsi="Arial" w:cs="Arial"/>
          <w:lang w:val="en-GB"/>
        </w:rPr>
        <w:t>2026-040</w:t>
      </w:r>
    </w:p>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Pr>
          <w:rFonts w:ascii="Arial" w:hAnsi="Arial" w:cs="Arial"/>
          <w:lang w:val="en-GB"/>
        </w:rPr>
        <w:t>-</w:t>
      </w:r>
      <w:r w:rsidR="0058541C" w:rsidRPr="0058541C">
        <w:rPr>
          <w:rFonts w:ascii="Arial" w:hAnsi="Arial" w:cs="Arial"/>
          <w:lang w:val="en-GB"/>
        </w:rPr>
        <w:t>PI</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r w:rsidR="0058541C">
        <w:rPr>
          <w:rFonts w:ascii="Arial" w:hAnsi="Arial" w:cs="Arial"/>
          <w:lang w:val="en-GB"/>
        </w:rPr>
        <w:t>2026-040</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lastRenderedPageBreak/>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8541C">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8541C">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8541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8541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58541C"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19397" w:type="dxa"/>
        <w:tblInd w:w="-38" w:type="dxa"/>
        <w:tblLayout w:type="fixed"/>
        <w:tblCellMar>
          <w:left w:w="30" w:type="dxa"/>
          <w:right w:w="30" w:type="dxa"/>
        </w:tblCellMar>
        <w:tblLook w:val="0000" w:firstRow="0" w:lastRow="0" w:firstColumn="0" w:lastColumn="0" w:noHBand="0" w:noVBand="0"/>
      </w:tblPr>
      <w:tblGrid>
        <w:gridCol w:w="2015"/>
        <w:gridCol w:w="1984"/>
        <w:gridCol w:w="2977"/>
        <w:gridCol w:w="8425"/>
        <w:gridCol w:w="3996"/>
      </w:tblGrid>
      <w:tr w:rsidR="00F12633" w:rsidRPr="00F12633" w:rsidTr="00F12633">
        <w:trPr>
          <w:trHeight w:val="290"/>
        </w:trPr>
        <w:tc>
          <w:tcPr>
            <w:tcW w:w="201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Etablissement </w:t>
            </w:r>
          </w:p>
        </w:tc>
        <w:tc>
          <w:tcPr>
            <w:tcW w:w="1984"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Non de la </w:t>
            </w:r>
            <w:r w:rsidR="006179F8" w:rsidRPr="00F12633">
              <w:rPr>
                <w:rFonts w:ascii="Arial" w:hAnsi="Arial" w:cs="Arial"/>
                <w:b/>
                <w:bCs/>
                <w:color w:val="000000"/>
                <w:sz w:val="16"/>
                <w:szCs w:val="16"/>
                <w:lang w:eastAsia="fr-FR"/>
              </w:rPr>
              <w:t>trésorerie</w:t>
            </w:r>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Adresse Postale</w:t>
            </w:r>
          </w:p>
        </w:tc>
        <w:tc>
          <w:tcPr>
            <w:tcW w:w="842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rsidP="00F12633">
            <w:pPr>
              <w:suppressAutoHyphens w:val="0"/>
              <w:autoSpaceDE w:val="0"/>
              <w:autoSpaceDN w:val="0"/>
              <w:adjustRightInd w:val="0"/>
              <w:rPr>
                <w:rFonts w:ascii="Arial" w:hAnsi="Arial" w:cs="Arial"/>
                <w:b/>
                <w:bCs/>
                <w:color w:val="000000"/>
                <w:sz w:val="16"/>
                <w:szCs w:val="16"/>
                <w:lang w:eastAsia="fr-FR"/>
              </w:rPr>
            </w:pPr>
            <w:r>
              <w:rPr>
                <w:rFonts w:ascii="Arial" w:hAnsi="Arial" w:cs="Arial"/>
                <w:b/>
                <w:bCs/>
                <w:color w:val="000000"/>
                <w:sz w:val="16"/>
                <w:szCs w:val="16"/>
                <w:lang w:eastAsia="fr-FR"/>
              </w:rPr>
              <w:t xml:space="preserve">                </w:t>
            </w:r>
            <w:r w:rsidRPr="00F12633">
              <w:rPr>
                <w:rFonts w:ascii="Arial" w:hAnsi="Arial" w:cs="Arial"/>
                <w:b/>
                <w:bCs/>
                <w:color w:val="000000"/>
                <w:sz w:val="16"/>
                <w:szCs w:val="16"/>
                <w:lang w:eastAsia="fr-FR"/>
              </w:rPr>
              <w:t>Adresse mail</w:t>
            </w:r>
          </w:p>
        </w:tc>
        <w:tc>
          <w:tcPr>
            <w:tcW w:w="3996"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Téléphone</w:t>
            </w:r>
          </w:p>
        </w:tc>
      </w:tr>
      <w:tr w:rsidR="00F12633" w:rsidRPr="00F12633" w:rsidTr="00F12633">
        <w:trPr>
          <w:trHeight w:val="87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CENTRE HOSPITALIER DES MONTS DU LYONNAIS</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04-77-27-68-80</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CENTRE HOSPITALIER DE ROANNE</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r w:rsidRPr="00F12633">
              <w:rPr>
                <w:rFonts w:ascii="Arial" w:hAnsi="Arial" w:cs="Arial"/>
                <w:color w:val="000000"/>
                <w:sz w:val="16"/>
                <w:szCs w:val="16"/>
                <w:lang w:eastAsia="fr-FR"/>
              </w:rPr>
              <w:t xml:space="preserve"> </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nil"/>
              <w:left w:val="nil"/>
              <w:bottom w:val="nil"/>
              <w:right w:val="nil"/>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04-77-27-68-81</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CHARLIEU</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r w:rsidRPr="00F12633">
              <w:rPr>
                <w:rFonts w:ascii="Arial" w:hAnsi="Arial" w:cs="Arial"/>
                <w:color w:val="000000"/>
                <w:sz w:val="16"/>
                <w:szCs w:val="16"/>
                <w:lang w:eastAsia="fr-FR"/>
              </w:rPr>
              <w:t xml:space="preserve"> </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nil"/>
              <w:left w:val="nil"/>
              <w:bottom w:val="nil"/>
              <w:right w:val="nil"/>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04-77-27-68-81</w:t>
            </w:r>
          </w:p>
        </w:tc>
      </w:tr>
      <w:tr w:rsidR="00621B68"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HOPITAL DE SERRIERES </w:t>
            </w:r>
          </w:p>
        </w:tc>
        <w:tc>
          <w:tcPr>
            <w:tcW w:w="1984"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SCG ANNONAY</w:t>
            </w:r>
          </w:p>
        </w:tc>
        <w:tc>
          <w:tcPr>
            <w:tcW w:w="2977"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Parc St-Exupéry, 62 Avenue de l'Europe, 07100 Annonay</w:t>
            </w:r>
          </w:p>
        </w:tc>
        <w:tc>
          <w:tcPr>
            <w:tcW w:w="8425" w:type="dxa"/>
            <w:tcBorders>
              <w:top w:val="single" w:sz="6" w:space="0" w:color="auto"/>
              <w:left w:val="single" w:sz="6" w:space="0" w:color="auto"/>
              <w:bottom w:val="single" w:sz="6" w:space="0" w:color="auto"/>
              <w:right w:val="single" w:sz="6" w:space="0" w:color="auto"/>
            </w:tcBorders>
            <w:shd w:val="solid" w:color="FFCC99" w:fill="auto"/>
          </w:tcPr>
          <w:p w:rsidR="00621B68" w:rsidRDefault="0058541C" w:rsidP="00621B68">
            <w:pPr>
              <w:suppressAutoHyphens w:val="0"/>
              <w:autoSpaceDE w:val="0"/>
              <w:autoSpaceDN w:val="0"/>
              <w:adjustRightInd w:val="0"/>
              <w:rPr>
                <w:rFonts w:ascii="Arial" w:hAnsi="Arial" w:cs="Arial"/>
                <w:color w:val="000000"/>
                <w:sz w:val="16"/>
                <w:szCs w:val="16"/>
                <w:lang w:eastAsia="fr-FR"/>
              </w:rPr>
            </w:pPr>
            <w:hyperlink r:id="rId25" w:history="1">
              <w:r w:rsidR="00621B68" w:rsidRPr="005A4242">
                <w:rPr>
                  <w:rStyle w:val="Lienhypertexte"/>
                  <w:rFonts w:ascii="Arial" w:hAnsi="Arial" w:cs="Arial"/>
                  <w:sz w:val="16"/>
                  <w:szCs w:val="16"/>
                  <w:lang w:eastAsia="fr-FR"/>
                </w:rPr>
                <w:t>laurent.desportes@dgfip.finances.gouv.fr</w:t>
              </w:r>
            </w:hyperlink>
          </w:p>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p>
        </w:tc>
        <w:tc>
          <w:tcPr>
            <w:tcW w:w="3996"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04 75 33 47 11</w:t>
            </w:r>
          </w:p>
        </w:tc>
      </w:tr>
      <w:tr w:rsidR="00621B68"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ARDECHE NORD</w:t>
            </w:r>
          </w:p>
        </w:tc>
        <w:tc>
          <w:tcPr>
            <w:tcW w:w="1984"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SCG ANNONAY</w:t>
            </w:r>
          </w:p>
        </w:tc>
        <w:tc>
          <w:tcPr>
            <w:tcW w:w="2977"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Parc St-Exupéry, 62 Avenue de l'Europe, 07100 Annonay</w:t>
            </w:r>
          </w:p>
        </w:tc>
        <w:tc>
          <w:tcPr>
            <w:tcW w:w="8425" w:type="dxa"/>
            <w:tcBorders>
              <w:top w:val="single" w:sz="6" w:space="0" w:color="auto"/>
              <w:left w:val="single" w:sz="6" w:space="0" w:color="auto"/>
              <w:bottom w:val="single" w:sz="6" w:space="0" w:color="auto"/>
              <w:right w:val="single" w:sz="6" w:space="0" w:color="auto"/>
            </w:tcBorders>
            <w:shd w:val="solid" w:color="FFCC99" w:fill="auto"/>
          </w:tcPr>
          <w:p w:rsidR="00621B68" w:rsidRDefault="0058541C" w:rsidP="00621B68">
            <w:pPr>
              <w:suppressAutoHyphens w:val="0"/>
              <w:autoSpaceDE w:val="0"/>
              <w:autoSpaceDN w:val="0"/>
              <w:adjustRightInd w:val="0"/>
              <w:rPr>
                <w:rFonts w:ascii="Arial" w:hAnsi="Arial" w:cs="Arial"/>
                <w:color w:val="000000"/>
                <w:sz w:val="16"/>
                <w:szCs w:val="16"/>
                <w:lang w:eastAsia="fr-FR"/>
              </w:rPr>
            </w:pPr>
            <w:hyperlink r:id="rId26" w:history="1">
              <w:r w:rsidR="00621B68" w:rsidRPr="005A4242">
                <w:rPr>
                  <w:rStyle w:val="Lienhypertexte"/>
                  <w:rFonts w:ascii="Arial" w:hAnsi="Arial" w:cs="Arial"/>
                  <w:sz w:val="16"/>
                  <w:szCs w:val="16"/>
                  <w:lang w:eastAsia="fr-FR"/>
                </w:rPr>
                <w:t>laurent.desportes@dgfip.finances.gouv.fr</w:t>
              </w:r>
            </w:hyperlink>
          </w:p>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p>
        </w:tc>
        <w:tc>
          <w:tcPr>
            <w:tcW w:w="3996"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04 75 33 47 11</w:t>
            </w:r>
          </w:p>
        </w:tc>
      </w:tr>
    </w:tbl>
    <w:p w:rsidR="001C40C0" w:rsidRPr="00F12633" w:rsidRDefault="001C40C0" w:rsidP="009B45B9">
      <w:pPr>
        <w:pStyle w:val="fcase2metab"/>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rPr>
          <w:rFonts w:ascii="Arial" w:hAnsi="Arial" w:cs="Arial"/>
          <w:sz w:val="16"/>
          <w:szCs w:val="16"/>
        </w:rPr>
      </w:pPr>
      <w:proofErr w:type="gramStart"/>
      <w:r w:rsidRPr="00F12633">
        <w:rPr>
          <w:rFonts w:ascii="Wingdings" w:eastAsia="Wingdings" w:hAnsi="Wingdings" w:cs="Wingdings"/>
          <w:b/>
          <w:color w:val="66CCFF"/>
          <w:spacing w:val="-10"/>
          <w:sz w:val="16"/>
          <w:szCs w:val="16"/>
        </w:rPr>
        <w:t></w:t>
      </w:r>
      <w:r w:rsidRPr="00F12633">
        <w:rPr>
          <w:rFonts w:ascii="Arial" w:eastAsia="Arial" w:hAnsi="Arial" w:cs="Arial"/>
          <w:b/>
          <w:sz w:val="16"/>
          <w:szCs w:val="16"/>
        </w:rPr>
        <w:t xml:space="preserve">  </w:t>
      </w:r>
      <w:r w:rsidRPr="00F12633">
        <w:rPr>
          <w:rFonts w:ascii="Arial" w:hAnsi="Arial" w:cs="Arial"/>
          <w:sz w:val="16"/>
          <w:szCs w:val="16"/>
        </w:rPr>
        <w:t>Imputation</w:t>
      </w:r>
      <w:proofErr w:type="gramEnd"/>
      <w:r w:rsidRPr="00F12633">
        <w:rPr>
          <w:rFonts w:ascii="Arial" w:hAnsi="Arial" w:cs="Arial"/>
          <w:sz w:val="16"/>
          <w:szCs w:val="16"/>
        </w:rPr>
        <w:t xml:space="preserve"> budgétaire</w:t>
      </w:r>
    </w:p>
    <w:p w:rsidR="0079785C" w:rsidRPr="00F12633" w:rsidRDefault="0079785C" w:rsidP="009B45B9">
      <w:pPr>
        <w:pStyle w:val="fcase2metab"/>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 w:val="left" w:pos="3402"/>
          <w:tab w:val="left" w:pos="6237"/>
          <w:tab w:val="left" w:pos="9072"/>
        </w:tabs>
        <w:jc w:val="both"/>
        <w:rPr>
          <w:rFonts w:ascii="Arial" w:hAnsi="Arial" w:cs="Arial"/>
          <w:i/>
          <w:sz w:val="16"/>
          <w:szCs w:val="16"/>
        </w:rPr>
      </w:pPr>
      <w:r w:rsidRPr="00F12633">
        <w:rPr>
          <w:rFonts w:ascii="Arial" w:hAnsi="Arial" w:cs="Arial"/>
          <w:b/>
          <w:caps/>
          <w:sz w:val="16"/>
          <w:szCs w:val="16"/>
        </w:rPr>
        <w:t>P</w:t>
      </w:r>
      <w:r w:rsidRPr="00F12633">
        <w:rPr>
          <w:rFonts w:ascii="Arial" w:hAnsi="Arial" w:cs="Arial"/>
          <w:b/>
          <w:sz w:val="16"/>
          <w:szCs w:val="16"/>
        </w:rPr>
        <w:t>our l</w:t>
      </w:r>
      <w:r w:rsidRPr="00F12633">
        <w:rPr>
          <w:rFonts w:ascii="Arial" w:hAnsi="Arial" w:cs="Arial"/>
          <w:b/>
          <w:caps/>
          <w:sz w:val="16"/>
          <w:szCs w:val="16"/>
        </w:rPr>
        <w:t>’</w:t>
      </w:r>
      <w:r w:rsidR="008B2A38" w:rsidRPr="00F12633">
        <w:rPr>
          <w:rFonts w:ascii="Arial" w:hAnsi="Arial" w:cs="Arial"/>
          <w:b/>
          <w:caps/>
          <w:sz w:val="16"/>
          <w:szCs w:val="16"/>
        </w:rPr>
        <w:t>É</w:t>
      </w:r>
      <w:r w:rsidR="008B2A38" w:rsidRPr="00F12633">
        <w:rPr>
          <w:rFonts w:ascii="Arial" w:hAnsi="Arial" w:cs="Arial"/>
          <w:b/>
          <w:sz w:val="16"/>
          <w:szCs w:val="16"/>
        </w:rPr>
        <w:t>tat</w:t>
      </w:r>
      <w:r w:rsidRPr="00F12633">
        <w:rPr>
          <w:rFonts w:ascii="Arial" w:hAnsi="Arial" w:cs="Arial"/>
          <w:b/>
          <w:sz w:val="16"/>
          <w:szCs w:val="16"/>
        </w:rPr>
        <w:t xml:space="preserve"> et ses établissements :</w:t>
      </w:r>
    </w:p>
    <w:p w:rsidR="009B1CD0" w:rsidRPr="00F12633" w:rsidRDefault="009B1CD0" w:rsidP="009B45B9">
      <w:pPr>
        <w:tabs>
          <w:tab w:val="left" w:pos="851"/>
          <w:tab w:val="left" w:pos="3402"/>
          <w:tab w:val="left" w:pos="6237"/>
          <w:tab w:val="left" w:pos="9072"/>
        </w:tabs>
        <w:jc w:val="both"/>
        <w:rPr>
          <w:rFonts w:ascii="Arial" w:hAnsi="Arial" w:cs="Arial"/>
          <w:sz w:val="16"/>
          <w:szCs w:val="16"/>
        </w:rPr>
      </w:pPr>
      <w:r w:rsidRPr="00F12633">
        <w:rPr>
          <w:rFonts w:ascii="Arial" w:hAnsi="Arial" w:cs="Arial"/>
          <w:i/>
          <w:sz w:val="16"/>
          <w:szCs w:val="16"/>
        </w:rPr>
        <w:t>(Visa ou avis de l’autorité chargée du contrôle financier.)</w:t>
      </w: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8541C"/>
    <w:rsid w:val="005A05C1"/>
    <w:rsid w:val="005A4A3B"/>
    <w:rsid w:val="005A4CB5"/>
    <w:rsid w:val="005B2316"/>
    <w:rsid w:val="005F0DCE"/>
    <w:rsid w:val="0061068C"/>
    <w:rsid w:val="006153F3"/>
    <w:rsid w:val="006179F8"/>
    <w:rsid w:val="00621B68"/>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12633"/>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14B21E32"/>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621B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laurent.desportes@dgfip.finances.gouv.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mailto:laurent.desportes@dgfip.finances.gouv.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08B08-B376-48B0-8748-B3261F161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1604</TotalTime>
  <Pages>7</Pages>
  <Words>2266</Words>
  <Characters>12467</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14704</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9</cp:revision>
  <cp:lastPrinted>2023-03-09T08:20:00Z</cp:lastPrinted>
  <dcterms:created xsi:type="dcterms:W3CDTF">2024-04-19T07:23:00Z</dcterms:created>
  <dcterms:modified xsi:type="dcterms:W3CDTF">2026-02-06T10:02:00Z</dcterms:modified>
</cp:coreProperties>
</file>