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59454" w14:textId="48BFFA1E" w:rsidR="00EA2523" w:rsidRDefault="00EA2523" w:rsidP="00EA2523">
      <w:pPr>
        <w:pStyle w:val="FicheTitre"/>
        <w:ind w:left="0" w:firstLine="0"/>
        <w:rPr>
          <w:rFonts w:cs="Arial Narrow"/>
          <w:b w:val="0"/>
          <w:bCs/>
          <w:spacing w:val="50"/>
          <w:szCs w:val="17"/>
        </w:rPr>
      </w:pPr>
      <w:r w:rsidRPr="00E13C00">
        <w:drawing>
          <wp:anchor distT="0" distB="0" distL="114300" distR="114300" simplePos="0" relativeHeight="251658240" behindDoc="0" locked="0" layoutInCell="1" allowOverlap="1" wp14:anchorId="460E36D5" wp14:editId="62624645">
            <wp:simplePos x="0" y="0"/>
            <wp:positionH relativeFrom="margin">
              <wp:align>center</wp:align>
            </wp:positionH>
            <wp:positionV relativeFrom="paragraph">
              <wp:posOffset>345</wp:posOffset>
            </wp:positionV>
            <wp:extent cx="3227705" cy="2233295"/>
            <wp:effectExtent l="0" t="0" r="0" b="0"/>
            <wp:wrapSquare wrapText="bothSides"/>
            <wp:docPr id="4" name="Picture 4" descr="Une image contenant texte, Police, logo, Graph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Une image contenant texte, Police, logo, Graphiqu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32294" cy="2237032"/>
                    </a:xfrm>
                    <a:prstGeom prst="rect">
                      <a:avLst/>
                    </a:prstGeom>
                  </pic:spPr>
                </pic:pic>
              </a:graphicData>
            </a:graphic>
            <wp14:sizeRelV relativeFrom="margin">
              <wp14:pctHeight>0</wp14:pctHeight>
            </wp14:sizeRelV>
          </wp:anchor>
        </w:drawing>
      </w:r>
    </w:p>
    <w:p w14:paraId="046694C7" w14:textId="77777777" w:rsidR="008960D5" w:rsidRDefault="008960D5" w:rsidP="008960D5">
      <w:pPr>
        <w:pStyle w:val="FicheTitre"/>
        <w:ind w:left="0" w:firstLine="0"/>
        <w:jc w:val="left"/>
        <w:rPr>
          <w:rFonts w:cs="Arial Narrow"/>
          <w:b w:val="0"/>
          <w:bCs/>
          <w:spacing w:val="50"/>
          <w:szCs w:val="17"/>
        </w:rPr>
      </w:pPr>
    </w:p>
    <w:p w14:paraId="65DB1438" w14:textId="77777777" w:rsidR="008960D5" w:rsidRDefault="008960D5" w:rsidP="008960D5">
      <w:pPr>
        <w:pStyle w:val="FicheTitre"/>
        <w:ind w:left="0" w:firstLine="0"/>
        <w:jc w:val="left"/>
        <w:rPr>
          <w:rFonts w:cs="Arial Narrow"/>
          <w:b w:val="0"/>
          <w:bCs/>
          <w:spacing w:val="50"/>
          <w:szCs w:val="17"/>
        </w:rPr>
      </w:pPr>
    </w:p>
    <w:p w14:paraId="4DFF4FFE" w14:textId="6E664E69" w:rsidR="00EA2523" w:rsidRDefault="008960D5" w:rsidP="008960D5">
      <w:pPr>
        <w:pStyle w:val="FicheTitre"/>
        <w:ind w:left="0" w:firstLine="0"/>
        <w:jc w:val="center"/>
        <w:rPr>
          <w:rFonts w:cs="Arial Narrow"/>
          <w:b w:val="0"/>
          <w:bCs/>
          <w:spacing w:val="50"/>
          <w:szCs w:val="17"/>
        </w:rPr>
        <w:sectPr w:rsidR="00EA2523">
          <w:footerReference w:type="default" r:id="rId12"/>
          <w:pgSz w:w="11906" w:h="16838"/>
          <w:pgMar w:top="1417" w:right="1417" w:bottom="1417" w:left="1417" w:header="720" w:footer="680" w:gutter="0"/>
          <w:cols w:space="720"/>
          <w:docGrid w:linePitch="360"/>
        </w:sectPr>
      </w:pPr>
      <w:r w:rsidRPr="00E13C00">
        <w:rPr>
          <w:sz w:val="20"/>
        </w:rPr>
        <w:t>Groupement d’intérêt public e-santé Occitanie</w:t>
      </w:r>
    </w:p>
    <w:tbl>
      <w:tblPr>
        <w:tblW w:w="9889" w:type="dxa"/>
        <w:shd w:val="clear" w:color="auto" w:fill="465F9D"/>
        <w:tblLayout w:type="fixed"/>
        <w:tblLook w:val="0000" w:firstRow="0" w:lastRow="0" w:firstColumn="0" w:lastColumn="0" w:noHBand="0" w:noVBand="0"/>
      </w:tblPr>
      <w:tblGrid>
        <w:gridCol w:w="9039"/>
        <w:gridCol w:w="850"/>
      </w:tblGrid>
      <w:tr w:rsidR="0088487E" w14:paraId="14B22A2F" w14:textId="77777777">
        <w:tc>
          <w:tcPr>
            <w:tcW w:w="9039" w:type="dxa"/>
            <w:shd w:val="clear" w:color="auto" w:fill="465F9D"/>
          </w:tcPr>
          <w:p w14:paraId="56AC9F82" w14:textId="77777777" w:rsidR="00A15D25" w:rsidRDefault="00A15D2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7702F12" w14:textId="77777777" w:rsidR="00A15D25" w:rsidRDefault="00A15D2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5CA8E25" w14:textId="77777777" w:rsidR="00A15D25" w:rsidRDefault="00A15D2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26BBFBA8" w14:textId="77777777" w:rsidR="00A15D25" w:rsidRDefault="00A15D2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20911DD" w14:textId="77777777" w:rsidR="00A15D25" w:rsidRDefault="00A15D25">
      <w:pPr>
        <w:jc w:val="both"/>
        <w:rPr>
          <w:rFonts w:ascii="Arial" w:hAnsi="Arial" w:cs="Arial"/>
        </w:rPr>
      </w:pPr>
    </w:p>
    <w:p w14:paraId="00FEF506" w14:textId="77777777" w:rsidR="00A15D25" w:rsidRDefault="00A15D2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500AA153" w14:textId="77777777" w:rsidR="00A15D25" w:rsidRDefault="00A15D2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42DBC532" w14:textId="77777777" w:rsidR="00A15D25" w:rsidRDefault="00A15D25">
      <w:pPr>
        <w:rPr>
          <w:rFonts w:ascii="Marianne" w:hAnsi="Marianne"/>
        </w:rPr>
      </w:pPr>
    </w:p>
    <w:p w14:paraId="0428DE84" w14:textId="77777777" w:rsidR="00A15D25" w:rsidRDefault="00A15D2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EED2F24" w14:textId="77777777" w:rsidR="00A15D25" w:rsidRDefault="00A15D25">
      <w:pPr>
        <w:rPr>
          <w:rFonts w:ascii="Marianne" w:hAnsi="Marianne"/>
        </w:rPr>
      </w:pPr>
    </w:p>
    <w:p w14:paraId="5C3652F7" w14:textId="77777777" w:rsidR="00A15D25" w:rsidRDefault="00A15D2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2B19B43C" w14:textId="77777777" w:rsidR="00A15D25" w:rsidRDefault="00A15D25">
      <w:pPr>
        <w:jc w:val="both"/>
        <w:rPr>
          <w:rFonts w:ascii="Marianne" w:hAnsi="Marianne" w:cs="Arial"/>
          <w:i/>
          <w:iCs/>
        </w:rPr>
      </w:pPr>
    </w:p>
    <w:p w14:paraId="142427DC" w14:textId="77777777" w:rsidR="00A15D25" w:rsidRDefault="00A15D2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A19D007" w14:textId="77777777" w:rsidR="00A15D25" w:rsidRDefault="00A15D25">
      <w:pPr>
        <w:jc w:val="both"/>
        <w:rPr>
          <w:rFonts w:ascii="Marianne" w:hAnsi="Marianne" w:cs="Arial"/>
          <w:i/>
          <w:sz w:val="18"/>
          <w:szCs w:val="18"/>
        </w:rPr>
      </w:pPr>
    </w:p>
    <w:p w14:paraId="5B4E83B8" w14:textId="77777777" w:rsidR="00A15D25" w:rsidRDefault="00A15D2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8487E" w14:paraId="5DE97A5B" w14:textId="77777777">
        <w:tc>
          <w:tcPr>
            <w:tcW w:w="9710" w:type="dxa"/>
            <w:shd w:val="clear" w:color="auto" w:fill="465F9D"/>
          </w:tcPr>
          <w:p w14:paraId="6E200840" w14:textId="77777777" w:rsidR="00A15D25" w:rsidRDefault="00A15D2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061D0243" w14:textId="77777777" w:rsidR="00A15D25" w:rsidRDefault="00A15D25">
      <w:pPr>
        <w:rPr>
          <w:rFonts w:ascii="Marianne" w:hAnsi="Marianne" w:cs="Arial"/>
          <w:b/>
          <w:bCs/>
        </w:rPr>
      </w:pPr>
    </w:p>
    <w:p w14:paraId="75573F4D" w14:textId="450DEE8D" w:rsidR="00A15D25" w:rsidRPr="008E217C" w:rsidRDefault="008960FE" w:rsidP="008E217C">
      <w:pPr>
        <w:jc w:val="center"/>
        <w:rPr>
          <w:rFonts w:ascii="Open Sans" w:hAnsi="Open Sans" w:cs="Open Sans"/>
          <w:b/>
          <w:bCs/>
        </w:rPr>
      </w:pPr>
      <w:r w:rsidRPr="008E217C">
        <w:rPr>
          <w:rFonts w:ascii="Open Sans" w:hAnsi="Open Sans" w:cs="Open Sans"/>
          <w:b/>
          <w:bCs/>
        </w:rPr>
        <w:t xml:space="preserve">Groupement Régional d’Appui au Développement de la e-Santé (GRADeS) </w:t>
      </w:r>
      <w:r w:rsidR="00E410D1" w:rsidRPr="008E217C">
        <w:rPr>
          <w:rFonts w:ascii="Open Sans" w:hAnsi="Open Sans" w:cs="Open Sans"/>
          <w:b/>
          <w:bCs/>
        </w:rPr>
        <w:t>0ccitanie</w:t>
      </w:r>
    </w:p>
    <w:p w14:paraId="75A2B2B0" w14:textId="7FF0EF63" w:rsidR="00E410D1" w:rsidRPr="008E217C" w:rsidRDefault="00E410D1" w:rsidP="008E217C">
      <w:pPr>
        <w:jc w:val="center"/>
        <w:rPr>
          <w:rFonts w:ascii="Open Sans" w:hAnsi="Open Sans" w:cs="Open Sans"/>
          <w:b/>
          <w:bCs/>
        </w:rPr>
      </w:pPr>
      <w:r w:rsidRPr="008E217C">
        <w:rPr>
          <w:rFonts w:ascii="Open Sans" w:hAnsi="Open Sans" w:cs="Open Sans"/>
          <w:b/>
          <w:bCs/>
        </w:rPr>
        <w:t>10 rue des 36 ponts</w:t>
      </w:r>
    </w:p>
    <w:p w14:paraId="2F246F0D" w14:textId="7F3A83AA" w:rsidR="008960D5" w:rsidRDefault="008E217C" w:rsidP="008E217C">
      <w:pPr>
        <w:jc w:val="center"/>
        <w:rPr>
          <w:rFonts w:ascii="Open Sans" w:hAnsi="Open Sans" w:cs="Open Sans"/>
          <w:b/>
          <w:bCs/>
        </w:rPr>
      </w:pPr>
      <w:r w:rsidRPr="008E217C">
        <w:rPr>
          <w:rFonts w:ascii="Open Sans" w:hAnsi="Open Sans" w:cs="Open Sans"/>
          <w:b/>
          <w:bCs/>
        </w:rPr>
        <w:t>31400 TOULOUSE</w:t>
      </w:r>
    </w:p>
    <w:p w14:paraId="02DA081F" w14:textId="77777777" w:rsidR="008960D5" w:rsidRDefault="008960D5">
      <w:pPr>
        <w:suppressAutoHyphens w:val="0"/>
        <w:rPr>
          <w:rFonts w:ascii="Open Sans" w:hAnsi="Open Sans" w:cs="Open Sans"/>
          <w:b/>
          <w:bCs/>
        </w:rPr>
      </w:pPr>
      <w:r>
        <w:rPr>
          <w:rFonts w:ascii="Open Sans" w:hAnsi="Open Sans" w:cs="Open Sans"/>
          <w:b/>
          <w:bCs/>
        </w:rPr>
        <w:br w:type="page"/>
      </w:r>
    </w:p>
    <w:p w14:paraId="6B00228E" w14:textId="77777777" w:rsidR="00A15D25" w:rsidRPr="008E217C" w:rsidRDefault="00A15D25" w:rsidP="008E217C">
      <w:pPr>
        <w:jc w:val="center"/>
        <w:rPr>
          <w:rFonts w:ascii="Open Sans" w:hAnsi="Open Sans" w:cs="Open Sans"/>
          <w:b/>
          <w:bCs/>
        </w:rPr>
      </w:pPr>
    </w:p>
    <w:p w14:paraId="23C505CA" w14:textId="77777777" w:rsidR="00A15D25" w:rsidRDefault="00A15D2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487E" w14:paraId="21B95A8D" w14:textId="77777777">
        <w:tc>
          <w:tcPr>
            <w:tcW w:w="9852" w:type="dxa"/>
            <w:shd w:val="clear" w:color="auto" w:fill="465F9D"/>
          </w:tcPr>
          <w:p w14:paraId="587BD579" w14:textId="77777777" w:rsidR="00A15D25" w:rsidRDefault="00A15D2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9FB4D1E" w14:textId="77777777" w:rsidR="000F2143" w:rsidRPr="00EE0926" w:rsidRDefault="000F2143" w:rsidP="00EE0926">
      <w:pPr>
        <w:jc w:val="center"/>
        <w:rPr>
          <w:rFonts w:ascii="Open Sans" w:hAnsi="Open Sans" w:cs="Open Sans"/>
          <w:b/>
          <w:bCs/>
        </w:rPr>
      </w:pPr>
    </w:p>
    <w:p w14:paraId="4E4C70BD" w14:textId="66B35780" w:rsidR="00A3026F" w:rsidRPr="00A3026F" w:rsidRDefault="00A3026F" w:rsidP="00A3026F">
      <w:pPr>
        <w:tabs>
          <w:tab w:val="left" w:pos="426"/>
          <w:tab w:val="left" w:pos="851"/>
        </w:tabs>
        <w:jc w:val="center"/>
        <w:rPr>
          <w:rFonts w:ascii="Open Sans" w:hAnsi="Open Sans" w:cs="Open Sans"/>
          <w:sz w:val="22"/>
          <w:szCs w:val="22"/>
        </w:rPr>
      </w:pPr>
      <w:r w:rsidRPr="00A3026F">
        <w:rPr>
          <w:rFonts w:ascii="Open Sans" w:hAnsi="Open Sans" w:cs="Open Sans"/>
          <w:b/>
          <w:bCs/>
          <w:sz w:val="22"/>
          <w:szCs w:val="22"/>
        </w:rPr>
        <w:t xml:space="preserve">Tierce maintenance applicative pour le </w:t>
      </w:r>
      <w:r w:rsidR="008F4044">
        <w:rPr>
          <w:rFonts w:ascii="Open Sans" w:hAnsi="Open Sans" w:cs="Open Sans"/>
          <w:b/>
          <w:bCs/>
          <w:sz w:val="22"/>
          <w:szCs w:val="22"/>
        </w:rPr>
        <w:t xml:space="preserve">TUCS du </w:t>
      </w:r>
      <w:r w:rsidRPr="00A3026F">
        <w:rPr>
          <w:rFonts w:ascii="Open Sans" w:hAnsi="Open Sans" w:cs="Open Sans"/>
          <w:b/>
          <w:bCs/>
          <w:sz w:val="22"/>
          <w:szCs w:val="22"/>
        </w:rPr>
        <w:t>GRADeS e-santé Occitanie</w:t>
      </w:r>
    </w:p>
    <w:p w14:paraId="658DEABC" w14:textId="77777777" w:rsidR="00A3026F" w:rsidRPr="00A3026F" w:rsidRDefault="00A3026F" w:rsidP="00A3026F">
      <w:pPr>
        <w:tabs>
          <w:tab w:val="left" w:pos="426"/>
          <w:tab w:val="left" w:pos="851"/>
        </w:tabs>
        <w:jc w:val="center"/>
        <w:rPr>
          <w:rFonts w:ascii="Open Sans" w:hAnsi="Open Sans" w:cs="Open Sans"/>
          <w:b/>
          <w:bCs/>
          <w:sz w:val="22"/>
          <w:szCs w:val="22"/>
        </w:rPr>
      </w:pPr>
      <w:r w:rsidRPr="00A3026F">
        <w:rPr>
          <w:rFonts w:ascii="Open Sans" w:hAnsi="Open Sans" w:cs="Open Sans"/>
          <w:b/>
          <w:bCs/>
          <w:sz w:val="22"/>
          <w:szCs w:val="22"/>
        </w:rPr>
        <w:t>Accord cadre à bon de commande n° 2026-01</w:t>
      </w:r>
    </w:p>
    <w:p w14:paraId="0CD084BF" w14:textId="77777777" w:rsidR="00A15D25" w:rsidRDefault="00A15D25">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487E" w14:paraId="1A292B35" w14:textId="77777777">
        <w:tc>
          <w:tcPr>
            <w:tcW w:w="9852" w:type="dxa"/>
            <w:shd w:val="clear" w:color="auto" w:fill="465F9D"/>
          </w:tcPr>
          <w:p w14:paraId="368151BA" w14:textId="77777777" w:rsidR="00A15D25" w:rsidRDefault="00A15D25">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386B538A" w14:textId="77777777" w:rsidR="00A15D25" w:rsidRDefault="00A15D25">
      <w:pPr>
        <w:pStyle w:val="Titre9"/>
        <w:numPr>
          <w:ilvl w:val="0"/>
          <w:numId w:val="0"/>
        </w:numPr>
        <w:rPr>
          <w:rFonts w:ascii="Marianne" w:hAnsi="Marianne"/>
          <w:i w:val="0"/>
          <w:sz w:val="20"/>
        </w:rPr>
      </w:pPr>
    </w:p>
    <w:p w14:paraId="0870B352" w14:textId="77777777" w:rsidR="00A15D25" w:rsidRDefault="00A15D2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69C10A0" w14:textId="77777777" w:rsidR="00A15D25" w:rsidRDefault="00A15D25">
      <w:pPr>
        <w:pStyle w:val="Titre9"/>
        <w:tabs>
          <w:tab w:val="num" w:pos="0"/>
        </w:tabs>
        <w:ind w:left="0"/>
        <w:jc w:val="both"/>
        <w:rPr>
          <w:rFonts w:ascii="Marianne" w:hAnsi="Marianne"/>
          <w:i w:val="0"/>
          <w:iCs w:val="0"/>
          <w:sz w:val="20"/>
          <w:szCs w:val="20"/>
        </w:rPr>
      </w:pPr>
    </w:p>
    <w:p w14:paraId="0C36C10A" w14:textId="77777777" w:rsidR="00A15D25" w:rsidRDefault="00A15D25">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B985A3A" w14:textId="77777777" w:rsidR="00A15D25" w:rsidRDefault="00A15D25">
      <w:pPr>
        <w:jc w:val="both"/>
        <w:rPr>
          <w:rFonts w:ascii="Marianne" w:hAnsi="Marianne" w:cs="Arial"/>
          <w:b/>
          <w:bCs/>
        </w:rPr>
      </w:pPr>
    </w:p>
    <w:p w14:paraId="0ECA2263" w14:textId="77777777" w:rsidR="00A15D25" w:rsidRDefault="00A15D2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B95F618" w14:textId="77777777" w:rsidR="00A15D25" w:rsidRDefault="00A15D25">
      <w:pPr>
        <w:rPr>
          <w:rFonts w:ascii="Marianne" w:hAnsi="Marianne"/>
        </w:rPr>
      </w:pPr>
    </w:p>
    <w:p w14:paraId="430EF785" w14:textId="77777777" w:rsidR="00A15D25" w:rsidRDefault="00A15D25">
      <w:pPr>
        <w:rPr>
          <w:rFonts w:ascii="Marianne" w:hAnsi="Marianne"/>
        </w:rPr>
      </w:pPr>
    </w:p>
    <w:p w14:paraId="303A8C73" w14:textId="77777777" w:rsidR="00A15D25" w:rsidRDefault="00A15D2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512AD72A" w14:textId="77777777" w:rsidR="00A15D25" w:rsidRDefault="00A15D25">
      <w:pPr>
        <w:rPr>
          <w:rFonts w:ascii="Marianne" w:hAnsi="Marianne"/>
        </w:rPr>
      </w:pPr>
    </w:p>
    <w:p w14:paraId="738D59B8" w14:textId="77777777" w:rsidR="00A15D25" w:rsidRDefault="00A15D25">
      <w:pPr>
        <w:rPr>
          <w:rFonts w:ascii="Marianne" w:hAnsi="Marianne"/>
        </w:rPr>
      </w:pPr>
    </w:p>
    <w:p w14:paraId="10B7E487" w14:textId="77777777" w:rsidR="00A15D25" w:rsidRDefault="00A15D2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9C6CC1B" w14:textId="77777777" w:rsidR="00A15D25" w:rsidRDefault="00A15D25">
      <w:pPr>
        <w:rPr>
          <w:rFonts w:ascii="Marianne" w:hAnsi="Marianne"/>
        </w:rPr>
      </w:pPr>
    </w:p>
    <w:p w14:paraId="5A91296F" w14:textId="77777777" w:rsidR="00A15D25" w:rsidRDefault="00A15D25">
      <w:pPr>
        <w:rPr>
          <w:rFonts w:ascii="Marianne" w:hAnsi="Marianne"/>
        </w:rPr>
      </w:pPr>
    </w:p>
    <w:p w14:paraId="0DEF6A75" w14:textId="77777777" w:rsidR="00A15D25" w:rsidRDefault="00A15D2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4D3C9E5" w14:textId="77777777" w:rsidR="00A15D25" w:rsidRDefault="00A15D25">
      <w:pPr>
        <w:rPr>
          <w:rFonts w:ascii="Marianne" w:hAnsi="Marianne"/>
        </w:rPr>
      </w:pPr>
    </w:p>
    <w:p w14:paraId="3BF5234B" w14:textId="77777777" w:rsidR="00A15D25" w:rsidRDefault="00A15D25">
      <w:pPr>
        <w:rPr>
          <w:rFonts w:ascii="Marianne" w:hAnsi="Marianne"/>
        </w:rPr>
      </w:pPr>
    </w:p>
    <w:p w14:paraId="4657CA90" w14:textId="77777777" w:rsidR="00A15D25" w:rsidRDefault="00A15D2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3102D9BE" w14:textId="77777777" w:rsidR="00A15D25" w:rsidRDefault="00A15D25">
      <w:pPr>
        <w:rPr>
          <w:rFonts w:ascii="Marianne" w:hAnsi="Marianne"/>
        </w:rPr>
      </w:pPr>
    </w:p>
    <w:p w14:paraId="55682949" w14:textId="77777777" w:rsidR="00A15D25" w:rsidRDefault="00A15D25">
      <w:pPr>
        <w:rPr>
          <w:rFonts w:ascii="Marianne" w:hAnsi="Marianne"/>
        </w:rPr>
      </w:pPr>
    </w:p>
    <w:p w14:paraId="1804B881" w14:textId="77777777" w:rsidR="00A15D25" w:rsidRDefault="00A15D2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0826DE52" w14:textId="77777777" w:rsidR="00A15D25" w:rsidRDefault="00A15D25">
      <w:pPr>
        <w:jc w:val="both"/>
        <w:rPr>
          <w:rFonts w:ascii="Marianne" w:hAnsi="Marianne" w:cs="Arial"/>
          <w:b/>
          <w:bCs/>
        </w:rPr>
      </w:pPr>
    </w:p>
    <w:p w14:paraId="562B9EC5" w14:textId="77777777" w:rsidR="00A15D25" w:rsidRDefault="00A15D25">
      <w:pPr>
        <w:jc w:val="both"/>
        <w:rPr>
          <w:rFonts w:ascii="Marianne" w:hAnsi="Marianne" w:cs="Arial"/>
          <w:b/>
          <w:bCs/>
        </w:rPr>
      </w:pPr>
    </w:p>
    <w:p w14:paraId="6276C122" w14:textId="77777777" w:rsidR="00A15D25" w:rsidRDefault="00A15D2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00DC1FD4" w14:textId="77777777" w:rsidR="00A15D25" w:rsidRDefault="00A15D25">
      <w:pPr>
        <w:jc w:val="both"/>
        <w:rPr>
          <w:rFonts w:ascii="Marianne" w:hAnsi="Marianne" w:cs="Arial"/>
        </w:rPr>
      </w:pPr>
    </w:p>
    <w:p w14:paraId="17BDBFC4" w14:textId="77777777" w:rsidR="00A15D25" w:rsidRDefault="00A15D2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65727B13" w14:textId="77777777" w:rsidR="00A15D25" w:rsidRDefault="00A15D25">
      <w:pPr>
        <w:ind w:left="567"/>
        <w:jc w:val="both"/>
        <w:rPr>
          <w:rFonts w:ascii="Marianne" w:hAnsi="Marianne" w:cs="Arial"/>
        </w:rPr>
      </w:pPr>
    </w:p>
    <w:p w14:paraId="73E86812" w14:textId="77777777" w:rsidR="00A15D25" w:rsidRDefault="00A15D2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35ED6CBB" w14:textId="77777777" w:rsidR="00A15D25" w:rsidRDefault="00A15D25">
      <w:pPr>
        <w:ind w:left="567"/>
        <w:jc w:val="both"/>
        <w:rPr>
          <w:rFonts w:ascii="Marianne" w:hAnsi="Marianne" w:cs="Arial"/>
          <w:bCs/>
          <w:sz w:val="22"/>
        </w:rPr>
      </w:pPr>
    </w:p>
    <w:p w14:paraId="707114E0" w14:textId="77777777" w:rsidR="00A15D25" w:rsidRDefault="00A15D2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3D3AD880" w14:textId="77777777" w:rsidR="00A15D25" w:rsidRDefault="00A15D2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15907B8C" w14:textId="77777777" w:rsidR="00A15D25" w:rsidRDefault="00A15D2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2E0638D" w14:textId="77777777" w:rsidR="00A15D25" w:rsidRDefault="00A15D2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558132E" w14:textId="77777777" w:rsidR="00A15D25" w:rsidRDefault="00A15D25">
      <w:pPr>
        <w:spacing w:before="120"/>
        <w:jc w:val="both"/>
        <w:rPr>
          <w:rFonts w:ascii="Marianne" w:hAnsi="Marianne" w:cs="Arial"/>
          <w:sz w:val="22"/>
        </w:rPr>
      </w:pPr>
    </w:p>
    <w:p w14:paraId="2EE4A853" w14:textId="77777777" w:rsidR="00A15D25" w:rsidRDefault="00A15D25">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8487E" w14:paraId="0CFA5278" w14:textId="77777777">
        <w:trPr>
          <w:trHeight w:val="540"/>
          <w:jc w:val="center"/>
        </w:trPr>
        <w:tc>
          <w:tcPr>
            <w:tcW w:w="1986" w:type="dxa"/>
            <w:shd w:val="clear" w:color="auto" w:fill="CCFFFF"/>
            <w:vAlign w:val="center"/>
          </w:tcPr>
          <w:p w14:paraId="151A3F1D" w14:textId="77777777" w:rsidR="00A15D25" w:rsidRDefault="00A15D2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AF3EF89" w14:textId="77777777" w:rsidR="00A15D25" w:rsidRDefault="00A15D2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B3936DB" w14:textId="77777777" w:rsidR="00A15D25" w:rsidRDefault="00A15D25">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8487E" w14:paraId="04ED1DFC" w14:textId="77777777">
        <w:trPr>
          <w:trHeight w:val="2218"/>
          <w:jc w:val="center"/>
        </w:trPr>
        <w:tc>
          <w:tcPr>
            <w:tcW w:w="1986" w:type="dxa"/>
            <w:vMerge w:val="restart"/>
            <w:vAlign w:val="center"/>
          </w:tcPr>
          <w:p w14:paraId="7A3A7013" w14:textId="77777777" w:rsidR="00A15D25" w:rsidRDefault="00A15D2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vAlign w:val="center"/>
          </w:tcPr>
          <w:p w14:paraId="2EEA88BB" w14:textId="77777777" w:rsidR="00A15D25" w:rsidRDefault="00A15D2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tcPr>
          <w:p w14:paraId="768C4346" w14:textId="77777777" w:rsidR="00A15D25" w:rsidRDefault="00A15D2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DFDD05C"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D2F440C" w14:textId="77777777" w:rsidR="00A15D25" w:rsidRDefault="00A15D25">
            <w:pPr>
              <w:spacing w:beforeLines="40" w:before="96" w:afterLines="40" w:after="96"/>
              <w:ind w:left="170" w:right="170"/>
              <w:jc w:val="both"/>
              <w:rPr>
                <w:rFonts w:ascii="Marianne" w:hAnsi="Marianne" w:cs="Arial"/>
                <w:sz w:val="12"/>
                <w:szCs w:val="16"/>
              </w:rPr>
            </w:pPr>
          </w:p>
          <w:p w14:paraId="6952461E" w14:textId="77777777" w:rsidR="00A15D25" w:rsidRDefault="00A15D25">
            <w:pPr>
              <w:spacing w:beforeLines="40" w:before="96" w:afterLines="40" w:after="96"/>
              <w:ind w:left="170" w:right="170"/>
              <w:jc w:val="both"/>
              <w:rPr>
                <w:rFonts w:ascii="Marianne" w:hAnsi="Marianne" w:cs="Arial"/>
                <w:sz w:val="12"/>
                <w:szCs w:val="16"/>
              </w:rPr>
            </w:pPr>
          </w:p>
          <w:p w14:paraId="1458CADD" w14:textId="77777777" w:rsidR="00A15D25" w:rsidRDefault="00A15D25">
            <w:pPr>
              <w:spacing w:beforeLines="40" w:before="96" w:afterLines="40" w:after="96"/>
              <w:ind w:left="170" w:right="170"/>
              <w:jc w:val="both"/>
              <w:rPr>
                <w:rFonts w:ascii="Marianne" w:hAnsi="Marianne" w:cs="Arial"/>
                <w:sz w:val="12"/>
                <w:szCs w:val="16"/>
              </w:rPr>
            </w:pPr>
          </w:p>
          <w:p w14:paraId="2D6B2B38"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365E042" w14:textId="77777777" w:rsidR="00A15D25" w:rsidRDefault="00A15D25">
            <w:pPr>
              <w:spacing w:beforeLines="40" w:before="96" w:afterLines="40" w:after="96"/>
              <w:ind w:right="170"/>
              <w:rPr>
                <w:rFonts w:ascii="Marianne" w:hAnsi="Marianne" w:cs="Arial"/>
                <w:sz w:val="12"/>
                <w:szCs w:val="16"/>
              </w:rPr>
            </w:pPr>
          </w:p>
          <w:p w14:paraId="76590071" w14:textId="77777777" w:rsidR="00A15D25" w:rsidRDefault="00A15D25">
            <w:pPr>
              <w:spacing w:beforeLines="40" w:before="96" w:afterLines="40" w:after="96"/>
              <w:ind w:right="170"/>
              <w:rPr>
                <w:rFonts w:ascii="Marianne" w:hAnsi="Marianne" w:cs="Arial"/>
                <w:sz w:val="12"/>
                <w:szCs w:val="16"/>
              </w:rPr>
            </w:pPr>
          </w:p>
          <w:p w14:paraId="4F72DF4B" w14:textId="77777777" w:rsidR="00A15D25" w:rsidRDefault="00A15D25">
            <w:pPr>
              <w:spacing w:beforeLines="40" w:before="96" w:afterLines="40" w:after="96"/>
              <w:ind w:right="170"/>
              <w:rPr>
                <w:rFonts w:ascii="Marianne" w:hAnsi="Marianne" w:cs="Arial"/>
                <w:sz w:val="12"/>
                <w:szCs w:val="16"/>
              </w:rPr>
            </w:pPr>
          </w:p>
        </w:tc>
      </w:tr>
      <w:tr w:rsidR="0088487E" w14:paraId="695972F8" w14:textId="77777777">
        <w:trPr>
          <w:trHeight w:val="3555"/>
          <w:jc w:val="center"/>
        </w:trPr>
        <w:tc>
          <w:tcPr>
            <w:tcW w:w="1986" w:type="dxa"/>
            <w:vMerge/>
            <w:vAlign w:val="center"/>
          </w:tcPr>
          <w:p w14:paraId="17A408F1" w14:textId="77777777" w:rsidR="00A15D25" w:rsidRDefault="00A15D25">
            <w:pPr>
              <w:spacing w:beforeLines="40" w:before="96" w:afterLines="40" w:after="96"/>
              <w:rPr>
                <w:rFonts w:ascii="Marianne" w:hAnsi="Marianne" w:cs="Arial"/>
              </w:rPr>
            </w:pPr>
          </w:p>
        </w:tc>
        <w:tc>
          <w:tcPr>
            <w:tcW w:w="2551" w:type="dxa"/>
            <w:vAlign w:val="center"/>
          </w:tcPr>
          <w:p w14:paraId="0AF7C877" w14:textId="77777777" w:rsidR="00A15D25" w:rsidRDefault="00A15D2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tcPr>
          <w:p w14:paraId="5ED23892" w14:textId="77777777" w:rsidR="00A15D25" w:rsidRDefault="00A15D2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1D133D9"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1BEDA83" w14:textId="77777777" w:rsidR="00A15D25" w:rsidRDefault="00A15D25">
            <w:pPr>
              <w:spacing w:beforeLines="40" w:before="96" w:afterLines="40" w:after="96"/>
              <w:ind w:left="170" w:right="170"/>
              <w:jc w:val="both"/>
              <w:rPr>
                <w:rFonts w:ascii="Marianne" w:hAnsi="Marianne" w:cs="Arial"/>
                <w:sz w:val="12"/>
                <w:szCs w:val="16"/>
              </w:rPr>
            </w:pPr>
          </w:p>
          <w:p w14:paraId="61D17C6D" w14:textId="77777777" w:rsidR="00A15D25" w:rsidRDefault="00A15D25">
            <w:pPr>
              <w:spacing w:beforeLines="40" w:before="96" w:afterLines="40" w:after="96"/>
              <w:ind w:left="170" w:right="170"/>
              <w:jc w:val="both"/>
              <w:rPr>
                <w:rFonts w:ascii="Marianne" w:hAnsi="Marianne" w:cs="Arial"/>
                <w:sz w:val="12"/>
                <w:szCs w:val="16"/>
              </w:rPr>
            </w:pPr>
          </w:p>
          <w:p w14:paraId="3C9F3B36" w14:textId="77777777" w:rsidR="00A15D25" w:rsidRDefault="00A15D25">
            <w:pPr>
              <w:spacing w:beforeLines="40" w:before="96" w:afterLines="40" w:after="96"/>
              <w:ind w:left="170" w:right="170"/>
              <w:jc w:val="both"/>
              <w:rPr>
                <w:rFonts w:ascii="Marianne" w:hAnsi="Marianne" w:cs="Arial"/>
                <w:sz w:val="12"/>
                <w:szCs w:val="16"/>
              </w:rPr>
            </w:pPr>
          </w:p>
          <w:p w14:paraId="43AF69BF"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78AA24" w14:textId="77777777" w:rsidR="00A15D25" w:rsidRDefault="00A15D25">
            <w:pPr>
              <w:spacing w:beforeLines="40" w:before="96" w:afterLines="40" w:after="96"/>
              <w:ind w:right="170"/>
              <w:rPr>
                <w:rFonts w:ascii="Marianne" w:hAnsi="Marianne" w:cs="Arial"/>
                <w:sz w:val="12"/>
                <w:szCs w:val="16"/>
              </w:rPr>
            </w:pPr>
          </w:p>
          <w:p w14:paraId="1F23F42F" w14:textId="77777777" w:rsidR="00A15D25" w:rsidRDefault="00A15D25">
            <w:pPr>
              <w:spacing w:beforeLines="40" w:before="96" w:afterLines="40" w:after="96"/>
              <w:ind w:right="170"/>
              <w:rPr>
                <w:rFonts w:ascii="Marianne" w:hAnsi="Marianne" w:cs="Arial"/>
                <w:sz w:val="12"/>
                <w:szCs w:val="16"/>
              </w:rPr>
            </w:pPr>
          </w:p>
          <w:p w14:paraId="415B5F07" w14:textId="77777777" w:rsidR="00A15D25" w:rsidRDefault="00A15D25">
            <w:pPr>
              <w:spacing w:beforeLines="40" w:before="96" w:afterLines="40" w:after="96"/>
              <w:ind w:right="170"/>
              <w:rPr>
                <w:rFonts w:ascii="Marianne" w:hAnsi="Marianne" w:cs="Arial"/>
                <w:sz w:val="12"/>
                <w:szCs w:val="16"/>
              </w:rPr>
            </w:pPr>
          </w:p>
        </w:tc>
      </w:tr>
      <w:tr w:rsidR="0088487E" w14:paraId="7AC69CA0" w14:textId="77777777">
        <w:trPr>
          <w:trHeight w:val="4455"/>
          <w:jc w:val="center"/>
        </w:trPr>
        <w:tc>
          <w:tcPr>
            <w:tcW w:w="1986" w:type="dxa"/>
            <w:vMerge/>
            <w:vAlign w:val="center"/>
          </w:tcPr>
          <w:p w14:paraId="279C95B9" w14:textId="77777777" w:rsidR="00A15D25" w:rsidRDefault="00A15D25">
            <w:pPr>
              <w:spacing w:beforeLines="40" w:before="96" w:afterLines="40" w:after="96"/>
              <w:rPr>
                <w:rFonts w:ascii="Marianne" w:hAnsi="Marianne" w:cs="Arial"/>
              </w:rPr>
            </w:pPr>
          </w:p>
        </w:tc>
        <w:tc>
          <w:tcPr>
            <w:tcW w:w="2551" w:type="dxa"/>
            <w:vAlign w:val="center"/>
          </w:tcPr>
          <w:p w14:paraId="3D2896D3" w14:textId="77777777" w:rsidR="00A15D25" w:rsidRDefault="00A15D2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tcPr>
          <w:p w14:paraId="592EF478" w14:textId="77777777" w:rsidR="00A15D25" w:rsidRDefault="00A15D2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96574EF" w14:textId="77777777" w:rsidR="00A15D25" w:rsidRDefault="00A15D2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443F0C1" w14:textId="77777777" w:rsidR="00A15D25" w:rsidRDefault="00A15D25">
            <w:pPr>
              <w:spacing w:beforeLines="40" w:before="96" w:afterLines="40" w:after="96"/>
              <w:ind w:left="170" w:right="170"/>
              <w:jc w:val="both"/>
              <w:rPr>
                <w:rFonts w:ascii="Marianne" w:hAnsi="Marianne" w:cs="Arial"/>
                <w:sz w:val="12"/>
                <w:szCs w:val="16"/>
              </w:rPr>
            </w:pPr>
          </w:p>
          <w:p w14:paraId="7D7806BC" w14:textId="77777777" w:rsidR="00A15D25" w:rsidRDefault="00A15D25">
            <w:pPr>
              <w:spacing w:beforeLines="40" w:before="96" w:afterLines="40" w:after="96"/>
              <w:ind w:left="170" w:right="170"/>
              <w:jc w:val="both"/>
              <w:rPr>
                <w:rFonts w:ascii="Marianne" w:hAnsi="Marianne" w:cs="Arial"/>
                <w:sz w:val="12"/>
                <w:szCs w:val="16"/>
              </w:rPr>
            </w:pPr>
          </w:p>
          <w:p w14:paraId="00A74659" w14:textId="77777777" w:rsidR="00A15D25" w:rsidRDefault="00A15D25">
            <w:pPr>
              <w:spacing w:beforeLines="40" w:before="96" w:afterLines="40" w:after="96"/>
              <w:ind w:left="170" w:right="170"/>
              <w:jc w:val="both"/>
              <w:rPr>
                <w:rFonts w:ascii="Marianne" w:hAnsi="Marianne" w:cs="Arial"/>
                <w:sz w:val="12"/>
                <w:szCs w:val="16"/>
              </w:rPr>
            </w:pPr>
          </w:p>
          <w:p w14:paraId="2C42751D" w14:textId="77777777" w:rsidR="00A15D25" w:rsidRDefault="00A15D2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C939688" w14:textId="77777777" w:rsidR="00A15D25" w:rsidRDefault="00A15D25">
            <w:pPr>
              <w:spacing w:beforeLines="40" w:before="96" w:afterLines="40" w:after="96"/>
              <w:ind w:right="170"/>
              <w:rPr>
                <w:rFonts w:ascii="Marianne" w:hAnsi="Marianne" w:cs="Arial"/>
                <w:sz w:val="12"/>
                <w:szCs w:val="16"/>
              </w:rPr>
            </w:pPr>
          </w:p>
          <w:p w14:paraId="150298D7" w14:textId="77777777" w:rsidR="00A15D25" w:rsidRDefault="00A15D25">
            <w:pPr>
              <w:spacing w:beforeLines="40" w:before="96" w:afterLines="40" w:after="96"/>
              <w:ind w:right="170"/>
              <w:rPr>
                <w:rFonts w:ascii="Marianne" w:hAnsi="Marianne" w:cs="Arial"/>
                <w:sz w:val="12"/>
                <w:szCs w:val="16"/>
              </w:rPr>
            </w:pPr>
          </w:p>
          <w:p w14:paraId="1FAE3F7F" w14:textId="77777777" w:rsidR="00A15D25" w:rsidRDefault="00A15D25">
            <w:pPr>
              <w:spacing w:beforeLines="40" w:before="96" w:afterLines="40" w:after="96"/>
              <w:ind w:right="170"/>
              <w:rPr>
                <w:rFonts w:ascii="Marianne" w:hAnsi="Marianne" w:cs="Arial"/>
                <w:sz w:val="12"/>
                <w:szCs w:val="16"/>
              </w:rPr>
            </w:pPr>
          </w:p>
        </w:tc>
      </w:tr>
      <w:tr w:rsidR="0088487E" w14:paraId="09E60AFF" w14:textId="77777777">
        <w:trPr>
          <w:trHeight w:val="1785"/>
          <w:jc w:val="center"/>
        </w:trPr>
        <w:tc>
          <w:tcPr>
            <w:tcW w:w="1986" w:type="dxa"/>
            <w:vAlign w:val="center"/>
          </w:tcPr>
          <w:p w14:paraId="30739223" w14:textId="77777777" w:rsidR="00A15D25" w:rsidRDefault="00A15D25">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vAlign w:val="center"/>
          </w:tcPr>
          <w:p w14:paraId="5CBA0914" w14:textId="77777777" w:rsidR="00A15D25" w:rsidRDefault="00A15D2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tcPr>
          <w:p w14:paraId="67FB1F3A" w14:textId="77777777" w:rsidR="00A15D25" w:rsidRDefault="00A15D2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7E9E18B"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27E536F" w14:textId="77777777" w:rsidR="00A15D25" w:rsidRDefault="00A15D25">
            <w:pPr>
              <w:spacing w:beforeLines="40" w:before="96" w:afterLines="40" w:after="96"/>
              <w:ind w:left="170" w:right="170"/>
              <w:jc w:val="both"/>
              <w:rPr>
                <w:rFonts w:ascii="Marianne" w:hAnsi="Marianne" w:cs="Arial"/>
                <w:sz w:val="12"/>
                <w:szCs w:val="16"/>
              </w:rPr>
            </w:pPr>
          </w:p>
          <w:p w14:paraId="53539D2B" w14:textId="77777777" w:rsidR="00A15D25" w:rsidRDefault="00A15D25">
            <w:pPr>
              <w:spacing w:beforeLines="40" w:before="96" w:afterLines="40" w:after="96"/>
              <w:ind w:left="170" w:right="170"/>
              <w:jc w:val="both"/>
              <w:rPr>
                <w:rFonts w:ascii="Marianne" w:hAnsi="Marianne" w:cs="Arial"/>
                <w:sz w:val="12"/>
                <w:szCs w:val="16"/>
              </w:rPr>
            </w:pPr>
          </w:p>
          <w:p w14:paraId="49C15E47" w14:textId="77777777" w:rsidR="00A15D25" w:rsidRDefault="00A15D25">
            <w:pPr>
              <w:spacing w:beforeLines="40" w:before="96" w:afterLines="40" w:after="96"/>
              <w:ind w:left="170" w:right="170"/>
              <w:jc w:val="both"/>
              <w:rPr>
                <w:rFonts w:ascii="Marianne" w:hAnsi="Marianne" w:cs="Arial"/>
                <w:sz w:val="12"/>
                <w:szCs w:val="16"/>
              </w:rPr>
            </w:pPr>
          </w:p>
          <w:p w14:paraId="1A4A939A"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A0D2B33" w14:textId="77777777" w:rsidR="00A15D25" w:rsidRDefault="00A15D25">
            <w:pPr>
              <w:spacing w:beforeLines="40" w:before="96" w:afterLines="40" w:after="96"/>
              <w:ind w:right="170"/>
              <w:rPr>
                <w:rFonts w:ascii="Marianne" w:hAnsi="Marianne" w:cs="Arial"/>
                <w:sz w:val="12"/>
                <w:szCs w:val="16"/>
              </w:rPr>
            </w:pPr>
          </w:p>
          <w:p w14:paraId="263F1C78" w14:textId="77777777" w:rsidR="00A15D25" w:rsidRDefault="00A15D25">
            <w:pPr>
              <w:spacing w:beforeLines="40" w:before="96" w:afterLines="40" w:after="96"/>
              <w:ind w:right="170"/>
              <w:rPr>
                <w:rFonts w:ascii="Marianne" w:hAnsi="Marianne" w:cs="Arial"/>
                <w:sz w:val="12"/>
                <w:szCs w:val="16"/>
              </w:rPr>
            </w:pPr>
          </w:p>
          <w:p w14:paraId="5E33F25F" w14:textId="77777777" w:rsidR="00A15D25" w:rsidRDefault="00A15D25">
            <w:pPr>
              <w:spacing w:beforeLines="40" w:before="96" w:afterLines="40" w:after="96"/>
              <w:ind w:right="170"/>
              <w:rPr>
                <w:rFonts w:ascii="Marianne" w:hAnsi="Marianne" w:cs="Arial"/>
                <w:sz w:val="12"/>
                <w:szCs w:val="16"/>
              </w:rPr>
            </w:pPr>
          </w:p>
        </w:tc>
      </w:tr>
      <w:tr w:rsidR="0088487E" w14:paraId="23885F55" w14:textId="77777777">
        <w:trPr>
          <w:trHeight w:val="3615"/>
          <w:jc w:val="center"/>
        </w:trPr>
        <w:tc>
          <w:tcPr>
            <w:tcW w:w="1986" w:type="dxa"/>
            <w:vAlign w:val="center"/>
          </w:tcPr>
          <w:p w14:paraId="59407C00" w14:textId="77777777" w:rsidR="00A15D25" w:rsidRDefault="00A15D2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vAlign w:val="center"/>
          </w:tcPr>
          <w:p w14:paraId="19E20204" w14:textId="77777777" w:rsidR="00A15D25" w:rsidRDefault="00A15D2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tcPr>
          <w:p w14:paraId="0E740A27" w14:textId="77777777" w:rsidR="00A15D25" w:rsidRDefault="00A15D2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4B64493"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717D0A" w14:textId="77777777" w:rsidR="00A15D25" w:rsidRDefault="00A15D25">
            <w:pPr>
              <w:spacing w:beforeLines="40" w:before="96" w:afterLines="40" w:after="96"/>
              <w:ind w:left="170" w:right="170"/>
              <w:jc w:val="both"/>
              <w:rPr>
                <w:rFonts w:ascii="Marianne" w:hAnsi="Marianne" w:cs="Arial"/>
                <w:sz w:val="12"/>
                <w:szCs w:val="16"/>
              </w:rPr>
            </w:pPr>
          </w:p>
          <w:p w14:paraId="2FD6C6F8" w14:textId="77777777" w:rsidR="00A15D25" w:rsidRDefault="00A15D25">
            <w:pPr>
              <w:spacing w:beforeLines="40" w:before="96" w:afterLines="40" w:after="96"/>
              <w:ind w:left="170" w:right="170"/>
              <w:jc w:val="both"/>
              <w:rPr>
                <w:rFonts w:ascii="Marianne" w:hAnsi="Marianne" w:cs="Arial"/>
                <w:sz w:val="12"/>
                <w:szCs w:val="16"/>
              </w:rPr>
            </w:pPr>
          </w:p>
          <w:p w14:paraId="5D9BE5DE" w14:textId="77777777" w:rsidR="00A15D25" w:rsidRDefault="00A15D25">
            <w:pPr>
              <w:spacing w:beforeLines="40" w:before="96" w:afterLines="40" w:after="96"/>
              <w:ind w:left="170" w:right="170"/>
              <w:jc w:val="both"/>
              <w:rPr>
                <w:rFonts w:ascii="Marianne" w:hAnsi="Marianne" w:cs="Arial"/>
                <w:sz w:val="12"/>
                <w:szCs w:val="16"/>
              </w:rPr>
            </w:pPr>
          </w:p>
          <w:p w14:paraId="40CE6451" w14:textId="77777777" w:rsidR="00A15D25" w:rsidRDefault="00A15D2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8EB5C21" w14:textId="77777777" w:rsidR="00A15D25" w:rsidRDefault="00A15D25">
            <w:pPr>
              <w:spacing w:beforeLines="40" w:before="96" w:afterLines="40" w:after="96"/>
              <w:ind w:right="170"/>
              <w:rPr>
                <w:rFonts w:ascii="Marianne" w:hAnsi="Marianne" w:cs="Arial"/>
                <w:sz w:val="12"/>
                <w:szCs w:val="16"/>
              </w:rPr>
            </w:pPr>
          </w:p>
          <w:p w14:paraId="083A3CA0" w14:textId="77777777" w:rsidR="00A15D25" w:rsidRDefault="00A15D25">
            <w:pPr>
              <w:spacing w:beforeLines="40" w:before="96" w:afterLines="40" w:after="96"/>
              <w:ind w:right="170"/>
              <w:rPr>
                <w:rFonts w:ascii="Marianne" w:hAnsi="Marianne" w:cs="Arial"/>
                <w:sz w:val="12"/>
                <w:szCs w:val="16"/>
              </w:rPr>
            </w:pPr>
          </w:p>
          <w:p w14:paraId="3D348969" w14:textId="77777777" w:rsidR="00A15D25" w:rsidRDefault="00A15D25">
            <w:pPr>
              <w:spacing w:beforeLines="40" w:before="96" w:afterLines="40" w:after="96"/>
              <w:ind w:right="170"/>
              <w:rPr>
                <w:rFonts w:ascii="Marianne" w:hAnsi="Marianne" w:cs="Arial"/>
                <w:sz w:val="12"/>
                <w:szCs w:val="16"/>
              </w:rPr>
            </w:pPr>
          </w:p>
        </w:tc>
      </w:tr>
    </w:tbl>
    <w:p w14:paraId="41BDFFB8" w14:textId="77777777" w:rsidR="00A15D25" w:rsidRDefault="00A15D25">
      <w:pPr>
        <w:tabs>
          <w:tab w:val="left" w:pos="-142"/>
          <w:tab w:val="left" w:pos="4111"/>
        </w:tabs>
        <w:rPr>
          <w:rFonts w:ascii="Marianne" w:hAnsi="Marianne" w:cs="Arial"/>
          <w:b/>
          <w:bCs/>
          <w:sz w:val="22"/>
          <w:szCs w:val="22"/>
        </w:rPr>
      </w:pPr>
    </w:p>
    <w:p w14:paraId="31080665" w14:textId="77777777" w:rsidR="00A15D25" w:rsidRDefault="00A15D2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1BEA0E49" w14:textId="77777777" w:rsidR="00A15D25" w:rsidRDefault="00A15D25">
      <w:pPr>
        <w:keepNext/>
        <w:tabs>
          <w:tab w:val="left" w:pos="-142"/>
          <w:tab w:val="left" w:pos="4111"/>
        </w:tabs>
        <w:jc w:val="both"/>
        <w:rPr>
          <w:rFonts w:ascii="Marianne" w:hAnsi="Marianne" w:cs="Arial"/>
          <w:b/>
          <w:bCs/>
          <w:sz w:val="22"/>
          <w:szCs w:val="22"/>
        </w:rPr>
      </w:pPr>
    </w:p>
    <w:p w14:paraId="7D32C5D5" w14:textId="77777777" w:rsidR="00A15D25" w:rsidRDefault="00A15D2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1FDC68E1" w14:textId="77777777" w:rsidR="00A15D25" w:rsidRDefault="00A15D25">
      <w:pPr>
        <w:pStyle w:val="En-tte"/>
        <w:tabs>
          <w:tab w:val="clear" w:pos="4536"/>
          <w:tab w:val="clear" w:pos="9072"/>
          <w:tab w:val="left" w:pos="0"/>
          <w:tab w:val="left" w:pos="2160"/>
        </w:tabs>
        <w:jc w:val="both"/>
        <w:rPr>
          <w:rFonts w:ascii="Marianne" w:hAnsi="Marianne" w:cs="Arial"/>
          <w:i/>
          <w:iCs/>
          <w:sz w:val="16"/>
          <w:szCs w:val="16"/>
        </w:rPr>
      </w:pPr>
    </w:p>
    <w:p w14:paraId="65B033D0"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33C0959E"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7E38AD2E"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5F58B54B"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692FFA8D"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70ABDA2C"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BDDB9DB" w14:textId="77777777" w:rsidR="00A15D25" w:rsidRDefault="00A15D2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42FC160"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471A7044"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5C51CC39" w14:textId="77777777" w:rsidR="00A15D25" w:rsidRDefault="00A15D25">
      <w:pPr>
        <w:pStyle w:val="En-tte"/>
        <w:tabs>
          <w:tab w:val="clear" w:pos="4536"/>
          <w:tab w:val="clear" w:pos="9072"/>
          <w:tab w:val="left" w:pos="2160"/>
        </w:tabs>
        <w:ind w:left="284"/>
        <w:jc w:val="both"/>
        <w:rPr>
          <w:rFonts w:ascii="Marianne" w:hAnsi="Marianne" w:cs="Arial"/>
          <w:iCs/>
          <w:sz w:val="16"/>
          <w:szCs w:val="18"/>
        </w:rPr>
      </w:pPr>
    </w:p>
    <w:p w14:paraId="491499A6" w14:textId="77777777" w:rsidR="00A15D25" w:rsidRDefault="00A15D2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6574135" w14:textId="77777777" w:rsidR="00A15D25" w:rsidRDefault="00A15D25">
      <w:pPr>
        <w:pStyle w:val="En-tte"/>
        <w:tabs>
          <w:tab w:val="left" w:pos="2160"/>
        </w:tabs>
        <w:ind w:left="284"/>
        <w:jc w:val="both"/>
        <w:rPr>
          <w:rFonts w:ascii="Marianne" w:hAnsi="Marianne" w:cs="Arial"/>
          <w:iCs/>
          <w:sz w:val="16"/>
          <w:szCs w:val="18"/>
        </w:rPr>
      </w:pPr>
    </w:p>
    <w:p w14:paraId="4C6D682B" w14:textId="77777777" w:rsidR="00A15D25" w:rsidRDefault="00A15D2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C421244" w14:textId="77777777" w:rsidR="00A15D25" w:rsidRDefault="00A15D25">
      <w:pPr>
        <w:pStyle w:val="En-tte"/>
        <w:ind w:left="993"/>
        <w:jc w:val="both"/>
        <w:rPr>
          <w:rFonts w:ascii="Marianne" w:hAnsi="Marianne" w:cs="Arial"/>
          <w:iCs/>
          <w:sz w:val="16"/>
          <w:szCs w:val="18"/>
        </w:rPr>
      </w:pPr>
    </w:p>
    <w:p w14:paraId="2DC3699C" w14:textId="77777777" w:rsidR="00A15D25" w:rsidRDefault="00A15D25">
      <w:pPr>
        <w:pStyle w:val="En-tte"/>
        <w:ind w:left="993"/>
        <w:jc w:val="both"/>
        <w:rPr>
          <w:rFonts w:ascii="Marianne" w:hAnsi="Marianne" w:cs="Arial"/>
          <w:iCs/>
          <w:sz w:val="16"/>
          <w:szCs w:val="18"/>
        </w:rPr>
      </w:pPr>
    </w:p>
    <w:p w14:paraId="3CB75446" w14:textId="77777777" w:rsidR="00A15D25" w:rsidRDefault="00A15D2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028C9A9" w14:textId="77777777" w:rsidR="00A15D25" w:rsidRDefault="00A15D25">
      <w:pPr>
        <w:pStyle w:val="En-tte"/>
        <w:tabs>
          <w:tab w:val="left" w:pos="0"/>
          <w:tab w:val="left" w:pos="2160"/>
        </w:tabs>
        <w:ind w:left="993"/>
        <w:jc w:val="both"/>
        <w:rPr>
          <w:rFonts w:ascii="Marianne" w:hAnsi="Marianne" w:cs="Arial"/>
          <w:iCs/>
          <w:sz w:val="16"/>
          <w:szCs w:val="18"/>
        </w:rPr>
      </w:pPr>
    </w:p>
    <w:p w14:paraId="17CD3622" w14:textId="77777777" w:rsidR="00A15D25" w:rsidRDefault="00A15D25">
      <w:pPr>
        <w:pStyle w:val="En-tte"/>
        <w:tabs>
          <w:tab w:val="left" w:pos="0"/>
          <w:tab w:val="left" w:pos="2160"/>
        </w:tabs>
        <w:ind w:left="993"/>
        <w:jc w:val="both"/>
        <w:rPr>
          <w:rFonts w:ascii="Marianne" w:hAnsi="Marianne" w:cs="Arial"/>
          <w:iCs/>
          <w:sz w:val="16"/>
          <w:szCs w:val="18"/>
        </w:rPr>
      </w:pPr>
    </w:p>
    <w:p w14:paraId="36A272BF" w14:textId="77777777" w:rsidR="00A15D25" w:rsidRDefault="00A15D25">
      <w:pPr>
        <w:pStyle w:val="En-tte"/>
        <w:tabs>
          <w:tab w:val="left" w:pos="0"/>
          <w:tab w:val="left" w:pos="2160"/>
        </w:tabs>
        <w:ind w:left="993"/>
        <w:jc w:val="both"/>
        <w:rPr>
          <w:rFonts w:ascii="Arial" w:hAnsi="Arial" w:cs="Arial"/>
          <w:iCs/>
          <w:sz w:val="16"/>
          <w:szCs w:val="18"/>
        </w:rPr>
      </w:pPr>
    </w:p>
    <w:p w14:paraId="1118CC4D" w14:textId="77777777" w:rsidR="00A15D25" w:rsidRDefault="00A15D25">
      <w:pPr>
        <w:pStyle w:val="En-tte"/>
        <w:tabs>
          <w:tab w:val="left" w:pos="0"/>
          <w:tab w:val="left" w:pos="2160"/>
        </w:tabs>
        <w:ind w:left="993"/>
        <w:jc w:val="both"/>
        <w:rPr>
          <w:rFonts w:ascii="Arial" w:hAnsi="Arial" w:cs="Arial"/>
          <w:iCs/>
          <w:sz w:val="16"/>
          <w:szCs w:val="18"/>
        </w:rPr>
      </w:pPr>
    </w:p>
    <w:p w14:paraId="7F626150" w14:textId="77777777" w:rsidR="00A15D25" w:rsidRDefault="00A15D2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7C3C34DE"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2CC51DC3" w14:textId="77777777" w:rsidR="00A15D25" w:rsidRDefault="00A15D2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21139816" w14:textId="77777777" w:rsidR="00A15D25" w:rsidRDefault="00A15D2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7BE3A18"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27C763BE" w14:textId="77777777" w:rsidR="00A15D25" w:rsidRDefault="00A15D25">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8487E" w14:paraId="6391080A" w14:textId="77777777">
        <w:trPr>
          <w:trHeight w:val="629"/>
        </w:trPr>
        <w:tc>
          <w:tcPr>
            <w:tcW w:w="9747" w:type="dxa"/>
            <w:shd w:val="clear" w:color="auto" w:fill="465F9D"/>
          </w:tcPr>
          <w:p w14:paraId="274A2C45" w14:textId="77777777" w:rsidR="00A15D25" w:rsidRDefault="00A15D2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EE5195" w14:textId="77777777" w:rsidR="00A15D25" w:rsidRDefault="00A15D25">
      <w:pPr>
        <w:tabs>
          <w:tab w:val="left" w:pos="-142"/>
          <w:tab w:val="left" w:pos="4111"/>
        </w:tabs>
        <w:rPr>
          <w:rFonts w:ascii="Marianne" w:hAnsi="Marianne" w:cs="Arial"/>
          <w:b/>
          <w:bCs/>
          <w:sz w:val="22"/>
          <w:szCs w:val="22"/>
        </w:rPr>
      </w:pPr>
    </w:p>
    <w:p w14:paraId="4ABC94D3" w14:textId="77777777" w:rsidR="00A15D25" w:rsidRDefault="00A15D2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FA6385F" w14:textId="77777777" w:rsidR="00A15D25" w:rsidRDefault="00A15D2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66CD668E" w14:textId="77777777" w:rsidR="00A15D25" w:rsidRDefault="00A15D25">
      <w:pPr>
        <w:rPr>
          <w:rFonts w:ascii="Marianne" w:hAnsi="Marianne" w:cs="Arial"/>
        </w:rPr>
      </w:pPr>
    </w:p>
    <w:p w14:paraId="70E451D0" w14:textId="77777777" w:rsidR="00A15D25" w:rsidRDefault="00A15D2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2239EEA" w14:textId="77777777" w:rsidR="00A15D25" w:rsidRDefault="00A15D25">
      <w:pPr>
        <w:jc w:val="both"/>
        <w:rPr>
          <w:rFonts w:ascii="Marianne" w:hAnsi="Marianne" w:cs="Arial"/>
          <w:i/>
          <w:sz w:val="18"/>
        </w:rPr>
      </w:pPr>
    </w:p>
    <w:p w14:paraId="2B941E59" w14:textId="77777777" w:rsidR="00A15D25" w:rsidRDefault="00A15D25">
      <w:pPr>
        <w:jc w:val="both"/>
        <w:rPr>
          <w:rFonts w:ascii="Marianne" w:hAnsi="Marianne" w:cs="Arial"/>
          <w:i/>
          <w:sz w:val="18"/>
        </w:rPr>
      </w:pPr>
    </w:p>
    <w:p w14:paraId="6C5CFDAB" w14:textId="77777777" w:rsidR="00A15D25" w:rsidRDefault="00A15D25">
      <w:pPr>
        <w:jc w:val="both"/>
        <w:rPr>
          <w:rFonts w:ascii="Marianne" w:hAnsi="Marianne" w:cs="Arial"/>
          <w:i/>
          <w:sz w:val="18"/>
        </w:rPr>
      </w:pPr>
    </w:p>
    <w:p w14:paraId="467C88F3" w14:textId="77777777" w:rsidR="00A15D25" w:rsidRDefault="00A15D25">
      <w:pPr>
        <w:jc w:val="both"/>
        <w:rPr>
          <w:rFonts w:ascii="Marianne" w:hAnsi="Marianne" w:cs="Arial"/>
          <w:i/>
          <w:sz w:val="18"/>
        </w:rPr>
      </w:pPr>
    </w:p>
    <w:p w14:paraId="329EA79F" w14:textId="77777777" w:rsidR="00A15D25" w:rsidRDefault="00A15D25">
      <w:pPr>
        <w:jc w:val="both"/>
        <w:rPr>
          <w:rFonts w:ascii="Marianne" w:hAnsi="Marianne" w:cs="Arial"/>
          <w:i/>
          <w:sz w:val="18"/>
        </w:rPr>
      </w:pPr>
    </w:p>
    <w:p w14:paraId="0B915455" w14:textId="77777777" w:rsidR="00A15D25" w:rsidRDefault="00A15D25">
      <w:pPr>
        <w:jc w:val="both"/>
        <w:rPr>
          <w:rFonts w:ascii="Marianne" w:hAnsi="Marianne" w:cs="Arial"/>
          <w:i/>
          <w:sz w:val="18"/>
        </w:rPr>
      </w:pPr>
    </w:p>
    <w:p w14:paraId="615D04FD" w14:textId="77777777" w:rsidR="00A15D25" w:rsidRDefault="00A15D25">
      <w:pPr>
        <w:jc w:val="both"/>
        <w:rPr>
          <w:rFonts w:ascii="Marianne" w:hAnsi="Marianne" w:cs="Arial"/>
          <w:i/>
          <w:sz w:val="18"/>
        </w:rPr>
      </w:pPr>
    </w:p>
    <w:p w14:paraId="48953C05" w14:textId="77777777" w:rsidR="00A15D25" w:rsidRDefault="00A15D2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02C6B0D" w14:textId="77777777" w:rsidR="00A15D25" w:rsidRDefault="00A15D25">
      <w:pPr>
        <w:jc w:val="both"/>
        <w:rPr>
          <w:rFonts w:ascii="Marianne" w:hAnsi="Marianne" w:cs="Arial"/>
          <w:i/>
          <w:sz w:val="18"/>
        </w:rPr>
      </w:pPr>
    </w:p>
    <w:p w14:paraId="6313A664" w14:textId="77777777" w:rsidR="00A15D25" w:rsidRDefault="00A15D25">
      <w:pPr>
        <w:jc w:val="both"/>
        <w:rPr>
          <w:rFonts w:ascii="Marianne" w:hAnsi="Marianne" w:cs="Arial"/>
          <w:i/>
          <w:sz w:val="18"/>
        </w:rPr>
      </w:pPr>
    </w:p>
    <w:p w14:paraId="03E32DE9" w14:textId="77777777" w:rsidR="00A15D25" w:rsidRDefault="00A15D25">
      <w:pPr>
        <w:jc w:val="both"/>
        <w:rPr>
          <w:rFonts w:ascii="Marianne" w:hAnsi="Marianne" w:cs="Arial"/>
          <w:i/>
          <w:sz w:val="18"/>
        </w:rPr>
      </w:pPr>
    </w:p>
    <w:p w14:paraId="3D65067B" w14:textId="77777777" w:rsidR="00A15D25" w:rsidRDefault="00A15D25">
      <w:pPr>
        <w:jc w:val="both"/>
        <w:rPr>
          <w:rFonts w:ascii="Marianne" w:hAnsi="Marianne" w:cs="Arial"/>
          <w:i/>
          <w:sz w:val="18"/>
        </w:rPr>
      </w:pPr>
    </w:p>
    <w:p w14:paraId="67B6776B" w14:textId="77777777" w:rsidR="00A15D25" w:rsidRDefault="00A15D25">
      <w:pPr>
        <w:jc w:val="both"/>
        <w:rPr>
          <w:rFonts w:ascii="Marianne" w:hAnsi="Marianne" w:cs="Arial"/>
          <w:i/>
          <w:sz w:val="18"/>
        </w:rPr>
      </w:pPr>
    </w:p>
    <w:p w14:paraId="5E1042CC" w14:textId="77777777" w:rsidR="00A15D25" w:rsidRDefault="00A15D25">
      <w:pPr>
        <w:jc w:val="both"/>
        <w:rPr>
          <w:rFonts w:ascii="Marianne" w:hAnsi="Marianne" w:cs="Arial"/>
          <w:i/>
          <w:sz w:val="18"/>
        </w:rPr>
      </w:pPr>
    </w:p>
    <w:p w14:paraId="30DF80C6" w14:textId="77777777" w:rsidR="00A15D25" w:rsidRDefault="00A15D25">
      <w:pPr>
        <w:jc w:val="both"/>
        <w:rPr>
          <w:rFonts w:ascii="Marianne" w:hAnsi="Marianne" w:cs="Arial"/>
          <w:i/>
          <w:sz w:val="18"/>
        </w:rPr>
      </w:pPr>
    </w:p>
    <w:p w14:paraId="095BFEA7" w14:textId="77777777" w:rsidR="00A15D25" w:rsidRDefault="00A15D25">
      <w:pPr>
        <w:jc w:val="both"/>
        <w:rPr>
          <w:rFonts w:ascii="Marianne" w:hAnsi="Marianne" w:cs="Arial"/>
          <w:i/>
          <w:sz w:val="18"/>
        </w:rPr>
      </w:pPr>
    </w:p>
    <w:p w14:paraId="29451487" w14:textId="77777777" w:rsidR="00A15D25" w:rsidRDefault="00A15D25">
      <w:pPr>
        <w:pStyle w:val="En-tte"/>
        <w:tabs>
          <w:tab w:val="clear" w:pos="4536"/>
          <w:tab w:val="clear" w:pos="9072"/>
          <w:tab w:val="left" w:pos="0"/>
          <w:tab w:val="left" w:pos="2160"/>
        </w:tabs>
        <w:jc w:val="both"/>
        <w:rPr>
          <w:rFonts w:ascii="Marianne" w:hAnsi="Marianne" w:cs="Arial"/>
          <w:i/>
          <w:sz w:val="18"/>
        </w:rPr>
      </w:pPr>
    </w:p>
    <w:p w14:paraId="5A3139EF" w14:textId="77777777" w:rsidR="00A15D25" w:rsidRDefault="00A15D25">
      <w:pPr>
        <w:pStyle w:val="En-tte"/>
        <w:tabs>
          <w:tab w:val="clear" w:pos="4536"/>
          <w:tab w:val="clear" w:pos="9072"/>
          <w:tab w:val="left" w:pos="0"/>
          <w:tab w:val="left" w:pos="2160"/>
        </w:tabs>
        <w:jc w:val="both"/>
        <w:rPr>
          <w:rFonts w:ascii="Marianne" w:hAnsi="Marianne" w:cs="Arial"/>
          <w:b/>
          <w:bCs/>
          <w:sz w:val="22"/>
          <w:szCs w:val="22"/>
        </w:rPr>
      </w:pPr>
    </w:p>
    <w:p w14:paraId="2D887D30" w14:textId="77777777" w:rsidR="00A15D25" w:rsidRDefault="00A15D2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8375B79" w14:textId="77777777" w:rsidR="00A15D25" w:rsidRDefault="00A15D2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EBD2446" w14:textId="77777777" w:rsidR="00A15D25" w:rsidRDefault="00A15D25">
      <w:pPr>
        <w:jc w:val="both"/>
        <w:rPr>
          <w:rFonts w:ascii="Marianne" w:hAnsi="Marianne" w:cs="Arial"/>
          <w:sz w:val="18"/>
        </w:rPr>
      </w:pPr>
    </w:p>
    <w:p w14:paraId="292559D0" w14:textId="77777777" w:rsidR="00A15D25" w:rsidRDefault="00A15D2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8F345E0" w14:textId="77777777" w:rsidR="00A15D25" w:rsidRDefault="00A15D25">
      <w:pPr>
        <w:ind w:left="284"/>
        <w:jc w:val="both"/>
        <w:rPr>
          <w:rFonts w:ascii="Marianne" w:hAnsi="Marianne" w:cs="Arial"/>
          <w:sz w:val="16"/>
        </w:rPr>
      </w:pPr>
    </w:p>
    <w:p w14:paraId="47CC5686" w14:textId="77777777" w:rsidR="00A15D25" w:rsidRDefault="00A15D25">
      <w:pPr>
        <w:ind w:left="284"/>
        <w:jc w:val="both"/>
        <w:rPr>
          <w:rFonts w:ascii="Marianne" w:hAnsi="Marianne" w:cs="Arial"/>
          <w:sz w:val="16"/>
        </w:rPr>
      </w:pPr>
    </w:p>
    <w:p w14:paraId="05203CB5" w14:textId="77777777" w:rsidR="00A15D25" w:rsidRDefault="00A15D25">
      <w:pPr>
        <w:ind w:left="284"/>
        <w:jc w:val="both"/>
        <w:rPr>
          <w:rFonts w:ascii="Marianne" w:hAnsi="Marianne" w:cs="Arial"/>
          <w:sz w:val="16"/>
        </w:rPr>
      </w:pPr>
    </w:p>
    <w:p w14:paraId="40C5A00E" w14:textId="77777777" w:rsidR="00A15D25" w:rsidRDefault="00A15D2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89A0AAE" w14:textId="77777777" w:rsidR="00A15D25" w:rsidRDefault="00A15D25">
      <w:pPr>
        <w:ind w:left="284"/>
        <w:jc w:val="both"/>
        <w:rPr>
          <w:rFonts w:ascii="Marianne" w:hAnsi="Marianne" w:cs="Arial"/>
          <w:sz w:val="16"/>
        </w:rPr>
      </w:pPr>
    </w:p>
    <w:p w14:paraId="4898ADFF" w14:textId="77777777" w:rsidR="00A15D25" w:rsidRDefault="00A15D25">
      <w:pPr>
        <w:ind w:left="284"/>
        <w:jc w:val="both"/>
        <w:rPr>
          <w:rFonts w:ascii="Marianne" w:hAnsi="Marianne" w:cs="Arial"/>
          <w:sz w:val="16"/>
        </w:rPr>
      </w:pPr>
    </w:p>
    <w:p w14:paraId="2457E1FC" w14:textId="77777777" w:rsidR="00A15D25" w:rsidRDefault="00A15D25">
      <w:pPr>
        <w:ind w:left="284"/>
        <w:jc w:val="both"/>
        <w:rPr>
          <w:rFonts w:ascii="Marianne" w:hAnsi="Marianne" w:cs="Arial"/>
          <w:sz w:val="16"/>
        </w:rPr>
      </w:pPr>
    </w:p>
    <w:p w14:paraId="5A854BEC" w14:textId="77777777" w:rsidR="00A15D25" w:rsidRDefault="00A15D25">
      <w:pPr>
        <w:ind w:left="284"/>
        <w:jc w:val="both"/>
        <w:rPr>
          <w:rFonts w:ascii="Marianne" w:hAnsi="Marianne" w:cs="Arial"/>
          <w:sz w:val="16"/>
        </w:rPr>
      </w:pPr>
    </w:p>
    <w:p w14:paraId="46BE9299" w14:textId="77777777" w:rsidR="00A15D25" w:rsidRDefault="00A15D25">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8487E" w14:paraId="7075E066" w14:textId="77777777">
        <w:trPr>
          <w:trHeight w:val="653"/>
        </w:trPr>
        <w:tc>
          <w:tcPr>
            <w:tcW w:w="9994" w:type="dxa"/>
            <w:shd w:val="clear" w:color="auto" w:fill="465F9D"/>
          </w:tcPr>
          <w:p w14:paraId="180AC6B6" w14:textId="77777777" w:rsidR="00A15D25" w:rsidRDefault="00A15D2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52E904E"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1662E5DE" w14:textId="77777777" w:rsidR="00A15D25" w:rsidRDefault="00A15D2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B192DEB" w14:textId="77777777" w:rsidR="00A15D25" w:rsidRDefault="00A15D25">
      <w:pPr>
        <w:ind w:left="284"/>
        <w:rPr>
          <w:rFonts w:ascii="Marianne" w:hAnsi="Marianne" w:cs="Arial"/>
        </w:rPr>
      </w:pPr>
    </w:p>
    <w:p w14:paraId="40037A05" w14:textId="77777777" w:rsidR="00A15D25" w:rsidRDefault="00A15D2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06CF026" w14:textId="77777777" w:rsidR="00A15D25" w:rsidRDefault="00A15D2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8487E" w14:paraId="6B692DEC" w14:textId="77777777">
        <w:trPr>
          <w:trHeight w:val="737"/>
        </w:trPr>
        <w:tc>
          <w:tcPr>
            <w:tcW w:w="2566" w:type="dxa"/>
            <w:tcBorders>
              <w:top w:val="single" w:sz="8" w:space="0" w:color="000000"/>
              <w:left w:val="single" w:sz="8" w:space="0" w:color="000000"/>
              <w:bottom w:val="single" w:sz="4" w:space="0" w:color="000000"/>
            </w:tcBorders>
          </w:tcPr>
          <w:p w14:paraId="4E45D5F1" w14:textId="77777777" w:rsidR="00A15D25" w:rsidRDefault="00A15D25">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tcPr>
          <w:p w14:paraId="682D6D38" w14:textId="77777777" w:rsidR="00A15D25" w:rsidRDefault="00A15D2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tcPr>
          <w:p w14:paraId="31C3E20C" w14:textId="77777777" w:rsidR="00A15D25" w:rsidRDefault="00A15D2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42C3C4FE" w14:textId="77777777" w:rsidR="00A15D25" w:rsidRDefault="00A15D2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8487E" w14:paraId="4B5DA0E8" w14:textId="77777777">
        <w:trPr>
          <w:trHeight w:val="737"/>
        </w:trPr>
        <w:tc>
          <w:tcPr>
            <w:tcW w:w="2566" w:type="dxa"/>
            <w:tcBorders>
              <w:top w:val="single" w:sz="4" w:space="0" w:color="000000"/>
              <w:left w:val="single" w:sz="8" w:space="0" w:color="000000"/>
              <w:bottom w:val="single" w:sz="8" w:space="0" w:color="000000"/>
            </w:tcBorders>
          </w:tcPr>
          <w:p w14:paraId="3D1394EB" w14:textId="77777777" w:rsidR="00A15D25" w:rsidRDefault="00A15D2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3344E1A6" w14:textId="77777777" w:rsidR="00A15D25" w:rsidRDefault="00A15D25">
            <w:pPr>
              <w:tabs>
                <w:tab w:val="left" w:pos="864"/>
              </w:tabs>
              <w:snapToGrid w:val="0"/>
              <w:spacing w:before="120" w:after="120"/>
              <w:rPr>
                <w:rFonts w:ascii="Marianne" w:hAnsi="Marianne" w:cs="Arial"/>
                <w:sz w:val="16"/>
                <w:szCs w:val="16"/>
              </w:rPr>
            </w:pPr>
          </w:p>
          <w:p w14:paraId="749174D1" w14:textId="77777777" w:rsidR="00A15D25" w:rsidRDefault="00A15D25">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tcPr>
          <w:p w14:paraId="0B3B7C20" w14:textId="77777777" w:rsidR="00A15D25" w:rsidRDefault="00A15D25">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tcPr>
          <w:p w14:paraId="04159765" w14:textId="77777777" w:rsidR="00A15D25" w:rsidRDefault="00A15D25">
            <w:pPr>
              <w:tabs>
                <w:tab w:val="left" w:pos="864"/>
              </w:tabs>
              <w:snapToGrid w:val="0"/>
              <w:spacing w:before="120" w:after="120"/>
              <w:jc w:val="right"/>
              <w:rPr>
                <w:rFonts w:ascii="Marianne" w:hAnsi="Marianne" w:cs="Arial"/>
                <w:sz w:val="16"/>
                <w:szCs w:val="16"/>
              </w:rPr>
            </w:pPr>
          </w:p>
        </w:tc>
      </w:tr>
      <w:tr w:rsidR="0088487E" w14:paraId="75EE183A" w14:textId="77777777">
        <w:trPr>
          <w:trHeight w:val="737"/>
        </w:trPr>
        <w:tc>
          <w:tcPr>
            <w:tcW w:w="2566" w:type="dxa"/>
            <w:tcBorders>
              <w:left w:val="single" w:sz="8" w:space="0" w:color="000000"/>
              <w:bottom w:val="single" w:sz="8" w:space="0" w:color="000000"/>
            </w:tcBorders>
          </w:tcPr>
          <w:p w14:paraId="61F2CC5B" w14:textId="77777777" w:rsidR="00A15D25" w:rsidRDefault="00A15D2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tcPr>
          <w:p w14:paraId="3A96A45D" w14:textId="77777777" w:rsidR="00A15D25" w:rsidRDefault="00A15D25">
            <w:pPr>
              <w:tabs>
                <w:tab w:val="left" w:pos="864"/>
              </w:tabs>
              <w:snapToGrid w:val="0"/>
              <w:spacing w:before="120" w:after="120"/>
              <w:rPr>
                <w:rFonts w:ascii="Marianne" w:hAnsi="Marianne" w:cs="Arial"/>
                <w:sz w:val="16"/>
                <w:szCs w:val="16"/>
              </w:rPr>
            </w:pPr>
          </w:p>
          <w:p w14:paraId="402C4D71" w14:textId="77777777" w:rsidR="00A15D25" w:rsidRDefault="00A15D2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tcPr>
          <w:p w14:paraId="7EA3B0BA" w14:textId="77777777" w:rsidR="00A15D25" w:rsidRDefault="00A15D25">
            <w:pPr>
              <w:tabs>
                <w:tab w:val="left" w:pos="864"/>
              </w:tabs>
              <w:snapToGrid w:val="0"/>
              <w:spacing w:before="120" w:after="120"/>
              <w:jc w:val="right"/>
              <w:rPr>
                <w:rFonts w:ascii="Marianne" w:hAnsi="Marianne" w:cs="Arial"/>
                <w:sz w:val="16"/>
                <w:szCs w:val="16"/>
              </w:rPr>
            </w:pPr>
          </w:p>
          <w:p w14:paraId="68BFD71D" w14:textId="77777777" w:rsidR="00A15D25" w:rsidRDefault="00A15D2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tcPr>
          <w:p w14:paraId="22AC6401" w14:textId="77777777" w:rsidR="00A15D25" w:rsidRDefault="00A15D25">
            <w:pPr>
              <w:tabs>
                <w:tab w:val="left" w:pos="864"/>
              </w:tabs>
              <w:snapToGrid w:val="0"/>
              <w:spacing w:before="120" w:after="120"/>
              <w:jc w:val="right"/>
              <w:rPr>
                <w:rFonts w:ascii="Marianne" w:hAnsi="Marianne" w:cs="Arial"/>
                <w:sz w:val="16"/>
                <w:szCs w:val="16"/>
              </w:rPr>
            </w:pPr>
          </w:p>
          <w:p w14:paraId="4A85467D" w14:textId="77777777" w:rsidR="00A15D25" w:rsidRDefault="00A15D2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4A245BB6" w14:textId="77777777" w:rsidR="00A15D25" w:rsidRDefault="00A15D25">
      <w:pPr>
        <w:tabs>
          <w:tab w:val="left" w:pos="864"/>
        </w:tabs>
        <w:jc w:val="both"/>
        <w:rPr>
          <w:rFonts w:ascii="Marianne" w:hAnsi="Marianne" w:cs="Arial"/>
        </w:rPr>
      </w:pPr>
    </w:p>
    <w:p w14:paraId="6FDF2BA8" w14:textId="77777777" w:rsidR="00A15D25" w:rsidRDefault="00A15D2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F9AC45D" w14:textId="77777777" w:rsidR="00A15D25" w:rsidRDefault="00A15D25">
      <w:pPr>
        <w:tabs>
          <w:tab w:val="left" w:pos="864"/>
        </w:tabs>
        <w:jc w:val="both"/>
        <w:rPr>
          <w:rFonts w:ascii="Marianne" w:hAnsi="Marianne" w:cs="Arial"/>
        </w:rPr>
      </w:pPr>
    </w:p>
    <w:p w14:paraId="4F6C1932" w14:textId="77777777" w:rsidR="00A15D25" w:rsidRDefault="00A15D25">
      <w:pPr>
        <w:tabs>
          <w:tab w:val="left" w:pos="864"/>
        </w:tabs>
        <w:ind w:left="567"/>
        <w:jc w:val="both"/>
        <w:rPr>
          <w:rFonts w:ascii="Marianne" w:hAnsi="Marianne" w:cs="Arial"/>
        </w:rPr>
      </w:pPr>
      <w:r>
        <w:rPr>
          <w:rFonts w:ascii="Marianne" w:hAnsi="Marianne" w:cs="Arial"/>
        </w:rPr>
        <w:t>……./…………./……</w:t>
      </w:r>
    </w:p>
    <w:p w14:paraId="010F8536" w14:textId="77777777" w:rsidR="00A15D25" w:rsidRDefault="00A15D25">
      <w:pPr>
        <w:tabs>
          <w:tab w:val="left" w:pos="864"/>
        </w:tabs>
        <w:jc w:val="both"/>
        <w:rPr>
          <w:rFonts w:ascii="Marianne" w:hAnsi="Marianne" w:cs="Arial"/>
        </w:rPr>
      </w:pPr>
    </w:p>
    <w:p w14:paraId="4B760743" w14:textId="77777777" w:rsidR="00A15D25" w:rsidRDefault="00A15D2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A017A59" w14:textId="77777777" w:rsidR="00A15D25" w:rsidRDefault="00A15D2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75BF6193" w14:textId="77777777" w:rsidR="00A15D25" w:rsidRDefault="00A15D2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4A0F3BEA" w14:textId="77777777" w:rsidR="00A15D25" w:rsidRDefault="00A15D25">
      <w:pPr>
        <w:tabs>
          <w:tab w:val="left" w:pos="864"/>
        </w:tabs>
        <w:jc w:val="both"/>
        <w:rPr>
          <w:rFonts w:ascii="Marianne" w:hAnsi="Marianne" w:cs="Arial"/>
        </w:rPr>
      </w:pPr>
    </w:p>
    <w:p w14:paraId="457A4F0F" w14:textId="77777777" w:rsidR="00A15D25" w:rsidRDefault="00A15D2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037BE22" w14:textId="77777777" w:rsidR="00A15D25" w:rsidRDefault="00A15D2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585BCFF"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26B067A5" w14:textId="77777777" w:rsidR="00A15D25" w:rsidRDefault="00A15D2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884E11C" w14:textId="77777777" w:rsidR="00A15D25" w:rsidRDefault="00A15D25">
      <w:pPr>
        <w:tabs>
          <w:tab w:val="left" w:pos="864"/>
        </w:tabs>
        <w:jc w:val="both"/>
        <w:rPr>
          <w:rFonts w:ascii="Marianne" w:hAnsi="Marianne" w:cs="Arial"/>
        </w:rPr>
      </w:pPr>
    </w:p>
    <w:p w14:paraId="7CBCC38A" w14:textId="77777777" w:rsidR="00A15D25" w:rsidRDefault="00A15D2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0A67333" w14:textId="77777777" w:rsidR="00A15D25" w:rsidRDefault="00A15D2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C9E6549" w14:textId="77777777" w:rsidR="00A15D25" w:rsidRDefault="00A15D25">
      <w:pPr>
        <w:rPr>
          <w:rFonts w:ascii="Marianne" w:hAnsi="Marianne" w:cs="Arial"/>
          <w:sz w:val="18"/>
        </w:rPr>
      </w:pPr>
    </w:p>
    <w:p w14:paraId="23A081CE" w14:textId="77777777" w:rsidR="00A15D25" w:rsidRDefault="00A15D2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5FA07EF8" w14:textId="77777777" w:rsidR="00A15D25" w:rsidRDefault="00A15D25">
      <w:pPr>
        <w:ind w:left="284"/>
        <w:rPr>
          <w:rFonts w:ascii="Marianne" w:hAnsi="Marianne" w:cs="Arial"/>
          <w:sz w:val="16"/>
        </w:rPr>
      </w:pPr>
    </w:p>
    <w:p w14:paraId="2B33E6B5" w14:textId="77777777" w:rsidR="00A15D25" w:rsidRDefault="00A15D25">
      <w:pPr>
        <w:ind w:left="284"/>
        <w:rPr>
          <w:rFonts w:ascii="Marianne" w:hAnsi="Marianne" w:cs="Arial"/>
          <w:sz w:val="16"/>
        </w:rPr>
      </w:pPr>
    </w:p>
    <w:p w14:paraId="012675D7" w14:textId="77777777" w:rsidR="00A15D25" w:rsidRDefault="00A15D25">
      <w:pPr>
        <w:ind w:left="284"/>
        <w:rPr>
          <w:rFonts w:ascii="Marianne" w:hAnsi="Marianne" w:cs="Arial"/>
          <w:sz w:val="16"/>
        </w:rPr>
      </w:pPr>
    </w:p>
    <w:p w14:paraId="3B83628B" w14:textId="77777777" w:rsidR="00A15D25" w:rsidRDefault="00A15D2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A683322" w14:textId="77777777" w:rsidR="00A15D25" w:rsidRDefault="00A15D25">
      <w:pPr>
        <w:ind w:left="284"/>
        <w:rPr>
          <w:rFonts w:ascii="Marianne" w:hAnsi="Marianne" w:cs="Arial"/>
        </w:rPr>
      </w:pPr>
    </w:p>
    <w:p w14:paraId="4A7E6CFA" w14:textId="77777777" w:rsidR="00A15D25" w:rsidRDefault="00A15D25">
      <w:pPr>
        <w:ind w:left="284"/>
        <w:rPr>
          <w:rFonts w:ascii="Marianne" w:hAnsi="Marianne" w:cs="Arial"/>
        </w:rPr>
      </w:pPr>
    </w:p>
    <w:p w14:paraId="6F27938D" w14:textId="77777777" w:rsidR="00A15D25" w:rsidRDefault="00A15D25">
      <w:pPr>
        <w:ind w:left="284"/>
        <w:rPr>
          <w:rFonts w:ascii="Marianne" w:hAnsi="Marianne" w:cs="Arial"/>
        </w:rPr>
      </w:pPr>
    </w:p>
    <w:p w14:paraId="5C54752B" w14:textId="77777777" w:rsidR="00A15D25" w:rsidRDefault="00A15D25">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487E" w14:paraId="7294954B" w14:textId="77777777">
        <w:tc>
          <w:tcPr>
            <w:tcW w:w="9852" w:type="dxa"/>
            <w:shd w:val="clear" w:color="auto" w:fill="465F9D"/>
          </w:tcPr>
          <w:p w14:paraId="2F1FD0A8" w14:textId="77777777" w:rsidR="00A15D25" w:rsidRDefault="00A15D2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9305D66"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5F7BF555" w14:textId="77777777" w:rsidR="00A15D25" w:rsidRDefault="00A15D2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17FB192" w14:textId="77777777" w:rsidR="00A15D25" w:rsidRDefault="00A15D25">
      <w:pPr>
        <w:pStyle w:val="En-tte"/>
        <w:tabs>
          <w:tab w:val="clear" w:pos="4536"/>
          <w:tab w:val="clear" w:pos="9072"/>
          <w:tab w:val="left" w:pos="0"/>
          <w:tab w:val="left" w:pos="2160"/>
        </w:tabs>
        <w:jc w:val="both"/>
        <w:rPr>
          <w:rFonts w:ascii="Marianne" w:hAnsi="Marianne" w:cs="Arial"/>
          <w:i/>
          <w:iCs/>
          <w:sz w:val="18"/>
          <w:szCs w:val="18"/>
        </w:rPr>
      </w:pPr>
    </w:p>
    <w:p w14:paraId="0ACBF2E7" w14:textId="77777777" w:rsidR="00A15D25" w:rsidRDefault="00A15D2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4D32389F" w14:textId="77777777" w:rsidR="00A15D25" w:rsidRDefault="00A15D25">
      <w:pPr>
        <w:pStyle w:val="En-tte"/>
        <w:tabs>
          <w:tab w:val="clear" w:pos="4536"/>
          <w:tab w:val="clear" w:pos="9072"/>
          <w:tab w:val="left" w:pos="864"/>
        </w:tabs>
        <w:rPr>
          <w:rFonts w:ascii="Marianne" w:hAnsi="Marianne" w:cs="Arial"/>
        </w:rPr>
      </w:pPr>
    </w:p>
    <w:p w14:paraId="1AB30827" w14:textId="77777777" w:rsidR="00A15D25" w:rsidRDefault="00A15D25">
      <w:pPr>
        <w:pStyle w:val="En-tte"/>
        <w:tabs>
          <w:tab w:val="clear" w:pos="4536"/>
          <w:tab w:val="clear" w:pos="9072"/>
          <w:tab w:val="left" w:pos="864"/>
        </w:tabs>
        <w:rPr>
          <w:rFonts w:ascii="Marianne" w:hAnsi="Marianne" w:cs="Arial"/>
        </w:rPr>
      </w:pPr>
    </w:p>
    <w:p w14:paraId="614C7238" w14:textId="77777777" w:rsidR="00A15D25" w:rsidRDefault="00A15D25">
      <w:pPr>
        <w:pStyle w:val="En-tte"/>
        <w:tabs>
          <w:tab w:val="clear" w:pos="4536"/>
          <w:tab w:val="clear" w:pos="9072"/>
          <w:tab w:val="left" w:pos="864"/>
        </w:tabs>
        <w:rPr>
          <w:rFonts w:ascii="Marianne" w:hAnsi="Marianne" w:cs="Arial"/>
        </w:rPr>
      </w:pPr>
    </w:p>
    <w:p w14:paraId="4CC6B512" w14:textId="77777777" w:rsidR="00A15D25" w:rsidRDefault="00A15D25">
      <w:pPr>
        <w:pStyle w:val="En-tte"/>
        <w:tabs>
          <w:tab w:val="clear" w:pos="4536"/>
          <w:tab w:val="clear" w:pos="9072"/>
          <w:tab w:val="left" w:pos="864"/>
        </w:tabs>
        <w:rPr>
          <w:rFonts w:ascii="Marianne" w:hAnsi="Marianne" w:cs="Arial"/>
        </w:rPr>
      </w:pPr>
    </w:p>
    <w:p w14:paraId="7E1D4E80" w14:textId="77777777" w:rsidR="00A15D25" w:rsidRDefault="00A15D25">
      <w:pPr>
        <w:pStyle w:val="En-tte"/>
        <w:tabs>
          <w:tab w:val="clear" w:pos="4536"/>
          <w:tab w:val="clear" w:pos="9072"/>
          <w:tab w:val="left" w:pos="864"/>
        </w:tabs>
        <w:rPr>
          <w:rFonts w:ascii="Marianne" w:hAnsi="Marianne" w:cs="Arial"/>
        </w:rPr>
      </w:pPr>
    </w:p>
    <w:p w14:paraId="455971F8" w14:textId="77777777" w:rsidR="00A15D25" w:rsidRDefault="00A15D2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3761F79" w14:textId="77777777" w:rsidR="00A15D25" w:rsidRDefault="00A15D25">
      <w:pPr>
        <w:pStyle w:val="En-tte"/>
        <w:tabs>
          <w:tab w:val="clear" w:pos="4536"/>
          <w:tab w:val="clear" w:pos="9072"/>
          <w:tab w:val="left" w:pos="864"/>
        </w:tabs>
        <w:rPr>
          <w:rFonts w:ascii="Marianne" w:hAnsi="Marianne" w:cs="Arial"/>
        </w:rPr>
      </w:pPr>
    </w:p>
    <w:p w14:paraId="35A21968" w14:textId="77777777" w:rsidR="00A15D25" w:rsidRDefault="00A15D2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26B58A51" w14:textId="77777777" w:rsidR="00A15D25" w:rsidRDefault="00A15D2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D880F9B" w14:textId="77777777" w:rsidR="00A15D25" w:rsidRDefault="00A15D25">
      <w:pPr>
        <w:pStyle w:val="En-tte"/>
        <w:tabs>
          <w:tab w:val="left" w:pos="864"/>
        </w:tabs>
        <w:rPr>
          <w:rFonts w:ascii="Marianne" w:hAnsi="Marianne" w:cs="Arial"/>
        </w:rPr>
      </w:pPr>
    </w:p>
    <w:p w14:paraId="07CB8068" w14:textId="77777777" w:rsidR="00A15D25" w:rsidRDefault="00A15D25">
      <w:pPr>
        <w:ind w:left="284"/>
        <w:rPr>
          <w:rFonts w:ascii="Marianne" w:hAnsi="Marianne" w:cs="Arial"/>
          <w:sz w:val="16"/>
        </w:rPr>
      </w:pPr>
      <w:r>
        <w:rPr>
          <w:rFonts w:ascii="Marianne" w:hAnsi="Marianne" w:cs="Arial"/>
          <w:sz w:val="16"/>
        </w:rPr>
        <w:t>- Adresse internet :</w:t>
      </w:r>
    </w:p>
    <w:p w14:paraId="2509DA1E" w14:textId="77777777" w:rsidR="00A15D25" w:rsidRDefault="00A15D25">
      <w:pPr>
        <w:pStyle w:val="En-tte"/>
        <w:tabs>
          <w:tab w:val="left" w:pos="864"/>
        </w:tabs>
        <w:rPr>
          <w:rFonts w:ascii="Marianne" w:hAnsi="Marianne" w:cs="Arial"/>
        </w:rPr>
      </w:pPr>
    </w:p>
    <w:p w14:paraId="06017D8E" w14:textId="77777777" w:rsidR="00A15D25" w:rsidRDefault="00A15D25">
      <w:pPr>
        <w:pStyle w:val="En-tte"/>
        <w:tabs>
          <w:tab w:val="left" w:pos="864"/>
        </w:tabs>
        <w:rPr>
          <w:rFonts w:ascii="Marianne" w:hAnsi="Marianne" w:cs="Arial"/>
        </w:rPr>
      </w:pPr>
    </w:p>
    <w:p w14:paraId="023A5D19" w14:textId="77777777" w:rsidR="00A15D25" w:rsidRDefault="00A15D25">
      <w:pPr>
        <w:ind w:left="284"/>
        <w:rPr>
          <w:rFonts w:ascii="Marianne" w:hAnsi="Marianne" w:cs="Arial"/>
          <w:sz w:val="16"/>
        </w:rPr>
      </w:pPr>
      <w:r>
        <w:rPr>
          <w:rFonts w:ascii="Marianne" w:hAnsi="Marianne" w:cs="Arial"/>
          <w:sz w:val="16"/>
        </w:rPr>
        <w:t>- Renseignements nécessaires pour y accéder :</w:t>
      </w:r>
    </w:p>
    <w:p w14:paraId="14123784" w14:textId="77777777" w:rsidR="00A15D25" w:rsidRDefault="00A15D25">
      <w:pPr>
        <w:ind w:left="284"/>
        <w:rPr>
          <w:rFonts w:ascii="Marianne" w:hAnsi="Marianne" w:cs="Arial"/>
          <w:sz w:val="16"/>
        </w:rPr>
      </w:pPr>
    </w:p>
    <w:p w14:paraId="19E8759C" w14:textId="77777777" w:rsidR="00A15D25" w:rsidRDefault="00A15D25">
      <w:pPr>
        <w:ind w:left="284"/>
      </w:pPr>
    </w:p>
    <w:p w14:paraId="05F4A410" w14:textId="77777777" w:rsidR="00A15D25" w:rsidRDefault="00A15D25">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8487E" w14:paraId="531105F3" w14:textId="77777777">
        <w:trPr>
          <w:trHeight w:val="712"/>
        </w:trPr>
        <w:tc>
          <w:tcPr>
            <w:tcW w:w="9710" w:type="dxa"/>
            <w:shd w:val="clear" w:color="auto" w:fill="465F9D"/>
          </w:tcPr>
          <w:p w14:paraId="1546AABE" w14:textId="77777777" w:rsidR="00A15D25" w:rsidRDefault="00A15D2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4F1E2DB1" w14:textId="77777777" w:rsidR="00A15D25" w:rsidRDefault="00A15D2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3CBC727" w14:textId="77777777" w:rsidR="00A15D25" w:rsidRDefault="00A15D2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BA3F391" w14:textId="77777777" w:rsidR="00A15D25" w:rsidRDefault="00A15D25">
      <w:pPr>
        <w:tabs>
          <w:tab w:val="left" w:pos="576"/>
        </w:tabs>
        <w:rPr>
          <w:rFonts w:ascii="Marianne" w:hAnsi="Marianne" w:cs="Arial"/>
          <w:iCs/>
        </w:rPr>
      </w:pPr>
    </w:p>
    <w:p w14:paraId="6BC3D7B1" w14:textId="77777777" w:rsidR="00A15D25" w:rsidRDefault="00A15D2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53368F38" w14:textId="77777777" w:rsidR="00A15D25" w:rsidRDefault="00A15D25">
      <w:pPr>
        <w:jc w:val="both"/>
        <w:rPr>
          <w:rFonts w:ascii="Marianne" w:hAnsi="Marianne" w:cs="Arial"/>
          <w:i/>
          <w:iCs/>
          <w:sz w:val="18"/>
          <w:szCs w:val="18"/>
        </w:rPr>
      </w:pPr>
      <w:r>
        <w:rPr>
          <w:rFonts w:ascii="Marianne" w:hAnsi="Marianne" w:cs="Arial"/>
          <w:i/>
          <w:iCs/>
          <w:sz w:val="18"/>
          <w:szCs w:val="18"/>
        </w:rPr>
        <w:t>(Adapter le tableau autant que nécessaire)</w:t>
      </w:r>
    </w:p>
    <w:p w14:paraId="6F21432A" w14:textId="77777777" w:rsidR="00A15D25" w:rsidRDefault="00A15D2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8487E" w14:paraId="7027D9A4" w14:textId="77777777">
        <w:trPr>
          <w:trHeight w:val="1200"/>
        </w:trPr>
        <w:tc>
          <w:tcPr>
            <w:tcW w:w="832" w:type="dxa"/>
            <w:tcBorders>
              <w:top w:val="single" w:sz="4" w:space="0" w:color="000000"/>
              <w:left w:val="single" w:sz="4" w:space="0" w:color="000000"/>
              <w:bottom w:val="single" w:sz="4" w:space="0" w:color="000000"/>
            </w:tcBorders>
            <w:vAlign w:val="center"/>
          </w:tcPr>
          <w:p w14:paraId="6A1A8AB5" w14:textId="77777777" w:rsidR="00A15D25" w:rsidRDefault="00A15D25">
            <w:pPr>
              <w:jc w:val="center"/>
              <w:rPr>
                <w:rFonts w:ascii="Marianne" w:hAnsi="Marianne" w:cs="Arial"/>
                <w:b/>
              </w:rPr>
            </w:pPr>
            <w:r>
              <w:rPr>
                <w:rFonts w:ascii="Marianne" w:hAnsi="Marianne" w:cs="Arial"/>
                <w:b/>
              </w:rPr>
              <w:t>N°</w:t>
            </w:r>
          </w:p>
          <w:p w14:paraId="174823B0" w14:textId="77777777" w:rsidR="00A15D25" w:rsidRDefault="00A15D25">
            <w:pPr>
              <w:jc w:val="center"/>
              <w:rPr>
                <w:rFonts w:ascii="Marianne" w:hAnsi="Marianne" w:cs="Arial"/>
                <w:b/>
              </w:rPr>
            </w:pPr>
            <w:r>
              <w:rPr>
                <w:rFonts w:ascii="Marianne" w:hAnsi="Marianne" w:cs="Arial"/>
                <w:b/>
              </w:rPr>
              <w:t>du</w:t>
            </w:r>
          </w:p>
          <w:p w14:paraId="458DD9EC" w14:textId="77777777" w:rsidR="00A15D25" w:rsidRDefault="00A15D2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vAlign w:val="center"/>
          </w:tcPr>
          <w:p w14:paraId="6DEE1B68" w14:textId="77777777" w:rsidR="00A15D25" w:rsidRDefault="00A15D2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vAlign w:val="center"/>
          </w:tcPr>
          <w:p w14:paraId="629E5B77" w14:textId="77777777" w:rsidR="00A15D25" w:rsidRDefault="00A15D2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8487E" w14:paraId="0D42251E" w14:textId="77777777">
        <w:trPr>
          <w:trHeight w:val="1021"/>
        </w:trPr>
        <w:tc>
          <w:tcPr>
            <w:tcW w:w="832" w:type="dxa"/>
            <w:tcBorders>
              <w:top w:val="single" w:sz="4" w:space="0" w:color="000000"/>
              <w:left w:val="single" w:sz="4" w:space="0" w:color="000000"/>
            </w:tcBorders>
            <w:shd w:val="clear" w:color="auto" w:fill="B4C6E7"/>
          </w:tcPr>
          <w:p w14:paraId="43D55A9E" w14:textId="77777777" w:rsidR="00A15D25" w:rsidRDefault="00A15D25">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B024AEB" w14:textId="77777777" w:rsidR="00A15D25" w:rsidRDefault="00A15D25">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2010C4F" w14:textId="77777777" w:rsidR="00A15D25" w:rsidRDefault="00A15D25">
            <w:pPr>
              <w:snapToGrid w:val="0"/>
              <w:jc w:val="both"/>
              <w:rPr>
                <w:rFonts w:ascii="Marianne" w:hAnsi="Marianne" w:cs="Arial"/>
              </w:rPr>
            </w:pPr>
          </w:p>
        </w:tc>
      </w:tr>
      <w:tr w:rsidR="0088487E" w14:paraId="4AA00264" w14:textId="77777777">
        <w:trPr>
          <w:trHeight w:val="1021"/>
        </w:trPr>
        <w:tc>
          <w:tcPr>
            <w:tcW w:w="832" w:type="dxa"/>
            <w:tcBorders>
              <w:left w:val="single" w:sz="4" w:space="0" w:color="000000"/>
            </w:tcBorders>
          </w:tcPr>
          <w:p w14:paraId="3D96B163" w14:textId="77777777" w:rsidR="00A15D25" w:rsidRDefault="00A15D25">
            <w:pPr>
              <w:snapToGrid w:val="0"/>
              <w:jc w:val="both"/>
              <w:rPr>
                <w:rFonts w:ascii="Marianne" w:hAnsi="Marianne" w:cs="Arial"/>
              </w:rPr>
            </w:pPr>
          </w:p>
        </w:tc>
        <w:tc>
          <w:tcPr>
            <w:tcW w:w="4394" w:type="dxa"/>
            <w:tcBorders>
              <w:left w:val="single" w:sz="4" w:space="0" w:color="000000"/>
            </w:tcBorders>
          </w:tcPr>
          <w:p w14:paraId="591FF35D"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tcPr>
          <w:p w14:paraId="39C80CCE" w14:textId="77777777" w:rsidR="00A15D25" w:rsidRDefault="00A15D25">
            <w:pPr>
              <w:snapToGrid w:val="0"/>
              <w:jc w:val="both"/>
              <w:rPr>
                <w:rFonts w:ascii="Marianne" w:hAnsi="Marianne" w:cs="Arial"/>
              </w:rPr>
            </w:pPr>
          </w:p>
        </w:tc>
      </w:tr>
      <w:tr w:rsidR="0088487E" w14:paraId="482C64C6" w14:textId="77777777">
        <w:trPr>
          <w:trHeight w:val="1021"/>
        </w:trPr>
        <w:tc>
          <w:tcPr>
            <w:tcW w:w="832" w:type="dxa"/>
            <w:tcBorders>
              <w:left w:val="single" w:sz="4" w:space="0" w:color="000000"/>
            </w:tcBorders>
            <w:shd w:val="clear" w:color="auto" w:fill="B4C6E7"/>
          </w:tcPr>
          <w:p w14:paraId="7788A212" w14:textId="77777777" w:rsidR="00A15D25" w:rsidRDefault="00A15D25">
            <w:pPr>
              <w:snapToGrid w:val="0"/>
              <w:jc w:val="both"/>
              <w:rPr>
                <w:rFonts w:ascii="Marianne" w:hAnsi="Marianne" w:cs="Arial"/>
              </w:rPr>
            </w:pPr>
          </w:p>
        </w:tc>
        <w:tc>
          <w:tcPr>
            <w:tcW w:w="4394" w:type="dxa"/>
            <w:tcBorders>
              <w:left w:val="single" w:sz="4" w:space="0" w:color="000000"/>
            </w:tcBorders>
            <w:shd w:val="clear" w:color="auto" w:fill="B4C6E7"/>
          </w:tcPr>
          <w:p w14:paraId="4FBE9462"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D4F5994" w14:textId="77777777" w:rsidR="00A15D25" w:rsidRDefault="00A15D25">
            <w:pPr>
              <w:snapToGrid w:val="0"/>
              <w:jc w:val="both"/>
              <w:rPr>
                <w:rFonts w:ascii="Marianne" w:hAnsi="Marianne" w:cs="Arial"/>
              </w:rPr>
            </w:pPr>
          </w:p>
        </w:tc>
      </w:tr>
      <w:tr w:rsidR="0088487E" w14:paraId="2129F977" w14:textId="77777777">
        <w:trPr>
          <w:trHeight w:val="1021"/>
        </w:trPr>
        <w:tc>
          <w:tcPr>
            <w:tcW w:w="832" w:type="dxa"/>
            <w:tcBorders>
              <w:left w:val="single" w:sz="4" w:space="0" w:color="000000"/>
            </w:tcBorders>
          </w:tcPr>
          <w:p w14:paraId="6A22C9E2" w14:textId="77777777" w:rsidR="00A15D25" w:rsidRDefault="00A15D25">
            <w:pPr>
              <w:snapToGrid w:val="0"/>
              <w:jc w:val="both"/>
              <w:rPr>
                <w:rFonts w:ascii="Marianne" w:hAnsi="Marianne" w:cs="Arial"/>
              </w:rPr>
            </w:pPr>
          </w:p>
        </w:tc>
        <w:tc>
          <w:tcPr>
            <w:tcW w:w="4394" w:type="dxa"/>
            <w:tcBorders>
              <w:left w:val="single" w:sz="4" w:space="0" w:color="000000"/>
            </w:tcBorders>
          </w:tcPr>
          <w:p w14:paraId="53A7C7A8"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tcPr>
          <w:p w14:paraId="66A348BA" w14:textId="77777777" w:rsidR="00A15D25" w:rsidRDefault="00A15D25">
            <w:pPr>
              <w:snapToGrid w:val="0"/>
              <w:jc w:val="both"/>
              <w:rPr>
                <w:rFonts w:ascii="Marianne" w:hAnsi="Marianne" w:cs="Arial"/>
              </w:rPr>
            </w:pPr>
          </w:p>
        </w:tc>
      </w:tr>
      <w:tr w:rsidR="0088487E" w14:paraId="1684A1DF" w14:textId="77777777">
        <w:trPr>
          <w:trHeight w:val="1021"/>
        </w:trPr>
        <w:tc>
          <w:tcPr>
            <w:tcW w:w="832" w:type="dxa"/>
            <w:tcBorders>
              <w:left w:val="single" w:sz="4" w:space="0" w:color="000000"/>
            </w:tcBorders>
            <w:shd w:val="clear" w:color="auto" w:fill="B4C6E7"/>
          </w:tcPr>
          <w:p w14:paraId="6254014D" w14:textId="77777777" w:rsidR="00A15D25" w:rsidRDefault="00A15D25">
            <w:pPr>
              <w:snapToGrid w:val="0"/>
              <w:jc w:val="both"/>
              <w:rPr>
                <w:rFonts w:ascii="Marianne" w:hAnsi="Marianne" w:cs="Arial"/>
              </w:rPr>
            </w:pPr>
          </w:p>
        </w:tc>
        <w:tc>
          <w:tcPr>
            <w:tcW w:w="4394" w:type="dxa"/>
            <w:tcBorders>
              <w:left w:val="single" w:sz="4" w:space="0" w:color="000000"/>
            </w:tcBorders>
            <w:shd w:val="clear" w:color="auto" w:fill="B4C6E7"/>
          </w:tcPr>
          <w:p w14:paraId="4BC2D438"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C543BBE" w14:textId="77777777" w:rsidR="00A15D25" w:rsidRDefault="00A15D25">
            <w:pPr>
              <w:snapToGrid w:val="0"/>
              <w:jc w:val="both"/>
              <w:rPr>
                <w:rFonts w:ascii="Marianne" w:hAnsi="Marianne" w:cs="Arial"/>
              </w:rPr>
            </w:pPr>
          </w:p>
        </w:tc>
      </w:tr>
      <w:tr w:rsidR="0088487E" w14:paraId="4095044E" w14:textId="77777777">
        <w:trPr>
          <w:trHeight w:val="1021"/>
        </w:trPr>
        <w:tc>
          <w:tcPr>
            <w:tcW w:w="832" w:type="dxa"/>
            <w:tcBorders>
              <w:left w:val="single" w:sz="4" w:space="0" w:color="000000"/>
            </w:tcBorders>
          </w:tcPr>
          <w:p w14:paraId="7942A42D" w14:textId="77777777" w:rsidR="00A15D25" w:rsidRDefault="00A15D25">
            <w:pPr>
              <w:snapToGrid w:val="0"/>
              <w:jc w:val="both"/>
              <w:rPr>
                <w:rFonts w:ascii="Marianne" w:hAnsi="Marianne" w:cs="Arial"/>
              </w:rPr>
            </w:pPr>
          </w:p>
        </w:tc>
        <w:tc>
          <w:tcPr>
            <w:tcW w:w="4394" w:type="dxa"/>
            <w:tcBorders>
              <w:left w:val="single" w:sz="4" w:space="0" w:color="000000"/>
            </w:tcBorders>
          </w:tcPr>
          <w:p w14:paraId="0CA14D15"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tcPr>
          <w:p w14:paraId="2316E67D" w14:textId="77777777" w:rsidR="00A15D25" w:rsidRDefault="00A15D25">
            <w:pPr>
              <w:snapToGrid w:val="0"/>
              <w:jc w:val="both"/>
              <w:rPr>
                <w:rFonts w:ascii="Marianne" w:hAnsi="Marianne" w:cs="Arial"/>
              </w:rPr>
            </w:pPr>
          </w:p>
        </w:tc>
      </w:tr>
      <w:tr w:rsidR="0088487E" w14:paraId="31C9628E" w14:textId="77777777">
        <w:trPr>
          <w:trHeight w:val="1021"/>
        </w:trPr>
        <w:tc>
          <w:tcPr>
            <w:tcW w:w="832" w:type="dxa"/>
            <w:tcBorders>
              <w:left w:val="single" w:sz="4" w:space="0" w:color="000000"/>
            </w:tcBorders>
            <w:shd w:val="clear" w:color="auto" w:fill="B4C6E7"/>
          </w:tcPr>
          <w:p w14:paraId="2FD2F556" w14:textId="77777777" w:rsidR="00A15D25" w:rsidRDefault="00A15D25">
            <w:pPr>
              <w:snapToGrid w:val="0"/>
              <w:jc w:val="both"/>
              <w:rPr>
                <w:rFonts w:ascii="Marianne" w:hAnsi="Marianne" w:cs="Arial"/>
              </w:rPr>
            </w:pPr>
          </w:p>
        </w:tc>
        <w:tc>
          <w:tcPr>
            <w:tcW w:w="4394" w:type="dxa"/>
            <w:tcBorders>
              <w:left w:val="single" w:sz="4" w:space="0" w:color="000000"/>
            </w:tcBorders>
            <w:shd w:val="clear" w:color="auto" w:fill="B4C6E7"/>
          </w:tcPr>
          <w:p w14:paraId="4B1AA548"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843881B" w14:textId="77777777" w:rsidR="00A15D25" w:rsidRDefault="00A15D25">
            <w:pPr>
              <w:snapToGrid w:val="0"/>
              <w:jc w:val="both"/>
              <w:rPr>
                <w:rFonts w:ascii="Marianne" w:hAnsi="Marianne" w:cs="Arial"/>
              </w:rPr>
            </w:pPr>
          </w:p>
        </w:tc>
      </w:tr>
      <w:tr w:rsidR="0088487E" w14:paraId="14F5352D" w14:textId="77777777">
        <w:trPr>
          <w:trHeight w:val="1021"/>
        </w:trPr>
        <w:tc>
          <w:tcPr>
            <w:tcW w:w="832" w:type="dxa"/>
            <w:tcBorders>
              <w:left w:val="single" w:sz="4" w:space="0" w:color="000000"/>
            </w:tcBorders>
          </w:tcPr>
          <w:p w14:paraId="15D6A6E6" w14:textId="77777777" w:rsidR="00A15D25" w:rsidRDefault="00A15D25">
            <w:pPr>
              <w:snapToGrid w:val="0"/>
              <w:jc w:val="both"/>
              <w:rPr>
                <w:rFonts w:ascii="Marianne" w:hAnsi="Marianne" w:cs="Arial"/>
              </w:rPr>
            </w:pPr>
          </w:p>
        </w:tc>
        <w:tc>
          <w:tcPr>
            <w:tcW w:w="4394" w:type="dxa"/>
            <w:tcBorders>
              <w:left w:val="single" w:sz="4" w:space="0" w:color="000000"/>
            </w:tcBorders>
          </w:tcPr>
          <w:p w14:paraId="66CD79B4" w14:textId="77777777" w:rsidR="00A15D25" w:rsidRDefault="00A15D25">
            <w:pPr>
              <w:snapToGrid w:val="0"/>
              <w:jc w:val="both"/>
              <w:rPr>
                <w:rFonts w:ascii="Marianne" w:hAnsi="Marianne" w:cs="Arial"/>
              </w:rPr>
            </w:pPr>
          </w:p>
        </w:tc>
        <w:tc>
          <w:tcPr>
            <w:tcW w:w="4678" w:type="dxa"/>
            <w:tcBorders>
              <w:left w:val="single" w:sz="4" w:space="0" w:color="000000"/>
              <w:right w:val="single" w:sz="4" w:space="0" w:color="000000"/>
            </w:tcBorders>
          </w:tcPr>
          <w:p w14:paraId="73C2D869" w14:textId="77777777" w:rsidR="00A15D25" w:rsidRDefault="00A15D25">
            <w:pPr>
              <w:snapToGrid w:val="0"/>
              <w:jc w:val="both"/>
              <w:rPr>
                <w:rFonts w:ascii="Marianne" w:hAnsi="Marianne" w:cs="Arial"/>
              </w:rPr>
            </w:pPr>
          </w:p>
        </w:tc>
      </w:tr>
      <w:tr w:rsidR="0088487E" w14:paraId="43B5BBD3" w14:textId="77777777">
        <w:trPr>
          <w:trHeight w:val="1021"/>
        </w:trPr>
        <w:tc>
          <w:tcPr>
            <w:tcW w:w="832" w:type="dxa"/>
            <w:tcBorders>
              <w:left w:val="single" w:sz="4" w:space="0" w:color="000000"/>
              <w:bottom w:val="single" w:sz="4" w:space="0" w:color="000000"/>
            </w:tcBorders>
            <w:shd w:val="clear" w:color="auto" w:fill="B4C6E7"/>
          </w:tcPr>
          <w:p w14:paraId="1E05AABC" w14:textId="77777777" w:rsidR="00A15D25" w:rsidRDefault="00A15D2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5A73A84A" w14:textId="77777777" w:rsidR="00A15D25" w:rsidRDefault="00A15D2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220C0F5A" w14:textId="77777777" w:rsidR="00A15D25" w:rsidRDefault="00A15D25">
            <w:pPr>
              <w:snapToGrid w:val="0"/>
              <w:jc w:val="both"/>
              <w:rPr>
                <w:rFonts w:ascii="Marianne" w:hAnsi="Marianne" w:cs="Arial"/>
              </w:rPr>
            </w:pPr>
          </w:p>
        </w:tc>
      </w:tr>
    </w:tbl>
    <w:p w14:paraId="2DF3561C" w14:textId="77777777" w:rsidR="00A15D25" w:rsidRDefault="00A15D25">
      <w:pPr>
        <w:pStyle w:val="En-tte"/>
        <w:tabs>
          <w:tab w:val="clear" w:pos="4536"/>
          <w:tab w:val="clear" w:pos="9072"/>
          <w:tab w:val="left" w:pos="864"/>
        </w:tabs>
        <w:rPr>
          <w:rFonts w:ascii="Marianne" w:hAnsi="Marianne" w:cs="Arial"/>
          <w:sz w:val="18"/>
          <w:szCs w:val="18"/>
        </w:rPr>
      </w:pPr>
    </w:p>
    <w:p w14:paraId="6B3B3C72" w14:textId="77777777" w:rsidR="00A15D25" w:rsidRDefault="00A15D25">
      <w:pPr>
        <w:pStyle w:val="En-tte"/>
        <w:tabs>
          <w:tab w:val="clear" w:pos="4536"/>
          <w:tab w:val="clear" w:pos="9072"/>
          <w:tab w:val="left" w:pos="864"/>
        </w:tabs>
        <w:rPr>
          <w:rFonts w:ascii="Marianne" w:hAnsi="Marianne" w:cs="Arial"/>
          <w:sz w:val="18"/>
          <w:szCs w:val="18"/>
        </w:rPr>
      </w:pPr>
    </w:p>
    <w:p w14:paraId="5A8ADE2B" w14:textId="77777777" w:rsidR="00A15D25" w:rsidRDefault="00A15D25">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487E" w14:paraId="0FAF30D5" w14:textId="77777777">
        <w:trPr>
          <w:trHeight w:val="407"/>
        </w:trPr>
        <w:tc>
          <w:tcPr>
            <w:tcW w:w="9852" w:type="dxa"/>
            <w:shd w:val="clear" w:color="auto" w:fill="465F9D"/>
          </w:tcPr>
          <w:p w14:paraId="1C7A0219" w14:textId="77777777" w:rsidR="00A15D25" w:rsidRDefault="00A15D2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4EF11440" w14:textId="77777777" w:rsidR="00A15D25" w:rsidRDefault="00A15D25">
      <w:pPr>
        <w:tabs>
          <w:tab w:val="left" w:pos="426"/>
        </w:tabs>
        <w:jc w:val="both"/>
        <w:rPr>
          <w:rFonts w:ascii="Marianne" w:hAnsi="Marianne" w:cs="Arial"/>
          <w:spacing w:val="-10"/>
        </w:rPr>
      </w:pPr>
    </w:p>
    <w:p w14:paraId="11A2AFEC" w14:textId="77777777" w:rsidR="00A15D25" w:rsidRDefault="00A15D2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2943ADF4" w14:textId="77777777" w:rsidR="00A15D25" w:rsidRDefault="00A15D25">
      <w:pPr>
        <w:tabs>
          <w:tab w:val="left" w:pos="426"/>
        </w:tabs>
        <w:jc w:val="both"/>
        <w:rPr>
          <w:rFonts w:ascii="Marianne" w:hAnsi="Marianne" w:cs="Arial"/>
          <w:spacing w:val="-10"/>
        </w:rPr>
      </w:pPr>
    </w:p>
    <w:p w14:paraId="24752C7B" w14:textId="77777777" w:rsidR="00A15D25" w:rsidRDefault="00A15D25">
      <w:pPr>
        <w:tabs>
          <w:tab w:val="left" w:pos="426"/>
        </w:tabs>
        <w:jc w:val="both"/>
        <w:rPr>
          <w:rFonts w:ascii="Marianne" w:hAnsi="Marianne" w:cs="Arial"/>
          <w:spacing w:val="-10"/>
        </w:rPr>
      </w:pPr>
    </w:p>
    <w:p w14:paraId="3E381F0F" w14:textId="77777777" w:rsidR="00A15D25" w:rsidRDefault="00A15D25">
      <w:pPr>
        <w:tabs>
          <w:tab w:val="left" w:pos="426"/>
        </w:tabs>
        <w:jc w:val="both"/>
        <w:rPr>
          <w:rFonts w:ascii="Marianne" w:hAnsi="Marianne" w:cs="Arial"/>
          <w:spacing w:val="-10"/>
        </w:rPr>
      </w:pPr>
    </w:p>
    <w:p w14:paraId="0A0C5B05" w14:textId="77777777" w:rsidR="00A15D25" w:rsidRDefault="00A15D25">
      <w:pPr>
        <w:tabs>
          <w:tab w:val="left" w:pos="426"/>
        </w:tabs>
        <w:jc w:val="both"/>
        <w:rPr>
          <w:rFonts w:ascii="Marianne" w:hAnsi="Marianne" w:cs="Arial"/>
          <w:spacing w:val="-10"/>
        </w:rPr>
      </w:pPr>
    </w:p>
    <w:p w14:paraId="170C76C2" w14:textId="77777777" w:rsidR="00A15D25" w:rsidRDefault="00A15D25">
      <w:pPr>
        <w:tabs>
          <w:tab w:val="left" w:pos="426"/>
        </w:tabs>
        <w:jc w:val="both"/>
        <w:rPr>
          <w:rFonts w:ascii="Marianne" w:hAnsi="Marianne" w:cs="Arial"/>
          <w:spacing w:val="-10"/>
        </w:rPr>
      </w:pPr>
    </w:p>
    <w:p w14:paraId="54349CD5" w14:textId="77777777" w:rsidR="00A15D25" w:rsidRDefault="00A15D25">
      <w:pPr>
        <w:tabs>
          <w:tab w:val="left" w:pos="426"/>
        </w:tabs>
        <w:jc w:val="both"/>
        <w:rPr>
          <w:rFonts w:ascii="Marianne" w:hAnsi="Marianne" w:cs="Arial"/>
          <w:spacing w:val="-10"/>
        </w:rPr>
      </w:pPr>
    </w:p>
    <w:p w14:paraId="0171859A" w14:textId="77777777" w:rsidR="00A15D25" w:rsidRDefault="00A15D25">
      <w:pPr>
        <w:tabs>
          <w:tab w:val="left" w:pos="426"/>
        </w:tabs>
        <w:jc w:val="both"/>
        <w:rPr>
          <w:rFonts w:ascii="Marianne" w:hAnsi="Marianne" w:cs="Arial"/>
          <w:spacing w:val="-10"/>
        </w:rPr>
      </w:pPr>
    </w:p>
    <w:p w14:paraId="7B1F1FD6" w14:textId="77777777" w:rsidR="00A15D25" w:rsidRDefault="00A15D25">
      <w:pPr>
        <w:tabs>
          <w:tab w:val="left" w:pos="426"/>
        </w:tabs>
        <w:jc w:val="both"/>
        <w:rPr>
          <w:rFonts w:ascii="Marianne" w:hAnsi="Marianne" w:cs="Arial"/>
          <w:spacing w:val="-10"/>
        </w:rPr>
      </w:pPr>
    </w:p>
    <w:p w14:paraId="74154C1A" w14:textId="77777777" w:rsidR="00A15D25" w:rsidRDefault="00A15D25">
      <w:pPr>
        <w:tabs>
          <w:tab w:val="left" w:pos="426"/>
        </w:tabs>
        <w:jc w:val="both"/>
        <w:rPr>
          <w:rFonts w:ascii="Marianne" w:hAnsi="Marianne" w:cs="Arial"/>
          <w:spacing w:val="-10"/>
        </w:rPr>
      </w:pPr>
    </w:p>
    <w:p w14:paraId="70157475" w14:textId="77777777" w:rsidR="00A15D25" w:rsidRDefault="00A15D25">
      <w:pPr>
        <w:tabs>
          <w:tab w:val="left" w:pos="426"/>
        </w:tabs>
        <w:jc w:val="both"/>
        <w:rPr>
          <w:rFonts w:ascii="Marianne" w:hAnsi="Marianne" w:cs="Arial"/>
          <w:spacing w:val="-10"/>
        </w:rPr>
      </w:pPr>
    </w:p>
    <w:p w14:paraId="0221A5D1" w14:textId="77777777" w:rsidR="00A15D25" w:rsidRDefault="00A15D2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5FE2F966" w14:textId="77777777" w:rsidR="00A15D25" w:rsidRDefault="00A15D25">
      <w:pPr>
        <w:tabs>
          <w:tab w:val="left" w:pos="426"/>
        </w:tabs>
        <w:jc w:val="both"/>
        <w:rPr>
          <w:rFonts w:ascii="Marianne" w:hAnsi="Marianne" w:cs="Arial"/>
          <w:spacing w:val="-10"/>
          <w:sz w:val="22"/>
          <w:szCs w:val="22"/>
        </w:rPr>
      </w:pPr>
    </w:p>
    <w:p w14:paraId="218699EC" w14:textId="77777777" w:rsidR="00A15D25" w:rsidRDefault="00A15D25">
      <w:pPr>
        <w:tabs>
          <w:tab w:val="left" w:pos="426"/>
        </w:tabs>
        <w:jc w:val="both"/>
        <w:rPr>
          <w:rFonts w:ascii="Marianne" w:hAnsi="Marianne" w:cs="Arial"/>
          <w:spacing w:val="-10"/>
          <w:sz w:val="22"/>
          <w:szCs w:val="22"/>
        </w:rPr>
      </w:pPr>
    </w:p>
    <w:p w14:paraId="43CBB160" w14:textId="77777777" w:rsidR="00A15D25" w:rsidRDefault="00A15D25">
      <w:pPr>
        <w:tabs>
          <w:tab w:val="left" w:pos="426"/>
        </w:tabs>
        <w:jc w:val="both"/>
        <w:rPr>
          <w:rFonts w:ascii="Marianne" w:hAnsi="Marianne" w:cs="Arial"/>
          <w:spacing w:val="-10"/>
          <w:sz w:val="22"/>
          <w:szCs w:val="22"/>
        </w:rPr>
      </w:pPr>
    </w:p>
    <w:p w14:paraId="78608404" w14:textId="77777777" w:rsidR="00A15D25" w:rsidRDefault="00A15D25">
      <w:pPr>
        <w:tabs>
          <w:tab w:val="left" w:pos="426"/>
        </w:tabs>
        <w:jc w:val="both"/>
        <w:rPr>
          <w:rFonts w:ascii="Marianne" w:hAnsi="Marianne" w:cs="Arial"/>
          <w:spacing w:val="-10"/>
          <w:sz w:val="22"/>
          <w:szCs w:val="22"/>
        </w:rPr>
      </w:pPr>
    </w:p>
    <w:p w14:paraId="29B58CFC" w14:textId="77777777" w:rsidR="00A15D25" w:rsidRDefault="00A15D25">
      <w:pPr>
        <w:tabs>
          <w:tab w:val="left" w:pos="426"/>
        </w:tabs>
        <w:jc w:val="both"/>
        <w:rPr>
          <w:rFonts w:ascii="Marianne" w:hAnsi="Marianne" w:cs="Arial"/>
          <w:spacing w:val="-10"/>
          <w:sz w:val="22"/>
          <w:szCs w:val="22"/>
        </w:rPr>
      </w:pPr>
    </w:p>
    <w:p w14:paraId="34EE5905" w14:textId="77777777" w:rsidR="00A15D25" w:rsidRDefault="00A15D25">
      <w:pPr>
        <w:tabs>
          <w:tab w:val="left" w:pos="426"/>
        </w:tabs>
        <w:jc w:val="both"/>
        <w:rPr>
          <w:rFonts w:ascii="Marianne" w:hAnsi="Marianne" w:cs="Arial"/>
          <w:spacing w:val="-10"/>
          <w:sz w:val="22"/>
          <w:szCs w:val="22"/>
        </w:rPr>
      </w:pPr>
    </w:p>
    <w:p w14:paraId="36D9D482" w14:textId="77777777" w:rsidR="00A15D25" w:rsidRDefault="00A15D25">
      <w:pPr>
        <w:tabs>
          <w:tab w:val="left" w:pos="426"/>
        </w:tabs>
        <w:jc w:val="both"/>
        <w:rPr>
          <w:rFonts w:ascii="Marianne" w:hAnsi="Marianne" w:cs="Arial"/>
          <w:spacing w:val="-10"/>
          <w:sz w:val="22"/>
          <w:szCs w:val="22"/>
        </w:rPr>
      </w:pPr>
    </w:p>
    <w:p w14:paraId="5DBA41D6" w14:textId="77777777" w:rsidR="00A15D25" w:rsidRDefault="00A15D25">
      <w:pPr>
        <w:tabs>
          <w:tab w:val="left" w:pos="426"/>
        </w:tabs>
        <w:jc w:val="both"/>
        <w:rPr>
          <w:rFonts w:ascii="Marianne" w:hAnsi="Marianne" w:cs="Arial"/>
          <w:spacing w:val="-10"/>
          <w:sz w:val="22"/>
          <w:szCs w:val="22"/>
        </w:rPr>
      </w:pPr>
    </w:p>
    <w:p w14:paraId="4D7C9AF0" w14:textId="77777777" w:rsidR="00A15D25" w:rsidRDefault="00A15D25">
      <w:pPr>
        <w:tabs>
          <w:tab w:val="left" w:pos="426"/>
        </w:tabs>
        <w:jc w:val="both"/>
        <w:rPr>
          <w:rFonts w:ascii="Marianne" w:hAnsi="Marianne" w:cs="Arial"/>
          <w:spacing w:val="-10"/>
          <w:sz w:val="22"/>
          <w:szCs w:val="22"/>
        </w:rPr>
      </w:pPr>
    </w:p>
    <w:p w14:paraId="4050CE1E" w14:textId="77777777" w:rsidR="00A15D25" w:rsidRDefault="00A15D25">
      <w:pPr>
        <w:tabs>
          <w:tab w:val="left" w:pos="426"/>
        </w:tabs>
        <w:jc w:val="both"/>
        <w:rPr>
          <w:rFonts w:ascii="Marianne" w:hAnsi="Marianne" w:cs="Arial"/>
          <w:spacing w:val="-10"/>
          <w:sz w:val="22"/>
          <w:szCs w:val="22"/>
        </w:rPr>
      </w:pPr>
    </w:p>
    <w:p w14:paraId="77002212" w14:textId="77777777" w:rsidR="00A15D25" w:rsidRDefault="00A15D25">
      <w:pPr>
        <w:tabs>
          <w:tab w:val="left" w:pos="426"/>
        </w:tabs>
        <w:jc w:val="both"/>
        <w:rPr>
          <w:rFonts w:ascii="Marianne" w:hAnsi="Marianne" w:cs="Arial"/>
          <w:spacing w:val="-10"/>
          <w:sz w:val="22"/>
          <w:szCs w:val="22"/>
        </w:rPr>
      </w:pPr>
    </w:p>
    <w:p w14:paraId="5B281030" w14:textId="77777777" w:rsidR="00A15D25" w:rsidRDefault="00A15D25">
      <w:pPr>
        <w:tabs>
          <w:tab w:val="left" w:pos="426"/>
        </w:tabs>
        <w:jc w:val="both"/>
        <w:rPr>
          <w:rFonts w:ascii="Marianne" w:hAnsi="Marianne" w:cs="Arial"/>
          <w:spacing w:val="-10"/>
          <w:sz w:val="22"/>
          <w:szCs w:val="22"/>
        </w:rPr>
      </w:pPr>
    </w:p>
    <w:p w14:paraId="2B01E0D3" w14:textId="77777777" w:rsidR="00A15D25" w:rsidRDefault="00A15D25">
      <w:pPr>
        <w:tabs>
          <w:tab w:val="left" w:pos="426"/>
        </w:tabs>
        <w:jc w:val="both"/>
        <w:rPr>
          <w:rFonts w:ascii="Marianne" w:hAnsi="Marianne" w:cs="Arial"/>
          <w:spacing w:val="-10"/>
          <w:sz w:val="22"/>
          <w:szCs w:val="22"/>
        </w:rPr>
      </w:pPr>
    </w:p>
    <w:p w14:paraId="021ABAE6" w14:textId="77777777" w:rsidR="00A15D25" w:rsidRDefault="00A15D25">
      <w:pPr>
        <w:tabs>
          <w:tab w:val="left" w:pos="426"/>
        </w:tabs>
        <w:jc w:val="both"/>
        <w:rPr>
          <w:rFonts w:ascii="Marianne" w:hAnsi="Marianne" w:cs="Arial"/>
          <w:spacing w:val="-10"/>
          <w:sz w:val="22"/>
          <w:szCs w:val="22"/>
        </w:rPr>
      </w:pPr>
    </w:p>
    <w:p w14:paraId="5680BE87" w14:textId="77777777" w:rsidR="00A15D25" w:rsidRDefault="00A15D25">
      <w:pPr>
        <w:tabs>
          <w:tab w:val="left" w:pos="426"/>
        </w:tabs>
        <w:jc w:val="both"/>
        <w:rPr>
          <w:rFonts w:ascii="Marianne" w:hAnsi="Marianne" w:cs="Arial"/>
          <w:spacing w:val="-10"/>
          <w:sz w:val="22"/>
          <w:szCs w:val="22"/>
        </w:rPr>
      </w:pPr>
    </w:p>
    <w:p w14:paraId="241A2AFF" w14:textId="77777777" w:rsidR="00A15D25" w:rsidRDefault="00A15D25">
      <w:pPr>
        <w:tabs>
          <w:tab w:val="left" w:pos="426"/>
        </w:tabs>
        <w:jc w:val="both"/>
        <w:rPr>
          <w:rFonts w:ascii="Marianne" w:hAnsi="Marianne" w:cs="Arial"/>
          <w:spacing w:val="-10"/>
          <w:sz w:val="22"/>
          <w:szCs w:val="22"/>
        </w:rPr>
      </w:pPr>
    </w:p>
    <w:p w14:paraId="1AF03CF9" w14:textId="77777777" w:rsidR="00A15D25" w:rsidRDefault="00A15D2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A15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FE692" w14:textId="77777777" w:rsidR="00DC2EC7" w:rsidRDefault="00DC2EC7">
      <w:r>
        <w:separator/>
      </w:r>
    </w:p>
  </w:endnote>
  <w:endnote w:type="continuationSeparator" w:id="0">
    <w:p w14:paraId="0C029FC5" w14:textId="77777777" w:rsidR="00DC2EC7" w:rsidRDefault="00DC2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Open Sans">
    <w:altName w:val="Segoe UI"/>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8487E" w14:paraId="4B41214C" w14:textId="77777777">
      <w:trPr>
        <w:tblHeader/>
      </w:trPr>
      <w:tc>
        <w:tcPr>
          <w:tcW w:w="3513" w:type="dxa"/>
          <w:shd w:val="clear" w:color="auto" w:fill="66CCFF"/>
        </w:tcPr>
        <w:p w14:paraId="3EC0687F" w14:textId="77777777" w:rsidR="00A15D25" w:rsidRDefault="00A15D2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7675A746" w14:textId="7140527C" w:rsidR="00A15D25" w:rsidRDefault="005F4D0B">
          <w:pPr>
            <w:shd w:val="clear" w:color="auto" w:fill="66CCFF"/>
            <w:snapToGrid w:val="0"/>
            <w:jc w:val="center"/>
            <w:rPr>
              <w:rFonts w:ascii="Marianne" w:hAnsi="Marianne" w:cs="Arial"/>
              <w:b/>
              <w:bCs/>
            </w:rPr>
          </w:pPr>
          <w:r w:rsidRPr="007A4FE0">
            <w:rPr>
              <w:rFonts w:ascii="Arial" w:hAnsi="Arial" w:cs="Arial"/>
              <w:b/>
              <w:bCs/>
            </w:rPr>
            <w:t>202</w:t>
          </w:r>
          <w:r w:rsidR="00A3026F">
            <w:rPr>
              <w:rFonts w:ascii="Arial" w:hAnsi="Arial" w:cs="Arial"/>
              <w:b/>
              <w:bCs/>
            </w:rPr>
            <w:t>6</w:t>
          </w:r>
          <w:r w:rsidRPr="007A4FE0">
            <w:rPr>
              <w:rFonts w:ascii="Arial" w:hAnsi="Arial" w:cs="Arial"/>
              <w:b/>
              <w:bCs/>
            </w:rPr>
            <w:t>-01</w:t>
          </w:r>
        </w:p>
      </w:tc>
      <w:tc>
        <w:tcPr>
          <w:tcW w:w="900" w:type="dxa"/>
          <w:shd w:val="clear" w:color="auto" w:fill="66CCFF"/>
        </w:tcPr>
        <w:p w14:paraId="1A9F3227" w14:textId="77777777" w:rsidR="00A15D25" w:rsidRDefault="00A15D2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853B03F" w14:textId="77777777" w:rsidR="00A15D25" w:rsidRDefault="00A15D2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D9D55EC" w14:textId="77777777" w:rsidR="00A15D25" w:rsidRDefault="00A15D2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47F6344C" w14:textId="77777777" w:rsidR="00A15D25" w:rsidRDefault="00A15D2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CA74AB6" w14:textId="77777777" w:rsidR="00A15D25" w:rsidRDefault="00A15D2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81B6B" w14:textId="77777777" w:rsidR="00DC2EC7" w:rsidRDefault="00DC2EC7">
      <w:r>
        <w:separator/>
      </w:r>
    </w:p>
  </w:footnote>
  <w:footnote w:type="continuationSeparator" w:id="0">
    <w:p w14:paraId="1E7DCD75" w14:textId="77777777" w:rsidR="00DC2EC7" w:rsidRDefault="00DC2EC7">
      <w:r>
        <w:continuationSeparator/>
      </w:r>
    </w:p>
  </w:footnote>
  <w:footnote w:id="1">
    <w:p w14:paraId="679433D8" w14:textId="77777777" w:rsidR="00A15D25" w:rsidRDefault="00A15D2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3B95DAA8" w14:textId="77777777" w:rsidR="00A15D25" w:rsidRDefault="00A15D2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7EF23C2A" w14:textId="77777777" w:rsidR="00A15D25" w:rsidRDefault="00A15D2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2DFB0EFF" w14:textId="77777777" w:rsidR="00A15D25" w:rsidRDefault="00A15D2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94906376">
    <w:abstractNumId w:val="0"/>
  </w:num>
  <w:num w:numId="2" w16cid:durableId="133525359">
    <w:abstractNumId w:val="1"/>
  </w:num>
  <w:num w:numId="3" w16cid:durableId="1028217918">
    <w:abstractNumId w:val="2"/>
  </w:num>
  <w:num w:numId="4" w16cid:durableId="1970091612">
    <w:abstractNumId w:val="0"/>
  </w:num>
  <w:num w:numId="5" w16cid:durableId="660231133">
    <w:abstractNumId w:val="3"/>
  </w:num>
  <w:num w:numId="6" w16cid:durableId="93596934">
    <w:abstractNumId w:val="5"/>
  </w:num>
  <w:num w:numId="7" w16cid:durableId="80223972">
    <w:abstractNumId w:val="9"/>
  </w:num>
  <w:num w:numId="8" w16cid:durableId="1413625933">
    <w:abstractNumId w:val="7"/>
  </w:num>
  <w:num w:numId="9" w16cid:durableId="659503112">
    <w:abstractNumId w:val="6"/>
  </w:num>
  <w:num w:numId="10" w16cid:durableId="1110511124">
    <w:abstractNumId w:val="3"/>
  </w:num>
  <w:num w:numId="11" w16cid:durableId="1212034558">
    <w:abstractNumId w:val="4"/>
  </w:num>
  <w:num w:numId="12" w16cid:durableId="8338385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56C"/>
    <w:rsid w:val="000F2143"/>
    <w:rsid w:val="001913CC"/>
    <w:rsid w:val="00447DD9"/>
    <w:rsid w:val="0049267B"/>
    <w:rsid w:val="005F4D0B"/>
    <w:rsid w:val="00793C9B"/>
    <w:rsid w:val="007B656C"/>
    <w:rsid w:val="007C7D7F"/>
    <w:rsid w:val="0088487E"/>
    <w:rsid w:val="008960D5"/>
    <w:rsid w:val="008960FE"/>
    <w:rsid w:val="008B13B8"/>
    <w:rsid w:val="008E217C"/>
    <w:rsid w:val="008F4044"/>
    <w:rsid w:val="009C3AF2"/>
    <w:rsid w:val="00A15D25"/>
    <w:rsid w:val="00A3026F"/>
    <w:rsid w:val="00A63DEF"/>
    <w:rsid w:val="00C4786C"/>
    <w:rsid w:val="00CC20FA"/>
    <w:rsid w:val="00D67579"/>
    <w:rsid w:val="00DC2EC7"/>
    <w:rsid w:val="00E410D1"/>
    <w:rsid w:val="00E627A1"/>
    <w:rsid w:val="00EA2523"/>
    <w:rsid w:val="00EE0926"/>
    <w:rsid w:val="00F661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A05106"/>
  <w15:chartTrackingRefBased/>
  <w15:docId w15:val="{05F72C87-0DE8-4F91-830A-7C1F28CE0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703853DEA0C14F9B82698A7D22E5E1" ma:contentTypeVersion="19" ma:contentTypeDescription="Crée un document." ma:contentTypeScope="" ma:versionID="4c24fd28176ef64fdb783ad852cc16f0">
  <xsd:schema xmlns:xsd="http://www.w3.org/2001/XMLSchema" xmlns:xs="http://www.w3.org/2001/XMLSchema" xmlns:p="http://schemas.microsoft.com/office/2006/metadata/properties" xmlns:ns2="1abff05c-1530-4c44-ba97-a552b51f3a5a" xmlns:ns3="cadf8e7c-6dc2-4226-839c-e6cf893ff618" targetNamespace="http://schemas.microsoft.com/office/2006/metadata/properties" ma:root="true" ma:fieldsID="f402d57703d2615b22ecb084dca723c8" ns2:_="" ns3:_="">
    <xsd:import namespace="1abff05c-1530-4c44-ba97-a552b51f3a5a"/>
    <xsd:import namespace="cadf8e7c-6dc2-4226-839c-e6cf893ff6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bff05c-1530-4c44-ba97-a552b51f3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df8e7c-6dc2-4226-839c-e6cf893ff618"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e521363-d595-47f3-9876-7113aff7fdb2}" ma:internalName="TaxCatchAll" ma:showField="CatchAllData" ma:web="cadf8e7c-6dc2-4226-839c-e6cf893ff6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abff05c-1530-4c44-ba97-a552b51f3a5a">
      <Terms xmlns="http://schemas.microsoft.com/office/infopath/2007/PartnerControls"/>
    </lcf76f155ced4ddcb4097134ff3c332f>
    <TaxCatchAll xmlns="cadf8e7c-6dc2-4226-839c-e6cf893ff618" xsi:nil="true"/>
    <SharedWithUsers xmlns="cadf8e7c-6dc2-4226-839c-e6cf893ff618">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2EFDE-4000-48ED-97F7-4781E5296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bff05c-1530-4c44-ba97-a552b51f3a5a"/>
    <ds:schemaRef ds:uri="cadf8e7c-6dc2-4226-839c-e6cf893ff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01ED66-448B-4DD6-8E19-D934AE0CA120}">
  <ds:schemaRefs>
    <ds:schemaRef ds:uri="http://schemas.microsoft.com/sharepoint/v3/contenttype/forms"/>
  </ds:schemaRefs>
</ds:datastoreItem>
</file>

<file path=customXml/itemProps3.xml><?xml version="1.0" encoding="utf-8"?>
<ds:datastoreItem xmlns:ds="http://schemas.openxmlformats.org/officeDocument/2006/customXml" ds:itemID="{EEA21F5F-747F-4C80-A4E6-2D71DC9683D0}">
  <ds:schemaRefs>
    <ds:schemaRef ds:uri="http://schemas.microsoft.com/office/2006/metadata/properties"/>
    <ds:schemaRef ds:uri="http://schemas.microsoft.com/office/infopath/2007/PartnerControls"/>
    <ds:schemaRef ds:uri="1abff05c-1530-4c44-ba97-a552b51f3a5a"/>
    <ds:schemaRef ds:uri="cadf8e7c-6dc2-4226-839c-e6cf893ff618"/>
  </ds:schemaRefs>
</ds:datastoreItem>
</file>

<file path=customXml/itemProps4.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Metadata/LabelInfo.xml><?xml version="1.0" encoding="utf-8"?>
<clbl:labelList xmlns:clbl="http://schemas.microsoft.com/office/2020/mipLabelMetadata">
  <clbl:label id="{9291726b-120a-4a4f-8ce2-fda9d47a1857}" enabled="1" method="Standard" siteId="{92f57cd0-2ea9-4333-a8c1-06f698beed44}"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3523</Words>
  <Characters>19381</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22859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Olivier SIRRI</cp:lastModifiedBy>
  <cp:revision>17</cp:revision>
  <cp:lastPrinted>2023-09-26T08:15:00Z</cp:lastPrinted>
  <dcterms:created xsi:type="dcterms:W3CDTF">2024-05-13T12:54:00Z</dcterms:created>
  <dcterms:modified xsi:type="dcterms:W3CDTF">2026-02-19T08:18:00Z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0x0101004C703853DEA0C14F9B82698A7D22E5E1</vt:lpwstr>
  </property>
  <property fmtid="{D5CDD505-2E9C-101B-9397-08002B2CF9AE}" pid="3" name="MediaServiceImageTags">
    <vt:lpwstr/>
  </property>
  <property fmtid="{D5CDD505-2E9C-101B-9397-08002B2CF9AE}" pid="4" name="Order">
    <vt:r8>2785800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