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9051" w14:textId="121225B3" w:rsidR="00387360" w:rsidRDefault="00387360">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4A64A27" wp14:editId="03DEB6A9">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64A2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4AF59D4" w14:textId="747ABF0A" w:rsidR="00387360" w:rsidRDefault="00387360">
      <w:pPr>
        <w:pStyle w:val="FicheTitre"/>
        <w:rPr>
          <w:rFonts w:cs="Arial Narrow"/>
          <w:b w:val="0"/>
          <w:bCs/>
          <w:spacing w:val="50"/>
          <w:szCs w:val="17"/>
        </w:rPr>
        <w:sectPr w:rsidR="0038736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A778BC4" wp14:editId="5D3CEF42">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133AB9" w14:paraId="6BD63EF3" w14:textId="77777777">
        <w:tc>
          <w:tcPr>
            <w:tcW w:w="9039" w:type="dxa"/>
            <w:shd w:val="clear" w:color="auto" w:fill="465F9D"/>
          </w:tcPr>
          <w:p w14:paraId="2615D6B6" w14:textId="77777777" w:rsidR="00387360" w:rsidRDefault="0038736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EDABC8A" w14:textId="77777777" w:rsidR="00387360" w:rsidRDefault="0038736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7FCB5C" w14:textId="77777777" w:rsidR="00387360" w:rsidRDefault="0038736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9A93800" w14:textId="77777777" w:rsidR="00387360" w:rsidRDefault="0038736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539E04C" w14:textId="77777777" w:rsidR="00387360" w:rsidRDefault="00387360">
      <w:pPr>
        <w:jc w:val="both"/>
        <w:rPr>
          <w:rFonts w:ascii="Arial" w:hAnsi="Arial" w:cs="Arial"/>
        </w:rPr>
      </w:pPr>
    </w:p>
    <w:p w14:paraId="685E8C5D"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E3BB3F0"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372C419" w14:textId="77777777" w:rsidR="00387360" w:rsidRDefault="00387360">
      <w:pPr>
        <w:rPr>
          <w:rFonts w:ascii="Marianne" w:hAnsi="Marianne"/>
        </w:rPr>
      </w:pPr>
    </w:p>
    <w:p w14:paraId="04D9B89F" w14:textId="77777777" w:rsidR="00387360" w:rsidRDefault="0038736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F8C4E74" w14:textId="77777777" w:rsidR="00387360" w:rsidRDefault="00387360">
      <w:pPr>
        <w:rPr>
          <w:rFonts w:ascii="Marianne" w:hAnsi="Marianne"/>
        </w:rPr>
      </w:pPr>
    </w:p>
    <w:p w14:paraId="34AA95CD" w14:textId="77777777" w:rsidR="00387360" w:rsidRDefault="0038736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F41B543" w14:textId="77777777" w:rsidR="00387360" w:rsidRDefault="00387360">
      <w:pPr>
        <w:jc w:val="both"/>
        <w:rPr>
          <w:rFonts w:ascii="Marianne" w:hAnsi="Marianne" w:cs="Arial"/>
          <w:i/>
          <w:iCs/>
        </w:rPr>
      </w:pPr>
    </w:p>
    <w:p w14:paraId="66D3925F" w14:textId="77777777" w:rsidR="00387360" w:rsidRDefault="0038736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A327D8" w14:textId="77777777" w:rsidR="00387360" w:rsidRDefault="00387360">
      <w:pPr>
        <w:jc w:val="both"/>
        <w:rPr>
          <w:rFonts w:ascii="Marianne" w:hAnsi="Marianne" w:cs="Arial"/>
          <w:i/>
          <w:sz w:val="18"/>
          <w:szCs w:val="18"/>
        </w:rPr>
      </w:pPr>
    </w:p>
    <w:p w14:paraId="573C616F" w14:textId="77777777" w:rsidR="00387360" w:rsidRDefault="0038736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47A081A2" w14:textId="77777777">
        <w:tc>
          <w:tcPr>
            <w:tcW w:w="9710" w:type="dxa"/>
            <w:shd w:val="clear" w:color="auto" w:fill="465F9D"/>
          </w:tcPr>
          <w:p w14:paraId="4272C29B" w14:textId="77777777" w:rsidR="00387360" w:rsidRDefault="0038736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4122F7" w14:textId="77777777" w:rsidR="00387360" w:rsidRDefault="00387360">
      <w:pPr>
        <w:rPr>
          <w:rFonts w:ascii="Marianne" w:hAnsi="Marianne" w:cs="Arial"/>
          <w:b/>
          <w:bCs/>
        </w:rPr>
      </w:pPr>
    </w:p>
    <w:p w14:paraId="592FAF78" w14:textId="77777777" w:rsidR="00387360" w:rsidRPr="00311A69" w:rsidRDefault="00387360" w:rsidP="00387360">
      <w:pPr>
        <w:jc w:val="center"/>
        <w:rPr>
          <w:rFonts w:ascii="Arial Narrow" w:hAnsi="Arial Narrow" w:cs="Arial"/>
          <w:bCs/>
          <w:sz w:val="24"/>
          <w:szCs w:val="24"/>
        </w:rPr>
      </w:pPr>
      <w:bookmarkStart w:id="0"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56B7D44"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2, rue du Professeur Fleury</w:t>
      </w:r>
    </w:p>
    <w:p w14:paraId="57B1580B" w14:textId="77777777" w:rsidR="00387360" w:rsidRPr="00311A69" w:rsidRDefault="00387360" w:rsidP="00387360">
      <w:pPr>
        <w:jc w:val="center"/>
        <w:rPr>
          <w:rFonts w:ascii="Arial Narrow" w:hAnsi="Arial Narrow" w:cs="Arial"/>
          <w:bCs/>
          <w:sz w:val="24"/>
          <w:szCs w:val="24"/>
        </w:rPr>
      </w:pPr>
      <w:r w:rsidRPr="00311A69">
        <w:rPr>
          <w:rFonts w:ascii="Arial Narrow" w:hAnsi="Arial Narrow" w:cs="Arial"/>
          <w:bCs/>
          <w:sz w:val="24"/>
          <w:szCs w:val="24"/>
        </w:rPr>
        <w:t>CS 90102</w:t>
      </w:r>
    </w:p>
    <w:p w14:paraId="498B7CA1"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0"/>
    <w:p w14:paraId="6767585A" w14:textId="77777777" w:rsidR="00387360" w:rsidRDefault="0038736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01E8C00E" w14:textId="77777777">
        <w:tc>
          <w:tcPr>
            <w:tcW w:w="9852" w:type="dxa"/>
            <w:shd w:val="clear" w:color="auto" w:fill="465F9D"/>
          </w:tcPr>
          <w:p w14:paraId="02B55774" w14:textId="77777777" w:rsidR="00387360" w:rsidRDefault="0038736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r w:rsidR="00387360" w14:paraId="4CB25A1C" w14:textId="77777777" w:rsidTr="00387360">
        <w:tc>
          <w:tcPr>
            <w:tcW w:w="9852" w:type="dxa"/>
            <w:shd w:val="clear" w:color="auto" w:fill="auto"/>
          </w:tcPr>
          <w:p w14:paraId="4BF68DFF" w14:textId="77777777" w:rsidR="00387360" w:rsidRDefault="00387360">
            <w:pPr>
              <w:tabs>
                <w:tab w:val="left" w:pos="-142"/>
                <w:tab w:val="left" w:pos="4111"/>
              </w:tabs>
              <w:jc w:val="both"/>
              <w:rPr>
                <w:rFonts w:ascii="Marianne" w:hAnsi="Marianne" w:cs="Arial"/>
                <w:b/>
                <w:bCs/>
                <w:color w:val="FFFFFF"/>
                <w:sz w:val="22"/>
                <w:szCs w:val="22"/>
              </w:rPr>
            </w:pPr>
          </w:p>
        </w:tc>
      </w:tr>
    </w:tbl>
    <w:p w14:paraId="38921E2D" w14:textId="77777777" w:rsidR="00360BE6" w:rsidRPr="0047617B" w:rsidRDefault="00360BE6" w:rsidP="00360BE6">
      <w:pPr>
        <w:pBdr>
          <w:top w:val="single" w:sz="4" w:space="1" w:color="auto"/>
          <w:left w:val="single" w:sz="4" w:space="4" w:color="auto"/>
          <w:bottom w:val="single" w:sz="4" w:space="1" w:color="auto"/>
          <w:right w:val="single" w:sz="4" w:space="4" w:color="auto"/>
        </w:pBdr>
        <w:shd w:val="clear" w:color="auto" w:fill="CCCCFF"/>
        <w:jc w:val="center"/>
        <w:rPr>
          <w:rFonts w:cstheme="minorHAnsi"/>
          <w:b/>
          <w:sz w:val="32"/>
          <w:szCs w:val="32"/>
        </w:rPr>
      </w:pPr>
      <w:bookmarkStart w:id="1" w:name="_Hlk197957726"/>
      <w:r w:rsidRPr="0047617B">
        <w:rPr>
          <w:rFonts w:cstheme="minorHAnsi"/>
          <w:b/>
          <w:sz w:val="32"/>
          <w:szCs w:val="32"/>
        </w:rPr>
        <w:t>Fourniture MATERIEL</w:t>
      </w:r>
      <w:r>
        <w:rPr>
          <w:rFonts w:cstheme="minorHAnsi"/>
          <w:b/>
          <w:sz w:val="32"/>
          <w:szCs w:val="32"/>
        </w:rPr>
        <w:t xml:space="preserve"> ELECTROTECHNIQUE</w:t>
      </w:r>
    </w:p>
    <w:bookmarkEnd w:id="1"/>
    <w:p w14:paraId="589C896D" w14:textId="77777777" w:rsidR="00360BE6" w:rsidRPr="0047617B" w:rsidRDefault="00360BE6" w:rsidP="00360BE6">
      <w:pPr>
        <w:pBdr>
          <w:top w:val="single" w:sz="4" w:space="1" w:color="auto"/>
          <w:left w:val="single" w:sz="4" w:space="4" w:color="auto"/>
          <w:bottom w:val="single" w:sz="4" w:space="1" w:color="auto"/>
          <w:right w:val="single" w:sz="4" w:space="4" w:color="auto"/>
        </w:pBdr>
        <w:shd w:val="clear" w:color="auto" w:fill="CCCCFF"/>
        <w:jc w:val="center"/>
        <w:rPr>
          <w:rFonts w:cstheme="minorHAnsi"/>
          <w:b/>
          <w:color w:val="FF0000"/>
          <w:sz w:val="32"/>
          <w:szCs w:val="32"/>
        </w:rPr>
      </w:pPr>
      <w:r>
        <w:rPr>
          <w:rFonts w:cstheme="minorHAnsi"/>
          <w:b/>
          <w:color w:val="FF0000"/>
          <w:sz w:val="32"/>
          <w:szCs w:val="32"/>
        </w:rPr>
        <w:t>2026Atelier-Electrotech</w:t>
      </w:r>
    </w:p>
    <w:p w14:paraId="758B2155" w14:textId="77777777" w:rsidR="006B1918" w:rsidRPr="006B1918" w:rsidRDefault="006B1918" w:rsidP="006B1918">
      <w:pPr>
        <w:tabs>
          <w:tab w:val="left" w:pos="0"/>
          <w:tab w:val="left" w:pos="851"/>
        </w:tabs>
        <w:jc w:val="both"/>
        <w:rPr>
          <w:rFonts w:ascii="Arial" w:hAnsi="Arial" w:cs="Arial"/>
          <w:i/>
          <w:sz w:val="18"/>
          <w:szCs w:val="18"/>
        </w:rPr>
      </w:pPr>
    </w:p>
    <w:p w14:paraId="4102423E" w14:textId="09DCD8E4" w:rsidR="00B91008" w:rsidRDefault="00B91008">
      <w:pPr>
        <w:pStyle w:val="fcase1ertab"/>
        <w:tabs>
          <w:tab w:val="clear" w:pos="426"/>
          <w:tab w:val="left" w:pos="0"/>
        </w:tabs>
        <w:spacing w:before="120"/>
        <w:ind w:left="0" w:firstLine="0"/>
        <w:rPr>
          <w:rFonts w:ascii="Marianne" w:hAnsi="Marianne" w:cs="Arial"/>
          <w:bCs/>
          <w:sz w:val="16"/>
          <w:szCs w:val="16"/>
        </w:rPr>
      </w:pPr>
      <w:r>
        <w:rPr>
          <w:rFonts w:ascii="Marianne" w:hAnsi="Marianne" w:cs="Arial"/>
          <w:bCs/>
          <w:sz w:val="16"/>
          <w:szCs w:val="16"/>
        </w:rPr>
        <w:br w:type="page"/>
      </w:r>
    </w:p>
    <w:p w14:paraId="78794FC8" w14:textId="77777777" w:rsidR="00387360" w:rsidRDefault="0038736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BCA6C51" w14:textId="77777777">
        <w:tc>
          <w:tcPr>
            <w:tcW w:w="9852" w:type="dxa"/>
            <w:shd w:val="clear" w:color="auto" w:fill="465F9D"/>
          </w:tcPr>
          <w:p w14:paraId="0EB40903" w14:textId="77777777" w:rsidR="00387360" w:rsidRDefault="0038736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FAA2A0F" w14:textId="77777777" w:rsidR="00387360" w:rsidRDefault="00387360">
      <w:pPr>
        <w:pStyle w:val="Titre9"/>
        <w:numPr>
          <w:ilvl w:val="0"/>
          <w:numId w:val="0"/>
        </w:numPr>
        <w:rPr>
          <w:rFonts w:ascii="Marianne" w:hAnsi="Marianne"/>
          <w:i w:val="0"/>
          <w:sz w:val="20"/>
        </w:rPr>
      </w:pPr>
    </w:p>
    <w:p w14:paraId="0E1C31A2" w14:textId="77777777" w:rsidR="00387360" w:rsidRDefault="0038736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AA8BF75" w14:textId="77777777" w:rsidR="00387360" w:rsidRDefault="00387360">
      <w:pPr>
        <w:pStyle w:val="Titre9"/>
        <w:tabs>
          <w:tab w:val="num" w:pos="0"/>
        </w:tabs>
        <w:ind w:left="0"/>
        <w:jc w:val="both"/>
        <w:rPr>
          <w:rFonts w:ascii="Marianne" w:hAnsi="Marianne"/>
          <w:i w:val="0"/>
          <w:iCs w:val="0"/>
          <w:sz w:val="20"/>
          <w:szCs w:val="20"/>
        </w:rPr>
      </w:pPr>
    </w:p>
    <w:p w14:paraId="66C5E0C4" w14:textId="77777777" w:rsidR="00387360" w:rsidRDefault="0038736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04CA34F" w14:textId="77777777" w:rsidR="00387360" w:rsidRDefault="00387360">
      <w:pPr>
        <w:jc w:val="both"/>
        <w:rPr>
          <w:rFonts w:ascii="Marianne" w:hAnsi="Marianne" w:cs="Arial"/>
          <w:b/>
          <w:bCs/>
        </w:rPr>
      </w:pPr>
    </w:p>
    <w:p w14:paraId="2721DAF4"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8D98088" w14:textId="77777777" w:rsidR="00387360" w:rsidRDefault="00387360">
      <w:pPr>
        <w:rPr>
          <w:rFonts w:ascii="Marianne" w:hAnsi="Marianne"/>
        </w:rPr>
      </w:pPr>
    </w:p>
    <w:p w14:paraId="2B24BC98" w14:textId="77777777" w:rsidR="00387360" w:rsidRDefault="00387360">
      <w:pPr>
        <w:rPr>
          <w:rFonts w:ascii="Marianne" w:hAnsi="Marianne"/>
        </w:rPr>
      </w:pPr>
    </w:p>
    <w:p w14:paraId="3B63EF3B" w14:textId="77777777" w:rsidR="00387360" w:rsidRDefault="0038736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3DD8660" w14:textId="77777777" w:rsidR="00387360" w:rsidRDefault="00387360">
      <w:pPr>
        <w:rPr>
          <w:rFonts w:ascii="Marianne" w:hAnsi="Marianne"/>
        </w:rPr>
      </w:pPr>
    </w:p>
    <w:p w14:paraId="6478BF7A" w14:textId="77777777" w:rsidR="00387360" w:rsidRDefault="00387360">
      <w:pPr>
        <w:rPr>
          <w:rFonts w:ascii="Marianne" w:hAnsi="Marianne"/>
        </w:rPr>
      </w:pPr>
    </w:p>
    <w:p w14:paraId="0756AAC7"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2E246A6" w14:textId="77777777" w:rsidR="00387360" w:rsidRDefault="00387360">
      <w:pPr>
        <w:rPr>
          <w:rFonts w:ascii="Marianne" w:hAnsi="Marianne"/>
        </w:rPr>
      </w:pPr>
    </w:p>
    <w:p w14:paraId="5DBD042D" w14:textId="77777777" w:rsidR="00387360" w:rsidRDefault="00387360">
      <w:pPr>
        <w:rPr>
          <w:rFonts w:ascii="Marianne" w:hAnsi="Marianne"/>
        </w:rPr>
      </w:pPr>
    </w:p>
    <w:p w14:paraId="37562331"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E90D767" w14:textId="77777777" w:rsidR="00387360" w:rsidRDefault="00387360">
      <w:pPr>
        <w:rPr>
          <w:rFonts w:ascii="Marianne" w:hAnsi="Marianne"/>
        </w:rPr>
      </w:pPr>
    </w:p>
    <w:p w14:paraId="15A48AFF" w14:textId="77777777" w:rsidR="00387360" w:rsidRDefault="00387360">
      <w:pPr>
        <w:rPr>
          <w:rFonts w:ascii="Marianne" w:hAnsi="Marianne"/>
        </w:rPr>
      </w:pPr>
    </w:p>
    <w:p w14:paraId="647526C9" w14:textId="77777777" w:rsidR="00387360" w:rsidRDefault="0038736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D5DD82A" w14:textId="77777777" w:rsidR="00387360" w:rsidRDefault="00387360">
      <w:pPr>
        <w:rPr>
          <w:rFonts w:ascii="Marianne" w:hAnsi="Marianne"/>
        </w:rPr>
      </w:pPr>
    </w:p>
    <w:p w14:paraId="143AB9B9" w14:textId="77777777" w:rsidR="00387360" w:rsidRDefault="00387360">
      <w:pPr>
        <w:rPr>
          <w:rFonts w:ascii="Marianne" w:hAnsi="Marianne"/>
        </w:rPr>
      </w:pPr>
    </w:p>
    <w:p w14:paraId="2BF3A86E"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D913C9B" w14:textId="77777777" w:rsidR="00387360" w:rsidRDefault="00387360">
      <w:pPr>
        <w:jc w:val="both"/>
        <w:rPr>
          <w:rFonts w:ascii="Marianne" w:hAnsi="Marianne" w:cs="Arial"/>
          <w:b/>
          <w:bCs/>
        </w:rPr>
      </w:pPr>
    </w:p>
    <w:p w14:paraId="07CEEC71" w14:textId="77777777" w:rsidR="00387360" w:rsidRDefault="00387360">
      <w:pPr>
        <w:jc w:val="both"/>
        <w:rPr>
          <w:rFonts w:ascii="Marianne" w:hAnsi="Marianne" w:cs="Arial"/>
          <w:b/>
          <w:bCs/>
        </w:rPr>
      </w:pPr>
    </w:p>
    <w:p w14:paraId="28514E45"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346EC7" w14:textId="77777777" w:rsidR="00387360" w:rsidRDefault="00387360">
      <w:pPr>
        <w:jc w:val="both"/>
        <w:rPr>
          <w:rFonts w:ascii="Marianne" w:hAnsi="Marianne" w:cs="Arial"/>
        </w:rPr>
      </w:pPr>
    </w:p>
    <w:p w14:paraId="408AAD99"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60BE6">
        <w:rPr>
          <w:rFonts w:ascii="Marianne" w:hAnsi="Marianne"/>
        </w:rPr>
      </w:r>
      <w:r w:rsidR="00360BE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332903D" w14:textId="77777777" w:rsidR="00387360" w:rsidRDefault="00387360">
      <w:pPr>
        <w:ind w:left="567"/>
        <w:jc w:val="both"/>
        <w:rPr>
          <w:rFonts w:ascii="Marianne" w:hAnsi="Marianne" w:cs="Arial"/>
        </w:rPr>
      </w:pPr>
    </w:p>
    <w:p w14:paraId="65D43CD7"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60BE6">
        <w:rPr>
          <w:rFonts w:ascii="Marianne" w:hAnsi="Marianne"/>
        </w:rPr>
      </w:r>
      <w:r w:rsidR="00360BE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A2EE54A" w14:textId="77777777" w:rsidR="00387360" w:rsidRDefault="00387360">
      <w:pPr>
        <w:ind w:left="567"/>
        <w:jc w:val="both"/>
        <w:rPr>
          <w:rFonts w:ascii="Marianne" w:hAnsi="Marianne" w:cs="Arial"/>
          <w:bCs/>
          <w:sz w:val="22"/>
        </w:rPr>
      </w:pPr>
    </w:p>
    <w:p w14:paraId="141F11EA" w14:textId="77777777" w:rsidR="00387360" w:rsidRDefault="0038736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6FF032C" w14:textId="77777777" w:rsidR="00387360" w:rsidRDefault="0038736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0295534" w14:textId="77777777" w:rsidR="00387360" w:rsidRDefault="0038736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w:t>
      </w:r>
      <w:r>
        <w:rPr>
          <w:rFonts w:ascii="Marianne" w:hAnsi="Marianne" w:cs="Arial"/>
          <w:i/>
          <w:iCs/>
          <w:szCs w:val="18"/>
        </w:rPr>
        <w:lastRenderedPageBreak/>
        <w:t xml:space="preserve">participer à la procédure.  Le détail des preuves nécessaires pour permettre cette vérification figure dans la notice explicative du DC2. </w:t>
      </w:r>
    </w:p>
    <w:p w14:paraId="4CB6516E" w14:textId="77777777" w:rsidR="00387360" w:rsidRDefault="0038736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95EC2E1" w14:textId="77777777" w:rsidR="00387360" w:rsidRDefault="00387360">
      <w:pPr>
        <w:spacing w:before="120"/>
        <w:jc w:val="both"/>
        <w:rPr>
          <w:rFonts w:ascii="Marianne" w:hAnsi="Marianne" w:cs="Arial"/>
          <w:sz w:val="22"/>
        </w:rPr>
      </w:pPr>
    </w:p>
    <w:p w14:paraId="1366F268" w14:textId="77777777" w:rsidR="00387360" w:rsidRDefault="0038736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33AB9" w14:paraId="5685827D" w14:textId="77777777">
        <w:trPr>
          <w:trHeight w:val="540"/>
          <w:jc w:val="center"/>
        </w:trPr>
        <w:tc>
          <w:tcPr>
            <w:tcW w:w="1986" w:type="dxa"/>
            <w:shd w:val="clear" w:color="auto" w:fill="CCFFFF"/>
            <w:vAlign w:val="center"/>
          </w:tcPr>
          <w:p w14:paraId="6F6E29E3" w14:textId="77777777" w:rsidR="00387360" w:rsidRDefault="0038736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7049ECD0" w14:textId="77777777" w:rsidR="00387360" w:rsidRDefault="0038736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0ED16F" w14:textId="77777777" w:rsidR="00387360" w:rsidRDefault="0038736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133AB9" w14:paraId="3DFB521B" w14:textId="77777777">
        <w:trPr>
          <w:trHeight w:val="2218"/>
          <w:jc w:val="center"/>
        </w:trPr>
        <w:tc>
          <w:tcPr>
            <w:tcW w:w="1986" w:type="dxa"/>
            <w:vMerge w:val="restart"/>
            <w:shd w:val="clear" w:color="auto" w:fill="auto"/>
            <w:vAlign w:val="center"/>
          </w:tcPr>
          <w:p w14:paraId="5AEBD637" w14:textId="77777777" w:rsidR="00387360" w:rsidRDefault="0038736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85EFE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360BE6">
              <w:rPr>
                <w:rFonts w:ascii="Marianne" w:eastAsia="MS Gothic" w:hAnsi="Marianne" w:cs="Arial"/>
              </w:rPr>
            </w:r>
            <w:r w:rsidR="00360BE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4150FDF5"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2B6AB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A97F44" w14:textId="77777777" w:rsidR="00387360" w:rsidRDefault="00387360">
            <w:pPr>
              <w:spacing w:beforeLines="40" w:before="96" w:afterLines="40" w:after="96"/>
              <w:ind w:left="170" w:right="170"/>
              <w:jc w:val="both"/>
              <w:rPr>
                <w:rFonts w:ascii="Marianne" w:hAnsi="Marianne" w:cs="Arial"/>
                <w:sz w:val="12"/>
                <w:szCs w:val="16"/>
              </w:rPr>
            </w:pPr>
          </w:p>
          <w:p w14:paraId="2084218E" w14:textId="77777777" w:rsidR="00387360" w:rsidRDefault="00387360">
            <w:pPr>
              <w:spacing w:beforeLines="40" w:before="96" w:afterLines="40" w:after="96"/>
              <w:ind w:left="170" w:right="170"/>
              <w:jc w:val="both"/>
              <w:rPr>
                <w:rFonts w:ascii="Marianne" w:hAnsi="Marianne" w:cs="Arial"/>
                <w:sz w:val="12"/>
                <w:szCs w:val="16"/>
              </w:rPr>
            </w:pPr>
          </w:p>
          <w:p w14:paraId="080813DD" w14:textId="77777777" w:rsidR="00387360" w:rsidRDefault="00387360">
            <w:pPr>
              <w:spacing w:beforeLines="40" w:before="96" w:afterLines="40" w:after="96"/>
              <w:ind w:left="170" w:right="170"/>
              <w:jc w:val="both"/>
              <w:rPr>
                <w:rFonts w:ascii="Marianne" w:hAnsi="Marianne" w:cs="Arial"/>
                <w:sz w:val="12"/>
                <w:szCs w:val="16"/>
              </w:rPr>
            </w:pPr>
          </w:p>
          <w:p w14:paraId="38EEBF81"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3596DF" w14:textId="77777777" w:rsidR="00387360" w:rsidRDefault="00387360">
            <w:pPr>
              <w:spacing w:beforeLines="40" w:before="96" w:afterLines="40" w:after="96"/>
              <w:ind w:right="170"/>
              <w:rPr>
                <w:rFonts w:ascii="Marianne" w:hAnsi="Marianne" w:cs="Arial"/>
                <w:sz w:val="12"/>
                <w:szCs w:val="16"/>
              </w:rPr>
            </w:pPr>
          </w:p>
          <w:p w14:paraId="34E9CF24" w14:textId="77777777" w:rsidR="00387360" w:rsidRDefault="00387360">
            <w:pPr>
              <w:spacing w:beforeLines="40" w:before="96" w:afterLines="40" w:after="96"/>
              <w:ind w:right="170"/>
              <w:rPr>
                <w:rFonts w:ascii="Marianne" w:hAnsi="Marianne" w:cs="Arial"/>
                <w:sz w:val="12"/>
                <w:szCs w:val="16"/>
              </w:rPr>
            </w:pPr>
          </w:p>
          <w:p w14:paraId="08BC61A9" w14:textId="77777777" w:rsidR="00387360" w:rsidRDefault="00387360">
            <w:pPr>
              <w:spacing w:beforeLines="40" w:before="96" w:afterLines="40" w:after="96"/>
              <w:ind w:right="170"/>
              <w:rPr>
                <w:rFonts w:ascii="Marianne" w:hAnsi="Marianne" w:cs="Arial"/>
                <w:sz w:val="12"/>
                <w:szCs w:val="16"/>
              </w:rPr>
            </w:pPr>
          </w:p>
        </w:tc>
      </w:tr>
      <w:tr w:rsidR="00133AB9" w14:paraId="5B23CE5C" w14:textId="77777777">
        <w:trPr>
          <w:trHeight w:val="3555"/>
          <w:jc w:val="center"/>
        </w:trPr>
        <w:tc>
          <w:tcPr>
            <w:tcW w:w="1986" w:type="dxa"/>
            <w:vMerge/>
            <w:shd w:val="clear" w:color="auto" w:fill="auto"/>
            <w:vAlign w:val="center"/>
          </w:tcPr>
          <w:p w14:paraId="6D89BB1C"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57DC1130"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360BE6">
              <w:rPr>
                <w:rFonts w:ascii="Marianne" w:eastAsia="MS Gothic" w:hAnsi="Marianne" w:cs="Arial"/>
              </w:rPr>
            </w:r>
            <w:r w:rsidR="00360BE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08C4D8F"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8828BD"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8FA092" w14:textId="77777777" w:rsidR="00387360" w:rsidRDefault="00387360">
            <w:pPr>
              <w:spacing w:beforeLines="40" w:before="96" w:afterLines="40" w:after="96"/>
              <w:ind w:left="170" w:right="170"/>
              <w:jc w:val="both"/>
              <w:rPr>
                <w:rFonts w:ascii="Marianne" w:hAnsi="Marianne" w:cs="Arial"/>
                <w:sz w:val="12"/>
                <w:szCs w:val="16"/>
              </w:rPr>
            </w:pPr>
          </w:p>
          <w:p w14:paraId="340FC693" w14:textId="77777777" w:rsidR="00387360" w:rsidRDefault="00387360">
            <w:pPr>
              <w:spacing w:beforeLines="40" w:before="96" w:afterLines="40" w:after="96"/>
              <w:ind w:left="170" w:right="170"/>
              <w:jc w:val="both"/>
              <w:rPr>
                <w:rFonts w:ascii="Marianne" w:hAnsi="Marianne" w:cs="Arial"/>
                <w:sz w:val="12"/>
                <w:szCs w:val="16"/>
              </w:rPr>
            </w:pPr>
          </w:p>
          <w:p w14:paraId="5C41BE75" w14:textId="77777777" w:rsidR="00387360" w:rsidRDefault="00387360">
            <w:pPr>
              <w:spacing w:beforeLines="40" w:before="96" w:afterLines="40" w:after="96"/>
              <w:ind w:left="170" w:right="170"/>
              <w:jc w:val="both"/>
              <w:rPr>
                <w:rFonts w:ascii="Marianne" w:hAnsi="Marianne" w:cs="Arial"/>
                <w:sz w:val="12"/>
                <w:szCs w:val="16"/>
              </w:rPr>
            </w:pPr>
          </w:p>
          <w:p w14:paraId="61346C2A"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326630C" w14:textId="77777777" w:rsidR="00387360" w:rsidRDefault="00387360">
            <w:pPr>
              <w:spacing w:beforeLines="40" w:before="96" w:afterLines="40" w:after="96"/>
              <w:ind w:right="170"/>
              <w:rPr>
                <w:rFonts w:ascii="Marianne" w:hAnsi="Marianne" w:cs="Arial"/>
                <w:sz w:val="12"/>
                <w:szCs w:val="16"/>
              </w:rPr>
            </w:pPr>
          </w:p>
          <w:p w14:paraId="62B28A64" w14:textId="77777777" w:rsidR="00387360" w:rsidRDefault="00387360">
            <w:pPr>
              <w:spacing w:beforeLines="40" w:before="96" w:afterLines="40" w:after="96"/>
              <w:ind w:right="170"/>
              <w:rPr>
                <w:rFonts w:ascii="Marianne" w:hAnsi="Marianne" w:cs="Arial"/>
                <w:sz w:val="12"/>
                <w:szCs w:val="16"/>
              </w:rPr>
            </w:pPr>
          </w:p>
          <w:p w14:paraId="7673FFA8" w14:textId="77777777" w:rsidR="00387360" w:rsidRDefault="00387360">
            <w:pPr>
              <w:spacing w:beforeLines="40" w:before="96" w:afterLines="40" w:after="96"/>
              <w:ind w:right="170"/>
              <w:rPr>
                <w:rFonts w:ascii="Marianne" w:hAnsi="Marianne" w:cs="Arial"/>
                <w:sz w:val="12"/>
                <w:szCs w:val="16"/>
              </w:rPr>
            </w:pPr>
          </w:p>
        </w:tc>
      </w:tr>
      <w:tr w:rsidR="00133AB9" w14:paraId="1EC6CBA6" w14:textId="77777777">
        <w:trPr>
          <w:trHeight w:val="4455"/>
          <w:jc w:val="center"/>
        </w:trPr>
        <w:tc>
          <w:tcPr>
            <w:tcW w:w="1986" w:type="dxa"/>
            <w:vMerge/>
            <w:shd w:val="clear" w:color="auto" w:fill="auto"/>
            <w:vAlign w:val="center"/>
          </w:tcPr>
          <w:p w14:paraId="07B082DB"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1998C07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360BE6">
              <w:rPr>
                <w:rFonts w:ascii="Marianne" w:eastAsia="MS Gothic" w:hAnsi="Marianne" w:cs="Arial"/>
              </w:rPr>
            </w:r>
            <w:r w:rsidR="00360BE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41C2B7D"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BD0BDE"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7CF2A1" w14:textId="77777777" w:rsidR="00387360" w:rsidRDefault="00387360">
            <w:pPr>
              <w:spacing w:beforeLines="40" w:before="96" w:afterLines="40" w:after="96"/>
              <w:ind w:left="170" w:right="170"/>
              <w:jc w:val="both"/>
              <w:rPr>
                <w:rFonts w:ascii="Marianne" w:hAnsi="Marianne" w:cs="Arial"/>
                <w:sz w:val="12"/>
                <w:szCs w:val="16"/>
              </w:rPr>
            </w:pPr>
          </w:p>
          <w:p w14:paraId="3674E00F" w14:textId="77777777" w:rsidR="00387360" w:rsidRDefault="00387360">
            <w:pPr>
              <w:spacing w:beforeLines="40" w:before="96" w:afterLines="40" w:after="96"/>
              <w:ind w:left="170" w:right="170"/>
              <w:jc w:val="both"/>
              <w:rPr>
                <w:rFonts w:ascii="Marianne" w:hAnsi="Marianne" w:cs="Arial"/>
                <w:sz w:val="12"/>
                <w:szCs w:val="16"/>
              </w:rPr>
            </w:pPr>
          </w:p>
          <w:p w14:paraId="3CC4638F" w14:textId="77777777" w:rsidR="00387360" w:rsidRDefault="00387360">
            <w:pPr>
              <w:spacing w:beforeLines="40" w:before="96" w:afterLines="40" w:after="96"/>
              <w:ind w:left="170" w:right="170"/>
              <w:jc w:val="both"/>
              <w:rPr>
                <w:rFonts w:ascii="Marianne" w:hAnsi="Marianne" w:cs="Arial"/>
                <w:sz w:val="12"/>
                <w:szCs w:val="16"/>
              </w:rPr>
            </w:pPr>
          </w:p>
          <w:p w14:paraId="552C430F"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575AF" w14:textId="77777777" w:rsidR="00387360" w:rsidRDefault="00387360">
            <w:pPr>
              <w:spacing w:beforeLines="40" w:before="96" w:afterLines="40" w:after="96"/>
              <w:ind w:right="170"/>
              <w:rPr>
                <w:rFonts w:ascii="Marianne" w:hAnsi="Marianne" w:cs="Arial"/>
                <w:sz w:val="12"/>
                <w:szCs w:val="16"/>
              </w:rPr>
            </w:pPr>
          </w:p>
          <w:p w14:paraId="38508F3E" w14:textId="77777777" w:rsidR="00387360" w:rsidRDefault="00387360">
            <w:pPr>
              <w:spacing w:beforeLines="40" w:before="96" w:afterLines="40" w:after="96"/>
              <w:ind w:right="170"/>
              <w:rPr>
                <w:rFonts w:ascii="Marianne" w:hAnsi="Marianne" w:cs="Arial"/>
                <w:sz w:val="12"/>
                <w:szCs w:val="16"/>
              </w:rPr>
            </w:pPr>
          </w:p>
          <w:p w14:paraId="0594211B" w14:textId="77777777" w:rsidR="00387360" w:rsidRDefault="00387360">
            <w:pPr>
              <w:spacing w:beforeLines="40" w:before="96" w:afterLines="40" w:after="96"/>
              <w:ind w:right="170"/>
              <w:rPr>
                <w:rFonts w:ascii="Marianne" w:hAnsi="Marianne" w:cs="Arial"/>
                <w:sz w:val="12"/>
                <w:szCs w:val="16"/>
              </w:rPr>
            </w:pPr>
          </w:p>
        </w:tc>
      </w:tr>
      <w:tr w:rsidR="00133AB9" w14:paraId="63B984C9" w14:textId="77777777">
        <w:trPr>
          <w:trHeight w:val="1785"/>
          <w:jc w:val="center"/>
        </w:trPr>
        <w:tc>
          <w:tcPr>
            <w:tcW w:w="1986" w:type="dxa"/>
            <w:shd w:val="clear" w:color="auto" w:fill="auto"/>
            <w:vAlign w:val="center"/>
          </w:tcPr>
          <w:p w14:paraId="4B7F53AE" w14:textId="77777777" w:rsidR="00387360" w:rsidRDefault="00387360">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EBA12C6" w14:textId="77777777" w:rsidR="00387360" w:rsidRDefault="0038736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360BE6">
              <w:rPr>
                <w:rFonts w:ascii="Marianne" w:hAnsi="Marianne" w:cs="Arial"/>
              </w:rPr>
            </w:r>
            <w:r w:rsidR="00360BE6">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36F2A97"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AC1DC0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22545A" w14:textId="77777777" w:rsidR="00387360" w:rsidRDefault="00387360">
            <w:pPr>
              <w:spacing w:beforeLines="40" w:before="96" w:afterLines="40" w:after="96"/>
              <w:ind w:left="170" w:right="170"/>
              <w:jc w:val="both"/>
              <w:rPr>
                <w:rFonts w:ascii="Marianne" w:hAnsi="Marianne" w:cs="Arial"/>
                <w:sz w:val="12"/>
                <w:szCs w:val="16"/>
              </w:rPr>
            </w:pPr>
          </w:p>
          <w:p w14:paraId="220AE4CD" w14:textId="77777777" w:rsidR="00387360" w:rsidRDefault="00387360">
            <w:pPr>
              <w:spacing w:beforeLines="40" w:before="96" w:afterLines="40" w:after="96"/>
              <w:ind w:left="170" w:right="170"/>
              <w:jc w:val="both"/>
              <w:rPr>
                <w:rFonts w:ascii="Marianne" w:hAnsi="Marianne" w:cs="Arial"/>
                <w:sz w:val="12"/>
                <w:szCs w:val="16"/>
              </w:rPr>
            </w:pPr>
          </w:p>
          <w:p w14:paraId="16F859BA" w14:textId="77777777" w:rsidR="00387360" w:rsidRDefault="00387360">
            <w:pPr>
              <w:spacing w:beforeLines="40" w:before="96" w:afterLines="40" w:after="96"/>
              <w:ind w:left="170" w:right="170"/>
              <w:jc w:val="both"/>
              <w:rPr>
                <w:rFonts w:ascii="Marianne" w:hAnsi="Marianne" w:cs="Arial"/>
                <w:sz w:val="12"/>
                <w:szCs w:val="16"/>
              </w:rPr>
            </w:pPr>
          </w:p>
          <w:p w14:paraId="5096F276"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E0740E" w14:textId="77777777" w:rsidR="00387360" w:rsidRDefault="00387360">
            <w:pPr>
              <w:spacing w:beforeLines="40" w:before="96" w:afterLines="40" w:after="96"/>
              <w:ind w:right="170"/>
              <w:rPr>
                <w:rFonts w:ascii="Marianne" w:hAnsi="Marianne" w:cs="Arial"/>
                <w:sz w:val="12"/>
                <w:szCs w:val="16"/>
              </w:rPr>
            </w:pPr>
          </w:p>
          <w:p w14:paraId="42D11919" w14:textId="77777777" w:rsidR="00387360" w:rsidRDefault="00387360">
            <w:pPr>
              <w:spacing w:beforeLines="40" w:before="96" w:afterLines="40" w:after="96"/>
              <w:ind w:right="170"/>
              <w:rPr>
                <w:rFonts w:ascii="Marianne" w:hAnsi="Marianne" w:cs="Arial"/>
                <w:sz w:val="12"/>
                <w:szCs w:val="16"/>
              </w:rPr>
            </w:pPr>
          </w:p>
          <w:p w14:paraId="6ABCB004" w14:textId="77777777" w:rsidR="00387360" w:rsidRDefault="00387360">
            <w:pPr>
              <w:spacing w:beforeLines="40" w:before="96" w:afterLines="40" w:after="96"/>
              <w:ind w:right="170"/>
              <w:rPr>
                <w:rFonts w:ascii="Marianne" w:hAnsi="Marianne" w:cs="Arial"/>
                <w:sz w:val="12"/>
                <w:szCs w:val="16"/>
              </w:rPr>
            </w:pPr>
          </w:p>
        </w:tc>
      </w:tr>
      <w:tr w:rsidR="00133AB9" w14:paraId="76F5561E" w14:textId="77777777">
        <w:trPr>
          <w:trHeight w:val="3615"/>
          <w:jc w:val="center"/>
        </w:trPr>
        <w:tc>
          <w:tcPr>
            <w:tcW w:w="1986" w:type="dxa"/>
            <w:shd w:val="clear" w:color="auto" w:fill="auto"/>
            <w:vAlign w:val="center"/>
          </w:tcPr>
          <w:p w14:paraId="5F27EC1C" w14:textId="77777777" w:rsidR="00387360" w:rsidRDefault="0038736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99C6E4"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360BE6">
              <w:rPr>
                <w:rFonts w:ascii="Marianne" w:eastAsia="MS Gothic" w:hAnsi="Marianne" w:cs="Arial"/>
              </w:rPr>
            </w:r>
            <w:r w:rsidR="00360BE6">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B6FCEB4"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5999DE"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0C89E" w14:textId="77777777" w:rsidR="00387360" w:rsidRDefault="00387360">
            <w:pPr>
              <w:spacing w:beforeLines="40" w:before="96" w:afterLines="40" w:after="96"/>
              <w:ind w:left="170" w:right="170"/>
              <w:jc w:val="both"/>
              <w:rPr>
                <w:rFonts w:ascii="Marianne" w:hAnsi="Marianne" w:cs="Arial"/>
                <w:sz w:val="12"/>
                <w:szCs w:val="16"/>
              </w:rPr>
            </w:pPr>
          </w:p>
          <w:p w14:paraId="4CCD2F9D" w14:textId="77777777" w:rsidR="00387360" w:rsidRDefault="00387360">
            <w:pPr>
              <w:spacing w:beforeLines="40" w:before="96" w:afterLines="40" w:after="96"/>
              <w:ind w:left="170" w:right="170"/>
              <w:jc w:val="both"/>
              <w:rPr>
                <w:rFonts w:ascii="Marianne" w:hAnsi="Marianne" w:cs="Arial"/>
                <w:sz w:val="12"/>
                <w:szCs w:val="16"/>
              </w:rPr>
            </w:pPr>
          </w:p>
          <w:p w14:paraId="76A8682F" w14:textId="77777777" w:rsidR="00387360" w:rsidRDefault="00387360">
            <w:pPr>
              <w:spacing w:beforeLines="40" w:before="96" w:afterLines="40" w:after="96"/>
              <w:ind w:left="170" w:right="170"/>
              <w:jc w:val="both"/>
              <w:rPr>
                <w:rFonts w:ascii="Marianne" w:hAnsi="Marianne" w:cs="Arial"/>
                <w:sz w:val="12"/>
                <w:szCs w:val="16"/>
              </w:rPr>
            </w:pPr>
          </w:p>
          <w:p w14:paraId="35B1BE39"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DB60F4" w14:textId="77777777" w:rsidR="00387360" w:rsidRDefault="00387360">
            <w:pPr>
              <w:spacing w:beforeLines="40" w:before="96" w:afterLines="40" w:after="96"/>
              <w:ind w:right="170"/>
              <w:rPr>
                <w:rFonts w:ascii="Marianne" w:hAnsi="Marianne" w:cs="Arial"/>
                <w:sz w:val="12"/>
                <w:szCs w:val="16"/>
              </w:rPr>
            </w:pPr>
          </w:p>
          <w:p w14:paraId="41235F16" w14:textId="77777777" w:rsidR="00387360" w:rsidRDefault="00387360">
            <w:pPr>
              <w:spacing w:beforeLines="40" w:before="96" w:afterLines="40" w:after="96"/>
              <w:ind w:right="170"/>
              <w:rPr>
                <w:rFonts w:ascii="Marianne" w:hAnsi="Marianne" w:cs="Arial"/>
                <w:sz w:val="12"/>
                <w:szCs w:val="16"/>
              </w:rPr>
            </w:pPr>
          </w:p>
          <w:p w14:paraId="05039EF2" w14:textId="77777777" w:rsidR="00387360" w:rsidRDefault="00387360">
            <w:pPr>
              <w:spacing w:beforeLines="40" w:before="96" w:afterLines="40" w:after="96"/>
              <w:ind w:right="170"/>
              <w:rPr>
                <w:rFonts w:ascii="Marianne" w:hAnsi="Marianne" w:cs="Arial"/>
                <w:sz w:val="12"/>
                <w:szCs w:val="16"/>
              </w:rPr>
            </w:pPr>
          </w:p>
        </w:tc>
      </w:tr>
    </w:tbl>
    <w:p w14:paraId="3CF5C38C" w14:textId="77777777" w:rsidR="00387360" w:rsidRDefault="00387360">
      <w:pPr>
        <w:tabs>
          <w:tab w:val="left" w:pos="-142"/>
          <w:tab w:val="left" w:pos="4111"/>
        </w:tabs>
        <w:rPr>
          <w:rFonts w:ascii="Marianne" w:hAnsi="Marianne" w:cs="Arial"/>
          <w:b/>
          <w:bCs/>
          <w:sz w:val="22"/>
          <w:szCs w:val="22"/>
        </w:rPr>
      </w:pPr>
    </w:p>
    <w:p w14:paraId="3B5B9512" w14:textId="77777777" w:rsidR="00387360" w:rsidRDefault="0038736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372AAC1" w14:textId="77777777" w:rsidR="00387360" w:rsidRDefault="00387360">
      <w:pPr>
        <w:keepNext/>
        <w:tabs>
          <w:tab w:val="left" w:pos="-142"/>
          <w:tab w:val="left" w:pos="4111"/>
        </w:tabs>
        <w:jc w:val="both"/>
        <w:rPr>
          <w:rFonts w:ascii="Marianne" w:hAnsi="Marianne" w:cs="Arial"/>
          <w:b/>
          <w:bCs/>
          <w:sz w:val="22"/>
          <w:szCs w:val="22"/>
        </w:rPr>
      </w:pPr>
    </w:p>
    <w:p w14:paraId="210D9870" w14:textId="77777777" w:rsidR="00387360" w:rsidRDefault="0038736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19DD0DD" w14:textId="77777777" w:rsidR="00387360" w:rsidRDefault="00387360">
      <w:pPr>
        <w:pStyle w:val="En-tte"/>
        <w:tabs>
          <w:tab w:val="clear" w:pos="4536"/>
          <w:tab w:val="clear" w:pos="9072"/>
          <w:tab w:val="left" w:pos="0"/>
          <w:tab w:val="left" w:pos="2160"/>
        </w:tabs>
        <w:jc w:val="both"/>
        <w:rPr>
          <w:rFonts w:ascii="Marianne" w:hAnsi="Marianne" w:cs="Arial"/>
          <w:i/>
          <w:iCs/>
          <w:sz w:val="16"/>
          <w:szCs w:val="16"/>
        </w:rPr>
      </w:pPr>
    </w:p>
    <w:p w14:paraId="3E626F66"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1586FF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8CC8E15"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7A73814F"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3C34B10E"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4C793B94"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1EF8045" w14:textId="77777777" w:rsidR="00387360" w:rsidRDefault="0038736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C18B94C"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B89777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03B90ECA"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6D7906D7" w14:textId="77777777" w:rsidR="00387360" w:rsidRDefault="0038736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7084D6E" w14:textId="77777777" w:rsidR="00387360" w:rsidRDefault="00387360">
      <w:pPr>
        <w:pStyle w:val="En-tte"/>
        <w:tabs>
          <w:tab w:val="left" w:pos="2160"/>
        </w:tabs>
        <w:ind w:left="284"/>
        <w:jc w:val="both"/>
        <w:rPr>
          <w:rFonts w:ascii="Marianne" w:hAnsi="Marianne" w:cs="Arial"/>
          <w:iCs/>
          <w:sz w:val="16"/>
          <w:szCs w:val="18"/>
        </w:rPr>
      </w:pPr>
    </w:p>
    <w:p w14:paraId="748F6161" w14:textId="77777777" w:rsidR="00387360" w:rsidRDefault="0038736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B97C013" w14:textId="77777777" w:rsidR="00387360" w:rsidRDefault="00387360">
      <w:pPr>
        <w:pStyle w:val="En-tte"/>
        <w:ind w:left="993"/>
        <w:jc w:val="both"/>
        <w:rPr>
          <w:rFonts w:ascii="Marianne" w:hAnsi="Marianne" w:cs="Arial"/>
          <w:iCs/>
          <w:sz w:val="16"/>
          <w:szCs w:val="18"/>
        </w:rPr>
      </w:pPr>
    </w:p>
    <w:p w14:paraId="47B059DD" w14:textId="77777777" w:rsidR="00387360" w:rsidRDefault="00387360">
      <w:pPr>
        <w:pStyle w:val="En-tte"/>
        <w:ind w:left="993"/>
        <w:jc w:val="both"/>
        <w:rPr>
          <w:rFonts w:ascii="Marianne" w:hAnsi="Marianne" w:cs="Arial"/>
          <w:iCs/>
          <w:sz w:val="16"/>
          <w:szCs w:val="18"/>
        </w:rPr>
      </w:pPr>
    </w:p>
    <w:p w14:paraId="53745FA1" w14:textId="77777777" w:rsidR="00387360" w:rsidRDefault="0038736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285965B" w14:textId="77777777" w:rsidR="00387360" w:rsidRDefault="00387360">
      <w:pPr>
        <w:pStyle w:val="En-tte"/>
        <w:tabs>
          <w:tab w:val="left" w:pos="0"/>
          <w:tab w:val="left" w:pos="2160"/>
        </w:tabs>
        <w:ind w:left="993"/>
        <w:jc w:val="both"/>
        <w:rPr>
          <w:rFonts w:ascii="Marianne" w:hAnsi="Marianne" w:cs="Arial"/>
          <w:iCs/>
          <w:sz w:val="16"/>
          <w:szCs w:val="18"/>
        </w:rPr>
      </w:pPr>
    </w:p>
    <w:p w14:paraId="49E5E5FE" w14:textId="77777777" w:rsidR="00387360" w:rsidRDefault="00387360">
      <w:pPr>
        <w:pStyle w:val="En-tte"/>
        <w:tabs>
          <w:tab w:val="left" w:pos="0"/>
          <w:tab w:val="left" w:pos="2160"/>
        </w:tabs>
        <w:ind w:left="993"/>
        <w:jc w:val="both"/>
        <w:rPr>
          <w:rFonts w:ascii="Marianne" w:hAnsi="Marianne" w:cs="Arial"/>
          <w:iCs/>
          <w:sz w:val="16"/>
          <w:szCs w:val="18"/>
        </w:rPr>
      </w:pPr>
    </w:p>
    <w:p w14:paraId="13B51F50" w14:textId="77777777" w:rsidR="00387360" w:rsidRDefault="00387360">
      <w:pPr>
        <w:pStyle w:val="En-tte"/>
        <w:tabs>
          <w:tab w:val="left" w:pos="0"/>
          <w:tab w:val="left" w:pos="2160"/>
        </w:tabs>
        <w:ind w:left="993"/>
        <w:jc w:val="both"/>
        <w:rPr>
          <w:rFonts w:ascii="Arial" w:hAnsi="Arial" w:cs="Arial"/>
          <w:iCs/>
          <w:sz w:val="16"/>
          <w:szCs w:val="18"/>
        </w:rPr>
      </w:pPr>
    </w:p>
    <w:p w14:paraId="267EF1F7" w14:textId="77777777" w:rsidR="00387360" w:rsidRDefault="00387360">
      <w:pPr>
        <w:pStyle w:val="En-tte"/>
        <w:tabs>
          <w:tab w:val="left" w:pos="0"/>
          <w:tab w:val="left" w:pos="2160"/>
        </w:tabs>
        <w:ind w:left="993"/>
        <w:jc w:val="both"/>
        <w:rPr>
          <w:rFonts w:ascii="Arial" w:hAnsi="Arial" w:cs="Arial"/>
          <w:iCs/>
          <w:sz w:val="16"/>
          <w:szCs w:val="18"/>
        </w:rPr>
      </w:pPr>
    </w:p>
    <w:p w14:paraId="6F156985" w14:textId="77777777" w:rsidR="00387360" w:rsidRDefault="0038736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7DF686"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267390A"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60BE6">
        <w:rPr>
          <w:rFonts w:ascii="Marianne" w:hAnsi="Marianne"/>
        </w:rPr>
      </w:r>
      <w:r w:rsidR="00360BE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D03FD9D" w14:textId="77777777" w:rsidR="00387360" w:rsidRDefault="0038736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D2546B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A172D7A" w14:textId="77777777" w:rsidR="00387360" w:rsidRDefault="0038736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133AB9" w14:paraId="22B98489" w14:textId="77777777">
        <w:trPr>
          <w:trHeight w:val="629"/>
        </w:trPr>
        <w:tc>
          <w:tcPr>
            <w:tcW w:w="9747" w:type="dxa"/>
            <w:shd w:val="clear" w:color="auto" w:fill="465F9D"/>
          </w:tcPr>
          <w:p w14:paraId="66388E57" w14:textId="77777777" w:rsidR="00387360" w:rsidRDefault="0038736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1E48F2" w14:textId="77777777" w:rsidR="00387360" w:rsidRDefault="00387360">
      <w:pPr>
        <w:tabs>
          <w:tab w:val="left" w:pos="-142"/>
          <w:tab w:val="left" w:pos="4111"/>
        </w:tabs>
        <w:rPr>
          <w:rFonts w:ascii="Marianne" w:hAnsi="Marianne" w:cs="Arial"/>
          <w:b/>
          <w:bCs/>
          <w:sz w:val="22"/>
          <w:szCs w:val="22"/>
        </w:rPr>
      </w:pPr>
    </w:p>
    <w:p w14:paraId="1EE14934" w14:textId="77777777" w:rsidR="00387360" w:rsidRDefault="0038736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C208D6" w14:textId="77777777" w:rsidR="00387360" w:rsidRDefault="0038736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5D9D562" w14:textId="77777777" w:rsidR="00387360" w:rsidRDefault="00387360">
      <w:pPr>
        <w:rPr>
          <w:rFonts w:ascii="Marianne" w:hAnsi="Marianne" w:cs="Arial"/>
        </w:rPr>
      </w:pPr>
    </w:p>
    <w:p w14:paraId="10DBC9B3"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AD59B3D" w14:textId="77777777" w:rsidR="00387360" w:rsidRDefault="00387360">
      <w:pPr>
        <w:jc w:val="both"/>
        <w:rPr>
          <w:rFonts w:ascii="Marianne" w:hAnsi="Marianne" w:cs="Arial"/>
          <w:i/>
          <w:sz w:val="18"/>
        </w:rPr>
      </w:pPr>
    </w:p>
    <w:p w14:paraId="4FB14A60" w14:textId="77777777" w:rsidR="00387360" w:rsidRDefault="00387360">
      <w:pPr>
        <w:jc w:val="both"/>
        <w:rPr>
          <w:rFonts w:ascii="Marianne" w:hAnsi="Marianne" w:cs="Arial"/>
          <w:i/>
          <w:sz w:val="18"/>
        </w:rPr>
      </w:pPr>
    </w:p>
    <w:p w14:paraId="5F7F2F32" w14:textId="77777777" w:rsidR="00387360" w:rsidRDefault="00387360">
      <w:pPr>
        <w:jc w:val="both"/>
        <w:rPr>
          <w:rFonts w:ascii="Marianne" w:hAnsi="Marianne" w:cs="Arial"/>
          <w:i/>
          <w:sz w:val="18"/>
        </w:rPr>
      </w:pPr>
    </w:p>
    <w:p w14:paraId="2D4287B4" w14:textId="77777777" w:rsidR="00387360" w:rsidRDefault="00387360">
      <w:pPr>
        <w:jc w:val="both"/>
        <w:rPr>
          <w:rFonts w:ascii="Marianne" w:hAnsi="Marianne" w:cs="Arial"/>
          <w:i/>
          <w:sz w:val="18"/>
        </w:rPr>
      </w:pPr>
    </w:p>
    <w:p w14:paraId="6C5CC580" w14:textId="77777777" w:rsidR="00387360" w:rsidRDefault="00387360">
      <w:pPr>
        <w:jc w:val="both"/>
        <w:rPr>
          <w:rFonts w:ascii="Marianne" w:hAnsi="Marianne" w:cs="Arial"/>
          <w:i/>
          <w:sz w:val="18"/>
        </w:rPr>
      </w:pPr>
    </w:p>
    <w:p w14:paraId="3E11B9C9" w14:textId="77777777" w:rsidR="00387360" w:rsidRDefault="00387360">
      <w:pPr>
        <w:jc w:val="both"/>
        <w:rPr>
          <w:rFonts w:ascii="Marianne" w:hAnsi="Marianne" w:cs="Arial"/>
          <w:i/>
          <w:sz w:val="18"/>
        </w:rPr>
      </w:pPr>
    </w:p>
    <w:p w14:paraId="49111847" w14:textId="77777777" w:rsidR="00387360" w:rsidRDefault="00387360">
      <w:pPr>
        <w:jc w:val="both"/>
        <w:rPr>
          <w:rFonts w:ascii="Marianne" w:hAnsi="Marianne" w:cs="Arial"/>
          <w:i/>
          <w:sz w:val="18"/>
        </w:rPr>
      </w:pPr>
    </w:p>
    <w:p w14:paraId="2FDD47D7"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719DA19" w14:textId="77777777" w:rsidR="00387360" w:rsidRDefault="00387360">
      <w:pPr>
        <w:jc w:val="both"/>
        <w:rPr>
          <w:rFonts w:ascii="Marianne" w:hAnsi="Marianne" w:cs="Arial"/>
          <w:i/>
          <w:sz w:val="18"/>
        </w:rPr>
      </w:pPr>
    </w:p>
    <w:p w14:paraId="15D0C681" w14:textId="77777777" w:rsidR="00387360" w:rsidRDefault="00387360">
      <w:pPr>
        <w:jc w:val="both"/>
        <w:rPr>
          <w:rFonts w:ascii="Marianne" w:hAnsi="Marianne" w:cs="Arial"/>
          <w:i/>
          <w:sz w:val="18"/>
        </w:rPr>
      </w:pPr>
    </w:p>
    <w:p w14:paraId="055BF90A" w14:textId="77777777" w:rsidR="00387360" w:rsidRDefault="00387360">
      <w:pPr>
        <w:jc w:val="both"/>
        <w:rPr>
          <w:rFonts w:ascii="Marianne" w:hAnsi="Marianne" w:cs="Arial"/>
          <w:i/>
          <w:sz w:val="18"/>
        </w:rPr>
      </w:pPr>
    </w:p>
    <w:p w14:paraId="346DB49F" w14:textId="77777777" w:rsidR="00387360" w:rsidRDefault="00387360">
      <w:pPr>
        <w:jc w:val="both"/>
        <w:rPr>
          <w:rFonts w:ascii="Marianne" w:hAnsi="Marianne" w:cs="Arial"/>
          <w:i/>
          <w:sz w:val="18"/>
        </w:rPr>
      </w:pPr>
    </w:p>
    <w:p w14:paraId="6FB7163E" w14:textId="77777777" w:rsidR="00387360" w:rsidRDefault="00387360">
      <w:pPr>
        <w:jc w:val="both"/>
        <w:rPr>
          <w:rFonts w:ascii="Marianne" w:hAnsi="Marianne" w:cs="Arial"/>
          <w:i/>
          <w:sz w:val="18"/>
        </w:rPr>
      </w:pPr>
    </w:p>
    <w:p w14:paraId="5DDD4A99" w14:textId="77777777" w:rsidR="00387360" w:rsidRDefault="00387360">
      <w:pPr>
        <w:jc w:val="both"/>
        <w:rPr>
          <w:rFonts w:ascii="Marianne" w:hAnsi="Marianne" w:cs="Arial"/>
          <w:i/>
          <w:sz w:val="18"/>
        </w:rPr>
      </w:pPr>
    </w:p>
    <w:p w14:paraId="0D83B603" w14:textId="77777777" w:rsidR="00387360" w:rsidRDefault="00387360">
      <w:pPr>
        <w:jc w:val="both"/>
        <w:rPr>
          <w:rFonts w:ascii="Marianne" w:hAnsi="Marianne" w:cs="Arial"/>
          <w:i/>
          <w:sz w:val="18"/>
        </w:rPr>
      </w:pPr>
    </w:p>
    <w:p w14:paraId="10EA502F" w14:textId="77777777" w:rsidR="00387360" w:rsidRDefault="00387360">
      <w:pPr>
        <w:jc w:val="both"/>
        <w:rPr>
          <w:rFonts w:ascii="Marianne" w:hAnsi="Marianne" w:cs="Arial"/>
          <w:i/>
          <w:sz w:val="18"/>
        </w:rPr>
      </w:pPr>
    </w:p>
    <w:p w14:paraId="0812CC4E" w14:textId="77777777" w:rsidR="00387360" w:rsidRDefault="00387360">
      <w:pPr>
        <w:pStyle w:val="En-tte"/>
        <w:tabs>
          <w:tab w:val="clear" w:pos="4536"/>
          <w:tab w:val="clear" w:pos="9072"/>
          <w:tab w:val="left" w:pos="0"/>
          <w:tab w:val="left" w:pos="2160"/>
        </w:tabs>
        <w:jc w:val="both"/>
        <w:rPr>
          <w:rFonts w:ascii="Marianne" w:hAnsi="Marianne" w:cs="Arial"/>
          <w:i/>
          <w:sz w:val="18"/>
        </w:rPr>
      </w:pPr>
    </w:p>
    <w:p w14:paraId="54348CC6"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p>
    <w:p w14:paraId="7F0969DC"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72F0646"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2106DE4" w14:textId="77777777" w:rsidR="00387360" w:rsidRDefault="00387360">
      <w:pPr>
        <w:jc w:val="both"/>
        <w:rPr>
          <w:rFonts w:ascii="Marianne" w:hAnsi="Marianne" w:cs="Arial"/>
          <w:sz w:val="18"/>
        </w:rPr>
      </w:pPr>
    </w:p>
    <w:p w14:paraId="5B54A216" w14:textId="77777777" w:rsidR="00387360" w:rsidRDefault="0038736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8DB1329" w14:textId="77777777" w:rsidR="00387360" w:rsidRDefault="00387360">
      <w:pPr>
        <w:ind w:left="284"/>
        <w:jc w:val="both"/>
        <w:rPr>
          <w:rFonts w:ascii="Marianne" w:hAnsi="Marianne" w:cs="Arial"/>
          <w:sz w:val="16"/>
        </w:rPr>
      </w:pPr>
    </w:p>
    <w:p w14:paraId="677AFEAF" w14:textId="77777777" w:rsidR="00387360" w:rsidRDefault="00387360">
      <w:pPr>
        <w:ind w:left="284"/>
        <w:jc w:val="both"/>
        <w:rPr>
          <w:rFonts w:ascii="Marianne" w:hAnsi="Marianne" w:cs="Arial"/>
          <w:sz w:val="16"/>
        </w:rPr>
      </w:pPr>
    </w:p>
    <w:p w14:paraId="748963E6" w14:textId="77777777" w:rsidR="00387360" w:rsidRDefault="00387360">
      <w:pPr>
        <w:ind w:left="284"/>
        <w:jc w:val="both"/>
        <w:rPr>
          <w:rFonts w:ascii="Marianne" w:hAnsi="Marianne" w:cs="Arial"/>
          <w:sz w:val="16"/>
        </w:rPr>
      </w:pPr>
    </w:p>
    <w:p w14:paraId="55CA7713" w14:textId="77777777" w:rsidR="00387360" w:rsidRDefault="0038736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346EBF1" w14:textId="77777777" w:rsidR="00387360" w:rsidRDefault="00387360">
      <w:pPr>
        <w:ind w:left="284"/>
        <w:jc w:val="both"/>
        <w:rPr>
          <w:rFonts w:ascii="Marianne" w:hAnsi="Marianne" w:cs="Arial"/>
          <w:sz w:val="16"/>
        </w:rPr>
      </w:pPr>
    </w:p>
    <w:p w14:paraId="62D666CC" w14:textId="77777777" w:rsidR="00387360" w:rsidRDefault="00387360">
      <w:pPr>
        <w:ind w:left="284"/>
        <w:jc w:val="both"/>
        <w:rPr>
          <w:rFonts w:ascii="Marianne" w:hAnsi="Marianne" w:cs="Arial"/>
          <w:sz w:val="16"/>
        </w:rPr>
      </w:pPr>
    </w:p>
    <w:p w14:paraId="56328FAD" w14:textId="77777777" w:rsidR="00387360" w:rsidRDefault="00387360">
      <w:pPr>
        <w:ind w:left="284"/>
        <w:jc w:val="both"/>
        <w:rPr>
          <w:rFonts w:ascii="Marianne" w:hAnsi="Marianne" w:cs="Arial"/>
          <w:sz w:val="16"/>
        </w:rPr>
      </w:pPr>
    </w:p>
    <w:p w14:paraId="6CBECB71" w14:textId="77777777" w:rsidR="00387360" w:rsidRDefault="00387360">
      <w:pPr>
        <w:ind w:left="284"/>
        <w:jc w:val="both"/>
        <w:rPr>
          <w:rFonts w:ascii="Marianne" w:hAnsi="Marianne" w:cs="Arial"/>
          <w:sz w:val="16"/>
        </w:rPr>
      </w:pPr>
    </w:p>
    <w:p w14:paraId="6E8FA7F5" w14:textId="77777777" w:rsidR="00387360" w:rsidRDefault="0038736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133AB9" w14:paraId="50B17C0A" w14:textId="77777777">
        <w:trPr>
          <w:trHeight w:val="653"/>
        </w:trPr>
        <w:tc>
          <w:tcPr>
            <w:tcW w:w="9994" w:type="dxa"/>
            <w:shd w:val="clear" w:color="auto" w:fill="465F9D"/>
          </w:tcPr>
          <w:p w14:paraId="182B503A"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3F0639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829C7DC"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5E5369C" w14:textId="77777777" w:rsidR="00387360" w:rsidRDefault="00387360">
      <w:pPr>
        <w:ind w:left="284"/>
        <w:rPr>
          <w:rFonts w:ascii="Marianne" w:hAnsi="Marianne" w:cs="Arial"/>
        </w:rPr>
      </w:pPr>
    </w:p>
    <w:p w14:paraId="756CE9E4" w14:textId="77777777" w:rsidR="00387360" w:rsidRDefault="0038736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E55CD55" w14:textId="77777777" w:rsidR="00387360" w:rsidRDefault="0038736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133AB9" w14:paraId="3ED5953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CB3194E" w14:textId="77777777" w:rsidR="00387360" w:rsidRDefault="0038736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DDEC70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6868E4B"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30DADE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lastRenderedPageBreak/>
              <w:tab/>
              <w:t>au ..................</w:t>
            </w:r>
          </w:p>
        </w:tc>
      </w:tr>
      <w:tr w:rsidR="00133AB9" w14:paraId="1007DEA6"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2CB3DF3"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A145643" w14:textId="77777777" w:rsidR="00387360" w:rsidRDefault="00387360">
            <w:pPr>
              <w:tabs>
                <w:tab w:val="left" w:pos="864"/>
              </w:tabs>
              <w:snapToGrid w:val="0"/>
              <w:spacing w:before="120" w:after="120"/>
              <w:rPr>
                <w:rFonts w:ascii="Marianne" w:hAnsi="Marianne" w:cs="Arial"/>
                <w:sz w:val="16"/>
                <w:szCs w:val="16"/>
              </w:rPr>
            </w:pPr>
          </w:p>
          <w:p w14:paraId="293E3104" w14:textId="77777777" w:rsidR="00387360" w:rsidRDefault="0038736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1EB36C7" w14:textId="77777777" w:rsidR="00387360" w:rsidRDefault="0038736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7A13F58" w14:textId="77777777" w:rsidR="00387360" w:rsidRDefault="00387360">
            <w:pPr>
              <w:tabs>
                <w:tab w:val="left" w:pos="864"/>
              </w:tabs>
              <w:snapToGrid w:val="0"/>
              <w:spacing w:before="120" w:after="120"/>
              <w:jc w:val="right"/>
              <w:rPr>
                <w:rFonts w:ascii="Marianne" w:hAnsi="Marianne" w:cs="Arial"/>
                <w:sz w:val="16"/>
                <w:szCs w:val="16"/>
              </w:rPr>
            </w:pPr>
          </w:p>
        </w:tc>
      </w:tr>
      <w:tr w:rsidR="00133AB9" w14:paraId="097D1CB6" w14:textId="77777777">
        <w:trPr>
          <w:trHeight w:val="737"/>
        </w:trPr>
        <w:tc>
          <w:tcPr>
            <w:tcW w:w="2566" w:type="dxa"/>
            <w:tcBorders>
              <w:left w:val="single" w:sz="8" w:space="0" w:color="000000"/>
              <w:bottom w:val="single" w:sz="8" w:space="0" w:color="000000"/>
            </w:tcBorders>
            <w:shd w:val="clear" w:color="auto" w:fill="auto"/>
          </w:tcPr>
          <w:p w14:paraId="18F54B51"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5572112" w14:textId="77777777" w:rsidR="00387360" w:rsidRDefault="00387360">
            <w:pPr>
              <w:tabs>
                <w:tab w:val="left" w:pos="864"/>
              </w:tabs>
              <w:snapToGrid w:val="0"/>
              <w:spacing w:before="120" w:after="120"/>
              <w:rPr>
                <w:rFonts w:ascii="Marianne" w:hAnsi="Marianne" w:cs="Arial"/>
                <w:sz w:val="16"/>
                <w:szCs w:val="16"/>
              </w:rPr>
            </w:pPr>
          </w:p>
          <w:p w14:paraId="4A9C5D52"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BB4EBF4" w14:textId="77777777" w:rsidR="00387360" w:rsidRDefault="00387360">
            <w:pPr>
              <w:tabs>
                <w:tab w:val="left" w:pos="864"/>
              </w:tabs>
              <w:snapToGrid w:val="0"/>
              <w:spacing w:before="120" w:after="120"/>
              <w:jc w:val="right"/>
              <w:rPr>
                <w:rFonts w:ascii="Marianne" w:hAnsi="Marianne" w:cs="Arial"/>
                <w:sz w:val="16"/>
                <w:szCs w:val="16"/>
              </w:rPr>
            </w:pPr>
          </w:p>
          <w:p w14:paraId="16CCCF54"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A3A7B58" w14:textId="77777777" w:rsidR="00387360" w:rsidRDefault="00387360">
            <w:pPr>
              <w:tabs>
                <w:tab w:val="left" w:pos="864"/>
              </w:tabs>
              <w:snapToGrid w:val="0"/>
              <w:spacing w:before="120" w:after="120"/>
              <w:jc w:val="right"/>
              <w:rPr>
                <w:rFonts w:ascii="Marianne" w:hAnsi="Marianne" w:cs="Arial"/>
                <w:sz w:val="16"/>
                <w:szCs w:val="16"/>
              </w:rPr>
            </w:pPr>
          </w:p>
          <w:p w14:paraId="409AB0CA" w14:textId="77777777" w:rsidR="00387360" w:rsidRDefault="0038736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FC3381A" w14:textId="77777777" w:rsidR="00387360" w:rsidRDefault="00387360">
      <w:pPr>
        <w:tabs>
          <w:tab w:val="left" w:pos="864"/>
        </w:tabs>
        <w:jc w:val="both"/>
        <w:rPr>
          <w:rFonts w:ascii="Marianne" w:hAnsi="Marianne" w:cs="Arial"/>
        </w:rPr>
      </w:pPr>
    </w:p>
    <w:p w14:paraId="1F4C09F3" w14:textId="77777777" w:rsidR="00387360" w:rsidRDefault="0038736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3267436" w14:textId="77777777" w:rsidR="00387360" w:rsidRDefault="00387360">
      <w:pPr>
        <w:tabs>
          <w:tab w:val="left" w:pos="864"/>
        </w:tabs>
        <w:jc w:val="both"/>
        <w:rPr>
          <w:rFonts w:ascii="Marianne" w:hAnsi="Marianne" w:cs="Arial"/>
        </w:rPr>
      </w:pPr>
    </w:p>
    <w:p w14:paraId="354519A7" w14:textId="77777777" w:rsidR="00387360" w:rsidRDefault="00387360">
      <w:pPr>
        <w:tabs>
          <w:tab w:val="left" w:pos="864"/>
        </w:tabs>
        <w:ind w:left="567"/>
        <w:jc w:val="both"/>
        <w:rPr>
          <w:rFonts w:ascii="Marianne" w:hAnsi="Marianne" w:cs="Arial"/>
        </w:rPr>
      </w:pPr>
      <w:r>
        <w:rPr>
          <w:rFonts w:ascii="Marianne" w:hAnsi="Marianne" w:cs="Arial"/>
        </w:rPr>
        <w:t>……./…………./……</w:t>
      </w:r>
    </w:p>
    <w:p w14:paraId="36F5F3EF" w14:textId="77777777" w:rsidR="00387360" w:rsidRDefault="00387360">
      <w:pPr>
        <w:tabs>
          <w:tab w:val="left" w:pos="864"/>
        </w:tabs>
        <w:jc w:val="both"/>
        <w:rPr>
          <w:rFonts w:ascii="Marianne" w:hAnsi="Marianne" w:cs="Arial"/>
        </w:rPr>
      </w:pPr>
    </w:p>
    <w:p w14:paraId="149BF09E"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6A9A3E" w14:textId="77777777" w:rsidR="00387360" w:rsidRDefault="0038736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DAC02E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AF76116" w14:textId="77777777" w:rsidR="00387360" w:rsidRDefault="00387360">
      <w:pPr>
        <w:tabs>
          <w:tab w:val="left" w:pos="864"/>
        </w:tabs>
        <w:jc w:val="both"/>
        <w:rPr>
          <w:rFonts w:ascii="Marianne" w:hAnsi="Marianne" w:cs="Arial"/>
        </w:rPr>
      </w:pPr>
    </w:p>
    <w:p w14:paraId="4F543952"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60BE6">
        <w:rPr>
          <w:rFonts w:ascii="Marianne" w:hAnsi="Marianne"/>
        </w:rPr>
      </w:r>
      <w:r w:rsidR="00360BE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D27DEB2" w14:textId="77777777" w:rsidR="00387360" w:rsidRDefault="0038736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D973FB0"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1E730181"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D0D7F0A" w14:textId="77777777" w:rsidR="00387360" w:rsidRDefault="00387360">
      <w:pPr>
        <w:tabs>
          <w:tab w:val="left" w:pos="864"/>
        </w:tabs>
        <w:jc w:val="both"/>
        <w:rPr>
          <w:rFonts w:ascii="Marianne" w:hAnsi="Marianne" w:cs="Arial"/>
        </w:rPr>
      </w:pPr>
    </w:p>
    <w:p w14:paraId="49CF7FEB" w14:textId="77777777" w:rsidR="00387360" w:rsidRDefault="0038736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86B39AE"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90A3DA" w14:textId="77777777" w:rsidR="00387360" w:rsidRDefault="00387360">
      <w:pPr>
        <w:rPr>
          <w:rFonts w:ascii="Marianne" w:hAnsi="Marianne" w:cs="Arial"/>
          <w:sz w:val="18"/>
        </w:rPr>
      </w:pPr>
    </w:p>
    <w:p w14:paraId="3BEA9B4B" w14:textId="77777777" w:rsidR="00387360" w:rsidRDefault="0038736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2544F75" w14:textId="77777777" w:rsidR="00387360" w:rsidRDefault="00387360">
      <w:pPr>
        <w:ind w:left="284"/>
        <w:rPr>
          <w:rFonts w:ascii="Marianne" w:hAnsi="Marianne" w:cs="Arial"/>
          <w:sz w:val="16"/>
        </w:rPr>
      </w:pPr>
    </w:p>
    <w:p w14:paraId="677912B8" w14:textId="77777777" w:rsidR="00387360" w:rsidRDefault="00387360">
      <w:pPr>
        <w:ind w:left="284"/>
        <w:rPr>
          <w:rFonts w:ascii="Marianne" w:hAnsi="Marianne" w:cs="Arial"/>
          <w:sz w:val="16"/>
        </w:rPr>
      </w:pPr>
    </w:p>
    <w:p w14:paraId="2AD0072B" w14:textId="77777777" w:rsidR="00387360" w:rsidRDefault="00387360">
      <w:pPr>
        <w:ind w:left="284"/>
        <w:rPr>
          <w:rFonts w:ascii="Marianne" w:hAnsi="Marianne" w:cs="Arial"/>
          <w:sz w:val="16"/>
        </w:rPr>
      </w:pPr>
    </w:p>
    <w:p w14:paraId="09AFCCCC" w14:textId="77777777" w:rsidR="00387360" w:rsidRDefault="0038736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8506F39" w14:textId="77777777" w:rsidR="00387360" w:rsidRDefault="00387360">
      <w:pPr>
        <w:ind w:left="284"/>
        <w:rPr>
          <w:rFonts w:ascii="Marianne" w:hAnsi="Marianne" w:cs="Arial"/>
        </w:rPr>
      </w:pPr>
    </w:p>
    <w:p w14:paraId="00C7B1A2" w14:textId="77777777" w:rsidR="00387360" w:rsidRDefault="00387360">
      <w:pPr>
        <w:ind w:left="284"/>
        <w:rPr>
          <w:rFonts w:ascii="Marianne" w:hAnsi="Marianne" w:cs="Arial"/>
        </w:rPr>
      </w:pPr>
    </w:p>
    <w:p w14:paraId="07F631C0" w14:textId="77777777" w:rsidR="00387360" w:rsidRDefault="00387360">
      <w:pPr>
        <w:ind w:left="284"/>
        <w:rPr>
          <w:rFonts w:ascii="Marianne" w:hAnsi="Marianne" w:cs="Arial"/>
        </w:rPr>
      </w:pPr>
    </w:p>
    <w:p w14:paraId="0ADF5870" w14:textId="77777777" w:rsidR="00387360" w:rsidRDefault="0038736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6BD141FD" w14:textId="77777777">
        <w:tc>
          <w:tcPr>
            <w:tcW w:w="9852" w:type="dxa"/>
            <w:shd w:val="clear" w:color="auto" w:fill="465F9D"/>
          </w:tcPr>
          <w:p w14:paraId="35507CD2"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5DD8A3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2F0C7FF4"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D9585E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C3F266B"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DB1AA7D" w14:textId="77777777" w:rsidR="00387360" w:rsidRDefault="00387360">
      <w:pPr>
        <w:pStyle w:val="En-tte"/>
        <w:tabs>
          <w:tab w:val="clear" w:pos="4536"/>
          <w:tab w:val="clear" w:pos="9072"/>
          <w:tab w:val="left" w:pos="864"/>
        </w:tabs>
        <w:rPr>
          <w:rFonts w:ascii="Marianne" w:hAnsi="Marianne" w:cs="Arial"/>
        </w:rPr>
      </w:pPr>
    </w:p>
    <w:p w14:paraId="03E67287" w14:textId="77777777" w:rsidR="00387360" w:rsidRDefault="00387360">
      <w:pPr>
        <w:pStyle w:val="En-tte"/>
        <w:tabs>
          <w:tab w:val="clear" w:pos="4536"/>
          <w:tab w:val="clear" w:pos="9072"/>
          <w:tab w:val="left" w:pos="864"/>
        </w:tabs>
        <w:rPr>
          <w:rFonts w:ascii="Marianne" w:hAnsi="Marianne" w:cs="Arial"/>
        </w:rPr>
      </w:pPr>
    </w:p>
    <w:p w14:paraId="3AC454D9" w14:textId="77777777" w:rsidR="00387360" w:rsidRDefault="00387360">
      <w:pPr>
        <w:pStyle w:val="En-tte"/>
        <w:tabs>
          <w:tab w:val="clear" w:pos="4536"/>
          <w:tab w:val="clear" w:pos="9072"/>
          <w:tab w:val="left" w:pos="864"/>
        </w:tabs>
        <w:rPr>
          <w:rFonts w:ascii="Marianne" w:hAnsi="Marianne" w:cs="Arial"/>
        </w:rPr>
      </w:pPr>
    </w:p>
    <w:p w14:paraId="18F7DE54" w14:textId="77777777" w:rsidR="00387360" w:rsidRDefault="00387360">
      <w:pPr>
        <w:pStyle w:val="En-tte"/>
        <w:tabs>
          <w:tab w:val="clear" w:pos="4536"/>
          <w:tab w:val="clear" w:pos="9072"/>
          <w:tab w:val="left" w:pos="864"/>
        </w:tabs>
        <w:rPr>
          <w:rFonts w:ascii="Marianne" w:hAnsi="Marianne" w:cs="Arial"/>
        </w:rPr>
      </w:pPr>
    </w:p>
    <w:p w14:paraId="7818F9A7" w14:textId="77777777" w:rsidR="00387360" w:rsidRDefault="00387360">
      <w:pPr>
        <w:pStyle w:val="En-tte"/>
        <w:tabs>
          <w:tab w:val="clear" w:pos="4536"/>
          <w:tab w:val="clear" w:pos="9072"/>
          <w:tab w:val="left" w:pos="864"/>
        </w:tabs>
        <w:rPr>
          <w:rFonts w:ascii="Marianne" w:hAnsi="Marianne" w:cs="Arial"/>
        </w:rPr>
      </w:pPr>
    </w:p>
    <w:p w14:paraId="712E844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094DD47" w14:textId="77777777" w:rsidR="00387360" w:rsidRDefault="00387360">
      <w:pPr>
        <w:pStyle w:val="En-tte"/>
        <w:tabs>
          <w:tab w:val="clear" w:pos="4536"/>
          <w:tab w:val="clear" w:pos="9072"/>
          <w:tab w:val="left" w:pos="864"/>
        </w:tabs>
        <w:rPr>
          <w:rFonts w:ascii="Marianne" w:hAnsi="Marianne" w:cs="Arial"/>
        </w:rPr>
      </w:pPr>
    </w:p>
    <w:p w14:paraId="09F9A5AB" w14:textId="77777777" w:rsidR="00387360" w:rsidRDefault="0038736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9553F6D"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66F1C2D" w14:textId="77777777" w:rsidR="00387360" w:rsidRDefault="00387360">
      <w:pPr>
        <w:pStyle w:val="En-tte"/>
        <w:tabs>
          <w:tab w:val="left" w:pos="864"/>
        </w:tabs>
        <w:rPr>
          <w:rFonts w:ascii="Marianne" w:hAnsi="Marianne" w:cs="Arial"/>
        </w:rPr>
      </w:pPr>
    </w:p>
    <w:p w14:paraId="4F98D38C" w14:textId="77777777" w:rsidR="00387360" w:rsidRDefault="00387360">
      <w:pPr>
        <w:ind w:left="284"/>
        <w:rPr>
          <w:rFonts w:ascii="Marianne" w:hAnsi="Marianne" w:cs="Arial"/>
          <w:sz w:val="16"/>
        </w:rPr>
      </w:pPr>
      <w:r>
        <w:rPr>
          <w:rFonts w:ascii="Marianne" w:hAnsi="Marianne" w:cs="Arial"/>
          <w:sz w:val="16"/>
        </w:rPr>
        <w:t>- Adresse internet :</w:t>
      </w:r>
    </w:p>
    <w:p w14:paraId="34F87C99" w14:textId="77777777" w:rsidR="00387360" w:rsidRDefault="00387360">
      <w:pPr>
        <w:pStyle w:val="En-tte"/>
        <w:tabs>
          <w:tab w:val="left" w:pos="864"/>
        </w:tabs>
        <w:rPr>
          <w:rFonts w:ascii="Marianne" w:hAnsi="Marianne" w:cs="Arial"/>
        </w:rPr>
      </w:pPr>
    </w:p>
    <w:p w14:paraId="3BD0D226" w14:textId="77777777" w:rsidR="00387360" w:rsidRDefault="00387360">
      <w:pPr>
        <w:pStyle w:val="En-tte"/>
        <w:tabs>
          <w:tab w:val="left" w:pos="864"/>
        </w:tabs>
        <w:rPr>
          <w:rFonts w:ascii="Marianne" w:hAnsi="Marianne" w:cs="Arial"/>
        </w:rPr>
      </w:pPr>
    </w:p>
    <w:p w14:paraId="551ACA1B" w14:textId="77777777" w:rsidR="00387360" w:rsidRDefault="00387360">
      <w:pPr>
        <w:ind w:left="284"/>
        <w:rPr>
          <w:rFonts w:ascii="Marianne" w:hAnsi="Marianne" w:cs="Arial"/>
          <w:sz w:val="16"/>
        </w:rPr>
      </w:pPr>
      <w:r>
        <w:rPr>
          <w:rFonts w:ascii="Marianne" w:hAnsi="Marianne" w:cs="Arial"/>
          <w:sz w:val="16"/>
        </w:rPr>
        <w:t>- Renseignements nécessaires pour y accéder :</w:t>
      </w:r>
    </w:p>
    <w:p w14:paraId="7FC84087" w14:textId="77777777" w:rsidR="00387360" w:rsidRDefault="00387360">
      <w:pPr>
        <w:ind w:left="284"/>
        <w:rPr>
          <w:rFonts w:ascii="Marianne" w:hAnsi="Marianne" w:cs="Arial"/>
          <w:sz w:val="16"/>
        </w:rPr>
      </w:pPr>
    </w:p>
    <w:p w14:paraId="40606943" w14:textId="77777777" w:rsidR="00387360" w:rsidRDefault="00387360">
      <w:pPr>
        <w:ind w:left="284"/>
      </w:pPr>
    </w:p>
    <w:p w14:paraId="4DB310AC" w14:textId="77777777" w:rsidR="00387360" w:rsidRDefault="0038736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5801150E" w14:textId="77777777">
        <w:trPr>
          <w:trHeight w:val="712"/>
        </w:trPr>
        <w:tc>
          <w:tcPr>
            <w:tcW w:w="9710" w:type="dxa"/>
            <w:shd w:val="clear" w:color="auto" w:fill="465F9D"/>
          </w:tcPr>
          <w:p w14:paraId="69936E73" w14:textId="77777777" w:rsidR="00387360" w:rsidRDefault="0038736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C91ADC7" w14:textId="77777777" w:rsidR="00387360" w:rsidRDefault="0038736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BC47027" w14:textId="77777777" w:rsidR="00387360" w:rsidRDefault="0038736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A0F5F3B" w14:textId="77777777" w:rsidR="00387360" w:rsidRDefault="00387360">
      <w:pPr>
        <w:tabs>
          <w:tab w:val="left" w:pos="576"/>
        </w:tabs>
        <w:rPr>
          <w:rFonts w:ascii="Marianne" w:hAnsi="Marianne" w:cs="Arial"/>
          <w:iCs/>
        </w:rPr>
      </w:pPr>
    </w:p>
    <w:p w14:paraId="3AC55D2F" w14:textId="77777777" w:rsidR="00387360" w:rsidRDefault="0038736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094AC91" w14:textId="77777777" w:rsidR="00387360" w:rsidRDefault="00387360">
      <w:pPr>
        <w:jc w:val="both"/>
        <w:rPr>
          <w:rFonts w:ascii="Marianne" w:hAnsi="Marianne" w:cs="Arial"/>
          <w:i/>
          <w:iCs/>
          <w:sz w:val="18"/>
          <w:szCs w:val="18"/>
        </w:rPr>
      </w:pPr>
      <w:r>
        <w:rPr>
          <w:rFonts w:ascii="Marianne" w:hAnsi="Marianne" w:cs="Arial"/>
          <w:i/>
          <w:iCs/>
          <w:sz w:val="18"/>
          <w:szCs w:val="18"/>
        </w:rPr>
        <w:t>(Adapter le tableau autant que nécessaire)</w:t>
      </w:r>
    </w:p>
    <w:p w14:paraId="22ACFE02" w14:textId="77777777" w:rsidR="00387360" w:rsidRDefault="0038736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133AB9" w14:paraId="2FB37EFD" w14:textId="77777777">
        <w:trPr>
          <w:trHeight w:val="1200"/>
        </w:trPr>
        <w:tc>
          <w:tcPr>
            <w:tcW w:w="832" w:type="dxa"/>
            <w:tcBorders>
              <w:top w:val="single" w:sz="4" w:space="0" w:color="000000"/>
              <w:left w:val="single" w:sz="4" w:space="0" w:color="000000"/>
              <w:bottom w:val="single" w:sz="4" w:space="0" w:color="000000"/>
            </w:tcBorders>
            <w:vAlign w:val="center"/>
          </w:tcPr>
          <w:p w14:paraId="61996991" w14:textId="77777777" w:rsidR="00387360" w:rsidRDefault="00387360">
            <w:pPr>
              <w:jc w:val="center"/>
              <w:rPr>
                <w:rFonts w:ascii="Marianne" w:hAnsi="Marianne" w:cs="Arial"/>
                <w:b/>
              </w:rPr>
            </w:pPr>
            <w:r>
              <w:rPr>
                <w:rFonts w:ascii="Marianne" w:hAnsi="Marianne" w:cs="Arial"/>
                <w:b/>
              </w:rPr>
              <w:t>N°</w:t>
            </w:r>
          </w:p>
          <w:p w14:paraId="5573CD85" w14:textId="77777777" w:rsidR="00387360" w:rsidRDefault="00387360">
            <w:pPr>
              <w:jc w:val="center"/>
              <w:rPr>
                <w:rFonts w:ascii="Marianne" w:hAnsi="Marianne" w:cs="Arial"/>
                <w:b/>
              </w:rPr>
            </w:pPr>
            <w:proofErr w:type="gramStart"/>
            <w:r>
              <w:rPr>
                <w:rFonts w:ascii="Marianne" w:hAnsi="Marianne" w:cs="Arial"/>
                <w:b/>
              </w:rPr>
              <w:t>du</w:t>
            </w:r>
            <w:proofErr w:type="gramEnd"/>
          </w:p>
          <w:p w14:paraId="56A04C18" w14:textId="77777777" w:rsidR="00387360" w:rsidRDefault="0038736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941A52" w14:textId="77777777" w:rsidR="00387360" w:rsidRDefault="0038736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2A150" w14:textId="77777777" w:rsidR="00387360" w:rsidRDefault="0038736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133AB9" w14:paraId="3ABA1CF1" w14:textId="77777777">
        <w:trPr>
          <w:trHeight w:val="1021"/>
        </w:trPr>
        <w:tc>
          <w:tcPr>
            <w:tcW w:w="832" w:type="dxa"/>
            <w:tcBorders>
              <w:top w:val="single" w:sz="4" w:space="0" w:color="000000"/>
              <w:left w:val="single" w:sz="4" w:space="0" w:color="000000"/>
            </w:tcBorders>
            <w:shd w:val="clear" w:color="auto" w:fill="B4C6E7"/>
          </w:tcPr>
          <w:p w14:paraId="141B6C61" w14:textId="77777777" w:rsidR="00387360" w:rsidRDefault="0038736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B198F1D" w14:textId="77777777" w:rsidR="00387360" w:rsidRDefault="0038736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E944F7C" w14:textId="77777777" w:rsidR="00387360" w:rsidRDefault="00387360">
            <w:pPr>
              <w:snapToGrid w:val="0"/>
              <w:jc w:val="both"/>
              <w:rPr>
                <w:rFonts w:ascii="Marianne" w:hAnsi="Marianne" w:cs="Arial"/>
              </w:rPr>
            </w:pPr>
          </w:p>
        </w:tc>
      </w:tr>
      <w:tr w:rsidR="00133AB9" w14:paraId="3654C7AB" w14:textId="77777777">
        <w:trPr>
          <w:trHeight w:val="1021"/>
        </w:trPr>
        <w:tc>
          <w:tcPr>
            <w:tcW w:w="832" w:type="dxa"/>
            <w:tcBorders>
              <w:left w:val="single" w:sz="4" w:space="0" w:color="000000"/>
            </w:tcBorders>
          </w:tcPr>
          <w:p w14:paraId="10F51BAD"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26337253"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EB58FA7" w14:textId="77777777" w:rsidR="00387360" w:rsidRDefault="00387360">
            <w:pPr>
              <w:snapToGrid w:val="0"/>
              <w:jc w:val="both"/>
              <w:rPr>
                <w:rFonts w:ascii="Marianne" w:hAnsi="Marianne" w:cs="Arial"/>
              </w:rPr>
            </w:pPr>
          </w:p>
        </w:tc>
      </w:tr>
      <w:tr w:rsidR="00133AB9" w14:paraId="66AC3D66" w14:textId="77777777">
        <w:trPr>
          <w:trHeight w:val="1021"/>
        </w:trPr>
        <w:tc>
          <w:tcPr>
            <w:tcW w:w="832" w:type="dxa"/>
            <w:tcBorders>
              <w:left w:val="single" w:sz="4" w:space="0" w:color="000000"/>
            </w:tcBorders>
            <w:shd w:val="clear" w:color="auto" w:fill="B4C6E7"/>
          </w:tcPr>
          <w:p w14:paraId="6D7CC854"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671E3D38"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E1F6D2E" w14:textId="77777777" w:rsidR="00387360" w:rsidRDefault="00387360">
            <w:pPr>
              <w:snapToGrid w:val="0"/>
              <w:jc w:val="both"/>
              <w:rPr>
                <w:rFonts w:ascii="Marianne" w:hAnsi="Marianne" w:cs="Arial"/>
              </w:rPr>
            </w:pPr>
          </w:p>
        </w:tc>
      </w:tr>
      <w:tr w:rsidR="00133AB9" w14:paraId="311BE81C" w14:textId="77777777">
        <w:trPr>
          <w:trHeight w:val="1021"/>
        </w:trPr>
        <w:tc>
          <w:tcPr>
            <w:tcW w:w="832" w:type="dxa"/>
            <w:tcBorders>
              <w:left w:val="single" w:sz="4" w:space="0" w:color="000000"/>
            </w:tcBorders>
          </w:tcPr>
          <w:p w14:paraId="78BC5B0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CFD07BD"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21EC297" w14:textId="77777777" w:rsidR="00387360" w:rsidRDefault="00387360">
            <w:pPr>
              <w:snapToGrid w:val="0"/>
              <w:jc w:val="both"/>
              <w:rPr>
                <w:rFonts w:ascii="Marianne" w:hAnsi="Marianne" w:cs="Arial"/>
              </w:rPr>
            </w:pPr>
          </w:p>
        </w:tc>
      </w:tr>
      <w:tr w:rsidR="00133AB9" w14:paraId="3D4D5C07" w14:textId="77777777">
        <w:trPr>
          <w:trHeight w:val="1021"/>
        </w:trPr>
        <w:tc>
          <w:tcPr>
            <w:tcW w:w="832" w:type="dxa"/>
            <w:tcBorders>
              <w:left w:val="single" w:sz="4" w:space="0" w:color="000000"/>
            </w:tcBorders>
            <w:shd w:val="clear" w:color="auto" w:fill="B4C6E7"/>
          </w:tcPr>
          <w:p w14:paraId="16A43811"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35079900"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F857102" w14:textId="77777777" w:rsidR="00387360" w:rsidRDefault="00387360">
            <w:pPr>
              <w:snapToGrid w:val="0"/>
              <w:jc w:val="both"/>
              <w:rPr>
                <w:rFonts w:ascii="Marianne" w:hAnsi="Marianne" w:cs="Arial"/>
              </w:rPr>
            </w:pPr>
          </w:p>
        </w:tc>
      </w:tr>
      <w:tr w:rsidR="00133AB9" w14:paraId="0D4D5A8A" w14:textId="77777777">
        <w:trPr>
          <w:trHeight w:val="1021"/>
        </w:trPr>
        <w:tc>
          <w:tcPr>
            <w:tcW w:w="832" w:type="dxa"/>
            <w:tcBorders>
              <w:left w:val="single" w:sz="4" w:space="0" w:color="000000"/>
            </w:tcBorders>
          </w:tcPr>
          <w:p w14:paraId="5BD04D9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13D538C"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8BB1CD2" w14:textId="77777777" w:rsidR="00387360" w:rsidRDefault="00387360">
            <w:pPr>
              <w:snapToGrid w:val="0"/>
              <w:jc w:val="both"/>
              <w:rPr>
                <w:rFonts w:ascii="Marianne" w:hAnsi="Marianne" w:cs="Arial"/>
              </w:rPr>
            </w:pPr>
          </w:p>
        </w:tc>
      </w:tr>
      <w:tr w:rsidR="00133AB9" w14:paraId="4A8DB21B" w14:textId="77777777">
        <w:trPr>
          <w:trHeight w:val="1021"/>
        </w:trPr>
        <w:tc>
          <w:tcPr>
            <w:tcW w:w="832" w:type="dxa"/>
            <w:tcBorders>
              <w:left w:val="single" w:sz="4" w:space="0" w:color="000000"/>
            </w:tcBorders>
            <w:shd w:val="clear" w:color="auto" w:fill="B4C6E7"/>
          </w:tcPr>
          <w:p w14:paraId="6B97271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20C377B9"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5D4AA16" w14:textId="77777777" w:rsidR="00387360" w:rsidRDefault="00387360">
            <w:pPr>
              <w:snapToGrid w:val="0"/>
              <w:jc w:val="both"/>
              <w:rPr>
                <w:rFonts w:ascii="Marianne" w:hAnsi="Marianne" w:cs="Arial"/>
              </w:rPr>
            </w:pPr>
          </w:p>
        </w:tc>
      </w:tr>
      <w:tr w:rsidR="00133AB9" w14:paraId="631A1305" w14:textId="77777777">
        <w:trPr>
          <w:trHeight w:val="1021"/>
        </w:trPr>
        <w:tc>
          <w:tcPr>
            <w:tcW w:w="832" w:type="dxa"/>
            <w:tcBorders>
              <w:left w:val="single" w:sz="4" w:space="0" w:color="000000"/>
            </w:tcBorders>
          </w:tcPr>
          <w:p w14:paraId="38F6A4C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91C4081"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BE38960" w14:textId="77777777" w:rsidR="00387360" w:rsidRDefault="00387360">
            <w:pPr>
              <w:snapToGrid w:val="0"/>
              <w:jc w:val="both"/>
              <w:rPr>
                <w:rFonts w:ascii="Marianne" w:hAnsi="Marianne" w:cs="Arial"/>
              </w:rPr>
            </w:pPr>
          </w:p>
        </w:tc>
      </w:tr>
      <w:tr w:rsidR="00133AB9" w14:paraId="3B610C7C" w14:textId="77777777">
        <w:trPr>
          <w:trHeight w:val="1021"/>
        </w:trPr>
        <w:tc>
          <w:tcPr>
            <w:tcW w:w="832" w:type="dxa"/>
            <w:tcBorders>
              <w:left w:val="single" w:sz="4" w:space="0" w:color="000000"/>
              <w:bottom w:val="single" w:sz="4" w:space="0" w:color="000000"/>
            </w:tcBorders>
            <w:shd w:val="clear" w:color="auto" w:fill="B4C6E7"/>
          </w:tcPr>
          <w:p w14:paraId="7A589D6D" w14:textId="77777777" w:rsidR="00387360" w:rsidRDefault="0038736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49C4D0B" w14:textId="77777777" w:rsidR="00387360" w:rsidRDefault="0038736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B446EF1" w14:textId="77777777" w:rsidR="00387360" w:rsidRDefault="00387360">
            <w:pPr>
              <w:snapToGrid w:val="0"/>
              <w:jc w:val="both"/>
              <w:rPr>
                <w:rFonts w:ascii="Marianne" w:hAnsi="Marianne" w:cs="Arial"/>
              </w:rPr>
            </w:pPr>
          </w:p>
        </w:tc>
      </w:tr>
    </w:tbl>
    <w:p w14:paraId="1528D17C" w14:textId="77777777" w:rsidR="00387360" w:rsidRDefault="00387360">
      <w:pPr>
        <w:pStyle w:val="En-tte"/>
        <w:tabs>
          <w:tab w:val="clear" w:pos="4536"/>
          <w:tab w:val="clear" w:pos="9072"/>
          <w:tab w:val="left" w:pos="864"/>
        </w:tabs>
        <w:rPr>
          <w:rFonts w:ascii="Marianne" w:hAnsi="Marianne" w:cs="Arial"/>
          <w:sz w:val="18"/>
          <w:szCs w:val="18"/>
        </w:rPr>
      </w:pPr>
    </w:p>
    <w:p w14:paraId="59F92CC1" w14:textId="77777777" w:rsidR="00387360" w:rsidRDefault="00387360">
      <w:pPr>
        <w:pStyle w:val="En-tte"/>
        <w:tabs>
          <w:tab w:val="clear" w:pos="4536"/>
          <w:tab w:val="clear" w:pos="9072"/>
          <w:tab w:val="left" w:pos="864"/>
        </w:tabs>
        <w:rPr>
          <w:rFonts w:ascii="Marianne" w:hAnsi="Marianne" w:cs="Arial"/>
          <w:sz w:val="18"/>
          <w:szCs w:val="18"/>
        </w:rPr>
      </w:pPr>
    </w:p>
    <w:p w14:paraId="4736D67C" w14:textId="77777777" w:rsidR="00387360" w:rsidRDefault="0038736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D6D4F7F" w14:textId="77777777">
        <w:trPr>
          <w:trHeight w:val="407"/>
        </w:trPr>
        <w:tc>
          <w:tcPr>
            <w:tcW w:w="9852" w:type="dxa"/>
            <w:shd w:val="clear" w:color="auto" w:fill="465F9D"/>
          </w:tcPr>
          <w:p w14:paraId="1DCF1BE1" w14:textId="77777777" w:rsidR="00387360" w:rsidRDefault="0038736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58F7CEC" w14:textId="77777777" w:rsidR="00387360" w:rsidRDefault="00387360">
      <w:pPr>
        <w:tabs>
          <w:tab w:val="left" w:pos="426"/>
        </w:tabs>
        <w:jc w:val="both"/>
        <w:rPr>
          <w:rFonts w:ascii="Marianne" w:hAnsi="Marianne" w:cs="Arial"/>
          <w:spacing w:val="-10"/>
        </w:rPr>
      </w:pPr>
    </w:p>
    <w:p w14:paraId="7CB85601" w14:textId="77777777" w:rsidR="00387360" w:rsidRDefault="0038736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C85043" w14:textId="77777777" w:rsidR="00387360" w:rsidRDefault="00387360">
      <w:pPr>
        <w:tabs>
          <w:tab w:val="left" w:pos="426"/>
        </w:tabs>
        <w:jc w:val="both"/>
        <w:rPr>
          <w:rFonts w:ascii="Marianne" w:hAnsi="Marianne" w:cs="Arial"/>
          <w:spacing w:val="-10"/>
        </w:rPr>
      </w:pPr>
    </w:p>
    <w:p w14:paraId="0DBBE366" w14:textId="77777777" w:rsidR="00387360" w:rsidRDefault="00387360">
      <w:pPr>
        <w:tabs>
          <w:tab w:val="left" w:pos="426"/>
        </w:tabs>
        <w:jc w:val="both"/>
        <w:rPr>
          <w:rFonts w:ascii="Marianne" w:hAnsi="Marianne" w:cs="Arial"/>
          <w:spacing w:val="-10"/>
        </w:rPr>
      </w:pPr>
    </w:p>
    <w:p w14:paraId="7C0F7759" w14:textId="77777777" w:rsidR="00387360" w:rsidRDefault="00387360">
      <w:pPr>
        <w:tabs>
          <w:tab w:val="left" w:pos="426"/>
        </w:tabs>
        <w:jc w:val="both"/>
        <w:rPr>
          <w:rFonts w:ascii="Marianne" w:hAnsi="Marianne" w:cs="Arial"/>
          <w:spacing w:val="-10"/>
        </w:rPr>
      </w:pPr>
    </w:p>
    <w:p w14:paraId="7862937B" w14:textId="77777777" w:rsidR="00387360" w:rsidRDefault="00387360">
      <w:pPr>
        <w:tabs>
          <w:tab w:val="left" w:pos="426"/>
        </w:tabs>
        <w:jc w:val="both"/>
        <w:rPr>
          <w:rFonts w:ascii="Marianne" w:hAnsi="Marianne" w:cs="Arial"/>
          <w:spacing w:val="-10"/>
        </w:rPr>
      </w:pPr>
    </w:p>
    <w:p w14:paraId="78C0C327" w14:textId="77777777" w:rsidR="00387360" w:rsidRDefault="00387360">
      <w:pPr>
        <w:tabs>
          <w:tab w:val="left" w:pos="426"/>
        </w:tabs>
        <w:jc w:val="both"/>
        <w:rPr>
          <w:rFonts w:ascii="Marianne" w:hAnsi="Marianne" w:cs="Arial"/>
          <w:spacing w:val="-10"/>
        </w:rPr>
      </w:pPr>
    </w:p>
    <w:p w14:paraId="160B978C" w14:textId="77777777" w:rsidR="00387360" w:rsidRDefault="00387360">
      <w:pPr>
        <w:tabs>
          <w:tab w:val="left" w:pos="426"/>
        </w:tabs>
        <w:jc w:val="both"/>
        <w:rPr>
          <w:rFonts w:ascii="Marianne" w:hAnsi="Marianne" w:cs="Arial"/>
          <w:spacing w:val="-10"/>
        </w:rPr>
      </w:pPr>
    </w:p>
    <w:p w14:paraId="55C18A62" w14:textId="77777777" w:rsidR="00387360" w:rsidRDefault="00387360">
      <w:pPr>
        <w:tabs>
          <w:tab w:val="left" w:pos="426"/>
        </w:tabs>
        <w:jc w:val="both"/>
        <w:rPr>
          <w:rFonts w:ascii="Marianne" w:hAnsi="Marianne" w:cs="Arial"/>
          <w:spacing w:val="-10"/>
        </w:rPr>
      </w:pPr>
    </w:p>
    <w:p w14:paraId="7CE6B81A" w14:textId="77777777" w:rsidR="00387360" w:rsidRDefault="00387360">
      <w:pPr>
        <w:tabs>
          <w:tab w:val="left" w:pos="426"/>
        </w:tabs>
        <w:jc w:val="both"/>
        <w:rPr>
          <w:rFonts w:ascii="Marianne" w:hAnsi="Marianne" w:cs="Arial"/>
          <w:spacing w:val="-10"/>
        </w:rPr>
      </w:pPr>
    </w:p>
    <w:p w14:paraId="3A31A9DE" w14:textId="77777777" w:rsidR="00387360" w:rsidRDefault="00387360">
      <w:pPr>
        <w:tabs>
          <w:tab w:val="left" w:pos="426"/>
        </w:tabs>
        <w:jc w:val="both"/>
        <w:rPr>
          <w:rFonts w:ascii="Marianne" w:hAnsi="Marianne" w:cs="Arial"/>
          <w:spacing w:val="-10"/>
        </w:rPr>
      </w:pPr>
    </w:p>
    <w:p w14:paraId="1E4E7D32" w14:textId="77777777" w:rsidR="00387360" w:rsidRDefault="00387360">
      <w:pPr>
        <w:tabs>
          <w:tab w:val="left" w:pos="426"/>
        </w:tabs>
        <w:jc w:val="both"/>
        <w:rPr>
          <w:rFonts w:ascii="Marianne" w:hAnsi="Marianne" w:cs="Arial"/>
          <w:spacing w:val="-10"/>
        </w:rPr>
      </w:pPr>
    </w:p>
    <w:p w14:paraId="4425AEF2" w14:textId="77777777" w:rsidR="00387360" w:rsidRDefault="0038736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4B55433" w14:textId="77777777" w:rsidR="00387360" w:rsidRDefault="00387360">
      <w:pPr>
        <w:tabs>
          <w:tab w:val="left" w:pos="426"/>
        </w:tabs>
        <w:jc w:val="both"/>
        <w:rPr>
          <w:rFonts w:ascii="Marianne" w:hAnsi="Marianne" w:cs="Arial"/>
          <w:spacing w:val="-10"/>
          <w:sz w:val="22"/>
          <w:szCs w:val="22"/>
        </w:rPr>
      </w:pPr>
    </w:p>
    <w:p w14:paraId="1F4AF8CC" w14:textId="77777777" w:rsidR="00387360" w:rsidRDefault="00387360">
      <w:pPr>
        <w:tabs>
          <w:tab w:val="left" w:pos="426"/>
        </w:tabs>
        <w:jc w:val="both"/>
        <w:rPr>
          <w:rFonts w:ascii="Marianne" w:hAnsi="Marianne" w:cs="Arial"/>
          <w:spacing w:val="-10"/>
          <w:sz w:val="22"/>
          <w:szCs w:val="22"/>
        </w:rPr>
      </w:pPr>
    </w:p>
    <w:p w14:paraId="1A375BDD" w14:textId="77777777" w:rsidR="00387360" w:rsidRDefault="00387360">
      <w:pPr>
        <w:tabs>
          <w:tab w:val="left" w:pos="426"/>
        </w:tabs>
        <w:jc w:val="both"/>
        <w:rPr>
          <w:rFonts w:ascii="Marianne" w:hAnsi="Marianne" w:cs="Arial"/>
          <w:spacing w:val="-10"/>
          <w:sz w:val="22"/>
          <w:szCs w:val="22"/>
        </w:rPr>
      </w:pPr>
    </w:p>
    <w:p w14:paraId="58CBF823" w14:textId="77777777" w:rsidR="00387360" w:rsidRDefault="00387360">
      <w:pPr>
        <w:tabs>
          <w:tab w:val="left" w:pos="426"/>
        </w:tabs>
        <w:jc w:val="both"/>
        <w:rPr>
          <w:rFonts w:ascii="Marianne" w:hAnsi="Marianne" w:cs="Arial"/>
          <w:spacing w:val="-10"/>
          <w:sz w:val="22"/>
          <w:szCs w:val="22"/>
        </w:rPr>
      </w:pPr>
    </w:p>
    <w:p w14:paraId="23FB422A" w14:textId="77777777" w:rsidR="00387360" w:rsidRDefault="00387360">
      <w:pPr>
        <w:tabs>
          <w:tab w:val="left" w:pos="426"/>
        </w:tabs>
        <w:jc w:val="both"/>
        <w:rPr>
          <w:rFonts w:ascii="Marianne" w:hAnsi="Marianne" w:cs="Arial"/>
          <w:spacing w:val="-10"/>
          <w:sz w:val="22"/>
          <w:szCs w:val="22"/>
        </w:rPr>
      </w:pPr>
    </w:p>
    <w:p w14:paraId="79260ADD" w14:textId="77777777" w:rsidR="00387360" w:rsidRDefault="00387360">
      <w:pPr>
        <w:tabs>
          <w:tab w:val="left" w:pos="426"/>
        </w:tabs>
        <w:jc w:val="both"/>
        <w:rPr>
          <w:rFonts w:ascii="Marianne" w:hAnsi="Marianne" w:cs="Arial"/>
          <w:spacing w:val="-10"/>
          <w:sz w:val="22"/>
          <w:szCs w:val="22"/>
        </w:rPr>
      </w:pPr>
    </w:p>
    <w:p w14:paraId="437BB6AC" w14:textId="77777777" w:rsidR="00387360" w:rsidRDefault="00387360">
      <w:pPr>
        <w:tabs>
          <w:tab w:val="left" w:pos="426"/>
        </w:tabs>
        <w:jc w:val="both"/>
        <w:rPr>
          <w:rFonts w:ascii="Marianne" w:hAnsi="Marianne" w:cs="Arial"/>
          <w:spacing w:val="-10"/>
          <w:sz w:val="22"/>
          <w:szCs w:val="22"/>
        </w:rPr>
      </w:pPr>
    </w:p>
    <w:p w14:paraId="7C1BBE05" w14:textId="77777777" w:rsidR="00387360" w:rsidRDefault="00387360">
      <w:pPr>
        <w:tabs>
          <w:tab w:val="left" w:pos="426"/>
        </w:tabs>
        <w:jc w:val="both"/>
        <w:rPr>
          <w:rFonts w:ascii="Marianne" w:hAnsi="Marianne" w:cs="Arial"/>
          <w:spacing w:val="-10"/>
          <w:sz w:val="22"/>
          <w:szCs w:val="22"/>
        </w:rPr>
      </w:pPr>
    </w:p>
    <w:p w14:paraId="4F55C857" w14:textId="0F246E09" w:rsidR="00387360" w:rsidRDefault="00192886">
      <w:pPr>
        <w:tabs>
          <w:tab w:val="left" w:pos="426"/>
        </w:tabs>
        <w:jc w:val="both"/>
        <w:rPr>
          <w:rFonts w:ascii="Marianne" w:hAnsi="Marianne" w:cs="Arial"/>
          <w:spacing w:val="-10"/>
          <w:sz w:val="22"/>
          <w:szCs w:val="22"/>
        </w:rPr>
      </w:pPr>
      <w:r>
        <w:rPr>
          <w:rFonts w:ascii="Marianne" w:hAnsi="Marianne" w:cs="Arial"/>
          <w:spacing w:val="-10"/>
          <w:sz w:val="22"/>
          <w:szCs w:val="22"/>
        </w:rPr>
        <w:t>Date et Signature</w:t>
      </w:r>
    </w:p>
    <w:p w14:paraId="60C220B6" w14:textId="77777777" w:rsidR="00192886" w:rsidRDefault="00192886">
      <w:pPr>
        <w:tabs>
          <w:tab w:val="left" w:pos="426"/>
        </w:tabs>
        <w:jc w:val="both"/>
        <w:rPr>
          <w:rFonts w:ascii="Marianne" w:hAnsi="Marianne" w:cs="Arial"/>
          <w:spacing w:val="-10"/>
          <w:sz w:val="22"/>
          <w:szCs w:val="22"/>
        </w:rPr>
      </w:pPr>
    </w:p>
    <w:p w14:paraId="19AE918E" w14:textId="77777777" w:rsidR="00192886" w:rsidRDefault="00192886">
      <w:pPr>
        <w:tabs>
          <w:tab w:val="left" w:pos="426"/>
        </w:tabs>
        <w:jc w:val="both"/>
        <w:rPr>
          <w:rFonts w:ascii="Marianne" w:hAnsi="Marianne" w:cs="Arial"/>
          <w:spacing w:val="-10"/>
          <w:sz w:val="22"/>
          <w:szCs w:val="22"/>
        </w:rPr>
      </w:pPr>
    </w:p>
    <w:sectPr w:rsidR="0019288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2569" w14:textId="77777777" w:rsidR="00387360" w:rsidRDefault="00387360">
      <w:r>
        <w:separator/>
      </w:r>
    </w:p>
  </w:endnote>
  <w:endnote w:type="continuationSeparator" w:id="0">
    <w:p w14:paraId="053B367A" w14:textId="77777777" w:rsidR="00387360" w:rsidRDefault="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33AB9" w14:paraId="445F62EA" w14:textId="77777777">
      <w:trPr>
        <w:tblHeader/>
      </w:trPr>
      <w:tc>
        <w:tcPr>
          <w:tcW w:w="3513" w:type="dxa"/>
          <w:shd w:val="clear" w:color="auto" w:fill="66CCFF"/>
        </w:tcPr>
        <w:p w14:paraId="2D20A0BA" w14:textId="77777777" w:rsidR="00387360" w:rsidRDefault="0038736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7C2D9B5" w14:textId="30D076C9" w:rsidR="00387360" w:rsidRDefault="00360BE6">
          <w:pPr>
            <w:shd w:val="clear" w:color="auto" w:fill="66CCFF"/>
            <w:snapToGrid w:val="0"/>
            <w:jc w:val="center"/>
            <w:rPr>
              <w:rFonts w:ascii="Marianne" w:hAnsi="Marianne" w:cs="Arial"/>
              <w:b/>
              <w:bCs/>
            </w:rPr>
          </w:pPr>
          <w:r>
            <w:rPr>
              <w:rFonts w:ascii="Marianne" w:hAnsi="Marianne" w:cs="Arial"/>
              <w:b/>
              <w:i/>
              <w:iCs/>
            </w:rPr>
            <w:t>2026Atelier-Electrotech</w:t>
          </w:r>
        </w:p>
      </w:tc>
      <w:tc>
        <w:tcPr>
          <w:tcW w:w="900" w:type="dxa"/>
          <w:shd w:val="clear" w:color="auto" w:fill="66CCFF"/>
        </w:tcPr>
        <w:p w14:paraId="6926E24C" w14:textId="77777777" w:rsidR="00387360" w:rsidRDefault="0038736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C46CE2" w14:textId="77777777" w:rsidR="00387360" w:rsidRDefault="0038736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91C376" w14:textId="77777777" w:rsidR="00387360" w:rsidRDefault="0038736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00469E7" w14:textId="77777777" w:rsidR="00387360" w:rsidRDefault="0038736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A6273FE" w14:textId="77777777" w:rsidR="00387360" w:rsidRDefault="0038736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C78" w14:textId="77777777" w:rsidR="00387360" w:rsidRDefault="00387360">
      <w:r>
        <w:separator/>
      </w:r>
    </w:p>
  </w:footnote>
  <w:footnote w:type="continuationSeparator" w:id="0">
    <w:p w14:paraId="30A747B0" w14:textId="77777777" w:rsidR="00387360" w:rsidRDefault="00387360">
      <w:r>
        <w:continuationSeparator/>
      </w:r>
    </w:p>
  </w:footnote>
  <w:footnote w:id="1">
    <w:p w14:paraId="478E63FD" w14:textId="56F3B1B7" w:rsidR="00387360" w:rsidRDefault="00387360">
      <w:pPr>
        <w:pStyle w:val="Notedebasdepage"/>
        <w:rPr>
          <w:rFonts w:ascii="Garamond" w:hAnsi="Garamond"/>
          <w:sz w:val="16"/>
          <w:szCs w:val="16"/>
        </w:rPr>
      </w:pPr>
      <w:r>
        <w:rPr>
          <w:rFonts w:ascii="Garamond" w:hAnsi="Garamond" w:cs="Arial"/>
          <w:sz w:val="16"/>
          <w:szCs w:val="16"/>
        </w:rPr>
        <w:t>.</w:t>
      </w:r>
    </w:p>
  </w:footnote>
  <w:footnote w:id="2">
    <w:p w14:paraId="3C9EBE59"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0F92337"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0C8C860" w14:textId="77777777" w:rsidR="00387360" w:rsidRDefault="0038736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9392476">
    <w:abstractNumId w:val="0"/>
  </w:num>
  <w:num w:numId="2" w16cid:durableId="796140336">
    <w:abstractNumId w:val="1"/>
  </w:num>
  <w:num w:numId="3" w16cid:durableId="246572567">
    <w:abstractNumId w:val="2"/>
  </w:num>
  <w:num w:numId="4" w16cid:durableId="1171211826">
    <w:abstractNumId w:val="0"/>
  </w:num>
  <w:num w:numId="5" w16cid:durableId="1080717924">
    <w:abstractNumId w:val="3"/>
  </w:num>
  <w:num w:numId="6" w16cid:durableId="1140540701">
    <w:abstractNumId w:val="5"/>
  </w:num>
  <w:num w:numId="7" w16cid:durableId="700474368">
    <w:abstractNumId w:val="9"/>
  </w:num>
  <w:num w:numId="8" w16cid:durableId="526261067">
    <w:abstractNumId w:val="7"/>
  </w:num>
  <w:num w:numId="9" w16cid:durableId="1233856212">
    <w:abstractNumId w:val="6"/>
  </w:num>
  <w:num w:numId="10" w16cid:durableId="1528758810">
    <w:abstractNumId w:val="3"/>
  </w:num>
  <w:num w:numId="11" w16cid:durableId="1028288971">
    <w:abstractNumId w:val="4"/>
  </w:num>
  <w:num w:numId="12" w16cid:durableId="1376353475">
    <w:abstractNumId w:val="8"/>
  </w:num>
  <w:num w:numId="13" w16cid:durableId="2035497152">
    <w:abstractNumId w:val="10"/>
  </w:num>
  <w:num w:numId="14" w16cid:durableId="4889049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87848"/>
    <w:rsid w:val="00133AB9"/>
    <w:rsid w:val="00192886"/>
    <w:rsid w:val="00360BE6"/>
    <w:rsid w:val="00387360"/>
    <w:rsid w:val="006B1918"/>
    <w:rsid w:val="00B91008"/>
    <w:rsid w:val="00BE79B2"/>
    <w:rsid w:val="00C14E09"/>
    <w:rsid w:val="00D73D02"/>
    <w:rsid w:val="00DE2DC8"/>
    <w:rsid w:val="00F175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82141"/>
  <w15:chartTrackingRefBased/>
  <w15:docId w15:val="{D2BCC1F3-4226-4D5E-A5BF-C11E5237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3272400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12735861">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311668284">
      <w:bodyDiv w:val="1"/>
      <w:marLeft w:val="0"/>
      <w:marRight w:val="0"/>
      <w:marTop w:val="0"/>
      <w:marBottom w:val="0"/>
      <w:divBdr>
        <w:top w:val="none" w:sz="0" w:space="0" w:color="auto"/>
        <w:left w:val="none" w:sz="0" w:space="0" w:color="auto"/>
        <w:bottom w:val="none" w:sz="0" w:space="0" w:color="auto"/>
        <w:right w:val="none" w:sz="0" w:space="0" w:color="auto"/>
      </w:divBdr>
    </w:div>
    <w:div w:id="21295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3507</Words>
  <Characters>19290</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22752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Taurin Sophie</cp:lastModifiedBy>
  <cp:revision>2</cp:revision>
  <cp:lastPrinted>2023-09-26T08:15:00Z</cp:lastPrinted>
  <dcterms:created xsi:type="dcterms:W3CDTF">2026-02-06T08:43:00Z</dcterms:created>
  <dcterms:modified xsi:type="dcterms:W3CDTF">2026-02-06T08:43:00Z</dcterms:modified>
</cp:coreProperties>
</file>