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735011"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1B735014" w14:textId="77777777">
        <w:tc>
          <w:tcPr>
            <w:tcW w:w="10419" w:type="dxa"/>
            <w:shd w:val="clear" w:color="auto" w:fill="auto"/>
          </w:tcPr>
          <w:p w14:paraId="1B735012"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1B7350F6" wp14:editId="1B7350F7">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735013" w14:textId="77777777" w:rsidR="00472B25" w:rsidRDefault="00472B25" w:rsidP="005D2BD5">
            <w:pPr>
              <w:pStyle w:val="Pieddepage"/>
              <w:tabs>
                <w:tab w:val="clear" w:pos="4536"/>
                <w:tab w:val="clear" w:pos="9072"/>
              </w:tabs>
              <w:jc w:val="center"/>
            </w:pPr>
          </w:p>
        </w:tc>
      </w:tr>
    </w:tbl>
    <w:p w14:paraId="1B735015"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1B73501A" w14:textId="77777777">
        <w:tc>
          <w:tcPr>
            <w:tcW w:w="9288" w:type="dxa"/>
            <w:shd w:val="clear" w:color="auto" w:fill="66CCFF"/>
          </w:tcPr>
          <w:p w14:paraId="1B735016"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1B735017"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1B735018"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1B735019" w14:textId="77777777" w:rsidR="00472B25" w:rsidRDefault="00472B25">
            <w:pPr>
              <w:pStyle w:val="Titre8"/>
              <w:tabs>
                <w:tab w:val="num" w:pos="0"/>
                <w:tab w:val="right" w:pos="9639"/>
              </w:tabs>
              <w:spacing w:before="120" w:after="120"/>
            </w:pPr>
            <w:r>
              <w:rPr>
                <w:caps/>
                <w:sz w:val="28"/>
                <w:szCs w:val="28"/>
              </w:rPr>
              <w:t>DC2</w:t>
            </w:r>
          </w:p>
        </w:tc>
      </w:tr>
    </w:tbl>
    <w:p w14:paraId="1B73501B" w14:textId="77777777" w:rsidR="00472B25" w:rsidRDefault="00472B25">
      <w:pPr>
        <w:jc w:val="both"/>
        <w:rPr>
          <w:rFonts w:ascii="Arial" w:hAnsi="Arial" w:cs="Arial"/>
        </w:rPr>
      </w:pPr>
    </w:p>
    <w:p w14:paraId="1B73501C"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1B73501D"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1B73501E"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1B73501F"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B735021" w14:textId="77777777">
        <w:tc>
          <w:tcPr>
            <w:tcW w:w="10331" w:type="dxa"/>
            <w:shd w:val="clear" w:color="auto" w:fill="66CCFF"/>
          </w:tcPr>
          <w:p w14:paraId="1B735020"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1B735022"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1B735023" w14:textId="77777777" w:rsidR="00472B25" w:rsidRDefault="00472B25">
      <w:pPr>
        <w:rPr>
          <w:rFonts w:ascii="Arial" w:hAnsi="Arial" w:cs="Arial"/>
          <w:b/>
          <w:bCs/>
        </w:rPr>
      </w:pPr>
    </w:p>
    <w:p w14:paraId="69CB51BA" w14:textId="77777777" w:rsidR="001E665A" w:rsidRPr="008C5EF2" w:rsidRDefault="001E665A" w:rsidP="001E665A">
      <w:pPr>
        <w:spacing w:line="240" w:lineRule="atLeast"/>
        <w:jc w:val="center"/>
        <w:rPr>
          <w:b/>
          <w:bCs/>
        </w:rPr>
      </w:pPr>
      <w:r w:rsidRPr="008C5EF2">
        <w:rPr>
          <w:b/>
          <w:bCs/>
        </w:rPr>
        <w:t>Établissement français du sang Guadeloupe-Guyane</w:t>
      </w:r>
    </w:p>
    <w:p w14:paraId="380B2B48" w14:textId="77777777" w:rsidR="001E665A" w:rsidRPr="008C5EF2" w:rsidRDefault="001E665A" w:rsidP="001E665A">
      <w:pPr>
        <w:spacing w:line="240" w:lineRule="atLeast"/>
        <w:jc w:val="center"/>
      </w:pPr>
      <w:r w:rsidRPr="008C5EF2">
        <w:t>Bd de l’Hôpital BP 686</w:t>
      </w:r>
    </w:p>
    <w:p w14:paraId="1F88336A" w14:textId="77777777" w:rsidR="001E665A" w:rsidRPr="008C5EF2" w:rsidRDefault="001E665A" w:rsidP="001E665A">
      <w:pPr>
        <w:spacing w:line="240" w:lineRule="atLeast"/>
        <w:jc w:val="center"/>
      </w:pPr>
      <w:r w:rsidRPr="008C5EF2">
        <w:t>97171 Pointe à Pitre Cedex</w:t>
      </w:r>
    </w:p>
    <w:p w14:paraId="1B735026" w14:textId="77777777" w:rsidR="00472B25" w:rsidRDefault="00472B25">
      <w:pPr>
        <w:rPr>
          <w:rFonts w:ascii="Arial" w:hAnsi="Arial" w:cs="Arial"/>
          <w:b/>
          <w:bCs/>
        </w:rPr>
      </w:pPr>
    </w:p>
    <w:p w14:paraId="1B735027"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B735029" w14:textId="77777777">
        <w:tc>
          <w:tcPr>
            <w:tcW w:w="10331" w:type="dxa"/>
            <w:shd w:val="clear" w:color="auto" w:fill="66CCFF"/>
          </w:tcPr>
          <w:p w14:paraId="1B735028"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1B73502A" w14:textId="77777777" w:rsidR="00472B25" w:rsidRPr="00125D6B" w:rsidRDefault="00472B25" w:rsidP="00125D6B">
      <w:pPr>
        <w:pStyle w:val="Titre1"/>
        <w:numPr>
          <w:ilvl w:val="0"/>
          <w:numId w:val="0"/>
        </w:numPr>
        <w:spacing w:before="120"/>
        <w:jc w:val="both"/>
        <w:rPr>
          <w:rFonts w:ascii="Arial" w:hAnsi="Arial" w:cs="Arial"/>
          <w:b w:val="0"/>
          <w:bCs w:val="0"/>
          <w:i/>
          <w:iCs/>
          <w:sz w:val="16"/>
          <w:szCs w:val="16"/>
        </w:rPr>
      </w:pPr>
      <w:r w:rsidRPr="00125D6B">
        <w:rPr>
          <w:rFonts w:ascii="Arial" w:hAnsi="Arial" w:cs="Arial"/>
          <w:b w:val="0"/>
          <w:bCs w:val="0"/>
          <w:i/>
          <w:iCs/>
          <w:sz w:val="16"/>
          <w:szCs w:val="16"/>
        </w:rPr>
        <w:t xml:space="preserve">(Reprendre le contenu de la mention figurant dans l’avis d’appel à la concurrence ou </w:t>
      </w:r>
      <w:r w:rsidR="00815797" w:rsidRPr="00125D6B">
        <w:rPr>
          <w:rFonts w:ascii="Arial" w:hAnsi="Arial" w:cs="Arial"/>
          <w:b w:val="0"/>
          <w:bCs w:val="0"/>
          <w:i/>
          <w:iCs/>
          <w:sz w:val="16"/>
          <w:szCs w:val="16"/>
        </w:rPr>
        <w:t>l’invitation à confirmer l’intérêt</w:t>
      </w:r>
      <w:r w:rsidRPr="00125D6B">
        <w:rPr>
          <w:rFonts w:ascii="Arial" w:hAnsi="Arial" w:cs="Arial"/>
          <w:b w:val="0"/>
          <w:bCs w:val="0"/>
          <w:i/>
          <w:iCs/>
          <w:sz w:val="16"/>
          <w:szCs w:val="16"/>
        </w:rPr>
        <w:t>. En cas d’allotissement, préciser également l’intitulé de la consultation.)</w:t>
      </w:r>
    </w:p>
    <w:p w14:paraId="1B73502B" w14:textId="77777777" w:rsidR="00472B25" w:rsidRDefault="00472B25">
      <w:pPr>
        <w:rPr>
          <w:rFonts w:ascii="Arial" w:hAnsi="Arial" w:cs="Arial"/>
          <w:bCs/>
        </w:rPr>
      </w:pPr>
    </w:p>
    <w:p w14:paraId="1B73502C" w14:textId="77777777" w:rsidR="00472B25" w:rsidRDefault="00472B25">
      <w:pPr>
        <w:rPr>
          <w:rFonts w:ascii="Arial" w:hAnsi="Arial" w:cs="Arial"/>
          <w:bCs/>
        </w:rPr>
      </w:pPr>
    </w:p>
    <w:p w14:paraId="76CA4B30" w14:textId="77777777" w:rsidR="001E665A" w:rsidRPr="00490A3E" w:rsidRDefault="001E665A" w:rsidP="001E665A">
      <w:r w:rsidRPr="00490A3E">
        <w:t xml:space="preserve">Le marché a pour objet </w:t>
      </w:r>
      <w:r>
        <w:t>l</w:t>
      </w:r>
      <w:r w:rsidRPr="002456A3">
        <w:t>’animation</w:t>
      </w:r>
      <w:r>
        <w:t xml:space="preserve"> de la relation-donneurs</w:t>
      </w:r>
      <w:r w:rsidRPr="002456A3">
        <w:t xml:space="preserve"> </w:t>
      </w:r>
      <w:r w:rsidRPr="00490A3E">
        <w:t>pour les collectes de sang de l’EFS MARTINIQUE</w:t>
      </w:r>
      <w:r>
        <w:t xml:space="preserve"> et de l’EFS GUADELOUPE-GUYANE</w:t>
      </w:r>
      <w:r w:rsidRPr="00490A3E">
        <w:t>.</w:t>
      </w:r>
    </w:p>
    <w:p w14:paraId="1B73502D" w14:textId="77777777" w:rsidR="00472B25" w:rsidRDefault="00472B25">
      <w:pPr>
        <w:rPr>
          <w:rFonts w:ascii="Arial" w:hAnsi="Arial" w:cs="Arial"/>
          <w:bCs/>
        </w:rPr>
      </w:pPr>
    </w:p>
    <w:p w14:paraId="1B73502E" w14:textId="77777777" w:rsidR="00472B25" w:rsidRDefault="00472B25">
      <w:pPr>
        <w:jc w:val="both"/>
        <w:rPr>
          <w:rFonts w:ascii="Arial" w:hAnsi="Arial" w:cs="Arial"/>
          <w:bCs/>
        </w:rPr>
      </w:pPr>
    </w:p>
    <w:p w14:paraId="1B73502F"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B735031" w14:textId="77777777">
        <w:tc>
          <w:tcPr>
            <w:tcW w:w="10331" w:type="dxa"/>
            <w:shd w:val="clear" w:color="auto" w:fill="66CCFF"/>
          </w:tcPr>
          <w:p w14:paraId="1B735030"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1B735032" w14:textId="77777777" w:rsidR="00472B25" w:rsidRDefault="00472B25">
      <w:pPr>
        <w:pStyle w:val="Titre9"/>
        <w:numPr>
          <w:ilvl w:val="0"/>
          <w:numId w:val="0"/>
        </w:numPr>
        <w:rPr>
          <w:i w:val="0"/>
          <w:sz w:val="20"/>
        </w:rPr>
      </w:pPr>
    </w:p>
    <w:p w14:paraId="1B735033"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1B735034" w14:textId="77777777" w:rsidR="00472B25" w:rsidRDefault="00472B25">
      <w:pPr>
        <w:pStyle w:val="Titre9"/>
        <w:tabs>
          <w:tab w:val="num" w:pos="0"/>
        </w:tabs>
        <w:ind w:left="0"/>
        <w:jc w:val="both"/>
        <w:rPr>
          <w:i w:val="0"/>
          <w:iCs w:val="0"/>
          <w:sz w:val="20"/>
          <w:szCs w:val="20"/>
        </w:rPr>
      </w:pPr>
    </w:p>
    <w:p w14:paraId="1B735035"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1B735036" w14:textId="77777777" w:rsidR="00472B25" w:rsidRDefault="00472B25">
      <w:pPr>
        <w:jc w:val="both"/>
        <w:rPr>
          <w:rFonts w:ascii="Arial" w:hAnsi="Arial" w:cs="Arial"/>
          <w:b/>
          <w:bCs/>
        </w:rPr>
      </w:pPr>
    </w:p>
    <w:p w14:paraId="1B735037" w14:textId="77777777" w:rsidR="00472B25" w:rsidRDefault="00472B25">
      <w:pPr>
        <w:jc w:val="both"/>
        <w:rPr>
          <w:rFonts w:ascii="Arial" w:hAnsi="Arial" w:cs="Arial"/>
          <w:b/>
          <w:bCs/>
        </w:rPr>
      </w:pPr>
    </w:p>
    <w:p w14:paraId="1B735038" w14:textId="77777777" w:rsidR="00472B25" w:rsidRDefault="00472B25">
      <w:pPr>
        <w:jc w:val="both"/>
        <w:rPr>
          <w:rFonts w:ascii="Arial" w:hAnsi="Arial" w:cs="Arial"/>
          <w:b/>
          <w:bCs/>
        </w:rPr>
      </w:pPr>
    </w:p>
    <w:p w14:paraId="1B735039" w14:textId="77777777" w:rsidR="00472B25" w:rsidRDefault="00472B25">
      <w:pPr>
        <w:jc w:val="both"/>
        <w:rPr>
          <w:rFonts w:ascii="Arial" w:hAnsi="Arial" w:cs="Arial"/>
          <w:b/>
          <w:bCs/>
        </w:rPr>
      </w:pPr>
    </w:p>
    <w:p w14:paraId="1B73503A" w14:textId="77777777" w:rsidR="00472B25" w:rsidRDefault="00472B25">
      <w:pPr>
        <w:jc w:val="both"/>
        <w:rPr>
          <w:rFonts w:ascii="Arial" w:hAnsi="Arial" w:cs="Arial"/>
          <w:b/>
          <w:bCs/>
        </w:rPr>
      </w:pPr>
    </w:p>
    <w:p w14:paraId="1B73503B" w14:textId="77777777" w:rsidR="00472B25" w:rsidRDefault="00472B25">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 juridique du candidat individuel ou du membre du groupement (entreprise individuelle, SA, SARL, EURL, association, établissement public, etc.) :</w:t>
      </w:r>
    </w:p>
    <w:p w14:paraId="1B73503C" w14:textId="77777777" w:rsidR="00472B25" w:rsidRDefault="00472B25">
      <w:pPr>
        <w:jc w:val="both"/>
        <w:rPr>
          <w:rFonts w:ascii="Arial" w:hAnsi="Arial" w:cs="Arial"/>
          <w:b/>
          <w:bCs/>
        </w:rPr>
      </w:pPr>
    </w:p>
    <w:p w14:paraId="1B73503D" w14:textId="77777777" w:rsidR="00472B25" w:rsidRDefault="00472B25">
      <w:pPr>
        <w:jc w:val="both"/>
        <w:rPr>
          <w:rFonts w:ascii="Arial" w:hAnsi="Arial" w:cs="Arial"/>
          <w:b/>
          <w:bCs/>
        </w:rPr>
      </w:pPr>
    </w:p>
    <w:p w14:paraId="1B73503E" w14:textId="77777777" w:rsidR="00472B25" w:rsidRDefault="00472B25">
      <w:pPr>
        <w:jc w:val="both"/>
        <w:rPr>
          <w:rFonts w:ascii="Arial" w:hAnsi="Arial" w:cs="Arial"/>
          <w:b/>
          <w:bCs/>
        </w:rPr>
      </w:pPr>
    </w:p>
    <w:p w14:paraId="1B73503F" w14:textId="77777777" w:rsidR="00472B25" w:rsidRDefault="00472B25">
      <w:pPr>
        <w:jc w:val="both"/>
        <w:rPr>
          <w:rFonts w:ascii="Arial" w:hAnsi="Arial" w:cs="Arial"/>
          <w:b/>
          <w:bCs/>
        </w:rPr>
      </w:pPr>
    </w:p>
    <w:p w14:paraId="1B735040" w14:textId="77777777" w:rsidR="00472B25" w:rsidRDefault="00472B25">
      <w:pPr>
        <w:jc w:val="both"/>
        <w:rPr>
          <w:rFonts w:ascii="Arial" w:hAnsi="Arial" w:cs="Arial"/>
          <w:bCs/>
        </w:rPr>
      </w:pPr>
    </w:p>
    <w:p w14:paraId="1B735041" w14:textId="77777777" w:rsidR="00472B25" w:rsidRDefault="00472B25">
      <w:pPr>
        <w:jc w:val="both"/>
        <w:rPr>
          <w:rFonts w:ascii="Arial" w:hAnsi="Arial" w:cs="Arial"/>
          <w:bCs/>
        </w:rPr>
      </w:pPr>
    </w:p>
    <w:p w14:paraId="1B735042"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1B735043"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1B735044"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1B735048" w14:textId="77777777" w:rsidTr="00D63EF7">
        <w:trPr>
          <w:gridAfter w:val="1"/>
          <w:wAfter w:w="10" w:type="dxa"/>
          <w:trHeight w:val="296"/>
        </w:trPr>
        <w:tc>
          <w:tcPr>
            <w:tcW w:w="8506" w:type="dxa"/>
            <w:gridSpan w:val="2"/>
            <w:shd w:val="clear" w:color="auto" w:fill="auto"/>
            <w:vAlign w:val="center"/>
          </w:tcPr>
          <w:p w14:paraId="1B735045"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1B735046" w14:textId="77777777"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14:paraId="1B735047" w14:textId="77777777" w:rsidR="00472B25" w:rsidRDefault="00472B25">
            <w:pPr>
              <w:snapToGrid w:val="0"/>
              <w:jc w:val="center"/>
              <w:rPr>
                <w:rFonts w:ascii="Arial" w:hAnsi="Arial" w:cs="Arial"/>
                <w:b/>
                <w:bCs/>
              </w:rPr>
            </w:pPr>
          </w:p>
        </w:tc>
      </w:tr>
      <w:tr w:rsidR="00261FC1" w14:paraId="1B735050"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B735049" w14:textId="77777777" w:rsidR="00261FC1" w:rsidRDefault="00261FC1">
            <w:pPr>
              <w:pStyle w:val="fcase1ertab"/>
              <w:snapToGrid w:val="0"/>
              <w:rPr>
                <w:rFonts w:ascii="Arial" w:hAnsi="Arial" w:cs="Arial"/>
                <w:b/>
                <w:bCs/>
              </w:rPr>
            </w:pPr>
          </w:p>
          <w:p w14:paraId="1B73504A"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E665A">
              <w:fldChar w:fldCharType="separate"/>
            </w:r>
            <w:r>
              <w:fldChar w:fldCharType="end"/>
            </w:r>
            <w:r>
              <w:rPr>
                <w:rFonts w:ascii="Arial" w:hAnsi="Arial" w:cs="Arial"/>
                <w:bCs/>
              </w:rPr>
              <w:t xml:space="preserve"> </w:t>
            </w:r>
            <w:r>
              <w:rPr>
                <w:rFonts w:ascii="Arial" w:hAnsi="Arial" w:cs="Arial"/>
              </w:rPr>
              <w:t>Entreprise adaptée</w:t>
            </w:r>
          </w:p>
          <w:p w14:paraId="1B73504B"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1B73504C"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1B73504D" w14:textId="77777777" w:rsidR="00261FC1" w:rsidRDefault="00261FC1">
            <w:pPr>
              <w:snapToGrid w:val="0"/>
              <w:ind w:left="170" w:right="170"/>
              <w:jc w:val="both"/>
              <w:rPr>
                <w:rFonts w:ascii="Arial" w:hAnsi="Arial" w:cs="Arial"/>
                <w:sz w:val="16"/>
                <w:szCs w:val="16"/>
              </w:rPr>
            </w:pPr>
          </w:p>
          <w:p w14:paraId="1B73504E" w14:textId="77777777"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1B73504F" w14:textId="77777777" w:rsidR="00261FC1" w:rsidRDefault="00261FC1">
            <w:pPr>
              <w:snapToGrid w:val="0"/>
              <w:jc w:val="both"/>
              <w:rPr>
                <w:rFonts w:ascii="Arial" w:hAnsi="Arial" w:cs="Arial"/>
                <w:b/>
                <w:bCs/>
              </w:rPr>
            </w:pPr>
          </w:p>
        </w:tc>
      </w:tr>
      <w:tr w:rsidR="00261FC1" w14:paraId="1B735058"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1B735051" w14:textId="77777777" w:rsidR="00261FC1" w:rsidRDefault="00261FC1">
            <w:pPr>
              <w:pStyle w:val="fcase1ertab"/>
              <w:snapToGrid w:val="0"/>
              <w:rPr>
                <w:rFonts w:ascii="Arial" w:hAnsi="Arial" w:cs="Arial"/>
                <w:b/>
                <w:bCs/>
              </w:rPr>
            </w:pPr>
          </w:p>
          <w:p w14:paraId="1B735052"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E665A">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du code de l’action sociale et des familles</w:t>
            </w:r>
            <w:r>
              <w:rPr>
                <w:rFonts w:ascii="Arial" w:hAnsi="Arial" w:cs="Arial"/>
              </w:rPr>
              <w:t>)</w:t>
            </w:r>
            <w:r w:rsidRPr="006E2F47">
              <w:rPr>
                <w:rFonts w:ascii="Arial" w:hAnsi="Arial" w:cs="Arial"/>
              </w:rPr>
              <w:t xml:space="preserve"> ou structures équivalentes</w:t>
            </w:r>
          </w:p>
          <w:p w14:paraId="1B735053"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1B735054" w14:textId="77777777" w:rsidR="00261FC1" w:rsidRDefault="00261FC1">
            <w:pPr>
              <w:snapToGrid w:val="0"/>
              <w:ind w:left="170" w:right="170"/>
              <w:jc w:val="both"/>
              <w:rPr>
                <w:rFonts w:ascii="Arial" w:hAnsi="Arial" w:cs="Arial"/>
                <w:b/>
                <w:bCs/>
                <w:sz w:val="16"/>
                <w:szCs w:val="16"/>
              </w:rPr>
            </w:pPr>
          </w:p>
          <w:p w14:paraId="1B735055"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1B735056"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1B735057" w14:textId="77777777" w:rsidR="00261FC1" w:rsidRDefault="00261FC1">
            <w:pPr>
              <w:snapToGrid w:val="0"/>
              <w:jc w:val="both"/>
              <w:rPr>
                <w:rFonts w:ascii="Arial" w:hAnsi="Arial" w:cs="Arial"/>
                <w:b/>
                <w:bCs/>
              </w:rPr>
            </w:pPr>
          </w:p>
        </w:tc>
      </w:tr>
      <w:tr w:rsidR="00261FC1" w14:paraId="1B735062"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1B735059" w14:textId="77777777" w:rsidR="00261FC1" w:rsidRDefault="00261FC1" w:rsidP="00224E9C">
            <w:pPr>
              <w:pStyle w:val="fcase1ertab"/>
              <w:snapToGrid w:val="0"/>
              <w:rPr>
                <w:rFonts w:ascii="Arial" w:hAnsi="Arial" w:cs="Arial"/>
                <w:b/>
                <w:bCs/>
                <w:sz w:val="18"/>
                <w:szCs w:val="18"/>
              </w:rPr>
            </w:pPr>
          </w:p>
          <w:p w14:paraId="1B73505A"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E665A">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1B73505B"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1B73505C" w14:textId="77777777" w:rsidR="00261FC1" w:rsidRDefault="00261FC1" w:rsidP="00224E9C">
            <w:pPr>
              <w:snapToGrid w:val="0"/>
              <w:ind w:left="170" w:right="170"/>
              <w:jc w:val="both"/>
              <w:rPr>
                <w:rFonts w:ascii="Arial" w:hAnsi="Arial" w:cs="Arial"/>
                <w:b/>
                <w:bCs/>
                <w:sz w:val="16"/>
                <w:szCs w:val="16"/>
              </w:rPr>
            </w:pPr>
          </w:p>
          <w:p w14:paraId="1B73505D" w14:textId="77777777" w:rsidR="00261FC1" w:rsidRDefault="00261FC1" w:rsidP="00224E9C">
            <w:pPr>
              <w:snapToGrid w:val="0"/>
              <w:ind w:left="170" w:right="170"/>
              <w:jc w:val="both"/>
              <w:rPr>
                <w:rFonts w:ascii="Arial" w:hAnsi="Arial" w:cs="Arial"/>
                <w:b/>
                <w:bCs/>
                <w:sz w:val="16"/>
                <w:szCs w:val="16"/>
              </w:rPr>
            </w:pPr>
          </w:p>
          <w:p w14:paraId="1B73505E" w14:textId="77777777" w:rsidR="00261FC1" w:rsidRDefault="00261FC1" w:rsidP="00224E9C">
            <w:pPr>
              <w:snapToGrid w:val="0"/>
              <w:ind w:left="170" w:right="170"/>
              <w:jc w:val="both"/>
              <w:rPr>
                <w:rFonts w:ascii="Arial" w:hAnsi="Arial" w:cs="Arial"/>
                <w:b/>
                <w:bCs/>
                <w:sz w:val="16"/>
                <w:szCs w:val="16"/>
              </w:rPr>
            </w:pPr>
          </w:p>
          <w:p w14:paraId="1B73505F" w14:textId="77777777" w:rsidR="00261FC1" w:rsidRDefault="00261FC1" w:rsidP="00224E9C">
            <w:pPr>
              <w:snapToGrid w:val="0"/>
              <w:ind w:left="170" w:right="170"/>
              <w:jc w:val="both"/>
              <w:rPr>
                <w:rFonts w:ascii="Arial" w:hAnsi="Arial" w:cs="Arial"/>
                <w:b/>
                <w:bCs/>
                <w:sz w:val="16"/>
                <w:szCs w:val="16"/>
              </w:rPr>
            </w:pPr>
          </w:p>
          <w:p w14:paraId="1B735060"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1B735061" w14:textId="77777777" w:rsidR="00261FC1" w:rsidRDefault="00261FC1" w:rsidP="00224E9C">
            <w:pPr>
              <w:snapToGrid w:val="0"/>
              <w:jc w:val="both"/>
              <w:rPr>
                <w:rFonts w:ascii="Arial" w:hAnsi="Arial" w:cs="Arial"/>
                <w:b/>
                <w:bCs/>
              </w:rPr>
            </w:pPr>
          </w:p>
        </w:tc>
      </w:tr>
      <w:tr w:rsidR="00261FC1" w14:paraId="1B73506C"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B735063" w14:textId="77777777" w:rsidR="00261FC1" w:rsidRDefault="00261FC1">
            <w:pPr>
              <w:pStyle w:val="fcase1ertab"/>
              <w:snapToGrid w:val="0"/>
              <w:rPr>
                <w:rFonts w:ascii="Arial" w:hAnsi="Arial" w:cs="Arial"/>
                <w:b/>
                <w:bCs/>
                <w:sz w:val="18"/>
                <w:szCs w:val="18"/>
              </w:rPr>
            </w:pPr>
          </w:p>
          <w:p w14:paraId="1B735064"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E665A">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1B735065"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1B735066" w14:textId="77777777" w:rsidR="00261FC1" w:rsidRDefault="00261FC1">
            <w:pPr>
              <w:snapToGrid w:val="0"/>
              <w:ind w:left="170" w:right="170"/>
              <w:jc w:val="both"/>
              <w:rPr>
                <w:rFonts w:ascii="Arial" w:hAnsi="Arial" w:cs="Arial"/>
                <w:b/>
                <w:bCs/>
                <w:sz w:val="16"/>
                <w:szCs w:val="16"/>
              </w:rPr>
            </w:pPr>
          </w:p>
          <w:p w14:paraId="1B735067" w14:textId="77777777" w:rsidR="00261FC1" w:rsidRDefault="00261FC1">
            <w:pPr>
              <w:snapToGrid w:val="0"/>
              <w:ind w:left="170" w:right="170"/>
              <w:jc w:val="both"/>
              <w:rPr>
                <w:rFonts w:ascii="Arial" w:hAnsi="Arial" w:cs="Arial"/>
                <w:b/>
                <w:bCs/>
                <w:sz w:val="16"/>
                <w:szCs w:val="16"/>
              </w:rPr>
            </w:pPr>
          </w:p>
          <w:p w14:paraId="1B735068" w14:textId="77777777" w:rsidR="00261FC1" w:rsidRDefault="00261FC1">
            <w:pPr>
              <w:snapToGrid w:val="0"/>
              <w:ind w:left="170" w:right="170"/>
              <w:jc w:val="both"/>
              <w:rPr>
                <w:rFonts w:ascii="Arial" w:hAnsi="Arial" w:cs="Arial"/>
                <w:b/>
                <w:bCs/>
                <w:sz w:val="16"/>
                <w:szCs w:val="16"/>
              </w:rPr>
            </w:pPr>
          </w:p>
          <w:p w14:paraId="1B735069" w14:textId="77777777" w:rsidR="00261FC1" w:rsidRDefault="00261FC1">
            <w:pPr>
              <w:snapToGrid w:val="0"/>
              <w:ind w:left="170" w:right="170"/>
              <w:jc w:val="both"/>
              <w:rPr>
                <w:rFonts w:ascii="Arial" w:hAnsi="Arial" w:cs="Arial"/>
                <w:b/>
                <w:bCs/>
                <w:sz w:val="16"/>
                <w:szCs w:val="16"/>
              </w:rPr>
            </w:pPr>
          </w:p>
          <w:p w14:paraId="1B73506A"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1B73506B" w14:textId="77777777" w:rsidR="00261FC1" w:rsidRDefault="00261FC1">
            <w:pPr>
              <w:snapToGrid w:val="0"/>
              <w:jc w:val="both"/>
              <w:rPr>
                <w:rFonts w:ascii="Arial" w:hAnsi="Arial" w:cs="Arial"/>
                <w:b/>
                <w:bCs/>
              </w:rPr>
            </w:pPr>
          </w:p>
        </w:tc>
      </w:tr>
      <w:tr w:rsidR="00E83C20" w14:paraId="1B735076"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B73506D" w14:textId="77777777" w:rsidR="00E83C20" w:rsidRDefault="00E83C20" w:rsidP="00D4627D">
            <w:pPr>
              <w:pStyle w:val="fcase1ertab"/>
              <w:snapToGrid w:val="0"/>
              <w:rPr>
                <w:rFonts w:ascii="Arial" w:hAnsi="Arial" w:cs="Arial"/>
                <w:b/>
                <w:bCs/>
                <w:sz w:val="18"/>
                <w:szCs w:val="18"/>
              </w:rPr>
            </w:pPr>
          </w:p>
          <w:p w14:paraId="1B73506E"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1E665A">
              <w:rPr>
                <w:rFonts w:ascii="Arial" w:hAnsi="Arial" w:cs="Arial"/>
              </w:rPr>
            </w:r>
            <w:r w:rsidR="001E665A">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1B73506F"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1B735070" w14:textId="77777777" w:rsidR="00E83C20" w:rsidRDefault="00E83C20" w:rsidP="00D4627D">
            <w:pPr>
              <w:snapToGrid w:val="0"/>
              <w:ind w:left="170" w:right="170"/>
              <w:jc w:val="both"/>
              <w:rPr>
                <w:rFonts w:ascii="Arial" w:hAnsi="Arial" w:cs="Arial"/>
                <w:b/>
                <w:bCs/>
                <w:sz w:val="16"/>
                <w:szCs w:val="16"/>
              </w:rPr>
            </w:pPr>
          </w:p>
          <w:p w14:paraId="1B735071"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1B735072" w14:textId="77777777" w:rsidR="00E83C20" w:rsidRDefault="00E83C20" w:rsidP="00D4627D">
            <w:pPr>
              <w:snapToGrid w:val="0"/>
              <w:ind w:left="170" w:right="170"/>
              <w:jc w:val="both"/>
              <w:rPr>
                <w:rFonts w:ascii="Arial" w:hAnsi="Arial" w:cs="Arial"/>
                <w:b/>
                <w:bCs/>
                <w:sz w:val="16"/>
                <w:szCs w:val="16"/>
              </w:rPr>
            </w:pPr>
          </w:p>
          <w:p w14:paraId="1B735073" w14:textId="77777777" w:rsidR="00E83C20" w:rsidRDefault="00E83C20" w:rsidP="00D4627D">
            <w:pPr>
              <w:snapToGrid w:val="0"/>
              <w:ind w:left="170" w:right="170"/>
              <w:jc w:val="both"/>
              <w:rPr>
                <w:rFonts w:ascii="Arial" w:hAnsi="Arial" w:cs="Arial"/>
                <w:b/>
                <w:bCs/>
                <w:sz w:val="16"/>
                <w:szCs w:val="16"/>
              </w:rPr>
            </w:pPr>
          </w:p>
          <w:p w14:paraId="1B735074"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1B735075" w14:textId="77777777" w:rsidR="00E83C20" w:rsidRDefault="00E83C20" w:rsidP="00D4627D">
            <w:pPr>
              <w:snapToGrid w:val="0"/>
              <w:jc w:val="both"/>
              <w:rPr>
                <w:rFonts w:ascii="Arial" w:hAnsi="Arial" w:cs="Arial"/>
                <w:b/>
                <w:bCs/>
              </w:rPr>
            </w:pPr>
          </w:p>
        </w:tc>
      </w:tr>
    </w:tbl>
    <w:p w14:paraId="1B735077" w14:textId="77777777" w:rsidR="00261FC1" w:rsidRDefault="00261FC1" w:rsidP="00D21AD8">
      <w:pPr>
        <w:tabs>
          <w:tab w:val="left" w:pos="-142"/>
          <w:tab w:val="left" w:pos="4111"/>
        </w:tabs>
        <w:rPr>
          <w:rFonts w:ascii="Arial" w:hAnsi="Arial" w:cs="Arial"/>
          <w:b/>
          <w:bCs/>
          <w:sz w:val="22"/>
          <w:szCs w:val="22"/>
        </w:rPr>
      </w:pPr>
    </w:p>
    <w:p w14:paraId="1B735078"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1B73507A" w14:textId="77777777" w:rsidTr="005C765E">
        <w:tc>
          <w:tcPr>
            <w:tcW w:w="10344" w:type="dxa"/>
            <w:shd w:val="clear" w:color="auto" w:fill="66CCFF"/>
          </w:tcPr>
          <w:p w14:paraId="1B735079"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1B73507B" w14:textId="77777777" w:rsidR="00D21AD8" w:rsidRDefault="00D21AD8" w:rsidP="00D21AD8">
      <w:pPr>
        <w:tabs>
          <w:tab w:val="left" w:pos="-142"/>
          <w:tab w:val="left" w:pos="4111"/>
        </w:tabs>
        <w:rPr>
          <w:rFonts w:ascii="Arial" w:hAnsi="Arial" w:cs="Arial"/>
          <w:b/>
          <w:bCs/>
          <w:sz w:val="22"/>
          <w:szCs w:val="22"/>
        </w:rPr>
      </w:pPr>
    </w:p>
    <w:p w14:paraId="1B73507C"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1B73507D"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B73507E"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B73507F"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B735080" w14:textId="77777777" w:rsidR="002611DA" w:rsidRDefault="002611DA">
      <w:pPr>
        <w:suppressAutoHyphens w:val="0"/>
        <w:rPr>
          <w:rFonts w:ascii="Arial" w:hAnsi="Arial" w:cs="Arial"/>
        </w:rPr>
      </w:pPr>
      <w:r>
        <w:rPr>
          <w:rFonts w:ascii="Arial" w:hAnsi="Arial" w:cs="Arial"/>
        </w:rPr>
        <w:br w:type="page"/>
      </w:r>
    </w:p>
    <w:p w14:paraId="1B735081"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B735083" w14:textId="77777777" w:rsidTr="00261FC1">
        <w:tc>
          <w:tcPr>
            <w:tcW w:w="10331" w:type="dxa"/>
            <w:shd w:val="clear" w:color="auto" w:fill="66CCFF"/>
          </w:tcPr>
          <w:p w14:paraId="1B735082"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1B735084"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1B735085"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1B735086"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B735087"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B735088"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B735089" w14:textId="77777777" w:rsidR="00C56C9E" w:rsidRDefault="00C56C9E">
      <w:pPr>
        <w:pStyle w:val="En-tte"/>
        <w:tabs>
          <w:tab w:val="clear" w:pos="4536"/>
          <w:tab w:val="clear" w:pos="9072"/>
          <w:tab w:val="left" w:pos="0"/>
          <w:tab w:val="left" w:pos="2160"/>
        </w:tabs>
        <w:rPr>
          <w:rFonts w:ascii="Arial" w:hAnsi="Arial" w:cs="Arial"/>
          <w:b/>
          <w:bCs/>
        </w:rPr>
      </w:pPr>
    </w:p>
    <w:p w14:paraId="1B73508A"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1B73508B"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1B735090"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B73508C"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B73508D"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B73508E"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1B73508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1B735096"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1B735091"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1B735092" w14:textId="77777777" w:rsidR="00472B25" w:rsidRDefault="00472B25">
            <w:pPr>
              <w:tabs>
                <w:tab w:val="left" w:pos="864"/>
              </w:tabs>
              <w:snapToGrid w:val="0"/>
              <w:spacing w:before="120" w:after="120"/>
              <w:rPr>
                <w:rFonts w:ascii="Arial" w:hAnsi="Arial" w:cs="Arial"/>
                <w:sz w:val="16"/>
                <w:szCs w:val="16"/>
              </w:rPr>
            </w:pPr>
          </w:p>
          <w:p w14:paraId="1B735093"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1B735094"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1B735095" w14:textId="77777777" w:rsidR="00472B25" w:rsidRDefault="00472B25">
            <w:pPr>
              <w:tabs>
                <w:tab w:val="left" w:pos="864"/>
              </w:tabs>
              <w:snapToGrid w:val="0"/>
              <w:spacing w:before="120" w:after="120"/>
              <w:jc w:val="right"/>
              <w:rPr>
                <w:rFonts w:ascii="Arial" w:hAnsi="Arial" w:cs="Arial"/>
                <w:sz w:val="16"/>
                <w:szCs w:val="16"/>
              </w:rPr>
            </w:pPr>
          </w:p>
        </w:tc>
      </w:tr>
      <w:tr w:rsidR="00472B25" w14:paraId="1B73509E" w14:textId="77777777">
        <w:trPr>
          <w:trHeight w:val="737"/>
        </w:trPr>
        <w:tc>
          <w:tcPr>
            <w:tcW w:w="2566" w:type="dxa"/>
            <w:tcBorders>
              <w:left w:val="single" w:sz="8" w:space="0" w:color="000000"/>
              <w:bottom w:val="single" w:sz="8" w:space="0" w:color="000000"/>
            </w:tcBorders>
            <w:shd w:val="clear" w:color="auto" w:fill="auto"/>
          </w:tcPr>
          <w:p w14:paraId="1B735097"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1B735098" w14:textId="77777777" w:rsidR="00472B25" w:rsidRDefault="00472B25">
            <w:pPr>
              <w:tabs>
                <w:tab w:val="left" w:pos="864"/>
              </w:tabs>
              <w:snapToGrid w:val="0"/>
              <w:spacing w:before="120" w:after="120"/>
              <w:rPr>
                <w:rFonts w:ascii="Arial" w:hAnsi="Arial" w:cs="Arial"/>
                <w:sz w:val="16"/>
                <w:szCs w:val="16"/>
              </w:rPr>
            </w:pPr>
          </w:p>
          <w:p w14:paraId="1B735099"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1B73509A" w14:textId="77777777" w:rsidR="00472B25" w:rsidRDefault="00472B25">
            <w:pPr>
              <w:tabs>
                <w:tab w:val="left" w:pos="864"/>
              </w:tabs>
              <w:snapToGrid w:val="0"/>
              <w:spacing w:before="120" w:after="120"/>
              <w:jc w:val="right"/>
              <w:rPr>
                <w:rFonts w:ascii="Arial" w:hAnsi="Arial" w:cs="Arial"/>
                <w:sz w:val="16"/>
                <w:szCs w:val="16"/>
              </w:rPr>
            </w:pPr>
          </w:p>
          <w:p w14:paraId="1B73509B"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1B73509C" w14:textId="77777777" w:rsidR="00472B25" w:rsidRDefault="00472B25">
            <w:pPr>
              <w:tabs>
                <w:tab w:val="left" w:pos="864"/>
              </w:tabs>
              <w:snapToGrid w:val="0"/>
              <w:spacing w:before="120" w:after="120"/>
              <w:jc w:val="right"/>
              <w:rPr>
                <w:rFonts w:ascii="Arial" w:hAnsi="Arial" w:cs="Arial"/>
                <w:sz w:val="16"/>
                <w:szCs w:val="16"/>
              </w:rPr>
            </w:pPr>
          </w:p>
          <w:p w14:paraId="1B73509D"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1B73509F" w14:textId="77777777" w:rsidR="00472B25" w:rsidRDefault="00472B25">
      <w:pPr>
        <w:tabs>
          <w:tab w:val="left" w:pos="864"/>
        </w:tabs>
        <w:jc w:val="both"/>
        <w:rPr>
          <w:rFonts w:ascii="Arial" w:hAnsi="Arial" w:cs="Arial"/>
        </w:rPr>
      </w:pPr>
    </w:p>
    <w:p w14:paraId="1B7350A0" w14:textId="77777777" w:rsidR="00E657EE" w:rsidRDefault="00E657EE">
      <w:pPr>
        <w:tabs>
          <w:tab w:val="left" w:pos="864"/>
        </w:tabs>
        <w:jc w:val="both"/>
        <w:rPr>
          <w:rFonts w:ascii="Arial" w:hAnsi="Arial" w:cs="Arial"/>
        </w:rPr>
      </w:pPr>
    </w:p>
    <w:p w14:paraId="1B7350A1"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1B7350A2"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1B7350A3"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1E665A">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1E665A">
        <w:fldChar w:fldCharType="separate"/>
      </w:r>
      <w:r>
        <w:fldChar w:fldCharType="end"/>
      </w:r>
      <w:r>
        <w:t xml:space="preserve">  </w:t>
      </w:r>
    </w:p>
    <w:p w14:paraId="1B7350A4"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1B7350A5"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1B7350A7" w14:textId="77777777" w:rsidTr="00224E9C">
        <w:tc>
          <w:tcPr>
            <w:tcW w:w="10331" w:type="dxa"/>
            <w:shd w:val="clear" w:color="auto" w:fill="66CCFF"/>
          </w:tcPr>
          <w:p w14:paraId="1B7350A6"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1B7350A8"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1B7350A9"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1B7350AA"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B7350AB"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B7350AC"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B7350AD"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B7350AE" w14:textId="77777777" w:rsidR="00614607" w:rsidRDefault="00614607">
      <w:pPr>
        <w:pStyle w:val="En-tte"/>
        <w:tabs>
          <w:tab w:val="clear" w:pos="4536"/>
          <w:tab w:val="clear" w:pos="9072"/>
          <w:tab w:val="left" w:pos="864"/>
        </w:tabs>
        <w:rPr>
          <w:rFonts w:ascii="Arial" w:hAnsi="Arial" w:cs="Arial"/>
        </w:rPr>
      </w:pPr>
    </w:p>
    <w:p w14:paraId="1B7350AF"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B7350B1" w14:textId="77777777">
        <w:tc>
          <w:tcPr>
            <w:tcW w:w="10331" w:type="dxa"/>
            <w:shd w:val="clear" w:color="auto" w:fill="66CCFF"/>
          </w:tcPr>
          <w:p w14:paraId="1B7350B0"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1B7350B2"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1B7350B3" w14:textId="77777777" w:rsidR="00472B25" w:rsidRDefault="00472B25">
      <w:pPr>
        <w:tabs>
          <w:tab w:val="left" w:pos="576"/>
        </w:tabs>
        <w:rPr>
          <w:rFonts w:ascii="Arial" w:hAnsi="Arial" w:cs="Arial"/>
          <w:iCs/>
        </w:rPr>
      </w:pPr>
    </w:p>
    <w:p w14:paraId="1B7350B4"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1B7350B5"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1B7350B6" w14:textId="77777777" w:rsidR="00472B25" w:rsidRDefault="00472B25">
      <w:pPr>
        <w:pStyle w:val="En-tte"/>
        <w:tabs>
          <w:tab w:val="clear" w:pos="4536"/>
          <w:tab w:val="clear" w:pos="9072"/>
          <w:tab w:val="left" w:pos="864"/>
        </w:tabs>
        <w:rPr>
          <w:rFonts w:ascii="Arial" w:hAnsi="Arial" w:cs="Arial"/>
        </w:rPr>
      </w:pPr>
    </w:p>
    <w:p w14:paraId="1B7350B7" w14:textId="77777777" w:rsidR="006A5F71" w:rsidRDefault="006A5F71">
      <w:pPr>
        <w:pStyle w:val="En-tte"/>
        <w:tabs>
          <w:tab w:val="clear" w:pos="4536"/>
          <w:tab w:val="clear" w:pos="9072"/>
          <w:tab w:val="left" w:pos="864"/>
        </w:tabs>
        <w:rPr>
          <w:rFonts w:ascii="Arial" w:hAnsi="Arial" w:cs="Arial"/>
        </w:rPr>
      </w:pPr>
    </w:p>
    <w:p w14:paraId="1B7350B8" w14:textId="77777777" w:rsidR="002611DA" w:rsidRDefault="002611DA">
      <w:pPr>
        <w:suppressAutoHyphens w:val="0"/>
        <w:rPr>
          <w:rFonts w:ascii="Arial" w:hAnsi="Arial" w:cs="Arial"/>
        </w:rPr>
      </w:pPr>
      <w:r>
        <w:rPr>
          <w:rFonts w:ascii="Arial" w:hAnsi="Arial" w:cs="Arial"/>
        </w:rPr>
        <w:br w:type="page"/>
      </w:r>
    </w:p>
    <w:p w14:paraId="1B7350B9"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B7350BB" w14:textId="77777777">
        <w:tc>
          <w:tcPr>
            <w:tcW w:w="10331" w:type="dxa"/>
            <w:shd w:val="clear" w:color="auto" w:fill="66CCFF"/>
          </w:tcPr>
          <w:p w14:paraId="1B7350BA"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1B7350BC" w14:textId="77777777" w:rsidR="00472B25" w:rsidRDefault="00472B25">
      <w:pPr>
        <w:tabs>
          <w:tab w:val="left" w:pos="426"/>
        </w:tabs>
        <w:jc w:val="both"/>
        <w:rPr>
          <w:rFonts w:ascii="Arial" w:hAnsi="Arial" w:cs="Arial"/>
          <w:spacing w:val="-10"/>
        </w:rPr>
      </w:pPr>
    </w:p>
    <w:p w14:paraId="1B7350BD" w14:textId="77777777" w:rsidR="00472B25" w:rsidRDefault="00472B25">
      <w:pPr>
        <w:tabs>
          <w:tab w:val="left" w:pos="426"/>
        </w:tabs>
        <w:jc w:val="both"/>
        <w:rPr>
          <w:rFonts w:ascii="Arial" w:hAnsi="Arial" w:cs="Arial"/>
          <w:spacing w:val="-10"/>
        </w:rPr>
      </w:pPr>
    </w:p>
    <w:p w14:paraId="1B7350BE"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1B7350BF" w14:textId="77777777" w:rsidR="00472B25" w:rsidRDefault="00472B25">
      <w:pPr>
        <w:tabs>
          <w:tab w:val="left" w:pos="426"/>
        </w:tabs>
        <w:jc w:val="both"/>
        <w:rPr>
          <w:rFonts w:ascii="Arial" w:hAnsi="Arial" w:cs="Arial"/>
          <w:spacing w:val="-10"/>
        </w:rPr>
      </w:pPr>
    </w:p>
    <w:p w14:paraId="1B7350C0" w14:textId="77777777" w:rsidR="0013398C" w:rsidRDefault="0013398C">
      <w:pPr>
        <w:tabs>
          <w:tab w:val="left" w:pos="426"/>
        </w:tabs>
        <w:jc w:val="both"/>
        <w:rPr>
          <w:rFonts w:ascii="Arial" w:hAnsi="Arial" w:cs="Arial"/>
          <w:spacing w:val="-10"/>
        </w:rPr>
      </w:pPr>
    </w:p>
    <w:p w14:paraId="1B7350C1" w14:textId="77777777" w:rsidR="00472B25" w:rsidRDefault="00472B25">
      <w:pPr>
        <w:tabs>
          <w:tab w:val="left" w:pos="426"/>
        </w:tabs>
        <w:jc w:val="both"/>
        <w:rPr>
          <w:rFonts w:ascii="Arial" w:hAnsi="Arial" w:cs="Arial"/>
          <w:spacing w:val="-10"/>
        </w:rPr>
      </w:pPr>
    </w:p>
    <w:p w14:paraId="1B7350C2" w14:textId="77777777" w:rsidR="00472B25" w:rsidRDefault="00472B25">
      <w:pPr>
        <w:tabs>
          <w:tab w:val="left" w:pos="426"/>
        </w:tabs>
        <w:jc w:val="both"/>
        <w:rPr>
          <w:rFonts w:ascii="Arial" w:hAnsi="Arial" w:cs="Arial"/>
          <w:spacing w:val="-10"/>
        </w:rPr>
      </w:pPr>
    </w:p>
    <w:p w14:paraId="1B7350C3"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1B7350C4" w14:textId="77777777" w:rsidR="00472B25" w:rsidRPr="0013398C" w:rsidRDefault="00472B25">
      <w:pPr>
        <w:tabs>
          <w:tab w:val="left" w:pos="426"/>
        </w:tabs>
        <w:jc w:val="both"/>
        <w:rPr>
          <w:rFonts w:ascii="Arial" w:hAnsi="Arial" w:cs="Arial"/>
          <w:spacing w:val="-10"/>
          <w:sz w:val="22"/>
          <w:szCs w:val="22"/>
        </w:rPr>
      </w:pPr>
    </w:p>
    <w:p w14:paraId="1B7350C5" w14:textId="77777777" w:rsidR="00472B25" w:rsidRDefault="00472B25">
      <w:pPr>
        <w:tabs>
          <w:tab w:val="left" w:pos="576"/>
        </w:tabs>
        <w:rPr>
          <w:rFonts w:ascii="Arial" w:hAnsi="Arial" w:cs="Arial"/>
        </w:rPr>
      </w:pPr>
    </w:p>
    <w:p w14:paraId="1B7350C6" w14:textId="77777777" w:rsidR="00472B25" w:rsidRDefault="00472B25">
      <w:pPr>
        <w:jc w:val="both"/>
        <w:rPr>
          <w:rFonts w:ascii="Arial" w:hAnsi="Arial" w:cs="Arial"/>
        </w:rPr>
      </w:pPr>
    </w:p>
    <w:p w14:paraId="1B7350C7" w14:textId="77777777" w:rsidR="00B80B6A" w:rsidRDefault="00B80B6A">
      <w:pPr>
        <w:jc w:val="both"/>
        <w:rPr>
          <w:rFonts w:ascii="Arial" w:hAnsi="Arial" w:cs="Arial"/>
        </w:rPr>
      </w:pPr>
    </w:p>
    <w:p w14:paraId="1B7350C8" w14:textId="77777777" w:rsidR="00B80B6A" w:rsidRDefault="00B80B6A">
      <w:pPr>
        <w:jc w:val="both"/>
        <w:rPr>
          <w:rFonts w:ascii="Arial" w:hAnsi="Arial" w:cs="Arial"/>
        </w:rPr>
      </w:pPr>
    </w:p>
    <w:p w14:paraId="1B7350C9" w14:textId="77777777" w:rsidR="00B80B6A" w:rsidRDefault="00B80B6A">
      <w:pPr>
        <w:jc w:val="both"/>
        <w:rPr>
          <w:rFonts w:ascii="Arial" w:hAnsi="Arial" w:cs="Arial"/>
        </w:rPr>
      </w:pPr>
    </w:p>
    <w:p w14:paraId="1B7350CA" w14:textId="77777777" w:rsidR="00B80B6A" w:rsidRDefault="00B80B6A">
      <w:pPr>
        <w:jc w:val="both"/>
        <w:rPr>
          <w:rFonts w:ascii="Arial" w:hAnsi="Arial" w:cs="Arial"/>
        </w:rPr>
      </w:pPr>
    </w:p>
    <w:p w14:paraId="1B7350CB" w14:textId="77777777" w:rsidR="00B80B6A" w:rsidRDefault="00B80B6A">
      <w:pPr>
        <w:jc w:val="both"/>
        <w:rPr>
          <w:rFonts w:ascii="Arial" w:hAnsi="Arial" w:cs="Arial"/>
        </w:rPr>
      </w:pPr>
    </w:p>
    <w:p w14:paraId="1B7350CC" w14:textId="77777777" w:rsidR="00B80B6A" w:rsidRDefault="00B80B6A">
      <w:pPr>
        <w:jc w:val="both"/>
        <w:rPr>
          <w:rFonts w:ascii="Arial" w:hAnsi="Arial" w:cs="Arial"/>
        </w:rPr>
      </w:pPr>
    </w:p>
    <w:p w14:paraId="1B7350CD" w14:textId="77777777" w:rsidR="00B80B6A" w:rsidRDefault="00B80B6A">
      <w:pPr>
        <w:jc w:val="both"/>
        <w:rPr>
          <w:rFonts w:ascii="Arial" w:hAnsi="Arial" w:cs="Arial"/>
        </w:rPr>
      </w:pPr>
    </w:p>
    <w:p w14:paraId="1B7350CE" w14:textId="77777777" w:rsidR="00B80B6A" w:rsidRDefault="00B80B6A">
      <w:pPr>
        <w:jc w:val="both"/>
        <w:rPr>
          <w:rFonts w:ascii="Arial" w:hAnsi="Arial" w:cs="Arial"/>
        </w:rPr>
      </w:pPr>
    </w:p>
    <w:p w14:paraId="1B7350CF" w14:textId="77777777" w:rsidR="00B80B6A" w:rsidRDefault="00B80B6A">
      <w:pPr>
        <w:jc w:val="both"/>
        <w:rPr>
          <w:rFonts w:ascii="Arial" w:hAnsi="Arial" w:cs="Arial"/>
        </w:rPr>
      </w:pPr>
    </w:p>
    <w:p w14:paraId="1B7350D0" w14:textId="77777777" w:rsidR="00B80B6A" w:rsidRDefault="00B80B6A">
      <w:pPr>
        <w:jc w:val="both"/>
        <w:rPr>
          <w:rFonts w:ascii="Arial" w:hAnsi="Arial" w:cs="Arial"/>
        </w:rPr>
      </w:pPr>
    </w:p>
    <w:p w14:paraId="1B7350D1" w14:textId="77777777" w:rsidR="00B80B6A" w:rsidRDefault="00B80B6A">
      <w:pPr>
        <w:jc w:val="both"/>
        <w:rPr>
          <w:rFonts w:ascii="Arial" w:hAnsi="Arial" w:cs="Arial"/>
        </w:rPr>
      </w:pPr>
    </w:p>
    <w:p w14:paraId="1B7350D2" w14:textId="77777777" w:rsidR="00B80B6A" w:rsidRDefault="00B80B6A">
      <w:pPr>
        <w:jc w:val="both"/>
        <w:rPr>
          <w:rFonts w:ascii="Arial" w:hAnsi="Arial" w:cs="Arial"/>
        </w:rPr>
      </w:pPr>
    </w:p>
    <w:p w14:paraId="1B7350D3" w14:textId="77777777" w:rsidR="00B80B6A" w:rsidRDefault="00B80B6A">
      <w:pPr>
        <w:jc w:val="both"/>
        <w:rPr>
          <w:rFonts w:ascii="Arial" w:hAnsi="Arial" w:cs="Arial"/>
        </w:rPr>
      </w:pPr>
    </w:p>
    <w:p w14:paraId="1B7350D4" w14:textId="77777777" w:rsidR="00B80B6A" w:rsidRDefault="00B80B6A">
      <w:pPr>
        <w:jc w:val="both"/>
        <w:rPr>
          <w:rFonts w:ascii="Arial" w:hAnsi="Arial" w:cs="Arial"/>
        </w:rPr>
      </w:pPr>
    </w:p>
    <w:p w14:paraId="1B7350D5" w14:textId="77777777" w:rsidR="00B80B6A" w:rsidRDefault="00B80B6A">
      <w:pPr>
        <w:jc w:val="both"/>
        <w:rPr>
          <w:rFonts w:ascii="Arial" w:hAnsi="Arial" w:cs="Arial"/>
        </w:rPr>
      </w:pPr>
    </w:p>
    <w:p w14:paraId="1B7350D6" w14:textId="77777777" w:rsidR="00B80B6A" w:rsidRDefault="00B80B6A">
      <w:pPr>
        <w:jc w:val="both"/>
        <w:rPr>
          <w:rFonts w:ascii="Arial" w:hAnsi="Arial" w:cs="Arial"/>
        </w:rPr>
      </w:pPr>
    </w:p>
    <w:p w14:paraId="1B7350D7" w14:textId="77777777" w:rsidR="00B80B6A" w:rsidRDefault="00B80B6A">
      <w:pPr>
        <w:jc w:val="both"/>
        <w:rPr>
          <w:rFonts w:ascii="Arial" w:hAnsi="Arial" w:cs="Arial"/>
        </w:rPr>
      </w:pPr>
    </w:p>
    <w:p w14:paraId="1B7350D8" w14:textId="77777777" w:rsidR="00B71E45" w:rsidRDefault="00B71E45">
      <w:pPr>
        <w:jc w:val="both"/>
        <w:rPr>
          <w:rFonts w:ascii="Arial" w:hAnsi="Arial" w:cs="Arial"/>
        </w:rPr>
      </w:pPr>
    </w:p>
    <w:p w14:paraId="1B7350D9" w14:textId="77777777" w:rsidR="00B71E45" w:rsidRDefault="00B71E45">
      <w:pPr>
        <w:jc w:val="both"/>
        <w:rPr>
          <w:rFonts w:ascii="Arial" w:hAnsi="Arial" w:cs="Arial"/>
        </w:rPr>
      </w:pPr>
    </w:p>
    <w:p w14:paraId="1B7350DA" w14:textId="77777777" w:rsidR="00B71E45" w:rsidRDefault="00B71E45">
      <w:pPr>
        <w:jc w:val="both"/>
        <w:rPr>
          <w:rFonts w:ascii="Arial" w:hAnsi="Arial" w:cs="Arial"/>
        </w:rPr>
      </w:pPr>
    </w:p>
    <w:p w14:paraId="1B7350DB" w14:textId="77777777" w:rsidR="00B71E45" w:rsidRDefault="00B71E45">
      <w:pPr>
        <w:jc w:val="both"/>
        <w:rPr>
          <w:rFonts w:ascii="Arial" w:hAnsi="Arial" w:cs="Arial"/>
        </w:rPr>
      </w:pPr>
    </w:p>
    <w:p w14:paraId="1B7350DC" w14:textId="77777777" w:rsidR="00B80B6A" w:rsidRDefault="00B80B6A">
      <w:pPr>
        <w:jc w:val="both"/>
        <w:rPr>
          <w:rFonts w:ascii="Arial" w:hAnsi="Arial" w:cs="Arial"/>
        </w:rPr>
      </w:pPr>
    </w:p>
    <w:p w14:paraId="1B7350DD" w14:textId="77777777" w:rsidR="00B71E45" w:rsidRDefault="00B71E45">
      <w:pPr>
        <w:jc w:val="both"/>
        <w:rPr>
          <w:rFonts w:ascii="Arial" w:hAnsi="Arial" w:cs="Arial"/>
        </w:rPr>
      </w:pPr>
    </w:p>
    <w:p w14:paraId="1B7350DE" w14:textId="77777777" w:rsidR="00B71E45" w:rsidRDefault="00B71E45">
      <w:pPr>
        <w:jc w:val="both"/>
        <w:rPr>
          <w:rFonts w:ascii="Arial" w:hAnsi="Arial" w:cs="Arial"/>
        </w:rPr>
      </w:pPr>
    </w:p>
    <w:p w14:paraId="1B7350DF" w14:textId="77777777" w:rsidR="00B71E45" w:rsidRDefault="00B71E45">
      <w:pPr>
        <w:jc w:val="both"/>
        <w:rPr>
          <w:rFonts w:ascii="Arial" w:hAnsi="Arial" w:cs="Arial"/>
        </w:rPr>
      </w:pPr>
    </w:p>
    <w:p w14:paraId="1B7350E0" w14:textId="77777777" w:rsidR="00B71E45" w:rsidRDefault="00B71E45">
      <w:pPr>
        <w:jc w:val="both"/>
        <w:rPr>
          <w:rFonts w:ascii="Arial" w:hAnsi="Arial" w:cs="Arial"/>
        </w:rPr>
      </w:pPr>
    </w:p>
    <w:p w14:paraId="1B7350E1" w14:textId="77777777" w:rsidR="00B71E45" w:rsidRDefault="00B71E45">
      <w:pPr>
        <w:jc w:val="both"/>
        <w:rPr>
          <w:rFonts w:ascii="Arial" w:hAnsi="Arial" w:cs="Arial"/>
        </w:rPr>
      </w:pPr>
    </w:p>
    <w:p w14:paraId="1B7350E2" w14:textId="77777777" w:rsidR="00B71E45" w:rsidRDefault="00B71E45">
      <w:pPr>
        <w:jc w:val="both"/>
        <w:rPr>
          <w:rFonts w:ascii="Arial" w:hAnsi="Arial" w:cs="Arial"/>
        </w:rPr>
      </w:pPr>
    </w:p>
    <w:p w14:paraId="1B7350E3" w14:textId="77777777" w:rsidR="00B71E45" w:rsidRDefault="00B71E45">
      <w:pPr>
        <w:jc w:val="both"/>
        <w:rPr>
          <w:rFonts w:ascii="Arial" w:hAnsi="Arial" w:cs="Arial"/>
        </w:rPr>
      </w:pPr>
    </w:p>
    <w:p w14:paraId="1B7350E4" w14:textId="77777777" w:rsidR="00B71E45" w:rsidRDefault="00B71E45">
      <w:pPr>
        <w:jc w:val="both"/>
        <w:rPr>
          <w:rFonts w:ascii="Arial" w:hAnsi="Arial" w:cs="Arial"/>
        </w:rPr>
      </w:pPr>
    </w:p>
    <w:p w14:paraId="1B7350E5" w14:textId="77777777" w:rsidR="00B71E45" w:rsidRDefault="00B71E45">
      <w:pPr>
        <w:jc w:val="both"/>
        <w:rPr>
          <w:rFonts w:ascii="Arial" w:hAnsi="Arial" w:cs="Arial"/>
        </w:rPr>
      </w:pPr>
    </w:p>
    <w:p w14:paraId="1B7350E6" w14:textId="77777777" w:rsidR="00B71E45" w:rsidRDefault="00B71E45">
      <w:pPr>
        <w:jc w:val="both"/>
        <w:rPr>
          <w:rFonts w:ascii="Arial" w:hAnsi="Arial" w:cs="Arial"/>
        </w:rPr>
      </w:pPr>
    </w:p>
    <w:p w14:paraId="1B7350E7" w14:textId="77777777" w:rsidR="00B71E45" w:rsidRDefault="00B71E45">
      <w:pPr>
        <w:jc w:val="both"/>
        <w:rPr>
          <w:rFonts w:ascii="Arial" w:hAnsi="Arial" w:cs="Arial"/>
        </w:rPr>
      </w:pPr>
    </w:p>
    <w:p w14:paraId="1B7350E8" w14:textId="77777777" w:rsidR="00B71E45" w:rsidRDefault="00B71E45">
      <w:pPr>
        <w:jc w:val="both"/>
        <w:rPr>
          <w:rFonts w:ascii="Arial" w:hAnsi="Arial" w:cs="Arial"/>
        </w:rPr>
      </w:pPr>
    </w:p>
    <w:p w14:paraId="1B7350E9" w14:textId="77777777" w:rsidR="00B71E45" w:rsidRDefault="00B71E45">
      <w:pPr>
        <w:jc w:val="both"/>
        <w:rPr>
          <w:rFonts w:ascii="Arial" w:hAnsi="Arial" w:cs="Arial"/>
        </w:rPr>
      </w:pPr>
    </w:p>
    <w:p w14:paraId="1B7350EA" w14:textId="77777777" w:rsidR="00B71E45" w:rsidRDefault="00B71E45">
      <w:pPr>
        <w:jc w:val="both"/>
        <w:rPr>
          <w:rFonts w:ascii="Arial" w:hAnsi="Arial" w:cs="Arial"/>
        </w:rPr>
      </w:pPr>
    </w:p>
    <w:p w14:paraId="1B7350EB" w14:textId="77777777" w:rsidR="00B71E45" w:rsidRDefault="00B71E45">
      <w:pPr>
        <w:jc w:val="both"/>
        <w:rPr>
          <w:rFonts w:ascii="Arial" w:hAnsi="Arial" w:cs="Arial"/>
        </w:rPr>
      </w:pPr>
    </w:p>
    <w:p w14:paraId="1B7350EC" w14:textId="77777777" w:rsidR="00B71E45" w:rsidRDefault="00B71E45">
      <w:pPr>
        <w:jc w:val="both"/>
        <w:rPr>
          <w:rFonts w:ascii="Arial" w:hAnsi="Arial" w:cs="Arial"/>
        </w:rPr>
      </w:pPr>
    </w:p>
    <w:p w14:paraId="1B7350ED" w14:textId="77777777" w:rsidR="00B71E45" w:rsidRDefault="00B71E45">
      <w:pPr>
        <w:jc w:val="both"/>
        <w:rPr>
          <w:rFonts w:ascii="Arial" w:hAnsi="Arial" w:cs="Arial"/>
        </w:rPr>
      </w:pPr>
    </w:p>
    <w:p w14:paraId="1B7350EE" w14:textId="77777777" w:rsidR="00B71E45" w:rsidRDefault="00B71E45">
      <w:pPr>
        <w:jc w:val="both"/>
        <w:rPr>
          <w:rFonts w:ascii="Arial" w:hAnsi="Arial" w:cs="Arial"/>
        </w:rPr>
      </w:pPr>
      <w:bookmarkStart w:id="0" w:name="_GoBack"/>
      <w:bookmarkEnd w:id="0"/>
    </w:p>
    <w:p w14:paraId="1B7350EF" w14:textId="77777777" w:rsidR="00B71E45" w:rsidRDefault="00B71E45">
      <w:pPr>
        <w:jc w:val="both"/>
        <w:rPr>
          <w:rFonts w:ascii="Arial" w:hAnsi="Arial" w:cs="Arial"/>
        </w:rPr>
      </w:pPr>
    </w:p>
    <w:p w14:paraId="1B7350F0" w14:textId="77777777" w:rsidR="00B71E45" w:rsidRDefault="00B71E45">
      <w:pPr>
        <w:jc w:val="both"/>
        <w:rPr>
          <w:rFonts w:ascii="Arial" w:hAnsi="Arial" w:cs="Arial"/>
        </w:rPr>
      </w:pPr>
    </w:p>
    <w:p w14:paraId="1B7350F1" w14:textId="77777777" w:rsidR="00B71E45" w:rsidRDefault="00B71E45">
      <w:pPr>
        <w:jc w:val="both"/>
        <w:rPr>
          <w:rFonts w:ascii="Arial" w:hAnsi="Arial" w:cs="Arial"/>
        </w:rPr>
      </w:pPr>
    </w:p>
    <w:p w14:paraId="1B7350F2" w14:textId="77777777" w:rsidR="00B71E45" w:rsidRDefault="00B71E45">
      <w:pPr>
        <w:jc w:val="both"/>
        <w:rPr>
          <w:rFonts w:ascii="Arial" w:hAnsi="Arial" w:cs="Arial"/>
        </w:rPr>
      </w:pPr>
    </w:p>
    <w:p w14:paraId="1B7350F3" w14:textId="77777777" w:rsidR="00B71E45" w:rsidRDefault="00B71E45">
      <w:pPr>
        <w:jc w:val="both"/>
        <w:rPr>
          <w:rFonts w:ascii="Arial" w:hAnsi="Arial" w:cs="Arial"/>
        </w:rPr>
      </w:pPr>
    </w:p>
    <w:p w14:paraId="1B7350F4" w14:textId="77777777" w:rsidR="00B71E45" w:rsidRDefault="00B71E45">
      <w:pPr>
        <w:jc w:val="both"/>
        <w:rPr>
          <w:rFonts w:ascii="Arial" w:hAnsi="Arial" w:cs="Arial"/>
        </w:rPr>
      </w:pPr>
    </w:p>
    <w:p w14:paraId="1B7350F5"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7350FA" w14:textId="77777777" w:rsidR="005C6314" w:rsidRDefault="005C6314">
      <w:r>
        <w:separator/>
      </w:r>
    </w:p>
  </w:endnote>
  <w:endnote w:type="continuationSeparator" w:id="0">
    <w:p w14:paraId="1B7350FB"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1B735102" w14:textId="77777777">
      <w:trPr>
        <w:tblHeader/>
      </w:trPr>
      <w:tc>
        <w:tcPr>
          <w:tcW w:w="3513" w:type="dxa"/>
          <w:shd w:val="clear" w:color="auto" w:fill="66CCFF"/>
        </w:tcPr>
        <w:p w14:paraId="1B7350FC"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1B7350FD" w14:textId="10DC67F6" w:rsidR="00472B25" w:rsidRPr="00066897" w:rsidRDefault="001E665A">
          <w:pPr>
            <w:shd w:val="clear" w:color="auto" w:fill="66CCFF"/>
            <w:snapToGrid w:val="0"/>
            <w:jc w:val="center"/>
            <w:rPr>
              <w:rFonts w:ascii="Arial" w:hAnsi="Arial" w:cs="Arial"/>
              <w:b/>
              <w:bCs/>
              <w:sz w:val="18"/>
              <w:szCs w:val="18"/>
            </w:rPr>
          </w:pPr>
          <w:r>
            <w:rPr>
              <w:rFonts w:ascii="Arial" w:hAnsi="Arial" w:cs="Arial"/>
              <w:b/>
              <w:i/>
              <w:iCs/>
              <w:sz w:val="18"/>
              <w:szCs w:val="18"/>
            </w:rPr>
            <w:t>GUADGUYA26002</w:t>
          </w:r>
        </w:p>
      </w:tc>
      <w:tc>
        <w:tcPr>
          <w:tcW w:w="900" w:type="dxa"/>
          <w:shd w:val="clear" w:color="auto" w:fill="66CCFF"/>
        </w:tcPr>
        <w:p w14:paraId="1B7350FE"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1B7350FF"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1E665A">
            <w:rPr>
              <w:rStyle w:val="Numrodepage"/>
              <w:rFonts w:cs="Arial"/>
              <w:b/>
              <w:noProof/>
              <w:sz w:val="18"/>
              <w:szCs w:val="18"/>
            </w:rPr>
            <w:t>2</w:t>
          </w:r>
          <w:r w:rsidRPr="00066897">
            <w:rPr>
              <w:rStyle w:val="Numrodepage"/>
              <w:rFonts w:cs="Arial"/>
              <w:b/>
              <w:sz w:val="18"/>
              <w:szCs w:val="18"/>
            </w:rPr>
            <w:fldChar w:fldCharType="end"/>
          </w:r>
        </w:p>
      </w:tc>
      <w:tc>
        <w:tcPr>
          <w:tcW w:w="180" w:type="dxa"/>
          <w:shd w:val="clear" w:color="auto" w:fill="66CCFF"/>
        </w:tcPr>
        <w:p w14:paraId="1B735100"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1B735101"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1E665A">
            <w:rPr>
              <w:rStyle w:val="Numrodepage"/>
              <w:rFonts w:cs="Arial"/>
              <w:b/>
              <w:noProof/>
              <w:sz w:val="18"/>
              <w:szCs w:val="18"/>
            </w:rPr>
            <w:t>4</w:t>
          </w:r>
          <w:r w:rsidRPr="00066897">
            <w:rPr>
              <w:rStyle w:val="Numrodepage"/>
              <w:rFonts w:cs="Arial"/>
              <w:b/>
              <w:sz w:val="18"/>
              <w:szCs w:val="18"/>
            </w:rPr>
            <w:fldChar w:fldCharType="end"/>
          </w:r>
        </w:p>
      </w:tc>
    </w:tr>
  </w:tbl>
  <w:p w14:paraId="1B735103"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7350F8" w14:textId="77777777" w:rsidR="005C6314" w:rsidRDefault="005C6314">
      <w:r>
        <w:separator/>
      </w:r>
    </w:p>
  </w:footnote>
  <w:footnote w:type="continuationSeparator" w:id="0">
    <w:p w14:paraId="1B7350F9" w14:textId="77777777" w:rsidR="005C6314" w:rsidRDefault="005C63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D25B2"/>
    <w:rsid w:val="001D7F81"/>
    <w:rsid w:val="001E665A"/>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840BB"/>
    <w:rsid w:val="00B71E45"/>
    <w:rsid w:val="00B80B6A"/>
    <w:rsid w:val="00B8268A"/>
    <w:rsid w:val="00BA7752"/>
    <w:rsid w:val="00BD0733"/>
    <w:rsid w:val="00C10C87"/>
    <w:rsid w:val="00C23804"/>
    <w:rsid w:val="00C279F4"/>
    <w:rsid w:val="00C301F0"/>
    <w:rsid w:val="00C56C9E"/>
    <w:rsid w:val="00C61C85"/>
    <w:rsid w:val="00C969DD"/>
    <w:rsid w:val="00CC1451"/>
    <w:rsid w:val="00CE32F2"/>
    <w:rsid w:val="00D21AD8"/>
    <w:rsid w:val="00D63EF7"/>
    <w:rsid w:val="00D82167"/>
    <w:rsid w:val="00DA5F03"/>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B735011"/>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F2B82-348A-41F5-A5A3-43F3E114251A}">
  <ds:schemaRefs>
    <ds:schemaRef ds:uri="http://purl.org/dc/elements/1.1/"/>
    <ds:schemaRef ds:uri="http://schemas.microsoft.com/office/2006/documentManagement/types"/>
    <ds:schemaRef ds:uri="http://schemas.microsoft.com/office/infopath/2007/PartnerControls"/>
    <ds:schemaRef ds:uri="3db10a5d-558e-4c80-b55c-f43536d34388"/>
    <ds:schemaRef ds:uri="http://schemas.microsoft.com/sharepoint/v3"/>
    <ds:schemaRef ds:uri="http://schemas.openxmlformats.org/package/2006/metadata/core-properties"/>
    <ds:schemaRef ds:uri="http://www.w3.org/XML/1998/namespace"/>
    <ds:schemaRef ds:uri="http://purl.org/dc/dcmitype/"/>
    <ds:schemaRef ds:uri="8cabc909-925b-4993-810a-c39a03b082db"/>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4.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5.xml><?xml version="1.0" encoding="utf-8"?>
<ds:datastoreItem xmlns:ds="http://schemas.openxmlformats.org/officeDocument/2006/customXml" ds:itemID="{1BAB5545-8538-4864-9DB0-B1CFB09F6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1291</Words>
  <Characters>7104</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8379</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Tatiana.Amiens</cp:lastModifiedBy>
  <cp:revision>3</cp:revision>
  <cp:lastPrinted>2016-03-31T08:52:00Z</cp:lastPrinted>
  <dcterms:created xsi:type="dcterms:W3CDTF">2026-02-05T16:15:00Z</dcterms:created>
  <dcterms:modified xsi:type="dcterms:W3CDTF">2026-02-05T16:29:00Z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