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F8C2" w14:textId="55AD0E21" w:rsidR="0099126A" w:rsidRDefault="00E4155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45D6707" wp14:editId="10EC560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D670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A760F7C" w14:textId="77777777" w:rsidR="0099126A" w:rsidRDefault="0099126A">
      <w:pPr>
        <w:pStyle w:val="FicheTitre"/>
        <w:rPr>
          <w:rFonts w:cs="Arial Narrow"/>
          <w:b w:val="0"/>
          <w:bCs/>
          <w:spacing w:val="50"/>
          <w:szCs w:val="17"/>
        </w:rPr>
      </w:pPr>
    </w:p>
    <w:p w14:paraId="6E3CB5D3" w14:textId="4E2D5247" w:rsidR="0099126A" w:rsidRDefault="00E41555">
      <w:pPr>
        <w:pStyle w:val="FicheTitre"/>
        <w:rPr>
          <w:rFonts w:cs="Arial Narrow"/>
          <w:b w:val="0"/>
          <w:bCs/>
          <w:spacing w:val="50"/>
          <w:szCs w:val="17"/>
        </w:rPr>
        <w:sectPr w:rsidR="0099126A">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7E46417E" wp14:editId="355E2F9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D2D88" w14:paraId="089CBB94" w14:textId="77777777">
        <w:tc>
          <w:tcPr>
            <w:tcW w:w="9039" w:type="dxa"/>
            <w:shd w:val="clear" w:color="auto" w:fill="465F9D"/>
          </w:tcPr>
          <w:p w14:paraId="2A185F2F" w14:textId="77777777" w:rsidR="0099126A" w:rsidRDefault="0099126A">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408478C" w14:textId="77777777" w:rsidR="0099126A" w:rsidRDefault="0099126A">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CAD858C" w14:textId="77777777" w:rsidR="0099126A" w:rsidRDefault="0099126A">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7E934D6" w14:textId="77777777" w:rsidR="0099126A" w:rsidRDefault="0099126A">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FD4DB54" w14:textId="77777777" w:rsidR="0099126A" w:rsidRDefault="0099126A">
      <w:pPr>
        <w:jc w:val="both"/>
        <w:rPr>
          <w:rFonts w:ascii="Arial" w:hAnsi="Arial" w:cs="Arial"/>
        </w:rPr>
      </w:pPr>
    </w:p>
    <w:p w14:paraId="23EF190F"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6A10B86"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B43DA91" w14:textId="77777777" w:rsidR="0099126A" w:rsidRDefault="0099126A">
      <w:pPr>
        <w:rPr>
          <w:rFonts w:ascii="Marianne" w:hAnsi="Marianne"/>
        </w:rPr>
      </w:pPr>
    </w:p>
    <w:p w14:paraId="452499B5" w14:textId="77777777" w:rsidR="0099126A" w:rsidRDefault="0099126A">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82994F7" w14:textId="77777777" w:rsidR="0099126A" w:rsidRDefault="0099126A">
      <w:pPr>
        <w:rPr>
          <w:rFonts w:ascii="Marianne" w:hAnsi="Marianne"/>
        </w:rPr>
      </w:pPr>
    </w:p>
    <w:p w14:paraId="5E4483E5" w14:textId="77777777" w:rsidR="0099126A" w:rsidRDefault="0099126A">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584E2EE" w14:textId="77777777" w:rsidR="0099126A" w:rsidRDefault="0099126A">
      <w:pPr>
        <w:jc w:val="both"/>
        <w:rPr>
          <w:rFonts w:ascii="Marianne" w:hAnsi="Marianne" w:cs="Arial"/>
          <w:i/>
          <w:iCs/>
        </w:rPr>
      </w:pPr>
    </w:p>
    <w:p w14:paraId="560265CE" w14:textId="77777777" w:rsidR="0099126A" w:rsidRDefault="0099126A">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86328" w14:textId="77777777" w:rsidR="0099126A" w:rsidRDefault="0099126A">
      <w:pPr>
        <w:jc w:val="both"/>
        <w:rPr>
          <w:rFonts w:ascii="Marianne" w:hAnsi="Marianne" w:cs="Arial"/>
          <w:i/>
          <w:sz w:val="18"/>
          <w:szCs w:val="18"/>
        </w:rPr>
      </w:pPr>
    </w:p>
    <w:p w14:paraId="1DD0CEC6" w14:textId="77777777" w:rsidR="0099126A" w:rsidRDefault="0099126A">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088E3258" w14:textId="77777777" w:rsidTr="0099126A">
        <w:tc>
          <w:tcPr>
            <w:tcW w:w="9710" w:type="dxa"/>
            <w:shd w:val="clear" w:color="auto" w:fill="465F9D"/>
          </w:tcPr>
          <w:p w14:paraId="6E994237" w14:textId="77777777" w:rsidR="0099126A" w:rsidRDefault="0099126A">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D61996B" w14:textId="77777777" w:rsidR="0099126A" w:rsidRDefault="0099126A" w:rsidP="0099126A">
      <w:pPr>
        <w:ind w:right="761"/>
        <w:rPr>
          <w:rFonts w:ascii="Marianne" w:hAnsi="Marianne" w:cs="Arial"/>
          <w:bCs/>
          <w:i/>
          <w:sz w:val="18"/>
          <w:szCs w:val="18"/>
        </w:rPr>
      </w:pPr>
    </w:p>
    <w:p w14:paraId="2B5281F5" w14:textId="36170D2F"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1750586B"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005CAE22"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7E90F6B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1A5686D5"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047F56E6"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24356DE7"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30C6012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3727CF0D"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0D3EE5F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4107F537"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0C9C0699"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58B5C77D" w14:textId="77777777" w:rsidR="0099126A" w:rsidRDefault="0099126A">
      <w:pPr>
        <w:rPr>
          <w:rFonts w:ascii="Marianne" w:hAnsi="Marianne" w:cs="Arial"/>
          <w:b/>
          <w:bCs/>
        </w:rPr>
      </w:pPr>
    </w:p>
    <w:p w14:paraId="50B2F12F" w14:textId="77777777" w:rsidR="0099126A" w:rsidRDefault="0099126A">
      <w:pPr>
        <w:rPr>
          <w:rFonts w:ascii="Marianne" w:hAnsi="Marianne" w:cs="Arial"/>
          <w:b/>
          <w:bCs/>
        </w:rPr>
      </w:pPr>
    </w:p>
    <w:p w14:paraId="7BDB6BB1" w14:textId="77777777" w:rsidR="0099126A" w:rsidRDefault="0099126A">
      <w:pPr>
        <w:rPr>
          <w:rFonts w:ascii="Marianne" w:hAnsi="Marianne" w:cs="Arial"/>
          <w:b/>
          <w:bCs/>
        </w:rPr>
      </w:pPr>
    </w:p>
    <w:p w14:paraId="2BBF5A6A" w14:textId="77777777" w:rsidR="0099126A" w:rsidRDefault="0099126A">
      <w:pPr>
        <w:rPr>
          <w:rFonts w:ascii="Marianne" w:hAnsi="Marianne" w:cs="Arial"/>
          <w:b/>
          <w:bCs/>
        </w:rPr>
      </w:pPr>
    </w:p>
    <w:p w14:paraId="66FC6AC0" w14:textId="77777777" w:rsidR="0099126A" w:rsidRDefault="0099126A">
      <w:pPr>
        <w:rPr>
          <w:rFonts w:ascii="Marianne" w:hAnsi="Marianne" w:cs="Arial"/>
          <w:b/>
          <w:bCs/>
        </w:rPr>
      </w:pPr>
    </w:p>
    <w:p w14:paraId="7C982435" w14:textId="77777777" w:rsidR="0099126A" w:rsidRDefault="0099126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105CE1AF" w14:textId="77777777">
        <w:tc>
          <w:tcPr>
            <w:tcW w:w="9852" w:type="dxa"/>
            <w:shd w:val="clear" w:color="auto" w:fill="465F9D"/>
          </w:tcPr>
          <w:p w14:paraId="73B20B00" w14:textId="77777777" w:rsidR="0099126A" w:rsidRDefault="0099126A">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774AB24D" w14:textId="77777777" w:rsidR="0090202E" w:rsidRDefault="0090202E" w:rsidP="0090202E">
      <w:pPr>
        <w:rPr>
          <w:rFonts w:asciiTheme="minorHAnsi" w:hAnsiTheme="minorHAnsi" w:cstheme="minorHAnsi"/>
          <w:b/>
          <w:bCs/>
          <w:caps/>
          <w:sz w:val="24"/>
          <w:szCs w:val="28"/>
          <w:lang w:bidi="fr-FR"/>
        </w:rPr>
      </w:pPr>
      <w:bookmarkStart w:id="0" w:name="_Hlk201584470"/>
      <w:r w:rsidRPr="001F024D">
        <w:rPr>
          <w:rFonts w:asciiTheme="minorHAnsi" w:hAnsiTheme="minorHAnsi" w:cstheme="minorHAnsi"/>
          <w:b/>
          <w:bCs/>
          <w:caps/>
          <w:sz w:val="24"/>
          <w:szCs w:val="28"/>
          <w:lang w:bidi="fr-FR"/>
        </w:rPr>
        <w:t>ETUDE DE FAISABILITE ET SCENARIOS DE RECONVERSION DU SITE DES MAGASINS GENERAUX, 1 AVENUE OLIVIER HEUZE, AU MANS</w:t>
      </w:r>
    </w:p>
    <w:p w14:paraId="07A72891" w14:textId="77777777" w:rsidR="0090202E" w:rsidRPr="007663A6" w:rsidRDefault="0090202E" w:rsidP="0090202E">
      <w:pPr>
        <w:rPr>
          <w:rFonts w:asciiTheme="minorHAnsi" w:hAnsiTheme="minorHAnsi" w:cstheme="minorHAnsi"/>
          <w:b/>
          <w:bCs/>
          <w:iCs/>
          <w:caps/>
          <w:sz w:val="24"/>
          <w:szCs w:val="28"/>
          <w:lang w:bidi="fr-FR"/>
        </w:rPr>
      </w:pPr>
      <w:r w:rsidRPr="007663A6">
        <w:rPr>
          <w:rFonts w:asciiTheme="minorHAnsi" w:hAnsiTheme="minorHAnsi" w:cstheme="minorHAnsi"/>
          <w:b/>
          <w:bCs/>
          <w:iCs/>
          <w:caps/>
          <w:sz w:val="24"/>
          <w:szCs w:val="28"/>
          <w:lang w:bidi="fr-FR"/>
        </w:rPr>
        <w:t xml:space="preserve">MARCHE N° </w:t>
      </w:r>
      <w:r>
        <w:rPr>
          <w:rFonts w:asciiTheme="minorHAnsi" w:hAnsiTheme="minorHAnsi" w:cstheme="minorHAnsi"/>
          <w:b/>
          <w:bCs/>
          <w:iCs/>
          <w:caps/>
          <w:sz w:val="24"/>
          <w:szCs w:val="28"/>
          <w:lang w:bidi="fr-FR"/>
        </w:rPr>
        <w:t>2026RTPN5007</w:t>
      </w:r>
    </w:p>
    <w:bookmarkEnd w:id="0"/>
    <w:p w14:paraId="005CF3E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p>
    <w:p w14:paraId="11744688"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34C27A1E"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23D398E8" w14:textId="77777777" w:rsidR="0099126A" w:rsidRDefault="0099126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4A9FB24A" w14:textId="77777777">
        <w:tc>
          <w:tcPr>
            <w:tcW w:w="9852" w:type="dxa"/>
            <w:shd w:val="clear" w:color="auto" w:fill="465F9D"/>
          </w:tcPr>
          <w:p w14:paraId="079DC51E" w14:textId="77777777" w:rsidR="0099126A" w:rsidRDefault="0099126A">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B87A908" w14:textId="77777777" w:rsidR="0099126A" w:rsidRDefault="0099126A">
      <w:pPr>
        <w:pStyle w:val="Titre9"/>
        <w:numPr>
          <w:ilvl w:val="0"/>
          <w:numId w:val="0"/>
        </w:numPr>
        <w:rPr>
          <w:rFonts w:ascii="Marianne" w:hAnsi="Marianne"/>
          <w:i w:val="0"/>
          <w:sz w:val="20"/>
        </w:rPr>
      </w:pPr>
    </w:p>
    <w:p w14:paraId="4E6C842D" w14:textId="77777777" w:rsidR="0099126A" w:rsidRDefault="0099126A">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4179E52" w14:textId="77777777" w:rsidR="0099126A" w:rsidRDefault="0099126A">
      <w:pPr>
        <w:pStyle w:val="Titre9"/>
        <w:tabs>
          <w:tab w:val="num" w:pos="0"/>
        </w:tabs>
        <w:ind w:left="0"/>
        <w:jc w:val="both"/>
        <w:rPr>
          <w:rFonts w:ascii="Marianne" w:hAnsi="Marianne"/>
          <w:i w:val="0"/>
          <w:iCs w:val="0"/>
          <w:sz w:val="20"/>
          <w:szCs w:val="20"/>
        </w:rPr>
      </w:pPr>
    </w:p>
    <w:p w14:paraId="09217FD1" w14:textId="77777777" w:rsidR="0099126A" w:rsidRDefault="0099126A">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31281A" w14:textId="77777777" w:rsidR="0099126A" w:rsidRDefault="0099126A">
      <w:pPr>
        <w:jc w:val="both"/>
        <w:rPr>
          <w:rFonts w:ascii="Marianne" w:hAnsi="Marianne" w:cs="Arial"/>
          <w:b/>
          <w:bCs/>
        </w:rPr>
      </w:pPr>
    </w:p>
    <w:p w14:paraId="29DC499C"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300A930" w14:textId="77777777" w:rsidR="0099126A" w:rsidRDefault="0099126A">
      <w:pPr>
        <w:rPr>
          <w:rFonts w:ascii="Marianne" w:hAnsi="Marianne"/>
        </w:rPr>
      </w:pPr>
    </w:p>
    <w:p w14:paraId="4B673CCD" w14:textId="77777777" w:rsidR="0099126A" w:rsidRDefault="0099126A">
      <w:pPr>
        <w:rPr>
          <w:rFonts w:ascii="Marianne" w:hAnsi="Marianne"/>
        </w:rPr>
      </w:pPr>
    </w:p>
    <w:p w14:paraId="52945E50"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20F30BBD" w14:textId="77777777" w:rsidR="0099126A" w:rsidRDefault="0099126A">
      <w:pPr>
        <w:rPr>
          <w:rFonts w:ascii="Marianne" w:hAnsi="Marianne"/>
        </w:rPr>
      </w:pPr>
    </w:p>
    <w:p w14:paraId="271621FC" w14:textId="77777777" w:rsidR="0099126A" w:rsidRDefault="0099126A">
      <w:pPr>
        <w:rPr>
          <w:rFonts w:ascii="Marianne" w:hAnsi="Marianne"/>
        </w:rPr>
      </w:pPr>
    </w:p>
    <w:p w14:paraId="17228F99"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3EBAC43" w14:textId="77777777" w:rsidR="0099126A" w:rsidRDefault="0099126A">
      <w:pPr>
        <w:rPr>
          <w:rFonts w:ascii="Marianne" w:hAnsi="Marianne"/>
        </w:rPr>
      </w:pPr>
    </w:p>
    <w:p w14:paraId="233C4B5A" w14:textId="77777777" w:rsidR="0099126A" w:rsidRDefault="0099126A">
      <w:pPr>
        <w:rPr>
          <w:rFonts w:ascii="Marianne" w:hAnsi="Marianne"/>
        </w:rPr>
      </w:pPr>
    </w:p>
    <w:p w14:paraId="5B237A56"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B190962" w14:textId="77777777" w:rsidR="0099126A" w:rsidRDefault="0099126A">
      <w:pPr>
        <w:rPr>
          <w:rFonts w:ascii="Marianne" w:hAnsi="Marianne"/>
        </w:rPr>
      </w:pPr>
    </w:p>
    <w:p w14:paraId="0A89F422" w14:textId="77777777" w:rsidR="0099126A" w:rsidRDefault="0099126A">
      <w:pPr>
        <w:rPr>
          <w:rFonts w:ascii="Marianne" w:hAnsi="Marianne"/>
        </w:rPr>
      </w:pPr>
    </w:p>
    <w:p w14:paraId="696775D2" w14:textId="77777777" w:rsidR="0099126A" w:rsidRDefault="0099126A">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11FDF57" w14:textId="77777777" w:rsidR="0099126A" w:rsidRDefault="0099126A">
      <w:pPr>
        <w:rPr>
          <w:rFonts w:ascii="Marianne" w:hAnsi="Marianne"/>
        </w:rPr>
      </w:pPr>
    </w:p>
    <w:p w14:paraId="7EC7F594" w14:textId="77777777" w:rsidR="0099126A" w:rsidRDefault="0099126A">
      <w:pPr>
        <w:rPr>
          <w:rFonts w:ascii="Marianne" w:hAnsi="Marianne"/>
        </w:rPr>
      </w:pPr>
    </w:p>
    <w:p w14:paraId="58251AF6"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288344C" w14:textId="77777777" w:rsidR="0099126A" w:rsidRDefault="0099126A">
      <w:pPr>
        <w:jc w:val="both"/>
        <w:rPr>
          <w:rFonts w:ascii="Marianne" w:hAnsi="Marianne" w:cs="Arial"/>
          <w:b/>
          <w:bCs/>
        </w:rPr>
      </w:pPr>
    </w:p>
    <w:p w14:paraId="5E4B14C9" w14:textId="77777777" w:rsidR="0099126A" w:rsidRDefault="0099126A">
      <w:pPr>
        <w:jc w:val="both"/>
        <w:rPr>
          <w:rFonts w:ascii="Marianne" w:hAnsi="Marianne" w:cs="Arial"/>
          <w:b/>
          <w:bCs/>
        </w:rPr>
      </w:pPr>
    </w:p>
    <w:p w14:paraId="0169404F"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DD4CFA5" w14:textId="77777777" w:rsidR="0099126A" w:rsidRDefault="0099126A">
      <w:pPr>
        <w:jc w:val="both"/>
        <w:rPr>
          <w:rFonts w:ascii="Marianne" w:hAnsi="Marianne" w:cs="Arial"/>
        </w:rPr>
      </w:pPr>
    </w:p>
    <w:p w14:paraId="282EC895"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5D1C0B1" w14:textId="77777777" w:rsidR="0099126A" w:rsidRDefault="0099126A">
      <w:pPr>
        <w:ind w:left="567"/>
        <w:jc w:val="both"/>
        <w:rPr>
          <w:rFonts w:ascii="Marianne" w:hAnsi="Marianne" w:cs="Arial"/>
        </w:rPr>
      </w:pPr>
    </w:p>
    <w:p w14:paraId="7ADA017E"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8782BA6" w14:textId="77777777" w:rsidR="0099126A" w:rsidRDefault="0099126A">
      <w:pPr>
        <w:ind w:left="567"/>
        <w:jc w:val="both"/>
        <w:rPr>
          <w:rFonts w:ascii="Marianne" w:hAnsi="Marianne" w:cs="Arial"/>
          <w:bCs/>
          <w:sz w:val="22"/>
        </w:rPr>
      </w:pPr>
    </w:p>
    <w:p w14:paraId="552F2FEF" w14:textId="77777777" w:rsidR="0099126A" w:rsidRDefault="0099126A">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E4EB93F" w14:textId="77777777" w:rsidR="0099126A" w:rsidRDefault="0099126A">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255C0E" w14:textId="77777777" w:rsidR="0099126A" w:rsidRDefault="0099126A">
      <w:pPr>
        <w:spacing w:before="120"/>
        <w:jc w:val="both"/>
        <w:rPr>
          <w:rFonts w:ascii="Marianne" w:hAnsi="Marianne" w:cs="Arial"/>
          <w:i/>
          <w:iCs/>
          <w:szCs w:val="18"/>
        </w:rPr>
      </w:pPr>
      <w:r>
        <w:rPr>
          <w:rFonts w:ascii="Marianne" w:hAnsi="Marianne" w:cs="Arial"/>
          <w:i/>
          <w:iCs/>
          <w:szCs w:val="18"/>
        </w:rPr>
        <w:lastRenderedPageBreak/>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D4991CE" w14:textId="77777777" w:rsidR="0099126A" w:rsidRDefault="0099126A">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A6B441C" w14:textId="77777777" w:rsidR="0099126A" w:rsidRDefault="0099126A">
      <w:pPr>
        <w:spacing w:before="120"/>
        <w:jc w:val="both"/>
        <w:rPr>
          <w:rFonts w:ascii="Marianne" w:hAnsi="Marianne" w:cs="Arial"/>
          <w:sz w:val="22"/>
        </w:rPr>
      </w:pPr>
    </w:p>
    <w:p w14:paraId="7020A974" w14:textId="77777777" w:rsidR="0099126A" w:rsidRDefault="0099126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D2D88" w14:paraId="455B75F8" w14:textId="77777777">
        <w:trPr>
          <w:trHeight w:val="540"/>
          <w:jc w:val="center"/>
        </w:trPr>
        <w:tc>
          <w:tcPr>
            <w:tcW w:w="1986" w:type="dxa"/>
            <w:shd w:val="clear" w:color="auto" w:fill="CCFFFF"/>
            <w:vAlign w:val="center"/>
          </w:tcPr>
          <w:p w14:paraId="3011CBB1" w14:textId="77777777" w:rsidR="0099126A" w:rsidRDefault="0099126A">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C00537" w14:textId="77777777" w:rsidR="0099126A" w:rsidRDefault="0099126A">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294E680" w14:textId="77777777" w:rsidR="0099126A" w:rsidRDefault="0099126A">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D2D88" w14:paraId="6AD76041" w14:textId="77777777">
        <w:trPr>
          <w:trHeight w:val="2218"/>
          <w:jc w:val="center"/>
        </w:trPr>
        <w:tc>
          <w:tcPr>
            <w:tcW w:w="1986" w:type="dxa"/>
            <w:vMerge w:val="restart"/>
            <w:shd w:val="clear" w:color="auto" w:fill="auto"/>
            <w:vAlign w:val="center"/>
          </w:tcPr>
          <w:p w14:paraId="60C99125" w14:textId="77777777" w:rsidR="0099126A" w:rsidRDefault="0099126A">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FD2216B"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B58CBB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88B9D53"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F1F1FF6" w14:textId="77777777" w:rsidR="0099126A" w:rsidRDefault="0099126A">
            <w:pPr>
              <w:spacing w:beforeLines="40" w:before="96" w:afterLines="40" w:after="96"/>
              <w:ind w:left="170" w:right="170"/>
              <w:jc w:val="both"/>
              <w:rPr>
                <w:rFonts w:ascii="Marianne" w:hAnsi="Marianne" w:cs="Arial"/>
                <w:sz w:val="12"/>
                <w:szCs w:val="16"/>
              </w:rPr>
            </w:pPr>
          </w:p>
          <w:p w14:paraId="181A2405" w14:textId="77777777" w:rsidR="0099126A" w:rsidRDefault="0099126A">
            <w:pPr>
              <w:spacing w:beforeLines="40" w:before="96" w:afterLines="40" w:after="96"/>
              <w:ind w:left="170" w:right="170"/>
              <w:jc w:val="both"/>
              <w:rPr>
                <w:rFonts w:ascii="Marianne" w:hAnsi="Marianne" w:cs="Arial"/>
                <w:sz w:val="12"/>
                <w:szCs w:val="16"/>
              </w:rPr>
            </w:pPr>
          </w:p>
          <w:p w14:paraId="3DE48CD6" w14:textId="77777777" w:rsidR="0099126A" w:rsidRDefault="0099126A">
            <w:pPr>
              <w:spacing w:beforeLines="40" w:before="96" w:afterLines="40" w:after="96"/>
              <w:ind w:left="170" w:right="170"/>
              <w:jc w:val="both"/>
              <w:rPr>
                <w:rFonts w:ascii="Marianne" w:hAnsi="Marianne" w:cs="Arial"/>
                <w:sz w:val="12"/>
                <w:szCs w:val="16"/>
              </w:rPr>
            </w:pPr>
          </w:p>
          <w:p w14:paraId="03FBD05A"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74C1AB" w14:textId="77777777" w:rsidR="0099126A" w:rsidRDefault="0099126A">
            <w:pPr>
              <w:spacing w:beforeLines="40" w:before="96" w:afterLines="40" w:after="96"/>
              <w:ind w:right="170"/>
              <w:rPr>
                <w:rFonts w:ascii="Marianne" w:hAnsi="Marianne" w:cs="Arial"/>
                <w:sz w:val="12"/>
                <w:szCs w:val="16"/>
              </w:rPr>
            </w:pPr>
          </w:p>
          <w:p w14:paraId="1036A713" w14:textId="77777777" w:rsidR="0099126A" w:rsidRDefault="0099126A">
            <w:pPr>
              <w:spacing w:beforeLines="40" w:before="96" w:afterLines="40" w:after="96"/>
              <w:ind w:right="170"/>
              <w:rPr>
                <w:rFonts w:ascii="Marianne" w:hAnsi="Marianne" w:cs="Arial"/>
                <w:sz w:val="12"/>
                <w:szCs w:val="16"/>
              </w:rPr>
            </w:pPr>
          </w:p>
          <w:p w14:paraId="1BB43163" w14:textId="77777777" w:rsidR="0099126A" w:rsidRDefault="0099126A">
            <w:pPr>
              <w:spacing w:beforeLines="40" w:before="96" w:afterLines="40" w:after="96"/>
              <w:ind w:right="170"/>
              <w:rPr>
                <w:rFonts w:ascii="Marianne" w:hAnsi="Marianne" w:cs="Arial"/>
                <w:sz w:val="12"/>
                <w:szCs w:val="16"/>
              </w:rPr>
            </w:pPr>
          </w:p>
        </w:tc>
      </w:tr>
      <w:tr w:rsidR="006D2D88" w14:paraId="67ACCEE2" w14:textId="77777777">
        <w:trPr>
          <w:trHeight w:val="3555"/>
          <w:jc w:val="center"/>
        </w:trPr>
        <w:tc>
          <w:tcPr>
            <w:tcW w:w="1986" w:type="dxa"/>
            <w:vMerge/>
            <w:shd w:val="clear" w:color="auto" w:fill="auto"/>
            <w:vAlign w:val="center"/>
          </w:tcPr>
          <w:p w14:paraId="63948DC7"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55100859"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31D1E3D"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1DF72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A08490" w14:textId="77777777" w:rsidR="0099126A" w:rsidRDefault="0099126A">
            <w:pPr>
              <w:spacing w:beforeLines="40" w:before="96" w:afterLines="40" w:after="96"/>
              <w:ind w:left="170" w:right="170"/>
              <w:jc w:val="both"/>
              <w:rPr>
                <w:rFonts w:ascii="Marianne" w:hAnsi="Marianne" w:cs="Arial"/>
                <w:sz w:val="12"/>
                <w:szCs w:val="16"/>
              </w:rPr>
            </w:pPr>
          </w:p>
          <w:p w14:paraId="080A750A" w14:textId="77777777" w:rsidR="0099126A" w:rsidRDefault="0099126A">
            <w:pPr>
              <w:spacing w:beforeLines="40" w:before="96" w:afterLines="40" w:after="96"/>
              <w:ind w:left="170" w:right="170"/>
              <w:jc w:val="both"/>
              <w:rPr>
                <w:rFonts w:ascii="Marianne" w:hAnsi="Marianne" w:cs="Arial"/>
                <w:sz w:val="12"/>
                <w:szCs w:val="16"/>
              </w:rPr>
            </w:pPr>
          </w:p>
          <w:p w14:paraId="1438A354" w14:textId="77777777" w:rsidR="0099126A" w:rsidRDefault="0099126A">
            <w:pPr>
              <w:spacing w:beforeLines="40" w:before="96" w:afterLines="40" w:after="96"/>
              <w:ind w:left="170" w:right="170"/>
              <w:jc w:val="both"/>
              <w:rPr>
                <w:rFonts w:ascii="Marianne" w:hAnsi="Marianne" w:cs="Arial"/>
                <w:sz w:val="12"/>
                <w:szCs w:val="16"/>
              </w:rPr>
            </w:pPr>
          </w:p>
          <w:p w14:paraId="5BDE84D0"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99FB5B" w14:textId="77777777" w:rsidR="0099126A" w:rsidRDefault="0099126A">
            <w:pPr>
              <w:spacing w:beforeLines="40" w:before="96" w:afterLines="40" w:after="96"/>
              <w:ind w:right="170"/>
              <w:rPr>
                <w:rFonts w:ascii="Marianne" w:hAnsi="Marianne" w:cs="Arial"/>
                <w:sz w:val="12"/>
                <w:szCs w:val="16"/>
              </w:rPr>
            </w:pPr>
          </w:p>
          <w:p w14:paraId="684C72BA" w14:textId="77777777" w:rsidR="0099126A" w:rsidRDefault="0099126A">
            <w:pPr>
              <w:spacing w:beforeLines="40" w:before="96" w:afterLines="40" w:after="96"/>
              <w:ind w:right="170"/>
              <w:rPr>
                <w:rFonts w:ascii="Marianne" w:hAnsi="Marianne" w:cs="Arial"/>
                <w:sz w:val="12"/>
                <w:szCs w:val="16"/>
              </w:rPr>
            </w:pPr>
          </w:p>
          <w:p w14:paraId="57DA2AE7" w14:textId="77777777" w:rsidR="0099126A" w:rsidRDefault="0099126A">
            <w:pPr>
              <w:spacing w:beforeLines="40" w:before="96" w:afterLines="40" w:after="96"/>
              <w:ind w:right="170"/>
              <w:rPr>
                <w:rFonts w:ascii="Marianne" w:hAnsi="Marianne" w:cs="Arial"/>
                <w:sz w:val="12"/>
                <w:szCs w:val="16"/>
              </w:rPr>
            </w:pPr>
          </w:p>
        </w:tc>
      </w:tr>
      <w:tr w:rsidR="006D2D88" w14:paraId="0DEA6FB0" w14:textId="77777777">
        <w:trPr>
          <w:trHeight w:val="4455"/>
          <w:jc w:val="center"/>
        </w:trPr>
        <w:tc>
          <w:tcPr>
            <w:tcW w:w="1986" w:type="dxa"/>
            <w:vMerge/>
            <w:shd w:val="clear" w:color="auto" w:fill="auto"/>
            <w:vAlign w:val="center"/>
          </w:tcPr>
          <w:p w14:paraId="6B89B4AD"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1CE5455D"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2A2C5A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9852202"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376831C" w14:textId="77777777" w:rsidR="0099126A" w:rsidRDefault="0099126A">
            <w:pPr>
              <w:spacing w:beforeLines="40" w:before="96" w:afterLines="40" w:after="96"/>
              <w:ind w:left="170" w:right="170"/>
              <w:jc w:val="both"/>
              <w:rPr>
                <w:rFonts w:ascii="Marianne" w:hAnsi="Marianne" w:cs="Arial"/>
                <w:sz w:val="12"/>
                <w:szCs w:val="16"/>
              </w:rPr>
            </w:pPr>
          </w:p>
          <w:p w14:paraId="5490C7F3" w14:textId="77777777" w:rsidR="0099126A" w:rsidRDefault="0099126A">
            <w:pPr>
              <w:spacing w:beforeLines="40" w:before="96" w:afterLines="40" w:after="96"/>
              <w:ind w:left="170" w:right="170"/>
              <w:jc w:val="both"/>
              <w:rPr>
                <w:rFonts w:ascii="Marianne" w:hAnsi="Marianne" w:cs="Arial"/>
                <w:sz w:val="12"/>
                <w:szCs w:val="16"/>
              </w:rPr>
            </w:pPr>
          </w:p>
          <w:p w14:paraId="51539C01" w14:textId="77777777" w:rsidR="0099126A" w:rsidRDefault="0099126A">
            <w:pPr>
              <w:spacing w:beforeLines="40" w:before="96" w:afterLines="40" w:after="96"/>
              <w:ind w:left="170" w:right="170"/>
              <w:jc w:val="both"/>
              <w:rPr>
                <w:rFonts w:ascii="Marianne" w:hAnsi="Marianne" w:cs="Arial"/>
                <w:sz w:val="12"/>
                <w:szCs w:val="16"/>
              </w:rPr>
            </w:pPr>
          </w:p>
          <w:p w14:paraId="0F94AD54"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CA369F" w14:textId="77777777" w:rsidR="0099126A" w:rsidRDefault="0099126A">
            <w:pPr>
              <w:spacing w:beforeLines="40" w:before="96" w:afterLines="40" w:after="96"/>
              <w:ind w:right="170"/>
              <w:rPr>
                <w:rFonts w:ascii="Marianne" w:hAnsi="Marianne" w:cs="Arial"/>
                <w:sz w:val="12"/>
                <w:szCs w:val="16"/>
              </w:rPr>
            </w:pPr>
          </w:p>
          <w:p w14:paraId="499E5A10" w14:textId="77777777" w:rsidR="0099126A" w:rsidRDefault="0099126A">
            <w:pPr>
              <w:spacing w:beforeLines="40" w:before="96" w:afterLines="40" w:after="96"/>
              <w:ind w:right="170"/>
              <w:rPr>
                <w:rFonts w:ascii="Marianne" w:hAnsi="Marianne" w:cs="Arial"/>
                <w:sz w:val="12"/>
                <w:szCs w:val="16"/>
              </w:rPr>
            </w:pPr>
          </w:p>
          <w:p w14:paraId="5AF1EBA8" w14:textId="77777777" w:rsidR="0099126A" w:rsidRDefault="0099126A">
            <w:pPr>
              <w:spacing w:beforeLines="40" w:before="96" w:afterLines="40" w:after="96"/>
              <w:ind w:right="170"/>
              <w:rPr>
                <w:rFonts w:ascii="Marianne" w:hAnsi="Marianne" w:cs="Arial"/>
                <w:sz w:val="12"/>
                <w:szCs w:val="16"/>
              </w:rPr>
            </w:pPr>
          </w:p>
        </w:tc>
      </w:tr>
      <w:tr w:rsidR="006D2D88" w14:paraId="73B30737" w14:textId="77777777">
        <w:trPr>
          <w:trHeight w:val="1785"/>
          <w:jc w:val="center"/>
        </w:trPr>
        <w:tc>
          <w:tcPr>
            <w:tcW w:w="1986" w:type="dxa"/>
            <w:shd w:val="clear" w:color="auto" w:fill="auto"/>
            <w:vAlign w:val="center"/>
          </w:tcPr>
          <w:p w14:paraId="75CB7CBD" w14:textId="77777777" w:rsidR="0099126A" w:rsidRDefault="0099126A">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A7D5BA5" w14:textId="77777777" w:rsidR="0099126A" w:rsidRDefault="0099126A">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6317B8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5C6818"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B124532" w14:textId="77777777" w:rsidR="0099126A" w:rsidRDefault="0099126A">
            <w:pPr>
              <w:spacing w:beforeLines="40" w:before="96" w:afterLines="40" w:after="96"/>
              <w:ind w:left="170" w:right="170"/>
              <w:jc w:val="both"/>
              <w:rPr>
                <w:rFonts w:ascii="Marianne" w:hAnsi="Marianne" w:cs="Arial"/>
                <w:sz w:val="12"/>
                <w:szCs w:val="16"/>
              </w:rPr>
            </w:pPr>
          </w:p>
          <w:p w14:paraId="16F57F42" w14:textId="77777777" w:rsidR="0099126A" w:rsidRDefault="0099126A">
            <w:pPr>
              <w:spacing w:beforeLines="40" w:before="96" w:afterLines="40" w:after="96"/>
              <w:ind w:left="170" w:right="170"/>
              <w:jc w:val="both"/>
              <w:rPr>
                <w:rFonts w:ascii="Marianne" w:hAnsi="Marianne" w:cs="Arial"/>
                <w:sz w:val="12"/>
                <w:szCs w:val="16"/>
              </w:rPr>
            </w:pPr>
          </w:p>
          <w:p w14:paraId="631FD6A0" w14:textId="77777777" w:rsidR="0099126A" w:rsidRDefault="0099126A">
            <w:pPr>
              <w:spacing w:beforeLines="40" w:before="96" w:afterLines="40" w:after="96"/>
              <w:ind w:left="170" w:right="170"/>
              <w:jc w:val="both"/>
              <w:rPr>
                <w:rFonts w:ascii="Marianne" w:hAnsi="Marianne" w:cs="Arial"/>
                <w:sz w:val="12"/>
                <w:szCs w:val="16"/>
              </w:rPr>
            </w:pPr>
          </w:p>
          <w:p w14:paraId="5779952F"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5D1CD7" w14:textId="77777777" w:rsidR="0099126A" w:rsidRDefault="0099126A">
            <w:pPr>
              <w:spacing w:beforeLines="40" w:before="96" w:afterLines="40" w:after="96"/>
              <w:ind w:right="170"/>
              <w:rPr>
                <w:rFonts w:ascii="Marianne" w:hAnsi="Marianne" w:cs="Arial"/>
                <w:sz w:val="12"/>
                <w:szCs w:val="16"/>
              </w:rPr>
            </w:pPr>
          </w:p>
          <w:p w14:paraId="05284C1C" w14:textId="77777777" w:rsidR="0099126A" w:rsidRDefault="0099126A">
            <w:pPr>
              <w:spacing w:beforeLines="40" w:before="96" w:afterLines="40" w:after="96"/>
              <w:ind w:right="170"/>
              <w:rPr>
                <w:rFonts w:ascii="Marianne" w:hAnsi="Marianne" w:cs="Arial"/>
                <w:sz w:val="12"/>
                <w:szCs w:val="16"/>
              </w:rPr>
            </w:pPr>
          </w:p>
          <w:p w14:paraId="75FC8624" w14:textId="77777777" w:rsidR="0099126A" w:rsidRDefault="0099126A">
            <w:pPr>
              <w:spacing w:beforeLines="40" w:before="96" w:afterLines="40" w:after="96"/>
              <w:ind w:right="170"/>
              <w:rPr>
                <w:rFonts w:ascii="Marianne" w:hAnsi="Marianne" w:cs="Arial"/>
                <w:sz w:val="12"/>
                <w:szCs w:val="16"/>
              </w:rPr>
            </w:pPr>
          </w:p>
        </w:tc>
      </w:tr>
      <w:tr w:rsidR="006D2D88" w14:paraId="68D11BB1" w14:textId="77777777">
        <w:trPr>
          <w:trHeight w:val="3615"/>
          <w:jc w:val="center"/>
        </w:trPr>
        <w:tc>
          <w:tcPr>
            <w:tcW w:w="1986" w:type="dxa"/>
            <w:shd w:val="clear" w:color="auto" w:fill="auto"/>
            <w:vAlign w:val="center"/>
          </w:tcPr>
          <w:p w14:paraId="3628B7CD" w14:textId="77777777" w:rsidR="0099126A" w:rsidRDefault="0099126A">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31FFFD3"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DA61F0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9009C5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B99AA" w14:textId="77777777" w:rsidR="0099126A" w:rsidRDefault="0099126A">
            <w:pPr>
              <w:spacing w:beforeLines="40" w:before="96" w:afterLines="40" w:after="96"/>
              <w:ind w:left="170" w:right="170"/>
              <w:jc w:val="both"/>
              <w:rPr>
                <w:rFonts w:ascii="Marianne" w:hAnsi="Marianne" w:cs="Arial"/>
                <w:sz w:val="12"/>
                <w:szCs w:val="16"/>
              </w:rPr>
            </w:pPr>
          </w:p>
          <w:p w14:paraId="0BC2EE98" w14:textId="77777777" w:rsidR="0099126A" w:rsidRDefault="0099126A">
            <w:pPr>
              <w:spacing w:beforeLines="40" w:before="96" w:afterLines="40" w:after="96"/>
              <w:ind w:left="170" w:right="170"/>
              <w:jc w:val="both"/>
              <w:rPr>
                <w:rFonts w:ascii="Marianne" w:hAnsi="Marianne" w:cs="Arial"/>
                <w:sz w:val="12"/>
                <w:szCs w:val="16"/>
              </w:rPr>
            </w:pPr>
          </w:p>
          <w:p w14:paraId="5047FCE8" w14:textId="77777777" w:rsidR="0099126A" w:rsidRDefault="0099126A">
            <w:pPr>
              <w:spacing w:beforeLines="40" w:before="96" w:afterLines="40" w:after="96"/>
              <w:ind w:left="170" w:right="170"/>
              <w:jc w:val="both"/>
              <w:rPr>
                <w:rFonts w:ascii="Marianne" w:hAnsi="Marianne" w:cs="Arial"/>
                <w:sz w:val="12"/>
                <w:szCs w:val="16"/>
              </w:rPr>
            </w:pPr>
          </w:p>
          <w:p w14:paraId="74BE3941"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A75ECF" w14:textId="77777777" w:rsidR="0099126A" w:rsidRDefault="0099126A">
            <w:pPr>
              <w:spacing w:beforeLines="40" w:before="96" w:afterLines="40" w:after="96"/>
              <w:ind w:right="170"/>
              <w:rPr>
                <w:rFonts w:ascii="Marianne" w:hAnsi="Marianne" w:cs="Arial"/>
                <w:sz w:val="12"/>
                <w:szCs w:val="16"/>
              </w:rPr>
            </w:pPr>
          </w:p>
          <w:p w14:paraId="6FED1020" w14:textId="77777777" w:rsidR="0099126A" w:rsidRDefault="0099126A">
            <w:pPr>
              <w:spacing w:beforeLines="40" w:before="96" w:afterLines="40" w:after="96"/>
              <w:ind w:right="170"/>
              <w:rPr>
                <w:rFonts w:ascii="Marianne" w:hAnsi="Marianne" w:cs="Arial"/>
                <w:sz w:val="12"/>
                <w:szCs w:val="16"/>
              </w:rPr>
            </w:pPr>
          </w:p>
          <w:p w14:paraId="74908F29" w14:textId="77777777" w:rsidR="0099126A" w:rsidRDefault="0099126A">
            <w:pPr>
              <w:spacing w:beforeLines="40" w:before="96" w:afterLines="40" w:after="96"/>
              <w:ind w:right="170"/>
              <w:rPr>
                <w:rFonts w:ascii="Marianne" w:hAnsi="Marianne" w:cs="Arial"/>
                <w:sz w:val="12"/>
                <w:szCs w:val="16"/>
              </w:rPr>
            </w:pPr>
          </w:p>
        </w:tc>
      </w:tr>
    </w:tbl>
    <w:p w14:paraId="3920429F" w14:textId="77777777" w:rsidR="0099126A" w:rsidRDefault="0099126A">
      <w:pPr>
        <w:tabs>
          <w:tab w:val="left" w:pos="-142"/>
          <w:tab w:val="left" w:pos="4111"/>
        </w:tabs>
        <w:rPr>
          <w:rFonts w:ascii="Marianne" w:hAnsi="Marianne" w:cs="Arial"/>
          <w:b/>
          <w:bCs/>
          <w:sz w:val="22"/>
          <w:szCs w:val="22"/>
        </w:rPr>
      </w:pPr>
    </w:p>
    <w:p w14:paraId="25A8A821" w14:textId="77777777" w:rsidR="0099126A" w:rsidRDefault="0099126A">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246AFB6" w14:textId="77777777" w:rsidR="0099126A" w:rsidRDefault="0099126A">
      <w:pPr>
        <w:keepNext/>
        <w:tabs>
          <w:tab w:val="left" w:pos="-142"/>
          <w:tab w:val="left" w:pos="4111"/>
        </w:tabs>
        <w:jc w:val="both"/>
        <w:rPr>
          <w:rFonts w:ascii="Marianne" w:hAnsi="Marianne" w:cs="Arial"/>
          <w:b/>
          <w:bCs/>
          <w:sz w:val="22"/>
          <w:szCs w:val="22"/>
        </w:rPr>
      </w:pPr>
    </w:p>
    <w:p w14:paraId="7CCFBC05" w14:textId="77777777" w:rsidR="0099126A" w:rsidRDefault="0099126A">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86D0307" w14:textId="77777777" w:rsidR="0099126A" w:rsidRDefault="0099126A">
      <w:pPr>
        <w:pStyle w:val="En-tte"/>
        <w:tabs>
          <w:tab w:val="clear" w:pos="4536"/>
          <w:tab w:val="clear" w:pos="9072"/>
          <w:tab w:val="left" w:pos="0"/>
          <w:tab w:val="left" w:pos="2160"/>
        </w:tabs>
        <w:jc w:val="both"/>
        <w:rPr>
          <w:rFonts w:ascii="Marianne" w:hAnsi="Marianne" w:cs="Arial"/>
          <w:i/>
          <w:iCs/>
          <w:sz w:val="16"/>
          <w:szCs w:val="16"/>
        </w:rPr>
      </w:pPr>
    </w:p>
    <w:p w14:paraId="1919FD16"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50EEAC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7852314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4387DB5"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63B3C3C"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2982751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CD36634" w14:textId="77777777" w:rsidR="0099126A" w:rsidRDefault="0099126A">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50480C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8CC37DE"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D880BA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732DA02" w14:textId="77777777" w:rsidR="0099126A" w:rsidRDefault="0099126A">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E2533F" w14:textId="77777777" w:rsidR="0099126A" w:rsidRDefault="0099126A">
      <w:pPr>
        <w:pStyle w:val="En-tte"/>
        <w:tabs>
          <w:tab w:val="left" w:pos="2160"/>
        </w:tabs>
        <w:ind w:left="284"/>
        <w:jc w:val="both"/>
        <w:rPr>
          <w:rFonts w:ascii="Marianne" w:hAnsi="Marianne" w:cs="Arial"/>
          <w:iCs/>
          <w:sz w:val="16"/>
          <w:szCs w:val="18"/>
        </w:rPr>
      </w:pPr>
    </w:p>
    <w:p w14:paraId="69A06D87" w14:textId="77777777" w:rsidR="0099126A" w:rsidRDefault="0099126A">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A96C57C" w14:textId="77777777" w:rsidR="0099126A" w:rsidRDefault="0099126A">
      <w:pPr>
        <w:pStyle w:val="En-tte"/>
        <w:ind w:left="993"/>
        <w:jc w:val="both"/>
        <w:rPr>
          <w:rFonts w:ascii="Marianne" w:hAnsi="Marianne" w:cs="Arial"/>
          <w:iCs/>
          <w:sz w:val="16"/>
          <w:szCs w:val="18"/>
        </w:rPr>
      </w:pPr>
    </w:p>
    <w:p w14:paraId="1523000A" w14:textId="77777777" w:rsidR="0099126A" w:rsidRDefault="0099126A">
      <w:pPr>
        <w:pStyle w:val="En-tte"/>
        <w:ind w:left="993"/>
        <w:jc w:val="both"/>
        <w:rPr>
          <w:rFonts w:ascii="Marianne" w:hAnsi="Marianne" w:cs="Arial"/>
          <w:iCs/>
          <w:sz w:val="16"/>
          <w:szCs w:val="18"/>
        </w:rPr>
      </w:pPr>
    </w:p>
    <w:p w14:paraId="7AC538E0" w14:textId="77777777" w:rsidR="0099126A" w:rsidRDefault="0099126A">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B23E0E2" w14:textId="77777777" w:rsidR="0099126A" w:rsidRDefault="0099126A">
      <w:pPr>
        <w:pStyle w:val="En-tte"/>
        <w:tabs>
          <w:tab w:val="left" w:pos="0"/>
          <w:tab w:val="left" w:pos="2160"/>
        </w:tabs>
        <w:ind w:left="993"/>
        <w:jc w:val="both"/>
        <w:rPr>
          <w:rFonts w:ascii="Marianne" w:hAnsi="Marianne" w:cs="Arial"/>
          <w:iCs/>
          <w:sz w:val="16"/>
          <w:szCs w:val="18"/>
        </w:rPr>
      </w:pPr>
    </w:p>
    <w:p w14:paraId="2A773384" w14:textId="77777777" w:rsidR="0099126A" w:rsidRDefault="0099126A">
      <w:pPr>
        <w:pStyle w:val="En-tte"/>
        <w:tabs>
          <w:tab w:val="left" w:pos="0"/>
          <w:tab w:val="left" w:pos="2160"/>
        </w:tabs>
        <w:ind w:left="993"/>
        <w:jc w:val="both"/>
        <w:rPr>
          <w:rFonts w:ascii="Marianne" w:hAnsi="Marianne" w:cs="Arial"/>
          <w:iCs/>
          <w:sz w:val="16"/>
          <w:szCs w:val="18"/>
        </w:rPr>
      </w:pPr>
    </w:p>
    <w:p w14:paraId="3A001AB5" w14:textId="77777777" w:rsidR="0099126A" w:rsidRDefault="0099126A">
      <w:pPr>
        <w:pStyle w:val="En-tte"/>
        <w:tabs>
          <w:tab w:val="left" w:pos="0"/>
          <w:tab w:val="left" w:pos="2160"/>
        </w:tabs>
        <w:ind w:left="993"/>
        <w:jc w:val="both"/>
        <w:rPr>
          <w:rFonts w:ascii="Arial" w:hAnsi="Arial" w:cs="Arial"/>
          <w:iCs/>
          <w:sz w:val="16"/>
          <w:szCs w:val="18"/>
        </w:rPr>
      </w:pPr>
    </w:p>
    <w:p w14:paraId="310D5DBC" w14:textId="77777777" w:rsidR="0099126A" w:rsidRDefault="0099126A">
      <w:pPr>
        <w:pStyle w:val="En-tte"/>
        <w:tabs>
          <w:tab w:val="left" w:pos="0"/>
          <w:tab w:val="left" w:pos="2160"/>
        </w:tabs>
        <w:ind w:left="993"/>
        <w:jc w:val="both"/>
        <w:rPr>
          <w:rFonts w:ascii="Arial" w:hAnsi="Arial" w:cs="Arial"/>
          <w:iCs/>
          <w:sz w:val="16"/>
          <w:szCs w:val="18"/>
        </w:rPr>
      </w:pPr>
    </w:p>
    <w:p w14:paraId="68D1AFD0" w14:textId="77777777" w:rsidR="0099126A" w:rsidRDefault="0099126A">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F52B972"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33A1200F"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57AA87" w14:textId="77777777" w:rsidR="0099126A" w:rsidRDefault="0099126A">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935D70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71872D83" w14:textId="77777777" w:rsidR="0099126A" w:rsidRDefault="0099126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D2D88" w14:paraId="4EF99E7E" w14:textId="77777777">
        <w:trPr>
          <w:trHeight w:val="629"/>
        </w:trPr>
        <w:tc>
          <w:tcPr>
            <w:tcW w:w="9747" w:type="dxa"/>
            <w:shd w:val="clear" w:color="auto" w:fill="465F9D"/>
          </w:tcPr>
          <w:p w14:paraId="69E9F219" w14:textId="77777777" w:rsidR="0099126A" w:rsidRDefault="0099126A">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94239D0" w14:textId="77777777" w:rsidR="0099126A" w:rsidRDefault="0099126A">
      <w:pPr>
        <w:tabs>
          <w:tab w:val="left" w:pos="-142"/>
          <w:tab w:val="left" w:pos="4111"/>
        </w:tabs>
        <w:rPr>
          <w:rFonts w:ascii="Marianne" w:hAnsi="Marianne" w:cs="Arial"/>
          <w:b/>
          <w:bCs/>
          <w:sz w:val="22"/>
          <w:szCs w:val="22"/>
        </w:rPr>
      </w:pPr>
    </w:p>
    <w:p w14:paraId="5CB0CBEF" w14:textId="77777777" w:rsidR="0099126A" w:rsidRDefault="0099126A">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58C74D5" w14:textId="77777777" w:rsidR="0099126A" w:rsidRDefault="0099126A">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86ABD28" w14:textId="77777777" w:rsidR="0099126A" w:rsidRDefault="0099126A">
      <w:pPr>
        <w:rPr>
          <w:rFonts w:ascii="Marianne" w:hAnsi="Marianne" w:cs="Arial"/>
        </w:rPr>
      </w:pPr>
    </w:p>
    <w:p w14:paraId="31E7A70F"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F00CA49" w14:textId="77777777" w:rsidR="0099126A" w:rsidRDefault="0099126A">
      <w:pPr>
        <w:jc w:val="both"/>
        <w:rPr>
          <w:rFonts w:ascii="Marianne" w:hAnsi="Marianne" w:cs="Arial"/>
          <w:i/>
          <w:sz w:val="18"/>
        </w:rPr>
      </w:pPr>
    </w:p>
    <w:p w14:paraId="7C5D1235" w14:textId="77777777" w:rsidR="0099126A" w:rsidRDefault="0099126A">
      <w:pPr>
        <w:jc w:val="both"/>
        <w:rPr>
          <w:rFonts w:ascii="Marianne" w:hAnsi="Marianne" w:cs="Arial"/>
          <w:i/>
          <w:sz w:val="18"/>
        </w:rPr>
      </w:pPr>
    </w:p>
    <w:p w14:paraId="1990643B" w14:textId="77777777" w:rsidR="0099126A" w:rsidRDefault="0099126A">
      <w:pPr>
        <w:jc w:val="both"/>
        <w:rPr>
          <w:rFonts w:ascii="Marianne" w:hAnsi="Marianne" w:cs="Arial"/>
          <w:i/>
          <w:sz w:val="18"/>
        </w:rPr>
      </w:pPr>
    </w:p>
    <w:p w14:paraId="5361F157" w14:textId="77777777" w:rsidR="0099126A" w:rsidRDefault="0099126A">
      <w:pPr>
        <w:jc w:val="both"/>
        <w:rPr>
          <w:rFonts w:ascii="Marianne" w:hAnsi="Marianne" w:cs="Arial"/>
          <w:i/>
          <w:sz w:val="18"/>
        </w:rPr>
      </w:pPr>
    </w:p>
    <w:p w14:paraId="6F748280" w14:textId="77777777" w:rsidR="0099126A" w:rsidRDefault="0099126A">
      <w:pPr>
        <w:jc w:val="both"/>
        <w:rPr>
          <w:rFonts w:ascii="Marianne" w:hAnsi="Marianne" w:cs="Arial"/>
          <w:i/>
          <w:sz w:val="18"/>
        </w:rPr>
      </w:pPr>
    </w:p>
    <w:p w14:paraId="63BF57EB" w14:textId="77777777" w:rsidR="0099126A" w:rsidRDefault="0099126A">
      <w:pPr>
        <w:jc w:val="both"/>
        <w:rPr>
          <w:rFonts w:ascii="Marianne" w:hAnsi="Marianne" w:cs="Arial"/>
          <w:i/>
          <w:sz w:val="18"/>
        </w:rPr>
      </w:pPr>
    </w:p>
    <w:p w14:paraId="3E9CB01B" w14:textId="77777777" w:rsidR="0099126A" w:rsidRDefault="0099126A">
      <w:pPr>
        <w:jc w:val="both"/>
        <w:rPr>
          <w:rFonts w:ascii="Marianne" w:hAnsi="Marianne" w:cs="Arial"/>
          <w:i/>
          <w:sz w:val="18"/>
        </w:rPr>
      </w:pPr>
    </w:p>
    <w:p w14:paraId="1C1CDE9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A932397" w14:textId="77777777" w:rsidR="0099126A" w:rsidRDefault="0099126A">
      <w:pPr>
        <w:jc w:val="both"/>
        <w:rPr>
          <w:rFonts w:ascii="Marianne" w:hAnsi="Marianne" w:cs="Arial"/>
          <w:i/>
          <w:sz w:val="18"/>
        </w:rPr>
      </w:pPr>
    </w:p>
    <w:p w14:paraId="19C91334" w14:textId="77777777" w:rsidR="0099126A" w:rsidRDefault="0099126A">
      <w:pPr>
        <w:jc w:val="both"/>
        <w:rPr>
          <w:rFonts w:ascii="Marianne" w:hAnsi="Marianne" w:cs="Arial"/>
          <w:i/>
          <w:sz w:val="18"/>
        </w:rPr>
      </w:pPr>
    </w:p>
    <w:p w14:paraId="51F25FF9" w14:textId="77777777" w:rsidR="0099126A" w:rsidRDefault="0099126A">
      <w:pPr>
        <w:jc w:val="both"/>
        <w:rPr>
          <w:rFonts w:ascii="Marianne" w:hAnsi="Marianne" w:cs="Arial"/>
          <w:i/>
          <w:sz w:val="18"/>
        </w:rPr>
      </w:pPr>
    </w:p>
    <w:p w14:paraId="5A58A221" w14:textId="77777777" w:rsidR="0099126A" w:rsidRDefault="0099126A">
      <w:pPr>
        <w:jc w:val="both"/>
        <w:rPr>
          <w:rFonts w:ascii="Marianne" w:hAnsi="Marianne" w:cs="Arial"/>
          <w:i/>
          <w:sz w:val="18"/>
        </w:rPr>
      </w:pPr>
    </w:p>
    <w:p w14:paraId="1550C18E" w14:textId="77777777" w:rsidR="0099126A" w:rsidRDefault="0099126A">
      <w:pPr>
        <w:jc w:val="both"/>
        <w:rPr>
          <w:rFonts w:ascii="Marianne" w:hAnsi="Marianne" w:cs="Arial"/>
          <w:i/>
          <w:sz w:val="18"/>
        </w:rPr>
      </w:pPr>
    </w:p>
    <w:p w14:paraId="561E17D6" w14:textId="77777777" w:rsidR="0099126A" w:rsidRDefault="0099126A">
      <w:pPr>
        <w:jc w:val="both"/>
        <w:rPr>
          <w:rFonts w:ascii="Marianne" w:hAnsi="Marianne" w:cs="Arial"/>
          <w:i/>
          <w:sz w:val="18"/>
        </w:rPr>
      </w:pPr>
    </w:p>
    <w:p w14:paraId="5B854FDF" w14:textId="77777777" w:rsidR="0099126A" w:rsidRDefault="0099126A">
      <w:pPr>
        <w:jc w:val="both"/>
        <w:rPr>
          <w:rFonts w:ascii="Marianne" w:hAnsi="Marianne" w:cs="Arial"/>
          <w:i/>
          <w:sz w:val="18"/>
        </w:rPr>
      </w:pPr>
    </w:p>
    <w:p w14:paraId="245603C4" w14:textId="77777777" w:rsidR="0099126A" w:rsidRDefault="0099126A">
      <w:pPr>
        <w:jc w:val="both"/>
        <w:rPr>
          <w:rFonts w:ascii="Marianne" w:hAnsi="Marianne" w:cs="Arial"/>
          <w:i/>
          <w:sz w:val="18"/>
        </w:rPr>
      </w:pPr>
    </w:p>
    <w:p w14:paraId="12DB434F" w14:textId="77777777" w:rsidR="0099126A" w:rsidRDefault="0099126A">
      <w:pPr>
        <w:pStyle w:val="En-tte"/>
        <w:tabs>
          <w:tab w:val="clear" w:pos="4536"/>
          <w:tab w:val="clear" w:pos="9072"/>
          <w:tab w:val="left" w:pos="0"/>
          <w:tab w:val="left" w:pos="2160"/>
        </w:tabs>
        <w:jc w:val="both"/>
        <w:rPr>
          <w:rFonts w:ascii="Marianne" w:hAnsi="Marianne" w:cs="Arial"/>
          <w:i/>
          <w:sz w:val="18"/>
        </w:rPr>
      </w:pPr>
    </w:p>
    <w:p w14:paraId="00B1DDA8"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p>
    <w:p w14:paraId="42913319"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622158"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A61B69" w14:textId="77777777" w:rsidR="0099126A" w:rsidRDefault="0099126A">
      <w:pPr>
        <w:jc w:val="both"/>
        <w:rPr>
          <w:rFonts w:ascii="Marianne" w:hAnsi="Marianne" w:cs="Arial"/>
          <w:sz w:val="18"/>
        </w:rPr>
      </w:pPr>
    </w:p>
    <w:p w14:paraId="01768150" w14:textId="77777777" w:rsidR="0099126A" w:rsidRDefault="0099126A">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A4B7856" w14:textId="77777777" w:rsidR="0099126A" w:rsidRDefault="0099126A">
      <w:pPr>
        <w:ind w:left="284"/>
        <w:jc w:val="both"/>
        <w:rPr>
          <w:rFonts w:ascii="Marianne" w:hAnsi="Marianne" w:cs="Arial"/>
          <w:sz w:val="16"/>
        </w:rPr>
      </w:pPr>
    </w:p>
    <w:p w14:paraId="7C543D67" w14:textId="77777777" w:rsidR="0099126A" w:rsidRDefault="0099126A">
      <w:pPr>
        <w:ind w:left="284"/>
        <w:jc w:val="both"/>
        <w:rPr>
          <w:rFonts w:ascii="Marianne" w:hAnsi="Marianne" w:cs="Arial"/>
          <w:sz w:val="16"/>
        </w:rPr>
      </w:pPr>
    </w:p>
    <w:p w14:paraId="46C48CA2" w14:textId="77777777" w:rsidR="0099126A" w:rsidRDefault="0099126A">
      <w:pPr>
        <w:ind w:left="284"/>
        <w:jc w:val="both"/>
        <w:rPr>
          <w:rFonts w:ascii="Marianne" w:hAnsi="Marianne" w:cs="Arial"/>
          <w:sz w:val="16"/>
        </w:rPr>
      </w:pPr>
    </w:p>
    <w:p w14:paraId="7D53F232" w14:textId="77777777" w:rsidR="0099126A" w:rsidRDefault="0099126A">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7F7615" w14:textId="77777777" w:rsidR="0099126A" w:rsidRDefault="0099126A">
      <w:pPr>
        <w:ind w:left="284"/>
        <w:jc w:val="both"/>
        <w:rPr>
          <w:rFonts w:ascii="Marianne" w:hAnsi="Marianne" w:cs="Arial"/>
          <w:sz w:val="16"/>
        </w:rPr>
      </w:pPr>
    </w:p>
    <w:p w14:paraId="6CE1B84D" w14:textId="77777777" w:rsidR="0099126A" w:rsidRDefault="0099126A">
      <w:pPr>
        <w:ind w:left="284"/>
        <w:jc w:val="both"/>
        <w:rPr>
          <w:rFonts w:ascii="Marianne" w:hAnsi="Marianne" w:cs="Arial"/>
          <w:sz w:val="16"/>
        </w:rPr>
      </w:pPr>
    </w:p>
    <w:p w14:paraId="2A68566A" w14:textId="77777777" w:rsidR="0099126A" w:rsidRDefault="0099126A">
      <w:pPr>
        <w:ind w:left="284"/>
        <w:jc w:val="both"/>
        <w:rPr>
          <w:rFonts w:ascii="Marianne" w:hAnsi="Marianne" w:cs="Arial"/>
          <w:sz w:val="16"/>
        </w:rPr>
      </w:pPr>
    </w:p>
    <w:p w14:paraId="7FC7DE78" w14:textId="77777777" w:rsidR="0099126A" w:rsidRDefault="0099126A">
      <w:pPr>
        <w:ind w:left="284"/>
        <w:jc w:val="both"/>
        <w:rPr>
          <w:rFonts w:ascii="Marianne" w:hAnsi="Marianne" w:cs="Arial"/>
          <w:sz w:val="16"/>
        </w:rPr>
      </w:pPr>
    </w:p>
    <w:p w14:paraId="31AEAA1D" w14:textId="77777777" w:rsidR="0099126A" w:rsidRDefault="0099126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D2D88" w14:paraId="4926DBA7" w14:textId="77777777">
        <w:trPr>
          <w:trHeight w:val="653"/>
        </w:trPr>
        <w:tc>
          <w:tcPr>
            <w:tcW w:w="9994" w:type="dxa"/>
            <w:shd w:val="clear" w:color="auto" w:fill="465F9D"/>
          </w:tcPr>
          <w:p w14:paraId="14C0F294"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72C55EDF"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18D57C9D"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11A4037" w14:textId="77777777" w:rsidR="0099126A" w:rsidRDefault="0099126A">
      <w:pPr>
        <w:ind w:left="284"/>
        <w:rPr>
          <w:rFonts w:ascii="Marianne" w:hAnsi="Marianne" w:cs="Arial"/>
        </w:rPr>
      </w:pPr>
    </w:p>
    <w:p w14:paraId="771E6C1F" w14:textId="77777777" w:rsidR="0099126A" w:rsidRDefault="0099126A">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26E1E9" w14:textId="77777777" w:rsidR="0099126A" w:rsidRDefault="0099126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D2D88" w14:paraId="3ED67CF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FB5A334" w14:textId="77777777" w:rsidR="0099126A" w:rsidRDefault="0099126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42C986"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B39E609"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73A9E45"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D2D88" w14:paraId="15E0A67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58580B3"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A732DD" w14:textId="77777777" w:rsidR="0099126A" w:rsidRDefault="0099126A">
            <w:pPr>
              <w:tabs>
                <w:tab w:val="left" w:pos="864"/>
              </w:tabs>
              <w:snapToGrid w:val="0"/>
              <w:spacing w:before="120" w:after="120"/>
              <w:rPr>
                <w:rFonts w:ascii="Marianne" w:hAnsi="Marianne" w:cs="Arial"/>
                <w:sz w:val="16"/>
                <w:szCs w:val="16"/>
              </w:rPr>
            </w:pPr>
          </w:p>
          <w:p w14:paraId="025707FA" w14:textId="77777777" w:rsidR="0099126A" w:rsidRDefault="0099126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FD9C46E" w14:textId="77777777" w:rsidR="0099126A" w:rsidRDefault="0099126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0519C29" w14:textId="77777777" w:rsidR="0099126A" w:rsidRDefault="0099126A">
            <w:pPr>
              <w:tabs>
                <w:tab w:val="left" w:pos="864"/>
              </w:tabs>
              <w:snapToGrid w:val="0"/>
              <w:spacing w:before="120" w:after="120"/>
              <w:jc w:val="right"/>
              <w:rPr>
                <w:rFonts w:ascii="Marianne" w:hAnsi="Marianne" w:cs="Arial"/>
                <w:sz w:val="16"/>
                <w:szCs w:val="16"/>
              </w:rPr>
            </w:pPr>
          </w:p>
        </w:tc>
      </w:tr>
      <w:tr w:rsidR="006D2D88" w14:paraId="73119A41" w14:textId="77777777">
        <w:trPr>
          <w:trHeight w:val="737"/>
        </w:trPr>
        <w:tc>
          <w:tcPr>
            <w:tcW w:w="2566" w:type="dxa"/>
            <w:tcBorders>
              <w:left w:val="single" w:sz="8" w:space="0" w:color="000000"/>
              <w:bottom w:val="single" w:sz="8" w:space="0" w:color="000000"/>
            </w:tcBorders>
            <w:shd w:val="clear" w:color="auto" w:fill="auto"/>
          </w:tcPr>
          <w:p w14:paraId="665EE757"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1DDD2B7" w14:textId="77777777" w:rsidR="0099126A" w:rsidRDefault="0099126A">
            <w:pPr>
              <w:tabs>
                <w:tab w:val="left" w:pos="864"/>
              </w:tabs>
              <w:snapToGrid w:val="0"/>
              <w:spacing w:before="120" w:after="120"/>
              <w:rPr>
                <w:rFonts w:ascii="Marianne" w:hAnsi="Marianne" w:cs="Arial"/>
                <w:sz w:val="16"/>
                <w:szCs w:val="16"/>
              </w:rPr>
            </w:pPr>
          </w:p>
          <w:p w14:paraId="15E995B8"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D216226" w14:textId="77777777" w:rsidR="0099126A" w:rsidRDefault="0099126A">
            <w:pPr>
              <w:tabs>
                <w:tab w:val="left" w:pos="864"/>
              </w:tabs>
              <w:snapToGrid w:val="0"/>
              <w:spacing w:before="120" w:after="120"/>
              <w:jc w:val="right"/>
              <w:rPr>
                <w:rFonts w:ascii="Marianne" w:hAnsi="Marianne" w:cs="Arial"/>
                <w:sz w:val="16"/>
                <w:szCs w:val="16"/>
              </w:rPr>
            </w:pPr>
          </w:p>
          <w:p w14:paraId="44BF2F62"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589ABCC" w14:textId="77777777" w:rsidR="0099126A" w:rsidRDefault="0099126A">
            <w:pPr>
              <w:tabs>
                <w:tab w:val="left" w:pos="864"/>
              </w:tabs>
              <w:snapToGrid w:val="0"/>
              <w:spacing w:before="120" w:after="120"/>
              <w:jc w:val="right"/>
              <w:rPr>
                <w:rFonts w:ascii="Marianne" w:hAnsi="Marianne" w:cs="Arial"/>
                <w:sz w:val="16"/>
                <w:szCs w:val="16"/>
              </w:rPr>
            </w:pPr>
          </w:p>
          <w:p w14:paraId="3D90B236" w14:textId="77777777" w:rsidR="0099126A" w:rsidRDefault="0099126A">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557AB40" w14:textId="77777777" w:rsidR="0099126A" w:rsidRDefault="0099126A">
      <w:pPr>
        <w:tabs>
          <w:tab w:val="left" w:pos="864"/>
        </w:tabs>
        <w:jc w:val="both"/>
        <w:rPr>
          <w:rFonts w:ascii="Marianne" w:hAnsi="Marianne" w:cs="Arial"/>
        </w:rPr>
      </w:pPr>
    </w:p>
    <w:p w14:paraId="0F515EA4" w14:textId="77777777" w:rsidR="0099126A" w:rsidRDefault="0099126A">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FA86962" w14:textId="77777777" w:rsidR="0099126A" w:rsidRDefault="0099126A">
      <w:pPr>
        <w:tabs>
          <w:tab w:val="left" w:pos="864"/>
        </w:tabs>
        <w:jc w:val="both"/>
        <w:rPr>
          <w:rFonts w:ascii="Marianne" w:hAnsi="Marianne" w:cs="Arial"/>
        </w:rPr>
      </w:pPr>
    </w:p>
    <w:p w14:paraId="3ADFAA18" w14:textId="77777777" w:rsidR="0099126A" w:rsidRDefault="0099126A">
      <w:pPr>
        <w:tabs>
          <w:tab w:val="left" w:pos="864"/>
        </w:tabs>
        <w:ind w:left="567"/>
        <w:jc w:val="both"/>
        <w:rPr>
          <w:rFonts w:ascii="Marianne" w:hAnsi="Marianne" w:cs="Arial"/>
        </w:rPr>
      </w:pPr>
      <w:r>
        <w:rPr>
          <w:rFonts w:ascii="Marianne" w:hAnsi="Marianne" w:cs="Arial"/>
        </w:rPr>
        <w:t>……./…………./……</w:t>
      </w:r>
    </w:p>
    <w:p w14:paraId="318D3E3A" w14:textId="77777777" w:rsidR="0099126A" w:rsidRDefault="0099126A">
      <w:pPr>
        <w:tabs>
          <w:tab w:val="left" w:pos="864"/>
        </w:tabs>
        <w:jc w:val="both"/>
        <w:rPr>
          <w:rFonts w:ascii="Marianne" w:hAnsi="Marianne" w:cs="Arial"/>
        </w:rPr>
      </w:pPr>
    </w:p>
    <w:p w14:paraId="1298F2F1"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0ACC00D" w14:textId="77777777" w:rsidR="0099126A" w:rsidRDefault="0099126A">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E50648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D2E470A" w14:textId="77777777" w:rsidR="0099126A" w:rsidRDefault="0099126A">
      <w:pPr>
        <w:tabs>
          <w:tab w:val="left" w:pos="864"/>
        </w:tabs>
        <w:jc w:val="both"/>
        <w:rPr>
          <w:rFonts w:ascii="Marianne" w:hAnsi="Marianne" w:cs="Arial"/>
        </w:rPr>
      </w:pPr>
    </w:p>
    <w:p w14:paraId="73685852"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5112E37" w14:textId="77777777" w:rsidR="0099126A" w:rsidRDefault="0099126A">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F26A12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0801900B"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EFFAA12" w14:textId="77777777" w:rsidR="0099126A" w:rsidRDefault="0099126A">
      <w:pPr>
        <w:tabs>
          <w:tab w:val="left" w:pos="864"/>
        </w:tabs>
        <w:jc w:val="both"/>
        <w:rPr>
          <w:rFonts w:ascii="Marianne" w:hAnsi="Marianne" w:cs="Arial"/>
        </w:rPr>
      </w:pPr>
    </w:p>
    <w:p w14:paraId="712C5797" w14:textId="77777777" w:rsidR="0099126A" w:rsidRDefault="0099126A">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D294101"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2AF94A9" w14:textId="77777777" w:rsidR="0099126A" w:rsidRDefault="0099126A">
      <w:pPr>
        <w:rPr>
          <w:rFonts w:ascii="Marianne" w:hAnsi="Marianne" w:cs="Arial"/>
          <w:sz w:val="18"/>
        </w:rPr>
      </w:pPr>
    </w:p>
    <w:p w14:paraId="64E6F44E" w14:textId="77777777" w:rsidR="0099126A" w:rsidRDefault="0099126A">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B37372B" w14:textId="77777777" w:rsidR="0099126A" w:rsidRDefault="0099126A">
      <w:pPr>
        <w:ind w:left="284"/>
        <w:rPr>
          <w:rFonts w:ascii="Marianne" w:hAnsi="Marianne" w:cs="Arial"/>
          <w:sz w:val="16"/>
        </w:rPr>
      </w:pPr>
    </w:p>
    <w:p w14:paraId="604C3680" w14:textId="77777777" w:rsidR="0099126A" w:rsidRDefault="0099126A">
      <w:pPr>
        <w:ind w:left="284"/>
        <w:rPr>
          <w:rFonts w:ascii="Marianne" w:hAnsi="Marianne" w:cs="Arial"/>
          <w:sz w:val="16"/>
        </w:rPr>
      </w:pPr>
    </w:p>
    <w:p w14:paraId="66D3AA15" w14:textId="77777777" w:rsidR="0099126A" w:rsidRDefault="0099126A">
      <w:pPr>
        <w:ind w:left="284"/>
        <w:rPr>
          <w:rFonts w:ascii="Marianne" w:hAnsi="Marianne" w:cs="Arial"/>
          <w:sz w:val="16"/>
        </w:rPr>
      </w:pPr>
    </w:p>
    <w:p w14:paraId="6130E2CF" w14:textId="77777777" w:rsidR="0099126A" w:rsidRDefault="0099126A">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B7A10B8" w14:textId="77777777" w:rsidR="0099126A" w:rsidRDefault="0099126A">
      <w:pPr>
        <w:ind w:left="284"/>
        <w:rPr>
          <w:rFonts w:ascii="Marianne" w:hAnsi="Marianne" w:cs="Arial"/>
        </w:rPr>
      </w:pPr>
    </w:p>
    <w:p w14:paraId="04E01D71" w14:textId="77777777" w:rsidR="0099126A" w:rsidRDefault="0099126A">
      <w:pPr>
        <w:ind w:left="284"/>
        <w:rPr>
          <w:rFonts w:ascii="Marianne" w:hAnsi="Marianne" w:cs="Arial"/>
        </w:rPr>
      </w:pPr>
    </w:p>
    <w:p w14:paraId="24D62D2D" w14:textId="77777777" w:rsidR="0099126A" w:rsidRDefault="0099126A">
      <w:pPr>
        <w:ind w:left="284"/>
        <w:rPr>
          <w:rFonts w:ascii="Marianne" w:hAnsi="Marianne" w:cs="Arial"/>
        </w:rPr>
      </w:pPr>
    </w:p>
    <w:p w14:paraId="478FE8DF" w14:textId="77777777" w:rsidR="0099126A" w:rsidRDefault="0099126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5D3171B2" w14:textId="77777777">
        <w:tc>
          <w:tcPr>
            <w:tcW w:w="9852" w:type="dxa"/>
            <w:shd w:val="clear" w:color="auto" w:fill="465F9D"/>
          </w:tcPr>
          <w:p w14:paraId="76E57E76"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E3AB2E"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52AE4AB" w14:textId="77777777" w:rsidR="0099126A" w:rsidRDefault="0099126A">
      <w:pPr>
        <w:ind w:left="284"/>
        <w:jc w:val="center"/>
        <w:rPr>
          <w:rFonts w:ascii="Marianne" w:hAnsi="Marianne" w:cs="Arial"/>
        </w:rPr>
      </w:pPr>
      <w:r>
        <w:rPr>
          <w:rFonts w:ascii="Marianne" w:hAnsi="Marianne" w:cs="Arial"/>
          <w:i/>
          <w:iCs/>
          <w:szCs w:val="18"/>
        </w:rPr>
        <w:lastRenderedPageBreak/>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934F9B"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361E53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DA27A9D" w14:textId="77777777" w:rsidR="0099126A" w:rsidRDefault="0099126A">
      <w:pPr>
        <w:pStyle w:val="En-tte"/>
        <w:tabs>
          <w:tab w:val="clear" w:pos="4536"/>
          <w:tab w:val="clear" w:pos="9072"/>
          <w:tab w:val="left" w:pos="864"/>
        </w:tabs>
        <w:rPr>
          <w:rFonts w:ascii="Marianne" w:hAnsi="Marianne" w:cs="Arial"/>
        </w:rPr>
      </w:pPr>
    </w:p>
    <w:p w14:paraId="0D46D5DE" w14:textId="77777777" w:rsidR="0099126A" w:rsidRDefault="0099126A">
      <w:pPr>
        <w:pStyle w:val="En-tte"/>
        <w:tabs>
          <w:tab w:val="clear" w:pos="4536"/>
          <w:tab w:val="clear" w:pos="9072"/>
          <w:tab w:val="left" w:pos="864"/>
        </w:tabs>
        <w:rPr>
          <w:rFonts w:ascii="Marianne" w:hAnsi="Marianne" w:cs="Arial"/>
        </w:rPr>
      </w:pPr>
    </w:p>
    <w:p w14:paraId="718770CC" w14:textId="77777777" w:rsidR="0099126A" w:rsidRDefault="0099126A">
      <w:pPr>
        <w:pStyle w:val="En-tte"/>
        <w:tabs>
          <w:tab w:val="clear" w:pos="4536"/>
          <w:tab w:val="clear" w:pos="9072"/>
          <w:tab w:val="left" w:pos="864"/>
        </w:tabs>
        <w:rPr>
          <w:rFonts w:ascii="Marianne" w:hAnsi="Marianne" w:cs="Arial"/>
        </w:rPr>
      </w:pPr>
    </w:p>
    <w:p w14:paraId="73FF496D" w14:textId="77777777" w:rsidR="0099126A" w:rsidRDefault="0099126A">
      <w:pPr>
        <w:pStyle w:val="En-tte"/>
        <w:tabs>
          <w:tab w:val="clear" w:pos="4536"/>
          <w:tab w:val="clear" w:pos="9072"/>
          <w:tab w:val="left" w:pos="864"/>
        </w:tabs>
        <w:rPr>
          <w:rFonts w:ascii="Marianne" w:hAnsi="Marianne" w:cs="Arial"/>
        </w:rPr>
      </w:pPr>
    </w:p>
    <w:p w14:paraId="23B0DC9A" w14:textId="77777777" w:rsidR="0099126A" w:rsidRDefault="0099126A">
      <w:pPr>
        <w:pStyle w:val="En-tte"/>
        <w:tabs>
          <w:tab w:val="clear" w:pos="4536"/>
          <w:tab w:val="clear" w:pos="9072"/>
          <w:tab w:val="left" w:pos="864"/>
        </w:tabs>
        <w:rPr>
          <w:rFonts w:ascii="Marianne" w:hAnsi="Marianne" w:cs="Arial"/>
        </w:rPr>
      </w:pPr>
    </w:p>
    <w:p w14:paraId="530BB91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3C97E15" w14:textId="77777777" w:rsidR="0099126A" w:rsidRDefault="0099126A">
      <w:pPr>
        <w:pStyle w:val="En-tte"/>
        <w:tabs>
          <w:tab w:val="clear" w:pos="4536"/>
          <w:tab w:val="clear" w:pos="9072"/>
          <w:tab w:val="left" w:pos="864"/>
        </w:tabs>
        <w:rPr>
          <w:rFonts w:ascii="Marianne" w:hAnsi="Marianne" w:cs="Arial"/>
        </w:rPr>
      </w:pPr>
    </w:p>
    <w:p w14:paraId="63F6985C" w14:textId="77777777" w:rsidR="0099126A" w:rsidRDefault="0099126A">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63FEC20"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D522DE9" w14:textId="77777777" w:rsidR="0099126A" w:rsidRDefault="0099126A">
      <w:pPr>
        <w:pStyle w:val="En-tte"/>
        <w:tabs>
          <w:tab w:val="left" w:pos="864"/>
        </w:tabs>
        <w:rPr>
          <w:rFonts w:ascii="Marianne" w:hAnsi="Marianne" w:cs="Arial"/>
        </w:rPr>
      </w:pPr>
    </w:p>
    <w:p w14:paraId="34B83CE1" w14:textId="77777777" w:rsidR="0099126A" w:rsidRDefault="0099126A">
      <w:pPr>
        <w:ind w:left="284"/>
        <w:rPr>
          <w:rFonts w:ascii="Marianne" w:hAnsi="Marianne" w:cs="Arial"/>
          <w:sz w:val="16"/>
        </w:rPr>
      </w:pPr>
      <w:r>
        <w:rPr>
          <w:rFonts w:ascii="Marianne" w:hAnsi="Marianne" w:cs="Arial"/>
          <w:sz w:val="16"/>
        </w:rPr>
        <w:t>- Adresse internet :</w:t>
      </w:r>
    </w:p>
    <w:p w14:paraId="1B045989" w14:textId="77777777" w:rsidR="0099126A" w:rsidRDefault="0099126A">
      <w:pPr>
        <w:pStyle w:val="En-tte"/>
        <w:tabs>
          <w:tab w:val="left" w:pos="864"/>
        </w:tabs>
        <w:rPr>
          <w:rFonts w:ascii="Marianne" w:hAnsi="Marianne" w:cs="Arial"/>
        </w:rPr>
      </w:pPr>
    </w:p>
    <w:p w14:paraId="10EB8F6D" w14:textId="77777777" w:rsidR="0099126A" w:rsidRDefault="0099126A">
      <w:pPr>
        <w:pStyle w:val="En-tte"/>
        <w:tabs>
          <w:tab w:val="left" w:pos="864"/>
        </w:tabs>
        <w:rPr>
          <w:rFonts w:ascii="Marianne" w:hAnsi="Marianne" w:cs="Arial"/>
        </w:rPr>
      </w:pPr>
    </w:p>
    <w:p w14:paraId="37E9F3FB" w14:textId="77777777" w:rsidR="0099126A" w:rsidRDefault="0099126A">
      <w:pPr>
        <w:ind w:left="284"/>
        <w:rPr>
          <w:rFonts w:ascii="Marianne" w:hAnsi="Marianne" w:cs="Arial"/>
          <w:sz w:val="16"/>
        </w:rPr>
      </w:pPr>
      <w:r>
        <w:rPr>
          <w:rFonts w:ascii="Marianne" w:hAnsi="Marianne" w:cs="Arial"/>
          <w:sz w:val="16"/>
        </w:rPr>
        <w:t>- Renseignements nécessaires pour y accéder :</w:t>
      </w:r>
    </w:p>
    <w:p w14:paraId="2541C48B" w14:textId="77777777" w:rsidR="0099126A" w:rsidRDefault="0099126A">
      <w:pPr>
        <w:ind w:left="284"/>
        <w:rPr>
          <w:rFonts w:ascii="Marianne" w:hAnsi="Marianne" w:cs="Arial"/>
          <w:sz w:val="16"/>
        </w:rPr>
      </w:pPr>
    </w:p>
    <w:p w14:paraId="671DD299" w14:textId="77777777" w:rsidR="0099126A" w:rsidRDefault="0099126A">
      <w:pPr>
        <w:ind w:left="284"/>
      </w:pPr>
    </w:p>
    <w:p w14:paraId="7E252A12" w14:textId="77777777" w:rsidR="0099126A" w:rsidRDefault="0099126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12DE0CC7" w14:textId="77777777">
        <w:trPr>
          <w:trHeight w:val="712"/>
        </w:trPr>
        <w:tc>
          <w:tcPr>
            <w:tcW w:w="9710" w:type="dxa"/>
            <w:shd w:val="clear" w:color="auto" w:fill="465F9D"/>
          </w:tcPr>
          <w:p w14:paraId="72CBE35B" w14:textId="77777777" w:rsidR="0099126A" w:rsidRDefault="0099126A">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B9CE55D" w14:textId="77777777" w:rsidR="0099126A" w:rsidRDefault="0099126A">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D180E07" w14:textId="77777777" w:rsidR="0099126A" w:rsidRDefault="0099126A">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EDF1C74" w14:textId="77777777" w:rsidR="0099126A" w:rsidRDefault="0099126A">
      <w:pPr>
        <w:tabs>
          <w:tab w:val="left" w:pos="576"/>
        </w:tabs>
        <w:rPr>
          <w:rFonts w:ascii="Marianne" w:hAnsi="Marianne" w:cs="Arial"/>
          <w:iCs/>
        </w:rPr>
      </w:pPr>
    </w:p>
    <w:p w14:paraId="705355FF" w14:textId="77777777" w:rsidR="0099126A" w:rsidRDefault="0099126A">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816F8E5" w14:textId="77777777" w:rsidR="0099126A" w:rsidRDefault="0099126A">
      <w:pPr>
        <w:jc w:val="both"/>
        <w:rPr>
          <w:rFonts w:ascii="Marianne" w:hAnsi="Marianne" w:cs="Arial"/>
          <w:i/>
          <w:iCs/>
          <w:sz w:val="18"/>
          <w:szCs w:val="18"/>
        </w:rPr>
      </w:pPr>
      <w:r>
        <w:rPr>
          <w:rFonts w:ascii="Marianne" w:hAnsi="Marianne" w:cs="Arial"/>
          <w:i/>
          <w:iCs/>
          <w:sz w:val="18"/>
          <w:szCs w:val="18"/>
        </w:rPr>
        <w:t>(Adapter le tableau autant que nécessaire)</w:t>
      </w:r>
    </w:p>
    <w:p w14:paraId="34573A57" w14:textId="77777777" w:rsidR="0099126A" w:rsidRDefault="0099126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D2D88" w14:paraId="1C90021D" w14:textId="77777777">
        <w:trPr>
          <w:trHeight w:val="1200"/>
        </w:trPr>
        <w:tc>
          <w:tcPr>
            <w:tcW w:w="832" w:type="dxa"/>
            <w:tcBorders>
              <w:top w:val="single" w:sz="4" w:space="0" w:color="000000"/>
              <w:left w:val="single" w:sz="4" w:space="0" w:color="000000"/>
              <w:bottom w:val="single" w:sz="4" w:space="0" w:color="000000"/>
            </w:tcBorders>
            <w:vAlign w:val="center"/>
          </w:tcPr>
          <w:p w14:paraId="1165EA95" w14:textId="77777777" w:rsidR="0099126A" w:rsidRDefault="0099126A">
            <w:pPr>
              <w:jc w:val="center"/>
              <w:rPr>
                <w:rFonts w:ascii="Marianne" w:hAnsi="Marianne" w:cs="Arial"/>
                <w:b/>
              </w:rPr>
            </w:pPr>
            <w:r>
              <w:rPr>
                <w:rFonts w:ascii="Marianne" w:hAnsi="Marianne" w:cs="Arial"/>
                <w:b/>
              </w:rPr>
              <w:t>N°</w:t>
            </w:r>
          </w:p>
          <w:p w14:paraId="0DE51AD7" w14:textId="77777777" w:rsidR="0099126A" w:rsidRDefault="0099126A">
            <w:pPr>
              <w:jc w:val="center"/>
              <w:rPr>
                <w:rFonts w:ascii="Marianne" w:hAnsi="Marianne" w:cs="Arial"/>
                <w:b/>
              </w:rPr>
            </w:pPr>
            <w:r>
              <w:rPr>
                <w:rFonts w:ascii="Marianne" w:hAnsi="Marianne" w:cs="Arial"/>
                <w:b/>
              </w:rPr>
              <w:t>du</w:t>
            </w:r>
          </w:p>
          <w:p w14:paraId="2943733D" w14:textId="77777777" w:rsidR="0099126A" w:rsidRDefault="0099126A">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BA8A96E" w14:textId="77777777" w:rsidR="0099126A" w:rsidRDefault="0099126A">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9244" w14:textId="77777777" w:rsidR="0099126A" w:rsidRDefault="0099126A">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D2D88" w14:paraId="6A8A0C67" w14:textId="77777777">
        <w:trPr>
          <w:trHeight w:val="1021"/>
        </w:trPr>
        <w:tc>
          <w:tcPr>
            <w:tcW w:w="832" w:type="dxa"/>
            <w:tcBorders>
              <w:top w:val="single" w:sz="4" w:space="0" w:color="000000"/>
              <w:left w:val="single" w:sz="4" w:space="0" w:color="000000"/>
            </w:tcBorders>
            <w:shd w:val="clear" w:color="auto" w:fill="B4C6E7"/>
          </w:tcPr>
          <w:p w14:paraId="5BADC9FB" w14:textId="77777777" w:rsidR="0099126A" w:rsidRDefault="0099126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352A8BE9" w14:textId="77777777" w:rsidR="0099126A" w:rsidRDefault="0099126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C46286F" w14:textId="77777777" w:rsidR="0099126A" w:rsidRDefault="0099126A">
            <w:pPr>
              <w:snapToGrid w:val="0"/>
              <w:jc w:val="both"/>
              <w:rPr>
                <w:rFonts w:ascii="Marianne" w:hAnsi="Marianne" w:cs="Arial"/>
              </w:rPr>
            </w:pPr>
          </w:p>
        </w:tc>
      </w:tr>
      <w:tr w:rsidR="006D2D88" w14:paraId="060B2595" w14:textId="77777777">
        <w:trPr>
          <w:trHeight w:val="1021"/>
        </w:trPr>
        <w:tc>
          <w:tcPr>
            <w:tcW w:w="832" w:type="dxa"/>
            <w:tcBorders>
              <w:left w:val="single" w:sz="4" w:space="0" w:color="000000"/>
            </w:tcBorders>
          </w:tcPr>
          <w:p w14:paraId="4D0AC2B4"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0DC53D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8896BA" w14:textId="77777777" w:rsidR="0099126A" w:rsidRDefault="0099126A">
            <w:pPr>
              <w:snapToGrid w:val="0"/>
              <w:jc w:val="both"/>
              <w:rPr>
                <w:rFonts w:ascii="Marianne" w:hAnsi="Marianne" w:cs="Arial"/>
              </w:rPr>
            </w:pPr>
          </w:p>
        </w:tc>
      </w:tr>
      <w:tr w:rsidR="006D2D88" w14:paraId="62E27078" w14:textId="77777777">
        <w:trPr>
          <w:trHeight w:val="1021"/>
        </w:trPr>
        <w:tc>
          <w:tcPr>
            <w:tcW w:w="832" w:type="dxa"/>
            <w:tcBorders>
              <w:left w:val="single" w:sz="4" w:space="0" w:color="000000"/>
            </w:tcBorders>
            <w:shd w:val="clear" w:color="auto" w:fill="B4C6E7"/>
          </w:tcPr>
          <w:p w14:paraId="74AD6798"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B6C2157"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E47C878" w14:textId="77777777" w:rsidR="0099126A" w:rsidRDefault="0099126A">
            <w:pPr>
              <w:snapToGrid w:val="0"/>
              <w:jc w:val="both"/>
              <w:rPr>
                <w:rFonts w:ascii="Marianne" w:hAnsi="Marianne" w:cs="Arial"/>
              </w:rPr>
            </w:pPr>
          </w:p>
        </w:tc>
      </w:tr>
      <w:tr w:rsidR="006D2D88" w14:paraId="4E62D48F" w14:textId="77777777">
        <w:trPr>
          <w:trHeight w:val="1021"/>
        </w:trPr>
        <w:tc>
          <w:tcPr>
            <w:tcW w:w="832" w:type="dxa"/>
            <w:tcBorders>
              <w:left w:val="single" w:sz="4" w:space="0" w:color="000000"/>
            </w:tcBorders>
          </w:tcPr>
          <w:p w14:paraId="2401935F"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6B7F6CF0"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28333B1" w14:textId="77777777" w:rsidR="0099126A" w:rsidRDefault="0099126A">
            <w:pPr>
              <w:snapToGrid w:val="0"/>
              <w:jc w:val="both"/>
              <w:rPr>
                <w:rFonts w:ascii="Marianne" w:hAnsi="Marianne" w:cs="Arial"/>
              </w:rPr>
            </w:pPr>
          </w:p>
        </w:tc>
      </w:tr>
      <w:tr w:rsidR="006D2D88" w14:paraId="54C1DB94" w14:textId="77777777">
        <w:trPr>
          <w:trHeight w:val="1021"/>
        </w:trPr>
        <w:tc>
          <w:tcPr>
            <w:tcW w:w="832" w:type="dxa"/>
            <w:tcBorders>
              <w:left w:val="single" w:sz="4" w:space="0" w:color="000000"/>
            </w:tcBorders>
            <w:shd w:val="clear" w:color="auto" w:fill="B4C6E7"/>
          </w:tcPr>
          <w:p w14:paraId="408141D3"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9C70741"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6E2D05" w14:textId="77777777" w:rsidR="0099126A" w:rsidRDefault="0099126A">
            <w:pPr>
              <w:snapToGrid w:val="0"/>
              <w:jc w:val="both"/>
              <w:rPr>
                <w:rFonts w:ascii="Marianne" w:hAnsi="Marianne" w:cs="Arial"/>
              </w:rPr>
            </w:pPr>
          </w:p>
        </w:tc>
      </w:tr>
      <w:tr w:rsidR="006D2D88" w14:paraId="4AC9E434" w14:textId="77777777">
        <w:trPr>
          <w:trHeight w:val="1021"/>
        </w:trPr>
        <w:tc>
          <w:tcPr>
            <w:tcW w:w="832" w:type="dxa"/>
            <w:tcBorders>
              <w:left w:val="single" w:sz="4" w:space="0" w:color="000000"/>
            </w:tcBorders>
          </w:tcPr>
          <w:p w14:paraId="2C119089"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8E2B475"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31BA6D" w14:textId="77777777" w:rsidR="0099126A" w:rsidRDefault="0099126A">
            <w:pPr>
              <w:snapToGrid w:val="0"/>
              <w:jc w:val="both"/>
              <w:rPr>
                <w:rFonts w:ascii="Marianne" w:hAnsi="Marianne" w:cs="Arial"/>
              </w:rPr>
            </w:pPr>
          </w:p>
        </w:tc>
      </w:tr>
      <w:tr w:rsidR="006D2D88" w14:paraId="48B1F68D" w14:textId="77777777">
        <w:trPr>
          <w:trHeight w:val="1021"/>
        </w:trPr>
        <w:tc>
          <w:tcPr>
            <w:tcW w:w="832" w:type="dxa"/>
            <w:tcBorders>
              <w:left w:val="single" w:sz="4" w:space="0" w:color="000000"/>
            </w:tcBorders>
            <w:shd w:val="clear" w:color="auto" w:fill="B4C6E7"/>
          </w:tcPr>
          <w:p w14:paraId="3E447B6D"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643FEAF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3254AC4" w14:textId="77777777" w:rsidR="0099126A" w:rsidRDefault="0099126A">
            <w:pPr>
              <w:snapToGrid w:val="0"/>
              <w:jc w:val="both"/>
              <w:rPr>
                <w:rFonts w:ascii="Marianne" w:hAnsi="Marianne" w:cs="Arial"/>
              </w:rPr>
            </w:pPr>
          </w:p>
        </w:tc>
      </w:tr>
      <w:tr w:rsidR="006D2D88" w14:paraId="33F7F748" w14:textId="77777777">
        <w:trPr>
          <w:trHeight w:val="1021"/>
        </w:trPr>
        <w:tc>
          <w:tcPr>
            <w:tcW w:w="832" w:type="dxa"/>
            <w:tcBorders>
              <w:left w:val="single" w:sz="4" w:space="0" w:color="000000"/>
            </w:tcBorders>
          </w:tcPr>
          <w:p w14:paraId="6E4C65A6"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03E48DC4"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1F4070" w14:textId="77777777" w:rsidR="0099126A" w:rsidRDefault="0099126A">
            <w:pPr>
              <w:snapToGrid w:val="0"/>
              <w:jc w:val="both"/>
              <w:rPr>
                <w:rFonts w:ascii="Marianne" w:hAnsi="Marianne" w:cs="Arial"/>
              </w:rPr>
            </w:pPr>
          </w:p>
        </w:tc>
      </w:tr>
      <w:tr w:rsidR="006D2D88" w14:paraId="32419920" w14:textId="77777777">
        <w:trPr>
          <w:trHeight w:val="1021"/>
        </w:trPr>
        <w:tc>
          <w:tcPr>
            <w:tcW w:w="832" w:type="dxa"/>
            <w:tcBorders>
              <w:left w:val="single" w:sz="4" w:space="0" w:color="000000"/>
              <w:bottom w:val="single" w:sz="4" w:space="0" w:color="000000"/>
            </w:tcBorders>
            <w:shd w:val="clear" w:color="auto" w:fill="B4C6E7"/>
          </w:tcPr>
          <w:p w14:paraId="4AD662E4" w14:textId="77777777" w:rsidR="0099126A" w:rsidRDefault="0099126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D9CA796" w14:textId="77777777" w:rsidR="0099126A" w:rsidRDefault="0099126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DD5E868" w14:textId="77777777" w:rsidR="0099126A" w:rsidRDefault="0099126A">
            <w:pPr>
              <w:snapToGrid w:val="0"/>
              <w:jc w:val="both"/>
              <w:rPr>
                <w:rFonts w:ascii="Marianne" w:hAnsi="Marianne" w:cs="Arial"/>
              </w:rPr>
            </w:pPr>
          </w:p>
        </w:tc>
      </w:tr>
    </w:tbl>
    <w:p w14:paraId="199C3512" w14:textId="77777777" w:rsidR="0099126A" w:rsidRDefault="0099126A">
      <w:pPr>
        <w:pStyle w:val="En-tte"/>
        <w:tabs>
          <w:tab w:val="clear" w:pos="4536"/>
          <w:tab w:val="clear" w:pos="9072"/>
          <w:tab w:val="left" w:pos="864"/>
        </w:tabs>
        <w:rPr>
          <w:rFonts w:ascii="Marianne" w:hAnsi="Marianne" w:cs="Arial"/>
          <w:sz w:val="18"/>
          <w:szCs w:val="18"/>
        </w:rPr>
      </w:pPr>
    </w:p>
    <w:p w14:paraId="18ACC237" w14:textId="77777777" w:rsidR="0099126A" w:rsidRDefault="0099126A">
      <w:pPr>
        <w:pStyle w:val="En-tte"/>
        <w:tabs>
          <w:tab w:val="clear" w:pos="4536"/>
          <w:tab w:val="clear" w:pos="9072"/>
          <w:tab w:val="left" w:pos="864"/>
        </w:tabs>
        <w:rPr>
          <w:rFonts w:ascii="Marianne" w:hAnsi="Marianne" w:cs="Arial"/>
          <w:sz w:val="18"/>
          <w:szCs w:val="18"/>
        </w:rPr>
      </w:pPr>
    </w:p>
    <w:p w14:paraId="36A3872E" w14:textId="77777777" w:rsidR="0099126A" w:rsidRDefault="0099126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39895848" w14:textId="77777777">
        <w:trPr>
          <w:trHeight w:val="407"/>
        </w:trPr>
        <w:tc>
          <w:tcPr>
            <w:tcW w:w="9852" w:type="dxa"/>
            <w:shd w:val="clear" w:color="auto" w:fill="465F9D"/>
          </w:tcPr>
          <w:p w14:paraId="3A85C953" w14:textId="77777777" w:rsidR="0099126A" w:rsidRDefault="0099126A">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50CA7E8" w14:textId="77777777" w:rsidR="0099126A" w:rsidRDefault="0099126A">
      <w:pPr>
        <w:tabs>
          <w:tab w:val="left" w:pos="426"/>
        </w:tabs>
        <w:jc w:val="both"/>
        <w:rPr>
          <w:rFonts w:ascii="Marianne" w:hAnsi="Marianne" w:cs="Arial"/>
          <w:spacing w:val="-10"/>
        </w:rPr>
      </w:pPr>
    </w:p>
    <w:p w14:paraId="319262BF" w14:textId="77777777" w:rsidR="0099126A" w:rsidRDefault="0099126A">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7E30FB4" w14:textId="77777777" w:rsidR="0099126A" w:rsidRDefault="0099126A">
      <w:pPr>
        <w:tabs>
          <w:tab w:val="left" w:pos="426"/>
        </w:tabs>
        <w:jc w:val="both"/>
        <w:rPr>
          <w:rFonts w:ascii="Marianne" w:hAnsi="Marianne" w:cs="Arial"/>
          <w:spacing w:val="-10"/>
        </w:rPr>
      </w:pPr>
    </w:p>
    <w:p w14:paraId="3CDE4FD2" w14:textId="77777777" w:rsidR="0099126A" w:rsidRDefault="0099126A">
      <w:pPr>
        <w:tabs>
          <w:tab w:val="left" w:pos="426"/>
        </w:tabs>
        <w:jc w:val="both"/>
        <w:rPr>
          <w:rFonts w:ascii="Marianne" w:hAnsi="Marianne" w:cs="Arial"/>
          <w:spacing w:val="-10"/>
        </w:rPr>
      </w:pPr>
    </w:p>
    <w:p w14:paraId="37A9068D" w14:textId="77777777" w:rsidR="0099126A" w:rsidRDefault="0099126A">
      <w:pPr>
        <w:tabs>
          <w:tab w:val="left" w:pos="426"/>
        </w:tabs>
        <w:jc w:val="both"/>
        <w:rPr>
          <w:rFonts w:ascii="Marianne" w:hAnsi="Marianne" w:cs="Arial"/>
          <w:spacing w:val="-10"/>
        </w:rPr>
      </w:pPr>
    </w:p>
    <w:p w14:paraId="6A6D3233" w14:textId="77777777" w:rsidR="0099126A" w:rsidRDefault="0099126A">
      <w:pPr>
        <w:tabs>
          <w:tab w:val="left" w:pos="426"/>
        </w:tabs>
        <w:jc w:val="both"/>
        <w:rPr>
          <w:rFonts w:ascii="Marianne" w:hAnsi="Marianne" w:cs="Arial"/>
          <w:spacing w:val="-10"/>
        </w:rPr>
      </w:pPr>
    </w:p>
    <w:p w14:paraId="7A2BCCB4" w14:textId="77777777" w:rsidR="0099126A" w:rsidRDefault="0099126A">
      <w:pPr>
        <w:tabs>
          <w:tab w:val="left" w:pos="426"/>
        </w:tabs>
        <w:jc w:val="both"/>
        <w:rPr>
          <w:rFonts w:ascii="Marianne" w:hAnsi="Marianne" w:cs="Arial"/>
          <w:spacing w:val="-10"/>
        </w:rPr>
      </w:pPr>
    </w:p>
    <w:p w14:paraId="7D591118" w14:textId="77777777" w:rsidR="0099126A" w:rsidRDefault="0099126A">
      <w:pPr>
        <w:tabs>
          <w:tab w:val="left" w:pos="426"/>
        </w:tabs>
        <w:jc w:val="both"/>
        <w:rPr>
          <w:rFonts w:ascii="Marianne" w:hAnsi="Marianne" w:cs="Arial"/>
          <w:spacing w:val="-10"/>
        </w:rPr>
      </w:pPr>
    </w:p>
    <w:p w14:paraId="5CF1C1B9" w14:textId="77777777" w:rsidR="0099126A" w:rsidRDefault="0099126A">
      <w:pPr>
        <w:tabs>
          <w:tab w:val="left" w:pos="426"/>
        </w:tabs>
        <w:jc w:val="both"/>
        <w:rPr>
          <w:rFonts w:ascii="Marianne" w:hAnsi="Marianne" w:cs="Arial"/>
          <w:spacing w:val="-10"/>
        </w:rPr>
      </w:pPr>
    </w:p>
    <w:p w14:paraId="41A1C7B9" w14:textId="77777777" w:rsidR="0099126A" w:rsidRDefault="0099126A">
      <w:pPr>
        <w:tabs>
          <w:tab w:val="left" w:pos="426"/>
        </w:tabs>
        <w:jc w:val="both"/>
        <w:rPr>
          <w:rFonts w:ascii="Marianne" w:hAnsi="Marianne" w:cs="Arial"/>
          <w:spacing w:val="-10"/>
        </w:rPr>
      </w:pPr>
    </w:p>
    <w:p w14:paraId="7677E529" w14:textId="77777777" w:rsidR="0099126A" w:rsidRDefault="0099126A">
      <w:pPr>
        <w:tabs>
          <w:tab w:val="left" w:pos="426"/>
        </w:tabs>
        <w:jc w:val="both"/>
        <w:rPr>
          <w:rFonts w:ascii="Marianne" w:hAnsi="Marianne" w:cs="Arial"/>
          <w:spacing w:val="-10"/>
        </w:rPr>
      </w:pPr>
    </w:p>
    <w:p w14:paraId="709F57BE" w14:textId="77777777" w:rsidR="0099126A" w:rsidRDefault="0099126A">
      <w:pPr>
        <w:tabs>
          <w:tab w:val="left" w:pos="426"/>
        </w:tabs>
        <w:jc w:val="both"/>
        <w:rPr>
          <w:rFonts w:ascii="Marianne" w:hAnsi="Marianne" w:cs="Arial"/>
          <w:spacing w:val="-10"/>
        </w:rPr>
      </w:pPr>
    </w:p>
    <w:p w14:paraId="2BF60BFC" w14:textId="77777777" w:rsidR="0099126A" w:rsidRDefault="0099126A">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936950C" w14:textId="77777777" w:rsidR="0099126A" w:rsidRDefault="0099126A">
      <w:pPr>
        <w:tabs>
          <w:tab w:val="left" w:pos="426"/>
        </w:tabs>
        <w:jc w:val="both"/>
        <w:rPr>
          <w:rFonts w:ascii="Marianne" w:hAnsi="Marianne" w:cs="Arial"/>
          <w:spacing w:val="-10"/>
          <w:sz w:val="22"/>
          <w:szCs w:val="22"/>
        </w:rPr>
      </w:pPr>
    </w:p>
    <w:p w14:paraId="5E00A04F" w14:textId="77777777" w:rsidR="0099126A" w:rsidRDefault="0099126A">
      <w:pPr>
        <w:tabs>
          <w:tab w:val="left" w:pos="426"/>
        </w:tabs>
        <w:jc w:val="both"/>
        <w:rPr>
          <w:rFonts w:ascii="Marianne" w:hAnsi="Marianne" w:cs="Arial"/>
          <w:spacing w:val="-10"/>
          <w:sz w:val="22"/>
          <w:szCs w:val="22"/>
        </w:rPr>
      </w:pPr>
    </w:p>
    <w:p w14:paraId="5912E451" w14:textId="77777777" w:rsidR="0099126A" w:rsidRDefault="0099126A">
      <w:pPr>
        <w:tabs>
          <w:tab w:val="left" w:pos="426"/>
        </w:tabs>
        <w:jc w:val="both"/>
        <w:rPr>
          <w:rFonts w:ascii="Marianne" w:hAnsi="Marianne" w:cs="Arial"/>
          <w:spacing w:val="-10"/>
          <w:sz w:val="22"/>
          <w:szCs w:val="22"/>
        </w:rPr>
      </w:pPr>
    </w:p>
    <w:p w14:paraId="44CDEDAA" w14:textId="77777777" w:rsidR="0099126A" w:rsidRDefault="0099126A">
      <w:pPr>
        <w:tabs>
          <w:tab w:val="left" w:pos="426"/>
        </w:tabs>
        <w:jc w:val="both"/>
        <w:rPr>
          <w:rFonts w:ascii="Marianne" w:hAnsi="Marianne" w:cs="Arial"/>
          <w:spacing w:val="-10"/>
          <w:sz w:val="22"/>
          <w:szCs w:val="22"/>
        </w:rPr>
      </w:pPr>
    </w:p>
    <w:p w14:paraId="2B235E5D" w14:textId="77777777" w:rsidR="0099126A" w:rsidRDefault="0099126A">
      <w:pPr>
        <w:tabs>
          <w:tab w:val="left" w:pos="426"/>
        </w:tabs>
        <w:jc w:val="both"/>
        <w:rPr>
          <w:rFonts w:ascii="Marianne" w:hAnsi="Marianne" w:cs="Arial"/>
          <w:spacing w:val="-10"/>
          <w:sz w:val="22"/>
          <w:szCs w:val="22"/>
        </w:rPr>
      </w:pPr>
    </w:p>
    <w:p w14:paraId="06E7D3D4" w14:textId="77777777" w:rsidR="0099126A" w:rsidRDefault="0099126A">
      <w:pPr>
        <w:tabs>
          <w:tab w:val="left" w:pos="426"/>
        </w:tabs>
        <w:jc w:val="both"/>
        <w:rPr>
          <w:rFonts w:ascii="Marianne" w:hAnsi="Marianne" w:cs="Arial"/>
          <w:spacing w:val="-10"/>
          <w:sz w:val="22"/>
          <w:szCs w:val="22"/>
        </w:rPr>
      </w:pPr>
    </w:p>
    <w:p w14:paraId="06B62EC8" w14:textId="77777777" w:rsidR="0099126A" w:rsidRDefault="0099126A">
      <w:pPr>
        <w:tabs>
          <w:tab w:val="left" w:pos="426"/>
        </w:tabs>
        <w:jc w:val="both"/>
        <w:rPr>
          <w:rFonts w:ascii="Marianne" w:hAnsi="Marianne" w:cs="Arial"/>
          <w:spacing w:val="-10"/>
          <w:sz w:val="22"/>
          <w:szCs w:val="22"/>
        </w:rPr>
      </w:pPr>
    </w:p>
    <w:p w14:paraId="162D5C11" w14:textId="77777777" w:rsidR="0099126A" w:rsidRDefault="0099126A">
      <w:pPr>
        <w:tabs>
          <w:tab w:val="left" w:pos="426"/>
        </w:tabs>
        <w:jc w:val="both"/>
        <w:rPr>
          <w:rFonts w:ascii="Marianne" w:hAnsi="Marianne" w:cs="Arial"/>
          <w:spacing w:val="-10"/>
          <w:sz w:val="22"/>
          <w:szCs w:val="22"/>
        </w:rPr>
      </w:pPr>
    </w:p>
    <w:p w14:paraId="6531AE7F" w14:textId="77777777" w:rsidR="0099126A" w:rsidRDefault="0099126A">
      <w:pPr>
        <w:tabs>
          <w:tab w:val="left" w:pos="426"/>
        </w:tabs>
        <w:jc w:val="both"/>
        <w:rPr>
          <w:rFonts w:ascii="Marianne" w:hAnsi="Marianne" w:cs="Arial"/>
          <w:spacing w:val="-10"/>
          <w:sz w:val="22"/>
          <w:szCs w:val="22"/>
        </w:rPr>
      </w:pPr>
    </w:p>
    <w:p w14:paraId="3E00326D" w14:textId="77777777" w:rsidR="0099126A" w:rsidRDefault="0099126A">
      <w:pPr>
        <w:tabs>
          <w:tab w:val="left" w:pos="426"/>
        </w:tabs>
        <w:jc w:val="both"/>
        <w:rPr>
          <w:rFonts w:ascii="Marianne" w:hAnsi="Marianne" w:cs="Arial"/>
          <w:spacing w:val="-10"/>
          <w:sz w:val="22"/>
          <w:szCs w:val="22"/>
        </w:rPr>
      </w:pPr>
    </w:p>
    <w:p w14:paraId="289B55D8" w14:textId="77777777" w:rsidR="0099126A" w:rsidRDefault="0099126A">
      <w:pPr>
        <w:tabs>
          <w:tab w:val="left" w:pos="426"/>
        </w:tabs>
        <w:jc w:val="both"/>
        <w:rPr>
          <w:rFonts w:ascii="Marianne" w:hAnsi="Marianne" w:cs="Arial"/>
          <w:spacing w:val="-10"/>
          <w:sz w:val="22"/>
          <w:szCs w:val="22"/>
        </w:rPr>
      </w:pPr>
    </w:p>
    <w:p w14:paraId="6A38F591" w14:textId="77777777" w:rsidR="0099126A" w:rsidRDefault="0099126A">
      <w:pPr>
        <w:tabs>
          <w:tab w:val="left" w:pos="426"/>
        </w:tabs>
        <w:jc w:val="both"/>
        <w:rPr>
          <w:rFonts w:ascii="Marianne" w:hAnsi="Marianne" w:cs="Arial"/>
          <w:spacing w:val="-10"/>
          <w:sz w:val="22"/>
          <w:szCs w:val="22"/>
        </w:rPr>
      </w:pPr>
    </w:p>
    <w:p w14:paraId="26319B10" w14:textId="77777777" w:rsidR="0099126A" w:rsidRDefault="0099126A">
      <w:pPr>
        <w:tabs>
          <w:tab w:val="left" w:pos="426"/>
        </w:tabs>
        <w:jc w:val="both"/>
        <w:rPr>
          <w:rFonts w:ascii="Marianne" w:hAnsi="Marianne" w:cs="Arial"/>
          <w:spacing w:val="-10"/>
          <w:sz w:val="22"/>
          <w:szCs w:val="22"/>
        </w:rPr>
      </w:pPr>
    </w:p>
    <w:p w14:paraId="5816710E" w14:textId="77777777" w:rsidR="0099126A" w:rsidRDefault="0099126A">
      <w:pPr>
        <w:tabs>
          <w:tab w:val="left" w:pos="426"/>
        </w:tabs>
        <w:jc w:val="both"/>
        <w:rPr>
          <w:rFonts w:ascii="Marianne" w:hAnsi="Marianne" w:cs="Arial"/>
          <w:spacing w:val="-10"/>
          <w:sz w:val="22"/>
          <w:szCs w:val="22"/>
        </w:rPr>
      </w:pPr>
    </w:p>
    <w:p w14:paraId="6FFC016C" w14:textId="77777777" w:rsidR="0099126A" w:rsidRDefault="0099126A">
      <w:pPr>
        <w:tabs>
          <w:tab w:val="left" w:pos="426"/>
        </w:tabs>
        <w:jc w:val="both"/>
        <w:rPr>
          <w:rFonts w:ascii="Marianne" w:hAnsi="Marianne" w:cs="Arial"/>
          <w:spacing w:val="-10"/>
          <w:sz w:val="22"/>
          <w:szCs w:val="22"/>
        </w:rPr>
      </w:pPr>
    </w:p>
    <w:p w14:paraId="31CF762F" w14:textId="77777777" w:rsidR="0099126A" w:rsidRDefault="0099126A">
      <w:pPr>
        <w:tabs>
          <w:tab w:val="left" w:pos="426"/>
        </w:tabs>
        <w:jc w:val="both"/>
        <w:rPr>
          <w:rFonts w:ascii="Marianne" w:hAnsi="Marianne" w:cs="Arial"/>
          <w:spacing w:val="-10"/>
          <w:sz w:val="22"/>
          <w:szCs w:val="22"/>
        </w:rPr>
      </w:pPr>
    </w:p>
    <w:p w14:paraId="7EF5BCEA" w14:textId="77777777" w:rsidR="0099126A" w:rsidRDefault="0099126A">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9126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E7CF9" w14:textId="77777777" w:rsidR="0099126A" w:rsidRDefault="0099126A">
      <w:r>
        <w:separator/>
      </w:r>
    </w:p>
  </w:endnote>
  <w:endnote w:type="continuationSeparator" w:id="0">
    <w:p w14:paraId="33A36A90" w14:textId="77777777" w:rsidR="0099126A" w:rsidRDefault="00991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D2D88" w14:paraId="677FB06D" w14:textId="77777777">
      <w:trPr>
        <w:tblHeader/>
      </w:trPr>
      <w:tc>
        <w:tcPr>
          <w:tcW w:w="3513" w:type="dxa"/>
          <w:shd w:val="clear" w:color="auto" w:fill="66CCFF"/>
        </w:tcPr>
        <w:p w14:paraId="55964696" w14:textId="77777777" w:rsidR="0099126A" w:rsidRDefault="0099126A">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1EC854" w14:textId="5E5682F8" w:rsidR="0099126A" w:rsidRDefault="0099126A">
          <w:pPr>
            <w:shd w:val="clear" w:color="auto" w:fill="66CCFF"/>
            <w:snapToGrid w:val="0"/>
            <w:jc w:val="center"/>
            <w:rPr>
              <w:rFonts w:ascii="Marianne" w:hAnsi="Marianne" w:cs="Arial"/>
              <w:b/>
              <w:bCs/>
            </w:rPr>
          </w:pPr>
        </w:p>
      </w:tc>
      <w:tc>
        <w:tcPr>
          <w:tcW w:w="900" w:type="dxa"/>
          <w:shd w:val="clear" w:color="auto" w:fill="66CCFF"/>
        </w:tcPr>
        <w:p w14:paraId="14F7FE35" w14:textId="77777777" w:rsidR="0099126A" w:rsidRDefault="0099126A">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8DFF9DF" w14:textId="77777777" w:rsidR="0099126A" w:rsidRDefault="0099126A">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3818AFC" w14:textId="77777777" w:rsidR="0099126A" w:rsidRDefault="0099126A">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BBDB2C2" w14:textId="77777777" w:rsidR="0099126A" w:rsidRDefault="0099126A">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8A03611" w14:textId="77777777" w:rsidR="0099126A" w:rsidRDefault="0099126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B89B0" w14:textId="77777777" w:rsidR="0099126A" w:rsidRDefault="0099126A">
      <w:r>
        <w:separator/>
      </w:r>
    </w:p>
  </w:footnote>
  <w:footnote w:type="continuationSeparator" w:id="0">
    <w:p w14:paraId="2DBAB745" w14:textId="77777777" w:rsidR="0099126A" w:rsidRDefault="0099126A">
      <w:r>
        <w:continuationSeparator/>
      </w:r>
    </w:p>
  </w:footnote>
  <w:footnote w:id="1">
    <w:p w14:paraId="4733F606" w14:textId="77777777" w:rsidR="0099126A" w:rsidRDefault="0099126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F721A93"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7723D70"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4ABC8D5" w14:textId="77777777" w:rsidR="0099126A" w:rsidRDefault="0099126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1746043">
    <w:abstractNumId w:val="0"/>
  </w:num>
  <w:num w:numId="2" w16cid:durableId="437722179">
    <w:abstractNumId w:val="1"/>
  </w:num>
  <w:num w:numId="3" w16cid:durableId="1586573114">
    <w:abstractNumId w:val="2"/>
  </w:num>
  <w:num w:numId="4" w16cid:durableId="1845898675">
    <w:abstractNumId w:val="0"/>
  </w:num>
  <w:num w:numId="5" w16cid:durableId="1910069602">
    <w:abstractNumId w:val="3"/>
  </w:num>
  <w:num w:numId="6" w16cid:durableId="1134642579">
    <w:abstractNumId w:val="5"/>
  </w:num>
  <w:num w:numId="7" w16cid:durableId="1442265978">
    <w:abstractNumId w:val="9"/>
  </w:num>
  <w:num w:numId="8" w16cid:durableId="1709141678">
    <w:abstractNumId w:val="7"/>
  </w:num>
  <w:num w:numId="9" w16cid:durableId="1536237401">
    <w:abstractNumId w:val="6"/>
  </w:num>
  <w:num w:numId="10" w16cid:durableId="1254631740">
    <w:abstractNumId w:val="3"/>
  </w:num>
  <w:num w:numId="11" w16cid:durableId="486677306">
    <w:abstractNumId w:val="4"/>
  </w:num>
  <w:num w:numId="12" w16cid:durableId="81757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55"/>
    <w:rsid w:val="001F65A5"/>
    <w:rsid w:val="002973DF"/>
    <w:rsid w:val="004C04D9"/>
    <w:rsid w:val="00540191"/>
    <w:rsid w:val="005622B6"/>
    <w:rsid w:val="00685CE0"/>
    <w:rsid w:val="006C37D9"/>
    <w:rsid w:val="006D2D88"/>
    <w:rsid w:val="006F11AF"/>
    <w:rsid w:val="0090202E"/>
    <w:rsid w:val="009335F0"/>
    <w:rsid w:val="0099126A"/>
    <w:rsid w:val="009C1FCA"/>
    <w:rsid w:val="00B34C6D"/>
    <w:rsid w:val="00B562BD"/>
    <w:rsid w:val="00D51545"/>
    <w:rsid w:val="00E01845"/>
    <w:rsid w:val="00E41555"/>
    <w:rsid w:val="00FA39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F9305"/>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30845634">
      <w:bodyDiv w:val="1"/>
      <w:marLeft w:val="0"/>
      <w:marRight w:val="0"/>
      <w:marTop w:val="0"/>
      <w:marBottom w:val="0"/>
      <w:divBdr>
        <w:top w:val="none" w:sz="0" w:space="0" w:color="auto"/>
        <w:left w:val="none" w:sz="0" w:space="0" w:color="auto"/>
        <w:bottom w:val="none" w:sz="0" w:space="0" w:color="auto"/>
        <w:right w:val="none" w:sz="0" w:space="0" w:color="auto"/>
      </w:divBdr>
    </w:div>
    <w:div w:id="633175396">
      <w:bodyDiv w:val="1"/>
      <w:marLeft w:val="0"/>
      <w:marRight w:val="0"/>
      <w:marTop w:val="0"/>
      <w:marBottom w:val="0"/>
      <w:divBdr>
        <w:top w:val="none" w:sz="0" w:space="0" w:color="auto"/>
        <w:left w:val="none" w:sz="0" w:space="0" w:color="auto"/>
        <w:bottom w:val="none" w:sz="0" w:space="0" w:color="auto"/>
        <w:right w:val="none" w:sz="0" w:space="0" w:color="auto"/>
      </w:divBdr>
    </w:div>
    <w:div w:id="68370212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810051193">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580554241">
      <w:bodyDiv w:val="1"/>
      <w:marLeft w:val="0"/>
      <w:marRight w:val="0"/>
      <w:marTop w:val="0"/>
      <w:marBottom w:val="0"/>
      <w:divBdr>
        <w:top w:val="none" w:sz="0" w:space="0" w:color="auto"/>
        <w:left w:val="none" w:sz="0" w:space="0" w:color="auto"/>
        <w:bottom w:val="none" w:sz="0" w:space="0" w:color="auto"/>
        <w:right w:val="none" w:sz="0" w:space="0" w:color="auto"/>
      </w:divBdr>
    </w:div>
    <w:div w:id="187735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3562</Words>
  <Characters>19592</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23108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PINCHON Sebastien</cp:lastModifiedBy>
  <cp:revision>14</cp:revision>
  <cp:lastPrinted>2023-09-26T08:15:00Z</cp:lastPrinted>
  <dcterms:created xsi:type="dcterms:W3CDTF">2024-01-31T14:23:00Z</dcterms:created>
  <dcterms:modified xsi:type="dcterms:W3CDTF">2026-02-03T16:15:00Z</dcterms:modified>
</cp:coreProperties>
</file>