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6DEC9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EE266" w14:textId="77777777">
        <w:trPr>
          <w:trHeight w:val="1132"/>
        </w:trPr>
        <w:tc>
          <w:tcPr>
            <w:tcW w:w="10434" w:type="dxa"/>
            <w:shd w:val="clear" w:color="auto" w:fill="auto"/>
          </w:tcPr>
          <w:p w14:paraId="18196400" w14:textId="66151393" w:rsidR="00541CA3" w:rsidRDefault="004409C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0B84FA1" wp14:editId="51CDE1C2">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211E080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25C4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E062E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98062F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8D1881B" w14:textId="77777777">
        <w:tc>
          <w:tcPr>
            <w:tcW w:w="9002" w:type="dxa"/>
            <w:shd w:val="clear" w:color="auto" w:fill="66CCFF"/>
          </w:tcPr>
          <w:p w14:paraId="1D612D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0E8E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D6F7B14" w14:textId="77777777" w:rsidR="009B1CD0" w:rsidRDefault="00E47798" w:rsidP="0083205E">
            <w:pPr>
              <w:pStyle w:val="Titre8"/>
              <w:tabs>
                <w:tab w:val="left" w:pos="851"/>
                <w:tab w:val="right" w:pos="9639"/>
              </w:tabs>
              <w:spacing w:before="120" w:after="120"/>
            </w:pPr>
            <w:r>
              <w:rPr>
                <w:caps/>
                <w:sz w:val="28"/>
                <w:szCs w:val="28"/>
              </w:rPr>
              <w:t>ATTRI1</w:t>
            </w:r>
          </w:p>
        </w:tc>
      </w:tr>
    </w:tbl>
    <w:p w14:paraId="095F457C" w14:textId="77777777" w:rsidR="009B1CD0" w:rsidRDefault="009B1CD0" w:rsidP="006C4338">
      <w:pPr>
        <w:tabs>
          <w:tab w:val="left" w:pos="851"/>
        </w:tabs>
      </w:pPr>
    </w:p>
    <w:p w14:paraId="26F959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DAFC21" w14:textId="77777777" w:rsidR="00FE48C9" w:rsidRDefault="00FE48C9" w:rsidP="006C4338">
      <w:pPr>
        <w:pStyle w:val="Corpsdetexte31"/>
        <w:tabs>
          <w:tab w:val="left" w:pos="851"/>
        </w:tabs>
        <w:jc w:val="both"/>
        <w:rPr>
          <w:sz w:val="18"/>
          <w:szCs w:val="18"/>
        </w:rPr>
      </w:pPr>
    </w:p>
    <w:p w14:paraId="5A0749B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CA00" w14:textId="77777777" w:rsidR="00FE48C9" w:rsidRDefault="00FE48C9" w:rsidP="006C4338">
      <w:pPr>
        <w:pStyle w:val="Corpsdetexte31"/>
        <w:tabs>
          <w:tab w:val="left" w:pos="851"/>
        </w:tabs>
        <w:jc w:val="both"/>
        <w:rPr>
          <w:sz w:val="18"/>
          <w:szCs w:val="18"/>
        </w:rPr>
      </w:pPr>
    </w:p>
    <w:p w14:paraId="20E642E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CA0AC9F" w14:textId="77777777" w:rsidR="00FE48C9" w:rsidRDefault="00FE48C9" w:rsidP="006C4338">
      <w:pPr>
        <w:pStyle w:val="Corpsdetexte31"/>
        <w:tabs>
          <w:tab w:val="left" w:pos="851"/>
        </w:tabs>
        <w:jc w:val="both"/>
        <w:rPr>
          <w:sz w:val="18"/>
          <w:szCs w:val="18"/>
        </w:rPr>
      </w:pPr>
    </w:p>
    <w:p w14:paraId="7B0B25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A6D1DB" w14:textId="77777777" w:rsidR="00FE48C9" w:rsidRDefault="00FE48C9" w:rsidP="006F3DF9">
      <w:pPr>
        <w:pStyle w:val="Corpsdetexte31"/>
        <w:tabs>
          <w:tab w:val="left" w:pos="851"/>
        </w:tabs>
        <w:jc w:val="both"/>
        <w:rPr>
          <w:sz w:val="18"/>
          <w:szCs w:val="18"/>
        </w:rPr>
      </w:pPr>
    </w:p>
    <w:p w14:paraId="1BCDBF1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F279012" w14:textId="77777777" w:rsidR="00FE48C9" w:rsidRDefault="00FE48C9" w:rsidP="005846FB">
      <w:pPr>
        <w:pStyle w:val="Corpsdetexte31"/>
        <w:tabs>
          <w:tab w:val="left" w:pos="851"/>
        </w:tabs>
        <w:jc w:val="both"/>
        <w:rPr>
          <w:sz w:val="18"/>
          <w:szCs w:val="18"/>
        </w:rPr>
      </w:pPr>
    </w:p>
    <w:p w14:paraId="6BCED2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6AF81B" w14:textId="77777777" w:rsidR="004C5755" w:rsidRPr="001C7D87" w:rsidRDefault="004C5755" w:rsidP="004C5755">
      <w:pPr>
        <w:jc w:val="both"/>
        <w:rPr>
          <w:rFonts w:ascii="Arial" w:hAnsi="Arial" w:cs="Arial"/>
          <w:i/>
          <w:sz w:val="18"/>
          <w:szCs w:val="18"/>
        </w:rPr>
      </w:pPr>
    </w:p>
    <w:p w14:paraId="3ABD2EA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AA693" w14:textId="77777777">
        <w:tc>
          <w:tcPr>
            <w:tcW w:w="10277" w:type="dxa"/>
            <w:shd w:val="clear" w:color="auto" w:fill="66CCFF"/>
          </w:tcPr>
          <w:p w14:paraId="06B38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152E57" w14:textId="77777777" w:rsidR="009B1CD0" w:rsidRDefault="009B1CD0" w:rsidP="006C4338">
      <w:pPr>
        <w:tabs>
          <w:tab w:val="left" w:pos="426"/>
          <w:tab w:val="left" w:pos="851"/>
        </w:tabs>
        <w:jc w:val="both"/>
      </w:pPr>
    </w:p>
    <w:p w14:paraId="289FB0C0"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975F54D" w14:textId="77777777"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p>
    <w:p w14:paraId="7A629B77" w14:textId="77777777" w:rsidR="00304F3C" w:rsidRDefault="00304F3C" w:rsidP="00304F3C">
      <w:pPr>
        <w:widowControl w:val="0"/>
        <w:suppressAutoHyphens w:val="0"/>
        <w:autoSpaceDE w:val="0"/>
        <w:autoSpaceDN w:val="0"/>
        <w:ind w:right="761"/>
        <w:jc w:val="both"/>
        <w:rPr>
          <w:rFonts w:asciiTheme="minorHAnsi" w:hAnsiTheme="minorHAnsi" w:cstheme="minorHAnsi"/>
          <w:b/>
          <w:bCs/>
          <w:caps/>
          <w:sz w:val="24"/>
          <w:szCs w:val="28"/>
          <w:lang w:bidi="fr-FR"/>
        </w:rPr>
      </w:pPr>
      <w:r w:rsidRPr="00304F3C">
        <w:rPr>
          <w:rFonts w:asciiTheme="minorHAnsi" w:hAnsiTheme="minorHAnsi" w:cstheme="minorHAnsi"/>
          <w:b/>
          <w:bCs/>
          <w:caps/>
          <w:sz w:val="24"/>
          <w:szCs w:val="28"/>
          <w:lang w:bidi="fr-FR"/>
        </w:rPr>
        <w:t>ETUDE DE FAISABILITE ET SCENARIOS DE RECONVERSION DU SITE DES MAGASINS GENERAUX, 1 AVENUE OLIVIER HEUZE, AU MANS</w:t>
      </w:r>
    </w:p>
    <w:p w14:paraId="5C1523F2" w14:textId="53111726"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r w:rsidRPr="00711790">
        <w:rPr>
          <w:rFonts w:ascii="Marianne" w:eastAsia="Marianne" w:hAnsi="Marianne" w:cs="Marianne"/>
          <w:iCs/>
          <w:sz w:val="18"/>
          <w:szCs w:val="22"/>
          <w:lang w:eastAsia="en-US"/>
        </w:rPr>
        <w:t xml:space="preserve">MARCHE N° </w:t>
      </w:r>
      <w:r w:rsidR="00304F3C">
        <w:rPr>
          <w:rFonts w:ascii="Marianne" w:eastAsia="Marianne" w:hAnsi="Marianne" w:cs="Marianne"/>
          <w:iCs/>
          <w:sz w:val="18"/>
          <w:szCs w:val="22"/>
          <w:lang w:eastAsia="en-US"/>
        </w:rPr>
        <w:t>2026RTPN5007</w:t>
      </w:r>
    </w:p>
    <w:p w14:paraId="6685146A" w14:textId="77777777" w:rsidR="009B1CD0" w:rsidRDefault="009B1CD0" w:rsidP="005846FB">
      <w:pPr>
        <w:tabs>
          <w:tab w:val="left" w:pos="426"/>
          <w:tab w:val="left" w:pos="851"/>
        </w:tabs>
        <w:jc w:val="both"/>
        <w:rPr>
          <w:rFonts w:ascii="Arial" w:hAnsi="Arial" w:cs="Arial"/>
        </w:rPr>
      </w:pPr>
    </w:p>
    <w:p w14:paraId="1A6D04D8" w14:textId="77777777" w:rsidR="009B1CD0" w:rsidRDefault="009B1CD0" w:rsidP="005846FB">
      <w:pPr>
        <w:tabs>
          <w:tab w:val="left" w:pos="426"/>
          <w:tab w:val="left" w:pos="851"/>
        </w:tabs>
        <w:jc w:val="both"/>
        <w:rPr>
          <w:rFonts w:ascii="Arial" w:hAnsi="Arial" w:cs="Arial"/>
        </w:rPr>
      </w:pPr>
    </w:p>
    <w:p w14:paraId="635FA03E"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693593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DD19181" w14:textId="77777777" w:rsidR="009B1CD0" w:rsidRDefault="009B1CD0" w:rsidP="00934503">
      <w:pPr>
        <w:tabs>
          <w:tab w:val="left" w:pos="426"/>
          <w:tab w:val="left" w:pos="851"/>
        </w:tabs>
        <w:jc w:val="both"/>
        <w:rPr>
          <w:rFonts w:ascii="Arial" w:hAnsi="Arial" w:cs="Arial"/>
        </w:rPr>
      </w:pPr>
    </w:p>
    <w:p w14:paraId="2BC7E080" w14:textId="7FE61DA7" w:rsidR="009B1CD0" w:rsidRDefault="00304F3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DFC51C9" w14:textId="77777777" w:rsidR="009B1CD0" w:rsidRDefault="009B1CD0" w:rsidP="009B45B9">
      <w:pPr>
        <w:tabs>
          <w:tab w:val="left" w:pos="426"/>
          <w:tab w:val="left" w:pos="851"/>
        </w:tabs>
        <w:jc w:val="both"/>
        <w:rPr>
          <w:rFonts w:ascii="Arial" w:hAnsi="Arial" w:cs="Arial"/>
        </w:rPr>
      </w:pPr>
    </w:p>
    <w:p w14:paraId="43DA6A34"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D293318"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099F045" w14:textId="77777777" w:rsidR="009B1CD0" w:rsidRDefault="009B1CD0" w:rsidP="009B45B9">
      <w:pPr>
        <w:pStyle w:val="fcasegauche"/>
        <w:tabs>
          <w:tab w:val="left" w:pos="851"/>
        </w:tabs>
        <w:spacing w:after="0"/>
        <w:rPr>
          <w:rFonts w:ascii="Arial" w:hAnsi="Arial" w:cs="Arial"/>
        </w:rPr>
      </w:pPr>
    </w:p>
    <w:p w14:paraId="4CA344A8" w14:textId="77777777" w:rsidR="009B1CD0" w:rsidRDefault="009B1CD0" w:rsidP="006C4338">
      <w:pPr>
        <w:pStyle w:val="fcasegauche"/>
        <w:tabs>
          <w:tab w:val="left" w:pos="851"/>
        </w:tabs>
        <w:spacing w:after="0"/>
        <w:ind w:left="0" w:firstLine="0"/>
        <w:rPr>
          <w:rFonts w:ascii="Arial" w:hAnsi="Arial" w:cs="Arial"/>
        </w:rPr>
      </w:pPr>
    </w:p>
    <w:p w14:paraId="424C1B16" w14:textId="77777777" w:rsidR="005374CB" w:rsidRDefault="005374CB" w:rsidP="006C4338">
      <w:pPr>
        <w:pStyle w:val="fcasegauche"/>
        <w:tabs>
          <w:tab w:val="left" w:pos="851"/>
        </w:tabs>
        <w:spacing w:after="0"/>
        <w:ind w:left="0" w:firstLine="0"/>
        <w:rPr>
          <w:rFonts w:ascii="Arial" w:hAnsi="Arial" w:cs="Arial"/>
        </w:rPr>
      </w:pPr>
    </w:p>
    <w:p w14:paraId="2E8DC6B6" w14:textId="77777777" w:rsidR="004C5755" w:rsidRDefault="004C5755" w:rsidP="006C4338">
      <w:pPr>
        <w:pStyle w:val="fcasegauche"/>
        <w:tabs>
          <w:tab w:val="left" w:pos="851"/>
        </w:tabs>
        <w:spacing w:after="0"/>
        <w:ind w:left="0" w:firstLine="0"/>
        <w:rPr>
          <w:rFonts w:ascii="Arial" w:hAnsi="Arial" w:cs="Arial"/>
        </w:rPr>
      </w:pPr>
    </w:p>
    <w:p w14:paraId="100CFA41" w14:textId="77777777" w:rsidR="004C5755" w:rsidRDefault="004C5755" w:rsidP="006C4338">
      <w:pPr>
        <w:pStyle w:val="fcasegauche"/>
        <w:tabs>
          <w:tab w:val="left" w:pos="851"/>
        </w:tabs>
        <w:spacing w:after="0"/>
        <w:ind w:left="0" w:firstLine="0"/>
        <w:rPr>
          <w:rFonts w:ascii="Arial" w:hAnsi="Arial" w:cs="Arial"/>
        </w:rPr>
      </w:pPr>
    </w:p>
    <w:p w14:paraId="24B8B92F" w14:textId="77777777" w:rsidR="007C4FD2" w:rsidRDefault="007C4FD2" w:rsidP="006C4338">
      <w:pPr>
        <w:pStyle w:val="fcasegauche"/>
        <w:tabs>
          <w:tab w:val="left" w:pos="851"/>
        </w:tabs>
        <w:spacing w:after="0"/>
        <w:ind w:left="0" w:firstLine="0"/>
        <w:rPr>
          <w:rFonts w:ascii="Arial" w:hAnsi="Arial" w:cs="Arial"/>
        </w:rPr>
      </w:pPr>
    </w:p>
    <w:p w14:paraId="5CE943B0" w14:textId="77777777" w:rsidR="004C5755" w:rsidRDefault="004C5755" w:rsidP="006C4338">
      <w:pPr>
        <w:pStyle w:val="fcasegauche"/>
        <w:tabs>
          <w:tab w:val="left" w:pos="851"/>
        </w:tabs>
        <w:spacing w:after="0"/>
        <w:ind w:left="0" w:firstLine="0"/>
        <w:rPr>
          <w:rFonts w:ascii="Arial" w:hAnsi="Arial" w:cs="Arial"/>
        </w:rPr>
      </w:pPr>
    </w:p>
    <w:p w14:paraId="7BD699FD" w14:textId="77777777" w:rsidR="009B1CD0" w:rsidRDefault="009B1CD0" w:rsidP="006B5057">
      <w:pPr>
        <w:pStyle w:val="fcasegauche"/>
        <w:tabs>
          <w:tab w:val="left" w:pos="851"/>
        </w:tabs>
        <w:spacing w:before="120" w:after="0"/>
        <w:ind w:left="426" w:firstLine="0"/>
        <w:rPr>
          <w:rFonts w:ascii="Arial" w:hAnsi="Arial" w:cs="Arial"/>
          <w:iCs/>
        </w:rPr>
      </w:pPr>
    </w:p>
    <w:p w14:paraId="72DE840E"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D7D04BF" w14:textId="77777777" w:rsidR="009B1CD0" w:rsidRDefault="009B1CD0" w:rsidP="005846FB">
      <w:pPr>
        <w:pStyle w:val="fcasegauche"/>
        <w:tabs>
          <w:tab w:val="left" w:pos="851"/>
        </w:tabs>
        <w:spacing w:after="0"/>
        <w:rPr>
          <w:rFonts w:ascii="Arial" w:hAnsi="Arial" w:cs="Arial"/>
        </w:rPr>
      </w:pPr>
    </w:p>
    <w:p w14:paraId="202BF0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50B1564F" w14:textId="77777777" w:rsidR="006B5057" w:rsidRDefault="006B5057" w:rsidP="005846FB">
      <w:pPr>
        <w:pStyle w:val="fcasegauche"/>
        <w:tabs>
          <w:tab w:val="left" w:pos="851"/>
        </w:tabs>
        <w:spacing w:after="0"/>
        <w:rPr>
          <w:rFonts w:ascii="Arial" w:hAnsi="Arial" w:cs="Arial"/>
        </w:rPr>
      </w:pPr>
    </w:p>
    <w:p w14:paraId="3E4900D2" w14:textId="77777777" w:rsidR="006B5057" w:rsidRDefault="006B5057" w:rsidP="005846FB">
      <w:pPr>
        <w:pStyle w:val="fcasegauche"/>
        <w:tabs>
          <w:tab w:val="left" w:pos="851"/>
        </w:tabs>
        <w:spacing w:after="0"/>
        <w:rPr>
          <w:rFonts w:ascii="Arial" w:hAnsi="Arial" w:cs="Arial"/>
        </w:rPr>
      </w:pPr>
    </w:p>
    <w:p w14:paraId="11B15641" w14:textId="77777777" w:rsidR="006B5057" w:rsidRDefault="006B5057" w:rsidP="005846FB">
      <w:pPr>
        <w:pStyle w:val="fcasegauche"/>
        <w:tabs>
          <w:tab w:val="left" w:pos="851"/>
        </w:tabs>
        <w:spacing w:after="0"/>
        <w:rPr>
          <w:rFonts w:ascii="Arial" w:hAnsi="Arial" w:cs="Arial"/>
        </w:rPr>
      </w:pPr>
    </w:p>
    <w:p w14:paraId="5B46A68C" w14:textId="77777777" w:rsidR="006B5057" w:rsidRDefault="006B5057" w:rsidP="005846FB">
      <w:pPr>
        <w:pStyle w:val="fcasegauche"/>
        <w:tabs>
          <w:tab w:val="left" w:pos="851"/>
        </w:tabs>
        <w:spacing w:after="0"/>
        <w:rPr>
          <w:rFonts w:ascii="Arial" w:hAnsi="Arial" w:cs="Arial"/>
        </w:rPr>
      </w:pPr>
    </w:p>
    <w:p w14:paraId="407025C5"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965D966" w14:textId="77777777" w:rsidR="006B5057" w:rsidRDefault="006B5057" w:rsidP="005846FB">
      <w:pPr>
        <w:pStyle w:val="fcasegauche"/>
        <w:tabs>
          <w:tab w:val="left" w:pos="851"/>
        </w:tabs>
        <w:spacing w:after="0"/>
        <w:ind w:left="0" w:firstLine="0"/>
        <w:rPr>
          <w:rFonts w:ascii="Arial" w:hAnsi="Arial" w:cs="Arial"/>
        </w:rPr>
      </w:pPr>
    </w:p>
    <w:p w14:paraId="4351E7EF" w14:textId="77777777" w:rsidR="006B5057" w:rsidRDefault="006B5057" w:rsidP="005846FB">
      <w:pPr>
        <w:pStyle w:val="fcasegauche"/>
        <w:tabs>
          <w:tab w:val="left" w:pos="851"/>
        </w:tabs>
        <w:spacing w:after="0"/>
        <w:ind w:left="0" w:firstLine="0"/>
        <w:rPr>
          <w:rFonts w:ascii="Arial" w:hAnsi="Arial" w:cs="Arial"/>
        </w:rPr>
      </w:pPr>
    </w:p>
    <w:p w14:paraId="383B9969" w14:textId="77777777" w:rsidR="006B5057" w:rsidRDefault="006B5057" w:rsidP="005846FB">
      <w:pPr>
        <w:pStyle w:val="fcasegauche"/>
        <w:tabs>
          <w:tab w:val="left" w:pos="851"/>
        </w:tabs>
        <w:spacing w:after="0"/>
        <w:ind w:left="0" w:firstLine="0"/>
        <w:rPr>
          <w:rFonts w:ascii="Arial" w:hAnsi="Arial" w:cs="Arial"/>
        </w:rPr>
      </w:pPr>
    </w:p>
    <w:p w14:paraId="617925F6" w14:textId="77777777" w:rsidR="006B5057" w:rsidRDefault="006B5057" w:rsidP="005846FB">
      <w:pPr>
        <w:pStyle w:val="fcasegauche"/>
        <w:tabs>
          <w:tab w:val="left" w:pos="851"/>
        </w:tabs>
        <w:spacing w:after="0"/>
        <w:ind w:left="0" w:firstLine="0"/>
        <w:rPr>
          <w:rFonts w:ascii="Arial" w:hAnsi="Arial" w:cs="Arial"/>
        </w:rPr>
      </w:pPr>
    </w:p>
    <w:p w14:paraId="7FB23FE1" w14:textId="77777777" w:rsidR="006B5057" w:rsidRDefault="006B5057" w:rsidP="005846FB">
      <w:pPr>
        <w:pStyle w:val="fcasegauche"/>
        <w:tabs>
          <w:tab w:val="left" w:pos="851"/>
        </w:tabs>
        <w:spacing w:after="0"/>
        <w:ind w:left="0" w:firstLine="0"/>
        <w:rPr>
          <w:rFonts w:ascii="Arial" w:hAnsi="Arial" w:cs="Arial"/>
        </w:rPr>
      </w:pPr>
    </w:p>
    <w:p w14:paraId="7449A20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92C87" w14:textId="77777777">
        <w:tc>
          <w:tcPr>
            <w:tcW w:w="10277" w:type="dxa"/>
            <w:shd w:val="clear" w:color="auto" w:fill="66CCFF"/>
          </w:tcPr>
          <w:p w14:paraId="47DAF51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32E0139" w14:textId="77777777" w:rsidR="009B1CD0" w:rsidRDefault="009B1CD0" w:rsidP="006C4338">
      <w:pPr>
        <w:tabs>
          <w:tab w:val="left" w:pos="851"/>
        </w:tabs>
      </w:pPr>
    </w:p>
    <w:p w14:paraId="06F1BAC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298352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3CA5A3" w14:textId="77777777" w:rsidR="009B1CD0" w:rsidRDefault="009B1CD0" w:rsidP="005846FB">
      <w:pPr>
        <w:tabs>
          <w:tab w:val="left" w:pos="851"/>
        </w:tabs>
        <w:rPr>
          <w:rFonts w:ascii="Arial" w:hAnsi="Arial" w:cs="Arial"/>
        </w:rPr>
      </w:pPr>
    </w:p>
    <w:p w14:paraId="45AB3116" w14:textId="703EC14D"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C4FD2">
        <w:rPr>
          <w:rFonts w:ascii="Arial" w:hAnsi="Arial" w:cs="Arial"/>
        </w:rPr>
        <w:t xml:space="preserve">stipulées à l’article </w:t>
      </w:r>
      <w:r w:rsidR="00FF41C4">
        <w:rPr>
          <w:rFonts w:ascii="Arial" w:hAnsi="Arial" w:cs="Arial"/>
        </w:rPr>
        <w:t>2</w:t>
      </w:r>
      <w:r w:rsidR="007C4FD2">
        <w:rPr>
          <w:rFonts w:ascii="Arial" w:hAnsi="Arial" w:cs="Arial"/>
        </w:rPr>
        <w:t xml:space="preserve"> du CCAP.</w:t>
      </w:r>
    </w:p>
    <w:p w14:paraId="674ED9B0" w14:textId="77777777" w:rsidR="009B1CD0" w:rsidRDefault="009B1CD0" w:rsidP="00710FD6">
      <w:pPr>
        <w:tabs>
          <w:tab w:val="left" w:pos="851"/>
        </w:tabs>
        <w:jc w:val="both"/>
        <w:rPr>
          <w:rFonts w:ascii="Arial" w:hAnsi="Arial" w:cs="Arial"/>
        </w:rPr>
      </w:pPr>
    </w:p>
    <w:p w14:paraId="5702234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8115689" w14:textId="77777777" w:rsidR="009B1CD0" w:rsidRDefault="009B1CD0" w:rsidP="0083205E">
      <w:pPr>
        <w:tabs>
          <w:tab w:val="left" w:pos="851"/>
        </w:tabs>
        <w:jc w:val="both"/>
        <w:rPr>
          <w:rFonts w:ascii="Arial" w:hAnsi="Arial" w:cs="Arial"/>
        </w:rPr>
      </w:pPr>
    </w:p>
    <w:p w14:paraId="1C31682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2E75D50C" w14:textId="77777777" w:rsidR="009B1CD0" w:rsidRDefault="009B1CD0" w:rsidP="0083205E">
      <w:pPr>
        <w:tabs>
          <w:tab w:val="left" w:pos="851"/>
        </w:tabs>
        <w:jc w:val="both"/>
        <w:rPr>
          <w:rFonts w:ascii="Arial" w:hAnsi="Arial" w:cs="Arial"/>
        </w:rPr>
      </w:pPr>
    </w:p>
    <w:p w14:paraId="797AF34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7CD363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A0D400" w14:textId="77777777" w:rsidR="009B1CD0" w:rsidRDefault="009B1CD0" w:rsidP="00CD46CC">
      <w:pPr>
        <w:tabs>
          <w:tab w:val="left" w:pos="851"/>
        </w:tabs>
        <w:jc w:val="both"/>
        <w:rPr>
          <w:rFonts w:ascii="Arial" w:hAnsi="Arial" w:cs="Arial"/>
        </w:rPr>
      </w:pPr>
    </w:p>
    <w:p w14:paraId="38F1E1BC" w14:textId="77777777" w:rsidR="009B1CD0" w:rsidRDefault="009B1CD0" w:rsidP="009B45B9">
      <w:pPr>
        <w:tabs>
          <w:tab w:val="left" w:pos="851"/>
        </w:tabs>
        <w:jc w:val="both"/>
        <w:rPr>
          <w:rFonts w:ascii="Arial" w:hAnsi="Arial" w:cs="Arial"/>
        </w:rPr>
      </w:pPr>
    </w:p>
    <w:p w14:paraId="326DCC0E" w14:textId="77777777" w:rsidR="009B1CD0" w:rsidRDefault="009B1CD0" w:rsidP="009B45B9">
      <w:pPr>
        <w:tabs>
          <w:tab w:val="left" w:pos="851"/>
        </w:tabs>
        <w:jc w:val="both"/>
        <w:rPr>
          <w:rFonts w:ascii="Arial" w:hAnsi="Arial" w:cs="Arial"/>
        </w:rPr>
      </w:pPr>
    </w:p>
    <w:p w14:paraId="3939F7F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7FEBD35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17AB6A" w14:textId="77777777" w:rsidR="009B1CD0" w:rsidRDefault="009B1CD0" w:rsidP="009B45B9">
      <w:pPr>
        <w:tabs>
          <w:tab w:val="left" w:pos="851"/>
        </w:tabs>
        <w:jc w:val="both"/>
        <w:rPr>
          <w:rFonts w:ascii="Arial" w:hAnsi="Arial" w:cs="Arial"/>
        </w:rPr>
      </w:pPr>
    </w:p>
    <w:p w14:paraId="4817D042" w14:textId="77777777" w:rsidR="009B1CD0" w:rsidRDefault="009B1CD0" w:rsidP="009B45B9">
      <w:pPr>
        <w:tabs>
          <w:tab w:val="left" w:pos="851"/>
        </w:tabs>
        <w:jc w:val="both"/>
        <w:rPr>
          <w:rFonts w:ascii="Arial" w:hAnsi="Arial" w:cs="Arial"/>
        </w:rPr>
      </w:pPr>
    </w:p>
    <w:p w14:paraId="549D4A25" w14:textId="77777777" w:rsidR="009B1CD0" w:rsidRDefault="009B1CD0" w:rsidP="009B45B9">
      <w:pPr>
        <w:tabs>
          <w:tab w:val="left" w:pos="851"/>
        </w:tabs>
        <w:jc w:val="both"/>
        <w:rPr>
          <w:rFonts w:ascii="Arial" w:hAnsi="Arial" w:cs="Arial"/>
        </w:rPr>
      </w:pPr>
    </w:p>
    <w:p w14:paraId="313242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03EAE5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B2AEBF" w14:textId="77777777" w:rsidR="009B1CD0" w:rsidRDefault="009B1CD0" w:rsidP="009B45B9">
      <w:pPr>
        <w:pStyle w:val="fcase1ertab"/>
        <w:tabs>
          <w:tab w:val="left" w:pos="851"/>
        </w:tabs>
        <w:ind w:left="0" w:firstLine="0"/>
        <w:rPr>
          <w:rFonts w:ascii="Arial" w:hAnsi="Arial" w:cs="Arial"/>
        </w:rPr>
      </w:pPr>
    </w:p>
    <w:p w14:paraId="3B6FE64C" w14:textId="77777777" w:rsidR="007C4FD2" w:rsidRDefault="007C4FD2" w:rsidP="007C4FD2">
      <w:pPr>
        <w:suppressAutoHyphens w:val="0"/>
        <w:rPr>
          <w:rFonts w:ascii="Arial" w:hAnsi="Arial" w:cs="Arial"/>
        </w:rPr>
      </w:pPr>
    </w:p>
    <w:p w14:paraId="4E270D72" w14:textId="781621FB" w:rsidR="009B1CD0" w:rsidRPr="00936C07" w:rsidRDefault="00936C07" w:rsidP="007C4FD2">
      <w:pPr>
        <w:suppressAutoHyphens w:val="0"/>
        <w:rPr>
          <w:b/>
          <w:bCs/>
        </w:rPr>
      </w:pPr>
      <w:r>
        <w:rPr>
          <w:rFonts w:ascii="Arial" w:hAnsi="Arial" w:cs="Arial"/>
          <w:b/>
          <w:bCs/>
        </w:rPr>
        <w:t>►</w:t>
      </w:r>
      <w:r w:rsidR="009B1CD0" w:rsidRPr="00936C07">
        <w:rPr>
          <w:rFonts w:ascii="Arial" w:hAnsi="Arial" w:cs="Arial"/>
          <w:b/>
          <w:bCs/>
        </w:rPr>
        <w:t>à livrer les fournitures demandées ou à exécuter les prestations demandées :</w:t>
      </w:r>
    </w:p>
    <w:p w14:paraId="041571EB" w14:textId="37B706DF" w:rsidR="000E5FE3" w:rsidRDefault="000E5FE3" w:rsidP="00936C07">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3752B8">
        <w:t xml:space="preserve"> </w:t>
      </w:r>
      <w:proofErr w:type="gramStart"/>
      <w:r w:rsidRPr="003752B8">
        <w:t>au</w:t>
      </w:r>
      <w:r w:rsidR="00E93FF8">
        <w:t>x</w:t>
      </w:r>
      <w:proofErr w:type="gramEnd"/>
      <w:r w:rsidRPr="003752B8">
        <w:t xml:space="preserve"> </w:t>
      </w:r>
      <w:r w:rsidR="00E93FF8">
        <w:t>prix unitaires</w:t>
      </w:r>
      <w:r w:rsidRPr="003752B8">
        <w:t xml:space="preserve"> indiqué </w:t>
      </w:r>
      <w:r w:rsidR="008616CC">
        <w:t xml:space="preserve">au </w:t>
      </w:r>
      <w:r w:rsidR="00E93FF8">
        <w:t>bordereau de prix (BP) ci annexé</w:t>
      </w:r>
    </w:p>
    <w:p w14:paraId="0CD96141" w14:textId="288C9239" w:rsidR="00F263B5" w:rsidRDefault="00F263B5" w:rsidP="00F263B5">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3752B8">
        <w:t xml:space="preserve"> </w:t>
      </w:r>
      <w:proofErr w:type="gramStart"/>
      <w:r w:rsidRPr="003752B8">
        <w:t>au</w:t>
      </w:r>
      <w:proofErr w:type="gramEnd"/>
      <w:r w:rsidRPr="003752B8">
        <w:t xml:space="preserve"> </w:t>
      </w:r>
      <w:r>
        <w:t>montant global et forfaitaire indiqué à la Décomposition du prix global et forfaitaire (DPGF) ci annexé</w:t>
      </w:r>
    </w:p>
    <w:p w14:paraId="0A74B80F" w14:textId="0B57DA9A" w:rsidR="00F263B5" w:rsidRDefault="00F263B5" w:rsidP="00F263B5">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3752B8">
        <w:t xml:space="preserve"> </w:t>
      </w:r>
      <w:proofErr w:type="gramStart"/>
      <w:r w:rsidRPr="003752B8">
        <w:t>au</w:t>
      </w:r>
      <w:r>
        <w:t>x</w:t>
      </w:r>
      <w:proofErr w:type="gramEnd"/>
      <w:r w:rsidRPr="003752B8">
        <w:t xml:space="preserve"> </w:t>
      </w:r>
      <w:r>
        <w:t>prix unitaires</w:t>
      </w:r>
      <w:r w:rsidRPr="003752B8">
        <w:t xml:space="preserve"> </w:t>
      </w:r>
      <w:r>
        <w:t>détaillé dans la</w:t>
      </w:r>
      <w:r w:rsidRPr="00F263B5">
        <w:t xml:space="preserve"> Décomposition du prix global et forfaitaire (DPGF) ci annexé</w:t>
      </w:r>
    </w:p>
    <w:p w14:paraId="73A61574" w14:textId="77777777" w:rsidR="00F263B5" w:rsidRDefault="00F263B5" w:rsidP="00936C07">
      <w:pPr>
        <w:pStyle w:val="fcase1ertab"/>
        <w:tabs>
          <w:tab w:val="clear" w:pos="426"/>
          <w:tab w:val="left" w:pos="851"/>
        </w:tabs>
        <w:spacing w:before="120"/>
        <w:ind w:firstLine="142"/>
      </w:pPr>
    </w:p>
    <w:p w14:paraId="489B4098" w14:textId="77777777" w:rsidR="008616CC" w:rsidRDefault="008616CC" w:rsidP="00936C07">
      <w:pPr>
        <w:pStyle w:val="fcase1ertab"/>
        <w:tabs>
          <w:tab w:val="clear" w:pos="426"/>
          <w:tab w:val="left" w:pos="851"/>
        </w:tabs>
        <w:spacing w:before="120"/>
        <w:ind w:firstLine="142"/>
      </w:pPr>
    </w:p>
    <w:p w14:paraId="68869326" w14:textId="77777777" w:rsidR="009B1CD0" w:rsidRDefault="009B1CD0" w:rsidP="009B45B9">
      <w:pPr>
        <w:pStyle w:val="fcasegauche"/>
        <w:pageBreakBefore/>
        <w:tabs>
          <w:tab w:val="left" w:pos="851"/>
        </w:tabs>
        <w:spacing w:after="0"/>
        <w:ind w:left="0" w:firstLine="0"/>
        <w:rPr>
          <w:rFonts w:ascii="Arial" w:hAnsi="Arial" w:cs="Arial"/>
        </w:rPr>
      </w:pPr>
    </w:p>
    <w:p w14:paraId="0DC80F0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F5E4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A4FA5FC" w14:textId="77777777" w:rsidR="00036500" w:rsidRDefault="00036500" w:rsidP="009B45B9">
      <w:pPr>
        <w:tabs>
          <w:tab w:val="left" w:pos="851"/>
          <w:tab w:val="left" w:pos="6237"/>
        </w:tabs>
        <w:rPr>
          <w:rFonts w:ascii="Arial" w:hAnsi="Arial" w:cs="Arial"/>
          <w:i/>
          <w:iCs/>
          <w:sz w:val="18"/>
          <w:szCs w:val="18"/>
        </w:rPr>
      </w:pPr>
    </w:p>
    <w:p w14:paraId="6C9F9DA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270A3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633D17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CF704A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F0FA4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79D5B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092BB8"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F021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01AC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C2184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BE14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1772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53FE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F098C4"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E1CCDFB" w14:textId="77777777">
        <w:trPr>
          <w:trHeight w:val="1021"/>
        </w:trPr>
        <w:tc>
          <w:tcPr>
            <w:tcW w:w="4503" w:type="dxa"/>
            <w:tcBorders>
              <w:top w:val="single" w:sz="4" w:space="0" w:color="000000"/>
              <w:left w:val="single" w:sz="4" w:space="0" w:color="000000"/>
            </w:tcBorders>
            <w:shd w:val="clear" w:color="auto" w:fill="CCFFFF"/>
          </w:tcPr>
          <w:p w14:paraId="0CF7224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EA74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815EC0" w14:textId="77777777" w:rsidR="009B1CD0" w:rsidRDefault="009B1CD0" w:rsidP="006F3DF9">
            <w:pPr>
              <w:tabs>
                <w:tab w:val="left" w:pos="851"/>
              </w:tabs>
              <w:snapToGrid w:val="0"/>
              <w:jc w:val="both"/>
              <w:rPr>
                <w:rFonts w:ascii="Arial" w:hAnsi="Arial" w:cs="Arial"/>
              </w:rPr>
            </w:pPr>
          </w:p>
        </w:tc>
      </w:tr>
      <w:tr w:rsidR="009B1CD0" w14:paraId="160F994E" w14:textId="77777777">
        <w:trPr>
          <w:trHeight w:val="1021"/>
        </w:trPr>
        <w:tc>
          <w:tcPr>
            <w:tcW w:w="4503" w:type="dxa"/>
            <w:tcBorders>
              <w:left w:val="single" w:sz="4" w:space="0" w:color="000000"/>
            </w:tcBorders>
            <w:shd w:val="clear" w:color="auto" w:fill="auto"/>
          </w:tcPr>
          <w:p w14:paraId="1216F50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C37F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F32643" w14:textId="77777777" w:rsidR="009B1CD0" w:rsidRDefault="009B1CD0" w:rsidP="006F3DF9">
            <w:pPr>
              <w:tabs>
                <w:tab w:val="left" w:pos="851"/>
              </w:tabs>
              <w:snapToGrid w:val="0"/>
              <w:jc w:val="both"/>
              <w:rPr>
                <w:rFonts w:ascii="Arial" w:hAnsi="Arial" w:cs="Arial"/>
              </w:rPr>
            </w:pPr>
          </w:p>
        </w:tc>
      </w:tr>
      <w:tr w:rsidR="009B1CD0" w14:paraId="0800D99F" w14:textId="77777777">
        <w:trPr>
          <w:trHeight w:val="1021"/>
        </w:trPr>
        <w:tc>
          <w:tcPr>
            <w:tcW w:w="4503" w:type="dxa"/>
            <w:tcBorders>
              <w:left w:val="single" w:sz="4" w:space="0" w:color="000000"/>
              <w:bottom w:val="single" w:sz="4" w:space="0" w:color="000000"/>
            </w:tcBorders>
            <w:shd w:val="clear" w:color="auto" w:fill="CCFFFF"/>
          </w:tcPr>
          <w:p w14:paraId="6F790B5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B4154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A1A341" w14:textId="77777777" w:rsidR="009B1CD0" w:rsidRDefault="009B1CD0" w:rsidP="006F3DF9">
            <w:pPr>
              <w:tabs>
                <w:tab w:val="left" w:pos="851"/>
              </w:tabs>
              <w:snapToGrid w:val="0"/>
              <w:jc w:val="both"/>
              <w:rPr>
                <w:rFonts w:ascii="Arial" w:hAnsi="Arial" w:cs="Arial"/>
              </w:rPr>
            </w:pPr>
          </w:p>
        </w:tc>
      </w:tr>
    </w:tbl>
    <w:p w14:paraId="23A9568C" w14:textId="77777777" w:rsidR="009B1CD0" w:rsidRDefault="009B1CD0" w:rsidP="006C4338">
      <w:pPr>
        <w:tabs>
          <w:tab w:val="left" w:pos="851"/>
          <w:tab w:val="left" w:pos="6237"/>
        </w:tabs>
      </w:pPr>
    </w:p>
    <w:p w14:paraId="3269EBA9" w14:textId="77777777" w:rsidR="009B1CD0" w:rsidRDefault="009B1CD0" w:rsidP="006C4338">
      <w:pPr>
        <w:pStyle w:val="fcasegauche"/>
        <w:tabs>
          <w:tab w:val="left" w:pos="851"/>
        </w:tabs>
        <w:spacing w:after="0"/>
        <w:ind w:left="0" w:firstLine="0"/>
        <w:rPr>
          <w:rFonts w:ascii="Arial" w:hAnsi="Arial" w:cs="Arial"/>
          <w:bCs/>
          <w:iCs/>
        </w:rPr>
      </w:pPr>
    </w:p>
    <w:p w14:paraId="248292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2AE16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15377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FD4896"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FD68E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243B5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04E60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F94C39"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7EEDE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5072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3D8EE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19EE2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7241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359658" w14:textId="77777777" w:rsidR="009B1CD0" w:rsidRDefault="009B1CD0" w:rsidP="00934503">
      <w:pPr>
        <w:tabs>
          <w:tab w:val="left" w:pos="426"/>
          <w:tab w:val="left" w:pos="851"/>
        </w:tabs>
        <w:rPr>
          <w:rFonts w:ascii="Arial" w:hAnsi="Arial" w:cs="Arial"/>
          <w:b/>
        </w:rPr>
      </w:pPr>
    </w:p>
    <w:p w14:paraId="73D5630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5C44815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B23E929" w14:textId="77777777" w:rsidR="009B1CD0" w:rsidRDefault="009B1CD0" w:rsidP="009B45B9">
      <w:pPr>
        <w:tabs>
          <w:tab w:val="left" w:pos="426"/>
          <w:tab w:val="left" w:pos="851"/>
        </w:tabs>
        <w:jc w:val="both"/>
        <w:rPr>
          <w:rFonts w:ascii="Arial" w:hAnsi="Arial" w:cs="Arial"/>
          <w:b/>
        </w:rPr>
      </w:pPr>
    </w:p>
    <w:p w14:paraId="3BB4A6F5" w14:textId="77777777" w:rsidR="009B1CD0" w:rsidRDefault="009B1CD0" w:rsidP="009B45B9">
      <w:pPr>
        <w:tabs>
          <w:tab w:val="left" w:pos="426"/>
          <w:tab w:val="left" w:pos="851"/>
        </w:tabs>
        <w:jc w:val="both"/>
        <w:rPr>
          <w:rFonts w:ascii="Arial" w:hAnsi="Arial" w:cs="Arial"/>
          <w:b/>
        </w:rPr>
      </w:pPr>
    </w:p>
    <w:p w14:paraId="1C75CF6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EA2B0C7" w14:textId="77777777" w:rsidR="009B1CD0" w:rsidRDefault="009B1CD0" w:rsidP="009B45B9">
      <w:pPr>
        <w:tabs>
          <w:tab w:val="left" w:pos="576"/>
          <w:tab w:val="left" w:pos="851"/>
        </w:tabs>
        <w:jc w:val="both"/>
        <w:rPr>
          <w:rFonts w:ascii="Arial" w:hAnsi="Arial" w:cs="Arial"/>
        </w:rPr>
      </w:pPr>
    </w:p>
    <w:p w14:paraId="4B1147D4" w14:textId="77777777" w:rsidR="00304F3C" w:rsidRPr="00304F3C" w:rsidRDefault="00304F3C" w:rsidP="00304F3C">
      <w:pPr>
        <w:pStyle w:val="fcasegauche"/>
        <w:tabs>
          <w:tab w:val="left" w:pos="426"/>
          <w:tab w:val="left" w:pos="851"/>
        </w:tabs>
        <w:spacing w:after="0"/>
        <w:ind w:left="0" w:firstLine="0"/>
        <w:jc w:val="left"/>
      </w:pPr>
      <w:r w:rsidRPr="00304F3C">
        <w:t>Le marché prend effet à compter de la date de sa notification.</w:t>
      </w:r>
    </w:p>
    <w:p w14:paraId="70FD67C1" w14:textId="77777777" w:rsidR="00304F3C" w:rsidRPr="00304F3C" w:rsidRDefault="00304F3C" w:rsidP="00304F3C">
      <w:pPr>
        <w:pStyle w:val="fcasegauche"/>
        <w:tabs>
          <w:tab w:val="left" w:pos="426"/>
          <w:tab w:val="left" w:pos="851"/>
        </w:tabs>
        <w:spacing w:after="0"/>
        <w:ind w:left="0" w:firstLine="0"/>
        <w:jc w:val="left"/>
      </w:pPr>
    </w:p>
    <w:p w14:paraId="7E60FB51" w14:textId="77777777" w:rsidR="000E3D6D" w:rsidRDefault="00304F3C" w:rsidP="00304F3C">
      <w:pPr>
        <w:pStyle w:val="fcasegauche"/>
        <w:tabs>
          <w:tab w:val="left" w:pos="426"/>
          <w:tab w:val="left" w:pos="851"/>
        </w:tabs>
        <w:spacing w:after="0"/>
        <w:ind w:left="0" w:firstLine="0"/>
        <w:jc w:val="left"/>
      </w:pPr>
      <w:r w:rsidRPr="00304F3C">
        <w:t>La durée globale cible est estimée à 6 mois à compter de la notification.</w:t>
      </w:r>
    </w:p>
    <w:p w14:paraId="4382E38D" w14:textId="77777777" w:rsidR="000E3D6D" w:rsidRDefault="000E3D6D" w:rsidP="00304F3C">
      <w:pPr>
        <w:pStyle w:val="fcasegauche"/>
        <w:tabs>
          <w:tab w:val="left" w:pos="426"/>
          <w:tab w:val="left" w:pos="851"/>
        </w:tabs>
        <w:spacing w:after="0"/>
        <w:ind w:left="0" w:firstLine="0"/>
        <w:jc w:val="left"/>
      </w:pPr>
    </w:p>
    <w:p w14:paraId="120480CD" w14:textId="510C2D21" w:rsidR="009B1CD0" w:rsidRDefault="000E3D6D" w:rsidP="009B45B9">
      <w:pPr>
        <w:tabs>
          <w:tab w:val="left" w:pos="426"/>
          <w:tab w:val="left" w:pos="851"/>
        </w:tabs>
        <w:jc w:val="both"/>
      </w:pPr>
      <w:r w:rsidRPr="000E3D6D">
        <w:t>Le titulaire propose dans son offre un calendrier d'exécution prévisionnel jalonné. Ce calendrier sera affiné et détaillé dans le livrable L0 (plan de management de mission) après une réunion de lancement avec le pouvoir adjudicateur. Le calendrier détaillé validé en L0 devient contractuel (par avenant) et s'impose aux parties.</w:t>
      </w:r>
    </w:p>
    <w:p w14:paraId="48905F0C" w14:textId="77777777" w:rsidR="000E3D6D" w:rsidRDefault="000E3D6D" w:rsidP="009B45B9">
      <w:pPr>
        <w:tabs>
          <w:tab w:val="left" w:pos="426"/>
          <w:tab w:val="left" w:pos="851"/>
        </w:tabs>
        <w:jc w:val="both"/>
      </w:pPr>
    </w:p>
    <w:p w14:paraId="0E5FC5FE" w14:textId="77777777" w:rsidR="000E3D6D" w:rsidRDefault="000E3D6D" w:rsidP="009B45B9">
      <w:pPr>
        <w:tabs>
          <w:tab w:val="left" w:pos="426"/>
          <w:tab w:val="left" w:pos="851"/>
        </w:tabs>
        <w:jc w:val="both"/>
      </w:pPr>
    </w:p>
    <w:p w14:paraId="005142DB" w14:textId="77777777" w:rsidR="000E3D6D" w:rsidRDefault="000E3D6D" w:rsidP="009B45B9">
      <w:pPr>
        <w:tabs>
          <w:tab w:val="left" w:pos="426"/>
          <w:tab w:val="left" w:pos="851"/>
        </w:tabs>
        <w:jc w:val="both"/>
        <w:rPr>
          <w:rFonts w:ascii="Arial" w:hAnsi="Arial" w:cs="Arial"/>
        </w:rPr>
      </w:pPr>
    </w:p>
    <w:p w14:paraId="31C2BAD0" w14:textId="3F96FD6E" w:rsidR="009B1CD0" w:rsidRDefault="009B1CD0" w:rsidP="007C4FD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5EEF7E" w14:textId="77777777">
        <w:tc>
          <w:tcPr>
            <w:tcW w:w="10419" w:type="dxa"/>
            <w:shd w:val="clear" w:color="auto" w:fill="66CCFF"/>
          </w:tcPr>
          <w:p w14:paraId="16858C2A"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1166C26" w14:textId="77777777" w:rsidR="009B1CD0" w:rsidRDefault="009B1CD0" w:rsidP="006C4338">
      <w:pPr>
        <w:tabs>
          <w:tab w:val="left" w:pos="851"/>
        </w:tabs>
        <w:jc w:val="both"/>
      </w:pPr>
    </w:p>
    <w:p w14:paraId="543FAA3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712971" w14:textId="77777777" w:rsidR="005824AE" w:rsidRDefault="005824AE" w:rsidP="006C4338">
      <w:pPr>
        <w:tabs>
          <w:tab w:val="left" w:pos="851"/>
        </w:tabs>
        <w:jc w:val="both"/>
      </w:pPr>
    </w:p>
    <w:p w14:paraId="754F9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9F4B65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C19C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0458A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CA2D8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42521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FE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CEB9C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953A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F780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8FCBC40" w14:textId="77777777" w:rsidR="00332B12" w:rsidRDefault="00332B12" w:rsidP="00B054DA">
            <w:pPr>
              <w:tabs>
                <w:tab w:val="left" w:pos="851"/>
              </w:tabs>
              <w:snapToGrid w:val="0"/>
              <w:jc w:val="both"/>
              <w:rPr>
                <w:rFonts w:ascii="Arial" w:hAnsi="Arial" w:cs="Arial"/>
                <w:b/>
                <w:bCs/>
              </w:rPr>
            </w:pPr>
          </w:p>
        </w:tc>
      </w:tr>
    </w:tbl>
    <w:p w14:paraId="7FBA72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CFCBE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4CDDBF1" w14:textId="77777777" w:rsidR="00332B12" w:rsidRDefault="00332B12" w:rsidP="006C4338">
      <w:pPr>
        <w:tabs>
          <w:tab w:val="left" w:pos="851"/>
        </w:tabs>
        <w:jc w:val="both"/>
      </w:pPr>
    </w:p>
    <w:p w14:paraId="187B9EE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98B7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9BE760" w14:textId="77777777" w:rsidR="009B1CD0" w:rsidRDefault="009B1CD0" w:rsidP="005846FB">
      <w:pPr>
        <w:tabs>
          <w:tab w:val="left" w:pos="851"/>
        </w:tabs>
        <w:rPr>
          <w:rFonts w:ascii="Arial" w:hAnsi="Arial" w:cs="Arial"/>
        </w:rPr>
      </w:pPr>
    </w:p>
    <w:p w14:paraId="590841A3" w14:textId="77777777" w:rsidR="00036500" w:rsidRDefault="00036500" w:rsidP="005846FB">
      <w:pPr>
        <w:tabs>
          <w:tab w:val="left" w:pos="851"/>
        </w:tabs>
        <w:rPr>
          <w:rFonts w:ascii="Arial" w:hAnsi="Arial" w:cs="Arial"/>
        </w:rPr>
      </w:pPr>
    </w:p>
    <w:p w14:paraId="2CCAFC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41F4B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56605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7BA71C7" w14:textId="77777777" w:rsidR="009B1CD0" w:rsidRDefault="009B1CD0" w:rsidP="0083205E">
      <w:pPr>
        <w:tabs>
          <w:tab w:val="left" w:pos="851"/>
        </w:tabs>
        <w:rPr>
          <w:rFonts w:ascii="Arial" w:hAnsi="Arial" w:cs="Arial"/>
        </w:rPr>
      </w:pPr>
    </w:p>
    <w:p w14:paraId="16ABA20F" w14:textId="77777777" w:rsidR="001C733C" w:rsidRDefault="001C733C" w:rsidP="00CD46CC">
      <w:pPr>
        <w:tabs>
          <w:tab w:val="left" w:pos="851"/>
        </w:tabs>
        <w:rPr>
          <w:rFonts w:ascii="Arial" w:hAnsi="Arial" w:cs="Arial"/>
        </w:rPr>
      </w:pPr>
    </w:p>
    <w:p w14:paraId="5174C6D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FD9C4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5FEAD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5C003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5ED24C"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AB68CFF" w14:textId="77777777" w:rsidR="002904AF" w:rsidRDefault="002904AF" w:rsidP="001C733C">
      <w:pPr>
        <w:tabs>
          <w:tab w:val="left" w:pos="851"/>
        </w:tabs>
        <w:rPr>
          <w:rFonts w:ascii="Arial" w:hAnsi="Arial" w:cs="Arial"/>
        </w:rPr>
      </w:pPr>
    </w:p>
    <w:p w14:paraId="684BCE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F4C6914"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167E7D9" w14:textId="77777777" w:rsidR="002904AF" w:rsidRDefault="002904AF" w:rsidP="002904AF">
      <w:pPr>
        <w:tabs>
          <w:tab w:val="left" w:pos="851"/>
        </w:tabs>
        <w:rPr>
          <w:rFonts w:ascii="Arial" w:hAnsi="Arial" w:cs="Arial"/>
          <w:iCs/>
        </w:rPr>
      </w:pPr>
    </w:p>
    <w:p w14:paraId="3A3669E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48925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751DC7" w14:textId="77777777" w:rsidR="002904AF" w:rsidRDefault="002904AF" w:rsidP="002904AF">
      <w:pPr>
        <w:tabs>
          <w:tab w:val="left" w:pos="851"/>
        </w:tabs>
        <w:ind w:left="1134" w:hanging="850"/>
        <w:rPr>
          <w:rFonts w:ascii="Arial" w:hAnsi="Arial" w:cs="Arial"/>
          <w:i/>
          <w:sz w:val="18"/>
          <w:szCs w:val="18"/>
        </w:rPr>
      </w:pPr>
    </w:p>
    <w:p w14:paraId="24042D0B" w14:textId="77777777" w:rsidR="001C733C" w:rsidRDefault="001C733C" w:rsidP="001C733C">
      <w:pPr>
        <w:tabs>
          <w:tab w:val="left" w:pos="851"/>
        </w:tabs>
        <w:rPr>
          <w:rFonts w:ascii="Arial" w:hAnsi="Arial" w:cs="Arial"/>
          <w:i/>
          <w:sz w:val="18"/>
          <w:szCs w:val="18"/>
        </w:rPr>
      </w:pPr>
    </w:p>
    <w:p w14:paraId="4F40B8F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05B26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98FF5D" w14:textId="77777777" w:rsidR="00036500" w:rsidRDefault="00036500" w:rsidP="005846FB">
      <w:pPr>
        <w:tabs>
          <w:tab w:val="left" w:pos="851"/>
        </w:tabs>
        <w:rPr>
          <w:rFonts w:ascii="Arial" w:hAnsi="Arial" w:cs="Arial"/>
        </w:rPr>
      </w:pPr>
    </w:p>
    <w:p w14:paraId="5289819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03DEF0E" w14:textId="77777777" w:rsidR="00AE7831" w:rsidRDefault="00AE7831" w:rsidP="009B45B9">
      <w:pPr>
        <w:tabs>
          <w:tab w:val="left" w:pos="851"/>
        </w:tabs>
        <w:ind w:left="1701" w:hanging="850"/>
        <w:jc w:val="both"/>
      </w:pPr>
    </w:p>
    <w:p w14:paraId="6308941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B265CC5" w14:textId="77777777" w:rsidR="00036500" w:rsidRDefault="00036500" w:rsidP="006C4338">
      <w:pPr>
        <w:tabs>
          <w:tab w:val="left" w:pos="851"/>
        </w:tabs>
        <w:rPr>
          <w:rFonts w:ascii="Arial" w:hAnsi="Arial" w:cs="Arial"/>
          <w:iCs/>
        </w:rPr>
      </w:pPr>
    </w:p>
    <w:p w14:paraId="69C1EA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F3CD18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4036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F28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8397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5A4C9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3968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E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D2070" w14:textId="77777777" w:rsidTr="00B054DA">
        <w:trPr>
          <w:trHeight w:val="1021"/>
        </w:trPr>
        <w:tc>
          <w:tcPr>
            <w:tcW w:w="4644" w:type="dxa"/>
            <w:tcBorders>
              <w:top w:val="single" w:sz="4" w:space="0" w:color="000000"/>
              <w:left w:val="single" w:sz="4" w:space="0" w:color="000000"/>
            </w:tcBorders>
            <w:shd w:val="clear" w:color="auto" w:fill="CCFFFF"/>
          </w:tcPr>
          <w:p w14:paraId="36C24B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6D2C1B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DB45C" w14:textId="77777777" w:rsidR="00332B12" w:rsidRDefault="00332B12" w:rsidP="00B054DA">
            <w:pPr>
              <w:tabs>
                <w:tab w:val="left" w:pos="851"/>
              </w:tabs>
              <w:snapToGrid w:val="0"/>
              <w:jc w:val="both"/>
              <w:rPr>
                <w:rFonts w:ascii="Arial" w:hAnsi="Arial" w:cs="Arial"/>
                <w:b/>
                <w:bCs/>
              </w:rPr>
            </w:pPr>
          </w:p>
        </w:tc>
      </w:tr>
      <w:tr w:rsidR="00332B12" w14:paraId="55FA2D95" w14:textId="77777777" w:rsidTr="00B054DA">
        <w:trPr>
          <w:trHeight w:val="1021"/>
        </w:trPr>
        <w:tc>
          <w:tcPr>
            <w:tcW w:w="4644" w:type="dxa"/>
            <w:tcBorders>
              <w:left w:val="single" w:sz="4" w:space="0" w:color="000000"/>
            </w:tcBorders>
            <w:shd w:val="clear" w:color="auto" w:fill="auto"/>
          </w:tcPr>
          <w:p w14:paraId="0D323BA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26929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D365ED" w14:textId="77777777" w:rsidR="00332B12" w:rsidRDefault="00332B12" w:rsidP="00B054DA">
            <w:pPr>
              <w:tabs>
                <w:tab w:val="left" w:pos="851"/>
              </w:tabs>
              <w:snapToGrid w:val="0"/>
              <w:jc w:val="both"/>
              <w:rPr>
                <w:rFonts w:ascii="Arial" w:hAnsi="Arial" w:cs="Arial"/>
                <w:b/>
                <w:bCs/>
              </w:rPr>
            </w:pPr>
          </w:p>
        </w:tc>
      </w:tr>
      <w:tr w:rsidR="00332B12" w14:paraId="5A7AE65F" w14:textId="77777777" w:rsidTr="00B054DA">
        <w:trPr>
          <w:trHeight w:val="1021"/>
        </w:trPr>
        <w:tc>
          <w:tcPr>
            <w:tcW w:w="4644" w:type="dxa"/>
            <w:tcBorders>
              <w:left w:val="single" w:sz="4" w:space="0" w:color="000000"/>
            </w:tcBorders>
            <w:shd w:val="clear" w:color="auto" w:fill="CCFFFF"/>
          </w:tcPr>
          <w:p w14:paraId="79B389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C0A49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7295F" w14:textId="77777777" w:rsidR="00332B12" w:rsidRDefault="00332B12" w:rsidP="00B054DA">
            <w:pPr>
              <w:tabs>
                <w:tab w:val="left" w:pos="851"/>
              </w:tabs>
              <w:snapToGrid w:val="0"/>
              <w:jc w:val="both"/>
              <w:rPr>
                <w:rFonts w:ascii="Arial" w:hAnsi="Arial" w:cs="Arial"/>
                <w:b/>
                <w:bCs/>
              </w:rPr>
            </w:pPr>
          </w:p>
        </w:tc>
      </w:tr>
      <w:tr w:rsidR="00332B12" w14:paraId="423129DB" w14:textId="77777777" w:rsidTr="00B054DA">
        <w:trPr>
          <w:trHeight w:val="1021"/>
        </w:trPr>
        <w:tc>
          <w:tcPr>
            <w:tcW w:w="4644" w:type="dxa"/>
            <w:tcBorders>
              <w:left w:val="single" w:sz="4" w:space="0" w:color="000000"/>
            </w:tcBorders>
            <w:shd w:val="clear" w:color="auto" w:fill="auto"/>
          </w:tcPr>
          <w:p w14:paraId="37E4A1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1787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A8BB95" w14:textId="77777777" w:rsidR="00332B12" w:rsidRDefault="00332B12" w:rsidP="00B054DA">
            <w:pPr>
              <w:tabs>
                <w:tab w:val="left" w:pos="851"/>
              </w:tabs>
              <w:snapToGrid w:val="0"/>
              <w:jc w:val="both"/>
              <w:rPr>
                <w:rFonts w:ascii="Arial" w:hAnsi="Arial" w:cs="Arial"/>
                <w:b/>
                <w:bCs/>
              </w:rPr>
            </w:pPr>
          </w:p>
        </w:tc>
      </w:tr>
      <w:tr w:rsidR="00332B12" w14:paraId="3F778094" w14:textId="77777777" w:rsidTr="00B054DA">
        <w:trPr>
          <w:trHeight w:val="1021"/>
        </w:trPr>
        <w:tc>
          <w:tcPr>
            <w:tcW w:w="4644" w:type="dxa"/>
            <w:tcBorders>
              <w:left w:val="single" w:sz="4" w:space="0" w:color="000000"/>
              <w:bottom w:val="single" w:sz="4" w:space="0" w:color="000000"/>
            </w:tcBorders>
            <w:shd w:val="clear" w:color="auto" w:fill="CCFFFF"/>
          </w:tcPr>
          <w:p w14:paraId="731F91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2168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B8D95D" w14:textId="77777777" w:rsidR="00332B12" w:rsidRDefault="00332B12" w:rsidP="00B054DA">
            <w:pPr>
              <w:tabs>
                <w:tab w:val="left" w:pos="851"/>
              </w:tabs>
              <w:snapToGrid w:val="0"/>
              <w:jc w:val="both"/>
              <w:rPr>
                <w:rFonts w:ascii="Arial" w:hAnsi="Arial" w:cs="Arial"/>
                <w:b/>
                <w:bCs/>
              </w:rPr>
            </w:pPr>
          </w:p>
        </w:tc>
      </w:tr>
    </w:tbl>
    <w:p w14:paraId="668C85A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F05A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DDD45B" w14:textId="77777777">
        <w:tc>
          <w:tcPr>
            <w:tcW w:w="10277" w:type="dxa"/>
            <w:shd w:val="clear" w:color="auto" w:fill="66CCFF"/>
          </w:tcPr>
          <w:p w14:paraId="1AC6B36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02881A7" w14:textId="77777777" w:rsidR="009B1CD0" w:rsidRDefault="009B1CD0" w:rsidP="006C4338">
      <w:pPr>
        <w:tabs>
          <w:tab w:val="left" w:pos="851"/>
        </w:tabs>
      </w:pPr>
    </w:p>
    <w:p w14:paraId="2D0287EF" w14:textId="77777777" w:rsidR="009B1CD0" w:rsidRDefault="009B1CD0" w:rsidP="006C4338">
      <w:pPr>
        <w:tabs>
          <w:tab w:val="left" w:pos="851"/>
        </w:tabs>
      </w:pPr>
    </w:p>
    <w:p w14:paraId="79BA1DB7" w14:textId="77777777" w:rsidR="00D045BD" w:rsidRDefault="00D045BD" w:rsidP="00D045BD">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741300EB" w14:textId="77777777" w:rsidR="00D045BD" w:rsidRDefault="00D045BD" w:rsidP="00D045BD">
      <w:pPr>
        <w:pStyle w:val="Titre1"/>
        <w:tabs>
          <w:tab w:val="left" w:pos="851"/>
        </w:tabs>
        <w:ind w:left="0"/>
        <w:jc w:val="both"/>
        <w:rPr>
          <w:rFonts w:ascii="Arial" w:hAnsi="Arial" w:cs="Arial"/>
        </w:rPr>
      </w:pPr>
    </w:p>
    <w:p w14:paraId="181738ED" w14:textId="77777777" w:rsidR="00D045BD" w:rsidRPr="00DC257E" w:rsidRDefault="00D045BD" w:rsidP="00D045BD">
      <w:pPr>
        <w:ind w:right="761"/>
        <w:rPr>
          <w:iCs/>
          <w:sz w:val="18"/>
        </w:rPr>
      </w:pPr>
      <w:r w:rsidRPr="00DC257E">
        <w:rPr>
          <w:iCs/>
          <w:sz w:val="18"/>
        </w:rPr>
        <w:t>CHAMBRE de COMMERCE et d’INDUSTRIE du MANS &amp; de la SARTHE</w:t>
      </w:r>
    </w:p>
    <w:p w14:paraId="4DEF91D2" w14:textId="77777777" w:rsidR="00D045BD" w:rsidRPr="00DC257E" w:rsidRDefault="00D045BD" w:rsidP="00D045BD">
      <w:pPr>
        <w:ind w:right="761"/>
        <w:rPr>
          <w:iCs/>
          <w:sz w:val="18"/>
        </w:rPr>
      </w:pPr>
      <w:r w:rsidRPr="00DC257E">
        <w:rPr>
          <w:iCs/>
          <w:sz w:val="18"/>
        </w:rPr>
        <w:t>1 Boulevard René Levasseur</w:t>
      </w:r>
    </w:p>
    <w:p w14:paraId="7ABA0831"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4DD93703" w14:textId="77777777" w:rsidR="00D045BD" w:rsidRPr="00DC257E" w:rsidRDefault="00D045BD" w:rsidP="00D045BD">
      <w:pPr>
        <w:ind w:right="761"/>
        <w:rPr>
          <w:iCs/>
          <w:sz w:val="18"/>
        </w:rPr>
      </w:pPr>
      <w:r w:rsidRPr="00DC257E">
        <w:rPr>
          <w:iCs/>
          <w:sz w:val="18"/>
        </w:rPr>
        <w:t>Tél : 02.43.21.00.00</w:t>
      </w:r>
    </w:p>
    <w:p w14:paraId="212047A2" w14:textId="77777777" w:rsidR="00D045BD" w:rsidRPr="00DC257E" w:rsidRDefault="00D045BD" w:rsidP="00D045BD">
      <w:pPr>
        <w:ind w:right="761"/>
        <w:rPr>
          <w:iCs/>
          <w:sz w:val="18"/>
        </w:rPr>
      </w:pPr>
      <w:r w:rsidRPr="00DC257E">
        <w:rPr>
          <w:iCs/>
          <w:sz w:val="18"/>
        </w:rPr>
        <w:t>PROFIL ACHETEUR : www.marchespublics.gouv.fr</w:t>
      </w:r>
    </w:p>
    <w:p w14:paraId="6E68C7A6" w14:textId="77777777" w:rsidR="00D045BD" w:rsidRDefault="00D045BD" w:rsidP="00D045BD">
      <w:pPr>
        <w:ind w:right="761"/>
        <w:rPr>
          <w:iCs/>
          <w:sz w:val="18"/>
        </w:rPr>
      </w:pPr>
      <w:r>
        <w:rPr>
          <w:iCs/>
          <w:sz w:val="18"/>
        </w:rPr>
        <w:t>Siret 187 200 928 000 13</w:t>
      </w:r>
    </w:p>
    <w:p w14:paraId="44C0152E" w14:textId="77777777" w:rsidR="00D045BD" w:rsidRDefault="00D045BD" w:rsidP="00D045BD">
      <w:pPr>
        <w:pStyle w:val="En-tte"/>
        <w:tabs>
          <w:tab w:val="clear" w:pos="4536"/>
          <w:tab w:val="clear" w:pos="9072"/>
          <w:tab w:val="left" w:pos="851"/>
        </w:tabs>
        <w:jc w:val="both"/>
        <w:rPr>
          <w:rFonts w:ascii="Arial" w:hAnsi="Arial" w:cs="Arial"/>
        </w:rPr>
      </w:pPr>
    </w:p>
    <w:p w14:paraId="17F95284" w14:textId="77777777" w:rsidR="00D045BD" w:rsidRDefault="00D045BD" w:rsidP="00D045BD">
      <w:pPr>
        <w:pStyle w:val="En-tte"/>
        <w:tabs>
          <w:tab w:val="clear" w:pos="4536"/>
          <w:tab w:val="clear" w:pos="9072"/>
          <w:tab w:val="left" w:pos="851"/>
        </w:tabs>
        <w:jc w:val="both"/>
        <w:rPr>
          <w:rFonts w:ascii="Arial" w:hAnsi="Arial" w:cs="Arial"/>
        </w:rPr>
      </w:pPr>
    </w:p>
    <w:p w14:paraId="52DF4C65" w14:textId="77777777" w:rsidR="00D045BD" w:rsidRDefault="00D045BD" w:rsidP="00D045BD">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5B82B29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400ABE13" w14:textId="77777777" w:rsidR="00D045BD" w:rsidRDefault="00D045BD" w:rsidP="00D045BD">
      <w:pPr>
        <w:tabs>
          <w:tab w:val="left" w:pos="851"/>
        </w:tabs>
        <w:jc w:val="both"/>
        <w:rPr>
          <w:rFonts w:ascii="Arial" w:hAnsi="Arial" w:cs="Arial"/>
        </w:rPr>
      </w:pPr>
    </w:p>
    <w:p w14:paraId="772AA99A" w14:textId="77777777" w:rsidR="00D045BD" w:rsidRDefault="00D045BD" w:rsidP="00D045BD">
      <w:pPr>
        <w:tabs>
          <w:tab w:val="left" w:pos="851"/>
        </w:tabs>
        <w:jc w:val="both"/>
        <w:rPr>
          <w:rFonts w:ascii="Arial" w:hAnsi="Arial" w:cs="Arial"/>
        </w:rPr>
      </w:pPr>
    </w:p>
    <w:p w14:paraId="3AB97CD2" w14:textId="77777777" w:rsidR="00D045BD" w:rsidRDefault="00D045BD" w:rsidP="00D045BD">
      <w:pPr>
        <w:tabs>
          <w:tab w:val="left" w:pos="851"/>
        </w:tabs>
        <w:jc w:val="both"/>
        <w:rPr>
          <w:rFonts w:ascii="Arial" w:hAnsi="Arial" w:cs="Arial"/>
        </w:rPr>
      </w:pPr>
    </w:p>
    <w:p w14:paraId="78F65223" w14:textId="77777777" w:rsidR="00D045BD" w:rsidRDefault="00D045BD" w:rsidP="00D045BD">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CB9FE5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265FA36E" w14:textId="77777777" w:rsidR="00D045BD" w:rsidRDefault="00D045BD" w:rsidP="00D045BD">
      <w:pPr>
        <w:tabs>
          <w:tab w:val="left" w:pos="851"/>
        </w:tabs>
        <w:jc w:val="both"/>
        <w:rPr>
          <w:rFonts w:ascii="Arial" w:hAnsi="Arial" w:cs="Arial"/>
        </w:rPr>
      </w:pPr>
    </w:p>
    <w:p w14:paraId="3E0D798B" w14:textId="77777777" w:rsidR="00D045BD" w:rsidRDefault="00D045BD" w:rsidP="00D045BD">
      <w:pPr>
        <w:tabs>
          <w:tab w:val="left" w:pos="851"/>
        </w:tabs>
        <w:jc w:val="both"/>
        <w:rPr>
          <w:rFonts w:ascii="Arial" w:hAnsi="Arial" w:cs="Arial"/>
        </w:rPr>
      </w:pPr>
    </w:p>
    <w:p w14:paraId="25FCA762" w14:textId="77777777" w:rsidR="00D045BD" w:rsidRDefault="00D045BD" w:rsidP="00D045BD">
      <w:pPr>
        <w:pStyle w:val="fcase2metab"/>
        <w:ind w:left="0" w:firstLine="0"/>
        <w:rPr>
          <w:rFonts w:ascii="Arial" w:hAnsi="Arial" w:cs="Arial"/>
        </w:rPr>
      </w:pPr>
    </w:p>
    <w:p w14:paraId="68AE24EE" w14:textId="77777777" w:rsidR="00D045BD" w:rsidRDefault="00D045BD" w:rsidP="00D045BD">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BCB9F7D" w14:textId="77777777" w:rsidR="00D045BD" w:rsidRDefault="00D045BD" w:rsidP="00D045BD">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DB2873B" w14:textId="77777777" w:rsidR="00D045BD" w:rsidRDefault="00D045BD" w:rsidP="00D045BD">
      <w:pPr>
        <w:pStyle w:val="fcase2metab"/>
        <w:rPr>
          <w:rFonts w:ascii="Arial" w:hAnsi="Arial" w:cs="Arial"/>
        </w:rPr>
      </w:pPr>
    </w:p>
    <w:p w14:paraId="54FAAFFC" w14:textId="77777777" w:rsidR="00D045BD" w:rsidRDefault="00D045BD" w:rsidP="00D045BD">
      <w:pPr>
        <w:ind w:right="761"/>
        <w:rPr>
          <w:iCs/>
          <w:sz w:val="18"/>
        </w:rPr>
      </w:pPr>
      <w:r w:rsidRPr="00DC257E">
        <w:rPr>
          <w:iCs/>
          <w:sz w:val="18"/>
        </w:rPr>
        <w:t>CHAMBRE de COMMERCE et d’INDUSTRIE du MANS &amp; de la SARTHE</w:t>
      </w:r>
    </w:p>
    <w:p w14:paraId="303E3050" w14:textId="77777777" w:rsidR="00D045BD" w:rsidRPr="00DC257E" w:rsidRDefault="00D045BD" w:rsidP="00D045BD">
      <w:pPr>
        <w:ind w:right="761"/>
        <w:rPr>
          <w:iCs/>
          <w:sz w:val="18"/>
        </w:rPr>
      </w:pPr>
      <w:r>
        <w:rPr>
          <w:iCs/>
          <w:sz w:val="18"/>
        </w:rPr>
        <w:t>Monsieur le Trésorier de la Cci du Mans et de la Sarthe</w:t>
      </w:r>
    </w:p>
    <w:p w14:paraId="5CD037C4" w14:textId="77777777" w:rsidR="00D045BD" w:rsidRPr="00DC257E" w:rsidRDefault="00D045BD" w:rsidP="00D045BD">
      <w:pPr>
        <w:ind w:right="761"/>
        <w:rPr>
          <w:iCs/>
          <w:sz w:val="18"/>
        </w:rPr>
      </w:pPr>
      <w:r w:rsidRPr="00DC257E">
        <w:rPr>
          <w:iCs/>
          <w:sz w:val="18"/>
        </w:rPr>
        <w:t>1 Boulevard René Levasseur</w:t>
      </w:r>
    </w:p>
    <w:p w14:paraId="3AF837B7"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5F7E3554" w14:textId="77777777" w:rsidR="00D045BD" w:rsidRPr="00DC257E" w:rsidRDefault="00D045BD" w:rsidP="00D045BD">
      <w:pPr>
        <w:ind w:right="761"/>
        <w:rPr>
          <w:iCs/>
          <w:sz w:val="18"/>
        </w:rPr>
      </w:pPr>
      <w:r w:rsidRPr="00DC257E">
        <w:rPr>
          <w:iCs/>
          <w:sz w:val="18"/>
        </w:rPr>
        <w:t>Tél : 02.43.21.00.00</w:t>
      </w:r>
    </w:p>
    <w:p w14:paraId="07D0CD28" w14:textId="77777777" w:rsidR="00D045BD" w:rsidRDefault="00D045BD" w:rsidP="00D045BD">
      <w:pPr>
        <w:pStyle w:val="fcase2metab"/>
        <w:ind w:left="0" w:firstLine="0"/>
        <w:rPr>
          <w:rFonts w:ascii="Arial" w:hAnsi="Arial" w:cs="Arial"/>
        </w:rPr>
      </w:pPr>
    </w:p>
    <w:p w14:paraId="705B31BF" w14:textId="77777777" w:rsidR="00D045BD" w:rsidRDefault="00D045BD" w:rsidP="00D045BD">
      <w:pPr>
        <w:pStyle w:val="fcase2metab"/>
        <w:ind w:left="0" w:firstLine="0"/>
        <w:rPr>
          <w:rFonts w:ascii="Arial" w:hAnsi="Arial" w:cs="Arial"/>
        </w:rPr>
      </w:pPr>
    </w:p>
    <w:p w14:paraId="759071C2" w14:textId="77777777" w:rsidR="00D045BD" w:rsidRDefault="00D045BD" w:rsidP="00D045BD">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4169059B" w14:textId="77777777" w:rsidR="00D045BD" w:rsidRDefault="00D045BD" w:rsidP="00D045BD">
      <w:pPr>
        <w:pStyle w:val="fcase2metab"/>
        <w:rPr>
          <w:rFonts w:ascii="Arial" w:hAnsi="Arial" w:cs="Arial"/>
        </w:rPr>
      </w:pPr>
    </w:p>
    <w:p w14:paraId="7508D4F6" w14:textId="77777777" w:rsidR="00D045BD" w:rsidRDefault="00D045BD" w:rsidP="00D045BD">
      <w:pPr>
        <w:tabs>
          <w:tab w:val="left" w:pos="851"/>
          <w:tab w:val="left" w:pos="3402"/>
          <w:tab w:val="left" w:pos="6237"/>
          <w:tab w:val="left" w:pos="9072"/>
        </w:tabs>
        <w:jc w:val="both"/>
        <w:rPr>
          <w:rFonts w:ascii="Arial" w:hAnsi="Arial" w:cs="Arial"/>
          <w:b/>
          <w:caps/>
        </w:rPr>
      </w:pPr>
    </w:p>
    <w:p w14:paraId="6EDED069" w14:textId="77777777" w:rsidR="00D045BD" w:rsidRDefault="00D045BD" w:rsidP="00D045BD">
      <w:pPr>
        <w:tabs>
          <w:tab w:val="left" w:pos="851"/>
          <w:tab w:val="left" w:pos="3402"/>
          <w:tab w:val="left" w:pos="6237"/>
          <w:tab w:val="left" w:pos="9072"/>
        </w:tabs>
        <w:jc w:val="both"/>
        <w:rPr>
          <w:rFonts w:ascii="Arial" w:hAnsi="Arial" w:cs="Arial"/>
          <w:b/>
          <w:caps/>
        </w:rPr>
      </w:pPr>
    </w:p>
    <w:p w14:paraId="74EE2D79" w14:textId="77777777" w:rsidR="00D045BD" w:rsidRDefault="00D045BD" w:rsidP="00D045BD">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053795C" w14:textId="77777777" w:rsidR="00D045BD" w:rsidRDefault="00D045BD" w:rsidP="00D045BD">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D63A8BF" w14:textId="77777777" w:rsidR="00D045BD" w:rsidRDefault="00D045BD" w:rsidP="00D045BD">
      <w:pPr>
        <w:tabs>
          <w:tab w:val="left" w:pos="851"/>
        </w:tabs>
        <w:rPr>
          <w:rFonts w:ascii="Arial" w:hAnsi="Arial" w:cs="Arial"/>
        </w:rPr>
      </w:pPr>
    </w:p>
    <w:p w14:paraId="034D77A4" w14:textId="77777777" w:rsidR="00D045BD" w:rsidRDefault="00D045BD" w:rsidP="00D045BD">
      <w:pPr>
        <w:tabs>
          <w:tab w:val="left" w:pos="851"/>
        </w:tabs>
        <w:rPr>
          <w:rFonts w:ascii="Arial" w:hAnsi="Arial" w:cs="Arial"/>
        </w:rPr>
      </w:pPr>
    </w:p>
    <w:p w14:paraId="4DF3704C" w14:textId="77777777" w:rsidR="00D045BD" w:rsidRDefault="00D045BD" w:rsidP="00D045BD">
      <w:pPr>
        <w:tabs>
          <w:tab w:val="left" w:pos="851"/>
        </w:tabs>
        <w:rPr>
          <w:rFonts w:ascii="Arial" w:hAnsi="Arial" w:cs="Arial"/>
        </w:rPr>
      </w:pPr>
    </w:p>
    <w:p w14:paraId="0F27E36A" w14:textId="77777777" w:rsidR="00D045BD" w:rsidRDefault="00D045BD" w:rsidP="00D045BD">
      <w:pPr>
        <w:tabs>
          <w:tab w:val="left" w:pos="851"/>
        </w:tabs>
        <w:rPr>
          <w:rFonts w:ascii="Arial" w:hAnsi="Arial" w:cs="Arial"/>
        </w:rPr>
      </w:pPr>
    </w:p>
    <w:p w14:paraId="084C0EC9" w14:textId="77777777" w:rsidR="00D045BD" w:rsidRDefault="00D045BD" w:rsidP="00D045BD">
      <w:pPr>
        <w:tabs>
          <w:tab w:val="left" w:pos="851"/>
        </w:tabs>
        <w:rPr>
          <w:rFonts w:ascii="Arial" w:hAnsi="Arial" w:cs="Arial"/>
        </w:rPr>
      </w:pPr>
    </w:p>
    <w:p w14:paraId="68DFEE1D" w14:textId="77777777" w:rsidR="00D045BD" w:rsidRDefault="00D045BD" w:rsidP="00D045BD">
      <w:pPr>
        <w:tabs>
          <w:tab w:val="left" w:pos="851"/>
        </w:tabs>
        <w:rPr>
          <w:rFonts w:ascii="Arial" w:hAnsi="Arial" w:cs="Arial"/>
        </w:rPr>
      </w:pPr>
    </w:p>
    <w:p w14:paraId="71BEB81B" w14:textId="77777777" w:rsidR="00D045BD" w:rsidRDefault="00D045BD" w:rsidP="00D045BD">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CA9E164" w14:textId="77777777" w:rsidR="00D045BD" w:rsidRDefault="00D045BD" w:rsidP="00D045BD">
      <w:pPr>
        <w:tabs>
          <w:tab w:val="left" w:pos="851"/>
        </w:tabs>
      </w:pPr>
    </w:p>
    <w:p w14:paraId="5C387D49" w14:textId="77777777" w:rsidR="00D045BD" w:rsidRDefault="00D045BD" w:rsidP="00D045BD">
      <w:pPr>
        <w:tabs>
          <w:tab w:val="left" w:pos="851"/>
        </w:tabs>
      </w:pPr>
    </w:p>
    <w:p w14:paraId="7E2B500D" w14:textId="77777777" w:rsidR="00D045BD" w:rsidRDefault="00D045BD" w:rsidP="00D045BD">
      <w:pPr>
        <w:tabs>
          <w:tab w:val="left" w:pos="851"/>
        </w:tabs>
      </w:pPr>
    </w:p>
    <w:p w14:paraId="5EAB108F" w14:textId="77777777" w:rsidR="00D045BD" w:rsidRDefault="00D045BD" w:rsidP="00D045BD">
      <w:pPr>
        <w:tabs>
          <w:tab w:val="left" w:pos="851"/>
        </w:tabs>
      </w:pPr>
    </w:p>
    <w:p w14:paraId="63A7384E" w14:textId="77777777" w:rsidR="00D045BD" w:rsidRDefault="00D045BD" w:rsidP="00D045BD">
      <w:pPr>
        <w:tabs>
          <w:tab w:val="left" w:pos="851"/>
        </w:tabs>
        <w:ind w:left="6804"/>
        <w:jc w:val="both"/>
        <w:rPr>
          <w:rFonts w:ascii="Arial" w:hAnsi="Arial" w:cs="Arial"/>
          <w:i/>
          <w:sz w:val="18"/>
          <w:szCs w:val="18"/>
        </w:rPr>
      </w:pPr>
      <w:r>
        <w:rPr>
          <w:rFonts w:ascii="Arial" w:hAnsi="Arial" w:cs="Arial"/>
        </w:rPr>
        <w:t>Signature</w:t>
      </w:r>
    </w:p>
    <w:p w14:paraId="2127F9EE" w14:textId="77777777" w:rsidR="00D045BD" w:rsidRDefault="00D045BD" w:rsidP="00D045BD">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7F3F3154" w14:textId="77777777" w:rsidR="009B1CD0" w:rsidRDefault="009B1CD0" w:rsidP="009B45B9">
      <w:pPr>
        <w:tabs>
          <w:tab w:val="left" w:pos="851"/>
        </w:tabs>
        <w:jc w:val="both"/>
      </w:pPr>
    </w:p>
    <w:p w14:paraId="16F0BC3F" w14:textId="77777777" w:rsidR="008B2A38" w:rsidRDefault="008B2A38" w:rsidP="009B45B9">
      <w:pPr>
        <w:tabs>
          <w:tab w:val="left" w:pos="851"/>
        </w:tabs>
        <w:jc w:val="both"/>
      </w:pPr>
    </w:p>
    <w:p w14:paraId="2C726F8A" w14:textId="77777777" w:rsidR="001C40C0" w:rsidRDefault="001C40C0" w:rsidP="009B45B9">
      <w:pPr>
        <w:tabs>
          <w:tab w:val="left" w:pos="851"/>
        </w:tabs>
        <w:rPr>
          <w:rFonts w:ascii="Arial" w:hAnsi="Arial" w:cs="Arial"/>
        </w:rPr>
      </w:pPr>
    </w:p>
    <w:p w14:paraId="3D2DD2E1" w14:textId="77777777" w:rsidR="008B2A38" w:rsidRDefault="008B2A38" w:rsidP="009B45B9">
      <w:pPr>
        <w:tabs>
          <w:tab w:val="left" w:pos="851"/>
        </w:tabs>
        <w:rPr>
          <w:rFonts w:ascii="Arial" w:hAnsi="Arial" w:cs="Arial"/>
        </w:rPr>
      </w:pPr>
    </w:p>
    <w:p w14:paraId="21FFE219" w14:textId="77777777" w:rsidR="003A7270" w:rsidRDefault="003A7270" w:rsidP="009B45B9">
      <w:pPr>
        <w:tabs>
          <w:tab w:val="left" w:pos="851"/>
        </w:tabs>
        <w:rPr>
          <w:rFonts w:ascii="Arial" w:hAnsi="Arial" w:cs="Arial"/>
        </w:rPr>
      </w:pPr>
    </w:p>
    <w:p w14:paraId="7091A32F" w14:textId="77777777" w:rsidR="003A7270" w:rsidRDefault="003A7270" w:rsidP="009B45B9">
      <w:pPr>
        <w:tabs>
          <w:tab w:val="left" w:pos="851"/>
        </w:tabs>
        <w:rPr>
          <w:rFonts w:ascii="Arial" w:hAnsi="Arial" w:cs="Arial"/>
        </w:rPr>
      </w:pPr>
    </w:p>
    <w:p w14:paraId="1E2E349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19BE3" w14:textId="77777777" w:rsidR="00662A86" w:rsidRDefault="00662A86">
      <w:r>
        <w:separator/>
      </w:r>
    </w:p>
  </w:endnote>
  <w:endnote w:type="continuationSeparator" w:id="0">
    <w:p w14:paraId="5218AFA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2B8C2F" w14:textId="77777777" w:rsidTr="0083205E">
      <w:trPr>
        <w:tblHeader/>
      </w:trPr>
      <w:tc>
        <w:tcPr>
          <w:tcW w:w="2906" w:type="dxa"/>
          <w:shd w:val="clear" w:color="auto" w:fill="66CCFF"/>
        </w:tcPr>
        <w:p w14:paraId="03A9AE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8D0045" w14:textId="0B75C45B" w:rsidR="005824AE" w:rsidRDefault="005824AE" w:rsidP="00FE48C9">
          <w:pPr>
            <w:jc w:val="center"/>
            <w:rPr>
              <w:rFonts w:ascii="Arial" w:hAnsi="Arial" w:cs="Arial"/>
              <w:b/>
            </w:rPr>
          </w:pPr>
        </w:p>
      </w:tc>
      <w:tc>
        <w:tcPr>
          <w:tcW w:w="896" w:type="dxa"/>
          <w:shd w:val="clear" w:color="auto" w:fill="66CCFF"/>
        </w:tcPr>
        <w:p w14:paraId="7F5028C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3A93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F498EFC" w14:textId="77777777" w:rsidR="005824AE" w:rsidRDefault="005824AE">
          <w:pPr>
            <w:jc w:val="center"/>
          </w:pPr>
          <w:r>
            <w:rPr>
              <w:rFonts w:ascii="Arial" w:hAnsi="Arial" w:cs="Arial"/>
              <w:b/>
            </w:rPr>
            <w:t>/</w:t>
          </w:r>
        </w:p>
      </w:tc>
      <w:tc>
        <w:tcPr>
          <w:tcW w:w="544" w:type="dxa"/>
          <w:shd w:val="clear" w:color="auto" w:fill="66CCFF"/>
        </w:tcPr>
        <w:p w14:paraId="43FF59F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FADC20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EC6E1" w14:textId="77777777" w:rsidR="00662A86" w:rsidRDefault="00662A86">
      <w:r>
        <w:separator/>
      </w:r>
    </w:p>
  </w:footnote>
  <w:footnote w:type="continuationSeparator" w:id="0">
    <w:p w14:paraId="41D77552" w14:textId="77777777" w:rsidR="00662A86" w:rsidRDefault="00662A86">
      <w:r>
        <w:continuationSeparator/>
      </w:r>
    </w:p>
  </w:footnote>
  <w:footnote w:id="1">
    <w:p w14:paraId="7D9F833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42A62"/>
    <w:multiLevelType w:val="hybridMultilevel"/>
    <w:tmpl w:val="796EF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3440326">
    <w:abstractNumId w:val="0"/>
  </w:num>
  <w:num w:numId="2" w16cid:durableId="75370878">
    <w:abstractNumId w:val="1"/>
  </w:num>
  <w:num w:numId="3" w16cid:durableId="921329202">
    <w:abstractNumId w:val="2"/>
  </w:num>
  <w:num w:numId="4" w16cid:durableId="2039695022">
    <w:abstractNumId w:val="4"/>
  </w:num>
  <w:num w:numId="5" w16cid:durableId="1434937130">
    <w:abstractNumId w:val="3"/>
  </w:num>
  <w:num w:numId="6" w16cid:durableId="91054113">
    <w:abstractNumId w:val="6"/>
  </w:num>
  <w:num w:numId="7" w16cid:durableId="576205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68AC"/>
    <w:rsid w:val="000A2E05"/>
    <w:rsid w:val="000E0020"/>
    <w:rsid w:val="000E3D6D"/>
    <w:rsid w:val="000E5FE3"/>
    <w:rsid w:val="00156924"/>
    <w:rsid w:val="00166B56"/>
    <w:rsid w:val="00174505"/>
    <w:rsid w:val="001C40C0"/>
    <w:rsid w:val="001C733C"/>
    <w:rsid w:val="0021527A"/>
    <w:rsid w:val="0021797C"/>
    <w:rsid w:val="00225A1A"/>
    <w:rsid w:val="00256D8B"/>
    <w:rsid w:val="00257005"/>
    <w:rsid w:val="002904AF"/>
    <w:rsid w:val="002C2CA3"/>
    <w:rsid w:val="002C4B3E"/>
    <w:rsid w:val="002C79D6"/>
    <w:rsid w:val="002E56C1"/>
    <w:rsid w:val="00304F3C"/>
    <w:rsid w:val="00332B12"/>
    <w:rsid w:val="00354C04"/>
    <w:rsid w:val="00385E76"/>
    <w:rsid w:val="0039355E"/>
    <w:rsid w:val="003A7270"/>
    <w:rsid w:val="00406D0C"/>
    <w:rsid w:val="00436C70"/>
    <w:rsid w:val="0043706E"/>
    <w:rsid w:val="004409CF"/>
    <w:rsid w:val="0044597F"/>
    <w:rsid w:val="004A7169"/>
    <w:rsid w:val="004C5755"/>
    <w:rsid w:val="004E4110"/>
    <w:rsid w:val="004E75A6"/>
    <w:rsid w:val="004F04E3"/>
    <w:rsid w:val="004F797B"/>
    <w:rsid w:val="00514DAF"/>
    <w:rsid w:val="00527973"/>
    <w:rsid w:val="00532EC7"/>
    <w:rsid w:val="00535F21"/>
    <w:rsid w:val="005374CB"/>
    <w:rsid w:val="00541CA3"/>
    <w:rsid w:val="005546A9"/>
    <w:rsid w:val="005824AE"/>
    <w:rsid w:val="005846FB"/>
    <w:rsid w:val="005A05C1"/>
    <w:rsid w:val="005A4A3B"/>
    <w:rsid w:val="005A4CB5"/>
    <w:rsid w:val="005B2316"/>
    <w:rsid w:val="005F0DCE"/>
    <w:rsid w:val="0061068C"/>
    <w:rsid w:val="0064560F"/>
    <w:rsid w:val="00660727"/>
    <w:rsid w:val="00662A86"/>
    <w:rsid w:val="0069486A"/>
    <w:rsid w:val="006A37B0"/>
    <w:rsid w:val="006B5057"/>
    <w:rsid w:val="006C341C"/>
    <w:rsid w:val="006C4338"/>
    <w:rsid w:val="006F3DF9"/>
    <w:rsid w:val="007060E5"/>
    <w:rsid w:val="00710FD6"/>
    <w:rsid w:val="00730A78"/>
    <w:rsid w:val="00750AE3"/>
    <w:rsid w:val="00757151"/>
    <w:rsid w:val="00787278"/>
    <w:rsid w:val="007909E0"/>
    <w:rsid w:val="00791F26"/>
    <w:rsid w:val="0079785C"/>
    <w:rsid w:val="007C4FD2"/>
    <w:rsid w:val="007D4001"/>
    <w:rsid w:val="007D7A65"/>
    <w:rsid w:val="007F68A6"/>
    <w:rsid w:val="0083205E"/>
    <w:rsid w:val="00840934"/>
    <w:rsid w:val="00844DAA"/>
    <w:rsid w:val="008450C7"/>
    <w:rsid w:val="008616CC"/>
    <w:rsid w:val="00876A73"/>
    <w:rsid w:val="008B2A38"/>
    <w:rsid w:val="00930A5C"/>
    <w:rsid w:val="00934503"/>
    <w:rsid w:val="00936C07"/>
    <w:rsid w:val="00972598"/>
    <w:rsid w:val="00983FF3"/>
    <w:rsid w:val="009B1CD0"/>
    <w:rsid w:val="009B45B9"/>
    <w:rsid w:val="009C4738"/>
    <w:rsid w:val="009D661E"/>
    <w:rsid w:val="00A34D04"/>
    <w:rsid w:val="00A63C4B"/>
    <w:rsid w:val="00A84C01"/>
    <w:rsid w:val="00A85EF7"/>
    <w:rsid w:val="00AE7831"/>
    <w:rsid w:val="00B02608"/>
    <w:rsid w:val="00B0289C"/>
    <w:rsid w:val="00B054DA"/>
    <w:rsid w:val="00B87564"/>
    <w:rsid w:val="00BA44E5"/>
    <w:rsid w:val="00BD767E"/>
    <w:rsid w:val="00BE6078"/>
    <w:rsid w:val="00BE7156"/>
    <w:rsid w:val="00C23457"/>
    <w:rsid w:val="00C26C53"/>
    <w:rsid w:val="00C3595C"/>
    <w:rsid w:val="00C630AD"/>
    <w:rsid w:val="00C83930"/>
    <w:rsid w:val="00C91060"/>
    <w:rsid w:val="00C911FE"/>
    <w:rsid w:val="00CD185D"/>
    <w:rsid w:val="00CD46CC"/>
    <w:rsid w:val="00CE67FD"/>
    <w:rsid w:val="00D045BD"/>
    <w:rsid w:val="00D26AD2"/>
    <w:rsid w:val="00D337D7"/>
    <w:rsid w:val="00D412FD"/>
    <w:rsid w:val="00D46BC7"/>
    <w:rsid w:val="00D85009"/>
    <w:rsid w:val="00D90A00"/>
    <w:rsid w:val="00DC2D2A"/>
    <w:rsid w:val="00E20DB0"/>
    <w:rsid w:val="00E31724"/>
    <w:rsid w:val="00E47798"/>
    <w:rsid w:val="00E74C76"/>
    <w:rsid w:val="00E93FF8"/>
    <w:rsid w:val="00E96FF6"/>
    <w:rsid w:val="00EA7CDC"/>
    <w:rsid w:val="00ED67BE"/>
    <w:rsid w:val="00F263B5"/>
    <w:rsid w:val="00F92811"/>
    <w:rsid w:val="00FA39D3"/>
    <w:rsid w:val="00FE48C9"/>
    <w:rsid w:val="00FF41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5EC10900"/>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09CF"/>
    <w:rPr>
      <w:rFonts w:ascii="Univers" w:hAnsi="Univers" w:cs="Univers"/>
      <w:lang w:eastAsia="zh-CN"/>
    </w:rPr>
  </w:style>
  <w:style w:type="paragraph" w:styleId="Paragraphedeliste">
    <w:name w:val="List Paragraph"/>
    <w:basedOn w:val="Normal"/>
    <w:uiPriority w:val="34"/>
    <w:qFormat/>
    <w:rsid w:val="00936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37</TotalTime>
  <Pages>6</Pages>
  <Words>2065</Words>
  <Characters>11358</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13397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PINCHON Sebastien</dc:creator>
  <cp:keywords/>
  <cp:lastModifiedBy>PINCHON Sebastien</cp:lastModifiedBy>
  <cp:revision>23</cp:revision>
  <cp:lastPrinted>2016-11-04T12:53:00Z</cp:lastPrinted>
  <dcterms:created xsi:type="dcterms:W3CDTF">2024-01-31T14:28:00Z</dcterms:created>
  <dcterms:modified xsi:type="dcterms:W3CDTF">2026-02-04T14:12:00Z</dcterms:modified>
</cp:coreProperties>
</file>