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08D8E2EA" w14:textId="77777777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marche de travaux</w:t>
      </w:r>
      <w:bookmarkEnd w:id="1"/>
    </w:p>
    <w:p w14:paraId="0385D532" w14:textId="2DFFEC61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E1C0D2B" w14:textId="253212D9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0D09DBB6" w14:textId="4E3E968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21A8D6" w14:textId="7056F3E1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D6EC48" w14:textId="1A337594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3326610" w14:textId="7777777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0509CC1" w14:textId="294FCE6F" w:rsidR="00B3007A" w:rsidRPr="005D28A6" w:rsidRDefault="00435164" w:rsidP="00B3007A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DA0ED851333449728172361DD983B5E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CF0733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Marché 202</w:t>
          </w:r>
          <w:r w:rsidR="00363F4C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CF0733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P</w:t>
          </w:r>
          <w:r w:rsidR="00363F4C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</w:t>
          </w:r>
          <w:r w:rsidR="00CF0733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TXORD0</w:t>
          </w:r>
          <w:r w:rsidR="00363F4C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01</w:t>
          </w:r>
        </w:sdtContent>
      </w:sdt>
    </w:p>
    <w:p w14:paraId="6F9A7DCA" w14:textId="7F824F99" w:rsid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45348DFA" w14:textId="0C379128" w:rsidR="0038213C" w:rsidRDefault="0038213C" w:rsidP="00B3007A">
      <w:pPr>
        <w:ind w:firstLine="284"/>
        <w:jc w:val="center"/>
        <w:rPr>
          <w:b/>
          <w:i/>
          <w:sz w:val="24"/>
        </w:rPr>
      </w:pPr>
    </w:p>
    <w:p w14:paraId="4AC85D22" w14:textId="77777777" w:rsidR="0038213C" w:rsidRPr="00B3007A" w:rsidRDefault="0038213C" w:rsidP="00B3007A">
      <w:pPr>
        <w:ind w:firstLine="284"/>
        <w:jc w:val="center"/>
        <w:rPr>
          <w:b/>
          <w:i/>
          <w:sz w:val="24"/>
        </w:rPr>
      </w:pPr>
    </w:p>
    <w:p w14:paraId="14D89AE2" w14:textId="77777777" w:rsidR="00B3007A" w:rsidRP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54BA842D" w14:textId="1875E171" w:rsidR="00B3007A" w:rsidRPr="00B3007A" w:rsidRDefault="00435164" w:rsidP="00CF0733">
      <w:pPr>
        <w:tabs>
          <w:tab w:val="left" w:pos="1134"/>
          <w:tab w:val="right" w:pos="3828"/>
        </w:tabs>
        <w:ind w:firstLine="0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FE5BE8D583CA4E2A8152D5BE6063F56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44D81">
            <w:rPr>
              <w:rFonts w:eastAsia="Trebuchet MS"/>
              <w:b/>
              <w:sz w:val="36"/>
              <w:szCs w:val="36"/>
            </w:rPr>
            <w:t>Travaux de construction d</w:t>
          </w:r>
          <w:r w:rsidR="0069227F">
            <w:rPr>
              <w:rFonts w:eastAsia="Trebuchet MS"/>
              <w:b/>
              <w:sz w:val="36"/>
              <w:szCs w:val="36"/>
            </w:rPr>
            <w:t>’un</w:t>
          </w:r>
          <w:r w:rsidR="00A44D81">
            <w:rPr>
              <w:rFonts w:eastAsia="Trebuchet MS"/>
              <w:b/>
              <w:sz w:val="36"/>
              <w:szCs w:val="36"/>
            </w:rPr>
            <w:t xml:space="preserve"> bâtiment </w:t>
          </w:r>
          <w:r w:rsidR="0069227F">
            <w:rPr>
              <w:rFonts w:eastAsia="Trebuchet MS"/>
              <w:b/>
              <w:sz w:val="36"/>
              <w:szCs w:val="36"/>
            </w:rPr>
            <w:t>modulaire dans le cadre du projet GENHYO</w:t>
          </w:r>
        </w:sdtContent>
      </w:sdt>
    </w:p>
    <w:p w14:paraId="126D9568" w14:textId="03A9C4A3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2E9482E" w14:textId="6A82D191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7AEA51B" w14:textId="4200D932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5992B95" w14:textId="77777777" w:rsidR="0038213C" w:rsidRPr="0089094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11096F35" w14:textId="77777777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1FBEF1D" w14:textId="77777777" w:rsidR="00B3007A" w:rsidRPr="0089094C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911017B" w14:textId="4CE5F4D9" w:rsidR="00B3007A" w:rsidRPr="00B444CA" w:rsidRDefault="00B3007A" w:rsidP="00B3007A">
      <w:pPr>
        <w:pStyle w:val="Corpsdetexte"/>
        <w:ind w:firstLine="284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</w:t>
      </w:r>
      <w:r w:rsidR="00E115C0">
        <w:rPr>
          <w:rFonts w:cs="Arial"/>
          <w:b/>
          <w:bCs/>
          <w:color w:val="000000"/>
          <w:sz w:val="36"/>
          <w:szCs w:val="36"/>
        </w:rPr>
        <w:t>e</w:t>
      </w:r>
      <w:r>
        <w:rPr>
          <w:rFonts w:cs="Arial"/>
          <w:b/>
          <w:bCs/>
          <w:color w:val="000000"/>
          <w:sz w:val="36"/>
          <w:szCs w:val="36"/>
        </w:rPr>
        <w:t>ngagement</w:t>
      </w:r>
    </w:p>
    <w:p w14:paraId="5CC53BAD" w14:textId="710984C5" w:rsidR="004510A2" w:rsidRPr="004510A2" w:rsidRDefault="00B3007A" w:rsidP="004510A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ap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7777777" w:rsidR="00B3007A" w:rsidRDefault="00B3007A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67C512E9" w14:textId="158C40E5" w:rsidR="00435164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1111475" w:history="1">
            <w:r w:rsidR="00435164" w:rsidRPr="0091300D">
              <w:rPr>
                <w:rStyle w:val="Lienhypertext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43516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435164" w:rsidRPr="0091300D">
              <w:rPr>
                <w:rStyle w:val="Lienhypertexte"/>
              </w:rPr>
              <w:t>Identification du pouvoir adjudicateur</w:t>
            </w:r>
            <w:r w:rsidR="00435164">
              <w:rPr>
                <w:webHidden/>
              </w:rPr>
              <w:tab/>
            </w:r>
            <w:r w:rsidR="00435164">
              <w:rPr>
                <w:webHidden/>
              </w:rPr>
              <w:fldChar w:fldCharType="begin"/>
            </w:r>
            <w:r w:rsidR="00435164">
              <w:rPr>
                <w:webHidden/>
              </w:rPr>
              <w:instrText xml:space="preserve"> PAGEREF _Toc221111475 \h </w:instrText>
            </w:r>
            <w:r w:rsidR="00435164">
              <w:rPr>
                <w:webHidden/>
              </w:rPr>
            </w:r>
            <w:r w:rsidR="00435164">
              <w:rPr>
                <w:webHidden/>
              </w:rPr>
              <w:fldChar w:fldCharType="separate"/>
            </w:r>
            <w:r w:rsidR="00435164">
              <w:rPr>
                <w:webHidden/>
              </w:rPr>
              <w:t>3</w:t>
            </w:r>
            <w:r w:rsidR="00435164">
              <w:rPr>
                <w:webHidden/>
              </w:rPr>
              <w:fldChar w:fldCharType="end"/>
            </w:r>
          </w:hyperlink>
        </w:p>
        <w:p w14:paraId="0E735348" w14:textId="7B2957AC" w:rsidR="00435164" w:rsidRDefault="0043516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76" w:history="1">
            <w:r w:rsidRPr="0091300D">
              <w:rPr>
                <w:rStyle w:val="Lienhypertexte"/>
                <w:rFonts w:eastAsia="Gill Sans MT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  <w:rFonts w:eastAsia="Gill Sans MT"/>
              </w:rPr>
              <w:t>Dispositions générales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94EB470" w14:textId="6E07D2CE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77" w:history="1">
            <w:r w:rsidRPr="0091300D">
              <w:rPr>
                <w:rStyle w:val="Lienhypertexte"/>
              </w:rPr>
              <w:t>2.1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Objet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B6D313C" w14:textId="30B58F95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78" w:history="1">
            <w:r w:rsidRPr="0091300D">
              <w:rPr>
                <w:rStyle w:val="Lienhypertexte"/>
              </w:rPr>
              <w:t>2.2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Mode de passation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706B114" w14:textId="52DB189B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79" w:history="1">
            <w:r w:rsidRPr="0091300D">
              <w:rPr>
                <w:rStyle w:val="Lienhypertexte"/>
              </w:rPr>
              <w:t>2.3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Forme du marché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6C3FD6C" w14:textId="1F04D30B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0" w:history="1">
            <w:r w:rsidRPr="0091300D">
              <w:rPr>
                <w:rStyle w:val="Lienhypertexte"/>
              </w:rPr>
              <w:t>2.4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Décomposition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7DDD1B4" w14:textId="36E13859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1" w:history="1">
            <w:r w:rsidRPr="0091300D">
              <w:rPr>
                <w:rStyle w:val="Lienhypertexte"/>
              </w:rPr>
              <w:t>2.5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Lieu d’exécution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3C2CC72" w14:textId="2C83B802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2" w:history="1">
            <w:r w:rsidRPr="0091300D">
              <w:rPr>
                <w:rStyle w:val="Lienhypertexte"/>
              </w:rPr>
              <w:t>2.6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Délai global d’exécution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329F408" w14:textId="4C95DE8B" w:rsidR="00435164" w:rsidRDefault="0043516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3" w:history="1">
            <w:r w:rsidRPr="0091300D">
              <w:rPr>
                <w:rStyle w:val="Lienhypertext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Engagement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B83765F" w14:textId="0A8B4983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4" w:history="1">
            <w:r w:rsidRPr="0091300D">
              <w:rPr>
                <w:rStyle w:val="Lienhypertexte"/>
              </w:rPr>
              <w:t>3.1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En tant que candidat seul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D6125CD" w14:textId="5E399BFF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5" w:history="1">
            <w:r w:rsidRPr="0091300D">
              <w:rPr>
                <w:rStyle w:val="Lienhypertexte"/>
              </w:rPr>
              <w:t>3.2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En tant que groupement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2F43405" w14:textId="74DCAC8C" w:rsidR="00435164" w:rsidRDefault="0043516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21111486" w:history="1">
            <w:r w:rsidRPr="0091300D">
              <w:rPr>
                <w:rStyle w:val="Lienhypertexte"/>
                <w:noProof/>
              </w:rPr>
              <w:t>3.2.1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_Toc221111486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C51BF" w14:textId="7099F8ED" w:rsidR="00435164" w:rsidRDefault="0043516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21111487" w:history="1">
            <w:r w:rsidRPr="0091300D">
              <w:rPr>
                <w:rStyle w:val="Lienhypertexte"/>
                <w:noProof/>
              </w:rPr>
              <w:t>3.2.2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_Toc221111487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58F37C" w14:textId="4841EE69" w:rsidR="00435164" w:rsidRDefault="0043516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8" w:history="1">
            <w:r w:rsidRPr="0091300D">
              <w:rPr>
                <w:rStyle w:val="Lienhypertext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Paiement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081D9DB" w14:textId="2B32D4AD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89" w:history="1">
            <w:r w:rsidRPr="0091300D">
              <w:rPr>
                <w:rStyle w:val="Lienhypertexte"/>
              </w:rPr>
              <w:t>4.1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Prestataire unique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08F5910" w14:textId="5C91DBB4" w:rsidR="00435164" w:rsidRDefault="0043516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90" w:history="1">
            <w:r w:rsidRPr="0091300D">
              <w:rPr>
                <w:rStyle w:val="Lienhypertexte"/>
              </w:rPr>
              <w:t>4.2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Groupement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6587EA0" w14:textId="26292B28" w:rsidR="00435164" w:rsidRDefault="0043516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91" w:history="1">
            <w:r w:rsidRPr="0091300D">
              <w:rPr>
                <w:rStyle w:val="Lienhypertext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Avance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BFE825D" w14:textId="197DCE68" w:rsidR="00435164" w:rsidRDefault="0043516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92" w:history="1">
            <w:r w:rsidRPr="0091300D">
              <w:rPr>
                <w:rStyle w:val="Lienhypertext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</w:rPr>
              <w:t>Signature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DDBF324" w14:textId="418A65D1" w:rsidR="00435164" w:rsidRDefault="0043516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21111493" w:history="1">
            <w:r w:rsidRPr="0091300D">
              <w:rPr>
                <w:rStyle w:val="Lienhypertexte"/>
                <w:lang w:val="fr-FR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91300D">
              <w:rPr>
                <w:rStyle w:val="Lienhypertexte"/>
                <w:lang w:val="fr-FR"/>
              </w:rPr>
              <w:t>Acceptation de l’offre par le pouvoir adjudicateur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_Toc221111493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C479280" w14:textId="3A0B7F40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2251CB52" w14:textId="22AF217C" w:rsidR="0051148A" w:rsidRPr="006D7E77" w:rsidRDefault="001E3178" w:rsidP="006D7E77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2"/>
      <w:r>
        <w:br w:type="page"/>
      </w:r>
      <w:bookmarkEnd w:id="4"/>
      <w:bookmarkEnd w:id="5"/>
    </w:p>
    <w:p w14:paraId="3BFBDE16" w14:textId="6E5BC034" w:rsidR="00A451C1" w:rsidRDefault="0069227F" w:rsidP="0069227F">
      <w:pPr>
        <w:pStyle w:val="DirectionAchats1Title"/>
      </w:pPr>
      <w:r>
        <w:lastRenderedPageBreak/>
        <w:t xml:space="preserve"> </w:t>
      </w:r>
      <w:bookmarkStart w:id="6" w:name="_Toc221111475"/>
      <w:r w:rsidR="005D4312">
        <w:t>Identifi</w:t>
      </w:r>
      <w:r w:rsidR="00E115C0">
        <w:t>cation</w:t>
      </w:r>
      <w:r w:rsidR="00AA7E51">
        <w:t xml:space="preserve"> du </w:t>
      </w:r>
      <w:r>
        <w:t>p</w:t>
      </w:r>
      <w:r w:rsidR="00AA7E51">
        <w:t>ouvoir adjudicateur</w:t>
      </w:r>
      <w:bookmarkEnd w:id="6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1050F817" w14:textId="0287F4CD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9227F">
        <w:rPr>
          <w:b/>
          <w:b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52E138C8" w14:textId="0F548DDB" w:rsidR="006C1701" w:rsidRPr="0069227F" w:rsidRDefault="006C1701" w:rsidP="0069227F">
      <w:pPr>
        <w:widowControl/>
        <w:suppressAutoHyphens w:val="0"/>
        <w:overflowPunct/>
        <w:autoSpaceDE/>
        <w:autoSpaceDN/>
        <w:adjustRightInd/>
        <w:spacing w:before="240"/>
        <w:ind w:firstLine="0"/>
        <w:textAlignment w:val="auto"/>
        <w:rPr>
          <w:iCs/>
          <w:color w:val="000000"/>
          <w:sz w:val="24"/>
        </w:rPr>
      </w:pPr>
      <w:r w:rsidRPr="0069227F">
        <w:rPr>
          <w:b/>
          <w:iCs/>
          <w:color w:val="000000"/>
          <w:sz w:val="22"/>
          <w:szCs w:val="22"/>
        </w:rPr>
        <w:t xml:space="preserve">Représentant du </w:t>
      </w:r>
      <w:r w:rsidR="0069227F" w:rsidRPr="0069227F">
        <w:rPr>
          <w:b/>
          <w:iCs/>
          <w:color w:val="000000"/>
          <w:sz w:val="22"/>
          <w:szCs w:val="22"/>
        </w:rPr>
        <w:t>p</w:t>
      </w:r>
      <w:r w:rsidRPr="0069227F">
        <w:rPr>
          <w:b/>
          <w:iCs/>
          <w:color w:val="000000"/>
          <w:sz w:val="22"/>
          <w:szCs w:val="22"/>
        </w:rPr>
        <w:t xml:space="preserve">ouvoir </w:t>
      </w:r>
      <w:r w:rsidR="00AA7E51" w:rsidRPr="0069227F">
        <w:rPr>
          <w:b/>
          <w:iCs/>
          <w:color w:val="000000"/>
          <w:sz w:val="22"/>
          <w:szCs w:val="22"/>
        </w:rPr>
        <w:t>a</w:t>
      </w:r>
      <w:r w:rsidRPr="0069227F">
        <w:rPr>
          <w:b/>
          <w:iCs/>
          <w:color w:val="000000"/>
          <w:sz w:val="22"/>
          <w:szCs w:val="22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b/>
          <w:bCs/>
          <w:sz w:val="24"/>
        </w:rPr>
      </w:pPr>
      <w:r w:rsidRPr="0069227F">
        <w:rPr>
          <w:b/>
          <w:b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iCs/>
          <w:color w:val="000000"/>
          <w:szCs w:val="20"/>
        </w:rPr>
      </w:pPr>
      <w:r w:rsidRPr="0069227F">
        <w:rPr>
          <w:b/>
          <w:iCs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Pr="00C51AF5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</w:rPr>
      </w:pPr>
      <w:r>
        <w:br w:type="page"/>
      </w:r>
    </w:p>
    <w:p w14:paraId="7BBB3E66" w14:textId="714A3FA0" w:rsidR="007E5880" w:rsidRPr="0069227F" w:rsidRDefault="0069227F" w:rsidP="0069227F">
      <w:pPr>
        <w:pStyle w:val="DirectionAchats1Title"/>
        <w:rPr>
          <w:rFonts w:eastAsia="Gill Sans MT"/>
        </w:rPr>
      </w:pPr>
      <w:r w:rsidRPr="00C51AF5">
        <w:rPr>
          <w:rFonts w:eastAsia="Gill Sans MT"/>
          <w:lang w:val="fr-FR"/>
        </w:rPr>
        <w:lastRenderedPageBreak/>
        <w:t xml:space="preserve"> </w:t>
      </w:r>
      <w:bookmarkStart w:id="9" w:name="_Toc221111476"/>
      <w:r w:rsidR="007E5880" w:rsidRPr="0069227F">
        <w:rPr>
          <w:rFonts w:eastAsia="Gill Sans MT"/>
        </w:rPr>
        <w:t>Dispositions générales</w:t>
      </w:r>
      <w:bookmarkEnd w:id="9"/>
    </w:p>
    <w:p w14:paraId="5955CFDB" w14:textId="77777777" w:rsidR="007E5880" w:rsidRPr="00014338" w:rsidRDefault="007E5880" w:rsidP="0069227F">
      <w:pPr>
        <w:pStyle w:val="DirectionAchats2Title"/>
      </w:pPr>
      <w:bookmarkStart w:id="10" w:name="_Toc124433053"/>
      <w:bookmarkStart w:id="11" w:name="_Toc221111477"/>
      <w:r w:rsidRPr="00014338">
        <w:t>Objet</w:t>
      </w:r>
      <w:bookmarkEnd w:id="10"/>
      <w:bookmarkEnd w:id="11"/>
    </w:p>
    <w:p w14:paraId="4C13E7B0" w14:textId="104F3E40" w:rsidR="007E5880" w:rsidRDefault="007E5880" w:rsidP="00A44D81">
      <w:pPr>
        <w:ind w:firstLine="0"/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>ngagement concerne</w:t>
      </w:r>
      <w:r w:rsidR="00CF0733">
        <w:t xml:space="preserve"> les</w:t>
      </w:r>
      <w:r>
        <w:t xml:space="preserve"> </w:t>
      </w:r>
      <w:sdt>
        <w:sdtPr>
          <w:rPr>
            <w:b/>
            <w:bCs/>
            <w:szCs w:val="20"/>
          </w:r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69227F">
            <w:rPr>
              <w:b/>
              <w:bCs/>
              <w:szCs w:val="20"/>
            </w:rPr>
            <w:t>Travaux de construction d’un bâtiment modulaire dans le cadre du projet GENHYO</w:t>
          </w:r>
        </w:sdtContent>
      </w:sdt>
      <w:r w:rsidR="00A44D81">
        <w:rPr>
          <w:szCs w:val="20"/>
        </w:rPr>
        <w:t xml:space="preserve"> pour le compte de l’Université Toulouse Jean Jaurès (UT2J)</w:t>
      </w:r>
      <w:r>
        <w:rPr>
          <w:szCs w:val="20"/>
        </w:rPr>
        <w:t>.</w:t>
      </w:r>
    </w:p>
    <w:p w14:paraId="32AC30B1" w14:textId="77777777" w:rsidR="007E5880" w:rsidRPr="00014338" w:rsidRDefault="007E5880" w:rsidP="0069227F">
      <w:pPr>
        <w:pStyle w:val="DirectionAchats2Title"/>
      </w:pPr>
      <w:bookmarkStart w:id="12" w:name="_Toc124433054"/>
      <w:bookmarkStart w:id="13" w:name="_Toc221111478"/>
      <w:r w:rsidRPr="00014338">
        <w:t>Mode de passation</w:t>
      </w:r>
      <w:bookmarkEnd w:id="12"/>
      <w:bookmarkEnd w:id="13"/>
    </w:p>
    <w:p w14:paraId="5D8C1423" w14:textId="7B358059" w:rsidR="00376A07" w:rsidRPr="00602459" w:rsidRDefault="00363F4C" w:rsidP="00A44D81">
      <w:pPr>
        <w:ind w:firstLine="0"/>
        <w:rPr>
          <w:szCs w:val="20"/>
        </w:rPr>
      </w:pPr>
      <w:bookmarkStart w:id="14" w:name="_Hlk190857328"/>
      <w:bookmarkStart w:id="15" w:name="_Hlk137631834"/>
      <w:bookmarkStart w:id="16" w:name="_Toc124433055"/>
      <w:r w:rsidRPr="00363F4C">
        <w:t>La</w:t>
      </w:r>
      <w:bookmarkStart w:id="17" w:name="_Hlk207269525"/>
      <w:bookmarkEnd w:id="14"/>
      <w:r w:rsidRPr="00363F4C">
        <w:t xml:space="preserve"> consultation en lien avec le présent marché est passée suivant </w:t>
      </w:r>
      <w:bookmarkEnd w:id="17"/>
      <w:r w:rsidRPr="00363F4C">
        <w:t>une procédure adaptée ouverte en application des articles L2123-1, R2123-1 et R2123-4 du Code de la commande publique</w:t>
      </w:r>
      <w:r w:rsidR="00376A07" w:rsidRPr="00602459">
        <w:t>.</w:t>
      </w:r>
    </w:p>
    <w:p w14:paraId="00B03BBB" w14:textId="5BA4D7AC" w:rsidR="007E5880" w:rsidRDefault="00376A07" w:rsidP="0069227F">
      <w:pPr>
        <w:pStyle w:val="DirectionAchats2Title"/>
      </w:pPr>
      <w:bookmarkStart w:id="18" w:name="_Toc221111479"/>
      <w:bookmarkEnd w:id="15"/>
      <w:bookmarkEnd w:id="16"/>
      <w:r>
        <w:t>Forme du marché</w:t>
      </w:r>
      <w:bookmarkEnd w:id="18"/>
    </w:p>
    <w:p w14:paraId="6F571305" w14:textId="382AE52D" w:rsidR="005D28A6" w:rsidRDefault="005D28A6" w:rsidP="00A44D81">
      <w:pPr>
        <w:ind w:firstLine="0"/>
      </w:pPr>
      <w:bookmarkStart w:id="19" w:name="_Hlk115897753"/>
      <w:bookmarkStart w:id="20" w:name="_Hlk115430243"/>
      <w:r>
        <w:t xml:space="preserve">Le </w:t>
      </w:r>
      <w:r w:rsidR="00FC2D60">
        <w:t xml:space="preserve">contrat conclu </w:t>
      </w:r>
      <w:r>
        <w:t>prend la forme d’un marché public ordinaire</w:t>
      </w:r>
      <w:r w:rsidR="00A44D81">
        <w:t xml:space="preserve"> </w:t>
      </w:r>
      <w:r w:rsidR="00A44D81" w:rsidRPr="00A44D81">
        <w:t>passé en application des articles L.2111-1, L.2111-2, R2111-4 et R2111-6 du Code de la commande publique</w:t>
      </w:r>
      <w:r w:rsidR="00A44D81">
        <w:t>.</w:t>
      </w:r>
    </w:p>
    <w:p w14:paraId="0B2E9341" w14:textId="7A488301" w:rsidR="004E71CE" w:rsidRDefault="004E71CE" w:rsidP="0069227F">
      <w:pPr>
        <w:pStyle w:val="DirectionAchats2Title"/>
      </w:pPr>
      <w:bookmarkStart w:id="21" w:name="_Toc221111480"/>
      <w:r>
        <w:t>Décomposition</w:t>
      </w:r>
      <w:bookmarkEnd w:id="21"/>
    </w:p>
    <w:p w14:paraId="212DF347" w14:textId="4A438FEC" w:rsidR="00A74AF0" w:rsidRDefault="004E71CE" w:rsidP="006A2656">
      <w:pPr>
        <w:spacing w:after="240"/>
        <w:ind w:firstLine="0"/>
      </w:pPr>
      <w:r>
        <w:t>L</w:t>
      </w:r>
      <w:bookmarkEnd w:id="19"/>
      <w:bookmarkEnd w:id="20"/>
      <w:r w:rsidR="0069227F">
        <w:t>e présent marché n’étant pas alloti</w:t>
      </w:r>
      <w:r w:rsidR="006A2656">
        <w:t>, l</w:t>
      </w:r>
      <w:r w:rsidR="00A74AF0">
        <w:t>’offre du candidat concerne </w:t>
      </w:r>
      <w:r w:rsidR="006C334E">
        <w:t>le lot</w:t>
      </w:r>
      <w:r w:rsidR="0069227F">
        <w:t xml:space="preserve"> unique</w:t>
      </w:r>
      <w:r w:rsidR="006C334E">
        <w:t xml:space="preserve"> ci-</w:t>
      </w:r>
      <w:r w:rsidR="006A2656">
        <w:t>a</w:t>
      </w:r>
      <w:r w:rsidR="0069227F">
        <w:t>près désigné</w:t>
      </w:r>
      <w:r w:rsidR="006C334E">
        <w:t xml:space="preserve"> : </w:t>
      </w:r>
    </w:p>
    <w:tbl>
      <w:tblPr>
        <w:tblW w:w="9141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6"/>
        <w:gridCol w:w="5171"/>
        <w:gridCol w:w="2784"/>
      </w:tblGrid>
      <w:tr w:rsidR="0069227F" w:rsidRPr="006C334E" w14:paraId="460F2AC8" w14:textId="77777777" w:rsidTr="0069227F">
        <w:trPr>
          <w:cantSplit/>
          <w:trHeight w:val="261"/>
          <w:tblHeader/>
          <w:jc w:val="center"/>
        </w:trPr>
        <w:tc>
          <w:tcPr>
            <w:tcW w:w="1186" w:type="dxa"/>
            <w:vMerge w:val="restart"/>
            <w:tcBorders>
              <w:top w:val="single" w:sz="6" w:space="0" w:color="000000"/>
            </w:tcBorders>
            <w:shd w:val="clear" w:color="auto" w:fill="7EE2FF" w:themeFill="text2" w:themeFillTint="66"/>
            <w:vAlign w:val="center"/>
          </w:tcPr>
          <w:p w14:paraId="62D06950" w14:textId="53E61BBA" w:rsidR="0069227F" w:rsidRPr="006C334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bookmarkStart w:id="22" w:name="_Hlk208837193"/>
            <w:r w:rsidRPr="006C334E">
              <w:rPr>
                <w:b/>
              </w:rPr>
              <w:t>Lot</w:t>
            </w:r>
            <w:r>
              <w:rPr>
                <w:b/>
              </w:rPr>
              <w:t xml:space="preserve"> unique</w:t>
            </w:r>
          </w:p>
        </w:tc>
        <w:tc>
          <w:tcPr>
            <w:tcW w:w="5171" w:type="dxa"/>
            <w:tcBorders>
              <w:top w:val="single" w:sz="6" w:space="0" w:color="000000"/>
              <w:bottom w:val="single" w:sz="4" w:space="0" w:color="auto"/>
            </w:tcBorders>
            <w:shd w:val="clear" w:color="auto" w:fill="7EE2FF" w:themeFill="text2" w:themeFillTint="66"/>
            <w:vAlign w:val="center"/>
          </w:tcPr>
          <w:p w14:paraId="706515AD" w14:textId="1CF52688" w:rsidR="0069227F" w:rsidRPr="006C334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r w:rsidRPr="006C334E">
              <w:rPr>
                <w:b/>
              </w:rPr>
              <w:t>Intitulé</w:t>
            </w:r>
          </w:p>
        </w:tc>
        <w:tc>
          <w:tcPr>
            <w:tcW w:w="2784" w:type="dxa"/>
            <w:tcBorders>
              <w:top w:val="single" w:sz="6" w:space="0" w:color="000000"/>
              <w:bottom w:val="single" w:sz="4" w:space="0" w:color="auto"/>
            </w:tcBorders>
            <w:shd w:val="clear" w:color="auto" w:fill="7EE2FF" w:themeFill="text2" w:themeFillTint="66"/>
            <w:vAlign w:val="center"/>
          </w:tcPr>
          <w:p w14:paraId="70FD7219" w14:textId="1052A5D1" w:rsidR="0069227F" w:rsidRPr="006C334E" w:rsidRDefault="0069227F" w:rsidP="004E71CE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r w:rsidRPr="008E1DD4">
              <w:rPr>
                <w:b/>
                <w:i/>
              </w:rPr>
              <w:t>Cocher la case c</w:t>
            </w:r>
            <w:r>
              <w:rPr>
                <w:b/>
                <w:i/>
              </w:rPr>
              <w:t>i-dessous</w:t>
            </w:r>
          </w:p>
        </w:tc>
      </w:tr>
      <w:tr w:rsidR="0069227F" w:rsidRPr="006C334E" w14:paraId="1544BD8A" w14:textId="77777777" w:rsidTr="0069227F">
        <w:trPr>
          <w:cantSplit/>
          <w:trHeight w:val="287"/>
          <w:jc w:val="center"/>
        </w:trPr>
        <w:tc>
          <w:tcPr>
            <w:tcW w:w="1186" w:type="dxa"/>
            <w:vMerge/>
            <w:shd w:val="clear" w:color="auto" w:fill="7EE2FF" w:themeFill="text2" w:themeFillTint="66"/>
            <w:vAlign w:val="center"/>
          </w:tcPr>
          <w:p w14:paraId="1CB22F16" w14:textId="1A85BD37" w:rsidR="0069227F" w:rsidRPr="006C334E" w:rsidRDefault="0069227F" w:rsidP="0069227F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textAlignment w:val="auto"/>
              <w:rPr>
                <w:b/>
              </w:rPr>
            </w:pPr>
          </w:p>
        </w:tc>
        <w:tc>
          <w:tcPr>
            <w:tcW w:w="5171" w:type="dxa"/>
            <w:shd w:val="clear" w:color="auto" w:fill="auto"/>
            <w:vAlign w:val="center"/>
          </w:tcPr>
          <w:p w14:paraId="7AC526C5" w14:textId="450F53A8" w:rsidR="0069227F" w:rsidRPr="006C334E" w:rsidRDefault="0069227F" w:rsidP="0069227F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</w:pPr>
            <w:r>
              <w:t>Construction d’un bâtiment modulaire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786D5437" w14:textId="77777777" w:rsidR="0069227F" w:rsidRPr="004E71C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</w:pPr>
            <w:r w:rsidRPr="004E71CE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CE">
              <w:instrText xml:space="preserve"> FORMCHECKBOX </w:instrText>
            </w:r>
            <w:r w:rsidR="00435164">
              <w:fldChar w:fldCharType="separate"/>
            </w:r>
            <w:r w:rsidRPr="004E71CE">
              <w:fldChar w:fldCharType="end"/>
            </w:r>
          </w:p>
        </w:tc>
      </w:tr>
    </w:tbl>
    <w:p w14:paraId="5025B7F5" w14:textId="7D70F53D" w:rsidR="00363F4C" w:rsidRDefault="00363F4C" w:rsidP="00363F4C">
      <w:pPr>
        <w:pStyle w:val="DirectionAchats2Title"/>
      </w:pPr>
      <w:bookmarkStart w:id="23" w:name="_Toc210213159"/>
      <w:bookmarkStart w:id="24" w:name="_Toc221111481"/>
      <w:bookmarkEnd w:id="22"/>
      <w:r>
        <w:t>Lieu d’exécution</w:t>
      </w:r>
      <w:bookmarkEnd w:id="23"/>
      <w:bookmarkEnd w:id="24"/>
    </w:p>
    <w:p w14:paraId="520F0F70" w14:textId="77777777" w:rsidR="00363F4C" w:rsidRDefault="00363F4C" w:rsidP="00363F4C">
      <w:pPr>
        <w:ind w:firstLine="0"/>
      </w:pPr>
      <w:r>
        <w:t>Les travaux</w:t>
      </w:r>
      <w:r w:rsidRPr="00704018">
        <w:t xml:space="preserve"> s’e</w:t>
      </w:r>
      <w:r>
        <w:t>ffectue</w:t>
      </w:r>
      <w:r w:rsidRPr="00704018">
        <w:t xml:space="preserve">ront </w:t>
      </w:r>
      <w:r>
        <w:t>sur le site de l’institut universitaire technologique (IUT) de Blagnac sis 1, Place Georges Brassens – 31703 BLAGNAC.</w:t>
      </w:r>
    </w:p>
    <w:p w14:paraId="720996D0" w14:textId="5D4B019A" w:rsidR="00F21721" w:rsidRDefault="00F21721" w:rsidP="00F21721">
      <w:pPr>
        <w:pStyle w:val="DirectionAchats2Title"/>
      </w:pPr>
      <w:bookmarkStart w:id="25" w:name="_Toc221111482"/>
      <w:r>
        <w:t xml:space="preserve">Délai </w:t>
      </w:r>
      <w:r w:rsidR="00F25F43">
        <w:t xml:space="preserve">global </w:t>
      </w:r>
      <w:r>
        <w:t>d’exécution</w:t>
      </w:r>
      <w:bookmarkEnd w:id="25"/>
    </w:p>
    <w:p w14:paraId="74EB90BC" w14:textId="2554885F" w:rsidR="00F21721" w:rsidRPr="00F25F43" w:rsidRDefault="00F25F43" w:rsidP="00F25F43">
      <w:pPr>
        <w:ind w:firstLine="0"/>
      </w:pPr>
      <w:bookmarkStart w:id="26" w:name="_Hlk220572365"/>
      <w:r>
        <w:t xml:space="preserve">En respect des délais d’exécution fixés à l’article 3.1.2 du cahier des clauses administratives particulières (C.C.A.P.), le titulaire s’engage, conformément </w:t>
      </w:r>
      <w:r w:rsidR="003D01CA">
        <w:t>à son</w:t>
      </w:r>
      <w:r>
        <w:t xml:space="preserve"> planning prévisionnel, à exécuter les prestations </w:t>
      </w:r>
      <w:r w:rsidR="003D01CA">
        <w:t>en</w:t>
      </w:r>
      <w:r>
        <w:t>…</w:t>
      </w:r>
      <w:r w:rsidR="003D01CA">
        <w:t xml:space="preserve"> mois</w:t>
      </w:r>
      <w:r>
        <w:t xml:space="preserve"> (</w:t>
      </w:r>
      <w:r w:rsidR="003D01CA" w:rsidRPr="003F1810">
        <w:rPr>
          <w:i/>
          <w:iCs/>
          <w:color w:val="FF0000"/>
        </w:rPr>
        <w:t>Préciser</w:t>
      </w:r>
      <w:r w:rsidRPr="003F1810">
        <w:rPr>
          <w:i/>
          <w:iCs/>
          <w:color w:val="FF0000"/>
        </w:rPr>
        <w:t xml:space="preserve"> la durée en mois du délai global d</w:t>
      </w:r>
      <w:r w:rsidR="003D01CA" w:rsidRPr="003F1810">
        <w:rPr>
          <w:i/>
          <w:iCs/>
          <w:color w:val="FF0000"/>
        </w:rPr>
        <w:t>’exécution</w:t>
      </w:r>
      <w:r>
        <w:rPr>
          <w:i/>
          <w:iCs/>
        </w:rPr>
        <w:t>)</w:t>
      </w:r>
      <w:r>
        <w:t>.</w:t>
      </w:r>
    </w:p>
    <w:bookmarkEnd w:id="26"/>
    <w:p w14:paraId="37BE7450" w14:textId="2E27E5AF" w:rsidR="007E5880" w:rsidRPr="006C334E" w:rsidRDefault="00A74AF0" w:rsidP="00471DA1">
      <w:pPr>
        <w:widowControl/>
        <w:suppressAutoHyphens w:val="0"/>
        <w:overflowPunct/>
        <w:autoSpaceDE/>
        <w:autoSpaceDN/>
        <w:adjustRightInd/>
        <w:spacing w:before="240" w:after="160" w:line="259" w:lineRule="auto"/>
        <w:ind w:firstLine="0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 w:rsidRPr="00C51AF5">
        <w:rPr>
          <w:lang w:val="fr-FR"/>
        </w:rPr>
        <w:lastRenderedPageBreak/>
        <w:t xml:space="preserve"> </w:t>
      </w:r>
      <w:bookmarkStart w:id="27" w:name="_Toc221111483"/>
      <w:r w:rsidR="005D4312">
        <w:t xml:space="preserve">Engagement du </w:t>
      </w:r>
      <w:r w:rsidR="00103CE3">
        <w:t>candidat</w:t>
      </w:r>
      <w:bookmarkEnd w:id="27"/>
    </w:p>
    <w:p w14:paraId="5E8D6D65" w14:textId="1DFD08B4" w:rsidR="00103CE3" w:rsidRDefault="00103CE3" w:rsidP="0069227F">
      <w:pPr>
        <w:pStyle w:val="DirectionAchats2Title"/>
      </w:pPr>
      <w:bookmarkStart w:id="28" w:name="_Toc221111484"/>
      <w:r>
        <w:t>En tant que candidat seul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C51AF5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2D779741" w:rsidR="00EF4C25" w:rsidRPr="00602459" w:rsidRDefault="00A44D81" w:rsidP="00C51AF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C51AF5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C51AF5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C51AF5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C51AF5">
            <w:pPr>
              <w:snapToGrid w:val="0"/>
              <w:ind w:firstLine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35164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C51AF5">
            <w:pPr>
              <w:snapToGrid w:val="0"/>
            </w:pPr>
          </w:p>
        </w:tc>
      </w:tr>
      <w:tr w:rsidR="00602459" w:rsidRPr="00602459" w14:paraId="74A13148" w14:textId="77777777" w:rsidTr="00C51AF5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C51AF5">
            <w:pPr>
              <w:rPr>
                <w:sz w:val="18"/>
              </w:rPr>
            </w:pPr>
          </w:p>
          <w:p w14:paraId="29147687" w14:textId="77777777" w:rsidR="00EF4C25" w:rsidRPr="00602459" w:rsidRDefault="00EF4C25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04BD36C3" w:rsidR="00EF4C25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C51AF5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C51AF5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46B37518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35164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 w:rsidRPr="00602459">
              <w:rPr>
                <w:b/>
                <w:sz w:val="22"/>
              </w:rPr>
              <w:t>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C51AF5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C51AF5">
            <w:pPr>
              <w:rPr>
                <w:sz w:val="18"/>
              </w:rPr>
            </w:pPr>
          </w:p>
          <w:p w14:paraId="6E5DCEA2" w14:textId="77777777" w:rsidR="00EF4C25" w:rsidRPr="00602459" w:rsidRDefault="00EF4C25" w:rsidP="00C51AF5">
            <w:pPr>
              <w:rPr>
                <w:sz w:val="18"/>
              </w:rPr>
            </w:pPr>
          </w:p>
          <w:p w14:paraId="1FCD0B4C" w14:textId="77777777" w:rsidR="00EF4C25" w:rsidRPr="00602459" w:rsidRDefault="00EF4C25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C51AF5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27476194" w:rsidR="00EF4C25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C51AF5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C51AF5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C51AF5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C51AF5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35164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35164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9227F">
      <w:pPr>
        <w:pStyle w:val="DirectionAchats2Title"/>
      </w:pPr>
      <w:bookmarkStart w:id="29" w:name="_Toc221111485"/>
      <w:r>
        <w:lastRenderedPageBreak/>
        <w:t xml:space="preserve">En tant que </w:t>
      </w:r>
      <w:r w:rsidR="003C2164">
        <w:t>groupement</w:t>
      </w:r>
      <w:bookmarkEnd w:id="29"/>
    </w:p>
    <w:p w14:paraId="6C94483A" w14:textId="73AACD79" w:rsidR="00552F24" w:rsidRDefault="009C2EF3" w:rsidP="009C2EF3">
      <w:pPr>
        <w:pStyle w:val="DirectionAchats3Title"/>
      </w:pPr>
      <w:bookmarkStart w:id="30" w:name="_Toc97645101"/>
      <w:bookmarkStart w:id="31" w:name="_Toc221111486"/>
      <w:r>
        <w:t>Mandataire</w:t>
      </w:r>
      <w:bookmarkEnd w:id="3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C51AF5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C51AF5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35164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C51AF5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C51AF5">
            <w:pPr>
              <w:rPr>
                <w:sz w:val="18"/>
              </w:rPr>
            </w:pPr>
          </w:p>
          <w:p w14:paraId="27C5E103" w14:textId="77777777" w:rsidR="00552F24" w:rsidRPr="00602459" w:rsidRDefault="00552F24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0FA732F4" w:rsidR="00552F24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552F24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C51AF5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2D12FDD4" w:rsidR="00552F24" w:rsidRPr="00602459" w:rsidRDefault="00C02F16" w:rsidP="00C02F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35164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 w:rsidR="00552F24" w:rsidRPr="00602459">
              <w:rPr>
                <w:b/>
                <w:sz w:val="22"/>
              </w:rPr>
              <w:t>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C51AF5">
            <w:pPr>
              <w:rPr>
                <w:sz w:val="18"/>
              </w:rPr>
            </w:pPr>
          </w:p>
          <w:p w14:paraId="1CF3DF4B" w14:textId="77777777" w:rsidR="00C02F16" w:rsidRPr="00602459" w:rsidRDefault="00C02F16" w:rsidP="00C51AF5">
            <w:pPr>
              <w:rPr>
                <w:sz w:val="18"/>
              </w:rPr>
            </w:pPr>
          </w:p>
          <w:p w14:paraId="0640A376" w14:textId="77777777" w:rsidR="00552F24" w:rsidRPr="00602459" w:rsidRDefault="00552F24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00000081" w:rsidR="00552F24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552F24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C51AF5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C51AF5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35164">
              <w:rPr>
                <w:sz w:val="18"/>
                <w:szCs w:val="18"/>
              </w:rPr>
            </w:r>
            <w:r w:rsidR="00435164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35164">
              <w:rPr>
                <w:sz w:val="18"/>
                <w:szCs w:val="18"/>
              </w:rPr>
            </w:r>
            <w:r w:rsidR="00435164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C51AF5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C51AF5">
            <w:pPr>
              <w:rPr>
                <w:sz w:val="18"/>
              </w:rPr>
            </w:pPr>
          </w:p>
          <w:p w14:paraId="5748B862" w14:textId="77777777" w:rsidR="00552F24" w:rsidRPr="00827272" w:rsidRDefault="00552F24" w:rsidP="00C51AF5">
            <w:pPr>
              <w:rPr>
                <w:sz w:val="18"/>
              </w:rPr>
            </w:pPr>
          </w:p>
          <w:p w14:paraId="1BD672C0" w14:textId="77777777" w:rsidR="00552F24" w:rsidRPr="00827272" w:rsidRDefault="00552F24" w:rsidP="00C51AF5">
            <w:pPr>
              <w:rPr>
                <w:sz w:val="18"/>
              </w:rPr>
            </w:pPr>
          </w:p>
          <w:p w14:paraId="0CFCFFDA" w14:textId="77777777" w:rsidR="00552F24" w:rsidRPr="00827272" w:rsidRDefault="00552F24" w:rsidP="00C51AF5">
            <w:pPr>
              <w:rPr>
                <w:sz w:val="18"/>
              </w:rPr>
            </w:pPr>
          </w:p>
          <w:p w14:paraId="60F00857" w14:textId="77777777" w:rsidR="00552F24" w:rsidRPr="00827272" w:rsidRDefault="00552F24" w:rsidP="00C51AF5">
            <w:pPr>
              <w:rPr>
                <w:sz w:val="18"/>
              </w:rPr>
            </w:pPr>
          </w:p>
          <w:p w14:paraId="737CC9A5" w14:textId="77777777" w:rsidR="00552F24" w:rsidRPr="00827272" w:rsidRDefault="00552F24" w:rsidP="00C51AF5">
            <w:pPr>
              <w:rPr>
                <w:sz w:val="18"/>
              </w:rPr>
            </w:pPr>
          </w:p>
          <w:p w14:paraId="1550A931" w14:textId="77777777" w:rsidR="00552F24" w:rsidRPr="00827272" w:rsidRDefault="00552F24" w:rsidP="00C51AF5">
            <w:pPr>
              <w:rPr>
                <w:sz w:val="18"/>
              </w:rPr>
            </w:pPr>
          </w:p>
          <w:p w14:paraId="52778628" w14:textId="77777777" w:rsidR="00552F24" w:rsidRPr="00827272" w:rsidRDefault="00552F24" w:rsidP="00C51AF5">
            <w:pPr>
              <w:rPr>
                <w:sz w:val="18"/>
              </w:rPr>
            </w:pPr>
          </w:p>
          <w:p w14:paraId="4E627FB3" w14:textId="77777777" w:rsidR="00552F24" w:rsidRPr="00827272" w:rsidRDefault="00552F24" w:rsidP="00C51AF5">
            <w:pPr>
              <w:rPr>
                <w:sz w:val="18"/>
              </w:rPr>
            </w:pPr>
          </w:p>
          <w:p w14:paraId="33C9E7B2" w14:textId="77777777" w:rsidR="00552F24" w:rsidRPr="00827272" w:rsidRDefault="00552F24" w:rsidP="00C51AF5">
            <w:pPr>
              <w:rPr>
                <w:sz w:val="18"/>
              </w:rPr>
            </w:pPr>
          </w:p>
          <w:p w14:paraId="63CA6031" w14:textId="77777777" w:rsidR="00552F24" w:rsidRPr="00827272" w:rsidRDefault="00552F24" w:rsidP="00C51AF5">
            <w:pPr>
              <w:rPr>
                <w:sz w:val="18"/>
              </w:rPr>
            </w:pPr>
          </w:p>
          <w:p w14:paraId="65D93168" w14:textId="77777777" w:rsidR="00552F24" w:rsidRPr="00827272" w:rsidRDefault="00552F24" w:rsidP="00C51AF5">
            <w:pPr>
              <w:rPr>
                <w:sz w:val="18"/>
              </w:rPr>
            </w:pPr>
          </w:p>
          <w:p w14:paraId="58495B6A" w14:textId="77777777" w:rsidR="00552F24" w:rsidRPr="00827272" w:rsidRDefault="00552F24" w:rsidP="00C51AF5">
            <w:pPr>
              <w:rPr>
                <w:sz w:val="18"/>
              </w:rPr>
            </w:pPr>
          </w:p>
          <w:p w14:paraId="1144DC49" w14:textId="77777777" w:rsidR="00552F24" w:rsidRPr="00827272" w:rsidRDefault="00552F24" w:rsidP="00C51AF5">
            <w:pPr>
              <w:rPr>
                <w:sz w:val="18"/>
              </w:rPr>
            </w:pPr>
          </w:p>
          <w:p w14:paraId="19C389C7" w14:textId="77777777" w:rsidR="00552F24" w:rsidRPr="00827272" w:rsidRDefault="00552F24" w:rsidP="00C51AF5">
            <w:pPr>
              <w:rPr>
                <w:sz w:val="18"/>
              </w:rPr>
            </w:pPr>
          </w:p>
          <w:p w14:paraId="7D89660A" w14:textId="77777777" w:rsidR="00552F24" w:rsidRPr="00827272" w:rsidRDefault="00552F24" w:rsidP="00C51AF5">
            <w:pPr>
              <w:rPr>
                <w:sz w:val="18"/>
              </w:rPr>
            </w:pPr>
          </w:p>
          <w:p w14:paraId="1B1C8A2B" w14:textId="77777777" w:rsidR="00552F24" w:rsidRPr="00827272" w:rsidRDefault="00552F24" w:rsidP="00C51AF5">
            <w:pPr>
              <w:rPr>
                <w:sz w:val="18"/>
              </w:rPr>
            </w:pPr>
          </w:p>
          <w:p w14:paraId="30ED42E7" w14:textId="77777777" w:rsidR="00552F24" w:rsidRPr="00827272" w:rsidRDefault="00552F24" w:rsidP="00C51AF5">
            <w:pPr>
              <w:rPr>
                <w:sz w:val="18"/>
              </w:rPr>
            </w:pPr>
          </w:p>
          <w:p w14:paraId="192C6300" w14:textId="77777777" w:rsidR="00552F24" w:rsidRPr="00827272" w:rsidRDefault="00552F24" w:rsidP="00C51AF5">
            <w:pPr>
              <w:rPr>
                <w:sz w:val="18"/>
              </w:rPr>
            </w:pPr>
          </w:p>
          <w:p w14:paraId="56DEAAA0" w14:textId="77777777" w:rsidR="00552F24" w:rsidRPr="00827272" w:rsidRDefault="00552F24" w:rsidP="00C51AF5">
            <w:pPr>
              <w:rPr>
                <w:sz w:val="18"/>
              </w:rPr>
            </w:pPr>
          </w:p>
          <w:p w14:paraId="37449BBC" w14:textId="77777777" w:rsidR="00552F24" w:rsidRPr="00827272" w:rsidRDefault="00552F24" w:rsidP="00C51AF5">
            <w:pPr>
              <w:rPr>
                <w:sz w:val="18"/>
              </w:rPr>
            </w:pPr>
          </w:p>
          <w:p w14:paraId="5E174C71" w14:textId="77777777" w:rsidR="00552F24" w:rsidRPr="00827272" w:rsidRDefault="00552F24" w:rsidP="00C51AF5">
            <w:pPr>
              <w:rPr>
                <w:sz w:val="18"/>
              </w:rPr>
            </w:pPr>
          </w:p>
          <w:p w14:paraId="3EDC8064" w14:textId="77777777" w:rsidR="00552F24" w:rsidRPr="00827272" w:rsidRDefault="00552F24" w:rsidP="00C51AF5">
            <w:pPr>
              <w:rPr>
                <w:sz w:val="18"/>
              </w:rPr>
            </w:pPr>
          </w:p>
          <w:p w14:paraId="2C36410A" w14:textId="77777777" w:rsidR="00552F24" w:rsidRPr="00827272" w:rsidRDefault="00552F24" w:rsidP="00C51AF5">
            <w:pPr>
              <w:rPr>
                <w:sz w:val="18"/>
              </w:rPr>
            </w:pPr>
          </w:p>
          <w:p w14:paraId="3869E5C3" w14:textId="77777777" w:rsidR="00552F24" w:rsidRPr="00827272" w:rsidRDefault="00552F24" w:rsidP="00C51AF5">
            <w:pPr>
              <w:rPr>
                <w:sz w:val="18"/>
              </w:rPr>
            </w:pPr>
          </w:p>
          <w:p w14:paraId="51A04E78" w14:textId="77777777" w:rsidR="00552F24" w:rsidRPr="00827272" w:rsidRDefault="00552F24" w:rsidP="00C51AF5">
            <w:pPr>
              <w:rPr>
                <w:sz w:val="18"/>
              </w:rPr>
            </w:pPr>
          </w:p>
          <w:p w14:paraId="0DEF2943" w14:textId="77777777" w:rsidR="00552F24" w:rsidRPr="00827272" w:rsidRDefault="00552F24" w:rsidP="00C51AF5">
            <w:pPr>
              <w:rPr>
                <w:sz w:val="18"/>
              </w:rPr>
            </w:pPr>
          </w:p>
          <w:p w14:paraId="2B0EB6C0" w14:textId="77777777" w:rsidR="00552F24" w:rsidRDefault="00552F24" w:rsidP="00C51AF5">
            <w:pPr>
              <w:rPr>
                <w:sz w:val="18"/>
              </w:rPr>
            </w:pPr>
          </w:p>
          <w:p w14:paraId="6E859B32" w14:textId="77777777" w:rsidR="00552F24" w:rsidRPr="00827272" w:rsidRDefault="00552F24" w:rsidP="00C51AF5">
            <w:pPr>
              <w:rPr>
                <w:sz w:val="18"/>
              </w:rPr>
            </w:pPr>
          </w:p>
          <w:p w14:paraId="169FB6E4" w14:textId="77777777" w:rsidR="00552F24" w:rsidRPr="00827272" w:rsidRDefault="00552F24" w:rsidP="00C51AF5">
            <w:pPr>
              <w:rPr>
                <w:sz w:val="18"/>
              </w:rPr>
            </w:pPr>
          </w:p>
          <w:p w14:paraId="083807B2" w14:textId="77777777" w:rsidR="00552F24" w:rsidRPr="00827272" w:rsidRDefault="00552F24" w:rsidP="00C51AF5">
            <w:pPr>
              <w:rPr>
                <w:sz w:val="18"/>
              </w:rPr>
            </w:pPr>
          </w:p>
          <w:p w14:paraId="688BFA59" w14:textId="77777777" w:rsidR="00552F24" w:rsidRPr="00827272" w:rsidRDefault="00552F24" w:rsidP="00C51AF5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C51AF5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35164">
        <w:rPr>
          <w:sz w:val="18"/>
          <w:szCs w:val="18"/>
        </w:rPr>
      </w:r>
      <w:r w:rsidR="00435164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35164">
        <w:rPr>
          <w:sz w:val="18"/>
          <w:szCs w:val="18"/>
        </w:rPr>
      </w:r>
      <w:r w:rsidR="00435164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35164">
        <w:rPr>
          <w:sz w:val="18"/>
          <w:szCs w:val="18"/>
        </w:rPr>
      </w:r>
      <w:r w:rsidR="00435164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2" w:name="_Toc221111487"/>
      <w:r>
        <w:lastRenderedPageBreak/>
        <w:t>Membres du groupement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C51AF5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C51AF5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C51AF5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C51AF5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C51AF5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C51AF5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C51AF5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C51AF5">
            <w:pPr>
              <w:snapToGrid w:val="0"/>
            </w:pPr>
          </w:p>
        </w:tc>
      </w:tr>
      <w:tr w:rsidR="00EF4C25" w14:paraId="644274C1" w14:textId="77777777" w:rsidTr="00C51AF5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C51AF5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C51AF5">
            <w:pPr>
              <w:rPr>
                <w:sz w:val="18"/>
              </w:rPr>
            </w:pPr>
          </w:p>
          <w:p w14:paraId="31B887DA" w14:textId="77777777" w:rsidR="00EF4C25" w:rsidRDefault="00EF4C25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6C271756" w:rsidR="00EF4C25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C51AF5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C51AF5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43BCC2EC" w:rsidR="00EF4C25" w:rsidRDefault="00EF4C25" w:rsidP="00C51AF5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>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C51AF5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C51AF5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C51AF5">
            <w:pPr>
              <w:rPr>
                <w:sz w:val="18"/>
              </w:rPr>
            </w:pPr>
          </w:p>
          <w:p w14:paraId="09CD4333" w14:textId="77777777" w:rsidR="00EF4C25" w:rsidRDefault="00EF4C25" w:rsidP="00C51AF5">
            <w:pPr>
              <w:rPr>
                <w:sz w:val="18"/>
              </w:rPr>
            </w:pPr>
          </w:p>
          <w:p w14:paraId="2297C004" w14:textId="77777777" w:rsidR="00EF4C25" w:rsidRDefault="00EF4C25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C51AF5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4C2D0ED1" w:rsidR="00EF4C25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C51AF5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C51AF5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C51AF5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C51AF5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C51AF5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C51AF5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3B8EB851" w:rsidR="00552F24" w:rsidRDefault="00552F24" w:rsidP="00552F24">
      <w:pPr>
        <w:rPr>
          <w:b/>
          <w:bCs/>
          <w:sz w:val="22"/>
          <w:szCs w:val="22"/>
        </w:rPr>
      </w:pPr>
    </w:p>
    <w:p w14:paraId="6D41DA6F" w14:textId="77777777" w:rsidR="00A44D81" w:rsidRDefault="00A44D81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C51AF5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C51AF5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C51AF5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C51AF5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C51AF5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C51AF5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C51AF5">
            <w:pPr>
              <w:rPr>
                <w:sz w:val="18"/>
              </w:rPr>
            </w:pPr>
          </w:p>
          <w:p w14:paraId="78C00C8C" w14:textId="77777777" w:rsidR="00956372" w:rsidRDefault="00956372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5456CD42" w:rsidR="00956372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956372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C51AF5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63AEBDCB" w:rsidR="00956372" w:rsidRDefault="00956372" w:rsidP="00C51AF5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>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C51AF5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C51AF5">
            <w:pPr>
              <w:rPr>
                <w:sz w:val="18"/>
              </w:rPr>
            </w:pPr>
          </w:p>
          <w:p w14:paraId="5714FF45" w14:textId="77777777" w:rsidR="00956372" w:rsidRDefault="00956372" w:rsidP="00C51AF5">
            <w:pPr>
              <w:rPr>
                <w:sz w:val="18"/>
              </w:rPr>
            </w:pPr>
          </w:p>
          <w:p w14:paraId="5B91EBA8" w14:textId="77777777" w:rsidR="00956372" w:rsidRDefault="00956372" w:rsidP="00C51AF5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C51AF5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A563565" w:rsidR="00956372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956372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C51AF5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C51AF5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C51AF5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C51AF5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C51AF5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C51AF5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35164">
              <w:rPr>
                <w:color w:val="3F3F3F" w:themeColor="text1"/>
              </w:rPr>
            </w:r>
            <w:r w:rsidR="0043516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C51AF5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C51AF5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C51AF5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C51AF5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1270F146" w:rsidR="009C2EF3" w:rsidRPr="00602459" w:rsidRDefault="009C2EF3" w:rsidP="00363F4C">
      <w:pPr>
        <w:ind w:firstLine="0"/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A44D81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A44D81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A44D81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A44D81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A44D81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A44D81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A44D81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A44D81">
        <w:rPr>
          <w:szCs w:val="20"/>
        </w:rPr>
        <w:t>p</w:t>
      </w:r>
      <w:r w:rsidR="001D0A60" w:rsidRPr="00602459">
        <w:rPr>
          <w:szCs w:val="20"/>
        </w:rPr>
        <w:t>articulières (C.C.T.P.) du</w:t>
      </w:r>
      <w:r w:rsidRPr="00602459">
        <w:rPr>
          <w:szCs w:val="20"/>
        </w:rPr>
        <w:t xml:space="preserve"> 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363F4C">
            <w:rPr>
              <w:szCs w:val="20"/>
            </w:rPr>
            <w:t>Marché 2026PATXORD001</w:t>
          </w:r>
        </w:sdtContent>
      </w:sdt>
      <w:r w:rsidR="00AB2C59" w:rsidRPr="00602459">
        <w:rPr>
          <w:szCs w:val="20"/>
        </w:rPr>
        <w:t xml:space="preserve"> </w:t>
      </w:r>
      <w:r w:rsidR="00CF0733">
        <w:rPr>
          <w:szCs w:val="20"/>
        </w:rPr>
        <w:t>relatif</w:t>
      </w:r>
      <w:r w:rsidR="00363F4C">
        <w:rPr>
          <w:szCs w:val="20"/>
        </w:rPr>
        <w:t>s</w:t>
      </w:r>
      <w:r w:rsidR="00CF0733">
        <w:rPr>
          <w:szCs w:val="20"/>
        </w:rPr>
        <w:t xml:space="preserve"> aux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69227F">
            <w:rPr>
              <w:szCs w:val="20"/>
            </w:rPr>
            <w:t>Travaux de construction d’un bâtiment modulaire dans le cadre du projet GENHYO</w:t>
          </w:r>
        </w:sdtContent>
      </w:sdt>
      <w:r w:rsidRPr="00602459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40B309FF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35164">
        <w:rPr>
          <w:iCs/>
        </w:rPr>
      </w:r>
      <w:r w:rsidR="00435164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</w:t>
      </w:r>
      <w:r w:rsidR="004510A2">
        <w:rPr>
          <w:iCs/>
        </w:rPr>
        <w:t> ;</w:t>
      </w:r>
    </w:p>
    <w:p w14:paraId="3B90CA07" w14:textId="40DE8B0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35164">
        <w:rPr>
          <w:iCs/>
        </w:rPr>
      </w:r>
      <w:r w:rsidR="00435164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  <w:r w:rsidR="004510A2">
        <w:rPr>
          <w:iCs/>
        </w:rPr>
        <w:t> ;</w:t>
      </w:r>
    </w:p>
    <w:p w14:paraId="3CA33C2B" w14:textId="34887139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35164">
        <w:rPr>
          <w:iCs/>
        </w:rPr>
      </w:r>
      <w:r w:rsidR="00435164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  <w:r w:rsidR="004510A2">
        <w:rPr>
          <w:iCs/>
        </w:rPr>
        <w:t>.</w:t>
      </w:r>
    </w:p>
    <w:p w14:paraId="0660360A" w14:textId="77777777" w:rsidR="00ED09AD" w:rsidRPr="00602459" w:rsidRDefault="00ED09AD" w:rsidP="00552F24">
      <w:pPr>
        <w:rPr>
          <w:b/>
          <w:bCs/>
          <w:sz w:val="22"/>
          <w:szCs w:val="22"/>
        </w:rPr>
      </w:pPr>
    </w:p>
    <w:p w14:paraId="738BDE99" w14:textId="562C8F71" w:rsidR="007E5880" w:rsidRPr="007B3C72" w:rsidRDefault="002A4F6E" w:rsidP="00D805DC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8E32A1">
        <w:rPr>
          <w:rFonts w:cs="Arial"/>
          <w:bCs/>
          <w:sz w:val="20"/>
        </w:rPr>
        <w:t>au</w:t>
      </w:r>
      <w:r w:rsidR="00024210" w:rsidRPr="00602459">
        <w:rPr>
          <w:rFonts w:cs="Arial"/>
          <w:bCs/>
          <w:sz w:val="20"/>
        </w:rPr>
        <w:t xml:space="preserve"> prix ci-dessous et détaill</w:t>
      </w:r>
      <w:r w:rsidR="00EB7044">
        <w:rPr>
          <w:rFonts w:cs="Arial"/>
          <w:bCs/>
          <w:sz w:val="20"/>
        </w:rPr>
        <w:t>é</w:t>
      </w:r>
      <w:r w:rsidR="00024210" w:rsidRPr="00602459">
        <w:rPr>
          <w:rFonts w:cs="Arial"/>
          <w:bCs/>
          <w:sz w:val="20"/>
        </w:rPr>
        <w:t xml:space="preserve"> dans </w:t>
      </w:r>
      <w:r w:rsidR="00CB7B30">
        <w:rPr>
          <w:rFonts w:cs="Arial"/>
          <w:bCs/>
          <w:sz w:val="20"/>
        </w:rPr>
        <w:t xml:space="preserve">mon devis valant </w:t>
      </w:r>
      <w:r w:rsidR="00CF0733">
        <w:rPr>
          <w:rFonts w:cs="Arial"/>
          <w:bCs/>
          <w:sz w:val="20"/>
        </w:rPr>
        <w:t>d</w:t>
      </w:r>
      <w:r w:rsidR="000871B8" w:rsidRPr="00602459">
        <w:rPr>
          <w:rFonts w:cs="Arial"/>
          <w:bCs/>
          <w:sz w:val="20"/>
        </w:rPr>
        <w:t xml:space="preserve">écomposition du </w:t>
      </w:r>
      <w:r w:rsidR="00CF0733">
        <w:rPr>
          <w:rFonts w:cs="Arial"/>
          <w:bCs/>
          <w:sz w:val="20"/>
        </w:rPr>
        <w:t>p</w:t>
      </w:r>
      <w:r w:rsidR="000871B8" w:rsidRPr="00602459">
        <w:rPr>
          <w:rFonts w:cs="Arial"/>
          <w:bCs/>
          <w:sz w:val="20"/>
        </w:rPr>
        <w:t xml:space="preserve">rix </w:t>
      </w:r>
      <w:r w:rsidR="00CF0733">
        <w:rPr>
          <w:rFonts w:cs="Arial"/>
          <w:bCs/>
          <w:sz w:val="20"/>
        </w:rPr>
        <w:t>g</w:t>
      </w:r>
      <w:r w:rsidR="000871B8" w:rsidRPr="00602459">
        <w:rPr>
          <w:rFonts w:cs="Arial"/>
          <w:bCs/>
          <w:sz w:val="20"/>
        </w:rPr>
        <w:t xml:space="preserve">lobal et </w:t>
      </w:r>
      <w:r w:rsidR="00CF0733">
        <w:rPr>
          <w:rFonts w:cs="Arial"/>
          <w:bCs/>
          <w:sz w:val="20"/>
        </w:rPr>
        <w:t>f</w:t>
      </w:r>
      <w:r w:rsidR="000871B8" w:rsidRPr="00602459">
        <w:rPr>
          <w:rFonts w:cs="Arial"/>
          <w:bCs/>
          <w:sz w:val="20"/>
        </w:rPr>
        <w:t>orfaitaire (D.P.G.F.)</w:t>
      </w:r>
      <w:r w:rsidR="004510A2">
        <w:rPr>
          <w:rFonts w:cs="Arial"/>
          <w:bCs/>
          <w:sz w:val="20"/>
        </w:rPr>
        <w:t> :</w:t>
      </w:r>
      <w:r w:rsidR="00B01001" w:rsidRPr="00602459">
        <w:rPr>
          <w:rFonts w:cs="Arial"/>
          <w:bCs/>
          <w:sz w:val="20"/>
        </w:rPr>
        <w:t xml:space="preserve"> </w:t>
      </w:r>
    </w:p>
    <w:p w14:paraId="54BBD595" w14:textId="30E61C9B" w:rsidR="007B3C72" w:rsidRPr="007B3C72" w:rsidRDefault="007B3C72" w:rsidP="004510A2">
      <w:pPr>
        <w:pStyle w:val="Corpsdetexte"/>
        <w:suppressAutoHyphens/>
        <w:spacing w:before="240" w:after="120"/>
        <w:ind w:left="567" w:firstLine="0"/>
        <w:rPr>
          <w:rFonts w:cs="Arial"/>
          <w:b/>
          <w:sz w:val="20"/>
          <w:u w:val="single"/>
        </w:rPr>
      </w:pPr>
      <w:r w:rsidRPr="007B3C72">
        <w:rPr>
          <w:rFonts w:cs="Arial"/>
          <w:b/>
          <w:sz w:val="20"/>
          <w:u w:val="single"/>
        </w:rPr>
        <w:t>Offre de base</w:t>
      </w:r>
    </w:p>
    <w:p w14:paraId="435BACCD" w14:textId="3348F75E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HT : </w:t>
      </w:r>
      <w:r w:rsidRPr="00602459">
        <w:rPr>
          <w:rFonts w:cs="Arial"/>
          <w:bCs/>
          <w:sz w:val="20"/>
        </w:rPr>
        <w:tab/>
      </w:r>
    </w:p>
    <w:p w14:paraId="74F6A1FE" w14:textId="5EA9403E" w:rsidR="00024210" w:rsidRPr="00602459" w:rsidRDefault="00F1033A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Montant </w:t>
      </w:r>
      <w:r w:rsidR="00024210" w:rsidRPr="00602459">
        <w:rPr>
          <w:rFonts w:cs="Arial"/>
          <w:bCs/>
          <w:sz w:val="20"/>
        </w:rPr>
        <w:t xml:space="preserve">TVA : </w:t>
      </w:r>
      <w:r w:rsidR="00024210" w:rsidRPr="00602459">
        <w:rPr>
          <w:rFonts w:cs="Arial"/>
          <w:bCs/>
          <w:sz w:val="20"/>
        </w:rPr>
        <w:tab/>
      </w:r>
    </w:p>
    <w:p w14:paraId="035D2ABB" w14:textId="1E029C88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TTC : </w:t>
      </w:r>
      <w:r w:rsidRPr="00602459">
        <w:rPr>
          <w:rFonts w:cs="Arial"/>
          <w:bCs/>
          <w:sz w:val="20"/>
        </w:rPr>
        <w:tab/>
      </w:r>
    </w:p>
    <w:p w14:paraId="34CED63A" w14:textId="653BC8E6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3B202CBA" w14:textId="2965ED79" w:rsidR="007B3C72" w:rsidRPr="00602459" w:rsidRDefault="00ED09AD" w:rsidP="00FD7CE7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00871A74" w14:textId="5818F65A" w:rsidR="00ED09AD" w:rsidRDefault="002A4F6E" w:rsidP="00FD7CE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50AFBE20" w14:textId="4A630BC7" w:rsidR="00067913" w:rsidRPr="00FD7CE7" w:rsidRDefault="00067913" w:rsidP="00FD7CE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>
        <w:rPr>
          <w:rFonts w:cs="Arial"/>
          <w:b/>
          <w:sz w:val="20"/>
        </w:rPr>
        <w:t>Je m’engage (nous nous engageons)</w:t>
      </w:r>
      <w:r w:rsidR="00AD4F4C" w:rsidRPr="00AD4F4C">
        <w:rPr>
          <w:rFonts w:cs="Arial"/>
          <w:bCs/>
          <w:sz w:val="20"/>
        </w:rPr>
        <w:t>, sans préjudice des garanties légales prévues au C.C.A.P.</w:t>
      </w:r>
      <w:r w:rsidR="00AD4F4C">
        <w:rPr>
          <w:rFonts w:cs="Arial"/>
          <w:bCs/>
          <w:sz w:val="20"/>
        </w:rPr>
        <w:t>,</w:t>
      </w:r>
      <w:r w:rsidR="00AD4F4C">
        <w:rPr>
          <w:rFonts w:cs="Arial"/>
          <w:b/>
          <w:sz w:val="20"/>
        </w:rPr>
        <w:t xml:space="preserve"> </w:t>
      </w:r>
      <w:r>
        <w:rPr>
          <w:rFonts w:cs="Arial"/>
          <w:bCs/>
          <w:sz w:val="20"/>
        </w:rPr>
        <w:t>sur une garantie de bon fonctionnement d</w:t>
      </w:r>
      <w:r w:rsidR="003F1810">
        <w:rPr>
          <w:rFonts w:cs="Arial"/>
          <w:bCs/>
          <w:sz w:val="20"/>
        </w:rPr>
        <w:t>’une durée de…… mois (</w:t>
      </w:r>
      <w:r w:rsidR="003F1810" w:rsidRPr="003F1810">
        <w:rPr>
          <w:rFonts w:cs="Arial"/>
          <w:bCs/>
          <w:i/>
          <w:iCs/>
          <w:color w:val="FF0000"/>
          <w:sz w:val="20"/>
        </w:rPr>
        <w:t>préciser la durée de la garantie en mois</w:t>
      </w:r>
      <w:r w:rsidR="003F1810">
        <w:rPr>
          <w:rFonts w:cs="Arial"/>
          <w:bCs/>
          <w:sz w:val="20"/>
        </w:rPr>
        <w:t xml:space="preserve">) précisément pour les équipements/installations dissociables de l’ouvrage. </w:t>
      </w:r>
    </w:p>
    <w:p w14:paraId="4D7666CF" w14:textId="772B6D9C" w:rsidR="00ED09AD" w:rsidRPr="00FD7CE7" w:rsidRDefault="002A4F6E" w:rsidP="00FD7CE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 xml:space="preserve">sous peine de résiliation </w:t>
      </w:r>
      <w:r w:rsidR="00067913">
        <w:rPr>
          <w:rFonts w:cs="Arial"/>
          <w:bCs/>
          <w:sz w:val="20"/>
        </w:rPr>
        <w:t>du marché</w:t>
      </w:r>
      <w:r w:rsidRPr="00602459">
        <w:rPr>
          <w:rFonts w:cs="Arial"/>
          <w:bCs/>
          <w:sz w:val="20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56F92ED9" w:rsidR="007E5880" w:rsidRPr="00602459" w:rsidRDefault="002A4F6E" w:rsidP="00FD7CE7">
      <w:pPr>
        <w:pStyle w:val="Corpsdetexte"/>
        <w:numPr>
          <w:ilvl w:val="0"/>
          <w:numId w:val="6"/>
        </w:numPr>
        <w:suppressAutoHyphens/>
        <w:spacing w:before="240"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</w:t>
      </w:r>
      <w:r w:rsidR="001D0A60" w:rsidRPr="00CF0733">
        <w:rPr>
          <w:rFonts w:cs="Arial"/>
          <w:bCs/>
          <w:sz w:val="20"/>
        </w:rPr>
        <w:t>et du</w:t>
      </w:r>
      <w:r w:rsidR="001D0A60" w:rsidRPr="00602459">
        <w:rPr>
          <w:rFonts w:cs="Arial"/>
          <w:b/>
          <w:sz w:val="20"/>
        </w:rPr>
        <w:t xml:space="preserve">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5146C15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B83359F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FD9929F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8DAB521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9EDC066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0FACAEA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E2A66AA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B15131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128CF2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FB60F2E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6BBE81AB" w:rsidR="007E5880" w:rsidRPr="00602459" w:rsidRDefault="007E5880" w:rsidP="004510A2">
      <w:pPr>
        <w:spacing w:after="240"/>
      </w:pPr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54531E5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97CF7F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46E6C4F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B3DD60F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87102D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F846D35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F3813D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B1C220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FD7CE7">
        <w:trPr>
          <w:jc w:val="center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AD72C2C" w14:textId="77777777" w:rsidR="007E5880" w:rsidRPr="00602459" w:rsidRDefault="007E5880" w:rsidP="00FD7CE7">
            <w:pPr>
              <w:pStyle w:val="Corpsdetexte"/>
              <w:ind w:firstLine="0"/>
              <w:jc w:val="center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BC67F49" w14:textId="77777777" w:rsidR="007E5880" w:rsidRPr="00602459" w:rsidRDefault="007E588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FD7CE7">
      <w:pPr>
        <w:rPr>
          <w:b/>
        </w:rPr>
      </w:pPr>
    </w:p>
    <w:p w14:paraId="0DFE930D" w14:textId="618B7DC6" w:rsidR="004510A2" w:rsidRPr="00FD7CE7" w:rsidRDefault="002A4F6E" w:rsidP="00FD7CE7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4510A2">
        <w:rPr>
          <w:rFonts w:cs="Arial"/>
          <w:sz w:val="20"/>
        </w:rPr>
        <w:t>.</w:t>
      </w:r>
    </w:p>
    <w:p w14:paraId="4A17A543" w14:textId="2FBFD65D" w:rsidR="00ED09AD" w:rsidRPr="00FD7CE7" w:rsidRDefault="002A4F6E" w:rsidP="00FD7CE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3" w:name="A1_p3A_a"/>
      <w:r w:rsidR="00222E18" w:rsidRPr="00602459">
        <w:rPr>
          <w:rFonts w:cs="Arial"/>
          <w:sz w:val="20"/>
        </w:rPr>
        <w:t>1</w:t>
      </w:r>
      <w:r w:rsidR="00CB7B30">
        <w:rPr>
          <w:rFonts w:cs="Arial"/>
          <w:sz w:val="20"/>
        </w:rPr>
        <w:t>2</w:t>
      </w:r>
      <w:r w:rsidR="00222E18" w:rsidRPr="00602459">
        <w:rPr>
          <w:rFonts w:cs="Arial"/>
          <w:sz w:val="20"/>
        </w:rPr>
        <w:t>0 </w:t>
      </w:r>
      <w:r w:rsidRPr="00602459">
        <w:rPr>
          <w:rFonts w:cs="Arial"/>
          <w:sz w:val="20"/>
        </w:rPr>
        <w:t>jours</w:t>
      </w:r>
      <w:bookmarkEnd w:id="33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44B0F93A" w14:textId="58BD05D7" w:rsidR="00CB7B30" w:rsidRPr="00D805DC" w:rsidRDefault="002C60BA" w:rsidP="00FD7CE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</w:t>
      </w:r>
      <w:r w:rsidR="004510A2">
        <w:rPr>
          <w:rFonts w:cs="Arial"/>
          <w:sz w:val="20"/>
        </w:rPr>
        <w:t>m’</w:t>
      </w:r>
      <w:r w:rsidR="007E5880" w:rsidRPr="00602459">
        <w:rPr>
          <w:rFonts w:cs="Arial"/>
          <w:sz w:val="20"/>
        </w:rPr>
        <w:t>engage</w:t>
      </w:r>
      <w:r w:rsidR="004510A2">
        <w:rPr>
          <w:rFonts w:cs="Arial"/>
          <w:sz w:val="20"/>
        </w:rPr>
        <w:t xml:space="preserve"> (nous engageons)</w:t>
      </w:r>
      <w:r w:rsidR="007E5880" w:rsidRPr="00602459">
        <w:rPr>
          <w:rFonts w:cs="Arial"/>
          <w:sz w:val="20"/>
        </w:rPr>
        <w:t xml:space="preserve"> dans une démarche de développement durable.</w:t>
      </w:r>
    </w:p>
    <w:p w14:paraId="1BCFD064" w14:textId="1CAEC330" w:rsidR="003F1810" w:rsidRDefault="007E5880" w:rsidP="003F1810">
      <w:pPr>
        <w:spacing w:before="240" w:after="120"/>
        <w:ind w:left="567" w:firstLine="0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CF0733">
        <w:rPr>
          <w:iCs/>
        </w:rPr>
        <w:t xml:space="preserve"> le cas échéant</w:t>
      </w:r>
      <w:r w:rsidR="00ED09AD" w:rsidRPr="00602459">
        <w:rPr>
          <w:iCs/>
        </w:rPr>
        <w:t> :</w:t>
      </w:r>
    </w:p>
    <w:p w14:paraId="7782DA55" w14:textId="71FEDD2C" w:rsidR="003F1810" w:rsidRDefault="003F1810" w:rsidP="003F1810">
      <w:pPr>
        <w:spacing w:before="240" w:after="120"/>
        <w:ind w:left="567" w:firstLine="0"/>
        <w:rPr>
          <w:iCs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3F1810" w:rsidRPr="00602459" w14:paraId="179819E8" w14:textId="77777777" w:rsidTr="00C51AF5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33DDD3" w14:textId="77777777" w:rsidR="003F1810" w:rsidRPr="00602459" w:rsidRDefault="003F1810" w:rsidP="00C51AF5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D196EF" w14:textId="77777777" w:rsidR="003F1810" w:rsidRPr="00602459" w:rsidRDefault="003F181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3F1810" w:rsidRPr="00602459" w14:paraId="1E4F1EFA" w14:textId="77777777" w:rsidTr="00C51AF5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268CE8" w14:textId="77777777" w:rsidR="003F1810" w:rsidRPr="00602459" w:rsidRDefault="003F1810" w:rsidP="00C51AF5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87FE3" w14:textId="77777777" w:rsidR="003F1810" w:rsidRPr="00602459" w:rsidRDefault="003F181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3F1810" w:rsidRPr="00602459" w14:paraId="6A59AC4F" w14:textId="77777777" w:rsidTr="00C51AF5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642BDE" w14:textId="77777777" w:rsidR="003F1810" w:rsidRPr="00602459" w:rsidRDefault="003F1810" w:rsidP="00C51AF5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3D5B1" w14:textId="77777777" w:rsidR="003F1810" w:rsidRPr="00602459" w:rsidRDefault="003F181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3F1810" w:rsidRPr="00602459" w14:paraId="549F08EF" w14:textId="77777777" w:rsidTr="00C51AF5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3437B5" w14:textId="77777777" w:rsidR="003F1810" w:rsidRPr="00602459" w:rsidRDefault="003F1810" w:rsidP="00C51AF5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9C889" w14:textId="77777777" w:rsidR="003F1810" w:rsidRPr="00602459" w:rsidRDefault="003F181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3F1810" w:rsidRPr="00602459" w14:paraId="5AAF79D2" w14:textId="77777777" w:rsidTr="00C51AF5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269881" w14:textId="77777777" w:rsidR="003F1810" w:rsidRPr="00602459" w:rsidRDefault="003F1810" w:rsidP="00C51AF5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B58B59" w14:textId="77777777" w:rsidR="003F1810" w:rsidRPr="00602459" w:rsidRDefault="003F1810" w:rsidP="00C51AF5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18161045" w14:textId="77777777" w:rsidR="003F1810" w:rsidRDefault="003F1810" w:rsidP="003F1810">
      <w:pPr>
        <w:spacing w:before="240" w:after="120"/>
        <w:ind w:firstLine="0"/>
        <w:rPr>
          <w:iCs/>
        </w:rPr>
      </w:pPr>
    </w:p>
    <w:p w14:paraId="25634EE3" w14:textId="09A5A9CE" w:rsidR="00680EFC" w:rsidRDefault="00E115C0" w:rsidP="00680EFC">
      <w:pPr>
        <w:pStyle w:val="DirectionAchats1Title"/>
      </w:pPr>
      <w:r>
        <w:t xml:space="preserve"> </w:t>
      </w:r>
      <w:bookmarkStart w:id="34" w:name="_Toc221111488"/>
      <w:r w:rsidR="00680EFC">
        <w:t>Paiement</w:t>
      </w:r>
      <w:bookmarkEnd w:id="34"/>
    </w:p>
    <w:p w14:paraId="5BD88655" w14:textId="6D0AEF6C" w:rsidR="00680EFC" w:rsidRPr="00AE239F" w:rsidRDefault="00680EFC" w:rsidP="00CF0733">
      <w:pPr>
        <w:ind w:firstLine="0"/>
      </w:pPr>
      <w:r w:rsidRPr="00AE239F">
        <w:t>Les modalités du règlement des comptes du marché sont spécifiées à l'article 4</w:t>
      </w:r>
      <w:r w:rsidR="00AA5685">
        <w:t>.</w:t>
      </w:r>
      <w:r w:rsidR="00CF073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5C2AB14" w:rsidR="00BC28AF" w:rsidRPr="00602459" w:rsidRDefault="00BC28AF" w:rsidP="00CF0733">
      <w:pPr>
        <w:ind w:firstLine="0"/>
      </w:pPr>
      <w:r w:rsidRPr="00602459">
        <w:t xml:space="preserve">L’Administration règlera les sommes dues au titre du présent </w:t>
      </w:r>
      <w:r w:rsidR="00CF0733">
        <w:t>marché</w:t>
      </w:r>
      <w:r w:rsidRPr="00602459">
        <w:t xml:space="preserve">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69227F">
      <w:pPr>
        <w:pStyle w:val="DirectionAchats2Title"/>
      </w:pPr>
      <w:bookmarkStart w:id="35" w:name="_Toc221111489"/>
      <w:r>
        <w:t>Prestataire unique</w:t>
      </w:r>
      <w:bookmarkEnd w:id="35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15DE974" w:rsidR="00BC28AF" w:rsidRDefault="00CF0733" w:rsidP="00C51AF5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C51AF5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C51AF5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C51AF5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C51AF5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C51AF5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C51AF5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C51AF5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C51AF5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C51AF5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C51AF5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C51AF5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C51AF5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C51AF5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3335052" w14:textId="77777777" w:rsidR="007B4148" w:rsidRDefault="007B4148" w:rsidP="000E7C5D"/>
    <w:p w14:paraId="774FDEF1" w14:textId="1E8E47F4" w:rsidR="00BC28AF" w:rsidRDefault="00BC28AF" w:rsidP="0069227F">
      <w:pPr>
        <w:pStyle w:val="DirectionAchats2Title"/>
      </w:pPr>
      <w:bookmarkStart w:id="36" w:name="_Toc221111490"/>
      <w:r>
        <w:t>Groupement</w:t>
      </w:r>
      <w:bookmarkEnd w:id="36"/>
    </w:p>
    <w:p w14:paraId="46ED9CC4" w14:textId="4DF4CF86" w:rsidR="000E7C5D" w:rsidRPr="0038213C" w:rsidRDefault="000E7C5D" w:rsidP="00CF0733">
      <w:pPr>
        <w:spacing w:line="360" w:lineRule="auto"/>
        <w:ind w:firstLine="0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CF0733">
            <w:pPr>
              <w:spacing w:line="360" w:lineRule="auto"/>
              <w:ind w:firstLine="0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35164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CF0733">
            <w:pPr>
              <w:spacing w:line="360" w:lineRule="auto"/>
              <w:ind w:firstLine="0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35164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CF0733">
      <w:pPr>
        <w:ind w:firstLine="0"/>
      </w:pPr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C51AF5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52327EA4" w:rsidR="00680EFC" w:rsidRPr="0038213C" w:rsidRDefault="007B4148" w:rsidP="00680EFC">
            <w:pPr>
              <w:keepNext/>
              <w:keepLines/>
              <w:snapToGrid w:val="0"/>
              <w:ind w:firstLine="0"/>
            </w:pPr>
            <w:r w:rsidRPr="0038213C">
              <w:t>Compte</w:t>
            </w:r>
            <w:r w:rsidR="00680EFC"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3F0D0468" w:rsidR="00680EFC" w:rsidRPr="0038213C" w:rsidRDefault="007B4148" w:rsidP="00680EFC">
            <w:pPr>
              <w:keepNext/>
              <w:keepLines/>
              <w:snapToGrid w:val="0"/>
              <w:ind w:firstLine="0"/>
            </w:pPr>
            <w:r w:rsidRPr="0038213C">
              <w:t>À</w:t>
            </w:r>
            <w:r w:rsidR="00680EFC"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1F4E6D32" w:rsidR="00680EFC" w:rsidRPr="0038213C" w:rsidRDefault="007B4148" w:rsidP="00680EFC">
            <w:pPr>
              <w:keepNext/>
              <w:keepLines/>
              <w:snapToGrid w:val="0"/>
              <w:ind w:firstLine="0"/>
            </w:pPr>
            <w:r w:rsidRPr="0038213C">
              <w:t>Au</w:t>
            </w:r>
            <w:r w:rsidR="00680EFC"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31748109" w:rsidR="00680EFC" w:rsidRPr="0038213C" w:rsidRDefault="007B4148" w:rsidP="00680EFC">
            <w:pPr>
              <w:keepNext/>
              <w:keepLines/>
              <w:snapToGrid w:val="0"/>
              <w:ind w:firstLine="0"/>
            </w:pPr>
            <w:r w:rsidRPr="0038213C">
              <w:t>Sous</w:t>
            </w:r>
            <w:r w:rsidR="00680EFC"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5AEA0662" w:rsidR="00680EFC" w:rsidRPr="0038213C" w:rsidRDefault="007B4148" w:rsidP="00680EFC">
            <w:pPr>
              <w:keepNext/>
              <w:keepLines/>
              <w:snapToGrid w:val="0"/>
              <w:ind w:firstLine="0"/>
              <w:jc w:val="center"/>
            </w:pPr>
            <w:r w:rsidRPr="0038213C">
              <w:t>Clé</w:t>
            </w:r>
            <w:r w:rsidR="00680EFC"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06E88B72" w:rsidR="00680EFC" w:rsidRPr="0038213C" w:rsidRDefault="007B4148" w:rsidP="00680EFC">
            <w:pPr>
              <w:keepNext/>
              <w:keepLines/>
              <w:snapToGrid w:val="0"/>
              <w:ind w:firstLine="0"/>
            </w:pPr>
            <w:r w:rsidRPr="0038213C">
              <w:t>Code</w:t>
            </w:r>
            <w:r w:rsidR="00680EFC"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2F199F46" w:rsidR="00680EFC" w:rsidRPr="0038213C" w:rsidRDefault="007B4148" w:rsidP="00680EFC">
            <w:pPr>
              <w:keepNext/>
              <w:keepLines/>
              <w:snapToGrid w:val="0"/>
              <w:ind w:firstLine="0"/>
              <w:jc w:val="center"/>
            </w:pPr>
            <w:r w:rsidRPr="0038213C">
              <w:t>Code</w:t>
            </w:r>
            <w:r w:rsidR="00680EFC"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C51AF5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Pr="0038213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67F0B50" w14:textId="77777777" w:rsidR="00AA5685" w:rsidRPr="0038213C" w:rsidRDefault="00AA5685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C51AF5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1320A739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Compte</w:t>
            </w:r>
            <w:r w:rsidR="00B350BE"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43F73544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À</w:t>
            </w:r>
            <w:r w:rsidR="00B350BE"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46027E84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Au</w:t>
            </w:r>
            <w:r w:rsidR="00B350BE"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1F2BA551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Sous</w:t>
            </w:r>
            <w:r w:rsidR="00B350BE"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5ADD5F9" w:rsidR="00B350BE" w:rsidRPr="0038213C" w:rsidRDefault="007B4148" w:rsidP="00C51AF5">
            <w:pPr>
              <w:keepNext/>
              <w:keepLines/>
              <w:snapToGrid w:val="0"/>
              <w:ind w:firstLine="0"/>
              <w:jc w:val="center"/>
            </w:pPr>
            <w:r w:rsidRPr="0038213C">
              <w:t>Clé</w:t>
            </w:r>
            <w:r w:rsidR="00B350BE"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26A5F6E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Code</w:t>
            </w:r>
            <w:r w:rsidR="00B350BE"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109165C5" w:rsidR="00B350BE" w:rsidRPr="0038213C" w:rsidRDefault="007B4148" w:rsidP="00C51AF5">
            <w:pPr>
              <w:keepNext/>
              <w:keepLines/>
              <w:snapToGrid w:val="0"/>
              <w:ind w:firstLine="0"/>
              <w:jc w:val="center"/>
            </w:pPr>
            <w:r w:rsidRPr="0038213C">
              <w:t>Code</w:t>
            </w:r>
            <w:r w:rsidR="00B350BE"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461D0101" w:rsidR="00C20879" w:rsidRDefault="00C20879" w:rsidP="00C20879">
      <w:pPr>
        <w:ind w:firstLine="708"/>
        <w:rPr>
          <w:iCs/>
        </w:rPr>
      </w:pPr>
    </w:p>
    <w:p w14:paraId="61BC6538" w14:textId="77777777" w:rsidR="007B3C72" w:rsidRPr="0038213C" w:rsidRDefault="007B3C72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C51AF5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173EDDDB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Compte</w:t>
            </w:r>
            <w:r w:rsidR="00B350BE"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4B9A4142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À</w:t>
            </w:r>
            <w:r w:rsidR="00B350BE"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0DB10B75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Au</w:t>
            </w:r>
            <w:r w:rsidR="00B350BE"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1CE5374A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Sous</w:t>
            </w:r>
            <w:r w:rsidR="00B350BE"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09DBDF33" w:rsidR="00B350BE" w:rsidRPr="0038213C" w:rsidRDefault="007B4148" w:rsidP="00C51AF5">
            <w:pPr>
              <w:keepNext/>
              <w:keepLines/>
              <w:snapToGrid w:val="0"/>
              <w:ind w:firstLine="0"/>
              <w:jc w:val="center"/>
            </w:pPr>
            <w:r w:rsidRPr="0038213C">
              <w:t>Clé</w:t>
            </w:r>
            <w:r w:rsidR="00B350BE"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6D87A981" w:rsidR="00B350BE" w:rsidRPr="0038213C" w:rsidRDefault="007B4148" w:rsidP="00C51AF5">
            <w:pPr>
              <w:keepNext/>
              <w:keepLines/>
              <w:snapToGrid w:val="0"/>
              <w:ind w:firstLine="0"/>
            </w:pPr>
            <w:r w:rsidRPr="0038213C">
              <w:t>Code</w:t>
            </w:r>
            <w:r w:rsidR="00B350BE"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FC93A86" w:rsidR="00B350BE" w:rsidRPr="0038213C" w:rsidRDefault="007B4148" w:rsidP="00C51AF5">
            <w:pPr>
              <w:keepNext/>
              <w:keepLines/>
              <w:snapToGrid w:val="0"/>
              <w:ind w:firstLine="0"/>
              <w:jc w:val="center"/>
            </w:pPr>
            <w:r w:rsidRPr="0038213C">
              <w:t>Code</w:t>
            </w:r>
            <w:r w:rsidR="00B350BE"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C51AF5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C51AF5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A211379" w14:textId="794406BF" w:rsidR="00680EFC" w:rsidRPr="0038213C" w:rsidRDefault="00680EFC" w:rsidP="00910360">
      <w:pPr>
        <w:ind w:firstLine="708"/>
        <w:rPr>
          <w:iCs/>
        </w:rPr>
      </w:pPr>
    </w:p>
    <w:p w14:paraId="5D9206D5" w14:textId="77777777" w:rsidR="007B3C72" w:rsidRPr="0038213C" w:rsidRDefault="007B3C72" w:rsidP="00E115C0">
      <w:pPr>
        <w:ind w:firstLine="0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7" w:name="_Toc221111491"/>
      <w:r w:rsidR="002C46C6">
        <w:t>A</w:t>
      </w:r>
      <w:r w:rsidR="009660CB">
        <w:t>vance</w:t>
      </w:r>
      <w:bookmarkEnd w:id="37"/>
    </w:p>
    <w:p w14:paraId="68FC95F3" w14:textId="7973362B" w:rsidR="002C46C6" w:rsidRPr="0038213C" w:rsidRDefault="002C46C6" w:rsidP="007B3C72">
      <w:pPr>
        <w:ind w:left="927" w:firstLine="0"/>
      </w:pPr>
      <w:r w:rsidRPr="0038213C">
        <w:fldChar w:fldCharType="begin"/>
      </w:r>
      <w:r w:rsidRPr="0038213C">
        <w:instrText>FORMCHECKBOX</w:instrText>
      </w:r>
      <w:r w:rsidR="00435164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35164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</w:t>
      </w:r>
      <w:r w:rsidR="00435164">
        <w:t xml:space="preserve">conformément </w:t>
      </w:r>
      <w:r w:rsidRPr="0038213C">
        <w:t>aux articles R. 2191-3 à R. 2191-</w:t>
      </w:r>
      <w:r w:rsidR="007B3C72">
        <w:t xml:space="preserve"> </w:t>
      </w:r>
      <w:r w:rsidRPr="0038213C">
        <w:t>12 du Code de la commande publique)</w:t>
      </w:r>
      <w:r w:rsidR="006D7E77" w:rsidRPr="0038213C">
        <w:rPr>
          <w:rStyle w:val="Appelnotedebasdep"/>
        </w:rPr>
        <w:footnoteReference w:id="1"/>
      </w:r>
    </w:p>
    <w:p w14:paraId="3D1171DB" w14:textId="77777777" w:rsidR="002C46C6" w:rsidRPr="0038213C" w:rsidRDefault="002C46C6" w:rsidP="002C46C6"/>
    <w:p w14:paraId="624868D7" w14:textId="611CEA83" w:rsidR="002C46C6" w:rsidRPr="0038213C" w:rsidRDefault="002C46C6" w:rsidP="00435164">
      <w:pPr>
        <w:ind w:left="927" w:firstLine="0"/>
      </w:pPr>
      <w:r w:rsidRPr="0038213C">
        <w:fldChar w:fldCharType="begin"/>
      </w:r>
      <w:r w:rsidRPr="0038213C">
        <w:instrText>FORMCHECKBOX</w:instrText>
      </w:r>
      <w:r w:rsidR="00435164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35164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  <w:r w:rsidR="00435164">
        <w:t xml:space="preserve"> (c</w:t>
      </w:r>
      <w:r w:rsidRPr="0038213C">
        <w:t>onformément aux articles R. 2191-3 à R. 2191-12 du Code de la commande publique)</w:t>
      </w:r>
      <w:r w:rsidRPr="0038213C">
        <w:rPr>
          <w:rStyle w:val="Appelnotedebasdep"/>
        </w:rPr>
        <w:footnoteReference w:id="2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23B8E0CA" w14:textId="2D5D903D" w:rsidR="006D7E77" w:rsidRPr="0038213C" w:rsidRDefault="002C46C6" w:rsidP="006D7E77">
      <w:pPr>
        <w:ind w:left="360"/>
      </w:pPr>
      <w:r w:rsidRPr="0038213C">
        <w:fldChar w:fldCharType="begin"/>
      </w:r>
      <w:r w:rsidRPr="0038213C">
        <w:instrText>FORMCHECKBOX</w:instrText>
      </w:r>
      <w:r w:rsidR="00435164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35164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</w:t>
      </w:r>
      <w:r w:rsidRPr="0038213C">
        <w:rPr>
          <w:rStyle w:val="Appelnotedebasdep"/>
        </w:rPr>
        <w:footnoteReference w:id="3"/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C563660" w:rsidR="00AA5685" w:rsidRPr="00363F4C" w:rsidRDefault="00AA7E51" w:rsidP="00363F4C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006C0CF7" w14:textId="28489536" w:rsidR="002C46C6" w:rsidRDefault="00E115C0" w:rsidP="00001A40">
      <w:pPr>
        <w:pStyle w:val="DirectionAchats1Title"/>
      </w:pPr>
      <w:r w:rsidRPr="00C51AF5">
        <w:rPr>
          <w:lang w:val="fr-FR"/>
        </w:rPr>
        <w:lastRenderedPageBreak/>
        <w:t xml:space="preserve"> </w:t>
      </w:r>
      <w:bookmarkStart w:id="38" w:name="_Toc221111492"/>
      <w:r w:rsidR="00001A40">
        <w:t>Signature</w:t>
      </w:r>
      <w:bookmarkEnd w:id="38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14EA97CF" w14:textId="77777777" w:rsidR="00E115C0" w:rsidRDefault="00E115C0" w:rsidP="00001A40"/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402E215B" w:rsidR="00001A40" w:rsidRDefault="00001A40" w:rsidP="00001A40">
      <w:r>
        <w:t xml:space="preserve">Signature du candidat, du mandataire du groupement </w:t>
      </w:r>
      <w:r>
        <w:rPr>
          <w:sz w:val="16"/>
          <w:vertAlign w:val="superscript"/>
        </w:rPr>
        <w:t>1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40D62E37" w14:textId="77777777" w:rsidR="00001A40" w:rsidRDefault="00001A40" w:rsidP="00001A40">
      <w:pPr>
        <w:ind w:left="4248" w:hanging="3681"/>
        <w:rPr>
          <w:color w:val="000000"/>
        </w:rPr>
      </w:pPr>
    </w:p>
    <w:p w14:paraId="6FAD7ED0" w14:textId="04CE5B6D" w:rsidR="002C46C6" w:rsidRDefault="002C46C6" w:rsidP="002C46C6">
      <w:pPr>
        <w:ind w:left="4248" w:firstLine="708"/>
        <w:rPr>
          <w:color w:val="000000"/>
        </w:rPr>
      </w:pPr>
      <w:r>
        <w:rPr>
          <w:color w:val="000000"/>
        </w:rPr>
        <w:t xml:space="preserve">A                  </w:t>
      </w:r>
      <w:proofErr w:type="gramStart"/>
      <w:r>
        <w:rPr>
          <w:color w:val="000000"/>
        </w:rPr>
        <w:t xml:space="preserve"> </w:t>
      </w:r>
      <w:r w:rsidR="00E115C0"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le</w:t>
      </w:r>
    </w:p>
    <w:p w14:paraId="6DE6EE3E" w14:textId="77777777" w:rsidR="002C46C6" w:rsidRDefault="002C46C6" w:rsidP="002C46C6">
      <w:pPr>
        <w:rPr>
          <w:color w:val="000000"/>
        </w:rPr>
      </w:pPr>
    </w:p>
    <w:p w14:paraId="4F4EA3F4" w14:textId="261AF411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candidat, 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21D3AC5" w14:textId="735E4EF4" w:rsidR="002C46C6" w:rsidRPr="00E115C0" w:rsidRDefault="002C46C6" w:rsidP="002C46C6">
      <w:pPr>
        <w:pStyle w:val="Corpsdetexte3"/>
        <w:rPr>
          <w:rFonts w:ascii="Arial" w:hAnsi="Arial" w:cs="Arial"/>
          <w:color w:val="000000"/>
          <w:sz w:val="20"/>
          <w:lang w:val="fr-FR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</w:p>
    <w:p w14:paraId="4D5939E5" w14:textId="61E006A8" w:rsidR="009660CB" w:rsidRDefault="009660CB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6A6C3BE9" w14:textId="77777777" w:rsidR="00CF0733" w:rsidRDefault="00CF0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7B936D96" w14:textId="77777777" w:rsidR="00CF0733" w:rsidRDefault="00CF0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t>Partie réservée à l’administration</w:t>
      </w:r>
    </w:p>
    <w:p w14:paraId="10AA8B51" w14:textId="7ACF3163" w:rsidR="009660CB" w:rsidRPr="00C51AF5" w:rsidRDefault="00E115C0" w:rsidP="009660CB">
      <w:pPr>
        <w:pStyle w:val="DirectionAchats1Title"/>
        <w:rPr>
          <w:lang w:val="fr-FR"/>
        </w:rPr>
      </w:pPr>
      <w:r w:rsidRPr="00C51AF5">
        <w:rPr>
          <w:lang w:val="fr-FR"/>
        </w:rPr>
        <w:t xml:space="preserve"> </w:t>
      </w:r>
      <w:bookmarkStart w:id="39" w:name="_Toc221111493"/>
      <w:r w:rsidR="009660CB" w:rsidRPr="00C51AF5">
        <w:rPr>
          <w:lang w:val="fr-FR"/>
        </w:rPr>
        <w:t xml:space="preserve">Acceptation de l’offre </w:t>
      </w:r>
      <w:r w:rsidR="00C953DB" w:rsidRPr="00C51AF5">
        <w:rPr>
          <w:lang w:val="fr-FR"/>
        </w:rPr>
        <w:t xml:space="preserve">par le </w:t>
      </w:r>
      <w:r w:rsidR="00D805DC" w:rsidRPr="00C51AF5">
        <w:rPr>
          <w:lang w:val="fr-FR"/>
        </w:rPr>
        <w:t>p</w:t>
      </w:r>
      <w:r w:rsidR="00CF0733" w:rsidRPr="00C51AF5">
        <w:rPr>
          <w:lang w:val="fr-FR"/>
        </w:rPr>
        <w:t>ouvoir</w:t>
      </w:r>
      <w:r w:rsidR="00C953DB" w:rsidRPr="00C51AF5">
        <w:rPr>
          <w:lang w:val="fr-FR"/>
        </w:rPr>
        <w:t xml:space="preserve"> </w:t>
      </w:r>
      <w:r w:rsidRPr="00C51AF5">
        <w:rPr>
          <w:lang w:val="fr-FR"/>
        </w:rPr>
        <w:t>a</w:t>
      </w:r>
      <w:r w:rsidR="00C953DB" w:rsidRPr="00C51AF5">
        <w:rPr>
          <w:lang w:val="fr-FR"/>
        </w:rPr>
        <w:t>djudicateur</w:t>
      </w:r>
      <w:bookmarkEnd w:id="39"/>
    </w:p>
    <w:p w14:paraId="57CB6DEA" w14:textId="04A63F52" w:rsidR="00AA5685" w:rsidRDefault="00AA5685" w:rsidP="00CF0733">
      <w:pPr>
        <w:ind w:firstLine="0"/>
      </w:pPr>
      <w:r w:rsidRPr="006F2A22">
        <w:t>Sur Décision du 14 mars 2023 le Conseil d’Administration de l’Université Toulouse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4E53AA64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0"/>
    <w:p w14:paraId="1919B100" w14:textId="6B0AA61C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14D31" w14:textId="77777777" w:rsidR="007B27EC" w:rsidRDefault="007B27EC" w:rsidP="00AF7140">
      <w:r>
        <w:separator/>
      </w:r>
    </w:p>
  </w:endnote>
  <w:endnote w:type="continuationSeparator" w:id="0">
    <w:p w14:paraId="7F64322B" w14:textId="77777777" w:rsidR="007B27EC" w:rsidRDefault="007B27EC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C51AF5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C51AF5" w:rsidRPr="00712002" w:rsidRDefault="00C51AF5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C51AF5" w:rsidRPr="00712002" w:rsidRDefault="00C51AF5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C51AF5" w:rsidRPr="00712002" w:rsidRDefault="00C51AF5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C51AF5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C51AF5" w:rsidRPr="00712002" w:rsidRDefault="00C51AF5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C51AF5" w:rsidRPr="00712002" w:rsidRDefault="00C51AF5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5AD096B7" w:rsidR="00C51AF5" w:rsidRPr="00712002" w:rsidRDefault="00C51AF5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FD5981">
            <w:rPr>
              <w:b/>
              <w:bCs/>
              <w:noProof/>
              <w:color w:val="0070C0"/>
              <w:sz w:val="14"/>
              <w:szCs w:val="14"/>
            </w:rPr>
            <w:t>10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FD5981">
            <w:rPr>
              <w:b/>
              <w:bCs/>
              <w:noProof/>
              <w:color w:val="0070C0"/>
              <w:sz w:val="14"/>
              <w:szCs w:val="14"/>
            </w:rPr>
            <w:t>11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C51AF5" w:rsidRPr="00764726" w:rsidRDefault="00C51AF5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E5FD30D" w:rsidR="00C51AF5" w:rsidRPr="006274D7" w:rsidRDefault="00C51AF5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FD5981">
      <w:rPr>
        <w:noProof/>
        <w:color w:val="0070C0"/>
        <w:sz w:val="14"/>
        <w:szCs w:val="14"/>
      </w:rPr>
      <w:t>11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FD5981">
      <w:rPr>
        <w:noProof/>
        <w:color w:val="0070C0"/>
        <w:sz w:val="14"/>
        <w:szCs w:val="14"/>
      </w:rPr>
      <w:t>11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C51AF5" w:rsidRPr="006274D7" w:rsidRDefault="00C51AF5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9BBF3" w14:textId="77777777" w:rsidR="007B27EC" w:rsidRDefault="007B27EC" w:rsidP="00AF7140">
      <w:r>
        <w:separator/>
      </w:r>
    </w:p>
  </w:footnote>
  <w:footnote w:type="continuationSeparator" w:id="0">
    <w:p w14:paraId="781B5A38" w14:textId="77777777" w:rsidR="007B27EC" w:rsidRDefault="007B27EC" w:rsidP="00AF7140">
      <w:r>
        <w:continuationSeparator/>
      </w:r>
    </w:p>
  </w:footnote>
  <w:footnote w:id="1">
    <w:p w14:paraId="1956A1DD" w14:textId="77777777" w:rsidR="00C51AF5" w:rsidRDefault="00C51AF5" w:rsidP="006D7E77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4.1 du C.C.A.P.) s’appliquera automatiquement.</w:t>
      </w:r>
    </w:p>
  </w:footnote>
  <w:footnote w:id="2">
    <w:p w14:paraId="0573BF10" w14:textId="33D17F31" w:rsidR="00C51AF5" w:rsidRDefault="00C51AF5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4.1 du C.C.A.P.) s’appliquera automatiquement.</w:t>
      </w:r>
    </w:p>
  </w:footnote>
  <w:footnote w:id="3">
    <w:p w14:paraId="4475747F" w14:textId="679F4FF3" w:rsidR="00C51AF5" w:rsidRDefault="00C51AF5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3F9FF644" w:rsidR="00C51AF5" w:rsidRDefault="00C51AF5" w:rsidP="00C51AF5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40" w:name="_Hlk158901512"/>
    <w:bookmarkStart w:id="41" w:name="_Hlk158901513"/>
    <w:r>
      <w:rPr>
        <w:noProof/>
      </w:rPr>
      <w:drawing>
        <wp:inline distT="0" distB="0" distL="0" distR="0" wp14:anchorId="08899910" wp14:editId="21C1A3A7">
          <wp:extent cx="1924050" cy="450359"/>
          <wp:effectExtent l="0" t="0" r="0" b="698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47" cy="471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0"/>
  <w:bookmarkEnd w:id="41"/>
  <w:p w14:paraId="2C8BD22E" w14:textId="2E5A0C81" w:rsidR="00C51AF5" w:rsidRPr="005D28A6" w:rsidRDefault="00435164" w:rsidP="00C51AF5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C51AF5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Marché 2026PATXORD001</w:t>
        </w:r>
      </w:sdtContent>
    </w:sdt>
    <w:r w:rsidR="00C51AF5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51AF5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Travaux de construction d’un bâtiment modulaire dans le cadre du projet GENHYO</w:t>
        </w:r>
      </w:sdtContent>
    </w:sdt>
  </w:p>
  <w:p w14:paraId="751F65C5" w14:textId="77777777" w:rsidR="00C51AF5" w:rsidRPr="00573AEF" w:rsidRDefault="00C51AF5" w:rsidP="00C51AF5">
    <w:pPr>
      <w:tabs>
        <w:tab w:val="left" w:pos="1134"/>
        <w:tab w:val="right" w:pos="3828"/>
      </w:tabs>
      <w:ind w:firstLine="284"/>
      <w:jc w:val="center"/>
      <w:rPr>
        <w:b/>
        <w:bCs/>
        <w:color w:val="7030A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B3B99"/>
    <w:multiLevelType w:val="hybridMultilevel"/>
    <w:tmpl w:val="40A2DB26"/>
    <w:lvl w:ilvl="0" w:tplc="040C0001">
      <w:start w:val="1"/>
      <w:numFmt w:val="bullet"/>
      <w:lvlText w:val=""/>
      <w:lvlJc w:val="left"/>
      <w:pPr>
        <w:ind w:left="1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08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8A460E"/>
    <w:multiLevelType w:val="multilevel"/>
    <w:tmpl w:val="0BA2C568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6414551"/>
    <w:multiLevelType w:val="hybridMultilevel"/>
    <w:tmpl w:val="EA7C181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5EC14B80"/>
    <w:multiLevelType w:val="hybridMultilevel"/>
    <w:tmpl w:val="8A86A8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9"/>
  </w:num>
  <w:num w:numId="16">
    <w:abstractNumId w:val="9"/>
  </w:num>
  <w:num w:numId="17">
    <w:abstractNumId w:val="10"/>
  </w:num>
  <w:num w:numId="1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39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67913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22E18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63F4C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1CA"/>
    <w:rsid w:val="003D0D36"/>
    <w:rsid w:val="003D383B"/>
    <w:rsid w:val="003D75B2"/>
    <w:rsid w:val="003F1810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35164"/>
    <w:rsid w:val="00445515"/>
    <w:rsid w:val="00445567"/>
    <w:rsid w:val="004510A2"/>
    <w:rsid w:val="00451F3C"/>
    <w:rsid w:val="00453082"/>
    <w:rsid w:val="0045356B"/>
    <w:rsid w:val="0045368C"/>
    <w:rsid w:val="004536E9"/>
    <w:rsid w:val="0045444F"/>
    <w:rsid w:val="0047132E"/>
    <w:rsid w:val="00471782"/>
    <w:rsid w:val="00471DA1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E71CE"/>
    <w:rsid w:val="004F472F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227F"/>
    <w:rsid w:val="00694CFA"/>
    <w:rsid w:val="006A25B4"/>
    <w:rsid w:val="006A2656"/>
    <w:rsid w:val="006A6359"/>
    <w:rsid w:val="006B01E5"/>
    <w:rsid w:val="006B1165"/>
    <w:rsid w:val="006C1701"/>
    <w:rsid w:val="006C334E"/>
    <w:rsid w:val="006C690F"/>
    <w:rsid w:val="006C6DA4"/>
    <w:rsid w:val="006D7E77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87CD4"/>
    <w:rsid w:val="007A2E3D"/>
    <w:rsid w:val="007A3FD6"/>
    <w:rsid w:val="007B224F"/>
    <w:rsid w:val="007B27EC"/>
    <w:rsid w:val="007B3C72"/>
    <w:rsid w:val="007B4148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175D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1DD4"/>
    <w:rsid w:val="008E32A1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7549B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4D81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74AF0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4F4C"/>
    <w:rsid w:val="00AD58AA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1D76"/>
    <w:rsid w:val="00B05827"/>
    <w:rsid w:val="00B07F92"/>
    <w:rsid w:val="00B13BF5"/>
    <w:rsid w:val="00B15132"/>
    <w:rsid w:val="00B22D76"/>
    <w:rsid w:val="00B3007A"/>
    <w:rsid w:val="00B350BE"/>
    <w:rsid w:val="00B36774"/>
    <w:rsid w:val="00B412B7"/>
    <w:rsid w:val="00B41593"/>
    <w:rsid w:val="00B41EF3"/>
    <w:rsid w:val="00B43012"/>
    <w:rsid w:val="00B43CE6"/>
    <w:rsid w:val="00B467BB"/>
    <w:rsid w:val="00B51090"/>
    <w:rsid w:val="00B60256"/>
    <w:rsid w:val="00B62891"/>
    <w:rsid w:val="00B65460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B6BB7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15A24"/>
    <w:rsid w:val="00C20879"/>
    <w:rsid w:val="00C20C28"/>
    <w:rsid w:val="00C248D1"/>
    <w:rsid w:val="00C27242"/>
    <w:rsid w:val="00C30354"/>
    <w:rsid w:val="00C5097B"/>
    <w:rsid w:val="00C5118B"/>
    <w:rsid w:val="00C51AF5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B7B30"/>
    <w:rsid w:val="00CC34B7"/>
    <w:rsid w:val="00CC4AC4"/>
    <w:rsid w:val="00CC643B"/>
    <w:rsid w:val="00CD0C5D"/>
    <w:rsid w:val="00CD1959"/>
    <w:rsid w:val="00CE0AA1"/>
    <w:rsid w:val="00CE0DE3"/>
    <w:rsid w:val="00CE2A41"/>
    <w:rsid w:val="00CE74F7"/>
    <w:rsid w:val="00CE766B"/>
    <w:rsid w:val="00CF0733"/>
    <w:rsid w:val="00D00A65"/>
    <w:rsid w:val="00D01AF1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05DC"/>
    <w:rsid w:val="00D81A07"/>
    <w:rsid w:val="00D83D60"/>
    <w:rsid w:val="00D96608"/>
    <w:rsid w:val="00D976A3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A6F65"/>
    <w:rsid w:val="00EB7044"/>
    <w:rsid w:val="00EC6D37"/>
    <w:rsid w:val="00EC7DFF"/>
    <w:rsid w:val="00ED03B2"/>
    <w:rsid w:val="00ED09AD"/>
    <w:rsid w:val="00ED1FEB"/>
    <w:rsid w:val="00ED3C74"/>
    <w:rsid w:val="00ED3FF7"/>
    <w:rsid w:val="00EE23A8"/>
    <w:rsid w:val="00EF16CA"/>
    <w:rsid w:val="00EF3D6B"/>
    <w:rsid w:val="00EF4C25"/>
    <w:rsid w:val="00F07878"/>
    <w:rsid w:val="00F10274"/>
    <w:rsid w:val="00F1033A"/>
    <w:rsid w:val="00F12AE8"/>
    <w:rsid w:val="00F1675B"/>
    <w:rsid w:val="00F16B5F"/>
    <w:rsid w:val="00F21721"/>
    <w:rsid w:val="00F22C4C"/>
    <w:rsid w:val="00F25388"/>
    <w:rsid w:val="00F259E1"/>
    <w:rsid w:val="00F25F43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2D60"/>
    <w:rsid w:val="00FC5D36"/>
    <w:rsid w:val="00FD2B6F"/>
    <w:rsid w:val="00FD5981"/>
    <w:rsid w:val="00FD7CE7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69227F"/>
    <w:pPr>
      <w:numPr>
        <w:ilvl w:val="1"/>
      </w:numPr>
      <w:spacing w:before="24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69227F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A0ED851333449728172361DD983B5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C28C21-C18F-434E-9AC2-30EFF56132AA}"/>
      </w:docPartPr>
      <w:docPartBody>
        <w:p w:rsidR="00B008B3" w:rsidRDefault="00687313" w:rsidP="00687313">
          <w:pPr>
            <w:pStyle w:val="DA0ED851333449728172361DD983B5E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034"/>
    <w:rsid w:val="00055B98"/>
    <w:rsid w:val="000861D9"/>
    <w:rsid w:val="001630E5"/>
    <w:rsid w:val="003358BC"/>
    <w:rsid w:val="00451034"/>
    <w:rsid w:val="00467313"/>
    <w:rsid w:val="00663F02"/>
    <w:rsid w:val="00687313"/>
    <w:rsid w:val="006A5F8D"/>
    <w:rsid w:val="006B5549"/>
    <w:rsid w:val="007A133B"/>
    <w:rsid w:val="00845FE2"/>
    <w:rsid w:val="00931718"/>
    <w:rsid w:val="00936CAE"/>
    <w:rsid w:val="00B008B3"/>
    <w:rsid w:val="00B1176E"/>
    <w:rsid w:val="00C9428E"/>
    <w:rsid w:val="00D95487"/>
    <w:rsid w:val="00DD4CED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87313"/>
    <w:rPr>
      <w:color w:val="808080"/>
    </w:rPr>
  </w:style>
  <w:style w:type="paragraph" w:customStyle="1" w:styleId="DA0ED851333449728172361DD983B5E1">
    <w:name w:val="DA0ED851333449728172361DD983B5E1"/>
    <w:rsid w:val="00687313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210FF-4110-40CE-9EF6-781BD92B4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1977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Travaux de construction d’un bâtiment modulaire dans le cadre du projet GENHYO</dc:description>
  <cp:lastModifiedBy>thucydide.hounkpatin@i-univ-tlse2.fr</cp:lastModifiedBy>
  <cp:revision>3</cp:revision>
  <cp:lastPrinted>2022-08-25T08:03:00Z</cp:lastPrinted>
  <dcterms:created xsi:type="dcterms:W3CDTF">2026-02-04T14:27:00Z</dcterms:created>
  <dcterms:modified xsi:type="dcterms:W3CDTF">2026-02-04T14:31:00Z</dcterms:modified>
  <cp:category>Marché 2026PATXORD001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