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CDB42"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31168DE4" wp14:editId="494E3474">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104423"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14:paraId="58043D01" w14:textId="77777777" w:rsidR="00000053" w:rsidRPr="002954D1" w:rsidRDefault="00000053">
      <w:pPr>
        <w:pStyle w:val="FicheTitre"/>
        <w:rPr>
          <w:rFonts w:ascii="Arial" w:hAnsi="Arial"/>
          <w:b w:val="0"/>
          <w:bCs/>
          <w:spacing w:val="50"/>
          <w:szCs w:val="17"/>
        </w:rPr>
      </w:pPr>
    </w:p>
    <w:p w14:paraId="35A53AE3" w14:textId="77777777" w:rsidR="00000053" w:rsidRPr="002954D1" w:rsidRDefault="001F2CCA">
      <w:pPr>
        <w:pStyle w:val="FicheTitre"/>
        <w:rPr>
          <w:rFonts w:ascii="Arial" w:hAnsi="Arial"/>
          <w:b w:val="0"/>
          <w:bCs/>
          <w:spacing w:val="50"/>
          <w:szCs w:val="17"/>
        </w:rPr>
        <w:sectPr w:rsidR="00000053" w:rsidRPr="002954D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583F21B4" wp14:editId="08FCCEE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4522F811" w14:textId="77777777">
        <w:tc>
          <w:tcPr>
            <w:tcW w:w="9039" w:type="dxa"/>
            <w:shd w:val="clear" w:color="auto" w:fill="465F9D"/>
          </w:tcPr>
          <w:p w14:paraId="1ED0E30B"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4EA2E8E6"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5ACD9978"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1C85693D"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699372C6" w14:textId="77777777" w:rsidR="00000053" w:rsidRPr="002954D1" w:rsidRDefault="00000053">
      <w:pPr>
        <w:jc w:val="both"/>
        <w:rPr>
          <w:rFonts w:ascii="Arial" w:hAnsi="Arial" w:cs="Arial"/>
        </w:rPr>
      </w:pPr>
    </w:p>
    <w:p w14:paraId="58A70486"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1A65666B"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3F16D344" w14:textId="77777777" w:rsidR="00000053" w:rsidRPr="002954D1" w:rsidRDefault="00000053">
      <w:pPr>
        <w:rPr>
          <w:rFonts w:ascii="Arial" w:hAnsi="Arial" w:cs="Arial"/>
        </w:rPr>
      </w:pPr>
    </w:p>
    <w:p w14:paraId="69B39A9D"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2A3F5ABE" w14:textId="77777777" w:rsidR="00000053" w:rsidRPr="002954D1" w:rsidRDefault="00000053">
      <w:pPr>
        <w:rPr>
          <w:rFonts w:ascii="Arial" w:hAnsi="Arial" w:cs="Arial"/>
        </w:rPr>
      </w:pPr>
    </w:p>
    <w:p w14:paraId="5B88FF77"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31BD6D45" w14:textId="77777777" w:rsidR="00000053" w:rsidRPr="002954D1" w:rsidRDefault="00000053">
      <w:pPr>
        <w:jc w:val="both"/>
        <w:rPr>
          <w:rFonts w:ascii="Arial" w:hAnsi="Arial" w:cs="Arial"/>
          <w:i/>
          <w:iCs/>
        </w:rPr>
      </w:pPr>
    </w:p>
    <w:p w14:paraId="4B15BF44"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5"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6"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9"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20"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21"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22"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23"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24"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C576D52" w14:textId="77777777" w:rsidR="00000053" w:rsidRPr="002954D1" w:rsidRDefault="00000053">
      <w:pPr>
        <w:jc w:val="both"/>
        <w:rPr>
          <w:rFonts w:ascii="Arial" w:hAnsi="Arial" w:cs="Arial"/>
          <w:i/>
          <w:sz w:val="18"/>
          <w:szCs w:val="18"/>
        </w:rPr>
      </w:pPr>
    </w:p>
    <w:p w14:paraId="61099F8E"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752306B4" w14:textId="77777777">
        <w:tc>
          <w:tcPr>
            <w:tcW w:w="9710" w:type="dxa"/>
            <w:shd w:val="clear" w:color="auto" w:fill="465F9D"/>
          </w:tcPr>
          <w:p w14:paraId="493AF057"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5BC52412"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3505A9F8" w14:textId="77777777" w:rsidR="00000053" w:rsidRPr="002954D1" w:rsidRDefault="00000053">
      <w:pPr>
        <w:rPr>
          <w:rFonts w:ascii="Arial" w:hAnsi="Arial" w:cs="Arial"/>
          <w:b/>
          <w:bCs/>
        </w:rPr>
      </w:pPr>
    </w:p>
    <w:p w14:paraId="35566A5B" w14:textId="77777777" w:rsidR="00000053" w:rsidRPr="002954D1" w:rsidRDefault="00000053" w:rsidP="002954D1">
      <w:pPr>
        <w:jc w:val="center"/>
        <w:rPr>
          <w:rFonts w:ascii="Arial" w:hAnsi="Arial" w:cs="Arial"/>
          <w:b/>
          <w:bCs/>
        </w:rPr>
      </w:pPr>
    </w:p>
    <w:p w14:paraId="4F3B080A"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26B03F73"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527EF41F"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6B681ED4"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1473957E" w14:textId="77777777" w:rsidR="00000053" w:rsidRPr="002954D1" w:rsidRDefault="00000053">
      <w:pPr>
        <w:rPr>
          <w:rFonts w:ascii="Arial" w:hAnsi="Arial" w:cs="Arial"/>
          <w:b/>
          <w:bCs/>
        </w:rPr>
      </w:pPr>
    </w:p>
    <w:p w14:paraId="313ABA99" w14:textId="77777777" w:rsidR="00000053" w:rsidRPr="002954D1" w:rsidRDefault="00000053">
      <w:pPr>
        <w:rPr>
          <w:rFonts w:ascii="Arial" w:hAnsi="Arial" w:cs="Arial"/>
          <w:b/>
          <w:bCs/>
        </w:rPr>
      </w:pPr>
    </w:p>
    <w:p w14:paraId="35153F6C" w14:textId="77777777" w:rsidR="00000053" w:rsidRPr="002954D1" w:rsidRDefault="00000053">
      <w:pPr>
        <w:rPr>
          <w:rFonts w:ascii="Arial" w:hAnsi="Arial" w:cs="Arial"/>
          <w:b/>
          <w:bCs/>
        </w:rPr>
      </w:pPr>
    </w:p>
    <w:p w14:paraId="0B2EE2C9" w14:textId="77777777" w:rsidR="00000053" w:rsidRPr="002954D1" w:rsidRDefault="00000053">
      <w:pPr>
        <w:rPr>
          <w:rFonts w:ascii="Arial" w:hAnsi="Arial" w:cs="Arial"/>
          <w:b/>
          <w:bCs/>
        </w:rPr>
      </w:pPr>
    </w:p>
    <w:p w14:paraId="20BEF69D"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538D6D5" w14:textId="77777777">
        <w:tc>
          <w:tcPr>
            <w:tcW w:w="9852" w:type="dxa"/>
            <w:shd w:val="clear" w:color="auto" w:fill="465F9D"/>
          </w:tcPr>
          <w:p w14:paraId="5907A459"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14:paraId="40965D74"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638C0E32"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0F0972F4" w14:textId="60FC4A39" w:rsidR="00000053" w:rsidRPr="002954D1" w:rsidRDefault="00CC494F">
      <w:pPr>
        <w:pStyle w:val="fcase1ertab"/>
        <w:tabs>
          <w:tab w:val="clear" w:pos="426"/>
          <w:tab w:val="left" w:pos="0"/>
        </w:tabs>
        <w:spacing w:before="120"/>
        <w:ind w:left="0" w:firstLine="0"/>
        <w:rPr>
          <w:rFonts w:ascii="Arial" w:hAnsi="Arial" w:cs="Arial"/>
          <w:sz w:val="24"/>
          <w:szCs w:val="24"/>
        </w:rPr>
      </w:pPr>
      <w:r>
        <w:rPr>
          <w:rFonts w:ascii="Arial" w:hAnsi="Arial" w:cs="Arial"/>
          <w:b/>
          <w:bCs/>
        </w:rPr>
        <w:t>Maintenance préventive et corrective des matériels de restauration avec fournitures de pièces détachées au profit du GHT Alliance de Gironde</w:t>
      </w:r>
    </w:p>
    <w:p w14:paraId="788BA57F"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2058F572"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4063EABD" w14:textId="77777777">
        <w:tc>
          <w:tcPr>
            <w:tcW w:w="9852" w:type="dxa"/>
            <w:shd w:val="clear" w:color="auto" w:fill="465F9D"/>
          </w:tcPr>
          <w:p w14:paraId="0FCCD715"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543131A5" w14:textId="77777777" w:rsidR="00000053" w:rsidRPr="002954D1" w:rsidRDefault="00000053">
      <w:pPr>
        <w:pStyle w:val="Titre9"/>
        <w:numPr>
          <w:ilvl w:val="0"/>
          <w:numId w:val="0"/>
        </w:numPr>
        <w:rPr>
          <w:i w:val="0"/>
          <w:sz w:val="20"/>
        </w:rPr>
      </w:pPr>
    </w:p>
    <w:p w14:paraId="7E4A70BD"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08D3EEC9" w14:textId="77777777" w:rsidR="00000053" w:rsidRPr="002954D1" w:rsidRDefault="00000053">
      <w:pPr>
        <w:pStyle w:val="Titre9"/>
        <w:tabs>
          <w:tab w:val="num" w:pos="0"/>
        </w:tabs>
        <w:ind w:left="0"/>
        <w:jc w:val="both"/>
        <w:rPr>
          <w:i w:val="0"/>
          <w:iCs w:val="0"/>
          <w:sz w:val="20"/>
          <w:szCs w:val="20"/>
        </w:rPr>
      </w:pPr>
    </w:p>
    <w:p w14:paraId="457C4CB1"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4C96FA91" w14:textId="77777777" w:rsidR="00000053" w:rsidRPr="002954D1" w:rsidRDefault="00000053">
      <w:pPr>
        <w:jc w:val="both"/>
        <w:rPr>
          <w:rFonts w:ascii="Arial" w:hAnsi="Arial" w:cs="Arial"/>
          <w:b/>
          <w:bCs/>
        </w:rPr>
      </w:pPr>
    </w:p>
    <w:p w14:paraId="57176577"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379C6970" w14:textId="77777777" w:rsidR="00000053" w:rsidRPr="002954D1" w:rsidRDefault="00000053">
      <w:pPr>
        <w:rPr>
          <w:rFonts w:ascii="Arial" w:hAnsi="Arial" w:cs="Arial"/>
        </w:rPr>
      </w:pPr>
    </w:p>
    <w:p w14:paraId="0685B40D" w14:textId="77777777" w:rsidR="00000053" w:rsidRPr="002954D1" w:rsidRDefault="00000053">
      <w:pPr>
        <w:rPr>
          <w:rFonts w:ascii="Arial" w:hAnsi="Arial" w:cs="Arial"/>
        </w:rPr>
      </w:pPr>
    </w:p>
    <w:p w14:paraId="5258F957"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3A62554C" w14:textId="77777777" w:rsidR="00000053" w:rsidRPr="002954D1" w:rsidRDefault="00000053">
      <w:pPr>
        <w:rPr>
          <w:rFonts w:ascii="Arial" w:hAnsi="Arial" w:cs="Arial"/>
        </w:rPr>
      </w:pPr>
    </w:p>
    <w:p w14:paraId="696F2484" w14:textId="77777777" w:rsidR="00000053" w:rsidRPr="002954D1" w:rsidRDefault="00000053">
      <w:pPr>
        <w:rPr>
          <w:rFonts w:ascii="Arial" w:hAnsi="Arial" w:cs="Arial"/>
        </w:rPr>
      </w:pPr>
    </w:p>
    <w:p w14:paraId="67D8C8F9"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02A2DD51" w14:textId="77777777" w:rsidR="00000053" w:rsidRPr="002954D1" w:rsidRDefault="00000053">
      <w:pPr>
        <w:rPr>
          <w:rFonts w:ascii="Arial" w:hAnsi="Arial" w:cs="Arial"/>
        </w:rPr>
      </w:pPr>
    </w:p>
    <w:p w14:paraId="3D110C45" w14:textId="77777777" w:rsidR="00000053" w:rsidRPr="002954D1" w:rsidRDefault="00000053">
      <w:pPr>
        <w:rPr>
          <w:rFonts w:ascii="Arial" w:hAnsi="Arial" w:cs="Arial"/>
        </w:rPr>
      </w:pPr>
    </w:p>
    <w:p w14:paraId="5210947A"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611CDBE4" w14:textId="77777777" w:rsidR="00000053" w:rsidRPr="002954D1" w:rsidRDefault="00000053">
      <w:pPr>
        <w:rPr>
          <w:rFonts w:ascii="Arial" w:hAnsi="Arial" w:cs="Arial"/>
        </w:rPr>
      </w:pPr>
    </w:p>
    <w:p w14:paraId="2B2CB649" w14:textId="77777777" w:rsidR="00000053" w:rsidRPr="002954D1" w:rsidRDefault="00000053">
      <w:pPr>
        <w:rPr>
          <w:rFonts w:ascii="Arial" w:hAnsi="Arial" w:cs="Arial"/>
        </w:rPr>
      </w:pPr>
    </w:p>
    <w:p w14:paraId="6D59DD0B"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2B81D6A0" w14:textId="77777777" w:rsidR="00000053" w:rsidRPr="002954D1" w:rsidRDefault="00000053">
      <w:pPr>
        <w:rPr>
          <w:rFonts w:ascii="Arial" w:hAnsi="Arial" w:cs="Arial"/>
        </w:rPr>
      </w:pPr>
    </w:p>
    <w:p w14:paraId="2F1373B2" w14:textId="77777777" w:rsidR="00000053" w:rsidRPr="002954D1" w:rsidRDefault="00000053">
      <w:pPr>
        <w:rPr>
          <w:rFonts w:ascii="Arial" w:hAnsi="Arial" w:cs="Arial"/>
        </w:rPr>
      </w:pPr>
    </w:p>
    <w:p w14:paraId="184A36A7"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721F66FA" w14:textId="77777777" w:rsidR="00000053" w:rsidRPr="002954D1" w:rsidRDefault="00000053">
      <w:pPr>
        <w:jc w:val="both"/>
        <w:rPr>
          <w:rFonts w:ascii="Arial" w:hAnsi="Arial" w:cs="Arial"/>
          <w:b/>
          <w:bCs/>
        </w:rPr>
      </w:pPr>
    </w:p>
    <w:p w14:paraId="39BE7B82" w14:textId="77777777" w:rsidR="00000053" w:rsidRPr="002954D1" w:rsidRDefault="00000053">
      <w:pPr>
        <w:jc w:val="both"/>
        <w:rPr>
          <w:rFonts w:ascii="Arial" w:hAnsi="Arial" w:cs="Arial"/>
          <w:b/>
          <w:bCs/>
        </w:rPr>
      </w:pPr>
    </w:p>
    <w:p w14:paraId="5B94F946"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6" w:history="1">
        <w:r w:rsidRPr="002954D1">
          <w:rPr>
            <w:rStyle w:val="Lienhypertexte"/>
            <w:rFonts w:ascii="Arial" w:hAnsi="Arial" w:cs="Arial"/>
            <w:color w:val="0070C0"/>
          </w:rPr>
          <w:t>Art. R. 2151-13</w:t>
        </w:r>
      </w:hyperlink>
      <w:r w:rsidRPr="002954D1">
        <w:rPr>
          <w:rFonts w:ascii="Arial" w:hAnsi="Arial" w:cs="Arial"/>
        </w:rPr>
        <w:t xml:space="preserve"> et </w:t>
      </w:r>
      <w:hyperlink r:id="rId27"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7D2BE478" w14:textId="77777777" w:rsidR="00000053" w:rsidRPr="002954D1" w:rsidRDefault="00000053">
      <w:pPr>
        <w:jc w:val="both"/>
        <w:rPr>
          <w:rFonts w:ascii="Arial" w:hAnsi="Arial" w:cs="Arial"/>
        </w:rPr>
      </w:pPr>
    </w:p>
    <w:p w14:paraId="17E8BAF8"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C494F">
        <w:rPr>
          <w:rFonts w:ascii="Arial" w:hAnsi="Arial" w:cs="Arial"/>
        </w:rPr>
      </w:r>
      <w:r w:rsidR="00CC494F">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56597ACF" w14:textId="77777777" w:rsidR="00000053" w:rsidRPr="002954D1" w:rsidRDefault="00000053">
      <w:pPr>
        <w:ind w:left="567"/>
        <w:jc w:val="both"/>
        <w:rPr>
          <w:rFonts w:ascii="Arial" w:hAnsi="Arial" w:cs="Arial"/>
        </w:rPr>
      </w:pPr>
    </w:p>
    <w:p w14:paraId="41C93250"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C494F">
        <w:rPr>
          <w:rFonts w:ascii="Arial" w:hAnsi="Arial" w:cs="Arial"/>
        </w:rPr>
      </w:r>
      <w:r w:rsidR="00CC494F">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5E9BFC1B" w14:textId="77777777" w:rsidR="00000053" w:rsidRPr="002954D1" w:rsidRDefault="00000053">
      <w:pPr>
        <w:ind w:left="567"/>
        <w:jc w:val="both"/>
        <w:rPr>
          <w:rFonts w:ascii="Arial" w:hAnsi="Arial" w:cs="Arial"/>
          <w:bCs/>
          <w:sz w:val="22"/>
        </w:rPr>
      </w:pPr>
    </w:p>
    <w:p w14:paraId="212377DE"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68BA543E"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4F3EAB22"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8" w:history="1">
        <w:r w:rsidRPr="002954D1">
          <w:rPr>
            <w:rStyle w:val="Lienhypertexte"/>
            <w:rFonts w:ascii="Arial" w:hAnsi="Arial" w:cs="Arial"/>
            <w:i/>
            <w:iCs/>
            <w:szCs w:val="18"/>
          </w:rPr>
          <w:t>L. 2113-12</w:t>
        </w:r>
      </w:hyperlink>
      <w:r w:rsidRPr="002954D1">
        <w:rPr>
          <w:rFonts w:ascii="Arial" w:hAnsi="Arial" w:cs="Arial"/>
          <w:i/>
          <w:iCs/>
          <w:szCs w:val="18"/>
        </w:rPr>
        <w:t>, </w:t>
      </w:r>
      <w:hyperlink r:id="rId29"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30"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31"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323824AC"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EE3B4D9"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709DC4EB" w14:textId="77777777" w:rsidR="00000053" w:rsidRPr="002954D1" w:rsidRDefault="00000053">
      <w:pPr>
        <w:spacing w:before="120"/>
        <w:jc w:val="both"/>
        <w:rPr>
          <w:rFonts w:ascii="Arial" w:hAnsi="Arial" w:cs="Arial"/>
          <w:sz w:val="22"/>
        </w:rPr>
      </w:pPr>
    </w:p>
    <w:p w14:paraId="6F984E46"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6189BF52" w14:textId="77777777">
        <w:trPr>
          <w:trHeight w:val="540"/>
          <w:jc w:val="center"/>
        </w:trPr>
        <w:tc>
          <w:tcPr>
            <w:tcW w:w="1986" w:type="dxa"/>
            <w:shd w:val="clear" w:color="auto" w:fill="CCFFFF"/>
            <w:vAlign w:val="center"/>
          </w:tcPr>
          <w:p w14:paraId="40FFCAA4"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300DCF1E"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1CCF8E10"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548D7099" w14:textId="77777777">
        <w:trPr>
          <w:trHeight w:val="2218"/>
          <w:jc w:val="center"/>
        </w:trPr>
        <w:tc>
          <w:tcPr>
            <w:tcW w:w="1986" w:type="dxa"/>
            <w:vMerge w:val="restart"/>
            <w:shd w:val="clear" w:color="auto" w:fill="auto"/>
            <w:vAlign w:val="center"/>
          </w:tcPr>
          <w:p w14:paraId="7C7D9FE0"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7A6B5493"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CC494F">
              <w:rPr>
                <w:rFonts w:ascii="Arial" w:eastAsia="MS Gothic" w:hAnsi="Arial" w:cs="Arial"/>
              </w:rPr>
            </w:r>
            <w:r w:rsidR="00CC494F">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34"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02988384"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2FFA1906"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89ECC42" w14:textId="77777777" w:rsidR="00000053" w:rsidRPr="002954D1" w:rsidRDefault="00000053">
            <w:pPr>
              <w:spacing w:beforeLines="40" w:before="96" w:afterLines="40" w:after="96"/>
              <w:ind w:left="170" w:right="170"/>
              <w:jc w:val="both"/>
              <w:rPr>
                <w:rFonts w:ascii="Arial" w:hAnsi="Arial" w:cs="Arial"/>
                <w:sz w:val="12"/>
                <w:szCs w:val="16"/>
              </w:rPr>
            </w:pPr>
          </w:p>
          <w:p w14:paraId="6F0EB89F" w14:textId="77777777" w:rsidR="00000053" w:rsidRPr="002954D1" w:rsidRDefault="00000053">
            <w:pPr>
              <w:spacing w:beforeLines="40" w:before="96" w:afterLines="40" w:after="96"/>
              <w:ind w:left="170" w:right="170"/>
              <w:jc w:val="both"/>
              <w:rPr>
                <w:rFonts w:ascii="Arial" w:hAnsi="Arial" w:cs="Arial"/>
                <w:sz w:val="12"/>
                <w:szCs w:val="16"/>
              </w:rPr>
            </w:pPr>
          </w:p>
          <w:p w14:paraId="22CD91E4" w14:textId="77777777" w:rsidR="00000053" w:rsidRPr="002954D1" w:rsidRDefault="00000053">
            <w:pPr>
              <w:spacing w:beforeLines="40" w:before="96" w:afterLines="40" w:after="96"/>
              <w:ind w:left="170" w:right="170"/>
              <w:jc w:val="both"/>
              <w:rPr>
                <w:rFonts w:ascii="Arial" w:hAnsi="Arial" w:cs="Arial"/>
                <w:sz w:val="12"/>
                <w:szCs w:val="16"/>
              </w:rPr>
            </w:pPr>
          </w:p>
          <w:p w14:paraId="4362A17C"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39D9DABA" w14:textId="77777777" w:rsidR="00000053" w:rsidRPr="002954D1" w:rsidRDefault="00000053">
            <w:pPr>
              <w:spacing w:beforeLines="40" w:before="96" w:afterLines="40" w:after="96"/>
              <w:ind w:right="170"/>
              <w:rPr>
                <w:rFonts w:ascii="Arial" w:hAnsi="Arial" w:cs="Arial"/>
                <w:sz w:val="12"/>
                <w:szCs w:val="16"/>
              </w:rPr>
            </w:pPr>
          </w:p>
          <w:p w14:paraId="75A8F2C0" w14:textId="77777777" w:rsidR="00000053" w:rsidRPr="002954D1" w:rsidRDefault="00000053">
            <w:pPr>
              <w:spacing w:beforeLines="40" w:before="96" w:afterLines="40" w:after="96"/>
              <w:ind w:right="170"/>
              <w:rPr>
                <w:rFonts w:ascii="Arial" w:hAnsi="Arial" w:cs="Arial"/>
                <w:sz w:val="12"/>
                <w:szCs w:val="16"/>
              </w:rPr>
            </w:pPr>
          </w:p>
          <w:p w14:paraId="6D75A024"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E321491" w14:textId="77777777">
        <w:trPr>
          <w:trHeight w:val="3555"/>
          <w:jc w:val="center"/>
        </w:trPr>
        <w:tc>
          <w:tcPr>
            <w:tcW w:w="1986" w:type="dxa"/>
            <w:vMerge/>
            <w:shd w:val="clear" w:color="auto" w:fill="auto"/>
            <w:vAlign w:val="center"/>
          </w:tcPr>
          <w:p w14:paraId="51259099"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29291074"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CC494F">
              <w:rPr>
                <w:rFonts w:ascii="Arial" w:eastAsia="MS Gothic" w:hAnsi="Arial" w:cs="Arial"/>
              </w:rPr>
            </w:r>
            <w:r w:rsidR="00CC494F">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5"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276907EF"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36234D8"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6991EDDA" w14:textId="77777777" w:rsidR="00000053" w:rsidRPr="002954D1" w:rsidRDefault="00000053">
            <w:pPr>
              <w:spacing w:beforeLines="40" w:before="96" w:afterLines="40" w:after="96"/>
              <w:ind w:left="170" w:right="170"/>
              <w:jc w:val="both"/>
              <w:rPr>
                <w:rFonts w:ascii="Arial" w:hAnsi="Arial" w:cs="Arial"/>
                <w:sz w:val="12"/>
                <w:szCs w:val="16"/>
              </w:rPr>
            </w:pPr>
          </w:p>
          <w:p w14:paraId="1E5EA48E" w14:textId="77777777" w:rsidR="00000053" w:rsidRPr="002954D1" w:rsidRDefault="00000053">
            <w:pPr>
              <w:spacing w:beforeLines="40" w:before="96" w:afterLines="40" w:after="96"/>
              <w:ind w:left="170" w:right="170"/>
              <w:jc w:val="both"/>
              <w:rPr>
                <w:rFonts w:ascii="Arial" w:hAnsi="Arial" w:cs="Arial"/>
                <w:sz w:val="12"/>
                <w:szCs w:val="16"/>
              </w:rPr>
            </w:pPr>
          </w:p>
          <w:p w14:paraId="2FDBA5B1" w14:textId="77777777" w:rsidR="00000053" w:rsidRPr="002954D1" w:rsidRDefault="00000053">
            <w:pPr>
              <w:spacing w:beforeLines="40" w:before="96" w:afterLines="40" w:after="96"/>
              <w:ind w:left="170" w:right="170"/>
              <w:jc w:val="both"/>
              <w:rPr>
                <w:rFonts w:ascii="Arial" w:hAnsi="Arial" w:cs="Arial"/>
                <w:sz w:val="12"/>
                <w:szCs w:val="16"/>
              </w:rPr>
            </w:pPr>
          </w:p>
          <w:p w14:paraId="1870436E"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25D79B6B" w14:textId="77777777" w:rsidR="00000053" w:rsidRPr="002954D1" w:rsidRDefault="00000053">
            <w:pPr>
              <w:spacing w:beforeLines="40" w:before="96" w:afterLines="40" w:after="96"/>
              <w:ind w:right="170"/>
              <w:rPr>
                <w:rFonts w:ascii="Arial" w:hAnsi="Arial" w:cs="Arial"/>
                <w:sz w:val="12"/>
                <w:szCs w:val="16"/>
              </w:rPr>
            </w:pPr>
          </w:p>
          <w:p w14:paraId="5B722426" w14:textId="77777777" w:rsidR="00000053" w:rsidRPr="002954D1" w:rsidRDefault="00000053">
            <w:pPr>
              <w:spacing w:beforeLines="40" w:before="96" w:afterLines="40" w:after="96"/>
              <w:ind w:right="170"/>
              <w:rPr>
                <w:rFonts w:ascii="Arial" w:hAnsi="Arial" w:cs="Arial"/>
                <w:sz w:val="12"/>
                <w:szCs w:val="16"/>
              </w:rPr>
            </w:pPr>
          </w:p>
          <w:p w14:paraId="44E19C32"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48DF2C80" w14:textId="77777777">
        <w:trPr>
          <w:trHeight w:val="4455"/>
          <w:jc w:val="center"/>
        </w:trPr>
        <w:tc>
          <w:tcPr>
            <w:tcW w:w="1986" w:type="dxa"/>
            <w:vMerge/>
            <w:shd w:val="clear" w:color="auto" w:fill="auto"/>
            <w:vAlign w:val="center"/>
          </w:tcPr>
          <w:p w14:paraId="024BAF75"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2C96D87F"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CC494F">
              <w:rPr>
                <w:rFonts w:ascii="Arial" w:eastAsia="MS Gothic" w:hAnsi="Arial" w:cs="Arial"/>
              </w:rPr>
            </w:r>
            <w:r w:rsidR="00CC494F">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6"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31FC546F"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383FFE11"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A02A08E" w14:textId="77777777" w:rsidR="00000053" w:rsidRPr="002954D1" w:rsidRDefault="00000053">
            <w:pPr>
              <w:spacing w:beforeLines="40" w:before="96" w:afterLines="40" w:after="96"/>
              <w:ind w:left="170" w:right="170"/>
              <w:jc w:val="both"/>
              <w:rPr>
                <w:rFonts w:ascii="Arial" w:hAnsi="Arial" w:cs="Arial"/>
                <w:sz w:val="12"/>
                <w:szCs w:val="16"/>
              </w:rPr>
            </w:pPr>
          </w:p>
          <w:p w14:paraId="21D61AEA" w14:textId="77777777" w:rsidR="00000053" w:rsidRPr="002954D1" w:rsidRDefault="00000053">
            <w:pPr>
              <w:spacing w:beforeLines="40" w:before="96" w:afterLines="40" w:after="96"/>
              <w:ind w:left="170" w:right="170"/>
              <w:jc w:val="both"/>
              <w:rPr>
                <w:rFonts w:ascii="Arial" w:hAnsi="Arial" w:cs="Arial"/>
                <w:sz w:val="12"/>
                <w:szCs w:val="16"/>
              </w:rPr>
            </w:pPr>
          </w:p>
          <w:p w14:paraId="2DD346BF" w14:textId="77777777" w:rsidR="00000053" w:rsidRPr="002954D1" w:rsidRDefault="00000053">
            <w:pPr>
              <w:spacing w:beforeLines="40" w:before="96" w:afterLines="40" w:after="96"/>
              <w:ind w:left="170" w:right="170"/>
              <w:jc w:val="both"/>
              <w:rPr>
                <w:rFonts w:ascii="Arial" w:hAnsi="Arial" w:cs="Arial"/>
                <w:sz w:val="12"/>
                <w:szCs w:val="16"/>
              </w:rPr>
            </w:pPr>
          </w:p>
          <w:p w14:paraId="1D4DC8A8"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4C17A282" w14:textId="77777777" w:rsidR="00000053" w:rsidRPr="002954D1" w:rsidRDefault="00000053">
            <w:pPr>
              <w:spacing w:beforeLines="40" w:before="96" w:afterLines="40" w:after="96"/>
              <w:ind w:right="170"/>
              <w:rPr>
                <w:rFonts w:ascii="Arial" w:hAnsi="Arial" w:cs="Arial"/>
                <w:sz w:val="12"/>
                <w:szCs w:val="16"/>
              </w:rPr>
            </w:pPr>
          </w:p>
          <w:p w14:paraId="41C22806" w14:textId="77777777" w:rsidR="00000053" w:rsidRPr="002954D1" w:rsidRDefault="00000053">
            <w:pPr>
              <w:spacing w:beforeLines="40" w:before="96" w:afterLines="40" w:after="96"/>
              <w:ind w:right="170"/>
              <w:rPr>
                <w:rFonts w:ascii="Arial" w:hAnsi="Arial" w:cs="Arial"/>
                <w:sz w:val="12"/>
                <w:szCs w:val="16"/>
              </w:rPr>
            </w:pPr>
          </w:p>
          <w:p w14:paraId="50863D01"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00405414" w14:textId="77777777">
        <w:trPr>
          <w:trHeight w:val="1785"/>
          <w:jc w:val="center"/>
        </w:trPr>
        <w:tc>
          <w:tcPr>
            <w:tcW w:w="1986" w:type="dxa"/>
            <w:shd w:val="clear" w:color="auto" w:fill="auto"/>
            <w:vAlign w:val="center"/>
          </w:tcPr>
          <w:p w14:paraId="34BAFBE0"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045D7DE5"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CC494F">
              <w:rPr>
                <w:rFonts w:ascii="Arial" w:hAnsi="Arial" w:cs="Arial"/>
              </w:rPr>
            </w:r>
            <w:r w:rsidR="00CC494F">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37"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11B3728A"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2C3DE263"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5D22CA07" w14:textId="77777777" w:rsidR="00000053" w:rsidRPr="002954D1" w:rsidRDefault="00000053">
            <w:pPr>
              <w:spacing w:beforeLines="40" w:before="96" w:afterLines="40" w:after="96"/>
              <w:ind w:left="170" w:right="170"/>
              <w:jc w:val="both"/>
              <w:rPr>
                <w:rFonts w:ascii="Arial" w:hAnsi="Arial" w:cs="Arial"/>
                <w:sz w:val="12"/>
                <w:szCs w:val="16"/>
              </w:rPr>
            </w:pPr>
          </w:p>
          <w:p w14:paraId="1AAD551F" w14:textId="77777777" w:rsidR="00000053" w:rsidRPr="002954D1" w:rsidRDefault="00000053">
            <w:pPr>
              <w:spacing w:beforeLines="40" w:before="96" w:afterLines="40" w:after="96"/>
              <w:ind w:left="170" w:right="170"/>
              <w:jc w:val="both"/>
              <w:rPr>
                <w:rFonts w:ascii="Arial" w:hAnsi="Arial" w:cs="Arial"/>
                <w:sz w:val="12"/>
                <w:szCs w:val="16"/>
              </w:rPr>
            </w:pPr>
          </w:p>
          <w:p w14:paraId="06A7534B" w14:textId="77777777" w:rsidR="00000053" w:rsidRPr="002954D1" w:rsidRDefault="00000053">
            <w:pPr>
              <w:spacing w:beforeLines="40" w:before="96" w:afterLines="40" w:after="96"/>
              <w:ind w:left="170" w:right="170"/>
              <w:jc w:val="both"/>
              <w:rPr>
                <w:rFonts w:ascii="Arial" w:hAnsi="Arial" w:cs="Arial"/>
                <w:sz w:val="12"/>
                <w:szCs w:val="16"/>
              </w:rPr>
            </w:pPr>
          </w:p>
          <w:p w14:paraId="5C330D3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2D8F77FC" w14:textId="77777777" w:rsidR="00000053" w:rsidRPr="002954D1" w:rsidRDefault="00000053">
            <w:pPr>
              <w:spacing w:beforeLines="40" w:before="96" w:afterLines="40" w:after="96"/>
              <w:ind w:right="170"/>
              <w:rPr>
                <w:rFonts w:ascii="Arial" w:hAnsi="Arial" w:cs="Arial"/>
                <w:sz w:val="12"/>
                <w:szCs w:val="16"/>
              </w:rPr>
            </w:pPr>
          </w:p>
          <w:p w14:paraId="73FAD96F" w14:textId="77777777" w:rsidR="00000053" w:rsidRPr="002954D1" w:rsidRDefault="00000053">
            <w:pPr>
              <w:spacing w:beforeLines="40" w:before="96" w:afterLines="40" w:after="96"/>
              <w:ind w:right="170"/>
              <w:rPr>
                <w:rFonts w:ascii="Arial" w:hAnsi="Arial" w:cs="Arial"/>
                <w:sz w:val="12"/>
                <w:szCs w:val="16"/>
              </w:rPr>
            </w:pPr>
          </w:p>
          <w:p w14:paraId="79745DD3"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79A6A370" w14:textId="77777777">
        <w:trPr>
          <w:trHeight w:val="3615"/>
          <w:jc w:val="center"/>
        </w:trPr>
        <w:tc>
          <w:tcPr>
            <w:tcW w:w="1986" w:type="dxa"/>
            <w:shd w:val="clear" w:color="auto" w:fill="auto"/>
            <w:vAlign w:val="center"/>
          </w:tcPr>
          <w:p w14:paraId="3EE63073"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1FDD7390"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CC494F">
              <w:rPr>
                <w:rFonts w:ascii="Arial" w:eastAsia="MS Gothic" w:hAnsi="Arial" w:cs="Arial"/>
              </w:rPr>
            </w:r>
            <w:r w:rsidR="00CC494F">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71DA1"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5F285372"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91631D4" w14:textId="77777777" w:rsidR="00000053" w:rsidRPr="002954D1" w:rsidRDefault="00000053">
            <w:pPr>
              <w:spacing w:beforeLines="40" w:before="96" w:afterLines="40" w:after="96"/>
              <w:ind w:left="170" w:right="170"/>
              <w:jc w:val="both"/>
              <w:rPr>
                <w:rFonts w:ascii="Arial" w:hAnsi="Arial" w:cs="Arial"/>
                <w:sz w:val="12"/>
                <w:szCs w:val="16"/>
              </w:rPr>
            </w:pPr>
          </w:p>
          <w:p w14:paraId="53825DB1" w14:textId="77777777" w:rsidR="00000053" w:rsidRPr="002954D1" w:rsidRDefault="00000053">
            <w:pPr>
              <w:spacing w:beforeLines="40" w:before="96" w:afterLines="40" w:after="96"/>
              <w:ind w:left="170" w:right="170"/>
              <w:jc w:val="both"/>
              <w:rPr>
                <w:rFonts w:ascii="Arial" w:hAnsi="Arial" w:cs="Arial"/>
                <w:sz w:val="12"/>
                <w:szCs w:val="16"/>
              </w:rPr>
            </w:pPr>
          </w:p>
          <w:p w14:paraId="4B513AAC" w14:textId="77777777" w:rsidR="00000053" w:rsidRPr="002954D1" w:rsidRDefault="00000053">
            <w:pPr>
              <w:spacing w:beforeLines="40" w:before="96" w:afterLines="40" w:after="96"/>
              <w:ind w:left="170" w:right="170"/>
              <w:jc w:val="both"/>
              <w:rPr>
                <w:rFonts w:ascii="Arial" w:hAnsi="Arial" w:cs="Arial"/>
                <w:sz w:val="12"/>
                <w:szCs w:val="16"/>
              </w:rPr>
            </w:pPr>
          </w:p>
          <w:p w14:paraId="0644BD7E"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1626388F" w14:textId="77777777" w:rsidR="00000053" w:rsidRPr="002954D1" w:rsidRDefault="00000053">
            <w:pPr>
              <w:spacing w:beforeLines="40" w:before="96" w:afterLines="40" w:after="96"/>
              <w:ind w:right="170"/>
              <w:rPr>
                <w:rFonts w:ascii="Arial" w:hAnsi="Arial" w:cs="Arial"/>
                <w:sz w:val="12"/>
                <w:szCs w:val="16"/>
              </w:rPr>
            </w:pPr>
          </w:p>
          <w:p w14:paraId="535478C0" w14:textId="77777777" w:rsidR="00000053" w:rsidRPr="002954D1" w:rsidRDefault="00000053">
            <w:pPr>
              <w:spacing w:beforeLines="40" w:before="96" w:afterLines="40" w:after="96"/>
              <w:ind w:right="170"/>
              <w:rPr>
                <w:rFonts w:ascii="Arial" w:hAnsi="Arial" w:cs="Arial"/>
                <w:sz w:val="12"/>
                <w:szCs w:val="16"/>
              </w:rPr>
            </w:pPr>
          </w:p>
          <w:p w14:paraId="6AA93D6E" w14:textId="77777777" w:rsidR="00000053" w:rsidRPr="002954D1" w:rsidRDefault="00000053">
            <w:pPr>
              <w:spacing w:beforeLines="40" w:before="96" w:afterLines="40" w:after="96"/>
              <w:ind w:right="170"/>
              <w:rPr>
                <w:rFonts w:ascii="Arial" w:hAnsi="Arial" w:cs="Arial"/>
                <w:sz w:val="12"/>
                <w:szCs w:val="16"/>
              </w:rPr>
            </w:pPr>
          </w:p>
        </w:tc>
      </w:tr>
    </w:tbl>
    <w:p w14:paraId="08D8F0E8" w14:textId="77777777" w:rsidR="00000053" w:rsidRPr="002954D1" w:rsidRDefault="00000053">
      <w:pPr>
        <w:tabs>
          <w:tab w:val="left" w:pos="-142"/>
          <w:tab w:val="left" w:pos="4111"/>
        </w:tabs>
        <w:rPr>
          <w:rFonts w:ascii="Arial" w:hAnsi="Arial" w:cs="Arial"/>
          <w:b/>
          <w:bCs/>
          <w:sz w:val="22"/>
          <w:szCs w:val="22"/>
        </w:rPr>
      </w:pPr>
    </w:p>
    <w:p w14:paraId="059EB972"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353CF0A1" w14:textId="77777777" w:rsidR="00000053" w:rsidRPr="002954D1" w:rsidRDefault="00000053">
      <w:pPr>
        <w:keepNext/>
        <w:tabs>
          <w:tab w:val="left" w:pos="-142"/>
          <w:tab w:val="left" w:pos="4111"/>
        </w:tabs>
        <w:jc w:val="both"/>
        <w:rPr>
          <w:rFonts w:ascii="Arial" w:hAnsi="Arial" w:cs="Arial"/>
          <w:b/>
          <w:bCs/>
          <w:sz w:val="22"/>
          <w:szCs w:val="22"/>
        </w:rPr>
      </w:pPr>
    </w:p>
    <w:p w14:paraId="7DE81C63"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8"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9"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4C96023E"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31E0DD2A"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1A916987"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578A2EA4"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B2C382C"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A73CDB9"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7A7EEAC"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307C2CBA"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6CCB928"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6E8085A"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5E952FD9"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C5978CB"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F7BB8DF" w14:textId="77777777" w:rsidR="00000053" w:rsidRPr="002954D1" w:rsidRDefault="00000053">
      <w:pPr>
        <w:pStyle w:val="En-tte"/>
        <w:tabs>
          <w:tab w:val="left" w:pos="2160"/>
        </w:tabs>
        <w:ind w:left="284"/>
        <w:jc w:val="both"/>
        <w:rPr>
          <w:rFonts w:ascii="Arial" w:hAnsi="Arial" w:cs="Arial"/>
          <w:iCs/>
          <w:sz w:val="16"/>
          <w:szCs w:val="18"/>
        </w:rPr>
      </w:pPr>
    </w:p>
    <w:p w14:paraId="38701489"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3ED09739" w14:textId="77777777" w:rsidR="00000053" w:rsidRPr="002954D1" w:rsidRDefault="00000053">
      <w:pPr>
        <w:pStyle w:val="En-tte"/>
        <w:ind w:left="993"/>
        <w:jc w:val="both"/>
        <w:rPr>
          <w:rFonts w:ascii="Arial" w:hAnsi="Arial" w:cs="Arial"/>
          <w:iCs/>
          <w:sz w:val="16"/>
          <w:szCs w:val="18"/>
        </w:rPr>
      </w:pPr>
    </w:p>
    <w:p w14:paraId="63463C2C" w14:textId="77777777" w:rsidR="00000053" w:rsidRPr="002954D1" w:rsidRDefault="00000053">
      <w:pPr>
        <w:pStyle w:val="En-tte"/>
        <w:ind w:left="993"/>
        <w:jc w:val="both"/>
        <w:rPr>
          <w:rFonts w:ascii="Arial" w:hAnsi="Arial" w:cs="Arial"/>
          <w:iCs/>
          <w:sz w:val="16"/>
          <w:szCs w:val="18"/>
        </w:rPr>
      </w:pPr>
    </w:p>
    <w:p w14:paraId="187F555B"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67FA30B7" w14:textId="77777777" w:rsidR="00000053" w:rsidRPr="002954D1" w:rsidRDefault="00000053">
      <w:pPr>
        <w:pStyle w:val="En-tte"/>
        <w:tabs>
          <w:tab w:val="left" w:pos="0"/>
          <w:tab w:val="left" w:pos="2160"/>
        </w:tabs>
        <w:ind w:left="993"/>
        <w:jc w:val="both"/>
        <w:rPr>
          <w:rFonts w:ascii="Arial" w:hAnsi="Arial" w:cs="Arial"/>
          <w:iCs/>
          <w:sz w:val="16"/>
          <w:szCs w:val="18"/>
        </w:rPr>
      </w:pPr>
    </w:p>
    <w:p w14:paraId="042BC037" w14:textId="77777777" w:rsidR="00000053" w:rsidRPr="002954D1" w:rsidRDefault="00000053">
      <w:pPr>
        <w:pStyle w:val="En-tte"/>
        <w:tabs>
          <w:tab w:val="left" w:pos="0"/>
          <w:tab w:val="left" w:pos="2160"/>
        </w:tabs>
        <w:ind w:left="993"/>
        <w:jc w:val="both"/>
        <w:rPr>
          <w:rFonts w:ascii="Arial" w:hAnsi="Arial" w:cs="Arial"/>
          <w:iCs/>
          <w:sz w:val="16"/>
          <w:szCs w:val="18"/>
        </w:rPr>
      </w:pPr>
    </w:p>
    <w:p w14:paraId="1D79A864" w14:textId="77777777" w:rsidR="00000053" w:rsidRPr="002954D1" w:rsidRDefault="00000053">
      <w:pPr>
        <w:pStyle w:val="En-tte"/>
        <w:tabs>
          <w:tab w:val="left" w:pos="0"/>
          <w:tab w:val="left" w:pos="2160"/>
        </w:tabs>
        <w:ind w:left="993"/>
        <w:jc w:val="both"/>
        <w:rPr>
          <w:rFonts w:ascii="Arial" w:hAnsi="Arial" w:cs="Arial"/>
          <w:iCs/>
          <w:sz w:val="16"/>
          <w:szCs w:val="18"/>
        </w:rPr>
      </w:pPr>
    </w:p>
    <w:p w14:paraId="5F3DD6D3" w14:textId="77777777" w:rsidR="00000053" w:rsidRPr="002954D1" w:rsidRDefault="00000053">
      <w:pPr>
        <w:pStyle w:val="En-tte"/>
        <w:tabs>
          <w:tab w:val="left" w:pos="0"/>
          <w:tab w:val="left" w:pos="2160"/>
        </w:tabs>
        <w:ind w:left="993"/>
        <w:jc w:val="both"/>
        <w:rPr>
          <w:rFonts w:ascii="Arial" w:hAnsi="Arial" w:cs="Arial"/>
          <w:iCs/>
          <w:sz w:val="16"/>
          <w:szCs w:val="18"/>
        </w:rPr>
      </w:pPr>
    </w:p>
    <w:p w14:paraId="626735F7"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40"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2C8E325A"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662E7691"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C494F">
        <w:rPr>
          <w:rFonts w:ascii="Arial" w:hAnsi="Arial" w:cs="Arial"/>
        </w:rPr>
      </w:r>
      <w:r w:rsidR="00CC494F">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1F878AA5"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2DDE99FC"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FC61B4F"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25CACD48" w14:textId="77777777" w:rsidTr="002954D1">
        <w:trPr>
          <w:trHeight w:val="284"/>
        </w:trPr>
        <w:tc>
          <w:tcPr>
            <w:tcW w:w="9747" w:type="dxa"/>
            <w:shd w:val="clear" w:color="auto" w:fill="465F9D"/>
          </w:tcPr>
          <w:p w14:paraId="7E127977"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70321127" w14:textId="77777777" w:rsidR="00000053" w:rsidRPr="002954D1" w:rsidRDefault="00000053">
      <w:pPr>
        <w:tabs>
          <w:tab w:val="left" w:pos="-142"/>
          <w:tab w:val="left" w:pos="4111"/>
        </w:tabs>
        <w:rPr>
          <w:rFonts w:ascii="Arial" w:hAnsi="Arial" w:cs="Arial"/>
          <w:b/>
          <w:bCs/>
          <w:sz w:val="22"/>
          <w:szCs w:val="22"/>
        </w:rPr>
      </w:pPr>
    </w:p>
    <w:p w14:paraId="4BC908BE"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7A61395C"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7EE2848A" w14:textId="77777777" w:rsidR="00000053" w:rsidRPr="002954D1" w:rsidRDefault="00000053">
      <w:pPr>
        <w:rPr>
          <w:rFonts w:ascii="Arial" w:hAnsi="Arial" w:cs="Arial"/>
        </w:rPr>
      </w:pPr>
    </w:p>
    <w:p w14:paraId="5303A7BB"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4E4685AD" w14:textId="77777777" w:rsidR="00000053" w:rsidRPr="002954D1" w:rsidRDefault="00000053">
      <w:pPr>
        <w:jc w:val="both"/>
        <w:rPr>
          <w:rFonts w:ascii="Arial" w:hAnsi="Arial" w:cs="Arial"/>
          <w:i/>
          <w:sz w:val="18"/>
        </w:rPr>
      </w:pPr>
    </w:p>
    <w:p w14:paraId="02832866" w14:textId="77777777" w:rsidR="00000053" w:rsidRPr="002954D1" w:rsidRDefault="00000053">
      <w:pPr>
        <w:jc w:val="both"/>
        <w:rPr>
          <w:rFonts w:ascii="Arial" w:hAnsi="Arial" w:cs="Arial"/>
          <w:i/>
          <w:sz w:val="18"/>
        </w:rPr>
      </w:pPr>
    </w:p>
    <w:p w14:paraId="7CB18FC4" w14:textId="77777777" w:rsidR="00000053" w:rsidRPr="002954D1" w:rsidRDefault="00000053">
      <w:pPr>
        <w:jc w:val="both"/>
        <w:rPr>
          <w:rFonts w:ascii="Arial" w:hAnsi="Arial" w:cs="Arial"/>
          <w:i/>
          <w:sz w:val="18"/>
        </w:rPr>
      </w:pPr>
    </w:p>
    <w:p w14:paraId="42E553AF" w14:textId="77777777" w:rsidR="00000053" w:rsidRPr="002954D1" w:rsidRDefault="00000053">
      <w:pPr>
        <w:jc w:val="both"/>
        <w:rPr>
          <w:rFonts w:ascii="Arial" w:hAnsi="Arial" w:cs="Arial"/>
          <w:i/>
          <w:sz w:val="18"/>
        </w:rPr>
      </w:pPr>
    </w:p>
    <w:p w14:paraId="72C82654" w14:textId="77777777" w:rsidR="00000053" w:rsidRPr="002954D1" w:rsidRDefault="00000053">
      <w:pPr>
        <w:jc w:val="both"/>
        <w:rPr>
          <w:rFonts w:ascii="Arial" w:hAnsi="Arial" w:cs="Arial"/>
          <w:i/>
          <w:sz w:val="18"/>
        </w:rPr>
      </w:pPr>
    </w:p>
    <w:p w14:paraId="037368D8" w14:textId="77777777" w:rsidR="00000053" w:rsidRPr="002954D1" w:rsidRDefault="00000053">
      <w:pPr>
        <w:jc w:val="both"/>
        <w:rPr>
          <w:rFonts w:ascii="Arial" w:hAnsi="Arial" w:cs="Arial"/>
          <w:i/>
          <w:sz w:val="18"/>
        </w:rPr>
      </w:pPr>
    </w:p>
    <w:p w14:paraId="7D89D18D" w14:textId="77777777" w:rsidR="00000053" w:rsidRPr="002954D1" w:rsidRDefault="00000053">
      <w:pPr>
        <w:jc w:val="both"/>
        <w:rPr>
          <w:rFonts w:ascii="Arial" w:hAnsi="Arial" w:cs="Arial"/>
          <w:i/>
          <w:sz w:val="18"/>
        </w:rPr>
      </w:pPr>
    </w:p>
    <w:p w14:paraId="2B38F912"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43B80247" w14:textId="77777777" w:rsidR="00000053" w:rsidRPr="002954D1" w:rsidRDefault="00000053">
      <w:pPr>
        <w:jc w:val="both"/>
        <w:rPr>
          <w:rFonts w:ascii="Arial" w:hAnsi="Arial" w:cs="Arial"/>
          <w:i/>
          <w:sz w:val="18"/>
        </w:rPr>
      </w:pPr>
    </w:p>
    <w:p w14:paraId="053C365D" w14:textId="77777777" w:rsidR="00000053" w:rsidRPr="002954D1" w:rsidRDefault="00000053">
      <w:pPr>
        <w:jc w:val="both"/>
        <w:rPr>
          <w:rFonts w:ascii="Arial" w:hAnsi="Arial" w:cs="Arial"/>
          <w:i/>
          <w:sz w:val="18"/>
        </w:rPr>
      </w:pPr>
    </w:p>
    <w:p w14:paraId="71FE35B8" w14:textId="77777777" w:rsidR="00000053" w:rsidRPr="002954D1" w:rsidRDefault="00000053">
      <w:pPr>
        <w:jc w:val="both"/>
        <w:rPr>
          <w:rFonts w:ascii="Arial" w:hAnsi="Arial" w:cs="Arial"/>
          <w:i/>
          <w:sz w:val="18"/>
        </w:rPr>
      </w:pPr>
    </w:p>
    <w:p w14:paraId="405FCCEE" w14:textId="77777777" w:rsidR="00000053" w:rsidRPr="002954D1" w:rsidRDefault="00000053">
      <w:pPr>
        <w:jc w:val="both"/>
        <w:rPr>
          <w:rFonts w:ascii="Arial" w:hAnsi="Arial" w:cs="Arial"/>
          <w:i/>
          <w:sz w:val="18"/>
        </w:rPr>
      </w:pPr>
    </w:p>
    <w:p w14:paraId="36458E51" w14:textId="77777777" w:rsidR="00000053" w:rsidRPr="002954D1" w:rsidRDefault="00000053">
      <w:pPr>
        <w:jc w:val="both"/>
        <w:rPr>
          <w:rFonts w:ascii="Arial" w:hAnsi="Arial" w:cs="Arial"/>
          <w:i/>
          <w:sz w:val="18"/>
        </w:rPr>
      </w:pPr>
    </w:p>
    <w:p w14:paraId="25719AAF" w14:textId="77777777" w:rsidR="00000053" w:rsidRPr="002954D1" w:rsidRDefault="00000053">
      <w:pPr>
        <w:jc w:val="both"/>
        <w:rPr>
          <w:rFonts w:ascii="Arial" w:hAnsi="Arial" w:cs="Arial"/>
          <w:i/>
          <w:sz w:val="18"/>
        </w:rPr>
      </w:pPr>
    </w:p>
    <w:p w14:paraId="1247FC93" w14:textId="77777777" w:rsidR="00000053" w:rsidRPr="002954D1" w:rsidRDefault="00000053">
      <w:pPr>
        <w:jc w:val="both"/>
        <w:rPr>
          <w:rFonts w:ascii="Arial" w:hAnsi="Arial" w:cs="Arial"/>
          <w:i/>
          <w:sz w:val="18"/>
        </w:rPr>
      </w:pPr>
    </w:p>
    <w:p w14:paraId="6EB15470" w14:textId="77777777" w:rsidR="00000053" w:rsidRPr="002954D1" w:rsidRDefault="00000053">
      <w:pPr>
        <w:jc w:val="both"/>
        <w:rPr>
          <w:rFonts w:ascii="Arial" w:hAnsi="Arial" w:cs="Arial"/>
          <w:i/>
          <w:sz w:val="18"/>
        </w:rPr>
      </w:pPr>
    </w:p>
    <w:p w14:paraId="24014001"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5F012ED1"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4B6DFA91"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55326311"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090F6D94" w14:textId="77777777" w:rsidR="00000053" w:rsidRPr="002954D1" w:rsidRDefault="00000053">
      <w:pPr>
        <w:jc w:val="both"/>
        <w:rPr>
          <w:rFonts w:ascii="Arial" w:hAnsi="Arial" w:cs="Arial"/>
          <w:sz w:val="18"/>
        </w:rPr>
      </w:pPr>
    </w:p>
    <w:p w14:paraId="2FEB778C"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7755F2D9" w14:textId="77777777" w:rsidR="00000053" w:rsidRPr="002954D1" w:rsidRDefault="00000053">
      <w:pPr>
        <w:ind w:left="284"/>
        <w:jc w:val="both"/>
        <w:rPr>
          <w:rFonts w:ascii="Arial" w:hAnsi="Arial" w:cs="Arial"/>
          <w:sz w:val="16"/>
        </w:rPr>
      </w:pPr>
    </w:p>
    <w:p w14:paraId="3752697E" w14:textId="77777777" w:rsidR="00000053" w:rsidRPr="002954D1" w:rsidRDefault="00000053">
      <w:pPr>
        <w:ind w:left="284"/>
        <w:jc w:val="both"/>
        <w:rPr>
          <w:rFonts w:ascii="Arial" w:hAnsi="Arial" w:cs="Arial"/>
          <w:sz w:val="16"/>
        </w:rPr>
      </w:pPr>
    </w:p>
    <w:p w14:paraId="6FA5C795" w14:textId="77777777" w:rsidR="00000053" w:rsidRPr="002954D1" w:rsidRDefault="00000053">
      <w:pPr>
        <w:ind w:left="284"/>
        <w:jc w:val="both"/>
        <w:rPr>
          <w:rFonts w:ascii="Arial" w:hAnsi="Arial" w:cs="Arial"/>
          <w:sz w:val="16"/>
        </w:rPr>
      </w:pPr>
    </w:p>
    <w:p w14:paraId="45E6A3E7"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3C2AA9AA" w14:textId="77777777" w:rsidR="00000053" w:rsidRPr="002954D1" w:rsidRDefault="00000053">
      <w:pPr>
        <w:ind w:left="284"/>
        <w:jc w:val="both"/>
        <w:rPr>
          <w:rFonts w:ascii="Arial" w:hAnsi="Arial" w:cs="Arial"/>
          <w:sz w:val="16"/>
        </w:rPr>
      </w:pPr>
    </w:p>
    <w:p w14:paraId="4BBBA2F1" w14:textId="77777777" w:rsidR="00000053" w:rsidRPr="002954D1" w:rsidRDefault="00000053">
      <w:pPr>
        <w:ind w:left="284"/>
        <w:jc w:val="both"/>
        <w:rPr>
          <w:rFonts w:ascii="Arial" w:hAnsi="Arial" w:cs="Arial"/>
          <w:sz w:val="16"/>
        </w:rPr>
      </w:pPr>
    </w:p>
    <w:p w14:paraId="7866DCA0" w14:textId="77777777" w:rsidR="00000053" w:rsidRPr="002954D1" w:rsidRDefault="00000053">
      <w:pPr>
        <w:ind w:left="284"/>
        <w:jc w:val="both"/>
        <w:rPr>
          <w:rFonts w:ascii="Arial" w:hAnsi="Arial" w:cs="Arial"/>
          <w:sz w:val="16"/>
        </w:rPr>
      </w:pPr>
    </w:p>
    <w:p w14:paraId="1D2AE79B" w14:textId="77777777" w:rsidR="00000053" w:rsidRPr="002954D1" w:rsidRDefault="00000053">
      <w:pPr>
        <w:ind w:left="284"/>
        <w:jc w:val="both"/>
        <w:rPr>
          <w:rFonts w:ascii="Arial" w:hAnsi="Arial" w:cs="Arial"/>
          <w:sz w:val="16"/>
        </w:rPr>
      </w:pPr>
    </w:p>
    <w:p w14:paraId="1203D3FE" w14:textId="77777777" w:rsidR="00000053" w:rsidRPr="002954D1" w:rsidRDefault="00000053">
      <w:pPr>
        <w:ind w:left="284"/>
        <w:jc w:val="both"/>
        <w:rPr>
          <w:rFonts w:ascii="Arial" w:hAnsi="Arial" w:cs="Arial"/>
          <w:sz w:val="16"/>
        </w:rPr>
      </w:pPr>
    </w:p>
    <w:p w14:paraId="37E870F8"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7834728C" w14:textId="77777777">
        <w:trPr>
          <w:trHeight w:val="653"/>
        </w:trPr>
        <w:tc>
          <w:tcPr>
            <w:tcW w:w="9994" w:type="dxa"/>
            <w:shd w:val="clear" w:color="auto" w:fill="465F9D"/>
          </w:tcPr>
          <w:p w14:paraId="6B42AEAF"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0F1B522F"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262C8927"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159659DD" w14:textId="77777777" w:rsidR="00000053" w:rsidRPr="002954D1" w:rsidRDefault="00000053">
      <w:pPr>
        <w:ind w:left="284"/>
        <w:rPr>
          <w:rFonts w:ascii="Arial" w:hAnsi="Arial" w:cs="Arial"/>
        </w:rPr>
      </w:pPr>
    </w:p>
    <w:p w14:paraId="44022BB5"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22538FFA"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2EBC9F44"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AC73FC3"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8E602CB"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B05EF67"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DBE0B19"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49E7DA3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536BDCF"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01C7A53" w14:textId="77777777" w:rsidR="00000053" w:rsidRPr="002954D1" w:rsidRDefault="00000053">
            <w:pPr>
              <w:tabs>
                <w:tab w:val="left" w:pos="864"/>
              </w:tabs>
              <w:snapToGrid w:val="0"/>
              <w:spacing w:before="120" w:after="120"/>
              <w:rPr>
                <w:rFonts w:ascii="Arial" w:hAnsi="Arial" w:cs="Arial"/>
                <w:sz w:val="16"/>
                <w:szCs w:val="16"/>
              </w:rPr>
            </w:pPr>
          </w:p>
          <w:p w14:paraId="0F8DB0F9"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9CB0CCF"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DB73E90"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592E51A4" w14:textId="77777777">
        <w:trPr>
          <w:trHeight w:val="737"/>
        </w:trPr>
        <w:tc>
          <w:tcPr>
            <w:tcW w:w="2566" w:type="dxa"/>
            <w:tcBorders>
              <w:left w:val="single" w:sz="8" w:space="0" w:color="000000"/>
              <w:bottom w:val="single" w:sz="8" w:space="0" w:color="000000"/>
            </w:tcBorders>
            <w:shd w:val="clear" w:color="auto" w:fill="auto"/>
          </w:tcPr>
          <w:p w14:paraId="5EABBA96"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D21EC52" w14:textId="77777777" w:rsidR="00000053" w:rsidRPr="002954D1" w:rsidRDefault="00000053">
            <w:pPr>
              <w:tabs>
                <w:tab w:val="left" w:pos="864"/>
              </w:tabs>
              <w:snapToGrid w:val="0"/>
              <w:spacing w:before="120" w:after="120"/>
              <w:rPr>
                <w:rFonts w:ascii="Arial" w:hAnsi="Arial" w:cs="Arial"/>
                <w:sz w:val="16"/>
                <w:szCs w:val="16"/>
              </w:rPr>
            </w:pPr>
          </w:p>
          <w:p w14:paraId="19741235"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4EB3E05" w14:textId="77777777" w:rsidR="00000053" w:rsidRPr="002954D1" w:rsidRDefault="00000053">
            <w:pPr>
              <w:tabs>
                <w:tab w:val="left" w:pos="864"/>
              </w:tabs>
              <w:snapToGrid w:val="0"/>
              <w:spacing w:before="120" w:after="120"/>
              <w:jc w:val="right"/>
              <w:rPr>
                <w:rFonts w:ascii="Arial" w:hAnsi="Arial" w:cs="Arial"/>
                <w:sz w:val="16"/>
                <w:szCs w:val="16"/>
              </w:rPr>
            </w:pPr>
          </w:p>
          <w:p w14:paraId="1FB6F33A"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89DAE65" w14:textId="77777777" w:rsidR="00000053" w:rsidRPr="002954D1" w:rsidRDefault="00000053">
            <w:pPr>
              <w:tabs>
                <w:tab w:val="left" w:pos="864"/>
              </w:tabs>
              <w:snapToGrid w:val="0"/>
              <w:spacing w:before="120" w:after="120"/>
              <w:jc w:val="right"/>
              <w:rPr>
                <w:rFonts w:ascii="Arial" w:hAnsi="Arial" w:cs="Arial"/>
                <w:sz w:val="16"/>
                <w:szCs w:val="16"/>
              </w:rPr>
            </w:pPr>
          </w:p>
          <w:p w14:paraId="6438269D"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60FEDD0A" w14:textId="77777777" w:rsidR="00000053" w:rsidRPr="002954D1" w:rsidRDefault="00000053">
      <w:pPr>
        <w:tabs>
          <w:tab w:val="left" w:pos="864"/>
        </w:tabs>
        <w:jc w:val="both"/>
        <w:rPr>
          <w:rFonts w:ascii="Arial" w:hAnsi="Arial" w:cs="Arial"/>
        </w:rPr>
      </w:pPr>
    </w:p>
    <w:p w14:paraId="2C72A805"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5A4840F" w14:textId="77777777" w:rsidR="00000053" w:rsidRPr="002954D1" w:rsidRDefault="00000053">
      <w:pPr>
        <w:tabs>
          <w:tab w:val="left" w:pos="864"/>
        </w:tabs>
        <w:jc w:val="both"/>
        <w:rPr>
          <w:rFonts w:ascii="Arial" w:hAnsi="Arial" w:cs="Arial"/>
        </w:rPr>
      </w:pPr>
    </w:p>
    <w:p w14:paraId="536B0EC9"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4D231EF8" w14:textId="77777777" w:rsidR="00000053" w:rsidRPr="002954D1" w:rsidRDefault="00000053">
      <w:pPr>
        <w:tabs>
          <w:tab w:val="left" w:pos="864"/>
        </w:tabs>
        <w:jc w:val="both"/>
        <w:rPr>
          <w:rFonts w:ascii="Arial" w:hAnsi="Arial" w:cs="Arial"/>
        </w:rPr>
      </w:pPr>
    </w:p>
    <w:p w14:paraId="5767E3C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479A921A"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FE3C17F"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2F82D4A5" w14:textId="77777777" w:rsidR="00000053" w:rsidRPr="002954D1" w:rsidRDefault="00000053">
      <w:pPr>
        <w:tabs>
          <w:tab w:val="left" w:pos="864"/>
        </w:tabs>
        <w:jc w:val="both"/>
        <w:rPr>
          <w:rFonts w:ascii="Arial" w:hAnsi="Arial" w:cs="Arial"/>
        </w:rPr>
      </w:pPr>
    </w:p>
    <w:p w14:paraId="49247790"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C494F">
        <w:rPr>
          <w:rFonts w:ascii="Arial" w:hAnsi="Arial" w:cs="Arial"/>
        </w:rPr>
      </w:r>
      <w:r w:rsidR="00CC494F">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42"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170B9CF1"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14:paraId="339083EC"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A21BB51"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3"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0B1BF051" w14:textId="77777777" w:rsidR="00000053" w:rsidRPr="002954D1" w:rsidRDefault="00000053">
      <w:pPr>
        <w:tabs>
          <w:tab w:val="left" w:pos="864"/>
        </w:tabs>
        <w:jc w:val="both"/>
        <w:rPr>
          <w:rFonts w:ascii="Arial" w:hAnsi="Arial" w:cs="Arial"/>
        </w:rPr>
      </w:pPr>
    </w:p>
    <w:p w14:paraId="49DEF764"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9C5985D"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C72E3E0" w14:textId="77777777" w:rsidR="00000053" w:rsidRPr="002954D1" w:rsidRDefault="00000053">
      <w:pPr>
        <w:rPr>
          <w:rFonts w:ascii="Arial" w:hAnsi="Arial" w:cs="Arial"/>
          <w:sz w:val="18"/>
        </w:rPr>
      </w:pPr>
    </w:p>
    <w:p w14:paraId="5E9CFC23"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4781BCFB" w14:textId="77777777" w:rsidR="00000053" w:rsidRPr="002954D1" w:rsidRDefault="00000053">
      <w:pPr>
        <w:ind w:left="284"/>
        <w:rPr>
          <w:rFonts w:ascii="Arial" w:hAnsi="Arial" w:cs="Arial"/>
          <w:sz w:val="16"/>
        </w:rPr>
      </w:pPr>
    </w:p>
    <w:p w14:paraId="573BC319" w14:textId="77777777" w:rsidR="00000053" w:rsidRPr="002954D1" w:rsidRDefault="00000053">
      <w:pPr>
        <w:ind w:left="284"/>
        <w:rPr>
          <w:rFonts w:ascii="Arial" w:hAnsi="Arial" w:cs="Arial"/>
          <w:sz w:val="16"/>
        </w:rPr>
      </w:pPr>
    </w:p>
    <w:p w14:paraId="2AB86EB9" w14:textId="77777777" w:rsidR="00000053" w:rsidRPr="002954D1" w:rsidRDefault="00000053">
      <w:pPr>
        <w:ind w:left="284"/>
        <w:rPr>
          <w:rFonts w:ascii="Arial" w:hAnsi="Arial" w:cs="Arial"/>
          <w:sz w:val="16"/>
        </w:rPr>
      </w:pPr>
    </w:p>
    <w:p w14:paraId="007C847B"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43F30AEC" w14:textId="77777777" w:rsidR="00000053" w:rsidRPr="002954D1" w:rsidRDefault="00000053">
      <w:pPr>
        <w:ind w:left="284"/>
        <w:rPr>
          <w:rFonts w:ascii="Arial" w:hAnsi="Arial" w:cs="Arial"/>
        </w:rPr>
      </w:pPr>
    </w:p>
    <w:p w14:paraId="5DF6C7F7" w14:textId="77777777" w:rsidR="00000053" w:rsidRPr="002954D1" w:rsidRDefault="00000053">
      <w:pPr>
        <w:ind w:left="284"/>
        <w:rPr>
          <w:rFonts w:ascii="Arial" w:hAnsi="Arial" w:cs="Arial"/>
        </w:rPr>
      </w:pPr>
    </w:p>
    <w:p w14:paraId="5F6237EE" w14:textId="77777777" w:rsidR="00000053" w:rsidRPr="002954D1" w:rsidRDefault="00000053">
      <w:pPr>
        <w:ind w:left="284"/>
        <w:rPr>
          <w:rFonts w:ascii="Arial" w:hAnsi="Arial" w:cs="Arial"/>
        </w:rPr>
      </w:pPr>
    </w:p>
    <w:p w14:paraId="56088033" w14:textId="77777777" w:rsidR="00000053" w:rsidRPr="002954D1" w:rsidRDefault="00000053">
      <w:pPr>
        <w:rPr>
          <w:rFonts w:ascii="Arial" w:hAnsi="Arial" w:cs="Arial"/>
        </w:rPr>
      </w:pPr>
    </w:p>
    <w:p w14:paraId="1F2AFD18"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57D6A289" w14:textId="77777777">
        <w:tc>
          <w:tcPr>
            <w:tcW w:w="9852" w:type="dxa"/>
            <w:shd w:val="clear" w:color="auto" w:fill="465F9D"/>
          </w:tcPr>
          <w:p w14:paraId="4F3C5005"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60264FFD"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8D77E2B"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3E10089E"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8277CCE"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6DEB916C" w14:textId="77777777" w:rsidR="00000053" w:rsidRPr="002954D1" w:rsidRDefault="00000053">
      <w:pPr>
        <w:pStyle w:val="En-tte"/>
        <w:tabs>
          <w:tab w:val="clear" w:pos="4536"/>
          <w:tab w:val="clear" w:pos="9072"/>
          <w:tab w:val="left" w:pos="864"/>
        </w:tabs>
        <w:rPr>
          <w:rFonts w:ascii="Arial" w:hAnsi="Arial" w:cs="Arial"/>
        </w:rPr>
      </w:pPr>
    </w:p>
    <w:p w14:paraId="0136CAFC" w14:textId="77777777" w:rsidR="00000053" w:rsidRPr="002954D1" w:rsidRDefault="00000053">
      <w:pPr>
        <w:pStyle w:val="En-tte"/>
        <w:tabs>
          <w:tab w:val="clear" w:pos="4536"/>
          <w:tab w:val="clear" w:pos="9072"/>
          <w:tab w:val="left" w:pos="864"/>
        </w:tabs>
        <w:rPr>
          <w:rFonts w:ascii="Arial" w:hAnsi="Arial" w:cs="Arial"/>
        </w:rPr>
      </w:pPr>
    </w:p>
    <w:p w14:paraId="2E15C4A5" w14:textId="77777777" w:rsidR="00000053" w:rsidRPr="002954D1" w:rsidRDefault="00000053">
      <w:pPr>
        <w:pStyle w:val="En-tte"/>
        <w:tabs>
          <w:tab w:val="clear" w:pos="4536"/>
          <w:tab w:val="clear" w:pos="9072"/>
          <w:tab w:val="left" w:pos="864"/>
        </w:tabs>
        <w:rPr>
          <w:rFonts w:ascii="Arial" w:hAnsi="Arial" w:cs="Arial"/>
        </w:rPr>
      </w:pPr>
    </w:p>
    <w:p w14:paraId="1425B008" w14:textId="77777777" w:rsidR="00000053" w:rsidRPr="002954D1" w:rsidRDefault="00000053">
      <w:pPr>
        <w:pStyle w:val="En-tte"/>
        <w:tabs>
          <w:tab w:val="clear" w:pos="4536"/>
          <w:tab w:val="clear" w:pos="9072"/>
          <w:tab w:val="left" w:pos="864"/>
        </w:tabs>
        <w:rPr>
          <w:rFonts w:ascii="Arial" w:hAnsi="Arial" w:cs="Arial"/>
        </w:rPr>
      </w:pPr>
    </w:p>
    <w:p w14:paraId="04DEE9D4" w14:textId="77777777" w:rsidR="00000053" w:rsidRPr="002954D1" w:rsidRDefault="00000053">
      <w:pPr>
        <w:pStyle w:val="En-tte"/>
        <w:tabs>
          <w:tab w:val="clear" w:pos="4536"/>
          <w:tab w:val="clear" w:pos="9072"/>
          <w:tab w:val="left" w:pos="864"/>
        </w:tabs>
        <w:rPr>
          <w:rFonts w:ascii="Arial" w:hAnsi="Arial" w:cs="Arial"/>
        </w:rPr>
      </w:pPr>
    </w:p>
    <w:p w14:paraId="76BD2DB6"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4"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528F9072" w14:textId="77777777" w:rsidR="00000053" w:rsidRPr="002954D1" w:rsidRDefault="00000053">
      <w:pPr>
        <w:pStyle w:val="En-tte"/>
        <w:tabs>
          <w:tab w:val="clear" w:pos="4536"/>
          <w:tab w:val="clear" w:pos="9072"/>
          <w:tab w:val="left" w:pos="864"/>
        </w:tabs>
        <w:rPr>
          <w:rFonts w:ascii="Arial" w:hAnsi="Arial" w:cs="Arial"/>
        </w:rPr>
      </w:pPr>
    </w:p>
    <w:p w14:paraId="68A5483E"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7D162C5"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26C6D6CA" w14:textId="77777777" w:rsidR="00000053" w:rsidRPr="002954D1" w:rsidRDefault="00000053">
      <w:pPr>
        <w:pStyle w:val="En-tte"/>
        <w:tabs>
          <w:tab w:val="left" w:pos="864"/>
        </w:tabs>
        <w:rPr>
          <w:rFonts w:ascii="Arial" w:hAnsi="Arial" w:cs="Arial"/>
        </w:rPr>
      </w:pPr>
    </w:p>
    <w:p w14:paraId="352AD834"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47B50E0B" w14:textId="77777777" w:rsidR="00000053" w:rsidRPr="002954D1" w:rsidRDefault="00000053">
      <w:pPr>
        <w:pStyle w:val="En-tte"/>
        <w:tabs>
          <w:tab w:val="left" w:pos="864"/>
        </w:tabs>
        <w:rPr>
          <w:rFonts w:ascii="Arial" w:hAnsi="Arial" w:cs="Arial"/>
        </w:rPr>
      </w:pPr>
    </w:p>
    <w:p w14:paraId="07E89CF5" w14:textId="77777777" w:rsidR="00000053" w:rsidRPr="002954D1" w:rsidRDefault="00000053">
      <w:pPr>
        <w:pStyle w:val="En-tte"/>
        <w:tabs>
          <w:tab w:val="left" w:pos="864"/>
        </w:tabs>
        <w:rPr>
          <w:rFonts w:ascii="Arial" w:hAnsi="Arial" w:cs="Arial"/>
        </w:rPr>
      </w:pPr>
    </w:p>
    <w:p w14:paraId="01DA1822"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26DC7B83" w14:textId="77777777" w:rsidR="00000053" w:rsidRPr="002954D1" w:rsidRDefault="00000053">
      <w:pPr>
        <w:ind w:left="284"/>
        <w:rPr>
          <w:rFonts w:ascii="Arial" w:hAnsi="Arial" w:cs="Arial"/>
          <w:sz w:val="16"/>
        </w:rPr>
      </w:pPr>
    </w:p>
    <w:p w14:paraId="737B1C0B" w14:textId="77777777" w:rsidR="00000053" w:rsidRPr="002954D1" w:rsidRDefault="00000053">
      <w:pPr>
        <w:ind w:left="284"/>
        <w:rPr>
          <w:rFonts w:ascii="Arial" w:hAnsi="Arial" w:cs="Arial"/>
        </w:rPr>
      </w:pPr>
    </w:p>
    <w:p w14:paraId="54EFBF77"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369CB51F" w14:textId="77777777">
        <w:trPr>
          <w:trHeight w:val="712"/>
        </w:trPr>
        <w:tc>
          <w:tcPr>
            <w:tcW w:w="9710" w:type="dxa"/>
            <w:shd w:val="clear" w:color="auto" w:fill="465F9D"/>
          </w:tcPr>
          <w:p w14:paraId="0C91209C"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34DD45CC"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6"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27CB6D4A"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422C82FA" w14:textId="77777777" w:rsidR="00000053" w:rsidRPr="002954D1" w:rsidRDefault="00000053">
      <w:pPr>
        <w:tabs>
          <w:tab w:val="left" w:pos="576"/>
        </w:tabs>
        <w:rPr>
          <w:rFonts w:ascii="Arial" w:hAnsi="Arial" w:cs="Arial"/>
          <w:iCs/>
        </w:rPr>
      </w:pPr>
    </w:p>
    <w:p w14:paraId="40A99B85"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45C009F8"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734B41F6"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41B16097" w14:textId="77777777">
        <w:trPr>
          <w:trHeight w:val="1200"/>
        </w:trPr>
        <w:tc>
          <w:tcPr>
            <w:tcW w:w="832" w:type="dxa"/>
            <w:tcBorders>
              <w:top w:val="single" w:sz="4" w:space="0" w:color="000000"/>
              <w:left w:val="single" w:sz="4" w:space="0" w:color="000000"/>
              <w:bottom w:val="single" w:sz="4" w:space="0" w:color="000000"/>
            </w:tcBorders>
            <w:vAlign w:val="center"/>
          </w:tcPr>
          <w:p w14:paraId="292E7686" w14:textId="77777777" w:rsidR="00000053" w:rsidRPr="002954D1" w:rsidRDefault="001F2CCA">
            <w:pPr>
              <w:jc w:val="center"/>
              <w:rPr>
                <w:rFonts w:ascii="Arial" w:hAnsi="Arial" w:cs="Arial"/>
                <w:b/>
              </w:rPr>
            </w:pPr>
            <w:r w:rsidRPr="002954D1">
              <w:rPr>
                <w:rFonts w:ascii="Arial" w:hAnsi="Arial" w:cs="Arial"/>
                <w:b/>
              </w:rPr>
              <w:t>N°</w:t>
            </w:r>
          </w:p>
          <w:p w14:paraId="7685CBC4" w14:textId="77777777" w:rsidR="00000053" w:rsidRPr="002954D1" w:rsidRDefault="001F2CCA">
            <w:pPr>
              <w:jc w:val="center"/>
              <w:rPr>
                <w:rFonts w:ascii="Arial" w:hAnsi="Arial" w:cs="Arial"/>
                <w:b/>
              </w:rPr>
            </w:pPr>
            <w:proofErr w:type="gramStart"/>
            <w:r w:rsidRPr="002954D1">
              <w:rPr>
                <w:rFonts w:ascii="Arial" w:hAnsi="Arial" w:cs="Arial"/>
                <w:b/>
              </w:rPr>
              <w:t>du</w:t>
            </w:r>
            <w:proofErr w:type="gramEnd"/>
          </w:p>
          <w:p w14:paraId="05E71D49"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E5B2F65"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6002B"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1E5CA218" w14:textId="77777777">
        <w:trPr>
          <w:trHeight w:val="1021"/>
        </w:trPr>
        <w:tc>
          <w:tcPr>
            <w:tcW w:w="832" w:type="dxa"/>
            <w:tcBorders>
              <w:top w:val="single" w:sz="4" w:space="0" w:color="000000"/>
              <w:left w:val="single" w:sz="4" w:space="0" w:color="000000"/>
            </w:tcBorders>
            <w:shd w:val="clear" w:color="auto" w:fill="B4C6E7"/>
          </w:tcPr>
          <w:p w14:paraId="4CD35B12"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63598FB0"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7DEA3E15" w14:textId="77777777" w:rsidR="00000053" w:rsidRPr="002954D1" w:rsidRDefault="00000053">
            <w:pPr>
              <w:snapToGrid w:val="0"/>
              <w:jc w:val="both"/>
              <w:rPr>
                <w:rFonts w:ascii="Arial" w:hAnsi="Arial" w:cs="Arial"/>
              </w:rPr>
            </w:pPr>
          </w:p>
        </w:tc>
      </w:tr>
      <w:tr w:rsidR="00000053" w:rsidRPr="002954D1" w14:paraId="35DE3CE7" w14:textId="77777777">
        <w:trPr>
          <w:trHeight w:val="1021"/>
        </w:trPr>
        <w:tc>
          <w:tcPr>
            <w:tcW w:w="832" w:type="dxa"/>
            <w:tcBorders>
              <w:left w:val="single" w:sz="4" w:space="0" w:color="000000"/>
            </w:tcBorders>
          </w:tcPr>
          <w:p w14:paraId="62C32CF0"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749FD23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24FAE4B" w14:textId="77777777" w:rsidR="00000053" w:rsidRPr="002954D1" w:rsidRDefault="00000053">
            <w:pPr>
              <w:snapToGrid w:val="0"/>
              <w:jc w:val="both"/>
              <w:rPr>
                <w:rFonts w:ascii="Arial" w:hAnsi="Arial" w:cs="Arial"/>
              </w:rPr>
            </w:pPr>
          </w:p>
        </w:tc>
      </w:tr>
      <w:tr w:rsidR="00000053" w:rsidRPr="002954D1" w14:paraId="31DF5FF5" w14:textId="77777777">
        <w:trPr>
          <w:trHeight w:val="1021"/>
        </w:trPr>
        <w:tc>
          <w:tcPr>
            <w:tcW w:w="832" w:type="dxa"/>
            <w:tcBorders>
              <w:left w:val="single" w:sz="4" w:space="0" w:color="000000"/>
            </w:tcBorders>
            <w:shd w:val="clear" w:color="auto" w:fill="B4C6E7"/>
          </w:tcPr>
          <w:p w14:paraId="29D3329A"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2648F8C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587C413B" w14:textId="77777777" w:rsidR="00000053" w:rsidRPr="002954D1" w:rsidRDefault="00000053">
            <w:pPr>
              <w:snapToGrid w:val="0"/>
              <w:jc w:val="both"/>
              <w:rPr>
                <w:rFonts w:ascii="Arial" w:hAnsi="Arial" w:cs="Arial"/>
              </w:rPr>
            </w:pPr>
          </w:p>
        </w:tc>
      </w:tr>
      <w:tr w:rsidR="00000053" w:rsidRPr="002954D1" w14:paraId="4827EAEE" w14:textId="77777777">
        <w:trPr>
          <w:trHeight w:val="1021"/>
        </w:trPr>
        <w:tc>
          <w:tcPr>
            <w:tcW w:w="832" w:type="dxa"/>
            <w:tcBorders>
              <w:left w:val="single" w:sz="4" w:space="0" w:color="000000"/>
            </w:tcBorders>
          </w:tcPr>
          <w:p w14:paraId="61710694"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48164E08"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ABC62D3" w14:textId="77777777" w:rsidR="00000053" w:rsidRPr="002954D1" w:rsidRDefault="00000053">
            <w:pPr>
              <w:snapToGrid w:val="0"/>
              <w:jc w:val="both"/>
              <w:rPr>
                <w:rFonts w:ascii="Arial" w:hAnsi="Arial" w:cs="Arial"/>
              </w:rPr>
            </w:pPr>
          </w:p>
        </w:tc>
      </w:tr>
      <w:tr w:rsidR="00000053" w:rsidRPr="002954D1" w14:paraId="5B7FE6BC" w14:textId="77777777">
        <w:trPr>
          <w:trHeight w:val="1021"/>
        </w:trPr>
        <w:tc>
          <w:tcPr>
            <w:tcW w:w="832" w:type="dxa"/>
            <w:tcBorders>
              <w:left w:val="single" w:sz="4" w:space="0" w:color="000000"/>
            </w:tcBorders>
            <w:shd w:val="clear" w:color="auto" w:fill="B4C6E7"/>
          </w:tcPr>
          <w:p w14:paraId="3E6C81BB"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3B9B188"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65DC9D00" w14:textId="77777777" w:rsidR="00000053" w:rsidRPr="002954D1" w:rsidRDefault="00000053">
            <w:pPr>
              <w:snapToGrid w:val="0"/>
              <w:jc w:val="both"/>
              <w:rPr>
                <w:rFonts w:ascii="Arial" w:hAnsi="Arial" w:cs="Arial"/>
              </w:rPr>
            </w:pPr>
          </w:p>
        </w:tc>
      </w:tr>
      <w:tr w:rsidR="00000053" w:rsidRPr="002954D1" w14:paraId="0F0CC06B" w14:textId="77777777">
        <w:trPr>
          <w:trHeight w:val="1021"/>
        </w:trPr>
        <w:tc>
          <w:tcPr>
            <w:tcW w:w="832" w:type="dxa"/>
            <w:tcBorders>
              <w:left w:val="single" w:sz="4" w:space="0" w:color="000000"/>
            </w:tcBorders>
          </w:tcPr>
          <w:p w14:paraId="54C39D0D"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6F6CE4FF"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F99EC58" w14:textId="77777777" w:rsidR="00000053" w:rsidRPr="002954D1" w:rsidRDefault="00000053">
            <w:pPr>
              <w:snapToGrid w:val="0"/>
              <w:jc w:val="both"/>
              <w:rPr>
                <w:rFonts w:ascii="Arial" w:hAnsi="Arial" w:cs="Arial"/>
              </w:rPr>
            </w:pPr>
          </w:p>
        </w:tc>
      </w:tr>
      <w:tr w:rsidR="00000053" w:rsidRPr="002954D1" w14:paraId="397E62FF" w14:textId="77777777">
        <w:trPr>
          <w:trHeight w:val="1021"/>
        </w:trPr>
        <w:tc>
          <w:tcPr>
            <w:tcW w:w="832" w:type="dxa"/>
            <w:tcBorders>
              <w:left w:val="single" w:sz="4" w:space="0" w:color="000000"/>
            </w:tcBorders>
            <w:shd w:val="clear" w:color="auto" w:fill="B4C6E7"/>
          </w:tcPr>
          <w:p w14:paraId="773E712E"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3188E746"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6C1D421E" w14:textId="77777777" w:rsidR="00000053" w:rsidRPr="002954D1" w:rsidRDefault="00000053">
            <w:pPr>
              <w:snapToGrid w:val="0"/>
              <w:jc w:val="both"/>
              <w:rPr>
                <w:rFonts w:ascii="Arial" w:hAnsi="Arial" w:cs="Arial"/>
              </w:rPr>
            </w:pPr>
          </w:p>
        </w:tc>
      </w:tr>
      <w:tr w:rsidR="00000053" w:rsidRPr="002954D1" w14:paraId="70367511" w14:textId="77777777">
        <w:trPr>
          <w:trHeight w:val="1021"/>
        </w:trPr>
        <w:tc>
          <w:tcPr>
            <w:tcW w:w="832" w:type="dxa"/>
            <w:tcBorders>
              <w:left w:val="single" w:sz="4" w:space="0" w:color="000000"/>
            </w:tcBorders>
          </w:tcPr>
          <w:p w14:paraId="40A8B245"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22CBCE8B"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FBF7D4A" w14:textId="77777777" w:rsidR="00000053" w:rsidRPr="002954D1" w:rsidRDefault="00000053">
            <w:pPr>
              <w:snapToGrid w:val="0"/>
              <w:jc w:val="both"/>
              <w:rPr>
                <w:rFonts w:ascii="Arial" w:hAnsi="Arial" w:cs="Arial"/>
              </w:rPr>
            </w:pPr>
          </w:p>
        </w:tc>
      </w:tr>
      <w:tr w:rsidR="00000053" w:rsidRPr="002954D1" w14:paraId="6809592D" w14:textId="77777777">
        <w:trPr>
          <w:trHeight w:val="1021"/>
        </w:trPr>
        <w:tc>
          <w:tcPr>
            <w:tcW w:w="832" w:type="dxa"/>
            <w:tcBorders>
              <w:left w:val="single" w:sz="4" w:space="0" w:color="000000"/>
              <w:bottom w:val="single" w:sz="4" w:space="0" w:color="000000"/>
            </w:tcBorders>
            <w:shd w:val="clear" w:color="auto" w:fill="B4C6E7"/>
          </w:tcPr>
          <w:p w14:paraId="743610AC"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592A8E4B"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50A1BE2B" w14:textId="77777777" w:rsidR="00000053" w:rsidRPr="002954D1" w:rsidRDefault="00000053">
            <w:pPr>
              <w:snapToGrid w:val="0"/>
              <w:jc w:val="both"/>
              <w:rPr>
                <w:rFonts w:ascii="Arial" w:hAnsi="Arial" w:cs="Arial"/>
              </w:rPr>
            </w:pPr>
          </w:p>
        </w:tc>
      </w:tr>
    </w:tbl>
    <w:p w14:paraId="49AF0038" w14:textId="77777777" w:rsidR="00000053" w:rsidRPr="002954D1" w:rsidRDefault="00000053">
      <w:pPr>
        <w:pStyle w:val="En-tte"/>
        <w:tabs>
          <w:tab w:val="clear" w:pos="4536"/>
          <w:tab w:val="clear" w:pos="9072"/>
          <w:tab w:val="left" w:pos="864"/>
        </w:tabs>
        <w:rPr>
          <w:rFonts w:ascii="Arial" w:hAnsi="Arial" w:cs="Arial"/>
          <w:sz w:val="18"/>
          <w:szCs w:val="18"/>
        </w:rPr>
      </w:pPr>
    </w:p>
    <w:p w14:paraId="59A83B42" w14:textId="77777777" w:rsidR="00000053" w:rsidRPr="002954D1" w:rsidRDefault="00000053">
      <w:pPr>
        <w:pStyle w:val="En-tte"/>
        <w:tabs>
          <w:tab w:val="clear" w:pos="4536"/>
          <w:tab w:val="clear" w:pos="9072"/>
          <w:tab w:val="left" w:pos="864"/>
        </w:tabs>
        <w:rPr>
          <w:rFonts w:ascii="Arial" w:hAnsi="Arial" w:cs="Arial"/>
          <w:sz w:val="18"/>
          <w:szCs w:val="18"/>
        </w:rPr>
      </w:pPr>
    </w:p>
    <w:p w14:paraId="25F647CB"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7B27F29B" w14:textId="77777777">
        <w:trPr>
          <w:trHeight w:val="407"/>
        </w:trPr>
        <w:tc>
          <w:tcPr>
            <w:tcW w:w="9852" w:type="dxa"/>
            <w:shd w:val="clear" w:color="auto" w:fill="465F9D"/>
          </w:tcPr>
          <w:p w14:paraId="742CF10A"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46932CC1" w14:textId="77777777" w:rsidR="00000053" w:rsidRPr="002954D1" w:rsidRDefault="00000053">
      <w:pPr>
        <w:tabs>
          <w:tab w:val="left" w:pos="426"/>
        </w:tabs>
        <w:jc w:val="both"/>
        <w:rPr>
          <w:rFonts w:ascii="Arial" w:hAnsi="Arial" w:cs="Arial"/>
          <w:spacing w:val="-10"/>
        </w:rPr>
      </w:pPr>
    </w:p>
    <w:p w14:paraId="1728B91D"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10524E93" w14:textId="77777777" w:rsidR="00000053" w:rsidRPr="002954D1" w:rsidRDefault="00000053">
      <w:pPr>
        <w:tabs>
          <w:tab w:val="left" w:pos="426"/>
        </w:tabs>
        <w:jc w:val="both"/>
        <w:rPr>
          <w:rFonts w:ascii="Arial" w:hAnsi="Arial" w:cs="Arial"/>
          <w:spacing w:val="-10"/>
        </w:rPr>
      </w:pPr>
    </w:p>
    <w:p w14:paraId="409D2A5B" w14:textId="77777777" w:rsidR="00000053" w:rsidRPr="002954D1" w:rsidRDefault="00000053">
      <w:pPr>
        <w:tabs>
          <w:tab w:val="left" w:pos="426"/>
        </w:tabs>
        <w:jc w:val="both"/>
        <w:rPr>
          <w:rFonts w:ascii="Arial" w:hAnsi="Arial" w:cs="Arial"/>
          <w:spacing w:val="-10"/>
        </w:rPr>
      </w:pPr>
    </w:p>
    <w:p w14:paraId="686EAD70" w14:textId="77777777" w:rsidR="00000053" w:rsidRPr="002954D1" w:rsidRDefault="00000053">
      <w:pPr>
        <w:tabs>
          <w:tab w:val="left" w:pos="426"/>
        </w:tabs>
        <w:jc w:val="both"/>
        <w:rPr>
          <w:rFonts w:ascii="Arial" w:hAnsi="Arial" w:cs="Arial"/>
          <w:spacing w:val="-10"/>
        </w:rPr>
      </w:pPr>
    </w:p>
    <w:p w14:paraId="79008D5B" w14:textId="77777777" w:rsidR="00000053" w:rsidRPr="002954D1" w:rsidRDefault="00000053">
      <w:pPr>
        <w:tabs>
          <w:tab w:val="left" w:pos="426"/>
        </w:tabs>
        <w:jc w:val="both"/>
        <w:rPr>
          <w:rFonts w:ascii="Arial" w:hAnsi="Arial" w:cs="Arial"/>
          <w:spacing w:val="-10"/>
        </w:rPr>
      </w:pPr>
    </w:p>
    <w:p w14:paraId="253BDCF0" w14:textId="77777777" w:rsidR="00000053" w:rsidRPr="002954D1" w:rsidRDefault="00000053">
      <w:pPr>
        <w:tabs>
          <w:tab w:val="left" w:pos="426"/>
        </w:tabs>
        <w:jc w:val="both"/>
        <w:rPr>
          <w:rFonts w:ascii="Arial" w:hAnsi="Arial" w:cs="Arial"/>
          <w:spacing w:val="-10"/>
        </w:rPr>
      </w:pPr>
    </w:p>
    <w:p w14:paraId="0497A6DA" w14:textId="77777777" w:rsidR="00000053" w:rsidRPr="002954D1" w:rsidRDefault="00000053">
      <w:pPr>
        <w:tabs>
          <w:tab w:val="left" w:pos="426"/>
        </w:tabs>
        <w:jc w:val="both"/>
        <w:rPr>
          <w:rFonts w:ascii="Arial" w:hAnsi="Arial" w:cs="Arial"/>
          <w:spacing w:val="-10"/>
        </w:rPr>
      </w:pPr>
    </w:p>
    <w:p w14:paraId="48E8AD7F" w14:textId="77777777" w:rsidR="00000053" w:rsidRPr="002954D1" w:rsidRDefault="00000053">
      <w:pPr>
        <w:tabs>
          <w:tab w:val="left" w:pos="426"/>
        </w:tabs>
        <w:jc w:val="both"/>
        <w:rPr>
          <w:rFonts w:ascii="Arial" w:hAnsi="Arial" w:cs="Arial"/>
          <w:spacing w:val="-10"/>
        </w:rPr>
      </w:pPr>
    </w:p>
    <w:p w14:paraId="2154B2BC" w14:textId="77777777" w:rsidR="00000053" w:rsidRPr="002954D1" w:rsidRDefault="00000053">
      <w:pPr>
        <w:tabs>
          <w:tab w:val="left" w:pos="426"/>
        </w:tabs>
        <w:jc w:val="both"/>
        <w:rPr>
          <w:rFonts w:ascii="Arial" w:hAnsi="Arial" w:cs="Arial"/>
          <w:spacing w:val="-10"/>
        </w:rPr>
      </w:pPr>
    </w:p>
    <w:p w14:paraId="4959A8B8" w14:textId="77777777" w:rsidR="00000053" w:rsidRPr="002954D1" w:rsidRDefault="00000053">
      <w:pPr>
        <w:tabs>
          <w:tab w:val="left" w:pos="426"/>
        </w:tabs>
        <w:jc w:val="both"/>
        <w:rPr>
          <w:rFonts w:ascii="Arial" w:hAnsi="Arial" w:cs="Arial"/>
          <w:spacing w:val="-10"/>
        </w:rPr>
      </w:pPr>
    </w:p>
    <w:p w14:paraId="0FAA6D31" w14:textId="77777777" w:rsidR="00000053" w:rsidRPr="002954D1" w:rsidRDefault="00000053">
      <w:pPr>
        <w:tabs>
          <w:tab w:val="left" w:pos="426"/>
        </w:tabs>
        <w:jc w:val="both"/>
        <w:rPr>
          <w:rFonts w:ascii="Arial" w:hAnsi="Arial" w:cs="Arial"/>
          <w:spacing w:val="-10"/>
        </w:rPr>
      </w:pPr>
    </w:p>
    <w:p w14:paraId="182BBC2E"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60DF0035" w14:textId="77777777" w:rsidR="00000053" w:rsidRPr="002954D1" w:rsidRDefault="00000053">
      <w:pPr>
        <w:tabs>
          <w:tab w:val="left" w:pos="426"/>
        </w:tabs>
        <w:jc w:val="both"/>
        <w:rPr>
          <w:rFonts w:ascii="Arial" w:hAnsi="Arial" w:cs="Arial"/>
          <w:spacing w:val="-10"/>
          <w:sz w:val="22"/>
          <w:szCs w:val="22"/>
        </w:rPr>
      </w:pPr>
    </w:p>
    <w:p w14:paraId="6617E6BD" w14:textId="77777777" w:rsidR="00000053" w:rsidRPr="002954D1" w:rsidRDefault="00000053">
      <w:pPr>
        <w:tabs>
          <w:tab w:val="left" w:pos="426"/>
        </w:tabs>
        <w:jc w:val="both"/>
        <w:rPr>
          <w:rFonts w:ascii="Arial" w:hAnsi="Arial" w:cs="Arial"/>
          <w:spacing w:val="-10"/>
          <w:sz w:val="22"/>
          <w:szCs w:val="22"/>
        </w:rPr>
      </w:pPr>
    </w:p>
    <w:p w14:paraId="3DFBD9AB" w14:textId="77777777" w:rsidR="00000053" w:rsidRPr="002954D1" w:rsidRDefault="00000053">
      <w:pPr>
        <w:tabs>
          <w:tab w:val="left" w:pos="426"/>
        </w:tabs>
        <w:jc w:val="both"/>
        <w:rPr>
          <w:rFonts w:ascii="Arial" w:hAnsi="Arial" w:cs="Arial"/>
          <w:spacing w:val="-10"/>
          <w:sz w:val="22"/>
          <w:szCs w:val="22"/>
        </w:rPr>
      </w:pPr>
    </w:p>
    <w:p w14:paraId="01DA5C60"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D5B4F" w14:textId="77777777" w:rsidR="00000053" w:rsidRDefault="001F2CCA">
      <w:r>
        <w:separator/>
      </w:r>
    </w:p>
  </w:endnote>
  <w:endnote w:type="continuationSeparator" w:id="0">
    <w:p w14:paraId="64554EA1"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D252" w14:textId="77777777" w:rsidR="00CC494F" w:rsidRDefault="00CC49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51DC10A3" w14:textId="77777777">
      <w:trPr>
        <w:tblHeader/>
      </w:trPr>
      <w:tc>
        <w:tcPr>
          <w:tcW w:w="3513" w:type="dxa"/>
          <w:shd w:val="clear" w:color="auto" w:fill="66CCFF"/>
        </w:tcPr>
        <w:p w14:paraId="6987B464"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16203E24" w14:textId="0455CDFB" w:rsidR="00000053" w:rsidRPr="002954D1" w:rsidRDefault="00CC494F">
          <w:pPr>
            <w:shd w:val="clear" w:color="auto" w:fill="66CCFF"/>
            <w:snapToGrid w:val="0"/>
            <w:jc w:val="center"/>
            <w:rPr>
              <w:rFonts w:ascii="Arial" w:hAnsi="Arial" w:cs="Arial"/>
              <w:b/>
              <w:bCs/>
            </w:rPr>
          </w:pPr>
          <w:r>
            <w:rPr>
              <w:rFonts w:ascii="Arial" w:hAnsi="Arial" w:cs="Arial"/>
              <w:b/>
              <w:i/>
              <w:iCs/>
            </w:rPr>
            <w:t>25EEASGA335</w:t>
          </w:r>
        </w:p>
      </w:tc>
      <w:tc>
        <w:tcPr>
          <w:tcW w:w="900" w:type="dxa"/>
          <w:shd w:val="clear" w:color="auto" w:fill="66CCFF"/>
        </w:tcPr>
        <w:p w14:paraId="6DFCAE70"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11BCE3D8"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F6EF6">
            <w:rPr>
              <w:rStyle w:val="Numrodepage"/>
              <w:rFonts w:ascii="Arial" w:hAnsi="Arial" w:cs="Arial"/>
              <w:b/>
              <w:noProof/>
            </w:rPr>
            <w:t>2</w:t>
          </w:r>
          <w:r w:rsidRPr="002954D1">
            <w:rPr>
              <w:rStyle w:val="Numrodepage"/>
              <w:rFonts w:ascii="Arial" w:hAnsi="Arial" w:cs="Arial"/>
              <w:b/>
            </w:rPr>
            <w:fldChar w:fldCharType="end"/>
          </w:r>
        </w:p>
      </w:tc>
      <w:tc>
        <w:tcPr>
          <w:tcW w:w="180" w:type="dxa"/>
          <w:shd w:val="clear" w:color="auto" w:fill="66CCFF"/>
        </w:tcPr>
        <w:p w14:paraId="167D9157"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6A3D6F19"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F6EF6">
            <w:rPr>
              <w:rStyle w:val="Numrodepage"/>
              <w:rFonts w:ascii="Arial" w:hAnsi="Arial" w:cs="Arial"/>
              <w:b/>
              <w:noProof/>
            </w:rPr>
            <w:t>8</w:t>
          </w:r>
          <w:r w:rsidRPr="002954D1">
            <w:rPr>
              <w:rStyle w:val="Numrodepage"/>
              <w:rFonts w:ascii="Arial" w:hAnsi="Arial" w:cs="Arial"/>
              <w:b/>
            </w:rPr>
            <w:fldChar w:fldCharType="end"/>
          </w:r>
        </w:p>
      </w:tc>
    </w:tr>
  </w:tbl>
  <w:p w14:paraId="02770F0A" w14:textId="77777777" w:rsidR="00000053" w:rsidRPr="002954D1" w:rsidRDefault="00000053">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2954" w14:textId="77777777" w:rsidR="00CC494F" w:rsidRDefault="00CC49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97B6E" w14:textId="77777777" w:rsidR="00000053" w:rsidRDefault="001F2CCA">
      <w:r>
        <w:separator/>
      </w:r>
    </w:p>
  </w:footnote>
  <w:footnote w:type="continuationSeparator" w:id="0">
    <w:p w14:paraId="2F0EC11B" w14:textId="77777777" w:rsidR="00000053" w:rsidRDefault="001F2CCA">
      <w:r>
        <w:continuationSeparator/>
      </w:r>
    </w:p>
  </w:footnote>
  <w:footnote w:id="1">
    <w:p w14:paraId="3428302E"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4CD36F2"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FC19A69"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14D8656"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3A7B" w14:textId="77777777" w:rsidR="00CC494F" w:rsidRDefault="00CC49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AE31" w14:textId="77777777" w:rsidR="00CC494F" w:rsidRDefault="00CC494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5E8F" w14:textId="77777777" w:rsidR="00CC494F" w:rsidRDefault="00CC49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4F6EF6"/>
    <w:rsid w:val="005E3FF3"/>
    <w:rsid w:val="00B04E3C"/>
    <w:rsid w:val="00CC49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D058C74"/>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8F94-4959-45C5-9831-BC5CB27F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3672</Words>
  <Characters>20197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23822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VABRE Sylvie</cp:lastModifiedBy>
  <cp:revision>2</cp:revision>
  <cp:lastPrinted>2023-09-26T08:15:00Z</cp:lastPrinted>
  <dcterms:created xsi:type="dcterms:W3CDTF">2025-10-23T12:40:00Z</dcterms:created>
  <dcterms:modified xsi:type="dcterms:W3CDTF">2025-10-23T12:40:00Z</dcterms:modified>
</cp:coreProperties>
</file>