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0917BD" w14:textId="77777777" w:rsidR="00F162BE" w:rsidRPr="001C2556" w:rsidRDefault="00F162BE" w:rsidP="001D2B7D">
      <w:pPr>
        <w:ind w:right="367"/>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6F3286ED" wp14:editId="006F1DEC">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1AE0A70C" w14:textId="77777777" w:rsidR="00D10752" w:rsidRPr="000F5A82" w:rsidRDefault="00F43BBC" w:rsidP="001D2B7D">
      <w:pPr>
        <w:pStyle w:val="FicheTitre"/>
        <w:spacing w:before="0" w:after="0" w:line="240" w:lineRule="auto"/>
        <w:ind w:right="367"/>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41DBA8E5" wp14:editId="22EB41F2">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D75883"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BA8E5"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74D75883" w14:textId="77777777" w:rsidR="00F162BE" w:rsidRDefault="00F162BE"/>
                  </w:txbxContent>
                </v:textbox>
              </v:shape>
            </w:pict>
          </mc:Fallback>
        </mc:AlternateContent>
      </w:r>
    </w:p>
    <w:p w14:paraId="377534BA" w14:textId="77777777" w:rsidR="00CC75B4" w:rsidRDefault="00CC75B4" w:rsidP="001D2B7D">
      <w:pPr>
        <w:ind w:right="367"/>
        <w:jc w:val="both"/>
        <w:rPr>
          <w:rFonts w:ascii="Arial" w:hAnsi="Arial" w:cs="Arial"/>
          <w:sz w:val="12"/>
          <w:szCs w:val="12"/>
        </w:rPr>
      </w:pPr>
    </w:p>
    <w:p w14:paraId="26749458" w14:textId="77777777" w:rsidR="00CC75B4" w:rsidRDefault="00CC75B4" w:rsidP="001D2B7D">
      <w:pPr>
        <w:ind w:right="367"/>
        <w:jc w:val="both"/>
        <w:rPr>
          <w:rFonts w:ascii="Arial" w:hAnsi="Arial" w:cs="Arial"/>
          <w:sz w:val="12"/>
          <w:szCs w:val="12"/>
        </w:rPr>
      </w:pPr>
    </w:p>
    <w:p w14:paraId="616BC677" w14:textId="77777777" w:rsidR="00F162BE" w:rsidRDefault="00F162BE" w:rsidP="001D2B7D">
      <w:pPr>
        <w:ind w:right="367"/>
        <w:jc w:val="both"/>
        <w:rPr>
          <w:rFonts w:ascii="Arial" w:hAnsi="Arial" w:cs="Arial"/>
          <w:sz w:val="12"/>
          <w:szCs w:val="12"/>
        </w:rPr>
      </w:pPr>
    </w:p>
    <w:p w14:paraId="7EA99C8B" w14:textId="77777777" w:rsidR="00F162BE" w:rsidRDefault="00F162BE" w:rsidP="001D2B7D">
      <w:pPr>
        <w:ind w:right="367"/>
        <w:jc w:val="both"/>
        <w:rPr>
          <w:rFonts w:ascii="Arial" w:hAnsi="Arial" w:cs="Arial"/>
          <w:sz w:val="12"/>
          <w:szCs w:val="12"/>
        </w:rPr>
      </w:pPr>
    </w:p>
    <w:p w14:paraId="4BE76E1E" w14:textId="77777777" w:rsidR="00F162BE" w:rsidRDefault="00F162BE" w:rsidP="001D2B7D">
      <w:pPr>
        <w:ind w:right="367"/>
        <w:jc w:val="both"/>
        <w:rPr>
          <w:rFonts w:ascii="Arial" w:hAnsi="Arial" w:cs="Arial"/>
          <w:sz w:val="12"/>
          <w:szCs w:val="12"/>
        </w:rPr>
      </w:pPr>
    </w:p>
    <w:p w14:paraId="087844DA" w14:textId="77777777" w:rsidR="00F162BE" w:rsidRDefault="00F162BE" w:rsidP="001D2B7D">
      <w:pPr>
        <w:ind w:right="367"/>
        <w:jc w:val="both"/>
        <w:rPr>
          <w:rFonts w:ascii="Arial" w:hAnsi="Arial" w:cs="Arial"/>
          <w:sz w:val="12"/>
          <w:szCs w:val="12"/>
        </w:rPr>
      </w:pPr>
    </w:p>
    <w:p w14:paraId="08F60B68" w14:textId="77777777" w:rsidR="00F162BE" w:rsidRDefault="00F162BE" w:rsidP="001D2B7D">
      <w:pPr>
        <w:ind w:right="367"/>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B4B2654" w14:textId="77777777" w:rsidTr="003F7CC4">
        <w:trPr>
          <w:trHeight w:val="1134"/>
        </w:trPr>
        <w:tc>
          <w:tcPr>
            <w:tcW w:w="8902" w:type="dxa"/>
            <w:shd w:val="clear" w:color="auto" w:fill="2F5496"/>
            <w:vAlign w:val="center"/>
          </w:tcPr>
          <w:p w14:paraId="62204EB3" w14:textId="77777777" w:rsidR="00CC75B4" w:rsidRDefault="00CC75B4" w:rsidP="001D2B7D">
            <w:pPr>
              <w:ind w:right="367"/>
              <w:jc w:val="center"/>
              <w:rPr>
                <w:rFonts w:ascii="Arial" w:hAnsi="Arial" w:cs="Arial"/>
                <w:bCs/>
                <w:color w:val="FFFFFF"/>
                <w:sz w:val="26"/>
                <w:szCs w:val="26"/>
              </w:rPr>
            </w:pPr>
            <w:r>
              <w:rPr>
                <w:rFonts w:ascii="Arial" w:hAnsi="Arial" w:cs="Arial"/>
                <w:bCs/>
                <w:color w:val="FFFFFF"/>
                <w:sz w:val="26"/>
                <w:szCs w:val="26"/>
              </w:rPr>
              <w:t>MARCHES PUBLICS</w:t>
            </w:r>
          </w:p>
          <w:p w14:paraId="0C781288" w14:textId="77777777" w:rsidR="00CC75B4" w:rsidRDefault="00FF6F8F" w:rsidP="001D2B7D">
            <w:pPr>
              <w:ind w:left="1" w:right="367"/>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756B954A" w14:textId="77777777" w:rsidR="00CC75B4" w:rsidRDefault="00CC75B4" w:rsidP="00E7278C">
            <w:pPr>
              <w:ind w:right="149"/>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4D0A3477" w14:textId="77777777" w:rsidR="00CC75B4" w:rsidRPr="00F167AD" w:rsidRDefault="00CC75B4" w:rsidP="001D2B7D">
      <w:pPr>
        <w:ind w:right="367"/>
        <w:jc w:val="both"/>
        <w:rPr>
          <w:rFonts w:ascii="Arial" w:hAnsi="Arial" w:cs="Arial"/>
          <w:sz w:val="12"/>
          <w:szCs w:val="12"/>
        </w:rPr>
      </w:pPr>
    </w:p>
    <w:p w14:paraId="1B8B8BCE" w14:textId="77777777" w:rsidR="00110A5E" w:rsidRDefault="00FF6F8F" w:rsidP="001D2B7D">
      <w:pPr>
        <w:pStyle w:val="Titre2"/>
        <w:ind w:right="367"/>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537F17C1" w14:textId="77777777" w:rsidR="00FF6F8F" w:rsidRDefault="00FF6F8F" w:rsidP="001D2B7D">
      <w:pPr>
        <w:pStyle w:val="Titre2"/>
        <w:ind w:right="367"/>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4DBF309D" w14:textId="77777777" w:rsidR="00FF6F8F" w:rsidRPr="00257F43" w:rsidRDefault="00FF6F8F" w:rsidP="001D2B7D">
      <w:pPr>
        <w:pStyle w:val="Titre2"/>
        <w:ind w:right="367"/>
        <w:jc w:val="both"/>
        <w:rPr>
          <w:rFonts w:ascii="Arial" w:hAnsi="Arial" w:cs="Arial"/>
          <w:b w:val="0"/>
          <w:bCs w:val="0"/>
          <w:i/>
          <w:iCs/>
          <w:sz w:val="18"/>
          <w:szCs w:val="18"/>
        </w:rPr>
      </w:pPr>
      <w:r w:rsidRPr="00257F43">
        <w:rPr>
          <w:rFonts w:ascii="Arial" w:hAnsi="Arial" w:cs="Arial"/>
          <w:b w:val="0"/>
          <w:bCs w:val="0"/>
          <w:i/>
          <w:iCs/>
          <w:sz w:val="18"/>
          <w:szCs w:val="18"/>
        </w:rPr>
        <w:t>En cas d’allotissement, ce document peut être commun à plusieurs lots.</w:t>
      </w:r>
    </w:p>
    <w:p w14:paraId="3AB8C749" w14:textId="77777777" w:rsidR="00FF6F8F" w:rsidRPr="003D0D8F" w:rsidRDefault="00FF6F8F" w:rsidP="001505D1">
      <w:pPr>
        <w:pStyle w:val="Titre8"/>
        <w:ind w:right="83"/>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5DC20399" w14:textId="485A8C5A" w:rsidR="000F5A82" w:rsidRDefault="00FF6F8F" w:rsidP="001D2B7D">
      <w:pPr>
        <w:ind w:right="367"/>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9"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0" w:history="1">
        <w:r w:rsidRPr="003B4647">
          <w:rPr>
            <w:rStyle w:val="Lienhypertexte"/>
            <w:rFonts w:ascii="Arial" w:hAnsi="Arial" w:cs="Arial"/>
            <w:i/>
            <w:sz w:val="18"/>
            <w:szCs w:val="18"/>
          </w:rPr>
          <w:t>R.2162-1 à</w:t>
        </w:r>
        <w:r w:rsidR="00206DAE">
          <w:rPr>
            <w:rStyle w:val="Lienhypertexte"/>
            <w:rFonts w:ascii="Arial" w:hAnsi="Arial" w:cs="Arial"/>
            <w:i/>
            <w:sz w:val="18"/>
            <w:szCs w:val="18"/>
          </w:rPr>
          <w:t> </w:t>
        </w:r>
        <w:r w:rsidRPr="003B4647">
          <w:rPr>
            <w:rStyle w:val="Lienhypertexte"/>
            <w:rFonts w:ascii="Arial" w:hAnsi="Arial" w:cs="Arial"/>
            <w:i/>
            <w:sz w:val="18"/>
            <w:szCs w:val="18"/>
          </w:rPr>
          <w:t>R.2162-6</w:t>
        </w:r>
      </w:hyperlink>
      <w:r w:rsidRPr="003B4647">
        <w:rPr>
          <w:rFonts w:ascii="Arial" w:hAnsi="Arial" w:cs="Arial"/>
          <w:i/>
          <w:sz w:val="18"/>
          <w:szCs w:val="18"/>
        </w:rPr>
        <w:t xml:space="preserve">, </w:t>
      </w:r>
      <w:hyperlink r:id="rId11"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2"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4"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6"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17"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18"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710FABE" w14:textId="77777777" w:rsidR="00FF6F8F" w:rsidRPr="00037426" w:rsidRDefault="00FF6F8F" w:rsidP="001D2B7D">
      <w:pPr>
        <w:ind w:right="367"/>
        <w:rPr>
          <w:rFonts w:ascii="Arial" w:hAnsi="Arial" w:cs="Arial"/>
          <w:iCs/>
          <w:sz w:val="24"/>
          <w:szCs w:val="24"/>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28D54658" w14:textId="77777777" w:rsidTr="009D2B96">
        <w:trPr>
          <w:trHeight w:val="454"/>
        </w:trPr>
        <w:tc>
          <w:tcPr>
            <w:tcW w:w="10065" w:type="dxa"/>
            <w:shd w:val="clear" w:color="auto" w:fill="465F9D"/>
            <w:vAlign w:val="center"/>
          </w:tcPr>
          <w:p w14:paraId="61703605" w14:textId="77777777" w:rsidR="00D10752" w:rsidRPr="000F5A82" w:rsidRDefault="00F50B03" w:rsidP="009D2B96">
            <w:pPr>
              <w:tabs>
                <w:tab w:val="left" w:pos="-142"/>
                <w:tab w:val="left" w:pos="4111"/>
                <w:tab w:val="left" w:pos="9281"/>
              </w:tabs>
              <w:ind w:right="367"/>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p>
        </w:tc>
      </w:tr>
    </w:tbl>
    <w:p w14:paraId="18F8605C" w14:textId="77777777" w:rsidR="00D10752" w:rsidRPr="00257F43" w:rsidRDefault="00D10752" w:rsidP="001D2B7D">
      <w:pPr>
        <w:ind w:right="367"/>
        <w:rPr>
          <w:rFonts w:ascii="Arial" w:hAnsi="Arial" w:cs="Arial"/>
          <w:b/>
          <w:bCs/>
          <w:sz w:val="12"/>
          <w:szCs w:val="12"/>
        </w:rPr>
      </w:pPr>
    </w:p>
    <w:p w14:paraId="7880CEB4" w14:textId="77777777" w:rsidR="001A0DBF" w:rsidRDefault="001A0DBF" w:rsidP="001A0DBF">
      <w:pPr>
        <w:suppressAutoHyphens w:val="0"/>
        <w:ind w:right="367"/>
        <w:rPr>
          <w:rFonts w:ascii="Arial" w:hAnsi="Arial" w:cs="Arial"/>
          <w:b/>
          <w:bCs/>
          <w:color w:val="0000FF"/>
          <w:szCs w:val="24"/>
          <w:lang w:eastAsia="en-US"/>
        </w:rPr>
      </w:pPr>
      <w:r w:rsidRPr="001D2B7D">
        <w:rPr>
          <w:rFonts w:ascii="Arial" w:hAnsi="Arial" w:cs="Arial"/>
          <w:b/>
          <w:bCs/>
          <w:color w:val="0000FF"/>
          <w:szCs w:val="24"/>
          <w:lang w:eastAsia="en-US"/>
        </w:rPr>
        <w:t>C</w:t>
      </w:r>
      <w:r>
        <w:rPr>
          <w:rFonts w:ascii="Arial" w:hAnsi="Arial" w:cs="Arial"/>
          <w:b/>
          <w:bCs/>
          <w:color w:val="0000FF"/>
          <w:szCs w:val="24"/>
          <w:lang w:eastAsia="en-US"/>
        </w:rPr>
        <w:t xml:space="preserve">HAMBRE DE COMMERCE ET D’INDUSTRIE </w:t>
      </w:r>
    </w:p>
    <w:p w14:paraId="14439F55" w14:textId="70FEC2B7" w:rsidR="001D2B7D" w:rsidRPr="001D2B7D" w:rsidRDefault="001D2B7D" w:rsidP="001D2B7D">
      <w:pPr>
        <w:suppressAutoHyphens w:val="0"/>
        <w:ind w:right="367"/>
        <w:rPr>
          <w:rFonts w:ascii="Arial" w:hAnsi="Arial" w:cs="Arial"/>
          <w:b/>
          <w:bCs/>
          <w:color w:val="0000FF"/>
          <w:szCs w:val="24"/>
          <w:lang w:eastAsia="en-US"/>
        </w:rPr>
      </w:pPr>
      <w:r w:rsidRPr="001D2B7D">
        <w:rPr>
          <w:rFonts w:ascii="Arial" w:hAnsi="Arial" w:cs="Arial"/>
          <w:b/>
          <w:bCs/>
          <w:color w:val="0000FF"/>
          <w:szCs w:val="24"/>
          <w:lang w:eastAsia="en-US"/>
        </w:rPr>
        <w:t>GRAND NANCY METROPOLE MEURTHE-ET-MOSELLE   </w:t>
      </w:r>
    </w:p>
    <w:p w14:paraId="3244A6C8" w14:textId="52001C0B" w:rsidR="001D2B7D" w:rsidRPr="001D2B7D" w:rsidRDefault="001D2B7D" w:rsidP="001D2B7D">
      <w:pPr>
        <w:suppressAutoHyphens w:val="0"/>
        <w:ind w:right="367"/>
        <w:rPr>
          <w:rFonts w:ascii="Arial" w:hAnsi="Arial" w:cs="Arial"/>
          <w:b/>
          <w:bCs/>
          <w:szCs w:val="24"/>
          <w:shd w:val="clear" w:color="auto" w:fill="FFFFFF"/>
          <w:lang w:eastAsia="en-US"/>
        </w:rPr>
      </w:pPr>
      <w:r w:rsidRPr="001D2B7D">
        <w:rPr>
          <w:rFonts w:ascii="Arial" w:hAnsi="Arial" w:cs="Arial"/>
          <w:b/>
          <w:bCs/>
          <w:szCs w:val="24"/>
          <w:shd w:val="clear" w:color="auto" w:fill="FFFFFF"/>
          <w:lang w:eastAsia="en-US"/>
        </w:rPr>
        <w:t>53 rue Stanislas – CS 24226 </w:t>
      </w:r>
      <w:r w:rsidR="00257F43">
        <w:rPr>
          <w:rFonts w:ascii="Arial" w:hAnsi="Arial" w:cs="Arial"/>
          <w:b/>
          <w:bCs/>
          <w:szCs w:val="24"/>
          <w:shd w:val="clear" w:color="auto" w:fill="FFFFFF"/>
          <w:lang w:eastAsia="en-US"/>
        </w:rPr>
        <w:t xml:space="preserve">- </w:t>
      </w:r>
      <w:r w:rsidRPr="001D2B7D">
        <w:rPr>
          <w:rFonts w:ascii="Arial" w:hAnsi="Arial" w:cs="Arial"/>
          <w:b/>
          <w:bCs/>
          <w:szCs w:val="24"/>
          <w:shd w:val="clear" w:color="auto" w:fill="FFFFFF"/>
          <w:lang w:eastAsia="en-US"/>
        </w:rPr>
        <w:t>54042 NANCY Cedex  </w:t>
      </w:r>
    </w:p>
    <w:p w14:paraId="0EBF109D" w14:textId="13325533" w:rsidR="001D2B7D" w:rsidRPr="001D2B7D" w:rsidRDefault="006415E4" w:rsidP="001D2B7D">
      <w:pPr>
        <w:suppressAutoHyphens w:val="0"/>
        <w:ind w:right="367"/>
        <w:rPr>
          <w:rFonts w:ascii="Arial" w:hAnsi="Arial" w:cs="Arial"/>
          <w:b/>
          <w:bCs/>
          <w:szCs w:val="24"/>
          <w:lang w:eastAsia="en-US"/>
        </w:rPr>
      </w:pPr>
      <w:r>
        <w:rPr>
          <w:rFonts w:ascii="Arial" w:hAnsi="Arial" w:cs="Arial"/>
          <w:b/>
          <w:bCs/>
          <w:szCs w:val="24"/>
          <w:shd w:val="clear" w:color="auto" w:fill="FFFFFF"/>
          <w:lang w:eastAsia="en-US"/>
        </w:rPr>
        <w:t>Siret</w:t>
      </w:r>
      <w:r w:rsidR="001D2B7D" w:rsidRPr="001D2B7D">
        <w:rPr>
          <w:rFonts w:ascii="Arial" w:hAnsi="Arial" w:cs="Arial"/>
          <w:b/>
          <w:bCs/>
          <w:szCs w:val="24"/>
          <w:shd w:val="clear" w:color="auto" w:fill="FFFFFF"/>
          <w:lang w:eastAsia="en-US"/>
        </w:rPr>
        <w:t> </w:t>
      </w:r>
      <w:r w:rsidR="001D2B7D" w:rsidRPr="001D2B7D">
        <w:rPr>
          <w:rFonts w:ascii="Arial" w:hAnsi="Arial" w:cs="Arial"/>
          <w:b/>
          <w:bCs/>
          <w:noProof/>
          <w:color w:val="000000"/>
          <w:szCs w:val="24"/>
          <w:lang w:eastAsia="en-US"/>
        </w:rPr>
        <w:t>: 185 422 029 00016</w:t>
      </w:r>
    </w:p>
    <w:p w14:paraId="43E304D0" w14:textId="207FB49C" w:rsidR="005C6755" w:rsidRPr="003B38CC" w:rsidRDefault="005C6755" w:rsidP="001D2B7D">
      <w:pPr>
        <w:tabs>
          <w:tab w:val="left" w:pos="6593"/>
        </w:tabs>
        <w:ind w:right="367"/>
        <w:rPr>
          <w:rFonts w:ascii="Arial" w:hAnsi="Arial" w:cs="Arial"/>
          <w:b/>
          <w:bCs/>
          <w:szCs w:val="22"/>
        </w:rPr>
      </w:pPr>
      <w:r w:rsidRPr="003B38CC">
        <w:rPr>
          <w:rFonts w:ascii="Arial" w:hAnsi="Arial" w:cs="Arial"/>
          <w:b/>
          <w:bCs/>
          <w:szCs w:val="22"/>
        </w:rPr>
        <w:t>Établissement public administratif de l’Etat.</w:t>
      </w:r>
    </w:p>
    <w:p w14:paraId="773C822B" w14:textId="2D3C5B7E" w:rsidR="005C6755" w:rsidRPr="00E67C67" w:rsidRDefault="005C6755" w:rsidP="001D2B7D">
      <w:pPr>
        <w:tabs>
          <w:tab w:val="left" w:pos="6593"/>
        </w:tabs>
        <w:ind w:right="367"/>
        <w:rPr>
          <w:rFonts w:ascii="Arial" w:hAnsi="Arial" w:cs="Arial"/>
          <w:b/>
          <w:bCs/>
        </w:rPr>
      </w:pPr>
      <w:r w:rsidRPr="003B38CC">
        <w:rPr>
          <w:rFonts w:ascii="Arial" w:hAnsi="Arial" w:cs="Arial"/>
          <w:b/>
          <w:bCs/>
        </w:rPr>
        <w:t xml:space="preserve">Plateforme des Achats de l'Etat "PLACE" : </w:t>
      </w:r>
      <w:proofErr w:type="gramStart"/>
      <w:r w:rsidRPr="00E67C67">
        <w:rPr>
          <w:rFonts w:ascii="Arial" w:hAnsi="Arial" w:cs="Arial"/>
          <w:b/>
          <w:bCs/>
          <w:color w:val="0000FF"/>
        </w:rPr>
        <w:t>https:</w:t>
      </w:r>
      <w:proofErr w:type="gramEnd"/>
      <w:hyperlink r:id="rId19" w:history="1">
        <w:r w:rsidRPr="00E67C67">
          <w:rPr>
            <w:rStyle w:val="Lienhypertexte"/>
            <w:rFonts w:ascii="Arial" w:hAnsi="Arial" w:cs="Arial"/>
            <w:b/>
            <w:bCs/>
            <w:u w:val="none"/>
          </w:rPr>
          <w:t>www.marches-publics.gouv.fr</w:t>
        </w:r>
      </w:hyperlink>
    </w:p>
    <w:p w14:paraId="2D7E4D9E" w14:textId="77777777" w:rsidR="005C6755" w:rsidRPr="00B73634" w:rsidRDefault="005C6755" w:rsidP="00257F43">
      <w:pPr>
        <w:pStyle w:val="ParagrapheIndent2"/>
        <w:ind w:right="367"/>
        <w:jc w:val="both"/>
        <w:rPr>
          <w:b/>
          <w:bCs/>
          <w:color w:val="66CCFF"/>
          <w:spacing w:val="-10"/>
          <w:position w:val="-2"/>
          <w:szCs w:val="20"/>
          <w:lang w:val="fr-FR"/>
        </w:rPr>
      </w:pPr>
      <w:bookmarkStart w:id="0" w:name="_Hlk8916164"/>
    </w:p>
    <w:p w14:paraId="6DA0268F" w14:textId="553C3A55" w:rsidR="006B0EEA" w:rsidRPr="008B5F92" w:rsidRDefault="00037426" w:rsidP="00CB5D5C">
      <w:pPr>
        <w:pStyle w:val="ParagrapheIndent2"/>
        <w:ind w:left="1418" w:right="1501" w:hanging="1418"/>
        <w:jc w:val="both"/>
        <w:rPr>
          <w:color w:val="000000"/>
          <w:lang w:val="fr-FR"/>
        </w:rPr>
      </w:pPr>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0"/>
      <w:r w:rsidR="006B0EEA" w:rsidRPr="006B0EEA">
        <w:rPr>
          <w:b/>
          <w:bCs/>
          <w:color w:val="000000"/>
          <w:lang w:val="fr-FR"/>
        </w:rPr>
        <w:t xml:space="preserve"> </w:t>
      </w:r>
      <w:r w:rsidR="006B0EEA">
        <w:rPr>
          <w:b/>
          <w:bCs/>
          <w:color w:val="000000"/>
          <w:lang w:val="fr-FR"/>
        </w:rPr>
        <w:t>P</w:t>
      </w:r>
      <w:r w:rsidR="006B0EEA" w:rsidRPr="008B5F92">
        <w:rPr>
          <w:b/>
          <w:bCs/>
          <w:color w:val="000000"/>
          <w:lang w:val="fr-FR"/>
        </w:rPr>
        <w:t xml:space="preserve">rocédure </w:t>
      </w:r>
      <w:r w:rsidR="00F22952">
        <w:rPr>
          <w:b/>
          <w:bCs/>
          <w:color w:val="000000"/>
          <w:lang w:val="fr-FR"/>
        </w:rPr>
        <w:t>A</w:t>
      </w:r>
      <w:r w:rsidR="006B0EEA" w:rsidRPr="008B5F92">
        <w:rPr>
          <w:b/>
          <w:bCs/>
          <w:color w:val="000000"/>
          <w:lang w:val="fr-FR"/>
        </w:rPr>
        <w:t>daptée ouverte</w:t>
      </w:r>
      <w:r w:rsidR="006B0EEA">
        <w:rPr>
          <w:color w:val="000000"/>
          <w:lang w:val="fr-FR"/>
        </w:rPr>
        <w:t xml:space="preserve"> en application </w:t>
      </w:r>
      <w:r w:rsidR="006B0EEA" w:rsidRPr="008B5F92">
        <w:rPr>
          <w:color w:val="000000"/>
          <w:lang w:val="fr-FR"/>
        </w:rPr>
        <w:t xml:space="preserve">des articles L.2123-1 et R.2123-1 1° </w:t>
      </w:r>
      <w:r w:rsidR="00CB5D5C">
        <w:rPr>
          <w:color w:val="000000"/>
          <w:lang w:val="fr-FR"/>
        </w:rPr>
        <w:t xml:space="preserve"> </w:t>
      </w:r>
      <w:r w:rsidR="001D2B7D">
        <w:rPr>
          <w:color w:val="000000"/>
          <w:lang w:val="fr-FR"/>
        </w:rPr>
        <w:t>d</w:t>
      </w:r>
      <w:r w:rsidR="006B0EEA" w:rsidRPr="008B5F92">
        <w:rPr>
          <w:color w:val="000000"/>
          <w:lang w:val="fr-FR"/>
        </w:rPr>
        <w:t>u Code de la commande publique.</w:t>
      </w:r>
    </w:p>
    <w:p w14:paraId="13836942" w14:textId="77777777" w:rsidR="00037426" w:rsidRPr="00D037C6" w:rsidRDefault="00037426" w:rsidP="00257F43">
      <w:pPr>
        <w:ind w:right="367"/>
        <w:rPr>
          <w:lang w:eastAsia="en-US"/>
        </w:rPr>
      </w:pPr>
    </w:p>
    <w:p w14:paraId="02BC8DEA" w14:textId="5A504A38" w:rsidR="002B336A" w:rsidRDefault="00037426" w:rsidP="00CB5D5C">
      <w:pPr>
        <w:pStyle w:val="ParagrapheIndent2"/>
        <w:tabs>
          <w:tab w:val="left" w:pos="1418"/>
        </w:tabs>
        <w:jc w:val="both"/>
        <w:rPr>
          <w:b/>
          <w:bCs/>
          <w:color w:val="000000"/>
          <w:lang w:val="fr-FR"/>
        </w:rPr>
      </w:pPr>
      <w:bookmarkStart w:id="1" w:name="_Toc70599823"/>
      <w:r w:rsidRPr="00B73C73">
        <w:rPr>
          <w:b/>
          <w:bCs/>
          <w:color w:val="66CCFF"/>
          <w:spacing w:val="-10"/>
          <w:position w:val="-2"/>
        </w:rPr>
        <w:sym w:font="Wingdings" w:char="F06E"/>
      </w:r>
      <w:r w:rsidRPr="002B336A">
        <w:rPr>
          <w:b/>
          <w:bCs/>
          <w:spacing w:val="-10"/>
          <w:position w:val="-2"/>
          <w:lang w:val="fr-FR"/>
        </w:rPr>
        <w:t xml:space="preserve"> </w:t>
      </w:r>
      <w:bookmarkEnd w:id="1"/>
      <w:r w:rsidRPr="002B336A">
        <w:rPr>
          <w:b/>
          <w:bCs/>
          <w:color w:val="000000"/>
          <w:u w:val="single"/>
          <w:lang w:val="fr-FR"/>
        </w:rPr>
        <w:t>Forme</w:t>
      </w:r>
      <w:r w:rsidRPr="002B336A">
        <w:rPr>
          <w:b/>
          <w:bCs/>
          <w:color w:val="000000"/>
          <w:lang w:val="fr-FR"/>
        </w:rPr>
        <w:t> :</w:t>
      </w:r>
      <w:r w:rsidR="004B0D17" w:rsidRPr="002B336A">
        <w:rPr>
          <w:b/>
          <w:bCs/>
          <w:color w:val="000000"/>
          <w:lang w:val="fr-FR"/>
        </w:rPr>
        <w:t xml:space="preserve"> </w:t>
      </w:r>
      <w:r w:rsidR="00CB5D5C">
        <w:rPr>
          <w:b/>
          <w:bCs/>
          <w:color w:val="000000"/>
          <w:lang w:val="fr-FR"/>
        </w:rPr>
        <w:tab/>
      </w:r>
      <w:r w:rsidR="002B336A" w:rsidRPr="00D876DD">
        <w:rPr>
          <w:b/>
          <w:bCs/>
          <w:color w:val="000000"/>
          <w:lang w:val="fr-FR"/>
        </w:rPr>
        <w:t xml:space="preserve">Il s’agit d’un marché composite avec 2 Tranches : </w:t>
      </w:r>
    </w:p>
    <w:p w14:paraId="79692AFB" w14:textId="77777777" w:rsidR="001505D1" w:rsidRPr="001505D1" w:rsidRDefault="001505D1" w:rsidP="001505D1">
      <w:pPr>
        <w:rPr>
          <w:sz w:val="10"/>
          <w:szCs w:val="10"/>
          <w:lang w:eastAsia="en-US"/>
        </w:rPr>
      </w:pPr>
    </w:p>
    <w:p w14:paraId="169D07FA" w14:textId="4C06AC09" w:rsidR="002B336A" w:rsidRDefault="002B336A" w:rsidP="00CB5D5C">
      <w:pPr>
        <w:pStyle w:val="ParagrapheIndent2"/>
        <w:numPr>
          <w:ilvl w:val="0"/>
          <w:numId w:val="16"/>
        </w:numPr>
        <w:ind w:left="1701" w:hanging="283"/>
        <w:jc w:val="both"/>
        <w:rPr>
          <w:b/>
          <w:bCs/>
          <w:color w:val="000000"/>
          <w:lang w:val="fr-FR"/>
        </w:rPr>
      </w:pPr>
      <w:r w:rsidRPr="00D876DD">
        <w:rPr>
          <w:b/>
          <w:bCs/>
          <w:color w:val="000000"/>
          <w:lang w:val="fr-FR"/>
        </w:rPr>
        <w:t xml:space="preserve">Tranche A : </w:t>
      </w:r>
      <w:r>
        <w:rPr>
          <w:b/>
          <w:bCs/>
          <w:color w:val="000000"/>
          <w:lang w:val="fr-FR"/>
        </w:rPr>
        <w:t>Marché</w:t>
      </w:r>
      <w:r w:rsidRPr="00D876DD">
        <w:rPr>
          <w:b/>
          <w:bCs/>
          <w:color w:val="000000"/>
          <w:lang w:val="fr-FR"/>
        </w:rPr>
        <w:t xml:space="preserve"> ordinaire, à forfait</w:t>
      </w:r>
    </w:p>
    <w:p w14:paraId="5210D9C2" w14:textId="77777777" w:rsidR="001505D1" w:rsidRPr="001505D1" w:rsidRDefault="001505D1" w:rsidP="00CB5D5C">
      <w:pPr>
        <w:ind w:left="1701"/>
        <w:jc w:val="both"/>
        <w:rPr>
          <w:sz w:val="10"/>
          <w:szCs w:val="10"/>
          <w:lang w:eastAsia="en-US"/>
        </w:rPr>
      </w:pPr>
    </w:p>
    <w:p w14:paraId="7BA963B4" w14:textId="6FD7FF80" w:rsidR="002B336A" w:rsidRPr="008306CC" w:rsidRDefault="002B336A" w:rsidP="00CB5D5C">
      <w:pPr>
        <w:pStyle w:val="ParagrapheIndent2"/>
        <w:numPr>
          <w:ilvl w:val="0"/>
          <w:numId w:val="16"/>
        </w:numPr>
        <w:ind w:left="1701" w:hanging="283"/>
        <w:jc w:val="both"/>
        <w:rPr>
          <w:color w:val="000000"/>
          <w:lang w:val="fr-FR"/>
        </w:rPr>
      </w:pPr>
      <w:r w:rsidRPr="008306CC">
        <w:rPr>
          <w:b/>
          <w:bCs/>
          <w:color w:val="000000"/>
          <w:lang w:val="fr-FR"/>
        </w:rPr>
        <w:t>Tranche B : Accord-Cadre à bons de commande avec un maximum</w:t>
      </w:r>
      <w:r w:rsidR="008306CC">
        <w:rPr>
          <w:b/>
          <w:bCs/>
          <w:color w:val="000000"/>
          <w:lang w:val="fr-FR"/>
        </w:rPr>
        <w:t xml:space="preserve"> </w:t>
      </w:r>
      <w:r w:rsidRPr="008306CC">
        <w:rPr>
          <w:color w:val="000000"/>
          <w:lang w:val="fr-FR"/>
        </w:rPr>
        <w:t>en application des articles L.2125-1 1°, R.2162-1 à R.2162-6, R.2162-13 et R.2162-14 du Code de la Commande Publique</w:t>
      </w:r>
    </w:p>
    <w:p w14:paraId="4DD96548" w14:textId="77777777" w:rsidR="001505D1" w:rsidRPr="001505D1" w:rsidRDefault="001505D1" w:rsidP="001505D1">
      <w:pPr>
        <w:rPr>
          <w:lang w:eastAsia="en-US"/>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8823C9" w:rsidRPr="000F5A82" w14:paraId="50EC0AE2" w14:textId="77777777" w:rsidTr="009D2B96">
        <w:tc>
          <w:tcPr>
            <w:tcW w:w="10065" w:type="dxa"/>
            <w:shd w:val="clear" w:color="auto" w:fill="465F9D"/>
            <w:vAlign w:val="center"/>
          </w:tcPr>
          <w:p w14:paraId="72D0D799" w14:textId="77777777" w:rsidR="008823C9" w:rsidRPr="000F5A82" w:rsidRDefault="008823C9" w:rsidP="001D2B7D">
            <w:pPr>
              <w:tabs>
                <w:tab w:val="left" w:pos="-142"/>
                <w:tab w:val="left" w:pos="4111"/>
              </w:tabs>
              <w:spacing w:before="120" w:after="120"/>
              <w:ind w:right="367"/>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tbl>
    <w:p w14:paraId="0A6A5526" w14:textId="77777777" w:rsidR="008823C9" w:rsidRPr="000F5A82" w:rsidRDefault="008823C9" w:rsidP="001D2B7D">
      <w:pPr>
        <w:pStyle w:val="fcase1ertab"/>
        <w:tabs>
          <w:tab w:val="clear" w:pos="426"/>
          <w:tab w:val="left" w:pos="0"/>
        </w:tabs>
        <w:ind w:left="0" w:right="367" w:firstLine="0"/>
        <w:rPr>
          <w:rFonts w:ascii="Arial" w:hAnsi="Arial" w:cs="Arial"/>
          <w:i/>
          <w:sz w:val="16"/>
          <w:szCs w:val="16"/>
        </w:rPr>
      </w:pPr>
    </w:p>
    <w:p w14:paraId="0C75D678" w14:textId="45898616" w:rsidR="00867991" w:rsidRPr="00867991" w:rsidRDefault="00867991" w:rsidP="009D2B96">
      <w:pPr>
        <w:suppressAutoHyphens w:val="0"/>
        <w:spacing w:after="60"/>
        <w:ind w:right="83"/>
        <w:jc w:val="center"/>
        <w:rPr>
          <w:rFonts w:ascii="Arial" w:eastAsia="Arial" w:hAnsi="Arial" w:cs="Arial"/>
          <w:b/>
          <w:color w:val="0000FF"/>
          <w:sz w:val="28"/>
          <w:szCs w:val="24"/>
          <w:lang w:eastAsia="en-US"/>
        </w:rPr>
      </w:pPr>
      <w:r w:rsidRPr="00867991">
        <w:rPr>
          <w:rFonts w:ascii="Arial" w:eastAsia="Arial" w:hAnsi="Arial" w:cs="Arial"/>
          <w:b/>
          <w:color w:val="0000FF"/>
          <w:sz w:val="28"/>
          <w:szCs w:val="24"/>
          <w:lang w:eastAsia="en-US"/>
        </w:rPr>
        <w:t xml:space="preserve">Mission légale de Commissariat aux </w:t>
      </w:r>
      <w:r w:rsidR="00CF67C0">
        <w:rPr>
          <w:rFonts w:ascii="Arial" w:eastAsia="Arial" w:hAnsi="Arial" w:cs="Arial"/>
          <w:b/>
          <w:color w:val="0000FF"/>
          <w:sz w:val="28"/>
          <w:szCs w:val="24"/>
          <w:lang w:eastAsia="en-US"/>
        </w:rPr>
        <w:t>C</w:t>
      </w:r>
      <w:r w:rsidRPr="00867991">
        <w:rPr>
          <w:rFonts w:ascii="Arial" w:eastAsia="Arial" w:hAnsi="Arial" w:cs="Arial"/>
          <w:b/>
          <w:color w:val="0000FF"/>
          <w:sz w:val="28"/>
          <w:szCs w:val="24"/>
          <w:lang w:eastAsia="en-US"/>
        </w:rPr>
        <w:t xml:space="preserve">omptes et de son </w:t>
      </w:r>
      <w:r w:rsidR="00CF67C0">
        <w:rPr>
          <w:rFonts w:ascii="Arial" w:eastAsia="Arial" w:hAnsi="Arial" w:cs="Arial"/>
          <w:b/>
          <w:color w:val="0000FF"/>
          <w:sz w:val="28"/>
          <w:szCs w:val="24"/>
          <w:lang w:eastAsia="en-US"/>
        </w:rPr>
        <w:t>S</w:t>
      </w:r>
      <w:r w:rsidRPr="00867991">
        <w:rPr>
          <w:rFonts w:ascii="Arial" w:eastAsia="Arial" w:hAnsi="Arial" w:cs="Arial"/>
          <w:b/>
          <w:color w:val="0000FF"/>
          <w:sz w:val="28"/>
          <w:szCs w:val="24"/>
          <w:lang w:eastAsia="en-US"/>
        </w:rPr>
        <w:t xml:space="preserve">uppléant </w:t>
      </w:r>
      <w:r w:rsidR="00257F43">
        <w:rPr>
          <w:rFonts w:ascii="Arial" w:eastAsia="Arial" w:hAnsi="Arial" w:cs="Arial"/>
          <w:b/>
          <w:color w:val="0000FF"/>
          <w:sz w:val="28"/>
          <w:szCs w:val="24"/>
          <w:lang w:eastAsia="en-US"/>
        </w:rPr>
        <w:br/>
      </w:r>
      <w:r w:rsidRPr="00867991">
        <w:rPr>
          <w:rFonts w:ascii="Arial" w:eastAsia="Arial" w:hAnsi="Arial" w:cs="Arial"/>
          <w:b/>
          <w:color w:val="0000FF"/>
          <w:sz w:val="28"/>
          <w:szCs w:val="24"/>
          <w:lang w:eastAsia="en-US"/>
        </w:rPr>
        <w:t xml:space="preserve">pour la Chambre de Commerce et d’Industrie </w:t>
      </w:r>
      <w:r w:rsidR="00257F43">
        <w:rPr>
          <w:rFonts w:ascii="Arial" w:eastAsia="Arial" w:hAnsi="Arial" w:cs="Arial"/>
          <w:b/>
          <w:color w:val="0000FF"/>
          <w:sz w:val="28"/>
          <w:szCs w:val="24"/>
          <w:lang w:eastAsia="en-US"/>
        </w:rPr>
        <w:br/>
      </w:r>
      <w:r w:rsidRPr="00867991">
        <w:rPr>
          <w:rFonts w:ascii="Arial" w:eastAsia="Arial" w:hAnsi="Arial" w:cs="Arial"/>
          <w:b/>
          <w:color w:val="0000FF"/>
          <w:sz w:val="28"/>
          <w:szCs w:val="24"/>
          <w:lang w:eastAsia="en-US"/>
        </w:rPr>
        <w:t>Grand Nancy Métropole Meurthe-et-Moselle</w:t>
      </w:r>
    </w:p>
    <w:p w14:paraId="67C9D171" w14:textId="7E2E73D3" w:rsidR="00C95F7A" w:rsidRDefault="00C95F7A" w:rsidP="001D2B7D">
      <w:pPr>
        <w:ind w:right="367"/>
        <w:jc w:val="center"/>
        <w:rPr>
          <w:rFonts w:ascii="Arial" w:hAnsi="Arial" w:cs="Arial"/>
          <w:b/>
          <w:bCs/>
          <w:sz w:val="22"/>
          <w:szCs w:val="22"/>
        </w:rPr>
      </w:pPr>
      <w:r w:rsidRPr="00C95F7A">
        <w:rPr>
          <w:rFonts w:ascii="Arial" w:hAnsi="Arial" w:cs="Arial"/>
          <w:b/>
          <w:bCs/>
          <w:sz w:val="22"/>
          <w:szCs w:val="22"/>
        </w:rPr>
        <w:t>Consultation n°202</w:t>
      </w:r>
      <w:r w:rsidR="00FE223C">
        <w:rPr>
          <w:rFonts w:ascii="Arial" w:hAnsi="Arial" w:cs="Arial"/>
          <w:b/>
          <w:bCs/>
          <w:sz w:val="22"/>
          <w:szCs w:val="22"/>
        </w:rPr>
        <w:t>6</w:t>
      </w:r>
      <w:r w:rsidRPr="00C95F7A">
        <w:rPr>
          <w:rFonts w:ascii="Arial" w:hAnsi="Arial" w:cs="Arial"/>
          <w:b/>
          <w:bCs/>
          <w:sz w:val="22"/>
          <w:szCs w:val="22"/>
        </w:rPr>
        <w:t>/CONSU/0</w:t>
      </w:r>
      <w:r w:rsidR="00867991">
        <w:rPr>
          <w:rFonts w:ascii="Arial" w:hAnsi="Arial" w:cs="Arial"/>
          <w:b/>
          <w:bCs/>
          <w:sz w:val="22"/>
          <w:szCs w:val="22"/>
        </w:rPr>
        <w:t>3</w:t>
      </w:r>
      <w:r w:rsidRPr="00C95F7A">
        <w:rPr>
          <w:rFonts w:ascii="Arial" w:hAnsi="Arial" w:cs="Arial"/>
          <w:b/>
          <w:bCs/>
          <w:sz w:val="22"/>
          <w:szCs w:val="22"/>
        </w:rPr>
        <w:t xml:space="preserve"> </w:t>
      </w:r>
      <w:r w:rsidR="00644C4A">
        <w:rPr>
          <w:rFonts w:ascii="Arial" w:hAnsi="Arial" w:cs="Arial"/>
          <w:b/>
          <w:bCs/>
          <w:sz w:val="22"/>
          <w:szCs w:val="22"/>
        </w:rPr>
        <w:t xml:space="preserve">du </w:t>
      </w:r>
      <w:r w:rsidR="00E66824">
        <w:rPr>
          <w:rFonts w:ascii="Arial" w:hAnsi="Arial" w:cs="Arial"/>
          <w:b/>
          <w:bCs/>
          <w:sz w:val="22"/>
          <w:szCs w:val="22"/>
        </w:rPr>
        <w:t>06</w:t>
      </w:r>
      <w:r w:rsidR="00867991" w:rsidRPr="00257F43">
        <w:rPr>
          <w:rFonts w:ascii="Arial" w:hAnsi="Arial" w:cs="Arial"/>
          <w:b/>
          <w:bCs/>
          <w:sz w:val="22"/>
          <w:szCs w:val="22"/>
        </w:rPr>
        <w:t xml:space="preserve"> février</w:t>
      </w:r>
      <w:r w:rsidR="00644C4A" w:rsidRPr="00257F43">
        <w:rPr>
          <w:rFonts w:ascii="Arial" w:hAnsi="Arial" w:cs="Arial"/>
          <w:b/>
          <w:bCs/>
          <w:sz w:val="22"/>
          <w:szCs w:val="22"/>
        </w:rPr>
        <w:t xml:space="preserve"> 202</w:t>
      </w:r>
      <w:r w:rsidR="00FE223C" w:rsidRPr="00257F43">
        <w:rPr>
          <w:rFonts w:ascii="Arial" w:hAnsi="Arial" w:cs="Arial"/>
          <w:b/>
          <w:bCs/>
          <w:sz w:val="22"/>
          <w:szCs w:val="22"/>
        </w:rPr>
        <w:t>6</w:t>
      </w:r>
    </w:p>
    <w:p w14:paraId="3B143855" w14:textId="77777777" w:rsidR="000E6FE4" w:rsidRPr="000F5A82" w:rsidRDefault="000E6FE4" w:rsidP="001D2B7D">
      <w:pPr>
        <w:ind w:right="367"/>
        <w:jc w:val="both"/>
        <w:rPr>
          <w:rFonts w:ascii="Arial" w:hAnsi="Arial"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551B7B1B" w14:textId="77777777" w:rsidTr="00F06630">
        <w:tc>
          <w:tcPr>
            <w:tcW w:w="9852" w:type="dxa"/>
            <w:shd w:val="clear" w:color="auto" w:fill="465F9D"/>
            <w:vAlign w:val="center"/>
          </w:tcPr>
          <w:p w14:paraId="11C1DBD7" w14:textId="77777777" w:rsidR="000E6FE4" w:rsidRPr="000F5A82" w:rsidRDefault="000E6FE4" w:rsidP="001D2B7D">
            <w:pPr>
              <w:tabs>
                <w:tab w:val="left" w:pos="-142"/>
                <w:tab w:val="left" w:pos="4111"/>
              </w:tabs>
              <w:spacing w:before="120" w:after="120"/>
              <w:ind w:right="367"/>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A4E96E6" w14:textId="77777777" w:rsidR="000E6FE4" w:rsidRPr="000F5A82" w:rsidRDefault="000E6FE4" w:rsidP="001D2B7D">
      <w:pPr>
        <w:pStyle w:val="fcase1ertab"/>
        <w:tabs>
          <w:tab w:val="clear" w:pos="426"/>
          <w:tab w:val="left" w:pos="0"/>
        </w:tabs>
        <w:ind w:left="0" w:right="367" w:firstLine="0"/>
        <w:rPr>
          <w:rFonts w:ascii="Arial" w:hAnsi="Arial" w:cs="Arial"/>
          <w:i/>
          <w:sz w:val="16"/>
          <w:szCs w:val="16"/>
        </w:rPr>
      </w:pPr>
    </w:p>
    <w:p w14:paraId="53FFB219" w14:textId="77777777" w:rsidR="000E6FE4" w:rsidRDefault="000E6FE4" w:rsidP="00257F43">
      <w:pPr>
        <w:pStyle w:val="Titre1"/>
        <w:ind w:left="0" w:right="369"/>
        <w:rPr>
          <w:rFonts w:ascii="Arial" w:hAnsi="Arial" w:cs="Arial"/>
          <w:b w:val="0"/>
          <w:bCs w:val="0"/>
        </w:rPr>
      </w:pPr>
      <w:r>
        <w:rPr>
          <w:rFonts w:ascii="Arial" w:hAnsi="Arial" w:cs="Arial"/>
          <w:b w:val="0"/>
          <w:bCs w:val="0"/>
        </w:rPr>
        <w:t>La candidature est présentée :</w:t>
      </w:r>
    </w:p>
    <w:p w14:paraId="2C35AE45" w14:textId="77777777" w:rsidR="00395691" w:rsidRPr="00257F43" w:rsidRDefault="00395691" w:rsidP="00257F43">
      <w:pPr>
        <w:ind w:right="369"/>
        <w:rPr>
          <w:sz w:val="16"/>
          <w:szCs w:val="16"/>
        </w:rPr>
      </w:pPr>
    </w:p>
    <w:p w14:paraId="064A8D4B" w14:textId="55D3D275" w:rsidR="00395691" w:rsidRDefault="00257F43" w:rsidP="008B7B49">
      <w:pPr>
        <w:pStyle w:val="En-tte"/>
        <w:numPr>
          <w:ilvl w:val="0"/>
          <w:numId w:val="1"/>
        </w:numPr>
        <w:tabs>
          <w:tab w:val="clear" w:pos="4536"/>
          <w:tab w:val="clear" w:pos="9072"/>
        </w:tabs>
        <w:ind w:left="1701" w:right="369"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395691">
        <w:rPr>
          <w:rFonts w:ascii="Arial" w:hAnsi="Arial" w:cs="Arial"/>
        </w:rPr>
        <w:t xml:space="preserve"> pour </w:t>
      </w:r>
      <w:r>
        <w:rPr>
          <w:rFonts w:ascii="Arial" w:hAnsi="Arial" w:cs="Arial"/>
        </w:rPr>
        <w:t>l’ensemble du marché</w:t>
      </w:r>
    </w:p>
    <w:p w14:paraId="39C3052A" w14:textId="09A9FA99" w:rsidR="00257F43" w:rsidRDefault="00257F43">
      <w:pPr>
        <w:suppressAutoHyphens w:val="0"/>
      </w:pPr>
      <w:r>
        <w:br w:type="page"/>
      </w:r>
    </w:p>
    <w:p w14:paraId="574DAA20" w14:textId="77777777" w:rsidR="00257F43" w:rsidRDefault="00257F43" w:rsidP="001D2B7D">
      <w:pPr>
        <w:suppressAutoHyphens w:val="0"/>
        <w:ind w:right="367"/>
      </w:pPr>
    </w:p>
    <w:p w14:paraId="4BBAE147" w14:textId="77777777" w:rsidR="00257F43" w:rsidRDefault="00257F43" w:rsidP="001D2B7D">
      <w:pPr>
        <w:suppressAutoHyphens w:val="0"/>
        <w:ind w:right="367"/>
      </w:pPr>
    </w:p>
    <w:p w14:paraId="11935D63" w14:textId="77777777" w:rsidR="000F5A82" w:rsidRPr="00AE4460" w:rsidRDefault="000F5A82" w:rsidP="001D2B7D">
      <w:pPr>
        <w:pStyle w:val="fcase1ertab"/>
        <w:tabs>
          <w:tab w:val="clear" w:pos="426"/>
          <w:tab w:val="left" w:pos="0"/>
        </w:tabs>
        <w:ind w:left="0" w:right="367" w:firstLine="0"/>
        <w:rPr>
          <w:rFonts w:ascii="Arial" w:hAnsi="Arial" w:cs="Arial"/>
          <w:i/>
          <w:sz w:val="2"/>
          <w:szCs w:val="2"/>
        </w:rPr>
      </w:pPr>
    </w:p>
    <w:p w14:paraId="5D724BEC" w14:textId="77777777" w:rsidR="00D10752" w:rsidRPr="00F167AD" w:rsidRDefault="00D10752" w:rsidP="001D2B7D">
      <w:pPr>
        <w:pStyle w:val="fcase1ertab"/>
        <w:tabs>
          <w:tab w:val="clear" w:pos="426"/>
          <w:tab w:val="left" w:pos="0"/>
        </w:tabs>
        <w:ind w:left="0" w:right="367"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58D5B81C" w14:textId="77777777" w:rsidTr="00FF6F8F">
        <w:trPr>
          <w:trHeight w:val="454"/>
        </w:trPr>
        <w:tc>
          <w:tcPr>
            <w:tcW w:w="9923" w:type="dxa"/>
            <w:shd w:val="clear" w:color="auto" w:fill="465F9D"/>
            <w:vAlign w:val="center"/>
          </w:tcPr>
          <w:p w14:paraId="04D775FA" w14:textId="77777777" w:rsidR="00D10752" w:rsidRPr="000F5A82" w:rsidRDefault="00FF6F8F" w:rsidP="001D2B7D">
            <w:pPr>
              <w:tabs>
                <w:tab w:val="left" w:pos="-142"/>
                <w:tab w:val="left" w:pos="4111"/>
              </w:tabs>
              <w:ind w:right="367"/>
              <w:jc w:val="both"/>
              <w:rPr>
                <w:rFonts w:ascii="Arial" w:hAnsi="Arial" w:cs="Arial"/>
                <w:color w:val="FFFFFF"/>
              </w:rPr>
            </w:pPr>
            <w:r>
              <w:rPr>
                <w:rFonts w:ascii="Arial" w:hAnsi="Arial" w:cs="Arial"/>
                <w:b/>
                <w:bCs/>
                <w:color w:val="FFFFFF"/>
                <w:sz w:val="22"/>
                <w:szCs w:val="22"/>
              </w:rPr>
              <w:t>D – Présentation du candidat</w:t>
            </w:r>
          </w:p>
        </w:tc>
      </w:tr>
    </w:tbl>
    <w:p w14:paraId="1A04DE2B" w14:textId="77777777" w:rsidR="00FF6F8F" w:rsidRDefault="00FF6F8F" w:rsidP="001D2B7D">
      <w:pPr>
        <w:pStyle w:val="En-tte"/>
        <w:tabs>
          <w:tab w:val="clear" w:pos="4536"/>
          <w:tab w:val="clear" w:pos="9072"/>
        </w:tabs>
        <w:spacing w:before="20"/>
        <w:ind w:right="367"/>
        <w:rPr>
          <w:rFonts w:ascii="Arial" w:hAnsi="Arial" w:cs="Arial"/>
          <w:i/>
          <w:iCs/>
          <w:sz w:val="18"/>
          <w:szCs w:val="18"/>
        </w:rPr>
      </w:pPr>
    </w:p>
    <w:p w14:paraId="47CBE2D9" w14:textId="77777777" w:rsidR="00FF6F8F" w:rsidRDefault="00FF6F8F" w:rsidP="001D2B7D">
      <w:pPr>
        <w:pStyle w:val="En-tte"/>
        <w:tabs>
          <w:tab w:val="clear" w:pos="4536"/>
          <w:tab w:val="clear" w:pos="9072"/>
        </w:tabs>
        <w:spacing w:before="20"/>
        <w:ind w:right="367"/>
        <w:rPr>
          <w:rFonts w:ascii="Arial" w:hAnsi="Arial" w:cs="Arial"/>
        </w:rPr>
      </w:pPr>
      <w:r>
        <w:rPr>
          <w:rFonts w:ascii="Arial" w:hAnsi="Arial" w:cs="Arial"/>
          <w:i/>
          <w:iCs/>
          <w:sz w:val="18"/>
          <w:szCs w:val="18"/>
        </w:rPr>
        <w:t>(Cocher la case correspondante.)</w:t>
      </w:r>
    </w:p>
    <w:p w14:paraId="73CA86C1" w14:textId="77777777" w:rsidR="00FF6F8F" w:rsidRDefault="00FF6F8F" w:rsidP="001D2B7D">
      <w:pPr>
        <w:pStyle w:val="En-tte"/>
        <w:tabs>
          <w:tab w:val="clear" w:pos="4536"/>
          <w:tab w:val="clear" w:pos="9072"/>
        </w:tabs>
        <w:ind w:right="367"/>
        <w:rPr>
          <w:rFonts w:ascii="Arial" w:hAnsi="Arial" w:cs="Arial"/>
        </w:rPr>
      </w:pPr>
    </w:p>
    <w:p w14:paraId="3BA097D8" w14:textId="77777777" w:rsidR="00FF6F8F" w:rsidRDefault="00FF6F8F" w:rsidP="001D2B7D">
      <w:pPr>
        <w:ind w:left="567" w:right="3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1AEE0B85" w14:textId="77777777" w:rsidR="00FF6F8F" w:rsidRDefault="00FF6F8F" w:rsidP="001D2B7D">
      <w:pPr>
        <w:pStyle w:val="En-tte"/>
        <w:tabs>
          <w:tab w:val="clear" w:pos="4536"/>
          <w:tab w:val="clear" w:pos="9072"/>
        </w:tabs>
        <w:ind w:right="367"/>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393C9CD2" w14:textId="77777777" w:rsidR="00FF6F8F" w:rsidRDefault="00FF6F8F" w:rsidP="001D2B7D">
      <w:pPr>
        <w:pStyle w:val="En-tte"/>
        <w:tabs>
          <w:tab w:val="clear" w:pos="4536"/>
          <w:tab w:val="clear" w:pos="9072"/>
        </w:tabs>
        <w:ind w:right="367"/>
        <w:rPr>
          <w:rFonts w:ascii="Arial" w:hAnsi="Arial" w:cs="Arial"/>
        </w:rPr>
      </w:pPr>
    </w:p>
    <w:p w14:paraId="65590445"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305BF0F" w14:textId="77777777" w:rsidR="00FF6F8F" w:rsidRDefault="00FF6F8F" w:rsidP="001D2B7D">
      <w:pPr>
        <w:pStyle w:val="En-tte"/>
        <w:ind w:left="360" w:right="367"/>
        <w:rPr>
          <w:rFonts w:ascii="Arial" w:hAnsi="Arial" w:cs="Arial"/>
        </w:rPr>
      </w:pPr>
    </w:p>
    <w:p w14:paraId="2E7F5CD2" w14:textId="77777777" w:rsidR="00FF6F8F" w:rsidRDefault="00FF6F8F" w:rsidP="001D2B7D">
      <w:pPr>
        <w:pStyle w:val="En-tte"/>
        <w:ind w:left="360" w:right="367"/>
        <w:rPr>
          <w:rFonts w:ascii="Arial" w:hAnsi="Arial" w:cs="Arial"/>
        </w:rPr>
      </w:pPr>
    </w:p>
    <w:p w14:paraId="6718AADF" w14:textId="77777777" w:rsidR="00FF6F8F" w:rsidRDefault="00FF6F8F" w:rsidP="001D2B7D">
      <w:pPr>
        <w:pStyle w:val="En-tte"/>
        <w:ind w:left="360" w:right="367"/>
        <w:rPr>
          <w:rFonts w:ascii="Arial" w:hAnsi="Arial" w:cs="Arial"/>
        </w:rPr>
      </w:pPr>
    </w:p>
    <w:p w14:paraId="38600AE6"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78EE3E2" w14:textId="77777777" w:rsidR="00FF6F8F" w:rsidRDefault="00FF6F8F" w:rsidP="001D2B7D">
      <w:pPr>
        <w:pStyle w:val="En-tte"/>
        <w:ind w:left="360" w:right="367"/>
        <w:rPr>
          <w:rFonts w:ascii="Arial" w:hAnsi="Arial" w:cs="Arial"/>
        </w:rPr>
      </w:pPr>
    </w:p>
    <w:p w14:paraId="1FC93623" w14:textId="77777777" w:rsidR="00FF6F8F" w:rsidRDefault="00FF6F8F" w:rsidP="001D2B7D">
      <w:pPr>
        <w:pStyle w:val="En-tte"/>
        <w:ind w:left="360" w:right="367"/>
        <w:rPr>
          <w:rFonts w:ascii="Arial" w:hAnsi="Arial" w:cs="Arial"/>
        </w:rPr>
      </w:pPr>
    </w:p>
    <w:p w14:paraId="052E98D0" w14:textId="77777777" w:rsidR="00FF6F8F" w:rsidRDefault="00FF6F8F" w:rsidP="001D2B7D">
      <w:pPr>
        <w:pStyle w:val="En-tte"/>
        <w:ind w:left="360" w:right="367"/>
        <w:rPr>
          <w:rFonts w:ascii="Arial" w:hAnsi="Arial" w:cs="Arial"/>
        </w:rPr>
      </w:pPr>
    </w:p>
    <w:p w14:paraId="67A90A99" w14:textId="77777777" w:rsidR="00FF6F8F" w:rsidRDefault="00FF6F8F" w:rsidP="001D2B7D">
      <w:pPr>
        <w:pStyle w:val="En-tte"/>
        <w:ind w:left="360" w:right="367"/>
        <w:rPr>
          <w:rFonts w:ascii="Arial" w:hAnsi="Arial" w:cs="Arial"/>
        </w:rPr>
      </w:pPr>
    </w:p>
    <w:p w14:paraId="5B0881C5" w14:textId="77777777" w:rsidR="00FF6F8F" w:rsidRPr="00775F55" w:rsidRDefault="00FF6F8F" w:rsidP="001D2B7D">
      <w:pPr>
        <w:pStyle w:val="En-tte"/>
        <w:ind w:left="360" w:right="367"/>
        <w:rPr>
          <w:rFonts w:ascii="Arial" w:hAnsi="Arial" w:cs="Arial"/>
        </w:rPr>
      </w:pPr>
    </w:p>
    <w:p w14:paraId="70675BDF" w14:textId="77777777" w:rsidR="00FF6F8F"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83C7D23" w14:textId="77777777" w:rsidR="00FF6F8F" w:rsidRPr="00775F55" w:rsidRDefault="00FF6F8F" w:rsidP="001D2B7D">
      <w:pPr>
        <w:pStyle w:val="En-tte"/>
        <w:ind w:left="360" w:right="367"/>
        <w:rPr>
          <w:rFonts w:ascii="Arial" w:hAnsi="Arial" w:cs="Arial"/>
        </w:rPr>
      </w:pPr>
    </w:p>
    <w:p w14:paraId="53997CC2"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4253FE89" w14:textId="77777777" w:rsidR="00FF6F8F" w:rsidRDefault="00FF6F8F" w:rsidP="001D2B7D">
      <w:pPr>
        <w:pStyle w:val="En-tte"/>
        <w:ind w:left="360" w:right="367"/>
        <w:rPr>
          <w:rFonts w:ascii="Arial" w:hAnsi="Arial" w:cs="Arial"/>
        </w:rPr>
      </w:pPr>
    </w:p>
    <w:p w14:paraId="2B58A25D" w14:textId="77777777" w:rsidR="00FF6F8F" w:rsidRPr="00775F55" w:rsidRDefault="00FF6F8F" w:rsidP="001D2B7D">
      <w:pPr>
        <w:pStyle w:val="En-tte"/>
        <w:ind w:left="360" w:right="367"/>
        <w:rPr>
          <w:rFonts w:ascii="Arial" w:hAnsi="Arial" w:cs="Arial"/>
        </w:rPr>
      </w:pPr>
    </w:p>
    <w:p w14:paraId="0259A667" w14:textId="77777777" w:rsidR="00FF6F8F" w:rsidRPr="00775F55" w:rsidRDefault="00FF6F8F" w:rsidP="001D2B7D">
      <w:pPr>
        <w:pStyle w:val="En-tte"/>
        <w:ind w:left="360" w:right="36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4515E03" w14:textId="77777777" w:rsidR="00FF6F8F" w:rsidRDefault="00FF6F8F" w:rsidP="001D2B7D">
      <w:pPr>
        <w:pStyle w:val="En-tte"/>
        <w:ind w:left="360" w:right="367"/>
        <w:rPr>
          <w:rFonts w:ascii="Arial" w:hAnsi="Arial" w:cs="Arial"/>
        </w:rPr>
      </w:pPr>
    </w:p>
    <w:p w14:paraId="00907376" w14:textId="77777777" w:rsidR="00FF6F8F" w:rsidRDefault="00FF6F8F" w:rsidP="001D2B7D">
      <w:pPr>
        <w:pStyle w:val="En-tte"/>
        <w:ind w:left="360" w:right="367"/>
        <w:rPr>
          <w:rFonts w:ascii="Arial" w:hAnsi="Arial" w:cs="Arial"/>
        </w:rPr>
      </w:pPr>
    </w:p>
    <w:p w14:paraId="40AA1C3B" w14:textId="77777777" w:rsidR="00FF6F8F" w:rsidRDefault="00FF6F8F" w:rsidP="001D2B7D">
      <w:pPr>
        <w:pStyle w:val="En-tte"/>
        <w:ind w:left="360" w:right="367"/>
        <w:rPr>
          <w:rFonts w:ascii="Arial" w:hAnsi="Arial" w:cs="Arial"/>
        </w:rPr>
      </w:pPr>
    </w:p>
    <w:p w14:paraId="5909DD46" w14:textId="77777777" w:rsidR="00FF6F8F" w:rsidRDefault="00FF6F8F" w:rsidP="001D2B7D">
      <w:pPr>
        <w:pStyle w:val="En-tte"/>
        <w:ind w:left="360" w:right="367"/>
        <w:rPr>
          <w:rFonts w:ascii="Arial" w:hAnsi="Arial" w:cs="Arial"/>
        </w:rPr>
      </w:pPr>
    </w:p>
    <w:p w14:paraId="6A7AA390" w14:textId="77777777" w:rsidR="00FF6F8F" w:rsidRDefault="00FF6F8F" w:rsidP="001D2B7D">
      <w:pPr>
        <w:pStyle w:val="En-tte"/>
        <w:ind w:left="360" w:right="367"/>
        <w:rPr>
          <w:rFonts w:ascii="Arial" w:hAnsi="Arial" w:cs="Arial"/>
        </w:rPr>
      </w:pPr>
    </w:p>
    <w:p w14:paraId="7DE1C30B" w14:textId="77777777" w:rsidR="00FF6F8F" w:rsidRPr="00775F55" w:rsidRDefault="00FF6F8F" w:rsidP="001D2B7D">
      <w:pPr>
        <w:pStyle w:val="En-tte"/>
        <w:ind w:left="360" w:right="367"/>
        <w:rPr>
          <w:rFonts w:ascii="Arial" w:hAnsi="Arial" w:cs="Arial"/>
        </w:rPr>
      </w:pPr>
    </w:p>
    <w:p w14:paraId="5904873D" w14:textId="77777777" w:rsidR="00FF6F8F" w:rsidRPr="00775F55" w:rsidRDefault="00FF6F8F" w:rsidP="001D2B7D">
      <w:pPr>
        <w:pStyle w:val="En-tte"/>
        <w:ind w:left="360" w:right="367"/>
        <w:rPr>
          <w:rFonts w:ascii="Arial" w:hAnsi="Arial" w:cs="Arial"/>
        </w:rPr>
      </w:pPr>
    </w:p>
    <w:p w14:paraId="1DC50DF2" w14:textId="77777777" w:rsidR="00FF6F8F" w:rsidRDefault="00FF6F8F" w:rsidP="001D2B7D">
      <w:pPr>
        <w:ind w:right="3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BB4CE23" w14:textId="77777777" w:rsidR="00FF6F8F" w:rsidRDefault="00FF6F8F" w:rsidP="001D2B7D">
      <w:pPr>
        <w:spacing w:before="60"/>
        <w:ind w:right="367"/>
        <w:rPr>
          <w:rFonts w:ascii="Arial" w:hAnsi="Arial" w:cs="Arial"/>
          <w:iCs/>
        </w:rPr>
      </w:pPr>
    </w:p>
    <w:p w14:paraId="5254EAA8" w14:textId="77777777" w:rsidR="00FF6F8F" w:rsidRDefault="00FF6F8F" w:rsidP="001D2B7D">
      <w:pPr>
        <w:ind w:left="567" w:right="3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1EBB15FC" w14:textId="77777777" w:rsidR="00FF6F8F" w:rsidRDefault="00FF6F8F" w:rsidP="001D2B7D">
      <w:pPr>
        <w:ind w:right="367"/>
        <w:rPr>
          <w:rFonts w:ascii="Arial" w:hAnsi="Arial" w:cs="Arial"/>
        </w:rPr>
      </w:pPr>
    </w:p>
    <w:p w14:paraId="0A472E0E" w14:textId="77777777" w:rsidR="00FF6F8F" w:rsidRDefault="00FF6F8F" w:rsidP="001D2B7D">
      <w:pPr>
        <w:ind w:right="367"/>
        <w:rPr>
          <w:rFonts w:ascii="Arial" w:hAnsi="Arial" w:cs="Arial"/>
        </w:rPr>
      </w:pPr>
    </w:p>
    <w:p w14:paraId="67BE89D4" w14:textId="77777777" w:rsidR="00FF6F8F" w:rsidRDefault="00FF6F8F" w:rsidP="001D2B7D">
      <w:pPr>
        <w:ind w:right="367"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3BA7371" w14:textId="77777777" w:rsidR="00FF6F8F" w:rsidRDefault="00FF6F8F" w:rsidP="001D2B7D">
      <w:pPr>
        <w:spacing w:before="60"/>
        <w:ind w:right="367"/>
        <w:rPr>
          <w:rFonts w:ascii="Arial" w:hAnsi="Arial" w:cs="Arial"/>
          <w:iCs/>
        </w:rPr>
      </w:pPr>
    </w:p>
    <w:p w14:paraId="72EB7F54" w14:textId="77777777" w:rsidR="00FF6F8F" w:rsidRDefault="00FF6F8F" w:rsidP="001D2B7D">
      <w:pPr>
        <w:ind w:left="567" w:right="3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4F80AC15" w14:textId="77777777" w:rsidR="00FF6F8F" w:rsidRDefault="00FF6F8F" w:rsidP="001D2B7D">
      <w:pPr>
        <w:ind w:right="367"/>
        <w:jc w:val="both"/>
        <w:rPr>
          <w:rFonts w:ascii="Arial" w:hAnsi="Arial" w:cs="Arial"/>
        </w:rPr>
      </w:pPr>
    </w:p>
    <w:p w14:paraId="16567121" w14:textId="77777777" w:rsidR="00FF6F8F" w:rsidRDefault="00FF6F8F" w:rsidP="001D2B7D">
      <w:pPr>
        <w:ind w:right="367"/>
        <w:jc w:val="both"/>
        <w:rPr>
          <w:rFonts w:ascii="Arial" w:hAnsi="Arial" w:cs="Arial"/>
        </w:rPr>
      </w:pPr>
    </w:p>
    <w:p w14:paraId="0D3ECE1E" w14:textId="77777777" w:rsidR="00FF6F8F" w:rsidRDefault="00FF6F8F" w:rsidP="001D2B7D">
      <w:pPr>
        <w:suppressAutoHyphens w:val="0"/>
        <w:spacing w:after="160" w:line="259" w:lineRule="auto"/>
        <w:ind w:right="367"/>
        <w:rPr>
          <w:rFonts w:ascii="Arial" w:hAnsi="Arial" w:cs="Arial"/>
        </w:rPr>
      </w:pPr>
      <w:r>
        <w:rPr>
          <w:rFonts w:ascii="Arial" w:hAnsi="Arial" w:cs="Arial"/>
        </w:rPr>
        <w:br w:type="page"/>
      </w:r>
    </w:p>
    <w:p w14:paraId="3D76012E" w14:textId="77777777" w:rsidR="00267E53" w:rsidRPr="000F5A82" w:rsidRDefault="00267E53" w:rsidP="001D2B7D">
      <w:pPr>
        <w:ind w:right="367"/>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00E84AC0" w14:textId="77777777" w:rsidTr="00F06630">
        <w:trPr>
          <w:gridAfter w:val="1"/>
          <w:wAfter w:w="425" w:type="dxa"/>
          <w:trHeight w:val="454"/>
        </w:trPr>
        <w:tc>
          <w:tcPr>
            <w:tcW w:w="9852" w:type="dxa"/>
            <w:shd w:val="clear" w:color="auto" w:fill="465F9D"/>
            <w:vAlign w:val="center"/>
          </w:tcPr>
          <w:p w14:paraId="731828F6" w14:textId="77777777" w:rsidR="00267E53" w:rsidRPr="000F5A82" w:rsidRDefault="00267E53" w:rsidP="001D2B7D">
            <w:pPr>
              <w:tabs>
                <w:tab w:val="left" w:pos="-142"/>
                <w:tab w:val="left" w:pos="4111"/>
              </w:tabs>
              <w:ind w:right="367"/>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0AC1E186" w14:textId="77777777" w:rsidTr="00F06630">
        <w:tblPrEx>
          <w:shd w:val="clear" w:color="auto" w:fill="auto"/>
        </w:tblPrEx>
        <w:tc>
          <w:tcPr>
            <w:tcW w:w="10277" w:type="dxa"/>
            <w:gridSpan w:val="2"/>
          </w:tcPr>
          <w:p w14:paraId="6A885215" w14:textId="77777777" w:rsidR="00267E53" w:rsidRPr="00825BC4" w:rsidRDefault="00267E53" w:rsidP="001D2B7D">
            <w:pPr>
              <w:tabs>
                <w:tab w:val="left" w:pos="-142"/>
                <w:tab w:val="left" w:pos="4111"/>
              </w:tabs>
              <w:snapToGrid w:val="0"/>
              <w:ind w:right="367"/>
              <w:jc w:val="both"/>
              <w:rPr>
                <w:rFonts w:ascii="Arial" w:hAnsi="Arial" w:cs="Arial"/>
                <w:b/>
                <w:bCs/>
                <w:sz w:val="2"/>
                <w:szCs w:val="2"/>
              </w:rPr>
            </w:pPr>
          </w:p>
        </w:tc>
      </w:tr>
    </w:tbl>
    <w:p w14:paraId="4AF59437" w14:textId="77777777" w:rsidR="00267E53" w:rsidRDefault="00267E53" w:rsidP="001D2B7D">
      <w:pPr>
        <w:pStyle w:val="fcase1ertab"/>
        <w:tabs>
          <w:tab w:val="clear" w:pos="426"/>
          <w:tab w:val="left" w:pos="0"/>
        </w:tabs>
        <w:ind w:left="0" w:right="367" w:firstLine="0"/>
        <w:rPr>
          <w:rFonts w:ascii="Arial" w:hAnsi="Arial" w:cs="Arial"/>
          <w:i/>
          <w:sz w:val="16"/>
          <w:szCs w:val="16"/>
        </w:rPr>
      </w:pPr>
    </w:p>
    <w:p w14:paraId="4A43E735" w14:textId="77777777" w:rsidR="00FF6F8F" w:rsidRDefault="00FF6F8F" w:rsidP="001D2B7D">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A09C54E" w14:textId="77777777" w:rsidR="00E551D6" w:rsidRPr="000F5A82" w:rsidRDefault="00E551D6" w:rsidP="001D2B7D">
      <w:pPr>
        <w:ind w:right="367"/>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1CB5C0D2"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53E30E23" w14:textId="77777777" w:rsidR="00E551D6" w:rsidRPr="000F5A82" w:rsidRDefault="00E551D6" w:rsidP="001D2B7D">
            <w:pPr>
              <w:ind w:right="367"/>
              <w:jc w:val="center"/>
              <w:rPr>
                <w:rFonts w:ascii="Arial" w:hAnsi="Arial" w:cs="Arial"/>
                <w:b/>
              </w:rPr>
            </w:pPr>
            <w:r w:rsidRPr="000F5A82">
              <w:rPr>
                <w:rFonts w:ascii="Arial" w:hAnsi="Arial" w:cs="Arial"/>
                <w:b/>
              </w:rPr>
              <w:t>N°</w:t>
            </w:r>
          </w:p>
          <w:p w14:paraId="48A23586" w14:textId="77777777" w:rsidR="00E551D6" w:rsidRPr="000F5A82" w:rsidRDefault="00E551D6" w:rsidP="001D2B7D">
            <w:pPr>
              <w:ind w:right="367"/>
              <w:jc w:val="center"/>
              <w:rPr>
                <w:rFonts w:ascii="Arial" w:hAnsi="Arial" w:cs="Arial"/>
                <w:b/>
              </w:rPr>
            </w:pPr>
            <w:r w:rsidRPr="000F5A82">
              <w:rPr>
                <w:rFonts w:ascii="Arial" w:hAnsi="Arial" w:cs="Arial"/>
                <w:b/>
              </w:rPr>
              <w:t>du</w:t>
            </w:r>
          </w:p>
          <w:p w14:paraId="11EC233C" w14:textId="77777777" w:rsidR="00E551D6" w:rsidRPr="000F5A82" w:rsidRDefault="00E551D6" w:rsidP="001D2B7D">
            <w:pPr>
              <w:snapToGrid w:val="0"/>
              <w:ind w:right="367"/>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2B106833" w14:textId="77777777" w:rsidR="00E551D6" w:rsidRDefault="00E551D6" w:rsidP="001D2B7D">
            <w:pPr>
              <w:ind w:right="367"/>
              <w:jc w:val="center"/>
              <w:rPr>
                <w:rFonts w:ascii="Arial" w:hAnsi="Arial" w:cs="Arial"/>
                <w:b/>
              </w:rPr>
            </w:pPr>
            <w:r w:rsidRPr="000F5A82">
              <w:rPr>
                <w:rFonts w:ascii="Arial" w:hAnsi="Arial" w:cs="Arial"/>
                <w:b/>
              </w:rPr>
              <w:t xml:space="preserve">Nom du membre </w:t>
            </w:r>
          </w:p>
          <w:p w14:paraId="2F7A373B" w14:textId="77777777" w:rsidR="00E551D6" w:rsidRPr="000F5A82" w:rsidRDefault="00E551D6" w:rsidP="001D2B7D">
            <w:pPr>
              <w:ind w:right="367"/>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7EA5AFF1" w14:textId="77777777" w:rsidR="00E551D6" w:rsidRDefault="00E551D6" w:rsidP="001D2B7D">
            <w:pPr>
              <w:ind w:right="367"/>
              <w:jc w:val="center"/>
              <w:rPr>
                <w:rFonts w:ascii="Arial" w:hAnsi="Arial" w:cs="Arial"/>
                <w:b/>
              </w:rPr>
            </w:pPr>
            <w:r w:rsidRPr="000F5A82">
              <w:rPr>
                <w:rFonts w:ascii="Arial" w:hAnsi="Arial" w:cs="Arial"/>
                <w:b/>
              </w:rPr>
              <w:t xml:space="preserve">Nom commercial et dénomination sociale, </w:t>
            </w:r>
          </w:p>
          <w:p w14:paraId="355BA4C4" w14:textId="77777777" w:rsidR="00E551D6" w:rsidRDefault="00E551D6" w:rsidP="001D2B7D">
            <w:pPr>
              <w:ind w:right="367"/>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17CCC28E" w14:textId="77777777" w:rsidR="00E551D6" w:rsidRDefault="00E551D6" w:rsidP="001D2B7D">
            <w:pPr>
              <w:ind w:right="367"/>
              <w:jc w:val="center"/>
              <w:rPr>
                <w:rFonts w:ascii="Arial" w:hAnsi="Arial" w:cs="Arial"/>
                <w:b/>
              </w:rPr>
            </w:pPr>
            <w:r w:rsidRPr="000F5A82">
              <w:rPr>
                <w:rFonts w:ascii="Arial" w:hAnsi="Arial" w:cs="Arial"/>
                <w:b/>
              </w:rPr>
              <w:t xml:space="preserve"> numéro SIRET de l’opérateur sur les capacités duquel le candidat </w:t>
            </w:r>
          </w:p>
          <w:p w14:paraId="255082C7" w14:textId="77777777" w:rsidR="00E551D6" w:rsidRPr="000F5A82" w:rsidRDefault="00E551D6" w:rsidP="001D2B7D">
            <w:pPr>
              <w:ind w:right="367"/>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60C9E8B2" w14:textId="77777777" w:rsidTr="00E551D6">
        <w:trPr>
          <w:trHeight w:val="1474"/>
        </w:trPr>
        <w:tc>
          <w:tcPr>
            <w:tcW w:w="832" w:type="dxa"/>
            <w:tcBorders>
              <w:top w:val="single" w:sz="4" w:space="0" w:color="000000"/>
              <w:left w:val="single" w:sz="4" w:space="0" w:color="000000"/>
            </w:tcBorders>
            <w:shd w:val="clear" w:color="auto" w:fill="B4C6E7"/>
          </w:tcPr>
          <w:p w14:paraId="03B2F86F" w14:textId="77777777" w:rsidR="00E551D6" w:rsidRPr="000F5A82" w:rsidRDefault="00E551D6" w:rsidP="001D2B7D">
            <w:pPr>
              <w:snapToGrid w:val="0"/>
              <w:ind w:right="367"/>
              <w:jc w:val="both"/>
              <w:rPr>
                <w:rFonts w:ascii="Arial" w:hAnsi="Arial" w:cs="Arial"/>
              </w:rPr>
            </w:pPr>
          </w:p>
        </w:tc>
        <w:tc>
          <w:tcPr>
            <w:tcW w:w="3969" w:type="dxa"/>
            <w:tcBorders>
              <w:top w:val="single" w:sz="4" w:space="0" w:color="000000"/>
              <w:left w:val="single" w:sz="4" w:space="0" w:color="000000"/>
            </w:tcBorders>
            <w:shd w:val="clear" w:color="auto" w:fill="B4C6E7"/>
          </w:tcPr>
          <w:p w14:paraId="03F15A06" w14:textId="77777777" w:rsidR="00E551D6" w:rsidRPr="000F5A82" w:rsidRDefault="00E551D6" w:rsidP="001D2B7D">
            <w:pPr>
              <w:snapToGrid w:val="0"/>
              <w:ind w:right="367"/>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5D174549" w14:textId="77777777" w:rsidR="00E551D6" w:rsidRPr="000F5A82" w:rsidRDefault="00E551D6" w:rsidP="001D2B7D">
            <w:pPr>
              <w:snapToGrid w:val="0"/>
              <w:ind w:right="367"/>
              <w:jc w:val="both"/>
              <w:rPr>
                <w:rFonts w:ascii="Arial" w:hAnsi="Arial" w:cs="Arial"/>
              </w:rPr>
            </w:pPr>
          </w:p>
        </w:tc>
      </w:tr>
      <w:tr w:rsidR="00E551D6" w:rsidRPr="000F5A82" w14:paraId="31B828A4" w14:textId="77777777" w:rsidTr="00E551D6">
        <w:trPr>
          <w:trHeight w:val="1474"/>
        </w:trPr>
        <w:tc>
          <w:tcPr>
            <w:tcW w:w="832" w:type="dxa"/>
            <w:tcBorders>
              <w:left w:val="single" w:sz="4" w:space="0" w:color="000000"/>
            </w:tcBorders>
          </w:tcPr>
          <w:p w14:paraId="3CF0D313" w14:textId="77777777" w:rsidR="00E551D6" w:rsidRPr="000F5A82" w:rsidRDefault="00E551D6" w:rsidP="001D2B7D">
            <w:pPr>
              <w:snapToGrid w:val="0"/>
              <w:ind w:right="367"/>
              <w:jc w:val="both"/>
              <w:rPr>
                <w:rFonts w:ascii="Arial" w:hAnsi="Arial" w:cs="Arial"/>
              </w:rPr>
            </w:pPr>
          </w:p>
        </w:tc>
        <w:tc>
          <w:tcPr>
            <w:tcW w:w="3969" w:type="dxa"/>
            <w:tcBorders>
              <w:left w:val="single" w:sz="4" w:space="0" w:color="000000"/>
            </w:tcBorders>
          </w:tcPr>
          <w:p w14:paraId="7DDE54A5"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tcPr>
          <w:p w14:paraId="5562287D" w14:textId="77777777" w:rsidR="00E551D6" w:rsidRPr="000F5A82" w:rsidRDefault="00E551D6" w:rsidP="001D2B7D">
            <w:pPr>
              <w:snapToGrid w:val="0"/>
              <w:ind w:right="367"/>
              <w:jc w:val="both"/>
              <w:rPr>
                <w:rFonts w:ascii="Arial" w:hAnsi="Arial" w:cs="Arial"/>
              </w:rPr>
            </w:pPr>
          </w:p>
        </w:tc>
      </w:tr>
      <w:tr w:rsidR="00E551D6" w:rsidRPr="000F5A82" w14:paraId="02E8DB81" w14:textId="77777777" w:rsidTr="00E551D6">
        <w:trPr>
          <w:trHeight w:val="1474"/>
        </w:trPr>
        <w:tc>
          <w:tcPr>
            <w:tcW w:w="832" w:type="dxa"/>
            <w:tcBorders>
              <w:left w:val="single" w:sz="4" w:space="0" w:color="000000"/>
            </w:tcBorders>
            <w:shd w:val="clear" w:color="auto" w:fill="B4C6E7"/>
          </w:tcPr>
          <w:p w14:paraId="00FBDE45" w14:textId="77777777" w:rsidR="00E551D6" w:rsidRPr="000F5A82" w:rsidRDefault="00E551D6" w:rsidP="001D2B7D">
            <w:pPr>
              <w:snapToGrid w:val="0"/>
              <w:ind w:right="367"/>
              <w:jc w:val="both"/>
              <w:rPr>
                <w:rFonts w:ascii="Arial" w:hAnsi="Arial" w:cs="Arial"/>
              </w:rPr>
            </w:pPr>
          </w:p>
        </w:tc>
        <w:tc>
          <w:tcPr>
            <w:tcW w:w="3969" w:type="dxa"/>
            <w:tcBorders>
              <w:left w:val="single" w:sz="4" w:space="0" w:color="000000"/>
            </w:tcBorders>
            <w:shd w:val="clear" w:color="auto" w:fill="B4C6E7"/>
          </w:tcPr>
          <w:p w14:paraId="598AA381"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shd w:val="clear" w:color="auto" w:fill="B4C6E7"/>
          </w:tcPr>
          <w:p w14:paraId="36AF6CAC" w14:textId="77777777" w:rsidR="00E551D6" w:rsidRPr="000F5A82" w:rsidRDefault="00E551D6" w:rsidP="001D2B7D">
            <w:pPr>
              <w:snapToGrid w:val="0"/>
              <w:ind w:right="367"/>
              <w:jc w:val="both"/>
              <w:rPr>
                <w:rFonts w:ascii="Arial" w:hAnsi="Arial" w:cs="Arial"/>
              </w:rPr>
            </w:pPr>
          </w:p>
        </w:tc>
      </w:tr>
      <w:tr w:rsidR="00E551D6" w:rsidRPr="000F5A82" w14:paraId="677ECAB2" w14:textId="77777777" w:rsidTr="00E551D6">
        <w:trPr>
          <w:trHeight w:val="1474"/>
        </w:trPr>
        <w:tc>
          <w:tcPr>
            <w:tcW w:w="832" w:type="dxa"/>
            <w:tcBorders>
              <w:left w:val="single" w:sz="4" w:space="0" w:color="000000"/>
            </w:tcBorders>
          </w:tcPr>
          <w:p w14:paraId="3A398F3F" w14:textId="77777777" w:rsidR="00E551D6" w:rsidRPr="000F5A82" w:rsidRDefault="00E551D6" w:rsidP="001D2B7D">
            <w:pPr>
              <w:snapToGrid w:val="0"/>
              <w:ind w:right="367"/>
              <w:jc w:val="both"/>
              <w:rPr>
                <w:rFonts w:ascii="Arial" w:hAnsi="Arial" w:cs="Arial"/>
              </w:rPr>
            </w:pPr>
          </w:p>
        </w:tc>
        <w:tc>
          <w:tcPr>
            <w:tcW w:w="3969" w:type="dxa"/>
            <w:tcBorders>
              <w:left w:val="single" w:sz="4" w:space="0" w:color="000000"/>
            </w:tcBorders>
          </w:tcPr>
          <w:p w14:paraId="4D39443F"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tcPr>
          <w:p w14:paraId="28FC05FF" w14:textId="77777777" w:rsidR="00E551D6" w:rsidRPr="000F5A82" w:rsidRDefault="00E551D6" w:rsidP="001D2B7D">
            <w:pPr>
              <w:snapToGrid w:val="0"/>
              <w:ind w:right="367"/>
              <w:jc w:val="both"/>
              <w:rPr>
                <w:rFonts w:ascii="Arial" w:hAnsi="Arial" w:cs="Arial"/>
              </w:rPr>
            </w:pPr>
          </w:p>
        </w:tc>
      </w:tr>
      <w:tr w:rsidR="00E551D6" w:rsidRPr="000F5A82" w14:paraId="28E2B920" w14:textId="77777777" w:rsidTr="00E551D6">
        <w:trPr>
          <w:trHeight w:val="1474"/>
        </w:trPr>
        <w:tc>
          <w:tcPr>
            <w:tcW w:w="832" w:type="dxa"/>
            <w:tcBorders>
              <w:left w:val="single" w:sz="4" w:space="0" w:color="000000"/>
            </w:tcBorders>
            <w:shd w:val="clear" w:color="auto" w:fill="B4C6E7"/>
          </w:tcPr>
          <w:p w14:paraId="0632FE50" w14:textId="77777777" w:rsidR="00E551D6" w:rsidRPr="000F5A82" w:rsidRDefault="00E551D6" w:rsidP="001D2B7D">
            <w:pPr>
              <w:snapToGrid w:val="0"/>
              <w:ind w:right="367"/>
              <w:jc w:val="both"/>
              <w:rPr>
                <w:rFonts w:ascii="Arial" w:hAnsi="Arial" w:cs="Arial"/>
              </w:rPr>
            </w:pPr>
          </w:p>
        </w:tc>
        <w:tc>
          <w:tcPr>
            <w:tcW w:w="3969" w:type="dxa"/>
            <w:tcBorders>
              <w:left w:val="single" w:sz="4" w:space="0" w:color="000000"/>
            </w:tcBorders>
            <w:shd w:val="clear" w:color="auto" w:fill="B4C6E7"/>
          </w:tcPr>
          <w:p w14:paraId="6D52E8E6" w14:textId="77777777" w:rsidR="00E551D6" w:rsidRPr="000F5A82" w:rsidRDefault="00E551D6" w:rsidP="001D2B7D">
            <w:pPr>
              <w:snapToGrid w:val="0"/>
              <w:ind w:right="367"/>
              <w:jc w:val="both"/>
              <w:rPr>
                <w:rFonts w:ascii="Arial" w:hAnsi="Arial" w:cs="Arial"/>
              </w:rPr>
            </w:pPr>
          </w:p>
        </w:tc>
        <w:tc>
          <w:tcPr>
            <w:tcW w:w="5103" w:type="dxa"/>
            <w:tcBorders>
              <w:left w:val="single" w:sz="4" w:space="0" w:color="000000"/>
              <w:right w:val="single" w:sz="4" w:space="0" w:color="000000"/>
            </w:tcBorders>
            <w:shd w:val="clear" w:color="auto" w:fill="B4C6E7"/>
          </w:tcPr>
          <w:p w14:paraId="20BDB558" w14:textId="77777777" w:rsidR="00E551D6" w:rsidRPr="000F5A82" w:rsidRDefault="00E551D6" w:rsidP="001D2B7D">
            <w:pPr>
              <w:snapToGrid w:val="0"/>
              <w:ind w:right="367"/>
              <w:jc w:val="both"/>
              <w:rPr>
                <w:rFonts w:ascii="Arial" w:hAnsi="Arial" w:cs="Arial"/>
              </w:rPr>
            </w:pPr>
          </w:p>
        </w:tc>
      </w:tr>
    </w:tbl>
    <w:p w14:paraId="1CE4D765" w14:textId="77777777" w:rsidR="00E551D6" w:rsidRPr="000F5A82" w:rsidRDefault="00E551D6" w:rsidP="001D2B7D">
      <w:pPr>
        <w:pStyle w:val="En-tte"/>
        <w:tabs>
          <w:tab w:val="clear" w:pos="4536"/>
          <w:tab w:val="clear" w:pos="9072"/>
          <w:tab w:val="left" w:pos="864"/>
        </w:tabs>
        <w:ind w:right="367"/>
        <w:rPr>
          <w:rFonts w:ascii="Arial" w:hAnsi="Arial" w:cs="Arial"/>
          <w:sz w:val="18"/>
          <w:szCs w:val="18"/>
        </w:rPr>
      </w:pPr>
    </w:p>
    <w:p w14:paraId="1227FE35" w14:textId="77777777" w:rsidR="00FF6F8F" w:rsidRDefault="00FF6F8F" w:rsidP="001D2B7D">
      <w:pPr>
        <w:ind w:right="367"/>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4FF9CB" w14:textId="77777777" w:rsidR="00FF6F8F" w:rsidRDefault="00FF6F8F" w:rsidP="001D2B7D">
      <w:pPr>
        <w:ind w:left="284" w:right="367"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4E2E9F9C" w14:textId="77777777" w:rsidR="00FF6F8F" w:rsidRDefault="00FF6F8F" w:rsidP="001D2B7D">
      <w:pPr>
        <w:ind w:left="284" w:right="367"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6DAE0CB8" w14:textId="77777777" w:rsidR="00FF6F8F" w:rsidRDefault="00FF6F8F" w:rsidP="001D2B7D">
      <w:pPr>
        <w:suppressAutoHyphens w:val="0"/>
        <w:spacing w:after="160" w:line="259" w:lineRule="auto"/>
        <w:ind w:right="367"/>
        <w:rPr>
          <w:rFonts w:ascii="Arial" w:hAnsi="Arial" w:cs="Arial"/>
          <w:sz w:val="18"/>
          <w:szCs w:val="18"/>
        </w:rPr>
      </w:pPr>
    </w:p>
    <w:p w14:paraId="492AE202" w14:textId="77777777" w:rsidR="00FF6F8F" w:rsidRDefault="00FF6F8F" w:rsidP="001D2B7D">
      <w:pPr>
        <w:suppressAutoHyphens w:val="0"/>
        <w:spacing w:after="160" w:line="259" w:lineRule="auto"/>
        <w:ind w:right="367"/>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1D210032" w14:textId="77777777" w:rsidTr="00F06630">
        <w:trPr>
          <w:gridAfter w:val="1"/>
          <w:wAfter w:w="425" w:type="dxa"/>
          <w:trHeight w:val="454"/>
        </w:trPr>
        <w:tc>
          <w:tcPr>
            <w:tcW w:w="9852" w:type="dxa"/>
            <w:shd w:val="clear" w:color="auto" w:fill="465F9D"/>
            <w:vAlign w:val="center"/>
          </w:tcPr>
          <w:p w14:paraId="0D2D479D" w14:textId="77777777" w:rsidR="00772F7B" w:rsidRPr="000F5A82" w:rsidRDefault="00772F7B" w:rsidP="001D2B7D">
            <w:pPr>
              <w:tabs>
                <w:tab w:val="left" w:pos="-142"/>
                <w:tab w:val="left" w:pos="4111"/>
              </w:tabs>
              <w:ind w:right="367"/>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2C09397E" w14:textId="77777777" w:rsidTr="00F06630">
        <w:tblPrEx>
          <w:shd w:val="clear" w:color="auto" w:fill="auto"/>
        </w:tblPrEx>
        <w:tc>
          <w:tcPr>
            <w:tcW w:w="10277" w:type="dxa"/>
            <w:gridSpan w:val="2"/>
          </w:tcPr>
          <w:p w14:paraId="16112D72" w14:textId="77777777" w:rsidR="00772F7B" w:rsidRPr="00825BC4" w:rsidRDefault="00772F7B" w:rsidP="001D2B7D">
            <w:pPr>
              <w:tabs>
                <w:tab w:val="left" w:pos="-142"/>
                <w:tab w:val="left" w:pos="4111"/>
              </w:tabs>
              <w:snapToGrid w:val="0"/>
              <w:ind w:right="367"/>
              <w:jc w:val="both"/>
              <w:rPr>
                <w:rFonts w:ascii="Arial" w:hAnsi="Arial" w:cs="Arial"/>
                <w:b/>
                <w:bCs/>
                <w:sz w:val="2"/>
                <w:szCs w:val="2"/>
              </w:rPr>
            </w:pPr>
          </w:p>
        </w:tc>
      </w:tr>
    </w:tbl>
    <w:p w14:paraId="78EF70C2" w14:textId="77777777" w:rsidR="00772F7B" w:rsidRPr="00772F7B" w:rsidRDefault="00772F7B" w:rsidP="001D2B7D">
      <w:pPr>
        <w:ind w:right="367"/>
        <w:rPr>
          <w:sz w:val="12"/>
          <w:szCs w:val="12"/>
        </w:rPr>
      </w:pPr>
    </w:p>
    <w:p w14:paraId="14C5C874" w14:textId="77777777" w:rsidR="00FF6F8F" w:rsidRPr="00AE730C" w:rsidRDefault="00FF6F8F" w:rsidP="001D2B7D">
      <w:pPr>
        <w:ind w:right="367"/>
        <w:rPr>
          <w:rFonts w:ascii="Arial" w:hAnsi="Arial" w:cs="Arial"/>
        </w:rPr>
      </w:pPr>
      <w:r>
        <w:rPr>
          <w:rFonts w:ascii="Arial" w:hAnsi="Arial" w:cs="Arial"/>
          <w:b/>
          <w:sz w:val="22"/>
          <w:szCs w:val="22"/>
        </w:rPr>
        <w:t>F1 – Exclusions de la procédure</w:t>
      </w:r>
    </w:p>
    <w:p w14:paraId="02A7B4EE" w14:textId="77777777" w:rsidR="00FF6F8F" w:rsidRPr="00E00AEC" w:rsidRDefault="00FF6F8F" w:rsidP="001D2B7D">
      <w:pPr>
        <w:tabs>
          <w:tab w:val="left" w:pos="576"/>
        </w:tabs>
        <w:spacing w:before="80"/>
        <w:ind w:right="367"/>
        <w:jc w:val="both"/>
        <w:rPr>
          <w:rFonts w:ascii="Arial" w:hAnsi="Arial" w:cs="Arial"/>
          <w:b/>
          <w:bCs/>
        </w:rPr>
      </w:pPr>
      <w:r w:rsidRPr="00E00AEC">
        <w:rPr>
          <w:rFonts w:ascii="Arial" w:hAnsi="Arial" w:cs="Arial"/>
          <w:b/>
          <w:bCs/>
        </w:rPr>
        <w:t>Le candidat individuel, ou chaque membre du groupement, déclare sur l’honneur :</w:t>
      </w:r>
    </w:p>
    <w:p w14:paraId="76D4B712" w14:textId="77777777" w:rsidR="00772F7B" w:rsidRPr="00110A5E" w:rsidRDefault="00772F7B" w:rsidP="001D2B7D">
      <w:pPr>
        <w:keepLines/>
        <w:suppressAutoHyphens w:val="0"/>
        <w:overflowPunct w:val="0"/>
        <w:autoSpaceDE w:val="0"/>
        <w:autoSpaceDN w:val="0"/>
        <w:adjustRightInd w:val="0"/>
        <w:ind w:right="367"/>
        <w:jc w:val="both"/>
        <w:textAlignment w:val="baseline"/>
        <w:rPr>
          <w:rFonts w:ascii="Arial" w:hAnsi="Arial" w:cs="Arial"/>
        </w:rPr>
      </w:pPr>
    </w:p>
    <w:p w14:paraId="5980189D"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3" w:history="1">
        <w:r w:rsidRPr="00110A5E">
          <w:rPr>
            <w:rStyle w:val="Lienhypertexte"/>
            <w:rFonts w:ascii="Arial" w:hAnsi="Arial" w:cs="Arial"/>
          </w:rPr>
          <w:t>articles L.2141-1 à L.2141-5</w:t>
        </w:r>
      </w:hyperlink>
      <w:r w:rsidRPr="00110A5E">
        <w:rPr>
          <w:rFonts w:ascii="Arial" w:hAnsi="Arial" w:cs="Arial"/>
        </w:rPr>
        <w:t xml:space="preserve"> ou aux </w:t>
      </w:r>
      <w:hyperlink r:id="rId24"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223D1F2C" w14:textId="77777777" w:rsidR="00772F7B" w:rsidRPr="00110A5E" w:rsidRDefault="00772F7B" w:rsidP="001D2B7D">
      <w:pPr>
        <w:tabs>
          <w:tab w:val="left" w:pos="426"/>
        </w:tabs>
        <w:ind w:left="426" w:right="367" w:hanging="284"/>
        <w:jc w:val="both"/>
        <w:rPr>
          <w:rFonts w:ascii="Arial" w:hAnsi="Arial" w:cs="Arial"/>
          <w:sz w:val="12"/>
          <w:szCs w:val="12"/>
        </w:rPr>
      </w:pPr>
    </w:p>
    <w:p w14:paraId="1DE19030"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5" w:history="1">
        <w:r w:rsidRPr="00110A5E">
          <w:rPr>
            <w:rStyle w:val="Lienhypertexte"/>
            <w:rFonts w:ascii="Arial" w:hAnsi="Arial" w:cs="Arial"/>
          </w:rPr>
          <w:t>articles L.2341-1 à L. 2341-3</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71653390" w14:textId="77777777" w:rsidR="00772F7B" w:rsidRPr="00110A5E" w:rsidRDefault="00772F7B" w:rsidP="001D2B7D">
      <w:pPr>
        <w:tabs>
          <w:tab w:val="left" w:pos="426"/>
        </w:tabs>
        <w:ind w:left="426" w:right="367" w:hanging="284"/>
        <w:jc w:val="both"/>
        <w:rPr>
          <w:rFonts w:ascii="Arial" w:hAnsi="Arial" w:cs="Arial"/>
          <w:sz w:val="12"/>
          <w:szCs w:val="12"/>
        </w:rPr>
      </w:pPr>
    </w:p>
    <w:p w14:paraId="52780902" w14:textId="77777777" w:rsidR="00772F7B" w:rsidRPr="00110A5E" w:rsidRDefault="00772F7B" w:rsidP="001D2B7D">
      <w:pPr>
        <w:numPr>
          <w:ilvl w:val="0"/>
          <w:numId w:val="15"/>
        </w:numPr>
        <w:tabs>
          <w:tab w:val="left" w:pos="426"/>
        </w:tabs>
        <w:ind w:left="426" w:right="367" w:hanging="284"/>
        <w:jc w:val="both"/>
        <w:rPr>
          <w:rFonts w:ascii="Arial" w:hAnsi="Arial" w:cs="Arial"/>
        </w:rPr>
      </w:pPr>
      <w:r w:rsidRPr="00110A5E">
        <w:rPr>
          <w:rFonts w:ascii="Arial" w:hAnsi="Arial" w:cs="Arial"/>
        </w:rPr>
        <w:t xml:space="preserve">être en règle au regard des articles </w:t>
      </w:r>
      <w:hyperlink r:id="rId27" w:history="1">
        <w:r w:rsidRPr="00110A5E">
          <w:rPr>
            <w:rStyle w:val="Lienhypertexte"/>
            <w:rFonts w:ascii="Arial" w:hAnsi="Arial" w:cs="Arial"/>
          </w:rPr>
          <w:t>L.5212-1</w:t>
        </w:r>
      </w:hyperlink>
      <w:r w:rsidRPr="00110A5E">
        <w:rPr>
          <w:rFonts w:ascii="Arial" w:hAnsi="Arial" w:cs="Arial"/>
        </w:rPr>
        <w:t xml:space="preserve"> à </w:t>
      </w:r>
      <w:hyperlink r:id="rId28"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1FE6891" w14:textId="77777777" w:rsidR="00772F7B" w:rsidRPr="00110A5E" w:rsidRDefault="00772F7B" w:rsidP="001D2B7D">
      <w:pPr>
        <w:tabs>
          <w:tab w:val="left" w:pos="426"/>
        </w:tabs>
        <w:ind w:left="426" w:right="367" w:hanging="284"/>
        <w:jc w:val="both"/>
        <w:rPr>
          <w:rFonts w:ascii="Arial" w:hAnsi="Arial" w:cs="Arial"/>
          <w:sz w:val="12"/>
          <w:szCs w:val="12"/>
        </w:rPr>
      </w:pPr>
    </w:p>
    <w:p w14:paraId="77FE7084" w14:textId="77777777" w:rsidR="00772F7B" w:rsidRPr="00110A5E" w:rsidRDefault="00772F7B" w:rsidP="001D2B7D">
      <w:pPr>
        <w:keepLines/>
        <w:numPr>
          <w:ilvl w:val="0"/>
          <w:numId w:val="15"/>
        </w:numPr>
        <w:tabs>
          <w:tab w:val="left" w:pos="426"/>
        </w:tabs>
        <w:suppressAutoHyphens w:val="0"/>
        <w:overflowPunct w:val="0"/>
        <w:autoSpaceDE w:val="0"/>
        <w:autoSpaceDN w:val="0"/>
        <w:adjustRightInd w:val="0"/>
        <w:ind w:left="426" w:right="367"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772F8318" w14:textId="77777777" w:rsidR="00772F7B" w:rsidRPr="00110A5E" w:rsidRDefault="00772F7B" w:rsidP="001D2B7D">
      <w:pPr>
        <w:keepLines/>
        <w:tabs>
          <w:tab w:val="left" w:pos="426"/>
        </w:tabs>
        <w:suppressAutoHyphens w:val="0"/>
        <w:overflowPunct w:val="0"/>
        <w:autoSpaceDE w:val="0"/>
        <w:autoSpaceDN w:val="0"/>
        <w:adjustRightInd w:val="0"/>
        <w:ind w:left="426" w:right="367" w:hanging="284"/>
        <w:jc w:val="both"/>
        <w:textAlignment w:val="baseline"/>
        <w:rPr>
          <w:rFonts w:ascii="Arial" w:hAnsi="Arial" w:cs="Arial"/>
          <w:sz w:val="12"/>
          <w:szCs w:val="12"/>
        </w:rPr>
      </w:pPr>
    </w:p>
    <w:p w14:paraId="74C51565" w14:textId="77777777" w:rsidR="00772F7B" w:rsidRPr="00110A5E" w:rsidRDefault="00772F7B" w:rsidP="001D2B7D">
      <w:pPr>
        <w:keepLines/>
        <w:numPr>
          <w:ilvl w:val="0"/>
          <w:numId w:val="15"/>
        </w:numPr>
        <w:tabs>
          <w:tab w:val="left" w:pos="426"/>
        </w:tabs>
        <w:suppressAutoHyphens w:val="0"/>
        <w:overflowPunct w:val="0"/>
        <w:autoSpaceDE w:val="0"/>
        <w:autoSpaceDN w:val="0"/>
        <w:adjustRightInd w:val="0"/>
        <w:ind w:left="426" w:right="367"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7D2B043" w14:textId="77777777" w:rsidR="00772F7B" w:rsidRPr="00224A36" w:rsidRDefault="00772F7B" w:rsidP="001D2B7D">
      <w:pPr>
        <w:keepLines/>
        <w:suppressAutoHyphens w:val="0"/>
        <w:overflowPunct w:val="0"/>
        <w:autoSpaceDE w:val="0"/>
        <w:autoSpaceDN w:val="0"/>
        <w:adjustRightInd w:val="0"/>
        <w:ind w:right="367"/>
        <w:jc w:val="both"/>
        <w:textAlignment w:val="baseline"/>
        <w:rPr>
          <w:rFonts w:ascii="Arial" w:hAnsi="Arial" w:cs="Arial"/>
          <w:szCs w:val="22"/>
        </w:rPr>
      </w:pPr>
    </w:p>
    <w:p w14:paraId="78C0DBD2" w14:textId="77777777" w:rsidR="00FF6F8F" w:rsidRDefault="00FF6F8F" w:rsidP="001D2B7D">
      <w:pPr>
        <w:tabs>
          <w:tab w:val="left" w:pos="576"/>
        </w:tabs>
        <w:spacing w:before="80"/>
        <w:ind w:right="367"/>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19BDED32" w14:textId="77777777" w:rsidR="00FF6F8F" w:rsidRPr="005E12D0" w:rsidRDefault="00FF6F8F" w:rsidP="001D2B7D">
      <w:pPr>
        <w:tabs>
          <w:tab w:val="left" w:pos="576"/>
        </w:tabs>
        <w:spacing w:before="80"/>
        <w:ind w:right="367"/>
        <w:jc w:val="both"/>
        <w:rPr>
          <w:rFonts w:ascii="Arial" w:hAnsi="Arial" w:cs="Arial"/>
        </w:rPr>
      </w:pPr>
    </w:p>
    <w:p w14:paraId="26414BD7" w14:textId="77777777" w:rsidR="00FF6F8F" w:rsidRDefault="00FF6F8F" w:rsidP="001D2B7D">
      <w:pPr>
        <w:ind w:right="367"/>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9"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0"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1"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3207452F" w14:textId="77777777" w:rsidR="00FF6F8F" w:rsidRDefault="00FF6F8F" w:rsidP="001D2B7D">
      <w:pPr>
        <w:ind w:right="367"/>
        <w:jc w:val="both"/>
        <w:rPr>
          <w:rFonts w:ascii="Arial" w:hAnsi="Arial" w:cs="Arial"/>
          <w:sz w:val="18"/>
          <w:szCs w:val="18"/>
        </w:rPr>
      </w:pPr>
    </w:p>
    <w:p w14:paraId="5BF5D9E4" w14:textId="77777777" w:rsidR="00FF6F8F" w:rsidRDefault="00FF6F8F" w:rsidP="001D2B7D">
      <w:pPr>
        <w:ind w:right="367"/>
        <w:jc w:val="both"/>
        <w:rPr>
          <w:rFonts w:ascii="Arial" w:hAnsi="Arial" w:cs="Arial"/>
        </w:rPr>
      </w:pPr>
    </w:p>
    <w:p w14:paraId="01B4D40D" w14:textId="77777777" w:rsidR="00FF6F8F" w:rsidRDefault="00FF6F8F" w:rsidP="001D2B7D">
      <w:pPr>
        <w:pStyle w:val="En-tte"/>
        <w:tabs>
          <w:tab w:val="left" w:pos="0"/>
          <w:tab w:val="left" w:pos="2160"/>
        </w:tabs>
        <w:ind w:right="367"/>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2"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1137B07F" w14:textId="77777777" w:rsidR="00FF6F8F" w:rsidRDefault="00FF6F8F" w:rsidP="001D2B7D">
      <w:pPr>
        <w:pStyle w:val="En-tte"/>
        <w:tabs>
          <w:tab w:val="clear" w:pos="4536"/>
          <w:tab w:val="clear" w:pos="9072"/>
          <w:tab w:val="left" w:pos="864"/>
        </w:tabs>
        <w:ind w:right="367"/>
        <w:rPr>
          <w:rFonts w:ascii="Arial" w:hAnsi="Arial" w:cs="Arial"/>
        </w:rPr>
      </w:pPr>
    </w:p>
    <w:p w14:paraId="207AAD57" w14:textId="77777777" w:rsidR="00FF6F8F" w:rsidRPr="00411396" w:rsidRDefault="00FF6F8F" w:rsidP="001D2B7D">
      <w:pPr>
        <w:pStyle w:val="En-tte"/>
        <w:tabs>
          <w:tab w:val="left" w:pos="864"/>
        </w:tabs>
        <w:ind w:right="367"/>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D58ABBD" w14:textId="77777777" w:rsidR="00FF6F8F" w:rsidRPr="00F15FE2" w:rsidRDefault="00FF6F8F" w:rsidP="001D2B7D">
      <w:pPr>
        <w:ind w:right="367"/>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C12FEC" w14:textId="77777777" w:rsidR="00FF6F8F" w:rsidRPr="00411396" w:rsidRDefault="00FF6F8F" w:rsidP="001D2B7D">
      <w:pPr>
        <w:pStyle w:val="En-tte"/>
        <w:tabs>
          <w:tab w:val="left" w:pos="864"/>
        </w:tabs>
        <w:ind w:right="367"/>
        <w:rPr>
          <w:rFonts w:ascii="Arial" w:hAnsi="Arial" w:cs="Arial"/>
        </w:rPr>
      </w:pPr>
    </w:p>
    <w:p w14:paraId="27586EC4" w14:textId="77777777" w:rsidR="00FF6F8F" w:rsidRPr="00411396" w:rsidRDefault="00FF6F8F" w:rsidP="001D2B7D">
      <w:pPr>
        <w:pStyle w:val="En-tte"/>
        <w:tabs>
          <w:tab w:val="left" w:pos="864"/>
        </w:tabs>
        <w:ind w:left="426" w:right="367"/>
        <w:rPr>
          <w:rFonts w:ascii="Arial" w:hAnsi="Arial" w:cs="Arial"/>
        </w:rPr>
      </w:pPr>
      <w:r w:rsidRPr="00411396">
        <w:rPr>
          <w:rFonts w:ascii="Arial" w:hAnsi="Arial" w:cs="Arial"/>
        </w:rPr>
        <w:t>- Adresse internet :</w:t>
      </w:r>
    </w:p>
    <w:p w14:paraId="069E1CC3" w14:textId="77777777" w:rsidR="00FF6F8F" w:rsidRPr="00411396" w:rsidRDefault="00FF6F8F" w:rsidP="001D2B7D">
      <w:pPr>
        <w:pStyle w:val="En-tte"/>
        <w:tabs>
          <w:tab w:val="left" w:pos="864"/>
        </w:tabs>
        <w:ind w:left="426" w:right="367"/>
        <w:rPr>
          <w:rFonts w:ascii="Arial" w:hAnsi="Arial" w:cs="Arial"/>
        </w:rPr>
      </w:pPr>
    </w:p>
    <w:p w14:paraId="7AC22A38" w14:textId="77777777" w:rsidR="00FF6F8F" w:rsidRPr="00411396" w:rsidRDefault="00FF6F8F" w:rsidP="001D2B7D">
      <w:pPr>
        <w:pStyle w:val="En-tte"/>
        <w:tabs>
          <w:tab w:val="left" w:pos="864"/>
        </w:tabs>
        <w:ind w:left="426" w:right="367"/>
        <w:rPr>
          <w:rFonts w:ascii="Arial" w:hAnsi="Arial" w:cs="Arial"/>
        </w:rPr>
      </w:pPr>
      <w:r w:rsidRPr="00411396">
        <w:rPr>
          <w:rFonts w:ascii="Arial" w:hAnsi="Arial" w:cs="Arial"/>
        </w:rPr>
        <w:t>- Renseignements nécessaires pour y accéder :</w:t>
      </w:r>
    </w:p>
    <w:p w14:paraId="05DAAE31" w14:textId="77777777" w:rsidR="00FF6F8F" w:rsidRPr="00411396" w:rsidRDefault="00FF6F8F" w:rsidP="001D2B7D">
      <w:pPr>
        <w:pStyle w:val="En-tte"/>
        <w:tabs>
          <w:tab w:val="left" w:pos="864"/>
        </w:tabs>
        <w:ind w:left="426" w:right="367"/>
        <w:rPr>
          <w:rFonts w:ascii="Arial" w:hAnsi="Arial" w:cs="Arial"/>
        </w:rPr>
      </w:pPr>
    </w:p>
    <w:p w14:paraId="31594D6B" w14:textId="77777777" w:rsidR="00FF6F8F" w:rsidRDefault="00FF6F8F" w:rsidP="001D2B7D">
      <w:pPr>
        <w:ind w:right="367"/>
        <w:jc w:val="both"/>
        <w:rPr>
          <w:rFonts w:ascii="Arial" w:hAnsi="Arial" w:cs="Arial"/>
        </w:rPr>
      </w:pPr>
    </w:p>
    <w:p w14:paraId="49FBBD84" w14:textId="77777777" w:rsidR="00FF6F8F" w:rsidRDefault="00FF6F8F" w:rsidP="001D2B7D">
      <w:pPr>
        <w:ind w:right="367"/>
        <w:jc w:val="both"/>
        <w:rPr>
          <w:rFonts w:ascii="Arial" w:hAnsi="Arial" w:cs="Arial"/>
        </w:rPr>
      </w:pPr>
    </w:p>
    <w:p w14:paraId="59A23AE8" w14:textId="77777777" w:rsidR="00FF6F8F" w:rsidRDefault="00FF6F8F" w:rsidP="001D2B7D">
      <w:pPr>
        <w:ind w:right="367"/>
        <w:jc w:val="both"/>
        <w:rPr>
          <w:rFonts w:ascii="Arial" w:hAnsi="Arial" w:cs="Arial"/>
        </w:rPr>
      </w:pPr>
      <w:r>
        <w:rPr>
          <w:rFonts w:ascii="Arial" w:hAnsi="Arial" w:cs="Arial"/>
          <w:b/>
          <w:sz w:val="22"/>
          <w:szCs w:val="22"/>
        </w:rPr>
        <w:t>F3 - Capacités</w:t>
      </w:r>
    </w:p>
    <w:p w14:paraId="3FBABAD6" w14:textId="77777777" w:rsidR="00FF6F8F" w:rsidRDefault="00FF6F8F" w:rsidP="001D2B7D">
      <w:pPr>
        <w:ind w:right="367"/>
        <w:jc w:val="both"/>
        <w:rPr>
          <w:rFonts w:ascii="Arial" w:hAnsi="Arial" w:cs="Arial"/>
        </w:rPr>
      </w:pPr>
    </w:p>
    <w:p w14:paraId="799E7470" w14:textId="77777777" w:rsidR="00FF6F8F" w:rsidRDefault="00FF6F8F" w:rsidP="001D2B7D">
      <w:pPr>
        <w:ind w:right="367"/>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EE5DE94" w14:textId="77777777" w:rsidR="00FF6F8F" w:rsidRDefault="00FF6F8F" w:rsidP="001D2B7D">
      <w:pPr>
        <w:ind w:right="367"/>
        <w:rPr>
          <w:rFonts w:ascii="Arial" w:hAnsi="Arial" w:cs="Arial"/>
        </w:rPr>
      </w:pPr>
      <w:r>
        <w:rPr>
          <w:rFonts w:ascii="Arial" w:hAnsi="Arial" w:cs="Arial"/>
          <w:i/>
          <w:sz w:val="18"/>
          <w:szCs w:val="18"/>
        </w:rPr>
        <w:t>(Cocher la case correspondante.)</w:t>
      </w:r>
    </w:p>
    <w:p w14:paraId="6398B133" w14:textId="77777777" w:rsidR="00FF6F8F" w:rsidRDefault="00FF6F8F" w:rsidP="001D2B7D">
      <w:pPr>
        <w:ind w:right="367"/>
        <w:rPr>
          <w:rFonts w:ascii="Arial" w:hAnsi="Arial" w:cs="Arial"/>
        </w:rPr>
      </w:pPr>
    </w:p>
    <w:p w14:paraId="73D2DEC5" w14:textId="77777777" w:rsidR="00FF6F8F" w:rsidRDefault="00FF6F8F" w:rsidP="001D2B7D">
      <w:pPr>
        <w:ind w:left="4536" w:right="367"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7BB92552" w14:textId="77777777" w:rsidR="00FF6F8F" w:rsidRDefault="00FF6F8F" w:rsidP="001D2B7D">
      <w:pPr>
        <w:ind w:left="4536" w:right="367" w:hanging="3990"/>
        <w:jc w:val="both"/>
        <w:rPr>
          <w:rFonts w:ascii="Arial" w:hAnsi="Arial" w:cs="Arial"/>
        </w:rPr>
      </w:pPr>
    </w:p>
    <w:p w14:paraId="08D9C170" w14:textId="77777777" w:rsidR="00FF6F8F" w:rsidRDefault="00FF6F8F" w:rsidP="001D2B7D">
      <w:pPr>
        <w:ind w:right="367"/>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24DEA8E6" w14:textId="77777777" w:rsidR="00FF6F8F" w:rsidRDefault="00FF6F8F" w:rsidP="001D2B7D">
      <w:pPr>
        <w:ind w:left="4536" w:right="367" w:hanging="3990"/>
        <w:jc w:val="both"/>
        <w:rPr>
          <w:rFonts w:ascii="Arial" w:hAnsi="Arial" w:cs="Arial"/>
        </w:rPr>
      </w:pPr>
    </w:p>
    <w:p w14:paraId="0D0256C6" w14:textId="77777777" w:rsidR="00FF6F8F" w:rsidRDefault="00FF6F8F" w:rsidP="001D2B7D">
      <w:pPr>
        <w:suppressAutoHyphens w:val="0"/>
        <w:spacing w:after="160" w:line="259" w:lineRule="auto"/>
        <w:ind w:right="367"/>
        <w:rPr>
          <w:rFonts w:ascii="Arial" w:hAnsi="Arial" w:cs="Arial"/>
        </w:rPr>
      </w:pPr>
      <w:r>
        <w:rPr>
          <w:rFonts w:ascii="Arial" w:hAnsi="Arial" w:cs="Arial"/>
        </w:rPr>
        <w:br w:type="page"/>
      </w: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6066D400" w14:textId="77777777" w:rsidTr="00F06630">
        <w:trPr>
          <w:trHeight w:val="454"/>
        </w:trPr>
        <w:tc>
          <w:tcPr>
            <w:tcW w:w="9852" w:type="dxa"/>
            <w:shd w:val="clear" w:color="auto" w:fill="465F9D"/>
            <w:vAlign w:val="center"/>
          </w:tcPr>
          <w:p w14:paraId="2DC7ADE4" w14:textId="77777777" w:rsidR="00772F7B" w:rsidRPr="000F5A82" w:rsidRDefault="00772F7B" w:rsidP="001D2B7D">
            <w:pPr>
              <w:tabs>
                <w:tab w:val="left" w:pos="-142"/>
                <w:tab w:val="left" w:pos="4111"/>
              </w:tabs>
              <w:ind w:right="367"/>
              <w:jc w:val="both"/>
              <w:rPr>
                <w:rFonts w:ascii="Arial" w:hAnsi="Arial" w:cs="Arial"/>
                <w:i/>
                <w:iCs/>
                <w:color w:val="FFFFFF"/>
                <w:sz w:val="18"/>
                <w:szCs w:val="18"/>
              </w:rPr>
            </w:pPr>
            <w:r>
              <w:rPr>
                <w:rFonts w:ascii="Arial" w:hAnsi="Arial" w:cs="Arial"/>
                <w:b/>
                <w:bCs/>
                <w:color w:val="FFFFFF"/>
                <w:sz w:val="22"/>
                <w:szCs w:val="22"/>
              </w:rPr>
              <w:lastRenderedPageBreak/>
              <w:t>G – Désignation du mandataire (en cas de groupement)</w:t>
            </w:r>
          </w:p>
        </w:tc>
      </w:tr>
    </w:tbl>
    <w:p w14:paraId="63DFEB79" w14:textId="77777777" w:rsidR="00772F7B" w:rsidRDefault="00772F7B" w:rsidP="001D2B7D">
      <w:pPr>
        <w:ind w:right="367"/>
        <w:rPr>
          <w:rFonts w:ascii="Arial" w:hAnsi="Arial" w:cs="Arial"/>
          <w:b/>
          <w:bCs/>
        </w:rPr>
      </w:pPr>
    </w:p>
    <w:p w14:paraId="20597B3E" w14:textId="77777777" w:rsidR="00772F7B" w:rsidRDefault="00772F7B" w:rsidP="001D2B7D">
      <w:pPr>
        <w:tabs>
          <w:tab w:val="left" w:pos="576"/>
        </w:tabs>
        <w:spacing w:before="80"/>
        <w:ind w:right="367"/>
        <w:jc w:val="both"/>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3D9BDC9" w14:textId="77777777" w:rsidR="00772F7B" w:rsidRDefault="00772F7B" w:rsidP="001D2B7D">
      <w:pPr>
        <w:ind w:right="367"/>
        <w:jc w:val="both"/>
      </w:pPr>
    </w:p>
    <w:p w14:paraId="73528DB3" w14:textId="77777777" w:rsidR="00772F7B" w:rsidRDefault="00772F7B" w:rsidP="001D2B7D">
      <w:pPr>
        <w:ind w:right="367"/>
        <w:jc w:val="both"/>
      </w:pPr>
    </w:p>
    <w:p w14:paraId="41130962" w14:textId="77777777" w:rsidR="00FF6F8F" w:rsidRPr="00936A77" w:rsidRDefault="00FF6F8F" w:rsidP="001D2B7D">
      <w:pPr>
        <w:ind w:right="367"/>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125BCA19" w14:textId="77777777" w:rsidR="00FF6F8F" w:rsidRDefault="00FF6F8F" w:rsidP="001D2B7D">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3" w:history="1">
        <w:r w:rsidRPr="00386724">
          <w:rPr>
            <w:rStyle w:val="Lienhypertexte"/>
            <w:rFonts w:ascii="Arial" w:hAnsi="Arial" w:cs="Arial"/>
            <w:i/>
            <w:sz w:val="18"/>
            <w:szCs w:val="18"/>
          </w:rPr>
          <w:t>ICD</w:t>
        </w:r>
      </w:hyperlink>
      <w:r>
        <w:rPr>
          <w:rFonts w:ascii="Arial" w:hAnsi="Arial" w:cs="Arial"/>
          <w:i/>
          <w:sz w:val="18"/>
          <w:szCs w:val="18"/>
        </w:rPr>
        <w:t>].]</w:t>
      </w:r>
    </w:p>
    <w:p w14:paraId="6664DE39" w14:textId="77777777" w:rsidR="00FF6F8F" w:rsidRDefault="00FF6F8F" w:rsidP="001D2B7D">
      <w:pPr>
        <w:ind w:right="367"/>
        <w:rPr>
          <w:rFonts w:ascii="Arial" w:hAnsi="Arial" w:cs="Arial"/>
        </w:rPr>
      </w:pPr>
    </w:p>
    <w:p w14:paraId="46AE12F0"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F19600D" w14:textId="77777777" w:rsidR="00FF6F8F" w:rsidRDefault="00FF6F8F" w:rsidP="001D2B7D">
      <w:pPr>
        <w:pStyle w:val="En-tte"/>
        <w:ind w:left="360" w:right="367"/>
        <w:rPr>
          <w:rFonts w:ascii="Arial" w:hAnsi="Arial" w:cs="Arial"/>
        </w:rPr>
      </w:pPr>
    </w:p>
    <w:p w14:paraId="2B86848D" w14:textId="77777777" w:rsidR="00FF6F8F" w:rsidRDefault="00FF6F8F" w:rsidP="001D2B7D">
      <w:pPr>
        <w:pStyle w:val="En-tte"/>
        <w:ind w:left="360" w:right="367"/>
        <w:rPr>
          <w:rFonts w:ascii="Arial" w:hAnsi="Arial" w:cs="Arial"/>
        </w:rPr>
      </w:pPr>
    </w:p>
    <w:p w14:paraId="6297E70B" w14:textId="77777777" w:rsidR="00FF6F8F" w:rsidRDefault="00FF6F8F" w:rsidP="001D2B7D">
      <w:pPr>
        <w:pStyle w:val="En-tte"/>
        <w:ind w:left="360" w:right="367"/>
        <w:rPr>
          <w:rFonts w:ascii="Arial" w:hAnsi="Arial" w:cs="Arial"/>
        </w:rPr>
      </w:pPr>
    </w:p>
    <w:p w14:paraId="78877852" w14:textId="77777777" w:rsidR="00B95DC6" w:rsidRPr="00775F55" w:rsidRDefault="00B95DC6" w:rsidP="001D2B7D">
      <w:pPr>
        <w:pStyle w:val="En-tte"/>
        <w:ind w:left="360" w:right="367"/>
        <w:rPr>
          <w:rFonts w:ascii="Arial" w:hAnsi="Arial" w:cs="Arial"/>
        </w:rPr>
      </w:pPr>
    </w:p>
    <w:p w14:paraId="001FCE24"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F33E15D" w14:textId="77777777" w:rsidR="00FF6F8F" w:rsidRDefault="00FF6F8F" w:rsidP="001D2B7D">
      <w:pPr>
        <w:pStyle w:val="En-tte"/>
        <w:ind w:left="360" w:right="367"/>
        <w:rPr>
          <w:rFonts w:ascii="Arial" w:hAnsi="Arial" w:cs="Arial"/>
        </w:rPr>
      </w:pPr>
    </w:p>
    <w:p w14:paraId="6459A605" w14:textId="77777777" w:rsidR="00FF6F8F" w:rsidRDefault="00FF6F8F" w:rsidP="001D2B7D">
      <w:pPr>
        <w:pStyle w:val="En-tte"/>
        <w:ind w:left="360" w:right="367"/>
        <w:rPr>
          <w:rFonts w:ascii="Arial" w:hAnsi="Arial" w:cs="Arial"/>
        </w:rPr>
      </w:pPr>
    </w:p>
    <w:p w14:paraId="5E42F1FE" w14:textId="77777777" w:rsidR="00FF6F8F" w:rsidRDefault="00FF6F8F" w:rsidP="001D2B7D">
      <w:pPr>
        <w:pStyle w:val="En-tte"/>
        <w:ind w:left="360" w:right="367"/>
        <w:rPr>
          <w:rFonts w:ascii="Arial" w:hAnsi="Arial" w:cs="Arial"/>
        </w:rPr>
      </w:pPr>
    </w:p>
    <w:p w14:paraId="494A97DB" w14:textId="77777777" w:rsidR="00FF6F8F" w:rsidRPr="00775F55" w:rsidRDefault="00FF6F8F" w:rsidP="001D2B7D">
      <w:pPr>
        <w:pStyle w:val="En-tte"/>
        <w:ind w:left="360" w:right="367"/>
        <w:rPr>
          <w:rFonts w:ascii="Arial" w:hAnsi="Arial" w:cs="Arial"/>
        </w:rPr>
      </w:pPr>
    </w:p>
    <w:p w14:paraId="4DB08CB1"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9123DDE" w14:textId="77777777" w:rsidR="00FF6F8F" w:rsidRDefault="00FF6F8F" w:rsidP="001D2B7D">
      <w:pPr>
        <w:pStyle w:val="En-tte"/>
        <w:ind w:right="367"/>
        <w:rPr>
          <w:rFonts w:ascii="Arial" w:hAnsi="Arial" w:cs="Arial"/>
        </w:rPr>
      </w:pPr>
    </w:p>
    <w:p w14:paraId="1BDC1FC7" w14:textId="77777777" w:rsidR="00FF6F8F" w:rsidRPr="00775F55" w:rsidRDefault="00FF6F8F" w:rsidP="001D2B7D">
      <w:pPr>
        <w:pStyle w:val="En-tte"/>
        <w:ind w:left="360" w:right="367"/>
        <w:rPr>
          <w:rFonts w:ascii="Arial" w:hAnsi="Arial" w:cs="Arial"/>
        </w:rPr>
      </w:pPr>
    </w:p>
    <w:p w14:paraId="66BBDC9F" w14:textId="77777777" w:rsidR="00FF6F8F" w:rsidRPr="00775F55" w:rsidRDefault="00FF6F8F" w:rsidP="001D2B7D">
      <w:pPr>
        <w:pStyle w:val="En-tte"/>
        <w:ind w:left="360" w:right="367"/>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00BBCF7" w14:textId="77777777" w:rsidR="00FF6F8F" w:rsidRDefault="00FF6F8F" w:rsidP="001D2B7D">
      <w:pPr>
        <w:pStyle w:val="En-tte"/>
        <w:ind w:right="367"/>
        <w:rPr>
          <w:rFonts w:ascii="Arial" w:hAnsi="Arial" w:cs="Arial"/>
        </w:rPr>
      </w:pPr>
    </w:p>
    <w:p w14:paraId="6D5D3D93" w14:textId="77777777" w:rsidR="00FF6F8F" w:rsidRDefault="00FF6F8F" w:rsidP="001D2B7D">
      <w:pPr>
        <w:pStyle w:val="En-tte"/>
        <w:ind w:left="360" w:right="367"/>
        <w:rPr>
          <w:rFonts w:ascii="Arial" w:hAnsi="Arial" w:cs="Arial"/>
        </w:rPr>
      </w:pPr>
    </w:p>
    <w:p w14:paraId="2D10152F" w14:textId="77777777" w:rsidR="00FF6F8F" w:rsidRPr="00775F55" w:rsidRDefault="00FF6F8F" w:rsidP="001D2B7D">
      <w:pPr>
        <w:pStyle w:val="En-tte"/>
        <w:ind w:left="360" w:right="367"/>
        <w:rPr>
          <w:rFonts w:ascii="Arial" w:hAnsi="Arial" w:cs="Arial"/>
        </w:rPr>
      </w:pPr>
    </w:p>
    <w:p w14:paraId="5D096B63" w14:textId="77777777" w:rsidR="00FF6F8F" w:rsidRPr="00775F55" w:rsidRDefault="00FF6F8F" w:rsidP="001D2B7D">
      <w:pPr>
        <w:pStyle w:val="En-tte"/>
        <w:ind w:left="360" w:right="367"/>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4" w:history="1">
        <w:r w:rsidRPr="00775F55">
          <w:rPr>
            <w:rStyle w:val="Lienhypertexte"/>
            <w:rFonts w:ascii="Arial" w:hAnsi="Arial" w:cs="Arial"/>
          </w:rPr>
          <w:t>ICD</w:t>
        </w:r>
      </w:hyperlink>
      <w:r w:rsidRPr="00775F55">
        <w:rPr>
          <w:rFonts w:ascii="Arial" w:hAnsi="Arial" w:cs="Arial"/>
        </w:rPr>
        <w:t> :</w:t>
      </w:r>
    </w:p>
    <w:p w14:paraId="4D69A176" w14:textId="77777777" w:rsidR="00FF6F8F" w:rsidRPr="00775F55" w:rsidRDefault="00FF6F8F" w:rsidP="001D2B7D">
      <w:pPr>
        <w:pStyle w:val="En-tte"/>
        <w:ind w:left="360" w:right="367"/>
        <w:rPr>
          <w:rFonts w:ascii="Arial" w:hAnsi="Arial" w:cs="Arial"/>
        </w:rPr>
      </w:pPr>
    </w:p>
    <w:p w14:paraId="6864064E" w14:textId="77777777" w:rsidR="00FF6F8F" w:rsidRDefault="00FF6F8F" w:rsidP="001D2B7D">
      <w:pPr>
        <w:pStyle w:val="En-tte"/>
        <w:ind w:left="360" w:right="367"/>
        <w:rPr>
          <w:rFonts w:ascii="Arial" w:hAnsi="Arial" w:cs="Arial"/>
        </w:rPr>
      </w:pPr>
    </w:p>
    <w:p w14:paraId="6052C164" w14:textId="77777777" w:rsidR="00FF6F8F" w:rsidRPr="00775F55" w:rsidRDefault="00FF6F8F" w:rsidP="001D2B7D">
      <w:pPr>
        <w:pStyle w:val="En-tte"/>
        <w:ind w:left="360" w:right="367"/>
        <w:rPr>
          <w:rFonts w:ascii="Arial" w:hAnsi="Arial" w:cs="Arial"/>
        </w:rPr>
      </w:pPr>
    </w:p>
    <w:p w14:paraId="61D1F81C" w14:textId="77777777" w:rsidR="00FF6F8F" w:rsidRDefault="00FF6F8F" w:rsidP="001D2B7D">
      <w:pPr>
        <w:ind w:right="367"/>
        <w:rPr>
          <w:rFonts w:ascii="Arial" w:hAnsi="Arial" w:cs="Arial"/>
        </w:rPr>
      </w:pPr>
    </w:p>
    <w:p w14:paraId="4F2841C2" w14:textId="77777777" w:rsidR="00FF6F8F" w:rsidRDefault="00FF6F8F" w:rsidP="001D2B7D">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566F856B" w14:textId="77777777" w:rsidR="00FF6F8F" w:rsidRDefault="00FF6F8F" w:rsidP="001D2B7D">
      <w:pPr>
        <w:tabs>
          <w:tab w:val="left" w:pos="3402"/>
          <w:tab w:val="left" w:pos="6237"/>
          <w:tab w:val="left" w:pos="9072"/>
        </w:tabs>
        <w:spacing w:before="120" w:after="120"/>
        <w:ind w:right="367"/>
      </w:pPr>
    </w:p>
    <w:p w14:paraId="0F5E40D3" w14:textId="77777777" w:rsidR="00FF6F8F" w:rsidRDefault="00FF6F8F" w:rsidP="001D2B7D">
      <w:pPr>
        <w:tabs>
          <w:tab w:val="left" w:pos="3402"/>
          <w:tab w:val="left" w:pos="6237"/>
          <w:tab w:val="left" w:pos="9072"/>
        </w:tabs>
        <w:spacing w:before="120" w:after="120"/>
        <w:ind w:right="367"/>
      </w:pPr>
    </w:p>
    <w:p w14:paraId="2DE9A829" w14:textId="77777777" w:rsidR="00FF6F8F" w:rsidRDefault="00FF6F8F" w:rsidP="001D2B7D">
      <w:pPr>
        <w:tabs>
          <w:tab w:val="left" w:pos="3402"/>
          <w:tab w:val="left" w:pos="6237"/>
          <w:tab w:val="left" w:pos="9072"/>
        </w:tabs>
        <w:spacing w:before="120" w:after="120"/>
        <w:ind w:right="367"/>
      </w:pPr>
    </w:p>
    <w:p w14:paraId="77E4E7A3" w14:textId="77777777" w:rsidR="00FF6F8F" w:rsidRDefault="00FF6F8F" w:rsidP="001D2B7D">
      <w:pPr>
        <w:tabs>
          <w:tab w:val="left" w:pos="3402"/>
          <w:tab w:val="left" w:pos="6237"/>
          <w:tab w:val="left" w:pos="9072"/>
        </w:tabs>
        <w:spacing w:before="120" w:after="120"/>
        <w:ind w:right="367"/>
      </w:pPr>
    </w:p>
    <w:sectPr w:rsidR="00FF6F8F" w:rsidSect="00EE72DE">
      <w:footerReference w:type="default" r:id="rId35"/>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ADCD9" w14:textId="77777777" w:rsidR="00B35CC8" w:rsidRDefault="00B35CC8">
      <w:r>
        <w:separator/>
      </w:r>
    </w:p>
  </w:endnote>
  <w:endnote w:type="continuationSeparator" w:id="0">
    <w:p w14:paraId="55C8B465" w14:textId="77777777" w:rsidR="00B35CC8" w:rsidRDefault="00B35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3418A" w14:textId="77777777" w:rsidR="00B95DC6" w:rsidRPr="00B017BE" w:rsidRDefault="00B95DC6" w:rsidP="009D2B96">
    <w:pPr>
      <w:shd w:val="clear" w:color="auto" w:fill="3558A2"/>
      <w:tabs>
        <w:tab w:val="left" w:pos="9072"/>
      </w:tabs>
      <w:ind w:right="-200"/>
      <w:rPr>
        <w:rFonts w:ascii="Arial" w:hAnsi="Arial" w:cs="Arial"/>
        <w:b/>
        <w:color w:val="FFFFFF"/>
        <w:sz w:val="10"/>
        <w:szCs w:val="10"/>
      </w:rPr>
    </w:pPr>
  </w:p>
  <w:p w14:paraId="18463FCD" w14:textId="449A0D15" w:rsidR="00B95DC6" w:rsidRDefault="00B95DC6" w:rsidP="009D2B96">
    <w:pPr>
      <w:shd w:val="clear" w:color="auto" w:fill="3558A2"/>
      <w:tabs>
        <w:tab w:val="left" w:pos="8647"/>
      </w:tabs>
      <w:ind w:right="-200"/>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w:t>
    </w:r>
    <w:r w:rsidR="00633AD6" w:rsidRPr="00AE4460">
      <w:rPr>
        <w:rFonts w:ascii="Arial" w:hAnsi="Arial" w:cs="Arial"/>
        <w:b/>
        <w:i/>
        <w:color w:val="FFFFFF"/>
      </w:rPr>
      <w:t xml:space="preserve">- </w:t>
    </w:r>
    <w:r w:rsidR="00633AD6" w:rsidRPr="00633AD6">
      <w:rPr>
        <w:rFonts w:ascii="Arial" w:hAnsi="Arial" w:cs="Arial"/>
        <w:b/>
        <w:iCs/>
        <w:color w:val="FFFFFF"/>
      </w:rPr>
      <w:t>Consultation</w:t>
    </w:r>
    <w:r w:rsidRPr="00633AD6">
      <w:rPr>
        <w:rFonts w:ascii="Arial" w:hAnsi="Arial" w:cs="Arial"/>
        <w:b/>
        <w:iCs/>
        <w:color w:val="FFFFFF"/>
      </w:rPr>
      <w:t xml:space="preserve"> n</w:t>
    </w:r>
    <w:r w:rsidRPr="00AE4460">
      <w:rPr>
        <w:rFonts w:ascii="Arial" w:hAnsi="Arial" w:cs="Arial"/>
        <w:b/>
        <w:i/>
        <w:color w:val="FFFFFF"/>
      </w:rPr>
      <w:t>°</w:t>
    </w:r>
    <w:r>
      <w:rPr>
        <w:rFonts w:ascii="Arial" w:hAnsi="Arial" w:cs="Arial"/>
        <w:b/>
        <w:color w:val="FFFFFF"/>
      </w:rPr>
      <w:t>202</w:t>
    </w:r>
    <w:r w:rsidR="00FE223C">
      <w:rPr>
        <w:rFonts w:ascii="Arial" w:hAnsi="Arial" w:cs="Arial"/>
        <w:b/>
        <w:color w:val="FFFFFF"/>
      </w:rPr>
      <w:t>6</w:t>
    </w:r>
    <w:r>
      <w:rPr>
        <w:rFonts w:ascii="Arial" w:hAnsi="Arial" w:cs="Arial"/>
        <w:b/>
        <w:color w:val="FFFFFF"/>
      </w:rPr>
      <w:t>/CONSU/</w:t>
    </w:r>
    <w:r w:rsidR="00FD6454">
      <w:rPr>
        <w:rFonts w:ascii="Arial" w:hAnsi="Arial" w:cs="Arial"/>
        <w:b/>
        <w:color w:val="FFFFFF"/>
      </w:rPr>
      <w:t>0</w:t>
    </w:r>
    <w:r w:rsidR="00867991">
      <w:rPr>
        <w:rFonts w:ascii="Arial" w:hAnsi="Arial" w:cs="Arial"/>
        <w:b/>
        <w:color w:val="FFFFFF"/>
      </w:rPr>
      <w:t>3</w:t>
    </w:r>
    <w:r w:rsidR="00644C4A">
      <w:rPr>
        <w:rFonts w:ascii="Arial" w:hAnsi="Arial" w:cs="Arial"/>
        <w:b/>
        <w:color w:val="FFFFFF"/>
      </w:rPr>
      <w:t xml:space="preserve"> </w:t>
    </w:r>
    <w:r w:rsidR="00644C4A" w:rsidRPr="00257F43">
      <w:rPr>
        <w:rFonts w:ascii="Arial" w:hAnsi="Arial" w:cs="Arial"/>
        <w:b/>
        <w:color w:val="FFFFFF"/>
      </w:rPr>
      <w:t xml:space="preserve">du </w:t>
    </w:r>
    <w:r w:rsidR="00E66824">
      <w:rPr>
        <w:rFonts w:ascii="Arial" w:hAnsi="Arial" w:cs="Arial"/>
        <w:b/>
        <w:color w:val="FFFFFF"/>
      </w:rPr>
      <w:t>06</w:t>
    </w:r>
    <w:r w:rsidR="00867991" w:rsidRPr="00257F43">
      <w:rPr>
        <w:rFonts w:ascii="Arial" w:hAnsi="Arial" w:cs="Arial"/>
        <w:b/>
        <w:color w:val="FFFFFF"/>
      </w:rPr>
      <w:t xml:space="preserve"> février</w:t>
    </w:r>
    <w:r w:rsidR="00644C4A" w:rsidRPr="00257F43">
      <w:rPr>
        <w:rFonts w:ascii="Arial" w:hAnsi="Arial" w:cs="Arial"/>
        <w:b/>
        <w:color w:val="FFFFFF"/>
      </w:rPr>
      <w:t xml:space="preserve"> 202</w:t>
    </w:r>
    <w:r w:rsidR="00FE223C" w:rsidRPr="00257F43">
      <w:rPr>
        <w:rFonts w:ascii="Arial" w:hAnsi="Arial" w:cs="Arial"/>
        <w:b/>
        <w:color w:val="FFFFFF"/>
      </w:rPr>
      <w:t>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A0A47D4" w14:textId="77777777" w:rsidR="00B95DC6" w:rsidRPr="00B95DC6" w:rsidRDefault="00B95DC6" w:rsidP="00177383">
    <w:pPr>
      <w:shd w:val="clear" w:color="auto" w:fill="3558A2"/>
      <w:tabs>
        <w:tab w:val="left" w:pos="8647"/>
        <w:tab w:val="left" w:pos="9781"/>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BEC15" w14:textId="77777777" w:rsidR="00B35CC8" w:rsidRDefault="00B35CC8">
      <w:r>
        <w:separator/>
      </w:r>
    </w:p>
  </w:footnote>
  <w:footnote w:type="continuationSeparator" w:id="0">
    <w:p w14:paraId="72C0D738" w14:textId="77777777" w:rsidR="00B35CC8" w:rsidRDefault="00B35CC8">
      <w:r>
        <w:continuationSeparator/>
      </w:r>
    </w:p>
  </w:footnote>
  <w:footnote w:id="1">
    <w:p w14:paraId="6305DB15"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72B29C07"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4918ABDB"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F3286E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pt;height:12.5pt" o:bullet="t">
        <v:imagedata r:id="rId1" o:title="mso6334"/>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9" w15:restartNumberingAfterBreak="0">
    <w:nsid w:val="423F3971"/>
    <w:multiLevelType w:val="hybridMultilevel"/>
    <w:tmpl w:val="076C180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732F158A"/>
    <w:multiLevelType w:val="hybridMultilevel"/>
    <w:tmpl w:val="257437D4"/>
    <w:lvl w:ilvl="0" w:tplc="6526B85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3"/>
  </w:num>
  <w:num w:numId="8" w16cid:durableId="325981004">
    <w:abstractNumId w:val="11"/>
  </w:num>
  <w:num w:numId="9" w16cid:durableId="100495664">
    <w:abstractNumId w:val="10"/>
  </w:num>
  <w:num w:numId="10" w16cid:durableId="110441980">
    <w:abstractNumId w:val="3"/>
  </w:num>
  <w:num w:numId="11" w16cid:durableId="840238579">
    <w:abstractNumId w:val="4"/>
  </w:num>
  <w:num w:numId="12" w16cid:durableId="1835143130">
    <w:abstractNumId w:val="12"/>
  </w:num>
  <w:num w:numId="13" w16cid:durableId="1691569631">
    <w:abstractNumId w:val="7"/>
  </w:num>
  <w:num w:numId="14" w16cid:durableId="636909080">
    <w:abstractNumId w:val="6"/>
  </w:num>
  <w:num w:numId="15" w16cid:durableId="1394234416">
    <w:abstractNumId w:val="8"/>
  </w:num>
  <w:num w:numId="16" w16cid:durableId="1520116512">
    <w:abstractNumId w:val="9"/>
  </w:num>
  <w:num w:numId="17" w16cid:durableId="116937114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F7A"/>
    <w:rsid w:val="00005F08"/>
    <w:rsid w:val="00014D10"/>
    <w:rsid w:val="00030074"/>
    <w:rsid w:val="00037426"/>
    <w:rsid w:val="000558AB"/>
    <w:rsid w:val="000B7DD6"/>
    <w:rsid w:val="000E6FE4"/>
    <w:rsid w:val="000F5A82"/>
    <w:rsid w:val="0010681E"/>
    <w:rsid w:val="00110A5E"/>
    <w:rsid w:val="00136E4B"/>
    <w:rsid w:val="001505D1"/>
    <w:rsid w:val="00170407"/>
    <w:rsid w:val="00177383"/>
    <w:rsid w:val="00177A9C"/>
    <w:rsid w:val="00185192"/>
    <w:rsid w:val="001A0DBF"/>
    <w:rsid w:val="001A35E9"/>
    <w:rsid w:val="001C2556"/>
    <w:rsid w:val="001D12E4"/>
    <w:rsid w:val="001D2B7D"/>
    <w:rsid w:val="001F4B4E"/>
    <w:rsid w:val="00206DAE"/>
    <w:rsid w:val="00257F43"/>
    <w:rsid w:val="00267E53"/>
    <w:rsid w:val="0029536A"/>
    <w:rsid w:val="002B336A"/>
    <w:rsid w:val="002B4073"/>
    <w:rsid w:val="002D273A"/>
    <w:rsid w:val="003038BD"/>
    <w:rsid w:val="00353F38"/>
    <w:rsid w:val="003754EE"/>
    <w:rsid w:val="003772BE"/>
    <w:rsid w:val="00386A8D"/>
    <w:rsid w:val="00395691"/>
    <w:rsid w:val="003C374B"/>
    <w:rsid w:val="003F7CC4"/>
    <w:rsid w:val="0041730D"/>
    <w:rsid w:val="00432D3C"/>
    <w:rsid w:val="0043601A"/>
    <w:rsid w:val="00451E7A"/>
    <w:rsid w:val="00457E83"/>
    <w:rsid w:val="0048457C"/>
    <w:rsid w:val="004B0D17"/>
    <w:rsid w:val="004D44EB"/>
    <w:rsid w:val="0052778F"/>
    <w:rsid w:val="00580228"/>
    <w:rsid w:val="005C6755"/>
    <w:rsid w:val="005F2F62"/>
    <w:rsid w:val="005F3B23"/>
    <w:rsid w:val="00633AD6"/>
    <w:rsid w:val="00637339"/>
    <w:rsid w:val="006415E4"/>
    <w:rsid w:val="00644C4A"/>
    <w:rsid w:val="00691BB1"/>
    <w:rsid w:val="006B0EEA"/>
    <w:rsid w:val="006C6FEA"/>
    <w:rsid w:val="006E036E"/>
    <w:rsid w:val="007271C8"/>
    <w:rsid w:val="00733342"/>
    <w:rsid w:val="00735C5D"/>
    <w:rsid w:val="00772F7B"/>
    <w:rsid w:val="00774652"/>
    <w:rsid w:val="00795050"/>
    <w:rsid w:val="007C10BB"/>
    <w:rsid w:val="008233BB"/>
    <w:rsid w:val="008306CC"/>
    <w:rsid w:val="008538E7"/>
    <w:rsid w:val="00861860"/>
    <w:rsid w:val="00867991"/>
    <w:rsid w:val="008823C9"/>
    <w:rsid w:val="008B7B49"/>
    <w:rsid w:val="008F355B"/>
    <w:rsid w:val="00900632"/>
    <w:rsid w:val="009226E1"/>
    <w:rsid w:val="009252F7"/>
    <w:rsid w:val="009616B7"/>
    <w:rsid w:val="00984C97"/>
    <w:rsid w:val="00990FBE"/>
    <w:rsid w:val="009A4F5F"/>
    <w:rsid w:val="009C2AF0"/>
    <w:rsid w:val="009D2B96"/>
    <w:rsid w:val="00A033B6"/>
    <w:rsid w:val="00A111F0"/>
    <w:rsid w:val="00A1173A"/>
    <w:rsid w:val="00A3282D"/>
    <w:rsid w:val="00A357DE"/>
    <w:rsid w:val="00A831B3"/>
    <w:rsid w:val="00A911AC"/>
    <w:rsid w:val="00AB2F90"/>
    <w:rsid w:val="00AE4460"/>
    <w:rsid w:val="00AE6787"/>
    <w:rsid w:val="00AF2405"/>
    <w:rsid w:val="00B017BE"/>
    <w:rsid w:val="00B35CC8"/>
    <w:rsid w:val="00B51008"/>
    <w:rsid w:val="00B51800"/>
    <w:rsid w:val="00B73634"/>
    <w:rsid w:val="00B7550F"/>
    <w:rsid w:val="00B77F18"/>
    <w:rsid w:val="00B83585"/>
    <w:rsid w:val="00B95DC6"/>
    <w:rsid w:val="00BD1439"/>
    <w:rsid w:val="00BD7DF1"/>
    <w:rsid w:val="00BE3A58"/>
    <w:rsid w:val="00BF389D"/>
    <w:rsid w:val="00C00657"/>
    <w:rsid w:val="00C76A21"/>
    <w:rsid w:val="00C9306D"/>
    <w:rsid w:val="00C95F7A"/>
    <w:rsid w:val="00CA1FC9"/>
    <w:rsid w:val="00CB5D5C"/>
    <w:rsid w:val="00CB6669"/>
    <w:rsid w:val="00CC75B4"/>
    <w:rsid w:val="00CF037C"/>
    <w:rsid w:val="00CF67C0"/>
    <w:rsid w:val="00D10752"/>
    <w:rsid w:val="00D43034"/>
    <w:rsid w:val="00D474FB"/>
    <w:rsid w:val="00D56A23"/>
    <w:rsid w:val="00D6107C"/>
    <w:rsid w:val="00D82B78"/>
    <w:rsid w:val="00D84AFF"/>
    <w:rsid w:val="00D90AB3"/>
    <w:rsid w:val="00D92121"/>
    <w:rsid w:val="00DE7C00"/>
    <w:rsid w:val="00DF7347"/>
    <w:rsid w:val="00E00AEC"/>
    <w:rsid w:val="00E15503"/>
    <w:rsid w:val="00E346FA"/>
    <w:rsid w:val="00E551D6"/>
    <w:rsid w:val="00E66824"/>
    <w:rsid w:val="00E67202"/>
    <w:rsid w:val="00E67C67"/>
    <w:rsid w:val="00E7278C"/>
    <w:rsid w:val="00E7695D"/>
    <w:rsid w:val="00E77BBA"/>
    <w:rsid w:val="00E87C56"/>
    <w:rsid w:val="00EE72DE"/>
    <w:rsid w:val="00F162BE"/>
    <w:rsid w:val="00F167AD"/>
    <w:rsid w:val="00F22952"/>
    <w:rsid w:val="00F42374"/>
    <w:rsid w:val="00F43BBC"/>
    <w:rsid w:val="00F50B03"/>
    <w:rsid w:val="00F71F12"/>
    <w:rsid w:val="00F85387"/>
    <w:rsid w:val="00F8648D"/>
    <w:rsid w:val="00FA25DC"/>
    <w:rsid w:val="00FD6454"/>
    <w:rsid w:val="00FE223C"/>
    <w:rsid w:val="00FE5A25"/>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4ED522"/>
  <w15:chartTrackingRefBased/>
  <w15:docId w15:val="{3290F7AA-2926-4995-B182-22798EC51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www.marches-publics.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oter" Target="footer1.xml"/><Relationship Id="rId8" Type="http://schemas.openxmlformats.org/officeDocument/2006/relationships/image" Target="media/image2.jpeg"/><Relationship Id="rId3"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omagny\OneDrive%20-%20CCI%20R&#233;gion%20Grand%20Est\Documents\Mod&#232;les%20Office%20personnalis&#233;s\DC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DC1.dotx</Template>
  <TotalTime>25</TotalTime>
  <Pages>5</Pages>
  <Words>2146</Words>
  <Characters>11807</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13926</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ROMAGNY Laurence</dc:creator>
  <cp:keywords/>
  <cp:lastModifiedBy>CLOWEZ Lou-Anne</cp:lastModifiedBy>
  <cp:revision>59</cp:revision>
  <cp:lastPrinted>2023-09-26T08:15:00Z</cp:lastPrinted>
  <dcterms:created xsi:type="dcterms:W3CDTF">2025-06-26T11:38:00Z</dcterms:created>
  <dcterms:modified xsi:type="dcterms:W3CDTF">2026-02-06T07:24:00Z</dcterms:modified>
</cp:coreProperties>
</file>