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56FBE" w14:textId="77777777"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14:paraId="79351E8F" w14:textId="77777777">
        <w:tc>
          <w:tcPr>
            <w:tcW w:w="10419" w:type="dxa"/>
            <w:shd w:val="clear" w:color="auto" w:fill="auto"/>
          </w:tcPr>
          <w:p w14:paraId="609CBEBD" w14:textId="77777777"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130E1B0" wp14:editId="2B4EF6B4">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84E3618" w14:textId="77777777" w:rsidR="00DD20A3" w:rsidRDefault="00DD20A3">
            <w:pPr>
              <w:pStyle w:val="Pieddepage"/>
              <w:tabs>
                <w:tab w:val="clear" w:pos="4536"/>
                <w:tab w:val="clear" w:pos="9072"/>
              </w:tabs>
              <w:jc w:val="center"/>
              <w:rPr>
                <w:rFonts w:ascii="Arial" w:hAnsi="Arial" w:cs="Arial"/>
              </w:rPr>
            </w:pPr>
          </w:p>
          <w:p w14:paraId="6B7E23F6" w14:textId="77777777"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1368E46" w14:textId="77777777" w:rsidR="00DD20A3" w:rsidRDefault="00DD20A3">
            <w:pPr>
              <w:pStyle w:val="Pieddepage"/>
              <w:tabs>
                <w:tab w:val="clear" w:pos="4536"/>
                <w:tab w:val="clear" w:pos="9072"/>
              </w:tabs>
              <w:jc w:val="center"/>
            </w:pPr>
            <w:r>
              <w:rPr>
                <w:rFonts w:ascii="Arial" w:hAnsi="Arial" w:cs="Arial"/>
                <w:b/>
                <w:sz w:val="18"/>
                <w:szCs w:val="18"/>
              </w:rPr>
              <w:t>Direction des Affaires Juridiques</w:t>
            </w:r>
          </w:p>
          <w:p w14:paraId="04FD01A7" w14:textId="77777777" w:rsidR="00DD20A3" w:rsidRDefault="00DD20A3">
            <w:pPr>
              <w:pStyle w:val="Pieddepage"/>
              <w:tabs>
                <w:tab w:val="clear" w:pos="4536"/>
                <w:tab w:val="clear" w:pos="9072"/>
              </w:tabs>
              <w:jc w:val="center"/>
            </w:pPr>
          </w:p>
        </w:tc>
      </w:tr>
    </w:tbl>
    <w:p w14:paraId="05E24B50" w14:textId="77777777"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14:paraId="46B08185" w14:textId="77777777">
        <w:tc>
          <w:tcPr>
            <w:tcW w:w="9288" w:type="dxa"/>
            <w:shd w:val="clear" w:color="auto" w:fill="66CCFF"/>
          </w:tcPr>
          <w:p w14:paraId="556FFD2D" w14:textId="77777777" w:rsidR="00DD20A3" w:rsidRDefault="00DD20A3">
            <w:pPr>
              <w:pStyle w:val="Titre8"/>
              <w:tabs>
                <w:tab w:val="num" w:pos="0"/>
                <w:tab w:val="right" w:pos="9639"/>
              </w:tabs>
              <w:spacing w:before="120" w:after="120"/>
              <w:rPr>
                <w:caps/>
                <w:sz w:val="28"/>
                <w:szCs w:val="28"/>
              </w:rPr>
            </w:pPr>
            <w:r>
              <w:rPr>
                <w:b w:val="0"/>
                <w:caps/>
              </w:rPr>
              <w:t>MARCHES PUBLICS</w:t>
            </w:r>
          </w:p>
          <w:p w14:paraId="44507B44" w14:textId="77777777" w:rsidR="00DD20A3" w:rsidRDefault="00DD20A3">
            <w:pPr>
              <w:pStyle w:val="Titre8"/>
              <w:tabs>
                <w:tab w:val="num" w:pos="0"/>
                <w:tab w:val="right" w:pos="9639"/>
              </w:tabs>
              <w:rPr>
                <w:sz w:val="28"/>
                <w:szCs w:val="28"/>
              </w:rPr>
            </w:pPr>
            <w:r>
              <w:rPr>
                <w:caps/>
                <w:sz w:val="28"/>
                <w:szCs w:val="28"/>
              </w:rPr>
              <w:t>DECLARATION DU candidat INDIVIDUEL</w:t>
            </w:r>
          </w:p>
          <w:p w14:paraId="5E95CA53" w14:textId="77777777"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37FBE33" w14:textId="77777777" w:rsidR="00DD20A3" w:rsidRDefault="00DD20A3">
            <w:pPr>
              <w:pStyle w:val="Titre8"/>
              <w:tabs>
                <w:tab w:val="num" w:pos="0"/>
                <w:tab w:val="right" w:pos="9639"/>
              </w:tabs>
              <w:spacing w:before="120" w:after="120"/>
            </w:pPr>
            <w:r>
              <w:rPr>
                <w:caps/>
                <w:sz w:val="28"/>
                <w:szCs w:val="28"/>
              </w:rPr>
              <w:t>DC2</w:t>
            </w:r>
          </w:p>
        </w:tc>
      </w:tr>
    </w:tbl>
    <w:p w14:paraId="7C65A0BB" w14:textId="77777777" w:rsidR="00DD20A3" w:rsidRDefault="00DD20A3">
      <w:pPr>
        <w:jc w:val="both"/>
        <w:rPr>
          <w:rFonts w:ascii="Arial" w:hAnsi="Arial" w:cs="Arial"/>
        </w:rPr>
      </w:pPr>
    </w:p>
    <w:p w14:paraId="61D428D5" w14:textId="77777777"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232F59CF" w14:textId="77777777"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A951949" w14:textId="77777777" w:rsidR="00DD20A3" w:rsidRPr="00614AE6" w:rsidRDefault="00DD20A3" w:rsidP="00614AE6"/>
    <w:p w14:paraId="74F80379" w14:textId="77777777"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9AA1FC2" w14:textId="77777777" w:rsidR="00DD20A3" w:rsidRPr="00614AE6" w:rsidRDefault="00DD20A3" w:rsidP="00614AE6"/>
    <w:p w14:paraId="3E913769" w14:textId="77777777"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64077A21" w14:textId="77777777" w:rsidR="00DD20A3" w:rsidRPr="0025478A" w:rsidRDefault="00DD20A3">
      <w:pPr>
        <w:jc w:val="both"/>
        <w:rPr>
          <w:rFonts w:ascii="Arial" w:hAnsi="Arial" w:cs="Arial"/>
          <w:i/>
          <w:iCs/>
        </w:rPr>
      </w:pPr>
    </w:p>
    <w:p w14:paraId="0DE52CAB" w14:textId="77777777"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BEF4615" w14:textId="77777777" w:rsidR="00DD20A3" w:rsidRPr="001C7D87" w:rsidRDefault="00DD20A3" w:rsidP="003C025D">
      <w:pPr>
        <w:jc w:val="both"/>
        <w:rPr>
          <w:rFonts w:ascii="Arial" w:hAnsi="Arial" w:cs="Arial"/>
          <w:i/>
          <w:sz w:val="18"/>
          <w:szCs w:val="18"/>
        </w:rPr>
      </w:pPr>
    </w:p>
    <w:p w14:paraId="156062AE" w14:textId="77777777"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4C4887D6" w14:textId="77777777">
        <w:tc>
          <w:tcPr>
            <w:tcW w:w="10331" w:type="dxa"/>
            <w:shd w:val="clear" w:color="auto" w:fill="66CCFF"/>
          </w:tcPr>
          <w:p w14:paraId="2DB678E4" w14:textId="77777777"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59001C0" w14:textId="77777777" w:rsidR="00DD20A3" w:rsidRDefault="00DD20A3">
      <w:pPr>
        <w:rPr>
          <w:rFonts w:ascii="Arial" w:hAnsi="Arial" w:cs="Arial"/>
          <w:b/>
          <w:bCs/>
        </w:rPr>
      </w:pPr>
    </w:p>
    <w:p w14:paraId="509FD088" w14:textId="77777777"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14:paraId="1E0FCA93" w14:textId="77777777"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1640EF">
        <w:rPr>
          <w:rFonts w:ascii="Arial" w:hAnsi="Arial" w:cs="Arial"/>
        </w:rPr>
        <w:t>Travaux et de la Stratégie Patrimoniale</w:t>
      </w:r>
    </w:p>
    <w:p w14:paraId="5EDB22B9" w14:textId="77777777"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14:paraId="17CFEB53" w14:textId="77777777"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39B803D0" w14:textId="77777777">
        <w:tc>
          <w:tcPr>
            <w:tcW w:w="10331" w:type="dxa"/>
            <w:shd w:val="clear" w:color="auto" w:fill="66CCFF"/>
          </w:tcPr>
          <w:p w14:paraId="1E839A02" w14:textId="77777777"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377082B" w14:textId="77777777"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68815001" w14:textId="77777777" w:rsidR="00DD20A3" w:rsidRPr="008C2177" w:rsidRDefault="00DD20A3">
      <w:pPr>
        <w:rPr>
          <w:rFonts w:ascii="Arial" w:hAnsi="Arial" w:cs="Arial"/>
          <w:bCs/>
          <w:sz w:val="16"/>
          <w:szCs w:val="16"/>
        </w:rPr>
      </w:pPr>
    </w:p>
    <w:p w14:paraId="43E73644" w14:textId="77777777" w:rsidR="00DD20A3" w:rsidRDefault="00DD20A3">
      <w:pPr>
        <w:rPr>
          <w:rFonts w:ascii="Arial" w:hAnsi="Arial" w:cs="Arial"/>
          <w:bCs/>
        </w:rPr>
      </w:pPr>
    </w:p>
    <w:p w14:paraId="1BB19085" w14:textId="751880C1" w:rsidR="00C5026F" w:rsidRDefault="00C5026F" w:rsidP="00C5026F">
      <w:pPr>
        <w:rPr>
          <w:rFonts w:ascii="Trebuchet MS" w:hAnsi="Trebuchet MS"/>
          <w:b/>
          <w:sz w:val="28"/>
        </w:rPr>
      </w:pPr>
      <w:r>
        <w:rPr>
          <w:rFonts w:ascii="Trebuchet MS" w:eastAsia="Trebuchet MS" w:hAnsi="Trebuchet MS" w:cs="Trebuchet MS"/>
          <w:b/>
          <w:sz w:val="28"/>
        </w:rPr>
        <w:fldChar w:fldCharType="begin"/>
      </w:r>
      <w:r>
        <w:rPr>
          <w:rFonts w:ascii="Trebuchet MS" w:eastAsia="Trebuchet MS" w:hAnsi="Trebuchet MS" w:cs="Trebuchet MS"/>
          <w:b/>
          <w:sz w:val="28"/>
        </w:rPr>
        <w:instrText xml:space="preserve"> MERGEFIELD Intitulé_consultation </w:instrText>
      </w:r>
      <w:r>
        <w:rPr>
          <w:rFonts w:ascii="Trebuchet MS" w:eastAsia="Trebuchet MS" w:hAnsi="Trebuchet MS" w:cs="Trebuchet MS"/>
          <w:b/>
          <w:sz w:val="28"/>
        </w:rPr>
        <w:fldChar w:fldCharType="separate"/>
      </w:r>
      <w:r>
        <w:rPr>
          <w:rFonts w:ascii="Trebuchet MS" w:eastAsia="Trebuchet MS" w:hAnsi="Trebuchet MS" w:cs="Trebuchet MS"/>
          <w:b/>
          <w:noProof/>
          <w:sz w:val="28"/>
        </w:rPr>
        <w:t>Maintenance préventive et corrective des centrales d'air comprimé à usage médical</w:t>
      </w:r>
      <w:r>
        <w:rPr>
          <w:rFonts w:ascii="Trebuchet MS" w:eastAsia="Trebuchet MS" w:hAnsi="Trebuchet MS" w:cs="Trebuchet MS"/>
          <w:b/>
          <w:sz w:val="28"/>
        </w:rPr>
        <w:fldChar w:fldCharType="end"/>
      </w:r>
      <w:r>
        <w:rPr>
          <w:rFonts w:ascii="Trebuchet MS" w:eastAsia="Trebuchet MS" w:hAnsi="Trebuchet MS" w:cs="Trebuchet MS"/>
          <w:b/>
          <w:sz w:val="28"/>
        </w:rPr>
        <w:t xml:space="preserve"> au profit du GHT Alliance </w:t>
      </w:r>
      <w:r w:rsidR="00272490">
        <w:rPr>
          <w:rFonts w:ascii="Trebuchet MS" w:eastAsia="Trebuchet MS" w:hAnsi="Trebuchet MS" w:cs="Trebuchet MS"/>
          <w:b/>
          <w:sz w:val="28"/>
        </w:rPr>
        <w:t>de Gironde</w:t>
      </w:r>
    </w:p>
    <w:p w14:paraId="2BBCCA29" w14:textId="77777777" w:rsidR="00DD20A3" w:rsidRDefault="00DD20A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2F28D49A" w14:textId="77777777">
        <w:tc>
          <w:tcPr>
            <w:tcW w:w="10331" w:type="dxa"/>
            <w:shd w:val="clear" w:color="auto" w:fill="66CCFF"/>
          </w:tcPr>
          <w:p w14:paraId="04A453A0" w14:textId="77777777"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14:paraId="4C70E99E" w14:textId="77777777" w:rsidR="00DD20A3" w:rsidRDefault="00DD20A3">
      <w:pPr>
        <w:pStyle w:val="Titre9"/>
        <w:numPr>
          <w:ilvl w:val="0"/>
          <w:numId w:val="0"/>
        </w:numPr>
        <w:rPr>
          <w:i w:val="0"/>
          <w:sz w:val="20"/>
        </w:rPr>
      </w:pPr>
    </w:p>
    <w:p w14:paraId="22BF2BCA" w14:textId="77777777" w:rsidR="00DD20A3" w:rsidRDefault="00DD20A3">
      <w:pPr>
        <w:pStyle w:val="Titre9"/>
        <w:numPr>
          <w:ilvl w:val="0"/>
          <w:numId w:val="0"/>
        </w:numPr>
        <w:rPr>
          <w:i w:val="0"/>
          <w:iCs w:val="0"/>
          <w:sz w:val="20"/>
          <w:szCs w:val="20"/>
        </w:rPr>
      </w:pPr>
      <w:r>
        <w:rPr>
          <w:b/>
          <w:bCs/>
          <w:i w:val="0"/>
          <w:iCs w:val="0"/>
          <w:sz w:val="22"/>
          <w:szCs w:val="22"/>
        </w:rPr>
        <w:t>C1 - Cas général</w:t>
      </w:r>
    </w:p>
    <w:p w14:paraId="1AFFB29C" w14:textId="77777777" w:rsidR="00DD20A3" w:rsidRDefault="00DD20A3">
      <w:pPr>
        <w:pStyle w:val="Titre9"/>
        <w:tabs>
          <w:tab w:val="num" w:pos="0"/>
        </w:tabs>
        <w:ind w:left="0"/>
        <w:jc w:val="both"/>
        <w:rPr>
          <w:i w:val="0"/>
          <w:iCs w:val="0"/>
          <w:sz w:val="20"/>
          <w:szCs w:val="20"/>
        </w:rPr>
      </w:pPr>
    </w:p>
    <w:p w14:paraId="5E73D66C" w14:textId="77777777"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14:paraId="1CF5DF94" w14:textId="77777777" w:rsidR="00DD20A3" w:rsidRDefault="00DD20A3">
      <w:pPr>
        <w:jc w:val="both"/>
        <w:rPr>
          <w:rFonts w:ascii="Arial" w:hAnsi="Arial" w:cs="Arial"/>
          <w:b/>
          <w:bCs/>
        </w:rPr>
      </w:pPr>
    </w:p>
    <w:p w14:paraId="1F8EEB49"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E5240A" w14:textId="77777777" w:rsidR="00DD20A3" w:rsidRDefault="00DD20A3" w:rsidP="003C025D"/>
    <w:p w14:paraId="19A46947" w14:textId="77777777" w:rsidR="00DD20A3" w:rsidRPr="00025EC9" w:rsidRDefault="00DD20A3" w:rsidP="003C025D"/>
    <w:p w14:paraId="536793DF"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7A0AC00" w14:textId="77777777" w:rsidR="00DD20A3" w:rsidRDefault="00DD20A3" w:rsidP="003C025D"/>
    <w:p w14:paraId="79F35B9B" w14:textId="77777777" w:rsidR="00DD20A3" w:rsidRPr="00025EC9" w:rsidRDefault="00DD20A3" w:rsidP="003C025D"/>
    <w:p w14:paraId="080E40D3"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5D98757" w14:textId="77777777" w:rsidR="00DD20A3" w:rsidRDefault="00DD20A3" w:rsidP="003C025D"/>
    <w:p w14:paraId="2529E049" w14:textId="77777777" w:rsidR="00DD20A3" w:rsidRPr="00025EC9" w:rsidRDefault="00DD20A3" w:rsidP="003C025D"/>
    <w:p w14:paraId="528E1587" w14:textId="77777777"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FDCC10C" w14:textId="77777777" w:rsidR="00DD20A3" w:rsidRDefault="00DD20A3" w:rsidP="003C025D"/>
    <w:p w14:paraId="42E6BD81" w14:textId="77777777" w:rsidR="00DD20A3" w:rsidRDefault="00DD20A3" w:rsidP="003C025D"/>
    <w:p w14:paraId="2900D708" w14:textId="77777777"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046073B" w14:textId="77777777" w:rsidR="00DD20A3" w:rsidRDefault="00DD20A3" w:rsidP="003C025D"/>
    <w:p w14:paraId="39901430" w14:textId="77777777" w:rsidR="00DD20A3" w:rsidRPr="00025EC9" w:rsidRDefault="00DD20A3" w:rsidP="003C025D"/>
    <w:p w14:paraId="6763404A" w14:textId="77777777"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5A64254" w14:textId="77777777" w:rsidR="00DD20A3" w:rsidRDefault="00DD20A3">
      <w:pPr>
        <w:jc w:val="both"/>
        <w:rPr>
          <w:rFonts w:ascii="Arial" w:hAnsi="Arial" w:cs="Arial"/>
          <w:b/>
          <w:bCs/>
        </w:rPr>
      </w:pPr>
    </w:p>
    <w:p w14:paraId="364B7C7D" w14:textId="77777777" w:rsidR="00DD20A3" w:rsidRDefault="00DD20A3">
      <w:pPr>
        <w:jc w:val="both"/>
        <w:rPr>
          <w:rFonts w:ascii="Arial" w:hAnsi="Arial" w:cs="Arial"/>
          <w:b/>
          <w:bCs/>
        </w:rPr>
      </w:pPr>
    </w:p>
    <w:p w14:paraId="08F39770" w14:textId="77777777"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040556DE" w14:textId="77777777" w:rsidR="00DD20A3" w:rsidRDefault="00DD20A3">
      <w:pPr>
        <w:jc w:val="both"/>
        <w:rPr>
          <w:rFonts w:ascii="Arial" w:hAnsi="Arial" w:cs="Arial"/>
        </w:rPr>
      </w:pPr>
    </w:p>
    <w:p w14:paraId="5BE23872"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Pr>
          <w:rFonts w:ascii="Arial" w:hAnsi="Arial" w:cs="Arial"/>
        </w:rPr>
        <w:t>Oui</w:t>
      </w:r>
    </w:p>
    <w:p w14:paraId="109C574A" w14:textId="77777777" w:rsidR="00DD20A3" w:rsidRDefault="00DD20A3" w:rsidP="00427375">
      <w:pPr>
        <w:ind w:left="567"/>
        <w:jc w:val="both"/>
        <w:rPr>
          <w:rFonts w:ascii="Arial" w:hAnsi="Arial" w:cs="Arial"/>
        </w:rPr>
      </w:pPr>
    </w:p>
    <w:p w14:paraId="58CD7E9C" w14:textId="77777777"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Pr>
          <w:rFonts w:ascii="Arial" w:hAnsi="Arial" w:cs="Arial"/>
        </w:rPr>
        <w:t>Non.</w:t>
      </w:r>
    </w:p>
    <w:p w14:paraId="5E7F0082" w14:textId="77777777" w:rsidR="00F416A9" w:rsidRPr="00427375" w:rsidRDefault="00F416A9" w:rsidP="00427375">
      <w:pPr>
        <w:ind w:left="567"/>
        <w:jc w:val="both"/>
        <w:rPr>
          <w:rFonts w:ascii="Arial" w:hAnsi="Arial" w:cs="Arial"/>
          <w:bCs/>
          <w:sz w:val="22"/>
        </w:rPr>
      </w:pPr>
    </w:p>
    <w:p w14:paraId="49437343" w14:textId="77777777"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14:paraId="3BA9AABB" w14:textId="77777777"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77079628" w14:textId="77777777"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79186EA5" w14:textId="77777777"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14:paraId="764CEEE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959A25C" w14:textId="77777777"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EB664FC" w14:textId="77777777" w:rsidR="00DD20A3" w:rsidRDefault="00DD20A3">
            <w:pPr>
              <w:snapToGrid w:val="0"/>
              <w:jc w:val="center"/>
              <w:rPr>
                <w:rFonts w:ascii="Arial" w:hAnsi="Arial" w:cs="Arial"/>
                <w:b/>
                <w:bCs/>
              </w:rPr>
            </w:pPr>
            <w:r>
              <w:rPr>
                <w:rFonts w:ascii="Arial" w:hAnsi="Arial" w:cs="Arial"/>
                <w:b/>
                <w:bCs/>
                <w:i/>
                <w:iCs/>
              </w:rPr>
              <w:t>ou du membre du groupement</w:t>
            </w:r>
          </w:p>
        </w:tc>
      </w:tr>
      <w:tr w:rsidR="00DD20A3" w14:paraId="59C3CF3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7658E9" w14:textId="77777777"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Pr>
                <w:rFonts w:ascii="Arial" w:hAnsi="Arial" w:cs="Arial"/>
              </w:rPr>
              <w:t>Entreprise adaptée</w:t>
            </w:r>
          </w:p>
          <w:p w14:paraId="573D8449" w14:textId="77777777"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E08D3B6" w14:textId="77777777"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AEE7B3" w14:textId="77777777"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47FB9E29" w14:textId="77777777"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AEF6676" w14:textId="77777777" w:rsidR="00DD20A3" w:rsidRDefault="00DD20A3">
            <w:pPr>
              <w:ind w:left="170" w:right="170"/>
              <w:jc w:val="both"/>
              <w:rPr>
                <w:rFonts w:ascii="Arial" w:hAnsi="Arial" w:cs="Arial"/>
                <w:sz w:val="16"/>
                <w:szCs w:val="16"/>
              </w:rPr>
            </w:pPr>
          </w:p>
          <w:p w14:paraId="6D3A6EFE"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5C0F3F7" w14:textId="77777777" w:rsidR="00DD20A3" w:rsidRDefault="00DD20A3">
            <w:pPr>
              <w:ind w:left="170" w:right="170"/>
              <w:jc w:val="both"/>
              <w:rPr>
                <w:rFonts w:ascii="Arial" w:hAnsi="Arial" w:cs="Arial"/>
                <w:sz w:val="12"/>
                <w:szCs w:val="16"/>
              </w:rPr>
            </w:pPr>
          </w:p>
          <w:p w14:paraId="065C47F1" w14:textId="77777777" w:rsidR="00DD20A3" w:rsidRDefault="00DD20A3">
            <w:pPr>
              <w:ind w:left="170" w:right="170"/>
              <w:jc w:val="both"/>
              <w:rPr>
                <w:rFonts w:ascii="Arial" w:hAnsi="Arial" w:cs="Arial"/>
                <w:sz w:val="12"/>
                <w:szCs w:val="16"/>
              </w:rPr>
            </w:pPr>
          </w:p>
          <w:p w14:paraId="1D4089BF" w14:textId="77777777" w:rsidR="00DD20A3" w:rsidRPr="00A70756" w:rsidRDefault="00DD20A3">
            <w:pPr>
              <w:ind w:left="170" w:right="170"/>
              <w:jc w:val="both"/>
              <w:rPr>
                <w:rFonts w:ascii="Arial" w:hAnsi="Arial" w:cs="Arial"/>
                <w:sz w:val="12"/>
                <w:szCs w:val="16"/>
              </w:rPr>
            </w:pPr>
          </w:p>
          <w:p w14:paraId="4FF129C5"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1DC4C0C" w14:textId="77777777" w:rsidR="00DD20A3" w:rsidRPr="00A70756" w:rsidRDefault="00DD20A3">
            <w:pPr>
              <w:ind w:left="170" w:right="170"/>
              <w:jc w:val="both"/>
              <w:rPr>
                <w:rFonts w:ascii="Arial" w:hAnsi="Arial" w:cs="Arial"/>
                <w:sz w:val="12"/>
                <w:szCs w:val="16"/>
              </w:rPr>
            </w:pPr>
          </w:p>
          <w:p w14:paraId="2B5E4E43" w14:textId="77777777" w:rsidR="00DD20A3" w:rsidRDefault="00DD20A3">
            <w:pPr>
              <w:ind w:left="170" w:right="170"/>
              <w:jc w:val="both"/>
              <w:rPr>
                <w:rFonts w:ascii="Arial" w:hAnsi="Arial" w:cs="Arial"/>
                <w:sz w:val="16"/>
                <w:szCs w:val="16"/>
              </w:rPr>
            </w:pPr>
          </w:p>
          <w:p w14:paraId="5BED3B60" w14:textId="77777777" w:rsidR="00DD20A3" w:rsidRDefault="00DD20A3">
            <w:pPr>
              <w:ind w:left="170" w:right="170"/>
              <w:jc w:val="both"/>
              <w:rPr>
                <w:rFonts w:ascii="Arial" w:hAnsi="Arial" w:cs="Arial"/>
                <w:sz w:val="16"/>
                <w:szCs w:val="16"/>
              </w:rPr>
            </w:pPr>
          </w:p>
          <w:p w14:paraId="370BC650" w14:textId="77777777" w:rsidR="00DD20A3" w:rsidRDefault="00DD20A3">
            <w:pPr>
              <w:snapToGrid w:val="0"/>
              <w:jc w:val="both"/>
              <w:rPr>
                <w:rFonts w:ascii="Arial" w:hAnsi="Arial" w:cs="Arial"/>
                <w:b/>
                <w:bCs/>
              </w:rPr>
            </w:pPr>
          </w:p>
        </w:tc>
      </w:tr>
      <w:tr w:rsidR="00DD20A3" w14:paraId="3039FE4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7F251BE" w14:textId="77777777"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3636C628" w14:textId="77777777"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5CC817" w14:textId="77777777"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8751935" w14:textId="77777777" w:rsidR="00DD20A3" w:rsidRDefault="00DD20A3">
            <w:pPr>
              <w:ind w:left="170" w:right="170"/>
              <w:jc w:val="both"/>
              <w:rPr>
                <w:rFonts w:ascii="Arial" w:hAnsi="Arial" w:cs="Arial"/>
                <w:sz w:val="16"/>
                <w:szCs w:val="16"/>
              </w:rPr>
            </w:pPr>
          </w:p>
          <w:p w14:paraId="3F54F406" w14:textId="77777777"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39226811" w14:textId="77777777"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FF1E80" w14:textId="77777777" w:rsidR="00DD20A3" w:rsidRPr="006F6740" w:rsidRDefault="00DD20A3" w:rsidP="006F6740">
            <w:pPr>
              <w:ind w:left="170" w:right="170"/>
              <w:jc w:val="both"/>
              <w:rPr>
                <w:rFonts w:ascii="Arial" w:hAnsi="Arial" w:cs="Arial"/>
                <w:sz w:val="16"/>
                <w:szCs w:val="16"/>
              </w:rPr>
            </w:pPr>
          </w:p>
          <w:p w14:paraId="11421BE6"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3502B9" w14:textId="77777777" w:rsidR="00DD20A3" w:rsidRDefault="00DD20A3" w:rsidP="006F6740">
            <w:pPr>
              <w:ind w:left="170" w:right="170"/>
              <w:jc w:val="both"/>
              <w:rPr>
                <w:rFonts w:ascii="Arial" w:hAnsi="Arial" w:cs="Arial"/>
                <w:sz w:val="12"/>
                <w:szCs w:val="16"/>
              </w:rPr>
            </w:pPr>
          </w:p>
          <w:p w14:paraId="7CB64793" w14:textId="77777777" w:rsidR="00DD20A3" w:rsidRDefault="00DD20A3" w:rsidP="006F6740">
            <w:pPr>
              <w:ind w:left="170" w:right="170"/>
              <w:jc w:val="both"/>
              <w:rPr>
                <w:rFonts w:ascii="Arial" w:hAnsi="Arial" w:cs="Arial"/>
                <w:sz w:val="12"/>
                <w:szCs w:val="16"/>
              </w:rPr>
            </w:pPr>
          </w:p>
          <w:p w14:paraId="77E4C078" w14:textId="77777777" w:rsidR="00DD20A3" w:rsidRPr="00A70756" w:rsidRDefault="00DD20A3" w:rsidP="006F6740">
            <w:pPr>
              <w:ind w:left="170" w:right="170"/>
              <w:jc w:val="both"/>
              <w:rPr>
                <w:rFonts w:ascii="Arial" w:hAnsi="Arial" w:cs="Arial"/>
                <w:sz w:val="12"/>
                <w:szCs w:val="16"/>
              </w:rPr>
            </w:pPr>
          </w:p>
          <w:p w14:paraId="1DB8B55B"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2121DFA" w14:textId="77777777" w:rsidR="00DD20A3" w:rsidRDefault="00DD20A3" w:rsidP="006F6740">
            <w:pPr>
              <w:ind w:left="170" w:right="170"/>
              <w:jc w:val="both"/>
              <w:rPr>
                <w:rFonts w:ascii="Arial" w:hAnsi="Arial" w:cs="Arial"/>
                <w:sz w:val="16"/>
                <w:szCs w:val="16"/>
              </w:rPr>
            </w:pPr>
          </w:p>
          <w:p w14:paraId="1C14E952" w14:textId="77777777" w:rsidR="00DD20A3" w:rsidRDefault="00DD20A3" w:rsidP="006F6740">
            <w:pPr>
              <w:ind w:left="170" w:right="170"/>
              <w:jc w:val="both"/>
              <w:rPr>
                <w:rFonts w:ascii="Arial" w:hAnsi="Arial" w:cs="Arial"/>
                <w:sz w:val="16"/>
                <w:szCs w:val="16"/>
              </w:rPr>
            </w:pPr>
          </w:p>
          <w:p w14:paraId="6947BF09" w14:textId="77777777" w:rsidR="00DD20A3" w:rsidRDefault="00DD20A3" w:rsidP="006F6740">
            <w:pPr>
              <w:ind w:left="170" w:right="170"/>
              <w:jc w:val="both"/>
              <w:rPr>
                <w:rFonts w:ascii="Arial" w:hAnsi="Arial" w:cs="Arial"/>
                <w:sz w:val="16"/>
                <w:szCs w:val="16"/>
              </w:rPr>
            </w:pPr>
          </w:p>
          <w:p w14:paraId="0078AAB8" w14:textId="77777777" w:rsidR="00DD20A3" w:rsidRDefault="00DD20A3">
            <w:pPr>
              <w:snapToGrid w:val="0"/>
              <w:jc w:val="both"/>
              <w:rPr>
                <w:rFonts w:ascii="Arial" w:hAnsi="Arial" w:cs="Arial"/>
                <w:b/>
                <w:bCs/>
              </w:rPr>
            </w:pPr>
          </w:p>
        </w:tc>
      </w:tr>
      <w:tr w:rsidR="00DD20A3" w14:paraId="069EAFE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BDCD4CB" w14:textId="77777777"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1DC3D69" w14:textId="77777777"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2CB638" w14:textId="77777777"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63574A59" w14:textId="77777777"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6CC2787" w14:textId="77777777" w:rsidR="00DD20A3" w:rsidRDefault="00DD20A3" w:rsidP="00A70756">
            <w:pPr>
              <w:ind w:left="170" w:right="170"/>
              <w:jc w:val="both"/>
              <w:rPr>
                <w:rFonts w:ascii="Arial" w:hAnsi="Arial" w:cs="Arial"/>
                <w:sz w:val="16"/>
                <w:szCs w:val="16"/>
              </w:rPr>
            </w:pPr>
          </w:p>
          <w:p w14:paraId="01152ECD"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4B13043" w14:textId="77777777" w:rsidR="00DD20A3" w:rsidRDefault="00DD20A3" w:rsidP="00A70756">
            <w:pPr>
              <w:ind w:left="170" w:right="170"/>
              <w:jc w:val="both"/>
              <w:rPr>
                <w:rFonts w:ascii="Arial" w:hAnsi="Arial" w:cs="Arial"/>
                <w:sz w:val="12"/>
                <w:szCs w:val="16"/>
              </w:rPr>
            </w:pPr>
          </w:p>
          <w:p w14:paraId="3C954040" w14:textId="77777777" w:rsidR="00DD20A3" w:rsidRDefault="00DD20A3" w:rsidP="00A70756">
            <w:pPr>
              <w:ind w:left="170" w:right="170"/>
              <w:jc w:val="both"/>
              <w:rPr>
                <w:rFonts w:ascii="Arial" w:hAnsi="Arial" w:cs="Arial"/>
                <w:sz w:val="12"/>
                <w:szCs w:val="16"/>
              </w:rPr>
            </w:pPr>
          </w:p>
          <w:p w14:paraId="44CEA849" w14:textId="77777777" w:rsidR="00DD20A3" w:rsidRPr="00A70756" w:rsidRDefault="00DD20A3" w:rsidP="00A70756">
            <w:pPr>
              <w:ind w:left="170" w:right="170"/>
              <w:jc w:val="both"/>
              <w:rPr>
                <w:rFonts w:ascii="Arial" w:hAnsi="Arial" w:cs="Arial"/>
                <w:sz w:val="12"/>
                <w:szCs w:val="16"/>
              </w:rPr>
            </w:pPr>
          </w:p>
          <w:p w14:paraId="471AD02F" w14:textId="77777777"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AB188D8" w14:textId="77777777" w:rsidR="00DD20A3" w:rsidRPr="00A70756" w:rsidRDefault="00DD20A3" w:rsidP="006F6740">
            <w:pPr>
              <w:ind w:left="170" w:right="170"/>
              <w:jc w:val="both"/>
              <w:rPr>
                <w:rFonts w:ascii="Arial" w:hAnsi="Arial" w:cs="Arial"/>
                <w:sz w:val="12"/>
                <w:szCs w:val="16"/>
              </w:rPr>
            </w:pPr>
          </w:p>
          <w:p w14:paraId="37DBA448" w14:textId="77777777" w:rsidR="00DD20A3" w:rsidRDefault="00DD20A3" w:rsidP="006F6740">
            <w:pPr>
              <w:ind w:left="170" w:right="170"/>
              <w:jc w:val="both"/>
              <w:rPr>
                <w:rFonts w:ascii="Arial" w:hAnsi="Arial" w:cs="Arial"/>
                <w:sz w:val="16"/>
                <w:szCs w:val="16"/>
              </w:rPr>
            </w:pPr>
          </w:p>
          <w:p w14:paraId="003A2185" w14:textId="77777777" w:rsidR="00DD20A3" w:rsidRDefault="00DD20A3" w:rsidP="00224E9C">
            <w:pPr>
              <w:snapToGrid w:val="0"/>
              <w:jc w:val="both"/>
              <w:rPr>
                <w:rFonts w:ascii="Arial" w:hAnsi="Arial" w:cs="Arial"/>
                <w:sz w:val="16"/>
                <w:szCs w:val="16"/>
              </w:rPr>
            </w:pPr>
          </w:p>
          <w:p w14:paraId="5124AA1B" w14:textId="77777777" w:rsidR="00DD20A3" w:rsidRDefault="00DD20A3" w:rsidP="00224E9C">
            <w:pPr>
              <w:snapToGrid w:val="0"/>
              <w:jc w:val="both"/>
              <w:rPr>
                <w:rFonts w:ascii="Arial" w:hAnsi="Arial" w:cs="Arial"/>
                <w:b/>
                <w:bCs/>
              </w:rPr>
            </w:pPr>
          </w:p>
        </w:tc>
      </w:tr>
      <w:tr w:rsidR="00DD20A3" w14:paraId="4C978446" w14:textId="77777777" w:rsidTr="001858E6">
        <w:tblPrEx>
          <w:tblCellMar>
            <w:left w:w="108" w:type="dxa"/>
            <w:right w:w="108" w:type="dxa"/>
          </w:tblCellMar>
        </w:tblPrEx>
        <w:trPr>
          <w:trHeight w:val="2042"/>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0CE9D24" w14:textId="77777777"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616F235A" w14:textId="77777777"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FAC1327" w14:textId="77777777"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0767A8BF" w14:textId="77777777"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EC15851" w14:textId="77777777" w:rsidR="00DD20A3" w:rsidRDefault="00DD20A3" w:rsidP="006F6740">
            <w:pPr>
              <w:ind w:left="170" w:right="170"/>
              <w:jc w:val="both"/>
              <w:rPr>
                <w:rFonts w:ascii="Arial" w:hAnsi="Arial" w:cs="Arial"/>
                <w:sz w:val="16"/>
                <w:szCs w:val="16"/>
              </w:rPr>
            </w:pPr>
          </w:p>
          <w:p w14:paraId="4A65E65B"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42FD1C" w14:textId="77777777" w:rsidR="00DD20A3" w:rsidRDefault="00DD20A3" w:rsidP="006F6740">
            <w:pPr>
              <w:ind w:left="170" w:right="170"/>
              <w:jc w:val="both"/>
              <w:rPr>
                <w:rFonts w:ascii="Arial" w:hAnsi="Arial" w:cs="Arial"/>
                <w:sz w:val="12"/>
                <w:szCs w:val="16"/>
              </w:rPr>
            </w:pPr>
          </w:p>
          <w:p w14:paraId="1EF50306" w14:textId="77777777" w:rsidR="00DD20A3" w:rsidRDefault="00DD20A3" w:rsidP="006F6740">
            <w:pPr>
              <w:ind w:left="170" w:right="170"/>
              <w:jc w:val="both"/>
              <w:rPr>
                <w:rFonts w:ascii="Arial" w:hAnsi="Arial" w:cs="Arial"/>
                <w:sz w:val="12"/>
                <w:szCs w:val="16"/>
              </w:rPr>
            </w:pPr>
          </w:p>
          <w:p w14:paraId="3881CD94" w14:textId="77777777" w:rsidR="00DD20A3" w:rsidRPr="00A70756" w:rsidRDefault="00DD20A3" w:rsidP="006F6740">
            <w:pPr>
              <w:ind w:left="170" w:right="170"/>
              <w:jc w:val="both"/>
              <w:rPr>
                <w:rFonts w:ascii="Arial" w:hAnsi="Arial" w:cs="Arial"/>
                <w:sz w:val="12"/>
                <w:szCs w:val="16"/>
              </w:rPr>
            </w:pPr>
          </w:p>
          <w:p w14:paraId="66B87CC8" w14:textId="77777777"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97F293" w14:textId="77777777" w:rsidR="00DD20A3" w:rsidRPr="00A70756" w:rsidRDefault="00DD20A3" w:rsidP="006F6740">
            <w:pPr>
              <w:ind w:left="170" w:right="170"/>
              <w:jc w:val="both"/>
              <w:rPr>
                <w:rFonts w:ascii="Arial" w:hAnsi="Arial" w:cs="Arial"/>
                <w:sz w:val="12"/>
                <w:szCs w:val="16"/>
              </w:rPr>
            </w:pPr>
          </w:p>
          <w:p w14:paraId="3641DD26" w14:textId="77777777" w:rsidR="00DD20A3" w:rsidRDefault="00DD20A3" w:rsidP="006F6740">
            <w:pPr>
              <w:ind w:left="170" w:right="170"/>
              <w:jc w:val="both"/>
              <w:rPr>
                <w:rFonts w:ascii="Arial" w:hAnsi="Arial" w:cs="Arial"/>
                <w:sz w:val="16"/>
                <w:szCs w:val="16"/>
              </w:rPr>
            </w:pPr>
          </w:p>
          <w:p w14:paraId="17CDDC4A" w14:textId="77777777" w:rsidR="00DD20A3" w:rsidRDefault="00DD20A3" w:rsidP="006F6740">
            <w:pPr>
              <w:ind w:left="170" w:right="170"/>
              <w:jc w:val="both"/>
              <w:rPr>
                <w:rFonts w:ascii="Arial" w:hAnsi="Arial" w:cs="Arial"/>
                <w:sz w:val="16"/>
                <w:szCs w:val="16"/>
              </w:rPr>
            </w:pPr>
          </w:p>
          <w:p w14:paraId="4F88C26C" w14:textId="77777777" w:rsidR="00DD20A3" w:rsidRDefault="00DD20A3">
            <w:pPr>
              <w:snapToGrid w:val="0"/>
              <w:jc w:val="both"/>
              <w:rPr>
                <w:rFonts w:ascii="Arial" w:hAnsi="Arial" w:cs="Arial"/>
                <w:b/>
                <w:bCs/>
              </w:rPr>
            </w:pPr>
          </w:p>
        </w:tc>
      </w:tr>
    </w:tbl>
    <w:p w14:paraId="6BBA3F81" w14:textId="77777777" w:rsidR="00DD20A3" w:rsidRDefault="00DD20A3" w:rsidP="00D21AD8">
      <w:pPr>
        <w:tabs>
          <w:tab w:val="left" w:pos="-142"/>
          <w:tab w:val="left" w:pos="4111"/>
        </w:tabs>
        <w:rPr>
          <w:rFonts w:ascii="Arial" w:hAnsi="Arial" w:cs="Arial"/>
          <w:b/>
          <w:bCs/>
          <w:sz w:val="22"/>
          <w:szCs w:val="22"/>
        </w:rPr>
      </w:pPr>
    </w:p>
    <w:p w14:paraId="63231C0A" w14:textId="77777777" w:rsidR="00DD20A3" w:rsidRDefault="00DD20A3" w:rsidP="00D21AD8">
      <w:pPr>
        <w:tabs>
          <w:tab w:val="left" w:pos="-142"/>
          <w:tab w:val="left" w:pos="4111"/>
        </w:tabs>
        <w:rPr>
          <w:rFonts w:ascii="Arial" w:hAnsi="Arial" w:cs="Arial"/>
          <w:b/>
          <w:bCs/>
          <w:sz w:val="22"/>
          <w:szCs w:val="22"/>
        </w:rPr>
      </w:pPr>
    </w:p>
    <w:p w14:paraId="54F7A64A" w14:textId="77777777"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BB34BFC" w14:textId="77777777" w:rsidR="00DD20A3" w:rsidRDefault="00DD20A3" w:rsidP="008C2177">
      <w:pPr>
        <w:tabs>
          <w:tab w:val="left" w:pos="-142"/>
          <w:tab w:val="left" w:pos="4111"/>
        </w:tabs>
        <w:jc w:val="both"/>
        <w:rPr>
          <w:rFonts w:ascii="Arial" w:hAnsi="Arial" w:cs="Arial"/>
          <w:b/>
          <w:bCs/>
          <w:sz w:val="22"/>
          <w:szCs w:val="22"/>
        </w:rPr>
      </w:pPr>
    </w:p>
    <w:p w14:paraId="6876D9FC" w14:textId="77777777"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329597C7" w14:textId="77777777"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14:paraId="2FEC711B" w14:textId="77777777"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CBBDB0C" w14:textId="77777777"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14:paraId="6DCF24B6" w14:textId="77777777"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14:paraId="3EC053A7" w14:textId="77777777"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14:paraId="7355F91E"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4442F0BB" w14:textId="77777777"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71A0116"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1BA889F4" w14:textId="77777777"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14:paraId="2BC10AC4" w14:textId="77777777"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14:paraId="27C6D2BA" w14:textId="77777777"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18EF507" w14:textId="77777777" w:rsidR="00DD20A3" w:rsidRPr="008C2177" w:rsidRDefault="00DD20A3" w:rsidP="00171BF1">
      <w:pPr>
        <w:pStyle w:val="En-tte"/>
        <w:tabs>
          <w:tab w:val="left" w:pos="2160"/>
        </w:tabs>
        <w:ind w:left="284"/>
        <w:jc w:val="both"/>
        <w:rPr>
          <w:rFonts w:ascii="Arial" w:hAnsi="Arial" w:cs="Arial"/>
          <w:iCs/>
          <w:sz w:val="16"/>
          <w:szCs w:val="18"/>
        </w:rPr>
      </w:pPr>
    </w:p>
    <w:p w14:paraId="345ABDA6" w14:textId="77777777"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182A5450" w14:textId="77777777" w:rsidR="00DD20A3" w:rsidRPr="00171BF1" w:rsidRDefault="00DD20A3" w:rsidP="00171BF1">
      <w:pPr>
        <w:pStyle w:val="En-tte"/>
        <w:ind w:left="993"/>
        <w:jc w:val="both"/>
        <w:rPr>
          <w:rFonts w:ascii="Arial" w:hAnsi="Arial" w:cs="Arial"/>
          <w:iCs/>
          <w:sz w:val="16"/>
          <w:szCs w:val="18"/>
        </w:rPr>
      </w:pPr>
    </w:p>
    <w:p w14:paraId="2AF12DB9" w14:textId="77777777" w:rsidR="00DD20A3" w:rsidRPr="00171BF1" w:rsidRDefault="00DD20A3" w:rsidP="00171BF1">
      <w:pPr>
        <w:pStyle w:val="En-tte"/>
        <w:ind w:left="993"/>
        <w:jc w:val="both"/>
        <w:rPr>
          <w:rFonts w:ascii="Arial" w:hAnsi="Arial" w:cs="Arial"/>
          <w:iCs/>
          <w:sz w:val="16"/>
          <w:szCs w:val="18"/>
        </w:rPr>
      </w:pPr>
    </w:p>
    <w:p w14:paraId="0173CF94" w14:textId="77777777"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52EF0B2D"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378C8FD9"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26773640"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4668F47D" w14:textId="77777777" w:rsidR="00DD20A3" w:rsidRPr="00171BF1" w:rsidRDefault="00DD20A3" w:rsidP="00171BF1">
      <w:pPr>
        <w:pStyle w:val="En-tte"/>
        <w:tabs>
          <w:tab w:val="left" w:pos="0"/>
          <w:tab w:val="left" w:pos="2160"/>
        </w:tabs>
        <w:ind w:left="993"/>
        <w:jc w:val="both"/>
        <w:rPr>
          <w:rFonts w:ascii="Arial" w:hAnsi="Arial" w:cs="Arial"/>
          <w:iCs/>
          <w:sz w:val="16"/>
          <w:szCs w:val="18"/>
        </w:rPr>
      </w:pPr>
    </w:p>
    <w:p w14:paraId="437844F0" w14:textId="77777777"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77F989BE" w14:textId="77777777"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14:paraId="3B264711" w14:textId="77777777"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681398E" w14:textId="77777777"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689E961" w14:textId="77777777"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14:paraId="53CB248D" w14:textId="77777777"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DD20A3" w:rsidRPr="005C765E" w14:paraId="20A5D708" w14:textId="77777777" w:rsidTr="005C765E">
        <w:tc>
          <w:tcPr>
            <w:tcW w:w="10344" w:type="dxa"/>
            <w:shd w:val="clear" w:color="auto" w:fill="66CCFF"/>
          </w:tcPr>
          <w:p w14:paraId="334607CB" w14:textId="77777777"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1537110C" w14:textId="77777777" w:rsidR="00DD20A3" w:rsidRDefault="00DD20A3" w:rsidP="00D21AD8">
      <w:pPr>
        <w:tabs>
          <w:tab w:val="left" w:pos="-142"/>
          <w:tab w:val="left" w:pos="4111"/>
        </w:tabs>
        <w:rPr>
          <w:rFonts w:ascii="Arial" w:hAnsi="Arial" w:cs="Arial"/>
          <w:b/>
          <w:bCs/>
          <w:sz w:val="22"/>
          <w:szCs w:val="22"/>
        </w:rPr>
      </w:pPr>
    </w:p>
    <w:p w14:paraId="7C95A33E" w14:textId="77777777"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13A46FF9" w14:textId="77777777"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26684D0B" w14:textId="77777777" w:rsidR="00DD20A3" w:rsidRDefault="00DD20A3">
      <w:pPr>
        <w:rPr>
          <w:rFonts w:ascii="Arial" w:hAnsi="Arial" w:cs="Arial"/>
        </w:rPr>
      </w:pPr>
    </w:p>
    <w:p w14:paraId="0A607192"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30F1A7F6" w14:textId="77777777" w:rsidR="00DD20A3" w:rsidRDefault="00DD20A3" w:rsidP="00171BF1">
      <w:pPr>
        <w:jc w:val="both"/>
        <w:rPr>
          <w:rFonts w:ascii="Arial" w:hAnsi="Arial" w:cs="Arial"/>
          <w:i/>
          <w:sz w:val="18"/>
        </w:rPr>
      </w:pPr>
    </w:p>
    <w:p w14:paraId="41C54B81" w14:textId="77777777" w:rsidR="00DD20A3" w:rsidRDefault="00DD20A3" w:rsidP="00171BF1">
      <w:pPr>
        <w:jc w:val="both"/>
        <w:rPr>
          <w:rFonts w:ascii="Arial" w:hAnsi="Arial" w:cs="Arial"/>
          <w:i/>
          <w:sz w:val="18"/>
        </w:rPr>
      </w:pPr>
    </w:p>
    <w:p w14:paraId="48EE641C" w14:textId="77777777" w:rsidR="00DD20A3" w:rsidRDefault="00DD20A3" w:rsidP="00171BF1">
      <w:pPr>
        <w:jc w:val="both"/>
        <w:rPr>
          <w:rFonts w:ascii="Arial" w:hAnsi="Arial" w:cs="Arial"/>
          <w:i/>
          <w:sz w:val="18"/>
        </w:rPr>
      </w:pPr>
    </w:p>
    <w:p w14:paraId="7C83749D" w14:textId="77777777" w:rsidR="00DD20A3" w:rsidRDefault="00DD20A3" w:rsidP="00171BF1">
      <w:pPr>
        <w:jc w:val="both"/>
        <w:rPr>
          <w:rFonts w:ascii="Arial" w:hAnsi="Arial" w:cs="Arial"/>
          <w:i/>
          <w:sz w:val="18"/>
        </w:rPr>
      </w:pPr>
    </w:p>
    <w:p w14:paraId="5A1DA132" w14:textId="77777777" w:rsidR="00DD20A3" w:rsidRDefault="00DD20A3" w:rsidP="00171BF1">
      <w:pPr>
        <w:jc w:val="both"/>
        <w:rPr>
          <w:rFonts w:ascii="Arial" w:hAnsi="Arial" w:cs="Arial"/>
          <w:i/>
          <w:sz w:val="18"/>
        </w:rPr>
      </w:pPr>
    </w:p>
    <w:p w14:paraId="3DBDE63D" w14:textId="77777777" w:rsidR="00DD20A3" w:rsidRDefault="00DD20A3" w:rsidP="00171BF1">
      <w:pPr>
        <w:jc w:val="both"/>
        <w:rPr>
          <w:rFonts w:ascii="Arial" w:hAnsi="Arial" w:cs="Arial"/>
          <w:i/>
          <w:sz w:val="18"/>
        </w:rPr>
      </w:pPr>
    </w:p>
    <w:p w14:paraId="39367B4A" w14:textId="77777777" w:rsidR="00DD20A3" w:rsidRDefault="00DD20A3" w:rsidP="00171BF1">
      <w:pPr>
        <w:jc w:val="both"/>
        <w:rPr>
          <w:rFonts w:ascii="Arial" w:hAnsi="Arial" w:cs="Arial"/>
          <w:i/>
          <w:sz w:val="18"/>
        </w:rPr>
      </w:pPr>
    </w:p>
    <w:p w14:paraId="7A24AA82"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6BAE3B41" w14:textId="77777777" w:rsidR="00DD20A3" w:rsidRDefault="00DD20A3" w:rsidP="00171BF1">
      <w:pPr>
        <w:jc w:val="both"/>
        <w:rPr>
          <w:rFonts w:ascii="Arial" w:hAnsi="Arial" w:cs="Arial"/>
          <w:i/>
          <w:sz w:val="18"/>
        </w:rPr>
      </w:pPr>
    </w:p>
    <w:p w14:paraId="16241A89" w14:textId="77777777" w:rsidR="00DD20A3" w:rsidRDefault="00DD20A3" w:rsidP="00171BF1">
      <w:pPr>
        <w:jc w:val="both"/>
        <w:rPr>
          <w:rFonts w:ascii="Arial" w:hAnsi="Arial" w:cs="Arial"/>
          <w:i/>
          <w:sz w:val="18"/>
        </w:rPr>
      </w:pPr>
    </w:p>
    <w:p w14:paraId="021ABF3B" w14:textId="77777777" w:rsidR="00DD20A3" w:rsidRDefault="00DD20A3" w:rsidP="00171BF1">
      <w:pPr>
        <w:jc w:val="both"/>
        <w:rPr>
          <w:rFonts w:ascii="Arial" w:hAnsi="Arial" w:cs="Arial"/>
          <w:i/>
          <w:sz w:val="18"/>
        </w:rPr>
      </w:pPr>
    </w:p>
    <w:p w14:paraId="5726FC85" w14:textId="77777777" w:rsidR="00DD20A3" w:rsidRDefault="00DD20A3" w:rsidP="00171BF1">
      <w:pPr>
        <w:jc w:val="both"/>
        <w:rPr>
          <w:rFonts w:ascii="Arial" w:hAnsi="Arial" w:cs="Arial"/>
          <w:i/>
          <w:sz w:val="18"/>
        </w:rPr>
      </w:pPr>
    </w:p>
    <w:p w14:paraId="0DB25C1B" w14:textId="77777777" w:rsidR="00DD20A3" w:rsidRDefault="00DD20A3" w:rsidP="00171BF1">
      <w:pPr>
        <w:jc w:val="both"/>
        <w:rPr>
          <w:rFonts w:ascii="Arial" w:hAnsi="Arial" w:cs="Arial"/>
          <w:i/>
          <w:sz w:val="18"/>
        </w:rPr>
      </w:pPr>
    </w:p>
    <w:p w14:paraId="0E841D80" w14:textId="77777777" w:rsidR="00DD20A3" w:rsidRDefault="00DD20A3" w:rsidP="00171BF1">
      <w:pPr>
        <w:jc w:val="both"/>
        <w:rPr>
          <w:rFonts w:ascii="Arial" w:hAnsi="Arial" w:cs="Arial"/>
          <w:i/>
          <w:sz w:val="18"/>
        </w:rPr>
      </w:pPr>
    </w:p>
    <w:p w14:paraId="7D6C78FC" w14:textId="77777777" w:rsidR="00DD20A3" w:rsidRDefault="00DD20A3" w:rsidP="00171BF1">
      <w:pPr>
        <w:jc w:val="both"/>
        <w:rPr>
          <w:rFonts w:ascii="Arial" w:hAnsi="Arial" w:cs="Arial"/>
          <w:i/>
          <w:sz w:val="18"/>
        </w:rPr>
      </w:pPr>
    </w:p>
    <w:p w14:paraId="456A524F" w14:textId="77777777" w:rsidR="00DD20A3" w:rsidRDefault="00DD20A3" w:rsidP="00171BF1">
      <w:pPr>
        <w:jc w:val="both"/>
        <w:rPr>
          <w:rFonts w:ascii="Arial" w:hAnsi="Arial" w:cs="Arial"/>
          <w:i/>
          <w:sz w:val="18"/>
        </w:rPr>
      </w:pPr>
    </w:p>
    <w:p w14:paraId="1AE476CB" w14:textId="77777777" w:rsidR="00DD20A3" w:rsidRDefault="00DD20A3" w:rsidP="00171BF1">
      <w:pPr>
        <w:jc w:val="both"/>
        <w:rPr>
          <w:rFonts w:ascii="Arial" w:hAnsi="Arial" w:cs="Arial"/>
          <w:i/>
          <w:sz w:val="18"/>
        </w:rPr>
      </w:pPr>
    </w:p>
    <w:p w14:paraId="49AE1845" w14:textId="77777777" w:rsidR="00DD20A3" w:rsidRDefault="00DD20A3" w:rsidP="00171BF1">
      <w:pPr>
        <w:jc w:val="both"/>
        <w:rPr>
          <w:rFonts w:ascii="Arial" w:hAnsi="Arial" w:cs="Arial"/>
          <w:i/>
          <w:sz w:val="18"/>
        </w:rPr>
      </w:pPr>
    </w:p>
    <w:p w14:paraId="36E5F6B1" w14:textId="77777777" w:rsidR="00DD20A3" w:rsidRDefault="00DD20A3" w:rsidP="00171BF1">
      <w:pPr>
        <w:jc w:val="both"/>
        <w:rPr>
          <w:rFonts w:ascii="Arial" w:hAnsi="Arial" w:cs="Arial"/>
          <w:i/>
          <w:sz w:val="18"/>
        </w:rPr>
      </w:pPr>
    </w:p>
    <w:p w14:paraId="2F35C629" w14:textId="77777777" w:rsidR="00DD20A3" w:rsidRDefault="00DD20A3" w:rsidP="00171BF1">
      <w:pPr>
        <w:jc w:val="both"/>
        <w:rPr>
          <w:rFonts w:ascii="Arial" w:hAnsi="Arial" w:cs="Arial"/>
          <w:i/>
          <w:sz w:val="18"/>
        </w:rPr>
      </w:pPr>
    </w:p>
    <w:p w14:paraId="3CFFCEEA" w14:textId="77777777" w:rsidR="00DD20A3" w:rsidRDefault="00DD20A3" w:rsidP="00171BF1">
      <w:pPr>
        <w:jc w:val="both"/>
        <w:rPr>
          <w:rFonts w:ascii="Arial" w:hAnsi="Arial" w:cs="Arial"/>
          <w:i/>
          <w:sz w:val="18"/>
        </w:rPr>
      </w:pPr>
    </w:p>
    <w:p w14:paraId="3CB1AD71" w14:textId="77777777" w:rsidR="00DD20A3" w:rsidRDefault="00DD20A3" w:rsidP="00171BF1">
      <w:pPr>
        <w:jc w:val="both"/>
        <w:rPr>
          <w:rFonts w:ascii="Arial" w:hAnsi="Arial" w:cs="Arial"/>
          <w:i/>
          <w:sz w:val="18"/>
        </w:rPr>
      </w:pPr>
    </w:p>
    <w:p w14:paraId="07579801" w14:textId="77777777" w:rsidR="00DD20A3" w:rsidRDefault="00DD20A3" w:rsidP="00663B7E">
      <w:pPr>
        <w:rPr>
          <w:rFonts w:ascii="Arial" w:hAnsi="Arial" w:cs="Arial"/>
          <w:i/>
          <w:sz w:val="18"/>
        </w:rPr>
      </w:pPr>
    </w:p>
    <w:p w14:paraId="466F0A92" w14:textId="77777777" w:rsidR="00DD20A3" w:rsidRDefault="00DD20A3" w:rsidP="00663B7E">
      <w:pPr>
        <w:rPr>
          <w:rFonts w:ascii="Arial" w:hAnsi="Arial" w:cs="Arial"/>
          <w:i/>
          <w:sz w:val="18"/>
        </w:rPr>
      </w:pPr>
    </w:p>
    <w:p w14:paraId="2CF56353" w14:textId="77777777" w:rsidR="00DD20A3" w:rsidRDefault="00DD20A3" w:rsidP="00663B7E">
      <w:pPr>
        <w:rPr>
          <w:rFonts w:ascii="Arial" w:hAnsi="Arial" w:cs="Arial"/>
          <w:i/>
          <w:sz w:val="18"/>
        </w:rPr>
      </w:pPr>
    </w:p>
    <w:p w14:paraId="5CF02A49" w14:textId="77777777"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04932923"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9DC56F" w14:textId="77777777" w:rsidR="00DD20A3" w:rsidRPr="00171BF1" w:rsidRDefault="00DD20A3" w:rsidP="00171BF1">
      <w:pPr>
        <w:jc w:val="both"/>
        <w:rPr>
          <w:rFonts w:ascii="Arial" w:hAnsi="Arial" w:cs="Arial"/>
          <w:sz w:val="18"/>
        </w:rPr>
      </w:pPr>
    </w:p>
    <w:p w14:paraId="6BAC031F" w14:textId="77777777"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100A742" w14:textId="77777777" w:rsidR="00DD20A3" w:rsidRDefault="00DD20A3" w:rsidP="00171BF1">
      <w:pPr>
        <w:ind w:left="284"/>
        <w:jc w:val="both"/>
        <w:rPr>
          <w:rFonts w:ascii="Arial" w:hAnsi="Arial" w:cs="Arial"/>
          <w:sz w:val="16"/>
        </w:rPr>
      </w:pPr>
    </w:p>
    <w:p w14:paraId="511D7780" w14:textId="77777777" w:rsidR="00DD20A3" w:rsidRPr="00171BF1" w:rsidRDefault="00DD20A3" w:rsidP="00171BF1">
      <w:pPr>
        <w:ind w:left="284"/>
        <w:jc w:val="both"/>
        <w:rPr>
          <w:rFonts w:ascii="Arial" w:hAnsi="Arial" w:cs="Arial"/>
          <w:sz w:val="16"/>
        </w:rPr>
      </w:pPr>
    </w:p>
    <w:p w14:paraId="727E523F" w14:textId="77777777" w:rsidR="00DD20A3" w:rsidRPr="00171BF1" w:rsidRDefault="00DD20A3" w:rsidP="00171BF1">
      <w:pPr>
        <w:ind w:left="284"/>
        <w:jc w:val="both"/>
        <w:rPr>
          <w:rFonts w:ascii="Arial" w:hAnsi="Arial" w:cs="Arial"/>
          <w:sz w:val="16"/>
        </w:rPr>
      </w:pPr>
    </w:p>
    <w:p w14:paraId="7326388A" w14:textId="77777777"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1C53F780" w14:textId="77777777" w:rsidR="00DD20A3" w:rsidRPr="00171BF1" w:rsidRDefault="00DD20A3" w:rsidP="00171BF1">
      <w:pPr>
        <w:ind w:left="284"/>
        <w:jc w:val="both"/>
        <w:rPr>
          <w:rFonts w:ascii="Arial" w:hAnsi="Arial" w:cs="Arial"/>
          <w:sz w:val="16"/>
        </w:rPr>
      </w:pPr>
    </w:p>
    <w:p w14:paraId="5C4ABC98" w14:textId="77777777" w:rsidR="00DD20A3" w:rsidRPr="00171BF1" w:rsidRDefault="00DD20A3" w:rsidP="00171BF1">
      <w:pPr>
        <w:ind w:left="284"/>
        <w:jc w:val="both"/>
        <w:rPr>
          <w:rFonts w:ascii="Arial" w:hAnsi="Arial" w:cs="Arial"/>
          <w:sz w:val="16"/>
        </w:rPr>
      </w:pPr>
    </w:p>
    <w:p w14:paraId="3A31FDEB" w14:textId="77777777" w:rsidR="00DD20A3" w:rsidRPr="00171BF1" w:rsidRDefault="00DD20A3" w:rsidP="00171BF1">
      <w:pPr>
        <w:ind w:left="284"/>
        <w:jc w:val="both"/>
        <w:rPr>
          <w:rFonts w:ascii="Arial" w:hAnsi="Arial" w:cs="Arial"/>
          <w:sz w:val="16"/>
        </w:rPr>
      </w:pPr>
    </w:p>
    <w:p w14:paraId="2AE6ED06" w14:textId="77777777" w:rsidR="00DD20A3" w:rsidRDefault="00DD20A3" w:rsidP="00171BF1">
      <w:pPr>
        <w:ind w:left="284"/>
        <w:jc w:val="both"/>
        <w:rPr>
          <w:rFonts w:ascii="Arial" w:hAnsi="Arial" w:cs="Arial"/>
          <w:sz w:val="16"/>
        </w:rPr>
      </w:pPr>
    </w:p>
    <w:p w14:paraId="781FD20C" w14:textId="77777777"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14:paraId="1E352B0C" w14:textId="77777777" w:rsidTr="00261FC1">
        <w:tc>
          <w:tcPr>
            <w:tcW w:w="10331" w:type="dxa"/>
            <w:shd w:val="clear" w:color="auto" w:fill="66CCFF"/>
          </w:tcPr>
          <w:p w14:paraId="77CA1283"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78C11DC8" w14:textId="77777777"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14:paraId="23A08B3A" w14:textId="77777777"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6109F66D" w14:textId="77777777" w:rsidR="00DD20A3" w:rsidRDefault="00DD20A3" w:rsidP="00171BF1">
      <w:pPr>
        <w:ind w:left="284"/>
        <w:rPr>
          <w:rFonts w:ascii="Arial" w:hAnsi="Arial" w:cs="Arial"/>
        </w:rPr>
      </w:pPr>
    </w:p>
    <w:p w14:paraId="563FA2F1" w14:textId="77777777" w:rsidR="001858E6" w:rsidRDefault="001858E6" w:rsidP="00171BF1">
      <w:pPr>
        <w:ind w:left="284"/>
        <w:rPr>
          <w:rFonts w:ascii="Arial" w:hAnsi="Arial" w:cs="Arial"/>
        </w:rPr>
      </w:pPr>
    </w:p>
    <w:p w14:paraId="625ACE3E" w14:textId="77777777" w:rsidR="001858E6" w:rsidRDefault="001858E6" w:rsidP="00171BF1">
      <w:pPr>
        <w:ind w:left="284"/>
        <w:rPr>
          <w:rFonts w:ascii="Arial" w:hAnsi="Arial" w:cs="Arial"/>
        </w:rPr>
      </w:pPr>
    </w:p>
    <w:p w14:paraId="50A7006E" w14:textId="77777777" w:rsidR="001858E6" w:rsidRDefault="001858E6" w:rsidP="00171BF1">
      <w:pPr>
        <w:ind w:left="284"/>
        <w:rPr>
          <w:rFonts w:ascii="Arial" w:hAnsi="Arial" w:cs="Arial"/>
        </w:rPr>
      </w:pPr>
    </w:p>
    <w:p w14:paraId="31C868FC" w14:textId="77777777" w:rsidR="001858E6" w:rsidRDefault="001858E6" w:rsidP="00171BF1">
      <w:pPr>
        <w:ind w:left="284"/>
        <w:rPr>
          <w:rFonts w:ascii="Arial" w:hAnsi="Arial" w:cs="Arial"/>
        </w:rPr>
      </w:pPr>
    </w:p>
    <w:p w14:paraId="70704A09" w14:textId="77777777" w:rsidR="001858E6" w:rsidRDefault="001858E6" w:rsidP="00171BF1">
      <w:pPr>
        <w:ind w:left="284"/>
        <w:rPr>
          <w:rFonts w:ascii="Arial" w:hAnsi="Arial" w:cs="Arial"/>
        </w:rPr>
      </w:pPr>
    </w:p>
    <w:p w14:paraId="1ED527D8" w14:textId="77777777" w:rsidR="001858E6" w:rsidRDefault="001858E6" w:rsidP="00171BF1">
      <w:pPr>
        <w:ind w:left="284"/>
        <w:rPr>
          <w:rFonts w:ascii="Arial" w:hAnsi="Arial" w:cs="Arial"/>
        </w:rPr>
      </w:pPr>
    </w:p>
    <w:p w14:paraId="72664496" w14:textId="77777777" w:rsidR="001858E6" w:rsidRDefault="001858E6" w:rsidP="00171BF1">
      <w:pPr>
        <w:ind w:left="284"/>
        <w:rPr>
          <w:rFonts w:ascii="Arial" w:hAnsi="Arial" w:cs="Arial"/>
        </w:rPr>
      </w:pPr>
    </w:p>
    <w:p w14:paraId="58621465" w14:textId="77777777" w:rsidR="001858E6" w:rsidRDefault="001858E6" w:rsidP="00171BF1">
      <w:pPr>
        <w:ind w:left="284"/>
        <w:rPr>
          <w:rFonts w:ascii="Arial" w:hAnsi="Arial" w:cs="Arial"/>
        </w:rPr>
      </w:pPr>
    </w:p>
    <w:p w14:paraId="45B541BB" w14:textId="77777777" w:rsidR="001858E6" w:rsidRDefault="001858E6" w:rsidP="00171BF1">
      <w:pPr>
        <w:ind w:left="284"/>
        <w:rPr>
          <w:rFonts w:ascii="Arial" w:hAnsi="Arial" w:cs="Arial"/>
        </w:rPr>
      </w:pPr>
    </w:p>
    <w:p w14:paraId="55A77102" w14:textId="77777777" w:rsidR="001858E6" w:rsidRDefault="001858E6" w:rsidP="00171BF1">
      <w:pPr>
        <w:ind w:left="284"/>
        <w:rPr>
          <w:rFonts w:ascii="Arial" w:hAnsi="Arial" w:cs="Arial"/>
        </w:rPr>
      </w:pPr>
    </w:p>
    <w:p w14:paraId="13A73DE9" w14:textId="77777777" w:rsidR="001858E6" w:rsidRDefault="001858E6" w:rsidP="00171BF1">
      <w:pPr>
        <w:ind w:left="284"/>
        <w:rPr>
          <w:rFonts w:ascii="Arial" w:hAnsi="Arial" w:cs="Arial"/>
        </w:rPr>
      </w:pPr>
    </w:p>
    <w:p w14:paraId="11FEC181" w14:textId="77777777" w:rsidR="001858E6" w:rsidRDefault="001858E6" w:rsidP="00171BF1">
      <w:pPr>
        <w:ind w:left="284"/>
        <w:rPr>
          <w:rFonts w:ascii="Arial" w:hAnsi="Arial" w:cs="Arial"/>
        </w:rPr>
      </w:pPr>
    </w:p>
    <w:p w14:paraId="75522BA1" w14:textId="77777777" w:rsidR="001858E6" w:rsidRDefault="001858E6" w:rsidP="00171BF1">
      <w:pPr>
        <w:ind w:left="284"/>
        <w:rPr>
          <w:rFonts w:ascii="Arial" w:hAnsi="Arial" w:cs="Arial"/>
        </w:rPr>
      </w:pPr>
    </w:p>
    <w:p w14:paraId="6C60C169" w14:textId="77777777" w:rsidR="001858E6" w:rsidRPr="00171BF1" w:rsidRDefault="001858E6" w:rsidP="00171BF1">
      <w:pPr>
        <w:ind w:left="284"/>
        <w:rPr>
          <w:rFonts w:ascii="Arial" w:hAnsi="Arial" w:cs="Arial"/>
        </w:rPr>
      </w:pPr>
    </w:p>
    <w:p w14:paraId="56E8D826" w14:textId="77777777"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lastRenderedPageBreak/>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3DB8FF26" w14:textId="77777777" w:rsidR="001858E6" w:rsidRDefault="001858E6">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14:paraId="35C91C2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D212A5F" w14:textId="77777777"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C6368FB"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CBF69BC"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481136" w14:textId="77777777"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14:paraId="03146D4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F49242E" w14:textId="77777777"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FE0521" w14:textId="77777777" w:rsidR="00DD20A3" w:rsidRDefault="00DD20A3">
            <w:pPr>
              <w:tabs>
                <w:tab w:val="left" w:pos="864"/>
              </w:tabs>
              <w:snapToGrid w:val="0"/>
              <w:spacing w:before="120" w:after="120"/>
              <w:rPr>
                <w:rFonts w:ascii="Arial" w:hAnsi="Arial" w:cs="Arial"/>
                <w:sz w:val="16"/>
                <w:szCs w:val="16"/>
              </w:rPr>
            </w:pPr>
          </w:p>
          <w:p w14:paraId="331785C0" w14:textId="77777777"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872EA86" w14:textId="77777777"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B9BCD00" w14:textId="77777777" w:rsidR="00DD20A3" w:rsidRDefault="00DD20A3">
            <w:pPr>
              <w:tabs>
                <w:tab w:val="left" w:pos="864"/>
              </w:tabs>
              <w:snapToGrid w:val="0"/>
              <w:spacing w:before="120" w:after="120"/>
              <w:jc w:val="right"/>
              <w:rPr>
                <w:rFonts w:ascii="Arial" w:hAnsi="Arial" w:cs="Arial"/>
                <w:sz w:val="16"/>
                <w:szCs w:val="16"/>
              </w:rPr>
            </w:pPr>
          </w:p>
        </w:tc>
      </w:tr>
      <w:tr w:rsidR="00DD20A3" w14:paraId="4432608D" w14:textId="77777777">
        <w:trPr>
          <w:trHeight w:val="737"/>
        </w:trPr>
        <w:tc>
          <w:tcPr>
            <w:tcW w:w="2566" w:type="dxa"/>
            <w:tcBorders>
              <w:left w:val="single" w:sz="8" w:space="0" w:color="000000"/>
              <w:bottom w:val="single" w:sz="8" w:space="0" w:color="000000"/>
            </w:tcBorders>
            <w:shd w:val="clear" w:color="auto" w:fill="auto"/>
          </w:tcPr>
          <w:p w14:paraId="41B18620" w14:textId="77777777"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2735617" w14:textId="77777777" w:rsidR="00DD20A3" w:rsidRDefault="00DD20A3">
            <w:pPr>
              <w:tabs>
                <w:tab w:val="left" w:pos="864"/>
              </w:tabs>
              <w:snapToGrid w:val="0"/>
              <w:spacing w:before="120" w:after="120"/>
              <w:rPr>
                <w:rFonts w:ascii="Arial" w:hAnsi="Arial" w:cs="Arial"/>
                <w:sz w:val="16"/>
                <w:szCs w:val="16"/>
              </w:rPr>
            </w:pPr>
          </w:p>
          <w:p w14:paraId="2DBA8061"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6DBE2C7" w14:textId="77777777" w:rsidR="00DD20A3" w:rsidRDefault="00DD20A3">
            <w:pPr>
              <w:tabs>
                <w:tab w:val="left" w:pos="864"/>
              </w:tabs>
              <w:snapToGrid w:val="0"/>
              <w:spacing w:before="120" w:after="120"/>
              <w:jc w:val="right"/>
              <w:rPr>
                <w:rFonts w:ascii="Arial" w:hAnsi="Arial" w:cs="Arial"/>
                <w:sz w:val="16"/>
                <w:szCs w:val="16"/>
              </w:rPr>
            </w:pPr>
          </w:p>
          <w:p w14:paraId="1C97C875" w14:textId="77777777"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5F1F405" w14:textId="77777777" w:rsidR="00DD20A3" w:rsidRDefault="00DD20A3">
            <w:pPr>
              <w:tabs>
                <w:tab w:val="left" w:pos="864"/>
              </w:tabs>
              <w:snapToGrid w:val="0"/>
              <w:spacing w:before="120" w:after="120"/>
              <w:jc w:val="right"/>
              <w:rPr>
                <w:rFonts w:ascii="Arial" w:hAnsi="Arial" w:cs="Arial"/>
                <w:sz w:val="16"/>
                <w:szCs w:val="16"/>
              </w:rPr>
            </w:pPr>
          </w:p>
          <w:p w14:paraId="2E2B0A2E" w14:textId="77777777"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14:paraId="5BAED2E5" w14:textId="77777777" w:rsidR="00DD20A3" w:rsidRDefault="00DD20A3">
      <w:pPr>
        <w:tabs>
          <w:tab w:val="left" w:pos="864"/>
        </w:tabs>
        <w:jc w:val="both"/>
        <w:rPr>
          <w:rFonts w:ascii="Arial" w:hAnsi="Arial" w:cs="Arial"/>
        </w:rPr>
      </w:pPr>
    </w:p>
    <w:p w14:paraId="5CDD7494" w14:textId="77777777"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6CE465B" w14:textId="77777777" w:rsidR="00DD20A3" w:rsidRDefault="00DD20A3">
      <w:pPr>
        <w:tabs>
          <w:tab w:val="left" w:pos="864"/>
        </w:tabs>
        <w:jc w:val="both"/>
        <w:rPr>
          <w:rFonts w:ascii="Arial" w:hAnsi="Arial" w:cs="Arial"/>
        </w:rPr>
      </w:pPr>
    </w:p>
    <w:p w14:paraId="226DDCD0" w14:textId="77777777" w:rsidR="00DD20A3" w:rsidRDefault="00DD20A3" w:rsidP="00171BF1">
      <w:pPr>
        <w:tabs>
          <w:tab w:val="left" w:pos="864"/>
        </w:tabs>
        <w:ind w:left="567"/>
        <w:jc w:val="both"/>
        <w:rPr>
          <w:rFonts w:ascii="Arial" w:hAnsi="Arial" w:cs="Arial"/>
        </w:rPr>
      </w:pPr>
      <w:r>
        <w:rPr>
          <w:rFonts w:ascii="Arial" w:hAnsi="Arial" w:cs="Arial"/>
        </w:rPr>
        <w:t>……./…………./……</w:t>
      </w:r>
    </w:p>
    <w:p w14:paraId="6BBCE38A" w14:textId="77777777" w:rsidR="00DD20A3" w:rsidRDefault="00DD20A3">
      <w:pPr>
        <w:tabs>
          <w:tab w:val="left" w:pos="864"/>
        </w:tabs>
        <w:jc w:val="both"/>
        <w:rPr>
          <w:rFonts w:ascii="Arial" w:hAnsi="Arial" w:cs="Arial"/>
        </w:rPr>
      </w:pPr>
    </w:p>
    <w:p w14:paraId="48720604" w14:textId="77777777"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595D9C0C" w14:textId="77777777"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73854F8" w14:textId="77777777" w:rsidR="00DD20A3" w:rsidRDefault="00DD20A3">
      <w:pPr>
        <w:tabs>
          <w:tab w:val="left" w:pos="864"/>
        </w:tabs>
        <w:jc w:val="both"/>
        <w:rPr>
          <w:rFonts w:ascii="Arial" w:hAnsi="Arial" w:cs="Arial"/>
        </w:rPr>
      </w:pPr>
    </w:p>
    <w:p w14:paraId="47209B6A" w14:textId="77777777" w:rsidR="00DD20A3" w:rsidRDefault="00DD20A3">
      <w:pPr>
        <w:tabs>
          <w:tab w:val="left" w:pos="864"/>
        </w:tabs>
        <w:jc w:val="both"/>
        <w:rPr>
          <w:rFonts w:ascii="Arial" w:hAnsi="Arial" w:cs="Arial"/>
        </w:rPr>
      </w:pPr>
    </w:p>
    <w:p w14:paraId="48F70BF2" w14:textId="77777777" w:rsidR="00DD20A3" w:rsidRDefault="00DD20A3">
      <w:pPr>
        <w:tabs>
          <w:tab w:val="left" w:pos="864"/>
        </w:tabs>
        <w:jc w:val="both"/>
        <w:rPr>
          <w:rFonts w:ascii="Arial" w:hAnsi="Arial" w:cs="Arial"/>
        </w:rPr>
      </w:pPr>
    </w:p>
    <w:p w14:paraId="489225F8" w14:textId="77777777" w:rsidR="00DD20A3" w:rsidRDefault="00DD20A3">
      <w:pPr>
        <w:tabs>
          <w:tab w:val="left" w:pos="864"/>
        </w:tabs>
        <w:jc w:val="both"/>
        <w:rPr>
          <w:rFonts w:ascii="Arial" w:hAnsi="Arial" w:cs="Arial"/>
        </w:rPr>
      </w:pPr>
    </w:p>
    <w:p w14:paraId="29C779E1" w14:textId="77777777" w:rsidR="00DD20A3" w:rsidRDefault="00DD20A3">
      <w:pPr>
        <w:tabs>
          <w:tab w:val="left" w:pos="864"/>
        </w:tabs>
        <w:jc w:val="both"/>
        <w:rPr>
          <w:rFonts w:ascii="Arial" w:hAnsi="Arial" w:cs="Arial"/>
        </w:rPr>
      </w:pPr>
    </w:p>
    <w:p w14:paraId="649B7DF5" w14:textId="77777777" w:rsidR="00DD20A3" w:rsidRDefault="00DD20A3">
      <w:pPr>
        <w:tabs>
          <w:tab w:val="left" w:pos="864"/>
        </w:tabs>
        <w:jc w:val="both"/>
        <w:rPr>
          <w:rFonts w:ascii="Arial" w:hAnsi="Arial" w:cs="Arial"/>
        </w:rPr>
      </w:pPr>
    </w:p>
    <w:p w14:paraId="3C3C1C4F" w14:textId="77777777" w:rsidR="00DD20A3" w:rsidRDefault="00DD20A3">
      <w:pPr>
        <w:tabs>
          <w:tab w:val="left" w:pos="864"/>
        </w:tabs>
        <w:jc w:val="both"/>
        <w:rPr>
          <w:rFonts w:ascii="Arial" w:hAnsi="Arial" w:cs="Arial"/>
        </w:rPr>
      </w:pPr>
    </w:p>
    <w:p w14:paraId="6916E9A6" w14:textId="77777777" w:rsidR="00DD20A3" w:rsidRDefault="00DD20A3">
      <w:pPr>
        <w:tabs>
          <w:tab w:val="left" w:pos="864"/>
        </w:tabs>
        <w:jc w:val="both"/>
        <w:rPr>
          <w:rFonts w:ascii="Arial" w:hAnsi="Arial" w:cs="Arial"/>
        </w:rPr>
      </w:pPr>
    </w:p>
    <w:p w14:paraId="2F0E752D" w14:textId="77777777" w:rsidR="00DD20A3" w:rsidRDefault="00DD20A3">
      <w:pPr>
        <w:tabs>
          <w:tab w:val="left" w:pos="864"/>
        </w:tabs>
        <w:jc w:val="both"/>
        <w:rPr>
          <w:rFonts w:ascii="Arial" w:hAnsi="Arial" w:cs="Arial"/>
        </w:rPr>
      </w:pPr>
    </w:p>
    <w:p w14:paraId="58B1FA17" w14:textId="77777777" w:rsidR="001858E6" w:rsidRDefault="001858E6" w:rsidP="00826CBB">
      <w:pPr>
        <w:pStyle w:val="En-tte"/>
        <w:tabs>
          <w:tab w:val="clear" w:pos="4536"/>
          <w:tab w:val="clear" w:pos="9072"/>
          <w:tab w:val="left" w:pos="0"/>
          <w:tab w:val="left" w:pos="2160"/>
        </w:tabs>
        <w:jc w:val="both"/>
        <w:rPr>
          <w:rFonts w:ascii="Arial" w:hAnsi="Arial" w:cs="Arial"/>
        </w:rPr>
      </w:pPr>
    </w:p>
    <w:p w14:paraId="3ED42DC8" w14:textId="77777777"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6CED1AEF" w14:textId="77777777" w:rsidR="00DD20A3" w:rsidRDefault="00DD20A3">
      <w:pPr>
        <w:tabs>
          <w:tab w:val="left" w:pos="864"/>
        </w:tabs>
        <w:jc w:val="both"/>
        <w:rPr>
          <w:rFonts w:ascii="Arial" w:hAnsi="Arial" w:cs="Arial"/>
        </w:rPr>
      </w:pPr>
    </w:p>
    <w:p w14:paraId="5F2F3563" w14:textId="77777777"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7249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31200CD4" w14:textId="77777777"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 sur ce point qu’avant l’attribution du marché public.)</w:t>
      </w:r>
    </w:p>
    <w:p w14:paraId="3598F024" w14:textId="77777777"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14:paraId="474167B9" w14:textId="77777777"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33350B76" w14:textId="77777777" w:rsidR="00DD20A3" w:rsidRDefault="00DD20A3">
      <w:pPr>
        <w:tabs>
          <w:tab w:val="left" w:pos="864"/>
        </w:tabs>
        <w:jc w:val="both"/>
        <w:rPr>
          <w:rFonts w:ascii="Arial" w:hAnsi="Arial" w:cs="Arial"/>
        </w:rPr>
      </w:pPr>
    </w:p>
    <w:p w14:paraId="15056CE3" w14:textId="77777777"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C2EEABA"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EFA620" w14:textId="77777777" w:rsidR="00DD20A3" w:rsidRPr="00F15FE2" w:rsidRDefault="00DD20A3" w:rsidP="00685900">
      <w:pPr>
        <w:rPr>
          <w:rFonts w:ascii="Arial" w:hAnsi="Arial" w:cs="Arial"/>
          <w:sz w:val="18"/>
        </w:rPr>
      </w:pPr>
    </w:p>
    <w:p w14:paraId="4AC5218B" w14:textId="77777777"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07A4BE85" w14:textId="77777777" w:rsidR="00DD20A3" w:rsidRDefault="00DD20A3" w:rsidP="00685900">
      <w:pPr>
        <w:ind w:left="284"/>
        <w:rPr>
          <w:rFonts w:ascii="Arial" w:hAnsi="Arial" w:cs="Arial"/>
          <w:sz w:val="16"/>
        </w:rPr>
      </w:pPr>
    </w:p>
    <w:p w14:paraId="562DB2CE" w14:textId="77777777" w:rsidR="00DD20A3" w:rsidRPr="00F15FE2" w:rsidRDefault="00DD20A3" w:rsidP="00685900">
      <w:pPr>
        <w:ind w:left="284"/>
        <w:rPr>
          <w:rFonts w:ascii="Arial" w:hAnsi="Arial" w:cs="Arial"/>
          <w:sz w:val="16"/>
        </w:rPr>
      </w:pPr>
    </w:p>
    <w:p w14:paraId="32317568" w14:textId="77777777" w:rsidR="00DD20A3" w:rsidRPr="00F15FE2" w:rsidRDefault="00DD20A3" w:rsidP="00685900">
      <w:pPr>
        <w:ind w:left="284"/>
        <w:rPr>
          <w:rFonts w:ascii="Arial" w:hAnsi="Arial" w:cs="Arial"/>
          <w:sz w:val="16"/>
        </w:rPr>
      </w:pPr>
    </w:p>
    <w:p w14:paraId="2E71F830" w14:textId="77777777"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654B285F" w14:textId="77777777" w:rsidR="00DD20A3" w:rsidRDefault="00DD20A3" w:rsidP="00685900">
      <w:pPr>
        <w:ind w:left="284"/>
        <w:rPr>
          <w:rFonts w:ascii="Arial" w:hAnsi="Arial" w:cs="Arial"/>
        </w:rPr>
      </w:pPr>
    </w:p>
    <w:p w14:paraId="0F58A3AD" w14:textId="77777777" w:rsidR="00DD20A3" w:rsidRPr="00663B7E" w:rsidRDefault="00DD20A3" w:rsidP="00685900">
      <w:pPr>
        <w:ind w:left="284"/>
        <w:rPr>
          <w:rFonts w:ascii="Arial" w:hAnsi="Arial" w:cs="Arial"/>
        </w:rPr>
      </w:pPr>
    </w:p>
    <w:p w14:paraId="568BCB2F" w14:textId="77777777" w:rsidR="00DD20A3" w:rsidRPr="00663B7E" w:rsidRDefault="00DD20A3" w:rsidP="00685900">
      <w:pPr>
        <w:ind w:left="284"/>
        <w:rPr>
          <w:rFonts w:ascii="Arial" w:hAnsi="Arial" w:cs="Arial"/>
        </w:rPr>
      </w:pPr>
    </w:p>
    <w:p w14:paraId="4BFEB1C6" w14:textId="77777777" w:rsidR="00DD20A3" w:rsidRDefault="00DD20A3" w:rsidP="00685900">
      <w:pPr>
        <w:ind w:left="284"/>
        <w:rPr>
          <w:rFonts w:ascii="Arial" w:hAnsi="Arial" w:cs="Arial"/>
        </w:rPr>
      </w:pPr>
    </w:p>
    <w:p w14:paraId="04F6E1C2" w14:textId="77777777"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363934AF" w14:textId="77777777" w:rsidTr="00224E9C">
        <w:tc>
          <w:tcPr>
            <w:tcW w:w="10331" w:type="dxa"/>
            <w:shd w:val="clear" w:color="auto" w:fill="66CCFF"/>
          </w:tcPr>
          <w:p w14:paraId="0E3F8760" w14:textId="77777777"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4BA6EA00" w14:textId="77777777"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14:paraId="5D6BE654" w14:textId="77777777"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0F7006AD" w14:textId="77777777"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14:paraId="57BCCC60" w14:textId="77777777"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00F95B31" w14:textId="77777777" w:rsidR="00DD20A3" w:rsidRDefault="00DD20A3">
      <w:pPr>
        <w:pStyle w:val="En-tte"/>
        <w:tabs>
          <w:tab w:val="clear" w:pos="4536"/>
          <w:tab w:val="clear" w:pos="9072"/>
          <w:tab w:val="left" w:pos="864"/>
        </w:tabs>
        <w:rPr>
          <w:rFonts w:ascii="Arial" w:hAnsi="Arial" w:cs="Arial"/>
        </w:rPr>
      </w:pPr>
    </w:p>
    <w:p w14:paraId="792C11E2" w14:textId="77777777" w:rsidR="00DD20A3" w:rsidRDefault="00DD20A3">
      <w:pPr>
        <w:pStyle w:val="En-tte"/>
        <w:tabs>
          <w:tab w:val="clear" w:pos="4536"/>
          <w:tab w:val="clear" w:pos="9072"/>
          <w:tab w:val="left" w:pos="864"/>
        </w:tabs>
        <w:rPr>
          <w:rFonts w:ascii="Arial" w:hAnsi="Arial" w:cs="Arial"/>
        </w:rPr>
      </w:pPr>
    </w:p>
    <w:p w14:paraId="2AB6F5F4" w14:textId="77777777" w:rsidR="00DD20A3" w:rsidRDefault="00DD20A3">
      <w:pPr>
        <w:pStyle w:val="En-tte"/>
        <w:tabs>
          <w:tab w:val="clear" w:pos="4536"/>
          <w:tab w:val="clear" w:pos="9072"/>
          <w:tab w:val="left" w:pos="864"/>
        </w:tabs>
        <w:rPr>
          <w:rFonts w:ascii="Arial" w:hAnsi="Arial" w:cs="Arial"/>
        </w:rPr>
      </w:pPr>
    </w:p>
    <w:p w14:paraId="48065168" w14:textId="77777777" w:rsidR="00DD20A3" w:rsidRDefault="00DD20A3">
      <w:pPr>
        <w:pStyle w:val="En-tte"/>
        <w:tabs>
          <w:tab w:val="clear" w:pos="4536"/>
          <w:tab w:val="clear" w:pos="9072"/>
          <w:tab w:val="left" w:pos="864"/>
        </w:tabs>
        <w:rPr>
          <w:rFonts w:ascii="Arial" w:hAnsi="Arial" w:cs="Arial"/>
        </w:rPr>
      </w:pPr>
    </w:p>
    <w:p w14:paraId="356DCC5D" w14:textId="77777777" w:rsidR="00DD20A3" w:rsidRDefault="00DD20A3">
      <w:pPr>
        <w:pStyle w:val="En-tte"/>
        <w:tabs>
          <w:tab w:val="clear" w:pos="4536"/>
          <w:tab w:val="clear" w:pos="9072"/>
          <w:tab w:val="left" w:pos="864"/>
        </w:tabs>
        <w:rPr>
          <w:rFonts w:ascii="Arial" w:hAnsi="Arial" w:cs="Arial"/>
        </w:rPr>
      </w:pPr>
    </w:p>
    <w:p w14:paraId="5045CD7F" w14:textId="77777777" w:rsidR="00DD20A3" w:rsidRDefault="00DD20A3">
      <w:pPr>
        <w:pStyle w:val="En-tte"/>
        <w:tabs>
          <w:tab w:val="clear" w:pos="4536"/>
          <w:tab w:val="clear" w:pos="9072"/>
          <w:tab w:val="left" w:pos="864"/>
        </w:tabs>
        <w:rPr>
          <w:rFonts w:ascii="Arial" w:hAnsi="Arial" w:cs="Arial"/>
        </w:rPr>
      </w:pPr>
    </w:p>
    <w:p w14:paraId="20E96671" w14:textId="77777777" w:rsidR="00DD20A3" w:rsidRDefault="00DD20A3">
      <w:pPr>
        <w:pStyle w:val="En-tte"/>
        <w:tabs>
          <w:tab w:val="clear" w:pos="4536"/>
          <w:tab w:val="clear" w:pos="9072"/>
          <w:tab w:val="left" w:pos="864"/>
        </w:tabs>
        <w:rPr>
          <w:rFonts w:ascii="Arial" w:hAnsi="Arial" w:cs="Arial"/>
        </w:rPr>
      </w:pPr>
    </w:p>
    <w:p w14:paraId="350BC6B5" w14:textId="77777777" w:rsidR="00DD20A3" w:rsidRDefault="00DD20A3">
      <w:pPr>
        <w:pStyle w:val="En-tte"/>
        <w:tabs>
          <w:tab w:val="clear" w:pos="4536"/>
          <w:tab w:val="clear" w:pos="9072"/>
          <w:tab w:val="left" w:pos="864"/>
        </w:tabs>
        <w:rPr>
          <w:rFonts w:ascii="Arial" w:hAnsi="Arial" w:cs="Arial"/>
        </w:rPr>
      </w:pPr>
    </w:p>
    <w:p w14:paraId="1FD2D670" w14:textId="77777777" w:rsidR="00DD20A3" w:rsidRDefault="00DD20A3">
      <w:pPr>
        <w:pStyle w:val="En-tte"/>
        <w:tabs>
          <w:tab w:val="clear" w:pos="4536"/>
          <w:tab w:val="clear" w:pos="9072"/>
          <w:tab w:val="left" w:pos="864"/>
        </w:tabs>
        <w:rPr>
          <w:rFonts w:ascii="Arial" w:hAnsi="Arial" w:cs="Arial"/>
        </w:rPr>
      </w:pPr>
    </w:p>
    <w:p w14:paraId="76794181" w14:textId="77777777" w:rsidR="00DD20A3" w:rsidRDefault="00DD20A3">
      <w:pPr>
        <w:pStyle w:val="En-tte"/>
        <w:tabs>
          <w:tab w:val="clear" w:pos="4536"/>
          <w:tab w:val="clear" w:pos="9072"/>
          <w:tab w:val="left" w:pos="864"/>
        </w:tabs>
        <w:rPr>
          <w:rFonts w:ascii="Arial" w:hAnsi="Arial" w:cs="Arial"/>
        </w:rPr>
      </w:pPr>
    </w:p>
    <w:p w14:paraId="24D2E242" w14:textId="77777777" w:rsidR="00DD20A3" w:rsidRDefault="00DD20A3">
      <w:pPr>
        <w:pStyle w:val="En-tte"/>
        <w:tabs>
          <w:tab w:val="clear" w:pos="4536"/>
          <w:tab w:val="clear" w:pos="9072"/>
          <w:tab w:val="left" w:pos="864"/>
        </w:tabs>
        <w:rPr>
          <w:rFonts w:ascii="Arial" w:hAnsi="Arial" w:cs="Arial"/>
        </w:rPr>
      </w:pPr>
    </w:p>
    <w:p w14:paraId="493EC323" w14:textId="77777777" w:rsidR="00DD20A3" w:rsidRDefault="00DD20A3">
      <w:pPr>
        <w:pStyle w:val="En-tte"/>
        <w:tabs>
          <w:tab w:val="clear" w:pos="4536"/>
          <w:tab w:val="clear" w:pos="9072"/>
          <w:tab w:val="left" w:pos="864"/>
        </w:tabs>
        <w:rPr>
          <w:rFonts w:ascii="Arial" w:hAnsi="Arial" w:cs="Arial"/>
        </w:rPr>
      </w:pPr>
    </w:p>
    <w:p w14:paraId="07D0E24C" w14:textId="77777777" w:rsidR="00DD20A3" w:rsidRDefault="00DD20A3">
      <w:pPr>
        <w:pStyle w:val="En-tte"/>
        <w:tabs>
          <w:tab w:val="clear" w:pos="4536"/>
          <w:tab w:val="clear" w:pos="9072"/>
          <w:tab w:val="left" w:pos="864"/>
        </w:tabs>
        <w:rPr>
          <w:rFonts w:ascii="Arial" w:hAnsi="Arial" w:cs="Arial"/>
        </w:rPr>
      </w:pPr>
    </w:p>
    <w:p w14:paraId="73862325" w14:textId="77777777" w:rsidR="00DD20A3" w:rsidRDefault="00DD20A3">
      <w:pPr>
        <w:pStyle w:val="En-tte"/>
        <w:tabs>
          <w:tab w:val="clear" w:pos="4536"/>
          <w:tab w:val="clear" w:pos="9072"/>
          <w:tab w:val="left" w:pos="864"/>
        </w:tabs>
        <w:rPr>
          <w:rFonts w:ascii="Arial" w:hAnsi="Arial" w:cs="Arial"/>
        </w:rPr>
      </w:pPr>
    </w:p>
    <w:p w14:paraId="7BFF42B7" w14:textId="77777777" w:rsidR="00DD20A3" w:rsidRDefault="00DD20A3">
      <w:pPr>
        <w:pStyle w:val="En-tte"/>
        <w:tabs>
          <w:tab w:val="clear" w:pos="4536"/>
          <w:tab w:val="clear" w:pos="9072"/>
          <w:tab w:val="left" w:pos="864"/>
        </w:tabs>
        <w:rPr>
          <w:rFonts w:ascii="Arial" w:hAnsi="Arial" w:cs="Arial"/>
        </w:rPr>
      </w:pPr>
    </w:p>
    <w:p w14:paraId="0AAF657D" w14:textId="77777777" w:rsidR="00DD20A3" w:rsidRDefault="00DD20A3">
      <w:pPr>
        <w:pStyle w:val="En-tte"/>
        <w:tabs>
          <w:tab w:val="clear" w:pos="4536"/>
          <w:tab w:val="clear" w:pos="9072"/>
          <w:tab w:val="left" w:pos="864"/>
        </w:tabs>
        <w:rPr>
          <w:rFonts w:ascii="Arial" w:hAnsi="Arial" w:cs="Arial"/>
        </w:rPr>
      </w:pPr>
    </w:p>
    <w:p w14:paraId="05D51B65" w14:textId="77777777" w:rsidR="00DD20A3" w:rsidRDefault="00DD20A3">
      <w:pPr>
        <w:pStyle w:val="En-tte"/>
        <w:tabs>
          <w:tab w:val="clear" w:pos="4536"/>
          <w:tab w:val="clear" w:pos="9072"/>
          <w:tab w:val="left" w:pos="864"/>
        </w:tabs>
        <w:rPr>
          <w:rFonts w:ascii="Arial" w:hAnsi="Arial" w:cs="Arial"/>
        </w:rPr>
      </w:pPr>
    </w:p>
    <w:p w14:paraId="5B88A0E5" w14:textId="77777777"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3915BAB" w14:textId="77777777" w:rsidR="00DD20A3" w:rsidRDefault="00DD20A3">
      <w:pPr>
        <w:pStyle w:val="En-tte"/>
        <w:tabs>
          <w:tab w:val="clear" w:pos="4536"/>
          <w:tab w:val="clear" w:pos="9072"/>
          <w:tab w:val="left" w:pos="864"/>
        </w:tabs>
        <w:rPr>
          <w:rFonts w:ascii="Arial" w:hAnsi="Arial" w:cs="Arial"/>
        </w:rPr>
      </w:pPr>
    </w:p>
    <w:p w14:paraId="1A7666DF" w14:textId="77777777"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B5531E2" w14:textId="77777777"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677FC6" w14:textId="77777777" w:rsidR="00DD20A3" w:rsidRPr="00411396" w:rsidRDefault="00DD20A3" w:rsidP="00411396">
      <w:pPr>
        <w:pStyle w:val="En-tte"/>
        <w:tabs>
          <w:tab w:val="left" w:pos="864"/>
        </w:tabs>
        <w:rPr>
          <w:rFonts w:ascii="Arial" w:hAnsi="Arial" w:cs="Arial"/>
        </w:rPr>
      </w:pPr>
    </w:p>
    <w:p w14:paraId="039D8C26" w14:textId="77777777" w:rsidR="00DD20A3" w:rsidRPr="00827FD0" w:rsidRDefault="00DD20A3" w:rsidP="00827FD0">
      <w:pPr>
        <w:ind w:left="284"/>
        <w:rPr>
          <w:rFonts w:ascii="Arial" w:hAnsi="Arial" w:cs="Arial"/>
          <w:sz w:val="16"/>
        </w:rPr>
      </w:pPr>
      <w:r w:rsidRPr="00827FD0">
        <w:rPr>
          <w:rFonts w:ascii="Arial" w:hAnsi="Arial" w:cs="Arial"/>
          <w:sz w:val="16"/>
        </w:rPr>
        <w:t>- Adresse internet :</w:t>
      </w:r>
    </w:p>
    <w:p w14:paraId="4E1650A4" w14:textId="77777777" w:rsidR="00DD20A3" w:rsidRDefault="00DD20A3" w:rsidP="00411396">
      <w:pPr>
        <w:pStyle w:val="En-tte"/>
        <w:tabs>
          <w:tab w:val="left" w:pos="864"/>
        </w:tabs>
        <w:rPr>
          <w:rFonts w:ascii="Arial" w:hAnsi="Arial" w:cs="Arial"/>
        </w:rPr>
      </w:pPr>
    </w:p>
    <w:p w14:paraId="49207E51" w14:textId="77777777" w:rsidR="00DD20A3" w:rsidRPr="00411396" w:rsidRDefault="00DD20A3" w:rsidP="00411396">
      <w:pPr>
        <w:pStyle w:val="En-tte"/>
        <w:tabs>
          <w:tab w:val="left" w:pos="864"/>
        </w:tabs>
        <w:rPr>
          <w:rFonts w:ascii="Arial" w:hAnsi="Arial" w:cs="Arial"/>
        </w:rPr>
      </w:pPr>
    </w:p>
    <w:p w14:paraId="7E9AC1FD" w14:textId="77777777" w:rsidR="00DD20A3" w:rsidRPr="00411396" w:rsidRDefault="00DD20A3" w:rsidP="00411396">
      <w:pPr>
        <w:pStyle w:val="En-tte"/>
        <w:tabs>
          <w:tab w:val="left" w:pos="864"/>
        </w:tabs>
        <w:rPr>
          <w:rFonts w:ascii="Arial" w:hAnsi="Arial" w:cs="Arial"/>
        </w:rPr>
      </w:pPr>
    </w:p>
    <w:p w14:paraId="1210FB94" w14:textId="77777777"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14:paraId="30900933" w14:textId="77777777" w:rsidR="00DD20A3" w:rsidRPr="00411396" w:rsidRDefault="00DD20A3" w:rsidP="00411396">
      <w:pPr>
        <w:pStyle w:val="En-tte"/>
        <w:tabs>
          <w:tab w:val="left" w:pos="864"/>
        </w:tabs>
        <w:rPr>
          <w:rFonts w:ascii="Arial" w:hAnsi="Arial" w:cs="Arial"/>
        </w:rPr>
      </w:pPr>
    </w:p>
    <w:p w14:paraId="20BDB85B" w14:textId="77777777" w:rsidR="00DD20A3" w:rsidRPr="00411396" w:rsidRDefault="00DD20A3" w:rsidP="00411396">
      <w:pPr>
        <w:pStyle w:val="En-tte"/>
        <w:tabs>
          <w:tab w:val="left" w:pos="864"/>
        </w:tabs>
        <w:rPr>
          <w:rFonts w:ascii="Arial" w:hAnsi="Arial" w:cs="Arial"/>
        </w:rPr>
      </w:pPr>
    </w:p>
    <w:p w14:paraId="295631D5" w14:textId="77777777" w:rsidR="00DD20A3" w:rsidRDefault="00DD20A3" w:rsidP="00411396">
      <w:pPr>
        <w:pStyle w:val="En-tte"/>
        <w:tabs>
          <w:tab w:val="left" w:pos="864"/>
        </w:tabs>
        <w:rPr>
          <w:rFonts w:ascii="Arial" w:hAnsi="Arial" w:cs="Arial"/>
        </w:rPr>
      </w:pPr>
    </w:p>
    <w:p w14:paraId="6AC289C0" w14:textId="77777777" w:rsidR="00DD20A3" w:rsidRDefault="00DD20A3" w:rsidP="00411396">
      <w:pPr>
        <w:pStyle w:val="En-tte"/>
        <w:tabs>
          <w:tab w:val="left" w:pos="864"/>
        </w:tabs>
        <w:rPr>
          <w:rFonts w:ascii="Arial" w:hAnsi="Arial" w:cs="Arial"/>
        </w:rPr>
      </w:pPr>
    </w:p>
    <w:p w14:paraId="442B6EA1" w14:textId="77777777" w:rsidR="00DD20A3" w:rsidRDefault="00DD20A3" w:rsidP="00411396">
      <w:pPr>
        <w:pStyle w:val="En-tte"/>
        <w:tabs>
          <w:tab w:val="left" w:pos="864"/>
        </w:tabs>
        <w:rPr>
          <w:rFonts w:ascii="Arial" w:hAnsi="Arial" w:cs="Arial"/>
        </w:rPr>
      </w:pPr>
    </w:p>
    <w:p w14:paraId="513FF532" w14:textId="77777777" w:rsidR="00DD20A3" w:rsidRDefault="00DD20A3" w:rsidP="00411396">
      <w:pPr>
        <w:pStyle w:val="En-tte"/>
        <w:tabs>
          <w:tab w:val="left" w:pos="864"/>
        </w:tabs>
        <w:rPr>
          <w:rFonts w:ascii="Arial" w:hAnsi="Arial" w:cs="Arial"/>
        </w:rPr>
      </w:pPr>
    </w:p>
    <w:p w14:paraId="1DAE6FC9" w14:textId="77777777" w:rsidR="00DD20A3" w:rsidRDefault="00DD20A3" w:rsidP="00411396">
      <w:pPr>
        <w:pStyle w:val="En-tte"/>
        <w:tabs>
          <w:tab w:val="left" w:pos="864"/>
        </w:tabs>
        <w:rPr>
          <w:rFonts w:ascii="Arial" w:hAnsi="Arial" w:cs="Arial"/>
        </w:rPr>
      </w:pPr>
    </w:p>
    <w:p w14:paraId="480325B8" w14:textId="77777777" w:rsidR="00DD20A3" w:rsidRDefault="00DD20A3" w:rsidP="00411396">
      <w:pPr>
        <w:pStyle w:val="En-tte"/>
        <w:tabs>
          <w:tab w:val="left" w:pos="864"/>
        </w:tabs>
        <w:rPr>
          <w:rFonts w:ascii="Arial" w:hAnsi="Arial" w:cs="Arial"/>
        </w:rPr>
      </w:pPr>
    </w:p>
    <w:p w14:paraId="3BCAEA6C" w14:textId="77777777" w:rsidR="00DD20A3" w:rsidRDefault="00DD20A3" w:rsidP="00411396">
      <w:pPr>
        <w:pStyle w:val="En-tte"/>
        <w:tabs>
          <w:tab w:val="left" w:pos="864"/>
        </w:tabs>
        <w:rPr>
          <w:rFonts w:ascii="Arial" w:hAnsi="Arial" w:cs="Arial"/>
        </w:rPr>
      </w:pPr>
    </w:p>
    <w:p w14:paraId="728FFE42" w14:textId="77777777" w:rsidR="00DD20A3" w:rsidRPr="00411396" w:rsidRDefault="00DD20A3" w:rsidP="00411396">
      <w:pPr>
        <w:pStyle w:val="En-tte"/>
        <w:tabs>
          <w:tab w:val="left" w:pos="864"/>
        </w:tabs>
        <w:rPr>
          <w:rFonts w:ascii="Arial" w:hAnsi="Arial" w:cs="Arial"/>
        </w:rPr>
      </w:pPr>
    </w:p>
    <w:p w14:paraId="191A1FB1" w14:textId="77777777"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6C56982B" w14:textId="77777777">
        <w:tc>
          <w:tcPr>
            <w:tcW w:w="10331" w:type="dxa"/>
            <w:shd w:val="clear" w:color="auto" w:fill="66CCFF"/>
          </w:tcPr>
          <w:p w14:paraId="1A3E8A91" w14:textId="77777777"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51188C00" w14:textId="77777777"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35BFC8DF" w14:textId="77777777"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1989E9EE" w14:textId="77777777" w:rsidR="00DD20A3" w:rsidRDefault="00DD20A3">
      <w:pPr>
        <w:tabs>
          <w:tab w:val="left" w:pos="576"/>
        </w:tabs>
        <w:rPr>
          <w:rFonts w:ascii="Arial" w:hAnsi="Arial" w:cs="Arial"/>
          <w:iCs/>
        </w:rPr>
      </w:pPr>
    </w:p>
    <w:p w14:paraId="5AE01DE9" w14:textId="77777777" w:rsidR="00E15E6B" w:rsidRDefault="00E15E6B">
      <w:pPr>
        <w:tabs>
          <w:tab w:val="left" w:pos="576"/>
        </w:tabs>
        <w:jc w:val="both"/>
        <w:rPr>
          <w:rFonts w:ascii="Arial" w:hAnsi="Arial" w:cs="Arial"/>
          <w:b/>
          <w:bCs/>
          <w:sz w:val="22"/>
          <w:szCs w:val="22"/>
        </w:rPr>
      </w:pPr>
    </w:p>
    <w:p w14:paraId="62E8544D" w14:textId="77777777" w:rsidR="00E15E6B" w:rsidRDefault="00E15E6B">
      <w:pPr>
        <w:tabs>
          <w:tab w:val="left" w:pos="576"/>
        </w:tabs>
        <w:jc w:val="both"/>
        <w:rPr>
          <w:rFonts w:ascii="Arial" w:hAnsi="Arial" w:cs="Arial"/>
          <w:b/>
          <w:bCs/>
          <w:sz w:val="22"/>
          <w:szCs w:val="22"/>
        </w:rPr>
      </w:pPr>
    </w:p>
    <w:p w14:paraId="05F6F3F4" w14:textId="77777777" w:rsidR="00E15E6B" w:rsidRDefault="00E15E6B">
      <w:pPr>
        <w:tabs>
          <w:tab w:val="left" w:pos="576"/>
        </w:tabs>
        <w:jc w:val="both"/>
        <w:rPr>
          <w:rFonts w:ascii="Arial" w:hAnsi="Arial" w:cs="Arial"/>
          <w:b/>
          <w:bCs/>
          <w:sz w:val="22"/>
          <w:szCs w:val="22"/>
        </w:rPr>
      </w:pPr>
    </w:p>
    <w:p w14:paraId="6DF99348" w14:textId="77777777" w:rsidR="00E15E6B" w:rsidRDefault="00E15E6B">
      <w:pPr>
        <w:tabs>
          <w:tab w:val="left" w:pos="576"/>
        </w:tabs>
        <w:jc w:val="both"/>
        <w:rPr>
          <w:rFonts w:ascii="Arial" w:hAnsi="Arial" w:cs="Arial"/>
          <w:b/>
          <w:bCs/>
          <w:sz w:val="22"/>
          <w:szCs w:val="22"/>
        </w:rPr>
      </w:pPr>
    </w:p>
    <w:p w14:paraId="1A94217A" w14:textId="77777777"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FD50396" w14:textId="77777777"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9F76928" w14:textId="77777777"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14:paraId="0847391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38A114D" w14:textId="77777777" w:rsidR="00DD20A3" w:rsidRDefault="00DD20A3" w:rsidP="00A02975">
            <w:pPr>
              <w:jc w:val="center"/>
              <w:rPr>
                <w:rFonts w:ascii="Arial" w:hAnsi="Arial" w:cs="Arial"/>
                <w:b/>
              </w:rPr>
            </w:pPr>
            <w:r>
              <w:rPr>
                <w:rFonts w:ascii="Arial" w:hAnsi="Arial" w:cs="Arial"/>
                <w:b/>
              </w:rPr>
              <w:lastRenderedPageBreak/>
              <w:t>N°</w:t>
            </w:r>
          </w:p>
          <w:p w14:paraId="72C694C8" w14:textId="77777777" w:rsidR="00DD20A3" w:rsidRDefault="00DD20A3" w:rsidP="00827FD0">
            <w:pPr>
              <w:jc w:val="center"/>
              <w:rPr>
                <w:rFonts w:ascii="Arial" w:hAnsi="Arial" w:cs="Arial"/>
                <w:b/>
              </w:rPr>
            </w:pPr>
            <w:r>
              <w:rPr>
                <w:rFonts w:ascii="Arial" w:hAnsi="Arial" w:cs="Arial"/>
                <w:b/>
              </w:rPr>
              <w:t>du</w:t>
            </w:r>
          </w:p>
          <w:p w14:paraId="4746A661" w14:textId="77777777"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C69BC77" w14:textId="77777777"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00A47" w14:textId="77777777"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14:paraId="4649A99E" w14:textId="77777777" w:rsidTr="00171BF1">
        <w:trPr>
          <w:trHeight w:val="1021"/>
        </w:trPr>
        <w:tc>
          <w:tcPr>
            <w:tcW w:w="832" w:type="dxa"/>
            <w:tcBorders>
              <w:top w:val="single" w:sz="4" w:space="0" w:color="000000"/>
              <w:left w:val="single" w:sz="4" w:space="0" w:color="000000"/>
            </w:tcBorders>
            <w:shd w:val="clear" w:color="auto" w:fill="CCFFFF"/>
          </w:tcPr>
          <w:p w14:paraId="2F66AFA1" w14:textId="77777777"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16C7FC5" w14:textId="77777777"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A6E5899" w14:textId="77777777" w:rsidR="00DD20A3" w:rsidRDefault="00DD20A3" w:rsidP="00310F9B">
            <w:pPr>
              <w:snapToGrid w:val="0"/>
              <w:jc w:val="both"/>
              <w:rPr>
                <w:rFonts w:ascii="Arial" w:hAnsi="Arial" w:cs="Arial"/>
              </w:rPr>
            </w:pPr>
          </w:p>
        </w:tc>
      </w:tr>
      <w:tr w:rsidR="00DD20A3" w14:paraId="6939397D" w14:textId="77777777" w:rsidTr="00171BF1">
        <w:trPr>
          <w:trHeight w:val="1021"/>
        </w:trPr>
        <w:tc>
          <w:tcPr>
            <w:tcW w:w="832" w:type="dxa"/>
            <w:tcBorders>
              <w:left w:val="single" w:sz="4" w:space="0" w:color="000000"/>
            </w:tcBorders>
          </w:tcPr>
          <w:p w14:paraId="12FCE98B" w14:textId="77777777"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14:paraId="0B98367E" w14:textId="77777777"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96F2DB4" w14:textId="77777777" w:rsidR="00DD20A3" w:rsidRDefault="00DD20A3" w:rsidP="00310F9B">
            <w:pPr>
              <w:snapToGrid w:val="0"/>
              <w:jc w:val="both"/>
              <w:rPr>
                <w:rFonts w:ascii="Arial" w:hAnsi="Arial" w:cs="Arial"/>
              </w:rPr>
            </w:pPr>
          </w:p>
        </w:tc>
      </w:tr>
      <w:tr w:rsidR="00DD20A3" w14:paraId="4AE2102D" w14:textId="77777777" w:rsidTr="00C00E04">
        <w:trPr>
          <w:trHeight w:val="1021"/>
        </w:trPr>
        <w:tc>
          <w:tcPr>
            <w:tcW w:w="832" w:type="dxa"/>
            <w:tcBorders>
              <w:left w:val="single" w:sz="4" w:space="0" w:color="000000"/>
            </w:tcBorders>
            <w:shd w:val="clear" w:color="auto" w:fill="CCFFFF"/>
          </w:tcPr>
          <w:p w14:paraId="535F6E37"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0F140CD9"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F3DA4A5" w14:textId="77777777" w:rsidR="00DD20A3" w:rsidRDefault="00DD20A3" w:rsidP="00C00E04">
            <w:pPr>
              <w:snapToGrid w:val="0"/>
              <w:jc w:val="both"/>
              <w:rPr>
                <w:rFonts w:ascii="Arial" w:hAnsi="Arial" w:cs="Arial"/>
              </w:rPr>
            </w:pPr>
          </w:p>
        </w:tc>
      </w:tr>
      <w:tr w:rsidR="00DD20A3" w14:paraId="360F3FD2" w14:textId="77777777" w:rsidTr="00C00E04">
        <w:trPr>
          <w:trHeight w:val="1021"/>
        </w:trPr>
        <w:tc>
          <w:tcPr>
            <w:tcW w:w="832" w:type="dxa"/>
            <w:tcBorders>
              <w:left w:val="single" w:sz="4" w:space="0" w:color="000000"/>
            </w:tcBorders>
          </w:tcPr>
          <w:p w14:paraId="5D937E10"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7E582558"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69D92A3" w14:textId="77777777" w:rsidR="00DD20A3" w:rsidRDefault="00DD20A3" w:rsidP="00C00E04">
            <w:pPr>
              <w:snapToGrid w:val="0"/>
              <w:jc w:val="both"/>
              <w:rPr>
                <w:rFonts w:ascii="Arial" w:hAnsi="Arial" w:cs="Arial"/>
              </w:rPr>
            </w:pPr>
          </w:p>
        </w:tc>
      </w:tr>
      <w:tr w:rsidR="00DD20A3" w14:paraId="70B0B542" w14:textId="77777777" w:rsidTr="00C00E04">
        <w:trPr>
          <w:trHeight w:val="1021"/>
        </w:trPr>
        <w:tc>
          <w:tcPr>
            <w:tcW w:w="832" w:type="dxa"/>
            <w:tcBorders>
              <w:left w:val="single" w:sz="4" w:space="0" w:color="000000"/>
            </w:tcBorders>
            <w:shd w:val="clear" w:color="auto" w:fill="CCFFFF"/>
          </w:tcPr>
          <w:p w14:paraId="02103582"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42E16403"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C6B23D" w14:textId="77777777" w:rsidR="00DD20A3" w:rsidRDefault="00DD20A3" w:rsidP="00C00E04">
            <w:pPr>
              <w:snapToGrid w:val="0"/>
              <w:jc w:val="both"/>
              <w:rPr>
                <w:rFonts w:ascii="Arial" w:hAnsi="Arial" w:cs="Arial"/>
              </w:rPr>
            </w:pPr>
          </w:p>
        </w:tc>
      </w:tr>
      <w:tr w:rsidR="00DD20A3" w14:paraId="37A0C8E7" w14:textId="77777777" w:rsidTr="002F1469">
        <w:trPr>
          <w:trHeight w:val="1021"/>
        </w:trPr>
        <w:tc>
          <w:tcPr>
            <w:tcW w:w="832" w:type="dxa"/>
            <w:tcBorders>
              <w:left w:val="single" w:sz="4" w:space="0" w:color="000000"/>
            </w:tcBorders>
          </w:tcPr>
          <w:p w14:paraId="4626A2C8"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533FAB98"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CA6D75C" w14:textId="77777777" w:rsidR="00DD20A3" w:rsidRDefault="00DD20A3" w:rsidP="00C00E04">
            <w:pPr>
              <w:snapToGrid w:val="0"/>
              <w:jc w:val="both"/>
              <w:rPr>
                <w:rFonts w:ascii="Arial" w:hAnsi="Arial" w:cs="Arial"/>
              </w:rPr>
            </w:pPr>
          </w:p>
        </w:tc>
      </w:tr>
      <w:tr w:rsidR="00DD20A3" w14:paraId="16340ECC" w14:textId="77777777" w:rsidTr="00C00E04">
        <w:trPr>
          <w:trHeight w:val="1021"/>
        </w:trPr>
        <w:tc>
          <w:tcPr>
            <w:tcW w:w="832" w:type="dxa"/>
            <w:tcBorders>
              <w:left w:val="single" w:sz="4" w:space="0" w:color="000000"/>
            </w:tcBorders>
            <w:shd w:val="clear" w:color="auto" w:fill="CCFFFF"/>
          </w:tcPr>
          <w:p w14:paraId="2E480FA6"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14:paraId="1D8D22F5"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82C7B4" w14:textId="77777777" w:rsidR="00DD20A3" w:rsidRDefault="00DD20A3" w:rsidP="00C00E04">
            <w:pPr>
              <w:snapToGrid w:val="0"/>
              <w:jc w:val="both"/>
              <w:rPr>
                <w:rFonts w:ascii="Arial" w:hAnsi="Arial" w:cs="Arial"/>
              </w:rPr>
            </w:pPr>
          </w:p>
        </w:tc>
      </w:tr>
      <w:tr w:rsidR="00DD20A3" w14:paraId="507D6BDA" w14:textId="77777777" w:rsidTr="002F1469">
        <w:trPr>
          <w:trHeight w:val="1021"/>
        </w:trPr>
        <w:tc>
          <w:tcPr>
            <w:tcW w:w="832" w:type="dxa"/>
            <w:tcBorders>
              <w:left w:val="single" w:sz="4" w:space="0" w:color="000000"/>
            </w:tcBorders>
          </w:tcPr>
          <w:p w14:paraId="662869BF" w14:textId="77777777"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14:paraId="376DA2B9" w14:textId="77777777"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40860FD" w14:textId="77777777" w:rsidR="00DD20A3" w:rsidRDefault="00DD20A3" w:rsidP="00C00E04">
            <w:pPr>
              <w:snapToGrid w:val="0"/>
              <w:jc w:val="both"/>
              <w:rPr>
                <w:rFonts w:ascii="Arial" w:hAnsi="Arial" w:cs="Arial"/>
              </w:rPr>
            </w:pPr>
          </w:p>
        </w:tc>
      </w:tr>
      <w:tr w:rsidR="00DD20A3" w14:paraId="6B18850C" w14:textId="77777777" w:rsidTr="00827FD0">
        <w:trPr>
          <w:trHeight w:val="1021"/>
        </w:trPr>
        <w:tc>
          <w:tcPr>
            <w:tcW w:w="832" w:type="dxa"/>
            <w:tcBorders>
              <w:left w:val="single" w:sz="4" w:space="0" w:color="000000"/>
              <w:bottom w:val="single" w:sz="4" w:space="0" w:color="000000"/>
            </w:tcBorders>
            <w:shd w:val="clear" w:color="auto" w:fill="CCFFFF"/>
          </w:tcPr>
          <w:p w14:paraId="769F6EE5" w14:textId="77777777"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D6E4C30" w14:textId="77777777"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B6DB729" w14:textId="77777777" w:rsidR="00DD20A3" w:rsidRDefault="00DD20A3" w:rsidP="00310F9B">
            <w:pPr>
              <w:snapToGrid w:val="0"/>
              <w:jc w:val="both"/>
              <w:rPr>
                <w:rFonts w:ascii="Arial" w:hAnsi="Arial" w:cs="Arial"/>
              </w:rPr>
            </w:pPr>
          </w:p>
        </w:tc>
      </w:tr>
    </w:tbl>
    <w:p w14:paraId="26B4FF98" w14:textId="77777777"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8BE22CB" w14:textId="77777777"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1497E8C" w14:textId="77777777" w:rsidR="00DD20A3" w:rsidRDefault="00DD20A3" w:rsidP="009A04B2">
      <w:pPr>
        <w:jc w:val="both"/>
        <w:rPr>
          <w:rFonts w:ascii="Arial" w:hAnsi="Arial" w:cs="Arial"/>
          <w:sz w:val="18"/>
          <w:szCs w:val="18"/>
        </w:rPr>
      </w:pPr>
      <w:r>
        <w:rPr>
          <w:rFonts w:ascii="Arial" w:hAnsi="Arial" w:cs="Arial"/>
          <w:sz w:val="18"/>
          <w:szCs w:val="18"/>
        </w:rPr>
        <w:t>(**) Pour les groupements conjoints.</w:t>
      </w:r>
    </w:p>
    <w:p w14:paraId="7B886832" w14:textId="77777777"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B122DDE" w14:textId="77777777" w:rsidR="00DD20A3" w:rsidRDefault="00DD20A3">
      <w:pPr>
        <w:pStyle w:val="En-tte"/>
        <w:tabs>
          <w:tab w:val="clear" w:pos="4536"/>
          <w:tab w:val="clear" w:pos="9072"/>
          <w:tab w:val="left" w:pos="864"/>
        </w:tabs>
        <w:rPr>
          <w:rFonts w:ascii="Arial" w:hAnsi="Arial" w:cs="Arial"/>
        </w:rPr>
      </w:pPr>
    </w:p>
    <w:p w14:paraId="43766BA6" w14:textId="77777777" w:rsidR="00E15E6B" w:rsidRDefault="00E15E6B">
      <w:pPr>
        <w:pStyle w:val="En-tte"/>
        <w:tabs>
          <w:tab w:val="clear" w:pos="4536"/>
          <w:tab w:val="clear" w:pos="9072"/>
          <w:tab w:val="left" w:pos="864"/>
        </w:tabs>
        <w:rPr>
          <w:rFonts w:ascii="Arial" w:hAnsi="Arial" w:cs="Arial"/>
        </w:rPr>
      </w:pPr>
    </w:p>
    <w:p w14:paraId="310C9C84" w14:textId="77777777" w:rsidR="00E15E6B" w:rsidRDefault="00E15E6B">
      <w:pPr>
        <w:pStyle w:val="En-tte"/>
        <w:tabs>
          <w:tab w:val="clear" w:pos="4536"/>
          <w:tab w:val="clear" w:pos="9072"/>
          <w:tab w:val="left" w:pos="864"/>
        </w:tabs>
        <w:rPr>
          <w:rFonts w:ascii="Arial" w:hAnsi="Arial" w:cs="Arial"/>
        </w:rPr>
      </w:pPr>
    </w:p>
    <w:p w14:paraId="4BDD4C4B" w14:textId="77777777" w:rsidR="00E15E6B" w:rsidRDefault="00E15E6B">
      <w:pPr>
        <w:pStyle w:val="En-tte"/>
        <w:tabs>
          <w:tab w:val="clear" w:pos="4536"/>
          <w:tab w:val="clear" w:pos="9072"/>
          <w:tab w:val="left" w:pos="864"/>
        </w:tabs>
        <w:rPr>
          <w:rFonts w:ascii="Arial" w:hAnsi="Arial" w:cs="Arial"/>
        </w:rPr>
      </w:pPr>
    </w:p>
    <w:p w14:paraId="03C4B902" w14:textId="77777777" w:rsidR="00E15E6B" w:rsidRDefault="00E15E6B">
      <w:pPr>
        <w:pStyle w:val="En-tte"/>
        <w:tabs>
          <w:tab w:val="clear" w:pos="4536"/>
          <w:tab w:val="clear" w:pos="9072"/>
          <w:tab w:val="left" w:pos="864"/>
        </w:tabs>
        <w:rPr>
          <w:rFonts w:ascii="Arial" w:hAnsi="Arial" w:cs="Arial"/>
        </w:rPr>
      </w:pPr>
    </w:p>
    <w:p w14:paraId="2CFA3A73" w14:textId="77777777" w:rsidR="00E15E6B" w:rsidRDefault="00E15E6B">
      <w:pPr>
        <w:pStyle w:val="En-tte"/>
        <w:tabs>
          <w:tab w:val="clear" w:pos="4536"/>
          <w:tab w:val="clear" w:pos="9072"/>
          <w:tab w:val="left" w:pos="864"/>
        </w:tabs>
        <w:rPr>
          <w:rFonts w:ascii="Arial" w:hAnsi="Arial" w:cs="Arial"/>
        </w:rPr>
      </w:pPr>
    </w:p>
    <w:p w14:paraId="16A11483" w14:textId="77777777" w:rsidR="00E15E6B" w:rsidRDefault="00E15E6B">
      <w:pPr>
        <w:pStyle w:val="En-tte"/>
        <w:tabs>
          <w:tab w:val="clear" w:pos="4536"/>
          <w:tab w:val="clear" w:pos="9072"/>
          <w:tab w:val="left" w:pos="864"/>
        </w:tabs>
        <w:rPr>
          <w:rFonts w:ascii="Arial" w:hAnsi="Arial" w:cs="Arial"/>
        </w:rPr>
      </w:pPr>
    </w:p>
    <w:p w14:paraId="3C9CAB0D" w14:textId="77777777" w:rsidR="00E15E6B" w:rsidRDefault="00E15E6B">
      <w:pPr>
        <w:pStyle w:val="En-tte"/>
        <w:tabs>
          <w:tab w:val="clear" w:pos="4536"/>
          <w:tab w:val="clear" w:pos="9072"/>
          <w:tab w:val="left" w:pos="864"/>
        </w:tabs>
        <w:rPr>
          <w:rFonts w:ascii="Arial" w:hAnsi="Arial" w:cs="Arial"/>
        </w:rPr>
      </w:pPr>
    </w:p>
    <w:p w14:paraId="615AD3CF" w14:textId="77777777" w:rsidR="00E15E6B" w:rsidRDefault="00E15E6B">
      <w:pPr>
        <w:pStyle w:val="En-tte"/>
        <w:tabs>
          <w:tab w:val="clear" w:pos="4536"/>
          <w:tab w:val="clear" w:pos="9072"/>
          <w:tab w:val="left" w:pos="864"/>
        </w:tabs>
        <w:rPr>
          <w:rFonts w:ascii="Arial" w:hAnsi="Arial" w:cs="Arial"/>
        </w:rPr>
      </w:pPr>
    </w:p>
    <w:p w14:paraId="747C8DFA" w14:textId="77777777" w:rsidR="00E15E6B" w:rsidRDefault="00E15E6B">
      <w:pPr>
        <w:pStyle w:val="En-tte"/>
        <w:tabs>
          <w:tab w:val="clear" w:pos="4536"/>
          <w:tab w:val="clear" w:pos="9072"/>
          <w:tab w:val="left" w:pos="864"/>
        </w:tabs>
        <w:rPr>
          <w:rFonts w:ascii="Arial" w:hAnsi="Arial" w:cs="Arial"/>
        </w:rPr>
      </w:pPr>
    </w:p>
    <w:p w14:paraId="695FB198" w14:textId="77777777" w:rsidR="00E15E6B" w:rsidRDefault="00E15E6B">
      <w:pPr>
        <w:pStyle w:val="En-tte"/>
        <w:tabs>
          <w:tab w:val="clear" w:pos="4536"/>
          <w:tab w:val="clear" w:pos="9072"/>
          <w:tab w:val="left" w:pos="864"/>
        </w:tabs>
        <w:rPr>
          <w:rFonts w:ascii="Arial" w:hAnsi="Arial" w:cs="Arial"/>
        </w:rPr>
      </w:pPr>
    </w:p>
    <w:p w14:paraId="172D0523" w14:textId="77777777" w:rsidR="00E15E6B" w:rsidRDefault="00E15E6B">
      <w:pPr>
        <w:pStyle w:val="En-tte"/>
        <w:tabs>
          <w:tab w:val="clear" w:pos="4536"/>
          <w:tab w:val="clear" w:pos="9072"/>
          <w:tab w:val="left" w:pos="864"/>
        </w:tabs>
        <w:rPr>
          <w:rFonts w:ascii="Arial" w:hAnsi="Arial" w:cs="Arial"/>
        </w:rPr>
      </w:pPr>
    </w:p>
    <w:p w14:paraId="352ADF4A" w14:textId="77777777" w:rsidR="00E15E6B" w:rsidRDefault="00E15E6B">
      <w:pPr>
        <w:pStyle w:val="En-tte"/>
        <w:tabs>
          <w:tab w:val="clear" w:pos="4536"/>
          <w:tab w:val="clear" w:pos="9072"/>
          <w:tab w:val="left" w:pos="864"/>
        </w:tabs>
        <w:rPr>
          <w:rFonts w:ascii="Arial" w:hAnsi="Arial" w:cs="Arial"/>
        </w:rPr>
      </w:pPr>
    </w:p>
    <w:p w14:paraId="48C4EFFA" w14:textId="77777777" w:rsidR="00E15E6B" w:rsidRDefault="00E15E6B">
      <w:pPr>
        <w:pStyle w:val="En-tte"/>
        <w:tabs>
          <w:tab w:val="clear" w:pos="4536"/>
          <w:tab w:val="clear" w:pos="9072"/>
          <w:tab w:val="left" w:pos="864"/>
        </w:tabs>
        <w:rPr>
          <w:rFonts w:ascii="Arial" w:hAnsi="Arial" w:cs="Arial"/>
        </w:rPr>
      </w:pPr>
    </w:p>
    <w:p w14:paraId="46371858" w14:textId="77777777" w:rsidR="00E15E6B" w:rsidRDefault="00E15E6B">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14:paraId="0901DC14" w14:textId="77777777">
        <w:tc>
          <w:tcPr>
            <w:tcW w:w="10331" w:type="dxa"/>
            <w:shd w:val="clear" w:color="auto" w:fill="66CCFF"/>
          </w:tcPr>
          <w:p w14:paraId="4AADCF98" w14:textId="77777777" w:rsidR="00DD20A3" w:rsidRDefault="00DD20A3" w:rsidP="00171BF1">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2764A749" w14:textId="77777777" w:rsidR="00DD20A3" w:rsidRDefault="00DD20A3">
      <w:pPr>
        <w:tabs>
          <w:tab w:val="left" w:pos="426"/>
        </w:tabs>
        <w:jc w:val="both"/>
        <w:rPr>
          <w:rFonts w:ascii="Arial" w:hAnsi="Arial" w:cs="Arial"/>
          <w:spacing w:val="-10"/>
        </w:rPr>
      </w:pPr>
    </w:p>
    <w:p w14:paraId="5B7261F3" w14:textId="77777777"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4E249D97" w14:textId="77777777" w:rsidR="00DD20A3" w:rsidRDefault="00DD20A3">
      <w:pPr>
        <w:tabs>
          <w:tab w:val="left" w:pos="426"/>
        </w:tabs>
        <w:jc w:val="both"/>
        <w:rPr>
          <w:rFonts w:ascii="Arial" w:hAnsi="Arial" w:cs="Arial"/>
          <w:spacing w:val="-10"/>
        </w:rPr>
      </w:pPr>
    </w:p>
    <w:p w14:paraId="6DBE7C6D" w14:textId="77777777" w:rsidR="00DD20A3" w:rsidRDefault="00DD20A3">
      <w:pPr>
        <w:tabs>
          <w:tab w:val="left" w:pos="426"/>
        </w:tabs>
        <w:jc w:val="both"/>
        <w:rPr>
          <w:rFonts w:ascii="Arial" w:hAnsi="Arial" w:cs="Arial"/>
          <w:spacing w:val="-10"/>
        </w:rPr>
      </w:pPr>
    </w:p>
    <w:p w14:paraId="3FB841E2" w14:textId="77777777" w:rsidR="00E15E6B" w:rsidRDefault="00E15E6B">
      <w:pPr>
        <w:tabs>
          <w:tab w:val="left" w:pos="426"/>
        </w:tabs>
        <w:jc w:val="both"/>
        <w:rPr>
          <w:rFonts w:ascii="Arial" w:hAnsi="Arial" w:cs="Arial"/>
          <w:spacing w:val="-10"/>
        </w:rPr>
      </w:pPr>
    </w:p>
    <w:p w14:paraId="1AC43E51" w14:textId="77777777" w:rsidR="00E15E6B" w:rsidRDefault="00E15E6B">
      <w:pPr>
        <w:tabs>
          <w:tab w:val="left" w:pos="426"/>
        </w:tabs>
        <w:jc w:val="both"/>
        <w:rPr>
          <w:rFonts w:ascii="Arial" w:hAnsi="Arial" w:cs="Arial"/>
          <w:spacing w:val="-10"/>
        </w:rPr>
      </w:pPr>
    </w:p>
    <w:p w14:paraId="75975A47" w14:textId="77777777" w:rsidR="00DD20A3" w:rsidRDefault="00DD20A3">
      <w:pPr>
        <w:tabs>
          <w:tab w:val="left" w:pos="426"/>
        </w:tabs>
        <w:jc w:val="both"/>
        <w:rPr>
          <w:rFonts w:ascii="Arial" w:hAnsi="Arial" w:cs="Arial"/>
          <w:spacing w:val="-10"/>
        </w:rPr>
      </w:pPr>
    </w:p>
    <w:p w14:paraId="4A6F401E" w14:textId="77777777" w:rsidR="00DD20A3" w:rsidRDefault="00DD20A3">
      <w:pPr>
        <w:tabs>
          <w:tab w:val="left" w:pos="426"/>
        </w:tabs>
        <w:jc w:val="both"/>
        <w:rPr>
          <w:rFonts w:ascii="Arial" w:hAnsi="Arial" w:cs="Arial"/>
          <w:spacing w:val="-10"/>
        </w:rPr>
      </w:pPr>
    </w:p>
    <w:p w14:paraId="28FB8F26" w14:textId="77777777"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55AF6CE2" w14:textId="77777777" w:rsidR="00DD20A3" w:rsidRDefault="00DD20A3">
      <w:pPr>
        <w:tabs>
          <w:tab w:val="left" w:pos="426"/>
        </w:tabs>
        <w:jc w:val="both"/>
        <w:rPr>
          <w:rFonts w:ascii="Arial" w:hAnsi="Arial" w:cs="Arial"/>
          <w:spacing w:val="-10"/>
          <w:sz w:val="22"/>
          <w:szCs w:val="22"/>
        </w:rPr>
      </w:pPr>
    </w:p>
    <w:p w14:paraId="45F11043" w14:textId="77777777" w:rsidR="00DD20A3" w:rsidRDefault="00DD20A3">
      <w:pPr>
        <w:tabs>
          <w:tab w:val="left" w:pos="426"/>
        </w:tabs>
        <w:jc w:val="both"/>
        <w:rPr>
          <w:rFonts w:ascii="Arial" w:hAnsi="Arial" w:cs="Arial"/>
          <w:spacing w:val="-10"/>
          <w:sz w:val="22"/>
          <w:szCs w:val="22"/>
        </w:rPr>
      </w:pPr>
    </w:p>
    <w:p w14:paraId="4C09C556" w14:textId="77777777" w:rsidR="00DD20A3" w:rsidRDefault="00DD20A3">
      <w:pPr>
        <w:tabs>
          <w:tab w:val="left" w:pos="426"/>
        </w:tabs>
        <w:jc w:val="both"/>
        <w:rPr>
          <w:rFonts w:ascii="Arial" w:hAnsi="Arial" w:cs="Arial"/>
          <w:spacing w:val="-10"/>
          <w:sz w:val="22"/>
          <w:szCs w:val="22"/>
        </w:rPr>
      </w:pPr>
    </w:p>
    <w:p w14:paraId="2DE45CC5" w14:textId="77777777" w:rsidR="00DD20A3" w:rsidRDefault="00DD20A3">
      <w:pPr>
        <w:tabs>
          <w:tab w:val="left" w:pos="426"/>
        </w:tabs>
        <w:jc w:val="both"/>
        <w:rPr>
          <w:rFonts w:ascii="Arial" w:hAnsi="Arial" w:cs="Arial"/>
          <w:spacing w:val="-10"/>
          <w:sz w:val="22"/>
          <w:szCs w:val="22"/>
        </w:rPr>
      </w:pPr>
    </w:p>
    <w:p w14:paraId="2CC7B3F4" w14:textId="77777777" w:rsidR="00DD20A3" w:rsidRDefault="00DD20A3">
      <w:pPr>
        <w:tabs>
          <w:tab w:val="left" w:pos="426"/>
        </w:tabs>
        <w:jc w:val="both"/>
        <w:rPr>
          <w:rFonts w:ascii="Arial" w:hAnsi="Arial" w:cs="Arial"/>
          <w:spacing w:val="-10"/>
          <w:sz w:val="22"/>
          <w:szCs w:val="22"/>
        </w:rPr>
      </w:pPr>
    </w:p>
    <w:p w14:paraId="044F6EF0" w14:textId="77777777" w:rsidR="00E15E6B" w:rsidRDefault="00E15E6B">
      <w:pPr>
        <w:tabs>
          <w:tab w:val="left" w:pos="426"/>
        </w:tabs>
        <w:jc w:val="both"/>
        <w:rPr>
          <w:rFonts w:ascii="Arial" w:hAnsi="Arial" w:cs="Arial"/>
          <w:spacing w:val="-10"/>
          <w:sz w:val="22"/>
          <w:szCs w:val="22"/>
        </w:rPr>
      </w:pPr>
    </w:p>
    <w:p w14:paraId="765F91C0" w14:textId="77777777" w:rsidR="00E15E6B" w:rsidRDefault="00E15E6B">
      <w:pPr>
        <w:tabs>
          <w:tab w:val="left" w:pos="426"/>
        </w:tabs>
        <w:jc w:val="both"/>
        <w:rPr>
          <w:rFonts w:ascii="Arial" w:hAnsi="Arial" w:cs="Arial"/>
          <w:spacing w:val="-10"/>
          <w:sz w:val="22"/>
          <w:szCs w:val="22"/>
        </w:rPr>
      </w:pPr>
    </w:p>
    <w:p w14:paraId="4B67652A" w14:textId="77777777" w:rsidR="00E15E6B" w:rsidRDefault="00E15E6B">
      <w:pPr>
        <w:tabs>
          <w:tab w:val="left" w:pos="426"/>
        </w:tabs>
        <w:jc w:val="both"/>
        <w:rPr>
          <w:rFonts w:ascii="Arial" w:hAnsi="Arial" w:cs="Arial"/>
          <w:spacing w:val="-10"/>
          <w:sz w:val="22"/>
          <w:szCs w:val="22"/>
        </w:rPr>
      </w:pPr>
    </w:p>
    <w:p w14:paraId="58A0E42F" w14:textId="77777777" w:rsidR="00E15E6B" w:rsidRDefault="00E15E6B">
      <w:pPr>
        <w:tabs>
          <w:tab w:val="left" w:pos="426"/>
        </w:tabs>
        <w:jc w:val="both"/>
        <w:rPr>
          <w:rFonts w:ascii="Arial" w:hAnsi="Arial" w:cs="Arial"/>
          <w:spacing w:val="-10"/>
          <w:sz w:val="22"/>
          <w:szCs w:val="22"/>
        </w:rPr>
      </w:pPr>
    </w:p>
    <w:p w14:paraId="2F5EB671" w14:textId="77777777" w:rsidR="00E15E6B" w:rsidRDefault="00E15E6B">
      <w:pPr>
        <w:tabs>
          <w:tab w:val="left" w:pos="426"/>
        </w:tabs>
        <w:jc w:val="both"/>
        <w:rPr>
          <w:rFonts w:ascii="Arial" w:hAnsi="Arial" w:cs="Arial"/>
          <w:spacing w:val="-10"/>
          <w:sz w:val="22"/>
          <w:szCs w:val="22"/>
        </w:rPr>
      </w:pPr>
    </w:p>
    <w:p w14:paraId="5F89DEF2" w14:textId="77777777" w:rsidR="00E15E6B" w:rsidRDefault="00E15E6B">
      <w:pPr>
        <w:tabs>
          <w:tab w:val="left" w:pos="426"/>
        </w:tabs>
        <w:jc w:val="both"/>
        <w:rPr>
          <w:rFonts w:ascii="Arial" w:hAnsi="Arial" w:cs="Arial"/>
          <w:spacing w:val="-10"/>
          <w:sz w:val="22"/>
          <w:szCs w:val="22"/>
        </w:rPr>
      </w:pPr>
    </w:p>
    <w:p w14:paraId="473AD835" w14:textId="77777777" w:rsidR="00E15E6B" w:rsidRDefault="00E15E6B" w:rsidP="00E15E6B">
      <w:pPr>
        <w:spacing w:before="120" w:after="120"/>
        <w:rPr>
          <w:rFonts w:ascii="Arial" w:hAnsi="Arial" w:cs="Arial"/>
          <w:sz w:val="16"/>
          <w:szCs w:val="16"/>
        </w:rPr>
      </w:pPr>
    </w:p>
    <w:p w14:paraId="3785517B" w14:textId="77777777" w:rsidR="00E15E6B" w:rsidRDefault="00E15E6B" w:rsidP="00E15E6B">
      <w:pPr>
        <w:spacing w:before="120" w:after="120"/>
        <w:rPr>
          <w:rFonts w:ascii="Arial" w:hAnsi="Arial" w:cs="Arial"/>
          <w:sz w:val="16"/>
          <w:szCs w:val="16"/>
        </w:rPr>
      </w:pPr>
    </w:p>
    <w:p w14:paraId="1093A890" w14:textId="77777777" w:rsidR="00E15E6B" w:rsidRDefault="00E15E6B" w:rsidP="00E15E6B">
      <w:pPr>
        <w:spacing w:before="120" w:after="120"/>
        <w:rPr>
          <w:rFonts w:ascii="Arial" w:hAnsi="Arial" w:cs="Arial"/>
          <w:sz w:val="16"/>
          <w:szCs w:val="16"/>
        </w:rPr>
      </w:pPr>
    </w:p>
    <w:p w14:paraId="0BB65DBA" w14:textId="77777777" w:rsidR="00E15E6B" w:rsidRDefault="00E15E6B" w:rsidP="00E15E6B">
      <w:pPr>
        <w:spacing w:before="120" w:after="120"/>
        <w:rPr>
          <w:rFonts w:ascii="Arial" w:hAnsi="Arial" w:cs="Arial"/>
          <w:sz w:val="16"/>
          <w:szCs w:val="16"/>
        </w:rPr>
      </w:pPr>
    </w:p>
    <w:p w14:paraId="6E3671FF" w14:textId="77777777" w:rsidR="00E15E6B" w:rsidRDefault="00E15E6B" w:rsidP="00E15E6B">
      <w:pPr>
        <w:spacing w:before="120" w:after="120"/>
        <w:rPr>
          <w:rFonts w:ascii="Arial" w:hAnsi="Arial" w:cs="Arial"/>
          <w:sz w:val="16"/>
          <w:szCs w:val="16"/>
        </w:rPr>
      </w:pPr>
    </w:p>
    <w:p w14:paraId="39C04424" w14:textId="77777777" w:rsidR="00E15E6B" w:rsidRDefault="00E15E6B" w:rsidP="00E15E6B">
      <w:pPr>
        <w:spacing w:before="120" w:after="120"/>
        <w:rPr>
          <w:rFonts w:ascii="Arial" w:hAnsi="Arial" w:cs="Arial"/>
          <w:sz w:val="16"/>
          <w:szCs w:val="16"/>
        </w:rPr>
      </w:pPr>
    </w:p>
    <w:p w14:paraId="2002E056" w14:textId="77777777" w:rsidR="00E15E6B" w:rsidRDefault="00E15E6B" w:rsidP="00E15E6B">
      <w:pPr>
        <w:spacing w:before="120" w:after="120"/>
        <w:rPr>
          <w:rFonts w:ascii="Arial" w:hAnsi="Arial" w:cs="Arial"/>
          <w:sz w:val="16"/>
          <w:szCs w:val="16"/>
        </w:rPr>
      </w:pPr>
    </w:p>
    <w:p w14:paraId="2965131E" w14:textId="77777777" w:rsidR="00E15E6B" w:rsidRDefault="00E15E6B" w:rsidP="00E15E6B">
      <w:pPr>
        <w:spacing w:before="120" w:after="120"/>
        <w:rPr>
          <w:rFonts w:ascii="Arial" w:hAnsi="Arial" w:cs="Arial"/>
          <w:sz w:val="16"/>
          <w:szCs w:val="16"/>
        </w:rPr>
      </w:pPr>
    </w:p>
    <w:p w14:paraId="259B3181" w14:textId="77777777" w:rsidR="00E15E6B" w:rsidRDefault="00E15E6B" w:rsidP="00E15E6B">
      <w:pPr>
        <w:spacing w:before="120" w:after="120"/>
        <w:rPr>
          <w:rFonts w:ascii="Arial" w:hAnsi="Arial" w:cs="Arial"/>
          <w:sz w:val="16"/>
          <w:szCs w:val="16"/>
        </w:rPr>
      </w:pPr>
    </w:p>
    <w:p w14:paraId="4DC6DFE7" w14:textId="77777777" w:rsidR="00E15E6B" w:rsidRDefault="00E15E6B" w:rsidP="00E15E6B">
      <w:pPr>
        <w:spacing w:before="120" w:after="120"/>
        <w:rPr>
          <w:rFonts w:ascii="Arial" w:hAnsi="Arial" w:cs="Arial"/>
          <w:sz w:val="16"/>
          <w:szCs w:val="16"/>
        </w:rPr>
      </w:pPr>
    </w:p>
    <w:p w14:paraId="61888A0A" w14:textId="77777777" w:rsidR="00E15E6B" w:rsidRDefault="00E15E6B" w:rsidP="00E15E6B">
      <w:pPr>
        <w:spacing w:before="120" w:after="120"/>
        <w:rPr>
          <w:rFonts w:ascii="Arial" w:hAnsi="Arial" w:cs="Arial"/>
          <w:sz w:val="16"/>
          <w:szCs w:val="16"/>
        </w:rPr>
      </w:pPr>
    </w:p>
    <w:p w14:paraId="4E249BC4" w14:textId="77777777" w:rsidR="00E15E6B" w:rsidRDefault="00E15E6B" w:rsidP="00E15E6B">
      <w:pPr>
        <w:spacing w:before="120" w:after="120"/>
        <w:rPr>
          <w:rFonts w:ascii="Arial" w:hAnsi="Arial" w:cs="Arial"/>
          <w:sz w:val="16"/>
          <w:szCs w:val="16"/>
        </w:rPr>
      </w:pPr>
    </w:p>
    <w:p w14:paraId="6D788AE3" w14:textId="77777777" w:rsidR="00E15E6B" w:rsidRDefault="00E15E6B" w:rsidP="00E15E6B">
      <w:pPr>
        <w:spacing w:before="120" w:after="120"/>
        <w:rPr>
          <w:rFonts w:ascii="Arial" w:hAnsi="Arial" w:cs="Arial"/>
          <w:sz w:val="16"/>
          <w:szCs w:val="16"/>
        </w:rPr>
      </w:pPr>
    </w:p>
    <w:p w14:paraId="44751AC1" w14:textId="77777777" w:rsidR="00E15E6B" w:rsidRDefault="00E15E6B" w:rsidP="00E15E6B">
      <w:pPr>
        <w:spacing w:before="120" w:after="120"/>
        <w:rPr>
          <w:rFonts w:ascii="Arial" w:hAnsi="Arial" w:cs="Arial"/>
          <w:sz w:val="16"/>
          <w:szCs w:val="16"/>
        </w:rPr>
      </w:pPr>
    </w:p>
    <w:p w14:paraId="5B90345B" w14:textId="77777777" w:rsidR="00DD20A3" w:rsidRDefault="00DD20A3" w:rsidP="00E15E6B">
      <w:pPr>
        <w:spacing w:before="120" w:after="120"/>
        <w:rPr>
          <w:rFonts w:ascii="Arial" w:hAnsi="Arial" w:cs="Arial"/>
          <w:sz w:val="16"/>
          <w:szCs w:val="16"/>
        </w:rPr>
        <w:sectPr w:rsidR="00DD20A3">
          <w:type w:val="continuous"/>
          <w:pgSz w:w="11906" w:h="16838"/>
          <w:pgMar w:top="454" w:right="851" w:bottom="736" w:left="851" w:header="720" w:footer="680" w:gutter="0"/>
          <w:cols w:space="720"/>
          <w:docGrid w:linePitch="360"/>
        </w:sectPr>
      </w:pPr>
    </w:p>
    <w:p w14:paraId="46356385" w14:textId="77777777" w:rsidR="00063372" w:rsidRDefault="00063372">
      <w:pPr>
        <w:spacing w:before="120" w:after="120"/>
        <w:jc w:val="both"/>
      </w:pPr>
    </w:p>
    <w:p w14:paraId="0937C4B4" w14:textId="77777777" w:rsidR="00063372" w:rsidRPr="00063372" w:rsidRDefault="00063372" w:rsidP="00063372"/>
    <w:p w14:paraId="3B81E9A2" w14:textId="77777777" w:rsidR="00063372" w:rsidRPr="00063372" w:rsidRDefault="00063372" w:rsidP="00063372"/>
    <w:p w14:paraId="01ECC731" w14:textId="77777777" w:rsidR="00063372" w:rsidRPr="00063372" w:rsidRDefault="00063372" w:rsidP="00063372"/>
    <w:p w14:paraId="73A26662" w14:textId="77777777" w:rsidR="00063372" w:rsidRPr="00063372" w:rsidRDefault="00063372" w:rsidP="00063372"/>
    <w:p w14:paraId="383EB7AA" w14:textId="77777777" w:rsidR="00063372" w:rsidRPr="00063372" w:rsidRDefault="00063372" w:rsidP="00063372"/>
    <w:p w14:paraId="5918BB1D" w14:textId="77777777" w:rsidR="00063372" w:rsidRPr="00063372" w:rsidRDefault="00063372" w:rsidP="00063372"/>
    <w:p w14:paraId="24CF36E1" w14:textId="77777777" w:rsidR="00063372" w:rsidRPr="00063372" w:rsidRDefault="00063372" w:rsidP="00063372"/>
    <w:p w14:paraId="3C792C6E" w14:textId="77777777" w:rsidR="00063372" w:rsidRPr="00063372" w:rsidRDefault="00063372" w:rsidP="00063372"/>
    <w:p w14:paraId="0FAA57DF" w14:textId="77777777" w:rsidR="00063372" w:rsidRPr="00063372" w:rsidRDefault="00063372" w:rsidP="00063372"/>
    <w:p w14:paraId="14F9CCAC" w14:textId="77777777" w:rsidR="00063372" w:rsidRPr="00063372" w:rsidRDefault="00063372" w:rsidP="00063372"/>
    <w:p w14:paraId="4E2DA0F9" w14:textId="77777777" w:rsidR="00063372" w:rsidRPr="00063372" w:rsidRDefault="00063372" w:rsidP="00063372"/>
    <w:p w14:paraId="47855D07" w14:textId="77777777" w:rsidR="00063372" w:rsidRPr="00063372" w:rsidRDefault="00063372" w:rsidP="00063372"/>
    <w:p w14:paraId="624EB6F3" w14:textId="77777777" w:rsidR="00063372" w:rsidRPr="00063372" w:rsidRDefault="00063372" w:rsidP="00063372"/>
    <w:p w14:paraId="00CD6737" w14:textId="77777777" w:rsidR="00063372" w:rsidRPr="00063372" w:rsidRDefault="00063372" w:rsidP="00063372"/>
    <w:p w14:paraId="62FD61C6" w14:textId="77777777" w:rsidR="00063372" w:rsidRPr="00063372" w:rsidRDefault="00063372" w:rsidP="00063372"/>
    <w:p w14:paraId="2D9CDCFF" w14:textId="77777777" w:rsidR="00063372" w:rsidRDefault="00063372" w:rsidP="00063372"/>
    <w:p w14:paraId="75D6EF6F" w14:textId="77777777" w:rsidR="00063372" w:rsidRDefault="00063372" w:rsidP="00063372"/>
    <w:p w14:paraId="51AC7C7E" w14:textId="77777777" w:rsidR="00DD20A3" w:rsidRPr="00063372" w:rsidRDefault="00063372" w:rsidP="00063372">
      <w:r>
        <w:rPr>
          <w:rFonts w:ascii="Arial" w:hAnsi="Arial" w:cs="Arial"/>
          <w:sz w:val="16"/>
          <w:szCs w:val="16"/>
        </w:rPr>
        <w:t>Date de la dernière mise à jour : 01/04/2019.</w:t>
      </w:r>
    </w:p>
    <w:sectPr w:rsidR="00DD20A3" w:rsidRPr="00063372"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C4C54" w14:textId="77777777" w:rsidR="00DD20A3" w:rsidRDefault="00DD20A3">
      <w:r>
        <w:separator/>
      </w:r>
    </w:p>
  </w:endnote>
  <w:endnote w:type="continuationSeparator" w:id="0">
    <w:p w14:paraId="3D0227CF" w14:textId="77777777" w:rsidR="00DD20A3" w:rsidRDefault="00DD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14:paraId="5B5681E9" w14:textId="77777777">
      <w:trPr>
        <w:tblHeader/>
      </w:trPr>
      <w:tc>
        <w:tcPr>
          <w:tcW w:w="3513" w:type="dxa"/>
          <w:shd w:val="clear" w:color="auto" w:fill="66CCFF"/>
        </w:tcPr>
        <w:p w14:paraId="11242F5F" w14:textId="77777777"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3A0E74" w14:textId="5ECC2C50" w:rsidR="00DD20A3" w:rsidRDefault="00C5026F">
          <w:pPr>
            <w:shd w:val="clear" w:color="auto" w:fill="66CCFF"/>
            <w:snapToGrid w:val="0"/>
            <w:jc w:val="center"/>
            <w:rPr>
              <w:rFonts w:ascii="Arial" w:hAnsi="Arial" w:cs="Arial"/>
              <w:b/>
              <w:bCs/>
            </w:rPr>
          </w:pPr>
          <w:r>
            <w:rPr>
              <w:rFonts w:ascii="Trebuchet MS" w:hAnsi="Trebuchet MS"/>
              <w:sz w:val="22"/>
              <w:szCs w:val="18"/>
            </w:rPr>
            <w:t>25FS028</w:t>
          </w:r>
        </w:p>
      </w:tc>
      <w:tc>
        <w:tcPr>
          <w:tcW w:w="900" w:type="dxa"/>
          <w:shd w:val="clear" w:color="auto" w:fill="66CCFF"/>
        </w:tcPr>
        <w:p w14:paraId="324941CC" w14:textId="77777777"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14:paraId="3F6DF7CA" w14:textId="77777777"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05778">
            <w:rPr>
              <w:rStyle w:val="Numrodepage"/>
              <w:rFonts w:cs="Arial"/>
              <w:b/>
              <w:noProof/>
            </w:rPr>
            <w:t>2</w:t>
          </w:r>
          <w:r>
            <w:rPr>
              <w:rStyle w:val="Numrodepage"/>
              <w:rFonts w:cs="Arial"/>
              <w:b/>
            </w:rPr>
            <w:fldChar w:fldCharType="end"/>
          </w:r>
        </w:p>
      </w:tc>
      <w:tc>
        <w:tcPr>
          <w:tcW w:w="180" w:type="dxa"/>
          <w:shd w:val="clear" w:color="auto" w:fill="66CCFF"/>
        </w:tcPr>
        <w:p w14:paraId="78C7E190" w14:textId="77777777" w:rsidR="00DD20A3" w:rsidRDefault="00DD20A3">
          <w:pPr>
            <w:shd w:val="clear" w:color="auto" w:fill="66CCFF"/>
            <w:snapToGrid w:val="0"/>
            <w:jc w:val="center"/>
          </w:pPr>
          <w:r>
            <w:rPr>
              <w:rFonts w:ascii="Arial" w:hAnsi="Arial" w:cs="Arial"/>
              <w:b/>
              <w:bCs/>
            </w:rPr>
            <w:t>/</w:t>
          </w:r>
        </w:p>
      </w:tc>
      <w:tc>
        <w:tcPr>
          <w:tcW w:w="540" w:type="dxa"/>
          <w:shd w:val="clear" w:color="auto" w:fill="66CCFF"/>
        </w:tcPr>
        <w:p w14:paraId="272541B5" w14:textId="77777777"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05778">
            <w:rPr>
              <w:rStyle w:val="Numrodepage"/>
              <w:rFonts w:cs="Arial"/>
              <w:b/>
              <w:noProof/>
            </w:rPr>
            <w:t>8</w:t>
          </w:r>
          <w:r>
            <w:rPr>
              <w:rStyle w:val="Numrodepage"/>
              <w:rFonts w:cs="Arial"/>
              <w:b/>
            </w:rPr>
            <w:fldChar w:fldCharType="end"/>
          </w:r>
        </w:p>
      </w:tc>
    </w:tr>
  </w:tbl>
  <w:p w14:paraId="20C2BA96" w14:textId="77777777"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2219" w14:textId="77777777" w:rsidR="00DD20A3" w:rsidRDefault="00DD20A3">
      <w:r>
        <w:separator/>
      </w:r>
    </w:p>
  </w:footnote>
  <w:footnote w:type="continuationSeparator" w:id="0">
    <w:p w14:paraId="163C3549" w14:textId="77777777" w:rsidR="00DD20A3" w:rsidRDefault="00DD20A3">
      <w:r>
        <w:continuationSeparator/>
      </w:r>
    </w:p>
  </w:footnote>
  <w:footnote w:id="1">
    <w:p w14:paraId="423436F3" w14:textId="77777777"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366AC"/>
    <w:rsid w:val="00050CDC"/>
    <w:rsid w:val="000625CC"/>
    <w:rsid w:val="00063372"/>
    <w:rsid w:val="0008550E"/>
    <w:rsid w:val="00092585"/>
    <w:rsid w:val="000D4E2E"/>
    <w:rsid w:val="000E0EFF"/>
    <w:rsid w:val="000E3A79"/>
    <w:rsid w:val="000F3F78"/>
    <w:rsid w:val="0013398C"/>
    <w:rsid w:val="00134DF0"/>
    <w:rsid w:val="001443BB"/>
    <w:rsid w:val="001528B8"/>
    <w:rsid w:val="001535C7"/>
    <w:rsid w:val="001640EF"/>
    <w:rsid w:val="00171BF1"/>
    <w:rsid w:val="001858E6"/>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72490"/>
    <w:rsid w:val="002871EE"/>
    <w:rsid w:val="002A37D3"/>
    <w:rsid w:val="002B54BB"/>
    <w:rsid w:val="002C1767"/>
    <w:rsid w:val="002D07CE"/>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46AAE"/>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01BE"/>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757E2"/>
    <w:rsid w:val="00787E55"/>
    <w:rsid w:val="007A7713"/>
    <w:rsid w:val="007B4FB2"/>
    <w:rsid w:val="007C0A0D"/>
    <w:rsid w:val="00804E9E"/>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87FF6"/>
    <w:rsid w:val="009A04B2"/>
    <w:rsid w:val="009A394A"/>
    <w:rsid w:val="009B07B5"/>
    <w:rsid w:val="009B23A7"/>
    <w:rsid w:val="009D0426"/>
    <w:rsid w:val="009D4E1E"/>
    <w:rsid w:val="009D52FB"/>
    <w:rsid w:val="009D6D88"/>
    <w:rsid w:val="009E73CF"/>
    <w:rsid w:val="00A02975"/>
    <w:rsid w:val="00A056B1"/>
    <w:rsid w:val="00A05A3B"/>
    <w:rsid w:val="00A404F4"/>
    <w:rsid w:val="00A600D6"/>
    <w:rsid w:val="00A70756"/>
    <w:rsid w:val="00A83BDF"/>
    <w:rsid w:val="00A840BB"/>
    <w:rsid w:val="00A86C63"/>
    <w:rsid w:val="00A97E02"/>
    <w:rsid w:val="00AA372E"/>
    <w:rsid w:val="00AA5C39"/>
    <w:rsid w:val="00AE632A"/>
    <w:rsid w:val="00B05778"/>
    <w:rsid w:val="00B545FF"/>
    <w:rsid w:val="00B80B6A"/>
    <w:rsid w:val="00BA7752"/>
    <w:rsid w:val="00BB7109"/>
    <w:rsid w:val="00BD1236"/>
    <w:rsid w:val="00C00E04"/>
    <w:rsid w:val="00C05C6A"/>
    <w:rsid w:val="00C07A1D"/>
    <w:rsid w:val="00C10C87"/>
    <w:rsid w:val="00C279F4"/>
    <w:rsid w:val="00C301F0"/>
    <w:rsid w:val="00C5026F"/>
    <w:rsid w:val="00C54E5A"/>
    <w:rsid w:val="00C56C9E"/>
    <w:rsid w:val="00C56E90"/>
    <w:rsid w:val="00C61C85"/>
    <w:rsid w:val="00C82B82"/>
    <w:rsid w:val="00CB66F6"/>
    <w:rsid w:val="00CC0527"/>
    <w:rsid w:val="00CC29D9"/>
    <w:rsid w:val="00CE32F2"/>
    <w:rsid w:val="00CF00C9"/>
    <w:rsid w:val="00D002AE"/>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15E6B"/>
    <w:rsid w:val="00E205DA"/>
    <w:rsid w:val="00E4623F"/>
    <w:rsid w:val="00E50B22"/>
    <w:rsid w:val="00EA3323"/>
    <w:rsid w:val="00EC0A2E"/>
    <w:rsid w:val="00ED0137"/>
    <w:rsid w:val="00ED0D40"/>
    <w:rsid w:val="00EE435B"/>
    <w:rsid w:val="00EE5B56"/>
    <w:rsid w:val="00EF796C"/>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E36AFD"/>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8000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9BF60-16D9-4872-9934-5CC2D99B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3619</Words>
  <Characters>19907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23480</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18</cp:revision>
  <cp:lastPrinted>2016-11-02T14:02:00Z</cp:lastPrinted>
  <dcterms:created xsi:type="dcterms:W3CDTF">2020-12-01T11:18:00Z</dcterms:created>
  <dcterms:modified xsi:type="dcterms:W3CDTF">2025-10-22T14:07:00Z</dcterms:modified>
</cp:coreProperties>
</file>