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C8677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19C0E05" w14:textId="77777777">
        <w:trPr>
          <w:trHeight w:val="1132"/>
        </w:trPr>
        <w:tc>
          <w:tcPr>
            <w:tcW w:w="10434" w:type="dxa"/>
            <w:shd w:val="clear" w:color="auto" w:fill="auto"/>
          </w:tcPr>
          <w:p w14:paraId="0B35C75A" w14:textId="77777777" w:rsidR="00541CA3" w:rsidRDefault="00587FF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4EB2427" wp14:editId="2BD6C85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92D84F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253A7B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E55EE1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AD2C70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B551A2F" w14:textId="77777777">
        <w:tc>
          <w:tcPr>
            <w:tcW w:w="9002" w:type="dxa"/>
            <w:shd w:val="clear" w:color="auto" w:fill="66CCFF"/>
          </w:tcPr>
          <w:p w14:paraId="532A696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D1B6D8A" w14:textId="77777777" w:rsidR="009B1CD0" w:rsidRDefault="009B1CD0" w:rsidP="00B24BB5">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0461309" w14:textId="77777777" w:rsidR="009B1CD0" w:rsidRDefault="00E47798" w:rsidP="0083205E">
            <w:pPr>
              <w:pStyle w:val="Titre8"/>
              <w:tabs>
                <w:tab w:val="left" w:pos="851"/>
                <w:tab w:val="right" w:pos="9639"/>
              </w:tabs>
              <w:spacing w:before="120" w:after="120"/>
            </w:pPr>
            <w:r>
              <w:rPr>
                <w:caps/>
                <w:sz w:val="28"/>
                <w:szCs w:val="28"/>
              </w:rPr>
              <w:t>ATTRI1</w:t>
            </w:r>
          </w:p>
        </w:tc>
      </w:tr>
    </w:tbl>
    <w:p w14:paraId="6ADA55B6" w14:textId="77777777" w:rsidR="009B1CD0" w:rsidRDefault="009B1CD0" w:rsidP="006C4338">
      <w:pPr>
        <w:tabs>
          <w:tab w:val="left" w:pos="851"/>
        </w:tabs>
      </w:pPr>
    </w:p>
    <w:p w14:paraId="551722B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39CEE7F" w14:textId="77777777" w:rsidR="00FE48C9" w:rsidRDefault="00FE48C9" w:rsidP="006C4338">
      <w:pPr>
        <w:pStyle w:val="Corpsdetexte31"/>
        <w:tabs>
          <w:tab w:val="left" w:pos="851"/>
        </w:tabs>
        <w:jc w:val="both"/>
        <w:rPr>
          <w:sz w:val="18"/>
          <w:szCs w:val="18"/>
        </w:rPr>
      </w:pPr>
    </w:p>
    <w:p w14:paraId="66767AA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A4CC7C3" w14:textId="77777777" w:rsidR="00FE48C9" w:rsidRDefault="00FE48C9" w:rsidP="006C4338">
      <w:pPr>
        <w:pStyle w:val="Corpsdetexte31"/>
        <w:tabs>
          <w:tab w:val="left" w:pos="851"/>
        </w:tabs>
        <w:jc w:val="both"/>
        <w:rPr>
          <w:sz w:val="18"/>
          <w:szCs w:val="18"/>
        </w:rPr>
      </w:pPr>
    </w:p>
    <w:p w14:paraId="1E9875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9D82525" w14:textId="77777777" w:rsidR="00FE48C9" w:rsidRDefault="00FE48C9" w:rsidP="006C4338">
      <w:pPr>
        <w:pStyle w:val="Corpsdetexte31"/>
        <w:tabs>
          <w:tab w:val="left" w:pos="851"/>
        </w:tabs>
        <w:jc w:val="both"/>
        <w:rPr>
          <w:sz w:val="18"/>
          <w:szCs w:val="18"/>
        </w:rPr>
      </w:pPr>
    </w:p>
    <w:p w14:paraId="5415DC0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5A7AFDE" w14:textId="77777777" w:rsidR="00FE48C9" w:rsidRDefault="00FE48C9" w:rsidP="006F3DF9">
      <w:pPr>
        <w:pStyle w:val="Corpsdetexte31"/>
        <w:tabs>
          <w:tab w:val="left" w:pos="851"/>
        </w:tabs>
        <w:jc w:val="both"/>
        <w:rPr>
          <w:sz w:val="18"/>
          <w:szCs w:val="18"/>
        </w:rPr>
      </w:pPr>
    </w:p>
    <w:p w14:paraId="6D12CCF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054ECAA0" w14:textId="77777777" w:rsidR="00FE48C9" w:rsidRDefault="00FE48C9" w:rsidP="005846FB">
      <w:pPr>
        <w:pStyle w:val="Corpsdetexte31"/>
        <w:tabs>
          <w:tab w:val="left" w:pos="851"/>
        </w:tabs>
        <w:jc w:val="both"/>
        <w:rPr>
          <w:sz w:val="18"/>
          <w:szCs w:val="18"/>
        </w:rPr>
      </w:pPr>
    </w:p>
    <w:p w14:paraId="3ABFFEF8"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2A53553" w14:textId="77777777" w:rsidR="004C5755" w:rsidRPr="001C7D87" w:rsidRDefault="004C5755" w:rsidP="004C5755">
      <w:pPr>
        <w:jc w:val="both"/>
        <w:rPr>
          <w:rFonts w:ascii="Arial" w:hAnsi="Arial" w:cs="Arial"/>
          <w:i/>
          <w:sz w:val="18"/>
          <w:szCs w:val="18"/>
        </w:rPr>
      </w:pPr>
    </w:p>
    <w:p w14:paraId="46FBAB1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301D61" w14:textId="77777777">
        <w:tc>
          <w:tcPr>
            <w:tcW w:w="10277" w:type="dxa"/>
            <w:shd w:val="clear" w:color="auto" w:fill="66CCFF"/>
          </w:tcPr>
          <w:p w14:paraId="3FDE4CA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6E3E33D" w14:textId="77777777" w:rsidR="009B1CD0" w:rsidRDefault="009B1CD0" w:rsidP="006C4338">
      <w:pPr>
        <w:tabs>
          <w:tab w:val="left" w:pos="426"/>
          <w:tab w:val="left" w:pos="851"/>
        </w:tabs>
        <w:jc w:val="both"/>
      </w:pPr>
    </w:p>
    <w:p w14:paraId="0F915C3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68ADD7A" w14:textId="77777777" w:rsidR="00AA0BA1" w:rsidRDefault="00AA0BA1" w:rsidP="005846FB">
      <w:pPr>
        <w:tabs>
          <w:tab w:val="left" w:pos="426"/>
          <w:tab w:val="left" w:pos="851"/>
        </w:tabs>
        <w:jc w:val="both"/>
        <w:rPr>
          <w:rFonts w:ascii="Arial" w:hAnsi="Arial" w:cs="Arial"/>
          <w:b/>
          <w:bCs/>
          <w:caps/>
          <w:spacing w:val="-8"/>
          <w:sz w:val="22"/>
          <w:szCs w:val="22"/>
        </w:rPr>
      </w:pPr>
    </w:p>
    <w:p w14:paraId="285F8011" w14:textId="7000C5DE" w:rsidR="006C6DB0" w:rsidRPr="006C6DB0" w:rsidRDefault="007A35F2" w:rsidP="004B1877">
      <w:pPr>
        <w:ind w:right="497"/>
        <w:jc w:val="center"/>
        <w:rPr>
          <w:rFonts w:asciiTheme="minorHAnsi" w:hAnsiTheme="minorHAnsi" w:cstheme="minorHAnsi"/>
          <w:b/>
          <w:bCs/>
          <w:spacing w:val="-8"/>
          <w:sz w:val="24"/>
          <w:lang w:eastAsia="fr-FR"/>
        </w:rPr>
      </w:pPr>
      <w:bookmarkStart w:id="0" w:name="_Hlk69889658"/>
      <w:r w:rsidRPr="007A35F2">
        <w:rPr>
          <w:rFonts w:asciiTheme="minorHAnsi" w:hAnsiTheme="minorHAnsi" w:cstheme="minorHAnsi"/>
          <w:b/>
          <w:bCs/>
          <w:spacing w:val="-8"/>
          <w:sz w:val="24"/>
          <w:lang w:eastAsia="fr-FR"/>
        </w:rPr>
        <w:t>Le diagnostic structure du COSEC de l’UFR STAPS sur le campus Remicourt à Villers-Lès-Nancy</w:t>
      </w:r>
      <w:r w:rsidR="00BD02F6" w:rsidRPr="00BD02F6">
        <w:rPr>
          <w:rFonts w:asciiTheme="minorHAnsi" w:hAnsiTheme="minorHAnsi" w:cstheme="minorHAnsi"/>
          <w:b/>
          <w:bCs/>
          <w:spacing w:val="-8"/>
          <w:sz w:val="24"/>
          <w:lang w:eastAsia="fr-FR"/>
        </w:rPr>
        <w:t xml:space="preserve"> (54</w:t>
      </w:r>
      <w:r w:rsidR="006C6DB0" w:rsidRPr="006C6DB0">
        <w:rPr>
          <w:rFonts w:asciiTheme="minorHAnsi" w:hAnsiTheme="minorHAnsi" w:cstheme="minorHAnsi"/>
          <w:b/>
          <w:bCs/>
          <w:spacing w:val="-8"/>
          <w:sz w:val="24"/>
          <w:lang w:eastAsia="fr-FR"/>
        </w:rPr>
        <w:t>)</w:t>
      </w:r>
    </w:p>
    <w:bookmarkEnd w:id="0"/>
    <w:p w14:paraId="72C0D17B" w14:textId="77777777" w:rsidR="009B1CD0" w:rsidRDefault="009B1CD0" w:rsidP="005846FB">
      <w:pPr>
        <w:tabs>
          <w:tab w:val="left" w:pos="426"/>
          <w:tab w:val="left" w:pos="851"/>
        </w:tabs>
        <w:jc w:val="both"/>
        <w:rPr>
          <w:rFonts w:ascii="Arial" w:hAnsi="Arial" w:cs="Arial"/>
        </w:rPr>
      </w:pPr>
    </w:p>
    <w:p w14:paraId="6A315C8F"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2B8C3F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5430220" w14:textId="77777777" w:rsidR="009B1CD0" w:rsidRDefault="009B1CD0" w:rsidP="00934503">
      <w:pPr>
        <w:tabs>
          <w:tab w:val="left" w:pos="426"/>
          <w:tab w:val="left" w:pos="851"/>
        </w:tabs>
        <w:jc w:val="both"/>
        <w:rPr>
          <w:rFonts w:ascii="Arial" w:hAnsi="Arial" w:cs="Arial"/>
        </w:rPr>
      </w:pPr>
    </w:p>
    <w:p w14:paraId="76B530DC" w14:textId="77777777" w:rsidR="009B1CD0" w:rsidRDefault="0095357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D10EB">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205157" w14:textId="77777777" w:rsidR="009B1CD0" w:rsidRDefault="009B1CD0" w:rsidP="009B45B9">
      <w:pPr>
        <w:tabs>
          <w:tab w:val="left" w:pos="426"/>
          <w:tab w:val="left" w:pos="851"/>
        </w:tabs>
        <w:jc w:val="both"/>
        <w:rPr>
          <w:rFonts w:ascii="Arial" w:hAnsi="Arial" w:cs="Arial"/>
        </w:rPr>
      </w:pPr>
    </w:p>
    <w:p w14:paraId="12DD30A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AA12DE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46B7EBE" w14:textId="77777777" w:rsidR="004C5755" w:rsidRDefault="004C5755" w:rsidP="006C4338">
      <w:pPr>
        <w:pStyle w:val="fcasegauche"/>
        <w:tabs>
          <w:tab w:val="left" w:pos="851"/>
        </w:tabs>
        <w:spacing w:after="0"/>
        <w:ind w:left="0" w:firstLine="0"/>
        <w:rPr>
          <w:rFonts w:ascii="Arial" w:hAnsi="Arial" w:cs="Arial"/>
        </w:rPr>
      </w:pPr>
    </w:p>
    <w:p w14:paraId="4AEA07DA" w14:textId="77777777" w:rsidR="009B1CD0" w:rsidRDefault="009B1CD0" w:rsidP="006B5057">
      <w:pPr>
        <w:pStyle w:val="fcasegauche"/>
        <w:tabs>
          <w:tab w:val="left" w:pos="851"/>
        </w:tabs>
        <w:spacing w:before="120" w:after="0"/>
        <w:ind w:left="426" w:firstLine="0"/>
        <w:rPr>
          <w:rFonts w:ascii="Arial" w:hAnsi="Arial" w:cs="Arial"/>
          <w:iCs/>
        </w:rPr>
      </w:pPr>
    </w:p>
    <w:p w14:paraId="0F3C2551" w14:textId="77777777" w:rsidR="009B1CD0" w:rsidRDefault="0095357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D10EB">
        <w:fldChar w:fldCharType="separate"/>
      </w:r>
      <w:r>
        <w:fldChar w:fldCharType="end"/>
      </w:r>
      <w:r w:rsidR="009B1CD0">
        <w:rPr>
          <w:rFonts w:ascii="Arial" w:hAnsi="Arial" w:cs="Arial"/>
        </w:rPr>
        <w:tab/>
        <w:t>à l’offre de base</w:t>
      </w:r>
      <w:r w:rsidR="004C5755">
        <w:rPr>
          <w:rFonts w:ascii="Arial" w:hAnsi="Arial" w:cs="Arial"/>
        </w:rPr>
        <w:t> ;</w:t>
      </w:r>
    </w:p>
    <w:p w14:paraId="11705637" w14:textId="77777777" w:rsidR="009B1CD0" w:rsidRDefault="009B1CD0" w:rsidP="005846FB">
      <w:pPr>
        <w:pStyle w:val="fcasegauche"/>
        <w:tabs>
          <w:tab w:val="left" w:pos="851"/>
        </w:tabs>
        <w:spacing w:after="0"/>
        <w:rPr>
          <w:rFonts w:ascii="Arial" w:hAnsi="Arial" w:cs="Arial"/>
        </w:rPr>
      </w:pPr>
    </w:p>
    <w:p w14:paraId="1DA841E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rPr>
          <w:rFonts w:ascii="Arial" w:hAnsi="Arial" w:cs="Arial"/>
        </w:rPr>
        <w:tab/>
        <w:t xml:space="preserve">à la variante suivante : </w:t>
      </w:r>
    </w:p>
    <w:p w14:paraId="5AF48D5C" w14:textId="77777777" w:rsidR="006B5057" w:rsidRDefault="006B5057" w:rsidP="005846FB">
      <w:pPr>
        <w:pStyle w:val="fcasegauche"/>
        <w:tabs>
          <w:tab w:val="left" w:pos="851"/>
        </w:tabs>
        <w:spacing w:after="0"/>
        <w:rPr>
          <w:rFonts w:ascii="Arial" w:hAnsi="Arial" w:cs="Arial"/>
        </w:rPr>
      </w:pPr>
    </w:p>
    <w:p w14:paraId="72DFF1D6" w14:textId="77777777" w:rsidR="006B5057" w:rsidRDefault="006B5057" w:rsidP="005846FB">
      <w:pPr>
        <w:pStyle w:val="fcasegauche"/>
        <w:tabs>
          <w:tab w:val="left" w:pos="851"/>
        </w:tabs>
        <w:spacing w:after="0"/>
        <w:rPr>
          <w:rFonts w:ascii="Arial" w:hAnsi="Arial" w:cs="Arial"/>
        </w:rPr>
      </w:pPr>
    </w:p>
    <w:p w14:paraId="016A1525" w14:textId="77777777" w:rsidR="006B5057" w:rsidRDefault="006B5057" w:rsidP="005846FB">
      <w:pPr>
        <w:pStyle w:val="fcasegauche"/>
        <w:tabs>
          <w:tab w:val="left" w:pos="851"/>
        </w:tabs>
        <w:spacing w:after="0"/>
        <w:rPr>
          <w:rFonts w:ascii="Arial" w:hAnsi="Arial" w:cs="Arial"/>
        </w:rPr>
      </w:pPr>
    </w:p>
    <w:p w14:paraId="5DB9DB0C" w14:textId="77777777" w:rsidR="006B5057" w:rsidRPr="00613D87" w:rsidRDefault="006B5057" w:rsidP="006B5057">
      <w:pPr>
        <w:pStyle w:val="fcasegauche"/>
        <w:numPr>
          <w:ilvl w:val="0"/>
          <w:numId w:val="5"/>
        </w:numPr>
        <w:tabs>
          <w:tab w:val="left" w:pos="851"/>
        </w:tabs>
        <w:spacing w:after="0"/>
        <w:ind w:left="851"/>
        <w:rPr>
          <w:rFonts w:ascii="Arial" w:hAnsi="Arial" w:cs="Arial"/>
        </w:rPr>
      </w:pPr>
      <w:r w:rsidRPr="00613D87">
        <w:fldChar w:fldCharType="begin">
          <w:ffData>
            <w:name w:val=""/>
            <w:enabled/>
            <w:calcOnExit w:val="0"/>
            <w:checkBox>
              <w:size w:val="20"/>
              <w:default w:val="0"/>
            </w:checkBox>
          </w:ffData>
        </w:fldChar>
      </w:r>
      <w:r w:rsidRPr="00613D87">
        <w:instrText xml:space="preserve"> FORMCHECKBOX </w:instrText>
      </w:r>
      <w:r w:rsidR="004D10EB">
        <w:fldChar w:fldCharType="separate"/>
      </w:r>
      <w:r w:rsidRPr="00613D87">
        <w:fldChar w:fldCharType="end"/>
      </w:r>
      <w:r w:rsidRPr="00613D87">
        <w:rPr>
          <w:rFonts w:ascii="Arial" w:hAnsi="Arial" w:cs="Arial"/>
        </w:rPr>
        <w:tab/>
        <w:t xml:space="preserve">avec les prestations supplémentaires suivantes : </w:t>
      </w:r>
    </w:p>
    <w:p w14:paraId="3E15347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FC6A23A" w14:textId="77777777">
        <w:tc>
          <w:tcPr>
            <w:tcW w:w="10277" w:type="dxa"/>
            <w:shd w:val="clear" w:color="auto" w:fill="66CCFF"/>
          </w:tcPr>
          <w:p w14:paraId="4E8A03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224A44D8" w14:textId="77777777" w:rsidR="009B1CD0" w:rsidRDefault="009B1CD0" w:rsidP="006C4338">
      <w:pPr>
        <w:tabs>
          <w:tab w:val="left" w:pos="851"/>
        </w:tabs>
      </w:pPr>
    </w:p>
    <w:p w14:paraId="163FC7A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7DBC39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EC255E" w14:textId="77777777" w:rsidR="009B1CD0" w:rsidRDefault="009B1CD0" w:rsidP="005846FB">
      <w:pPr>
        <w:tabs>
          <w:tab w:val="left" w:pos="851"/>
        </w:tabs>
        <w:rPr>
          <w:rFonts w:ascii="Arial" w:hAnsi="Arial" w:cs="Arial"/>
        </w:rPr>
      </w:pPr>
    </w:p>
    <w:p w14:paraId="62625DF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2BCA0C1" w14:textId="77777777" w:rsidR="009B1CD0" w:rsidRPr="0084537E" w:rsidRDefault="00953572" w:rsidP="005846FB">
      <w:pPr>
        <w:tabs>
          <w:tab w:val="left" w:pos="851"/>
        </w:tabs>
        <w:spacing w:before="120"/>
        <w:ind w:left="1135" w:hanging="284"/>
        <w:jc w:val="both"/>
      </w:pPr>
      <w:r>
        <w:fldChar w:fldCharType="begin">
          <w:ffData>
            <w:name w:val=""/>
            <w:enabled/>
            <w:calcOnExit w:val="0"/>
            <w:checkBox>
              <w:size w:val="20"/>
              <w:default w:val="1"/>
            </w:checkBox>
          </w:ffData>
        </w:fldChar>
      </w:r>
      <w:r w:rsidRPr="0084537E">
        <w:instrText xml:space="preserve"> FORMCHECKBOX </w:instrText>
      </w:r>
      <w:r w:rsidR="004D10EB">
        <w:fldChar w:fldCharType="separate"/>
      </w:r>
      <w:r>
        <w:fldChar w:fldCharType="end"/>
      </w:r>
      <w:r w:rsidR="009B1CD0" w:rsidRPr="0084537E">
        <w:rPr>
          <w:rFonts w:ascii="Arial" w:hAnsi="Arial" w:cs="Arial"/>
        </w:rPr>
        <w:t xml:space="preserve"> CCAP </w:t>
      </w:r>
    </w:p>
    <w:p w14:paraId="496FF0E4" w14:textId="2B005CC8" w:rsidR="009B1CD0" w:rsidRPr="0084537E" w:rsidRDefault="004B187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D10EB">
        <w:fldChar w:fldCharType="separate"/>
      </w:r>
      <w:r>
        <w:fldChar w:fldCharType="end"/>
      </w:r>
      <w:r w:rsidR="009B1CD0" w:rsidRPr="0084537E">
        <w:rPr>
          <w:rFonts w:ascii="Arial" w:hAnsi="Arial" w:cs="Arial"/>
        </w:rPr>
        <w:t xml:space="preserve"> CCAG </w:t>
      </w:r>
      <w:r>
        <w:rPr>
          <w:rFonts w:ascii="Arial" w:hAnsi="Arial" w:cs="Arial"/>
        </w:rPr>
        <w:t>PI</w:t>
      </w:r>
    </w:p>
    <w:p w14:paraId="66794081" w14:textId="6AFE4F8B" w:rsidR="009B1CD0" w:rsidRPr="0084537E" w:rsidRDefault="00AA0BA1"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84537E">
        <w:instrText xml:space="preserve"> FORMCHECKBOX </w:instrText>
      </w:r>
      <w:r w:rsidR="004D10EB">
        <w:fldChar w:fldCharType="separate"/>
      </w:r>
      <w:r>
        <w:fldChar w:fldCharType="end"/>
      </w:r>
      <w:r w:rsidR="009B1CD0" w:rsidRPr="0084537E">
        <w:rPr>
          <w:rFonts w:ascii="Arial" w:hAnsi="Arial" w:cs="Arial"/>
        </w:rPr>
        <w:t xml:space="preserve"> CCTP</w:t>
      </w:r>
      <w:r w:rsidR="0077021F" w:rsidRPr="0084537E">
        <w:rPr>
          <w:rFonts w:ascii="Arial" w:hAnsi="Arial" w:cs="Arial"/>
        </w:rPr>
        <w:t> </w:t>
      </w:r>
    </w:p>
    <w:p w14:paraId="54AC815C" w14:textId="77777777" w:rsidR="00A81A40" w:rsidRPr="0084537E" w:rsidRDefault="00A81A40" w:rsidP="0061068C">
      <w:pPr>
        <w:tabs>
          <w:tab w:val="left" w:pos="851"/>
        </w:tabs>
        <w:spacing w:before="120"/>
        <w:ind w:left="1135" w:hanging="284"/>
        <w:jc w:val="both"/>
      </w:pPr>
      <w:r>
        <w:fldChar w:fldCharType="begin">
          <w:ffData>
            <w:name w:val=""/>
            <w:enabled/>
            <w:calcOnExit w:val="0"/>
            <w:checkBox>
              <w:size w:val="20"/>
              <w:default w:val="1"/>
            </w:checkBox>
          </w:ffData>
        </w:fldChar>
      </w:r>
      <w:r w:rsidRPr="0084537E">
        <w:instrText xml:space="preserve"> FORMCHECKBOX </w:instrText>
      </w:r>
      <w:r w:rsidR="004D10EB">
        <w:fldChar w:fldCharType="separate"/>
      </w:r>
      <w:r>
        <w:fldChar w:fldCharType="end"/>
      </w:r>
      <w:r w:rsidRPr="0084537E">
        <w:rPr>
          <w:rFonts w:ascii="Arial" w:hAnsi="Arial" w:cs="Arial"/>
        </w:rPr>
        <w:t xml:space="preserve"> CDPGF </w:t>
      </w:r>
    </w:p>
    <w:p w14:paraId="78EB80DB" w14:textId="77777777" w:rsidR="009B1CD0" w:rsidRDefault="00A81A40"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D10EB">
        <w:fldChar w:fldCharType="separate"/>
      </w:r>
      <w:r>
        <w:fldChar w:fldCharType="end"/>
      </w:r>
      <w:r w:rsidR="009B1CD0">
        <w:rPr>
          <w:rFonts w:ascii="Arial" w:hAnsi="Arial" w:cs="Arial"/>
        </w:rPr>
        <w:t xml:space="preserve"> </w:t>
      </w:r>
      <w:r w:rsidR="00953572">
        <w:rPr>
          <w:rFonts w:ascii="Arial" w:hAnsi="Arial" w:cs="Arial"/>
        </w:rPr>
        <w:t xml:space="preserve">Mémoire </w:t>
      </w:r>
      <w:r w:rsidR="004B1877">
        <w:rPr>
          <w:rFonts w:ascii="Arial" w:hAnsi="Arial" w:cs="Arial"/>
        </w:rPr>
        <w:t>Technique</w:t>
      </w:r>
      <w:r w:rsidR="00953572">
        <w:rPr>
          <w:rFonts w:ascii="Arial" w:hAnsi="Arial" w:cs="Arial"/>
        </w:rPr>
        <w:t xml:space="preserve"> </w:t>
      </w:r>
    </w:p>
    <w:p w14:paraId="7DBB5AF9" w14:textId="4E373B01" w:rsidR="00A81A40" w:rsidRDefault="00BD02F6"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A81A40">
        <w:rPr>
          <w:rFonts w:ascii="Arial" w:hAnsi="Arial" w:cs="Arial"/>
        </w:rPr>
        <w:t xml:space="preserve"> Planning prévisionnel</w:t>
      </w:r>
      <w:r w:rsidR="0084537E" w:rsidRPr="0084537E">
        <w:rPr>
          <w:rFonts w:ascii="Arial" w:hAnsi="Arial" w:cs="Arial"/>
        </w:rPr>
        <w:t xml:space="preserve"> </w:t>
      </w:r>
    </w:p>
    <w:p w14:paraId="179E07C2" w14:textId="77777777" w:rsidR="00A81A40" w:rsidRDefault="004B1877"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A81A40">
        <w:rPr>
          <w:rFonts w:ascii="Arial" w:hAnsi="Arial" w:cs="Arial"/>
        </w:rPr>
        <w:t xml:space="preserve"> Autres : </w:t>
      </w:r>
    </w:p>
    <w:p w14:paraId="249C5659" w14:textId="77777777" w:rsidR="00A81A40" w:rsidRDefault="0007747D" w:rsidP="0007747D">
      <w:pPr>
        <w:tabs>
          <w:tab w:val="left" w:pos="851"/>
          <w:tab w:val="left" w:pos="4470"/>
        </w:tabs>
        <w:spacing w:before="120"/>
        <w:ind w:left="1135" w:hanging="284"/>
        <w:jc w:val="both"/>
        <w:rPr>
          <w:rFonts w:ascii="Arial" w:hAnsi="Arial" w:cs="Arial"/>
        </w:rPr>
      </w:pPr>
      <w:r>
        <w:rPr>
          <w:rFonts w:ascii="Arial" w:hAnsi="Arial" w:cs="Arial"/>
        </w:rPr>
        <w:tab/>
      </w:r>
      <w:r>
        <w:rPr>
          <w:rFonts w:ascii="Arial" w:hAnsi="Arial" w:cs="Arial"/>
        </w:rPr>
        <w:tab/>
      </w:r>
    </w:p>
    <w:p w14:paraId="1CA96901" w14:textId="77777777" w:rsidR="009B1CD0" w:rsidRDefault="009B1CD0" w:rsidP="00710FD6">
      <w:pPr>
        <w:tabs>
          <w:tab w:val="left" w:pos="851"/>
        </w:tabs>
        <w:jc w:val="both"/>
        <w:rPr>
          <w:rFonts w:ascii="Arial" w:hAnsi="Arial" w:cs="Arial"/>
        </w:rPr>
      </w:pPr>
    </w:p>
    <w:p w14:paraId="2A2E0895"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30BFEF7" w14:textId="77777777" w:rsidR="009B1CD0" w:rsidRDefault="009B1CD0" w:rsidP="0083205E">
      <w:pPr>
        <w:tabs>
          <w:tab w:val="left" w:pos="851"/>
        </w:tabs>
        <w:jc w:val="both"/>
        <w:rPr>
          <w:rFonts w:ascii="Arial" w:hAnsi="Arial" w:cs="Arial"/>
        </w:rPr>
      </w:pPr>
    </w:p>
    <w:p w14:paraId="3E412478"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420E828" w14:textId="77777777" w:rsidR="009B1CD0" w:rsidRDefault="009B1CD0" w:rsidP="0083205E">
      <w:pPr>
        <w:tabs>
          <w:tab w:val="left" w:pos="851"/>
        </w:tabs>
        <w:jc w:val="both"/>
        <w:rPr>
          <w:rFonts w:ascii="Arial" w:hAnsi="Arial" w:cs="Arial"/>
        </w:rPr>
      </w:pPr>
    </w:p>
    <w:p w14:paraId="5D773B3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rPr>
          <w:rFonts w:ascii="Arial" w:hAnsi="Arial" w:cs="Arial"/>
        </w:rPr>
        <w:t xml:space="preserve"> s’engage, sur la base de son offre et pour son propre compte ;</w:t>
      </w:r>
    </w:p>
    <w:p w14:paraId="4226BFE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39C2F52" w14:textId="77777777" w:rsidR="009B1CD0" w:rsidRDefault="009B1CD0" w:rsidP="00CD46CC">
      <w:pPr>
        <w:tabs>
          <w:tab w:val="left" w:pos="851"/>
        </w:tabs>
        <w:jc w:val="both"/>
        <w:rPr>
          <w:rFonts w:ascii="Arial" w:hAnsi="Arial" w:cs="Arial"/>
        </w:rPr>
      </w:pPr>
    </w:p>
    <w:p w14:paraId="79D03E0B" w14:textId="77777777" w:rsidR="009B1CD0" w:rsidRDefault="009B1CD0" w:rsidP="009B45B9">
      <w:pPr>
        <w:tabs>
          <w:tab w:val="left" w:pos="851"/>
        </w:tabs>
        <w:jc w:val="both"/>
        <w:rPr>
          <w:rFonts w:ascii="Arial" w:hAnsi="Arial" w:cs="Arial"/>
        </w:rPr>
      </w:pPr>
    </w:p>
    <w:p w14:paraId="44E9235B" w14:textId="77777777" w:rsidR="009B1CD0" w:rsidRDefault="009B1CD0" w:rsidP="009B45B9">
      <w:pPr>
        <w:tabs>
          <w:tab w:val="left" w:pos="851"/>
        </w:tabs>
        <w:jc w:val="both"/>
        <w:rPr>
          <w:rFonts w:ascii="Arial" w:hAnsi="Arial" w:cs="Arial"/>
        </w:rPr>
      </w:pPr>
    </w:p>
    <w:p w14:paraId="3EFE418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rPr>
          <w:rFonts w:ascii="Arial" w:hAnsi="Arial" w:cs="Arial"/>
        </w:rPr>
        <w:t xml:space="preserve"> engage la société ……………………… sur la base de son offre ;</w:t>
      </w:r>
    </w:p>
    <w:p w14:paraId="3B24F8B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4656290" w14:textId="77777777" w:rsidR="009B1CD0" w:rsidRDefault="009B1CD0" w:rsidP="009B45B9">
      <w:pPr>
        <w:tabs>
          <w:tab w:val="left" w:pos="851"/>
        </w:tabs>
        <w:jc w:val="both"/>
        <w:rPr>
          <w:rFonts w:ascii="Arial" w:hAnsi="Arial" w:cs="Arial"/>
        </w:rPr>
      </w:pPr>
    </w:p>
    <w:p w14:paraId="1082F400" w14:textId="77777777" w:rsidR="009B1CD0" w:rsidRDefault="009B1CD0" w:rsidP="009B45B9">
      <w:pPr>
        <w:tabs>
          <w:tab w:val="left" w:pos="851"/>
        </w:tabs>
        <w:jc w:val="both"/>
        <w:rPr>
          <w:rFonts w:ascii="Arial" w:hAnsi="Arial" w:cs="Arial"/>
        </w:rPr>
      </w:pPr>
    </w:p>
    <w:p w14:paraId="0AD754A2" w14:textId="77777777" w:rsidR="009B1CD0" w:rsidRDefault="009B1CD0" w:rsidP="009B45B9">
      <w:pPr>
        <w:tabs>
          <w:tab w:val="left" w:pos="851"/>
        </w:tabs>
        <w:jc w:val="both"/>
        <w:rPr>
          <w:rFonts w:ascii="Arial" w:hAnsi="Arial" w:cs="Arial"/>
        </w:rPr>
      </w:pPr>
    </w:p>
    <w:p w14:paraId="01D679E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C0F95D2" w14:textId="77777777" w:rsidR="004B1877" w:rsidRDefault="009B1CD0" w:rsidP="00BF7AF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CF35948" w14:textId="77777777" w:rsidR="004B1877" w:rsidRDefault="004B1877" w:rsidP="009B45B9">
      <w:pPr>
        <w:pStyle w:val="fcase1ertab"/>
        <w:tabs>
          <w:tab w:val="left" w:pos="851"/>
        </w:tabs>
        <w:ind w:left="0" w:firstLine="0"/>
        <w:rPr>
          <w:rFonts w:ascii="Arial" w:hAnsi="Arial" w:cs="Arial"/>
        </w:rPr>
      </w:pPr>
    </w:p>
    <w:p w14:paraId="3EB4EE48" w14:textId="77777777" w:rsidR="004B1877" w:rsidRDefault="004B1877" w:rsidP="009B45B9">
      <w:pPr>
        <w:pStyle w:val="fcase1ertab"/>
        <w:tabs>
          <w:tab w:val="left" w:pos="851"/>
        </w:tabs>
        <w:ind w:left="0" w:firstLine="0"/>
        <w:rPr>
          <w:rFonts w:ascii="Arial" w:hAnsi="Arial" w:cs="Arial"/>
        </w:rPr>
      </w:pPr>
    </w:p>
    <w:p w14:paraId="3E2612CD"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55AC29B9" w14:textId="77777777" w:rsidR="004B1877" w:rsidRDefault="004B1877" w:rsidP="009B45B9">
      <w:pPr>
        <w:pStyle w:val="fcase1ertab"/>
        <w:tabs>
          <w:tab w:val="left" w:pos="851"/>
        </w:tabs>
        <w:ind w:left="0" w:firstLine="0"/>
      </w:pPr>
    </w:p>
    <w:p w14:paraId="48C98396" w14:textId="77777777" w:rsidR="004B1877" w:rsidRDefault="004B1877" w:rsidP="009B45B9">
      <w:pPr>
        <w:pStyle w:val="fcase1ertab"/>
        <w:tabs>
          <w:tab w:val="left" w:pos="851"/>
        </w:tabs>
        <w:ind w:left="0" w:firstLine="0"/>
      </w:pPr>
    </w:p>
    <w:p w14:paraId="75C9E21D" w14:textId="77777777"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rPr>
          <w:rFonts w:ascii="Arial" w:hAnsi="Arial" w:cs="Arial"/>
        </w:rPr>
        <w:t xml:space="preserve"> aux prix indiqués ci-dessous ;</w:t>
      </w:r>
    </w:p>
    <w:p w14:paraId="5CF45D75" w14:textId="77777777" w:rsidR="00B875A1" w:rsidRDefault="00B875A1" w:rsidP="009B45B9">
      <w:pPr>
        <w:pStyle w:val="fcase1ertab"/>
        <w:tabs>
          <w:tab w:val="clear" w:pos="426"/>
          <w:tab w:val="left" w:pos="851"/>
        </w:tabs>
        <w:spacing w:before="120"/>
        <w:ind w:left="0" w:firstLine="851"/>
      </w:pPr>
    </w:p>
    <w:p w14:paraId="25B23323"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t xml:space="preserve"> Taux de la TVA : </w:t>
      </w:r>
      <w:r w:rsidR="00733807">
        <w:t xml:space="preserve"> 20%</w:t>
      </w:r>
    </w:p>
    <w:p w14:paraId="40609331"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3FB9198" w14:textId="77777777" w:rsidR="009B1CD0" w:rsidRDefault="009B1CD0" w:rsidP="009535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50D6967" w14:textId="77777777" w:rsidR="009B1CD0" w:rsidRDefault="009B1CD0" w:rsidP="00953572">
      <w:pPr>
        <w:pStyle w:val="fcase1ertab"/>
        <w:tabs>
          <w:tab w:val="left" w:pos="851"/>
        </w:tabs>
        <w:spacing w:before="120"/>
        <w:ind w:left="2268" w:firstLine="0"/>
        <w:jc w:val="left"/>
      </w:pPr>
      <w:r>
        <w:rPr>
          <w:rFonts w:ascii="Arial" w:hAnsi="Arial" w:cs="Arial"/>
        </w:rPr>
        <w:t>Montant hors taxes arrêté en lettres à : ………………………………………………………...................................</w:t>
      </w:r>
    </w:p>
    <w:p w14:paraId="1E9197E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27DE3D1"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lastRenderedPageBreak/>
        <w:t>Montant TTC arrêté en chiffres à : ………………………………………………………….......................................</w:t>
      </w:r>
    </w:p>
    <w:p w14:paraId="4299B3C6" w14:textId="77777777" w:rsidR="00B875A1" w:rsidRPr="00BF7AF9" w:rsidRDefault="009B1CD0" w:rsidP="00BF7AF9">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14:paraId="1D928D85" w14:textId="77777777" w:rsidR="009B1CD0" w:rsidRDefault="009B1CD0" w:rsidP="004C5755">
      <w:pPr>
        <w:pStyle w:val="fcase1ertab"/>
        <w:spacing w:before="120"/>
        <w:ind w:left="567" w:firstLine="0"/>
      </w:pPr>
      <w:r>
        <w:rPr>
          <w:rFonts w:ascii="Arial" w:hAnsi="Arial" w:cs="Arial"/>
          <w:u w:val="single"/>
        </w:rPr>
        <w:t>OU</w:t>
      </w:r>
    </w:p>
    <w:p w14:paraId="1A4BF1F3" w14:textId="77777777" w:rsidR="00BF7AF9" w:rsidRDefault="007D7A65" w:rsidP="00BF7AF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sidR="009B1CD0">
        <w:rPr>
          <w:rFonts w:ascii="Arial" w:hAnsi="Arial" w:cs="Arial"/>
        </w:rPr>
        <w:t xml:space="preserve"> au</w:t>
      </w:r>
      <w:r w:rsidR="009B1CD0" w:rsidRPr="00BF7AF9">
        <w:rPr>
          <w:rFonts w:ascii="Arial" w:hAnsi="Arial" w:cs="Arial"/>
          <w:sz w:val="22"/>
        </w:rPr>
        <w:t xml:space="preserve">x prix indiqués </w:t>
      </w:r>
      <w:r w:rsidR="009D661E" w:rsidRPr="00BF7AF9">
        <w:rPr>
          <w:rFonts w:ascii="Arial" w:hAnsi="Arial" w:cs="Arial"/>
          <w:sz w:val="22"/>
        </w:rPr>
        <w:t>ci-</w:t>
      </w:r>
      <w:r w:rsidR="009D661E">
        <w:rPr>
          <w:rFonts w:ascii="Arial" w:hAnsi="Arial" w:cs="Arial"/>
        </w:rPr>
        <w:t xml:space="preserve">dessous ou </w:t>
      </w:r>
      <w:r w:rsidR="009B1CD0">
        <w:rPr>
          <w:rFonts w:ascii="Arial" w:hAnsi="Arial" w:cs="Arial"/>
        </w:rPr>
        <w:t>dans l’annexe financière jointe au présent documen</w:t>
      </w:r>
      <w:r w:rsidR="00BF7AF9">
        <w:rPr>
          <w:rFonts w:ascii="Arial" w:hAnsi="Arial" w:cs="Arial"/>
        </w:rPr>
        <w:t>t</w:t>
      </w:r>
    </w:p>
    <w:p w14:paraId="6E8DA774" w14:textId="77777777" w:rsidR="00BF7AF9" w:rsidRDefault="00BF7AF9" w:rsidP="00BF7AF9">
      <w:pPr>
        <w:pStyle w:val="fcase1ertab"/>
        <w:tabs>
          <w:tab w:val="clear" w:pos="426"/>
          <w:tab w:val="left" w:pos="851"/>
        </w:tabs>
        <w:spacing w:before="120"/>
        <w:ind w:firstLine="142"/>
        <w:rPr>
          <w:rFonts w:ascii="Arial" w:hAnsi="Arial" w:cs="Arial"/>
        </w:rPr>
      </w:pPr>
    </w:p>
    <w:p w14:paraId="4B5E057A" w14:textId="77777777" w:rsidR="00BF7AF9" w:rsidRDefault="00BF7AF9" w:rsidP="00BF7AF9">
      <w:pPr>
        <w:pStyle w:val="fcase1ertab"/>
        <w:tabs>
          <w:tab w:val="clear" w:pos="426"/>
          <w:tab w:val="left" w:pos="851"/>
        </w:tabs>
        <w:spacing w:before="120"/>
        <w:ind w:firstLine="142"/>
        <w:rPr>
          <w:rFonts w:ascii="Arial" w:hAnsi="Arial" w:cs="Arial"/>
        </w:rPr>
      </w:pPr>
    </w:p>
    <w:p w14:paraId="7104E85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453503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B382CF5" w14:textId="77777777" w:rsidR="00036500" w:rsidRDefault="00036500" w:rsidP="009B45B9">
      <w:pPr>
        <w:tabs>
          <w:tab w:val="left" w:pos="851"/>
          <w:tab w:val="left" w:pos="6237"/>
        </w:tabs>
        <w:rPr>
          <w:rFonts w:ascii="Arial" w:hAnsi="Arial" w:cs="Arial"/>
          <w:i/>
          <w:iCs/>
          <w:sz w:val="18"/>
          <w:szCs w:val="18"/>
        </w:rPr>
      </w:pPr>
    </w:p>
    <w:p w14:paraId="6521A5F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6E800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D79EB9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Pr>
          <w:rFonts w:ascii="Arial" w:hAnsi="Arial" w:cs="Arial"/>
          <w:iCs/>
        </w:rPr>
        <w:t xml:space="preserve"> </w:t>
      </w:r>
      <w:r>
        <w:rPr>
          <w:rFonts w:ascii="Arial" w:hAnsi="Arial" w:cs="Arial"/>
        </w:rPr>
        <w:t>solidaire</w:t>
      </w:r>
    </w:p>
    <w:p w14:paraId="694F838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9B1CD0" w14:paraId="6DC86820" w14:textId="77777777" w:rsidTr="00AA0BA1">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A75A81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BD355E"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542E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3D42CD3"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A83864B" w14:textId="77777777" w:rsidTr="00AA0BA1">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3C4F8CC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D8C9E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C7207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F35B59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78E8AD" w14:textId="77777777" w:rsidTr="00AA0BA1">
        <w:trPr>
          <w:trHeight w:val="1021"/>
          <w:jc w:val="center"/>
        </w:trPr>
        <w:tc>
          <w:tcPr>
            <w:tcW w:w="4503" w:type="dxa"/>
            <w:tcBorders>
              <w:top w:val="single" w:sz="4" w:space="0" w:color="000000"/>
              <w:left w:val="single" w:sz="4" w:space="0" w:color="000000"/>
            </w:tcBorders>
            <w:shd w:val="clear" w:color="auto" w:fill="CCFFFF"/>
          </w:tcPr>
          <w:p w14:paraId="62C3C66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BA06C5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468FB2E" w14:textId="77777777" w:rsidR="009B1CD0" w:rsidRDefault="009B1CD0" w:rsidP="006F3DF9">
            <w:pPr>
              <w:tabs>
                <w:tab w:val="left" w:pos="851"/>
              </w:tabs>
              <w:snapToGrid w:val="0"/>
              <w:jc w:val="both"/>
              <w:rPr>
                <w:rFonts w:ascii="Arial" w:hAnsi="Arial" w:cs="Arial"/>
              </w:rPr>
            </w:pPr>
          </w:p>
        </w:tc>
      </w:tr>
      <w:tr w:rsidR="009B1CD0" w14:paraId="35EB4AD4" w14:textId="77777777" w:rsidTr="00AA0BA1">
        <w:trPr>
          <w:trHeight w:val="1021"/>
          <w:jc w:val="center"/>
        </w:trPr>
        <w:tc>
          <w:tcPr>
            <w:tcW w:w="4503" w:type="dxa"/>
            <w:tcBorders>
              <w:left w:val="single" w:sz="4" w:space="0" w:color="000000"/>
            </w:tcBorders>
            <w:shd w:val="clear" w:color="auto" w:fill="auto"/>
          </w:tcPr>
          <w:p w14:paraId="3B8334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37A46B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4F6AA2C" w14:textId="77777777" w:rsidR="009B1CD0" w:rsidRDefault="009B1CD0" w:rsidP="006F3DF9">
            <w:pPr>
              <w:tabs>
                <w:tab w:val="left" w:pos="851"/>
              </w:tabs>
              <w:snapToGrid w:val="0"/>
              <w:jc w:val="both"/>
              <w:rPr>
                <w:rFonts w:ascii="Arial" w:hAnsi="Arial" w:cs="Arial"/>
              </w:rPr>
            </w:pPr>
          </w:p>
        </w:tc>
      </w:tr>
      <w:tr w:rsidR="009B1CD0" w14:paraId="6C8E69A5" w14:textId="77777777" w:rsidTr="00AA0BA1">
        <w:trPr>
          <w:trHeight w:val="1021"/>
          <w:jc w:val="center"/>
        </w:trPr>
        <w:tc>
          <w:tcPr>
            <w:tcW w:w="4503" w:type="dxa"/>
            <w:tcBorders>
              <w:left w:val="single" w:sz="4" w:space="0" w:color="000000"/>
              <w:bottom w:val="single" w:sz="4" w:space="0" w:color="000000"/>
            </w:tcBorders>
            <w:shd w:val="clear" w:color="auto" w:fill="CCFFFF"/>
          </w:tcPr>
          <w:p w14:paraId="1EA26FC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A6C0B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03C18C1" w14:textId="77777777" w:rsidR="009B1CD0" w:rsidRDefault="009B1CD0" w:rsidP="006F3DF9">
            <w:pPr>
              <w:tabs>
                <w:tab w:val="left" w:pos="851"/>
              </w:tabs>
              <w:snapToGrid w:val="0"/>
              <w:jc w:val="both"/>
              <w:rPr>
                <w:rFonts w:ascii="Arial" w:hAnsi="Arial" w:cs="Arial"/>
              </w:rPr>
            </w:pPr>
          </w:p>
        </w:tc>
      </w:tr>
    </w:tbl>
    <w:p w14:paraId="2E77CE5C" w14:textId="77777777" w:rsidR="009B1CD0" w:rsidRDefault="009B1CD0" w:rsidP="006C4338">
      <w:pPr>
        <w:tabs>
          <w:tab w:val="left" w:pos="851"/>
          <w:tab w:val="left" w:pos="6237"/>
        </w:tabs>
      </w:pPr>
    </w:p>
    <w:p w14:paraId="45347D28" w14:textId="77777777" w:rsidR="009B1CD0" w:rsidRDefault="009B1CD0" w:rsidP="006C4338">
      <w:pPr>
        <w:pStyle w:val="fcasegauche"/>
        <w:tabs>
          <w:tab w:val="left" w:pos="851"/>
        </w:tabs>
        <w:spacing w:after="0"/>
        <w:ind w:left="0" w:firstLine="0"/>
        <w:rPr>
          <w:rFonts w:ascii="Arial" w:hAnsi="Arial" w:cs="Arial"/>
          <w:bCs/>
          <w:iCs/>
        </w:rPr>
      </w:pPr>
    </w:p>
    <w:p w14:paraId="09B24A4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7D8BBC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0A93C7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8102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B4D033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8237B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9F56C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5D18D53"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32792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26617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B74B7E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BF8B2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A496102" w14:textId="77777777" w:rsidR="009B1CD0" w:rsidRDefault="009B1CD0" w:rsidP="00934503">
      <w:pPr>
        <w:tabs>
          <w:tab w:val="left" w:pos="426"/>
          <w:tab w:val="left" w:pos="851"/>
        </w:tabs>
        <w:rPr>
          <w:rFonts w:ascii="Arial" w:hAnsi="Arial" w:cs="Arial"/>
          <w:b/>
        </w:rPr>
      </w:pPr>
    </w:p>
    <w:p w14:paraId="0C1B526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D10E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D10EB">
        <w:fldChar w:fldCharType="separate"/>
      </w:r>
      <w:r w:rsidR="007D7A65">
        <w:fldChar w:fldCharType="end"/>
      </w:r>
      <w:r>
        <w:tab/>
      </w:r>
      <w:r w:rsidR="009D661E">
        <w:t>Oui</w:t>
      </w:r>
    </w:p>
    <w:p w14:paraId="0F3540F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90A0DC3" w14:textId="77777777" w:rsidR="009B1CD0" w:rsidRDefault="009B1CD0" w:rsidP="009B45B9">
      <w:pPr>
        <w:tabs>
          <w:tab w:val="left" w:pos="426"/>
          <w:tab w:val="left" w:pos="851"/>
        </w:tabs>
        <w:jc w:val="both"/>
        <w:rPr>
          <w:rFonts w:ascii="Arial" w:hAnsi="Arial" w:cs="Arial"/>
          <w:b/>
        </w:rPr>
      </w:pPr>
    </w:p>
    <w:p w14:paraId="61BEB6FF" w14:textId="77777777" w:rsidR="00C43F16" w:rsidRDefault="00C43F16" w:rsidP="009B45B9">
      <w:pPr>
        <w:tabs>
          <w:tab w:val="left" w:pos="426"/>
          <w:tab w:val="left" w:pos="851"/>
        </w:tabs>
        <w:jc w:val="both"/>
        <w:rPr>
          <w:rFonts w:ascii="Arial" w:hAnsi="Arial" w:cs="Arial"/>
          <w:b/>
        </w:rPr>
      </w:pPr>
    </w:p>
    <w:p w14:paraId="6C7F4793" w14:textId="436B2308" w:rsidR="007A35F2" w:rsidRDefault="007A35F2">
      <w:pPr>
        <w:suppressAutoHyphens w:val="0"/>
        <w:rPr>
          <w:rFonts w:ascii="Arial" w:hAnsi="Arial" w:cs="Arial"/>
          <w:b/>
        </w:rPr>
      </w:pPr>
      <w:r>
        <w:rPr>
          <w:rFonts w:ascii="Arial" w:hAnsi="Arial" w:cs="Arial"/>
          <w:b/>
        </w:rPr>
        <w:br w:type="page"/>
      </w:r>
    </w:p>
    <w:p w14:paraId="69E9C4AA" w14:textId="77777777" w:rsidR="009B1CD0" w:rsidRDefault="009B1CD0" w:rsidP="009B45B9">
      <w:pPr>
        <w:tabs>
          <w:tab w:val="left" w:pos="426"/>
          <w:tab w:val="left" w:pos="851"/>
        </w:tabs>
        <w:jc w:val="both"/>
        <w:rPr>
          <w:rFonts w:ascii="Arial" w:hAnsi="Arial" w:cs="Arial"/>
          <w:b/>
        </w:rPr>
      </w:pPr>
    </w:p>
    <w:p w14:paraId="482AAE1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86647C8" w14:textId="77777777" w:rsidR="009B1CD0" w:rsidRDefault="009B1CD0" w:rsidP="009B45B9">
      <w:pPr>
        <w:tabs>
          <w:tab w:val="left" w:pos="576"/>
          <w:tab w:val="left" w:pos="851"/>
        </w:tabs>
        <w:jc w:val="both"/>
        <w:rPr>
          <w:rFonts w:ascii="Arial" w:hAnsi="Arial" w:cs="Arial"/>
        </w:rPr>
      </w:pPr>
    </w:p>
    <w:p w14:paraId="76DC94CD" w14:textId="3A9771AC" w:rsidR="009B1CD0" w:rsidRDefault="009B1CD0" w:rsidP="009B45B9">
      <w:pPr>
        <w:tabs>
          <w:tab w:val="left" w:pos="576"/>
          <w:tab w:val="left" w:pos="851"/>
        </w:tabs>
        <w:jc w:val="both"/>
        <w:rPr>
          <w:rFonts w:ascii="Arial" w:hAnsi="Arial" w:cs="Arial"/>
          <w:i/>
          <w:sz w:val="18"/>
          <w:szCs w:val="18"/>
        </w:rPr>
      </w:pPr>
      <w:r w:rsidRPr="00324C3C">
        <w:rPr>
          <w:rFonts w:ascii="Arial" w:hAnsi="Arial" w:cs="Arial"/>
        </w:rPr>
        <w:t xml:space="preserve">La durée d’exécution du marché </w:t>
      </w:r>
      <w:r w:rsidR="00FE48C9" w:rsidRPr="00324C3C">
        <w:rPr>
          <w:rFonts w:ascii="Arial" w:hAnsi="Arial" w:cs="Arial"/>
        </w:rPr>
        <w:t>public</w:t>
      </w:r>
      <w:r w:rsidRPr="00324C3C">
        <w:rPr>
          <w:rFonts w:ascii="Arial" w:hAnsi="Arial" w:cs="Arial"/>
        </w:rPr>
        <w:t xml:space="preserve"> est de </w:t>
      </w:r>
      <w:r w:rsidR="007A35F2">
        <w:rPr>
          <w:rFonts w:ascii="Arial" w:hAnsi="Arial" w:cs="Arial"/>
          <w:b/>
          <w:u w:val="single"/>
        </w:rPr>
        <w:t>2 mois</w:t>
      </w:r>
      <w:r w:rsidRPr="00324C3C">
        <w:rPr>
          <w:rFonts w:ascii="Arial" w:hAnsi="Arial" w:cs="Arial"/>
        </w:rPr>
        <w:t xml:space="preserve"> </w:t>
      </w:r>
      <w:r w:rsidR="00C43F16" w:rsidRPr="00324C3C">
        <w:rPr>
          <w:rFonts w:ascii="Arial" w:hAnsi="Arial" w:cs="Arial"/>
        </w:rPr>
        <w:t xml:space="preserve">hors date de validation par </w:t>
      </w:r>
      <w:r w:rsidR="00AB0B4F" w:rsidRPr="00324C3C">
        <w:rPr>
          <w:rFonts w:ascii="Arial" w:hAnsi="Arial" w:cs="Arial"/>
        </w:rPr>
        <w:t>l’Université</w:t>
      </w:r>
      <w:r w:rsidR="00C43F16" w:rsidRPr="00324C3C">
        <w:rPr>
          <w:rFonts w:ascii="Arial" w:hAnsi="Arial" w:cs="Arial"/>
        </w:rPr>
        <w:t xml:space="preserve"> de Lorraine des livrables, </w:t>
      </w:r>
      <w:r w:rsidRPr="00324C3C">
        <w:rPr>
          <w:rFonts w:ascii="Arial" w:hAnsi="Arial" w:cs="Arial"/>
        </w:rPr>
        <w:t>à compter de :</w:t>
      </w:r>
    </w:p>
    <w:p w14:paraId="0E2BFD6D" w14:textId="77777777" w:rsidR="007816CB" w:rsidRDefault="00844DAA" w:rsidP="009B45B9">
      <w:pPr>
        <w:tabs>
          <w:tab w:val="left" w:pos="851"/>
        </w:tabs>
        <w:spacing w:before="120"/>
        <w:ind w:left="567"/>
        <w:jc w:val="both"/>
        <w:rPr>
          <w:rFonts w:ascii="Arial" w:hAnsi="Arial" w:cs="Arial"/>
        </w:rPr>
      </w:pPr>
      <w:r>
        <w:tab/>
      </w:r>
      <w:r w:rsidR="00953572">
        <w:fldChar w:fldCharType="begin">
          <w:ffData>
            <w:name w:val=""/>
            <w:enabled/>
            <w:calcOnExit w:val="0"/>
            <w:checkBox>
              <w:size w:val="20"/>
              <w:default w:val="1"/>
            </w:checkBox>
          </w:ffData>
        </w:fldChar>
      </w:r>
      <w:r w:rsidR="00953572">
        <w:instrText xml:space="preserve"> FORMCHECKBOX </w:instrText>
      </w:r>
      <w:r w:rsidR="004D10EB">
        <w:fldChar w:fldCharType="separate"/>
      </w:r>
      <w:r w:rsidR="00953572">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r w:rsidR="00DA1DB8">
        <w:rPr>
          <w:rFonts w:ascii="Arial" w:hAnsi="Arial" w:cs="Arial"/>
        </w:rPr>
        <w:t xml:space="preserve"> </w:t>
      </w:r>
    </w:p>
    <w:p w14:paraId="48A5EF4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D10EB">
        <w:fldChar w:fldCharType="separate"/>
      </w:r>
      <w:r w:rsidR="007D7A65">
        <w:fldChar w:fldCharType="end"/>
      </w:r>
      <w:r w:rsidR="009B1CD0">
        <w:rPr>
          <w:rFonts w:ascii="Arial" w:hAnsi="Arial" w:cs="Arial"/>
        </w:rPr>
        <w:tab/>
        <w:t>la date de notification de l’ordre de service ;</w:t>
      </w:r>
    </w:p>
    <w:p w14:paraId="20DA395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4D10EB">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ED756D6" w14:textId="77777777" w:rsidR="009B1CD0" w:rsidRDefault="009B1CD0" w:rsidP="009B45B9">
      <w:pPr>
        <w:tabs>
          <w:tab w:val="left" w:pos="426"/>
          <w:tab w:val="left" w:pos="851"/>
        </w:tabs>
        <w:jc w:val="both"/>
        <w:rPr>
          <w:rFonts w:ascii="Arial" w:hAnsi="Arial" w:cs="Arial"/>
          <w:b/>
        </w:rPr>
      </w:pPr>
    </w:p>
    <w:p w14:paraId="562B367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53572">
        <w:fldChar w:fldCharType="begin">
          <w:ffData>
            <w:name w:val=""/>
            <w:enabled/>
            <w:calcOnExit w:val="0"/>
            <w:checkBox>
              <w:size w:val="20"/>
              <w:default w:val="1"/>
            </w:checkBox>
          </w:ffData>
        </w:fldChar>
      </w:r>
      <w:r w:rsidR="00953572">
        <w:instrText xml:space="preserve"> FORMCHECKBOX </w:instrText>
      </w:r>
      <w:r w:rsidR="004D10EB">
        <w:fldChar w:fldCharType="separate"/>
      </w:r>
      <w:r w:rsidR="0095357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D10EB">
        <w:fldChar w:fldCharType="separate"/>
      </w:r>
      <w:r w:rsidR="007D7A65">
        <w:fldChar w:fldCharType="end"/>
      </w:r>
      <w:r>
        <w:tab/>
      </w:r>
      <w:r w:rsidR="009D661E">
        <w:t>Oui</w:t>
      </w:r>
    </w:p>
    <w:p w14:paraId="52D574A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1E838ED" w14:textId="77777777" w:rsidR="009B1CD0" w:rsidRDefault="009B1CD0" w:rsidP="009B45B9">
      <w:pPr>
        <w:tabs>
          <w:tab w:val="left" w:pos="426"/>
          <w:tab w:val="left" w:pos="851"/>
        </w:tabs>
        <w:jc w:val="both"/>
        <w:rPr>
          <w:rFonts w:ascii="Arial" w:hAnsi="Arial" w:cs="Arial"/>
        </w:rPr>
      </w:pPr>
    </w:p>
    <w:p w14:paraId="24DCC04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3C93803"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0A6878B7" w14:textId="38E9F7DE" w:rsidR="007A35F2" w:rsidRDefault="009B1CD0" w:rsidP="007A35F2">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0A411C39" w14:textId="77777777" w:rsidR="007A35F2" w:rsidRPr="007A35F2" w:rsidRDefault="007A35F2" w:rsidP="007A35F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E6C808E" w14:textId="77777777">
        <w:tc>
          <w:tcPr>
            <w:tcW w:w="10419" w:type="dxa"/>
            <w:shd w:val="clear" w:color="auto" w:fill="66CCFF"/>
          </w:tcPr>
          <w:p w14:paraId="7893854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38CB55B" w14:textId="77777777" w:rsidR="009B1CD0" w:rsidRDefault="009B1CD0" w:rsidP="006C4338">
      <w:pPr>
        <w:tabs>
          <w:tab w:val="left" w:pos="851"/>
        </w:tabs>
        <w:jc w:val="both"/>
      </w:pPr>
    </w:p>
    <w:p w14:paraId="381641D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8E9CB5F" w14:textId="77777777" w:rsidR="005824AE" w:rsidRDefault="005824AE" w:rsidP="006C4338">
      <w:pPr>
        <w:tabs>
          <w:tab w:val="left" w:pos="851"/>
        </w:tabs>
        <w:jc w:val="both"/>
      </w:pPr>
    </w:p>
    <w:p w14:paraId="4C2BE0A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A56BBD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B9BF3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C70F8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E804F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413BB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EE8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F0864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0EAC3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95644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9CD052" w14:textId="77777777" w:rsidR="00332B12" w:rsidRDefault="00332B12" w:rsidP="00B054DA">
            <w:pPr>
              <w:tabs>
                <w:tab w:val="left" w:pos="851"/>
              </w:tabs>
              <w:snapToGrid w:val="0"/>
              <w:jc w:val="both"/>
              <w:rPr>
                <w:rFonts w:ascii="Arial" w:hAnsi="Arial" w:cs="Arial"/>
                <w:b/>
                <w:bCs/>
              </w:rPr>
            </w:pPr>
          </w:p>
        </w:tc>
      </w:tr>
    </w:tbl>
    <w:p w14:paraId="4D5CE76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263370" w14:textId="77777777" w:rsidR="005B2E11" w:rsidRDefault="005B2E11" w:rsidP="00332B12">
      <w:pPr>
        <w:pStyle w:val="fcase1ertab"/>
        <w:tabs>
          <w:tab w:val="left" w:pos="851"/>
        </w:tabs>
        <w:ind w:left="0" w:firstLine="0"/>
        <w:rPr>
          <w:rFonts w:ascii="Arial" w:hAnsi="Arial" w:cs="Arial"/>
          <w:b/>
          <w:sz w:val="22"/>
          <w:szCs w:val="22"/>
        </w:rPr>
      </w:pPr>
    </w:p>
    <w:p w14:paraId="548FFB1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29FC1E6" w14:textId="77777777" w:rsidR="00332B12" w:rsidRDefault="00332B12" w:rsidP="006C4338">
      <w:pPr>
        <w:tabs>
          <w:tab w:val="left" w:pos="851"/>
        </w:tabs>
        <w:jc w:val="both"/>
      </w:pPr>
    </w:p>
    <w:p w14:paraId="35DE6D0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10A2CB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E615924" w14:textId="77777777" w:rsidR="009B1CD0" w:rsidRDefault="009B1CD0" w:rsidP="005846FB">
      <w:pPr>
        <w:tabs>
          <w:tab w:val="left" w:pos="851"/>
        </w:tabs>
        <w:rPr>
          <w:rFonts w:ascii="Arial" w:hAnsi="Arial" w:cs="Arial"/>
        </w:rPr>
      </w:pPr>
    </w:p>
    <w:p w14:paraId="27A5A7ED" w14:textId="77777777" w:rsidR="00036500" w:rsidRDefault="00036500" w:rsidP="005846FB">
      <w:pPr>
        <w:tabs>
          <w:tab w:val="left" w:pos="851"/>
        </w:tabs>
        <w:rPr>
          <w:rFonts w:ascii="Arial" w:hAnsi="Arial" w:cs="Arial"/>
        </w:rPr>
      </w:pPr>
    </w:p>
    <w:p w14:paraId="1927EDA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BD55FE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3CE311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Pr>
          <w:rFonts w:ascii="Arial" w:hAnsi="Arial" w:cs="Arial"/>
          <w:iCs/>
        </w:rPr>
        <w:t xml:space="preserve"> </w:t>
      </w:r>
      <w:r>
        <w:rPr>
          <w:rFonts w:ascii="Arial" w:hAnsi="Arial" w:cs="Arial"/>
        </w:rPr>
        <w:t>solidaire</w:t>
      </w:r>
    </w:p>
    <w:p w14:paraId="083EDE7C" w14:textId="77777777" w:rsidR="009B1CD0" w:rsidRDefault="009B1CD0" w:rsidP="0083205E">
      <w:pPr>
        <w:tabs>
          <w:tab w:val="left" w:pos="851"/>
        </w:tabs>
        <w:rPr>
          <w:rFonts w:ascii="Arial" w:hAnsi="Arial" w:cs="Arial"/>
        </w:rPr>
      </w:pPr>
    </w:p>
    <w:p w14:paraId="6EE9F051" w14:textId="77777777" w:rsidR="001C733C" w:rsidRDefault="001C733C" w:rsidP="00CD46CC">
      <w:pPr>
        <w:tabs>
          <w:tab w:val="left" w:pos="851"/>
        </w:tabs>
        <w:rPr>
          <w:rFonts w:ascii="Arial" w:hAnsi="Arial" w:cs="Arial"/>
        </w:rPr>
      </w:pPr>
    </w:p>
    <w:p w14:paraId="1FB55940"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B2DAF9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B6D8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BA8F8B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C5B154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4CC5B8" w14:textId="77777777" w:rsidR="002904AF" w:rsidRDefault="002904AF" w:rsidP="001C733C">
      <w:pPr>
        <w:tabs>
          <w:tab w:val="left" w:pos="851"/>
        </w:tabs>
        <w:rPr>
          <w:rFonts w:ascii="Arial" w:hAnsi="Arial" w:cs="Arial"/>
        </w:rPr>
      </w:pPr>
    </w:p>
    <w:p w14:paraId="654A1E2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67729C3F"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2E108EF" w14:textId="77777777" w:rsidR="002904AF" w:rsidRDefault="002904AF" w:rsidP="002904AF">
      <w:pPr>
        <w:tabs>
          <w:tab w:val="left" w:pos="851"/>
        </w:tabs>
        <w:rPr>
          <w:rFonts w:ascii="Arial" w:hAnsi="Arial" w:cs="Arial"/>
          <w:iCs/>
        </w:rPr>
      </w:pPr>
    </w:p>
    <w:p w14:paraId="7E208FD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23A1A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A117E81" w14:textId="77777777" w:rsidR="005B2E11" w:rsidRDefault="005B2E11" w:rsidP="0063367D">
      <w:pPr>
        <w:tabs>
          <w:tab w:val="left" w:pos="851"/>
        </w:tabs>
        <w:rPr>
          <w:rFonts w:ascii="Arial" w:hAnsi="Arial" w:cs="Arial"/>
          <w:i/>
          <w:sz w:val="18"/>
          <w:szCs w:val="18"/>
        </w:rPr>
      </w:pPr>
    </w:p>
    <w:p w14:paraId="1C2F0138" w14:textId="77777777" w:rsidR="001C733C" w:rsidRDefault="001C733C" w:rsidP="001C733C">
      <w:pPr>
        <w:tabs>
          <w:tab w:val="left" w:pos="851"/>
        </w:tabs>
        <w:rPr>
          <w:rFonts w:ascii="Arial" w:hAnsi="Arial" w:cs="Arial"/>
          <w:i/>
          <w:sz w:val="18"/>
          <w:szCs w:val="18"/>
        </w:rPr>
      </w:pPr>
    </w:p>
    <w:p w14:paraId="524E797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96A5F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968F4FA" w14:textId="77777777" w:rsidR="00036500" w:rsidRDefault="00036500" w:rsidP="005846FB">
      <w:pPr>
        <w:tabs>
          <w:tab w:val="left" w:pos="851"/>
        </w:tabs>
        <w:rPr>
          <w:rFonts w:ascii="Arial" w:hAnsi="Arial" w:cs="Arial"/>
        </w:rPr>
      </w:pPr>
    </w:p>
    <w:p w14:paraId="2A8B004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1965506" w14:textId="77777777" w:rsidR="00AE7831" w:rsidRDefault="00AE7831" w:rsidP="009B45B9">
      <w:pPr>
        <w:tabs>
          <w:tab w:val="left" w:pos="851"/>
        </w:tabs>
        <w:ind w:left="1701" w:hanging="850"/>
        <w:jc w:val="both"/>
      </w:pPr>
    </w:p>
    <w:p w14:paraId="6F48879E" w14:textId="77777777" w:rsidR="005C03DB" w:rsidRDefault="005C03DB" w:rsidP="009B45B9">
      <w:pPr>
        <w:tabs>
          <w:tab w:val="left" w:pos="851"/>
        </w:tabs>
        <w:ind w:left="1701" w:hanging="850"/>
        <w:jc w:val="both"/>
      </w:pPr>
    </w:p>
    <w:p w14:paraId="4C879A54" w14:textId="77777777" w:rsidR="005C03DB" w:rsidRDefault="005C03DB" w:rsidP="009B45B9">
      <w:pPr>
        <w:tabs>
          <w:tab w:val="left" w:pos="851"/>
        </w:tabs>
        <w:ind w:left="1701" w:hanging="850"/>
        <w:jc w:val="both"/>
      </w:pPr>
    </w:p>
    <w:p w14:paraId="093871F2"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D10E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577F3D4" w14:textId="77777777" w:rsidR="00036500" w:rsidRDefault="00036500" w:rsidP="006C4338">
      <w:pPr>
        <w:tabs>
          <w:tab w:val="left" w:pos="851"/>
        </w:tabs>
        <w:rPr>
          <w:rFonts w:ascii="Arial" w:hAnsi="Arial" w:cs="Arial"/>
          <w:iCs/>
        </w:rPr>
      </w:pPr>
    </w:p>
    <w:p w14:paraId="75D1FE9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D10E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1420698E"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A7E34BE" w14:textId="77777777" w:rsidR="0063367D" w:rsidRDefault="0063367D" w:rsidP="009B45B9">
      <w:pPr>
        <w:tabs>
          <w:tab w:val="left" w:pos="851"/>
        </w:tabs>
        <w:ind w:left="1134" w:hanging="850"/>
        <w:rPr>
          <w:rFonts w:ascii="Arial" w:hAnsi="Arial" w:cs="Arial"/>
        </w:rPr>
      </w:pPr>
    </w:p>
    <w:p w14:paraId="16BA33CB" w14:textId="77777777" w:rsidR="0063367D" w:rsidRDefault="0063367D" w:rsidP="00C43F16">
      <w:pPr>
        <w:tabs>
          <w:tab w:val="left" w:pos="851"/>
        </w:tabs>
        <w:rPr>
          <w:rFonts w:ascii="Arial" w:hAnsi="Arial" w:cs="Arial"/>
        </w:rPr>
      </w:pPr>
    </w:p>
    <w:p w14:paraId="0061B34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BE3988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F26D3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9B1D9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CB946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83B9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7AC2EA1" w14:textId="77777777" w:rsidTr="00B054DA">
        <w:trPr>
          <w:trHeight w:val="1021"/>
        </w:trPr>
        <w:tc>
          <w:tcPr>
            <w:tcW w:w="4644" w:type="dxa"/>
            <w:tcBorders>
              <w:top w:val="single" w:sz="4" w:space="0" w:color="000000"/>
              <w:left w:val="single" w:sz="4" w:space="0" w:color="000000"/>
            </w:tcBorders>
            <w:shd w:val="clear" w:color="auto" w:fill="CCFFFF"/>
          </w:tcPr>
          <w:p w14:paraId="755E55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F07768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5BC548" w14:textId="77777777" w:rsidR="00332B12" w:rsidRDefault="00332B12" w:rsidP="00B054DA">
            <w:pPr>
              <w:tabs>
                <w:tab w:val="left" w:pos="851"/>
              </w:tabs>
              <w:snapToGrid w:val="0"/>
              <w:jc w:val="both"/>
              <w:rPr>
                <w:rFonts w:ascii="Arial" w:hAnsi="Arial" w:cs="Arial"/>
                <w:b/>
                <w:bCs/>
              </w:rPr>
            </w:pPr>
          </w:p>
        </w:tc>
      </w:tr>
      <w:tr w:rsidR="00332B12" w14:paraId="0136A985" w14:textId="77777777" w:rsidTr="00B054DA">
        <w:trPr>
          <w:trHeight w:val="1021"/>
        </w:trPr>
        <w:tc>
          <w:tcPr>
            <w:tcW w:w="4644" w:type="dxa"/>
            <w:tcBorders>
              <w:left w:val="single" w:sz="4" w:space="0" w:color="000000"/>
            </w:tcBorders>
            <w:shd w:val="clear" w:color="auto" w:fill="auto"/>
          </w:tcPr>
          <w:p w14:paraId="7385974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0A43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FC7DB59" w14:textId="77777777" w:rsidR="00332B12" w:rsidRDefault="00332B12" w:rsidP="00B054DA">
            <w:pPr>
              <w:tabs>
                <w:tab w:val="left" w:pos="851"/>
              </w:tabs>
              <w:snapToGrid w:val="0"/>
              <w:jc w:val="both"/>
              <w:rPr>
                <w:rFonts w:ascii="Arial" w:hAnsi="Arial" w:cs="Arial"/>
                <w:b/>
                <w:bCs/>
              </w:rPr>
            </w:pPr>
          </w:p>
        </w:tc>
      </w:tr>
      <w:tr w:rsidR="00332B12" w14:paraId="46973021" w14:textId="77777777" w:rsidTr="00B054DA">
        <w:trPr>
          <w:trHeight w:val="1021"/>
        </w:trPr>
        <w:tc>
          <w:tcPr>
            <w:tcW w:w="4644" w:type="dxa"/>
            <w:tcBorders>
              <w:left w:val="single" w:sz="4" w:space="0" w:color="000000"/>
            </w:tcBorders>
            <w:shd w:val="clear" w:color="auto" w:fill="CCFFFF"/>
          </w:tcPr>
          <w:p w14:paraId="2912120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54A98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9B6D85D" w14:textId="77777777" w:rsidR="00332B12" w:rsidRDefault="00332B12" w:rsidP="00B054DA">
            <w:pPr>
              <w:tabs>
                <w:tab w:val="left" w:pos="851"/>
              </w:tabs>
              <w:snapToGrid w:val="0"/>
              <w:jc w:val="both"/>
              <w:rPr>
                <w:rFonts w:ascii="Arial" w:hAnsi="Arial" w:cs="Arial"/>
                <w:b/>
                <w:bCs/>
              </w:rPr>
            </w:pPr>
          </w:p>
        </w:tc>
      </w:tr>
      <w:tr w:rsidR="00332B12" w14:paraId="4CA706AF" w14:textId="77777777" w:rsidTr="00B054DA">
        <w:trPr>
          <w:trHeight w:val="1021"/>
        </w:trPr>
        <w:tc>
          <w:tcPr>
            <w:tcW w:w="4644" w:type="dxa"/>
            <w:tcBorders>
              <w:left w:val="single" w:sz="4" w:space="0" w:color="000000"/>
            </w:tcBorders>
            <w:shd w:val="clear" w:color="auto" w:fill="auto"/>
          </w:tcPr>
          <w:p w14:paraId="311E36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F309E1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72CCC51" w14:textId="77777777" w:rsidR="00332B12" w:rsidRDefault="00332B12" w:rsidP="00B054DA">
            <w:pPr>
              <w:tabs>
                <w:tab w:val="left" w:pos="851"/>
              </w:tabs>
              <w:snapToGrid w:val="0"/>
              <w:jc w:val="both"/>
              <w:rPr>
                <w:rFonts w:ascii="Arial" w:hAnsi="Arial" w:cs="Arial"/>
                <w:b/>
                <w:bCs/>
              </w:rPr>
            </w:pPr>
          </w:p>
        </w:tc>
      </w:tr>
      <w:tr w:rsidR="00332B12" w14:paraId="2E99A7B4" w14:textId="77777777" w:rsidTr="00B054DA">
        <w:trPr>
          <w:trHeight w:val="1021"/>
        </w:trPr>
        <w:tc>
          <w:tcPr>
            <w:tcW w:w="4644" w:type="dxa"/>
            <w:tcBorders>
              <w:left w:val="single" w:sz="4" w:space="0" w:color="000000"/>
              <w:bottom w:val="single" w:sz="4" w:space="0" w:color="000000"/>
            </w:tcBorders>
            <w:shd w:val="clear" w:color="auto" w:fill="CCFFFF"/>
          </w:tcPr>
          <w:p w14:paraId="3EB837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C3402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24C27A5" w14:textId="77777777" w:rsidR="00332B12" w:rsidRDefault="00332B12" w:rsidP="00B054DA">
            <w:pPr>
              <w:tabs>
                <w:tab w:val="left" w:pos="851"/>
              </w:tabs>
              <w:snapToGrid w:val="0"/>
              <w:jc w:val="both"/>
              <w:rPr>
                <w:rFonts w:ascii="Arial" w:hAnsi="Arial" w:cs="Arial"/>
                <w:b/>
                <w:bCs/>
              </w:rPr>
            </w:pPr>
          </w:p>
        </w:tc>
      </w:tr>
    </w:tbl>
    <w:p w14:paraId="57C3782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E59996" w14:textId="7EE47290" w:rsidR="007A35F2" w:rsidRDefault="007A35F2">
      <w:pPr>
        <w:suppressAutoHyphens w:val="0"/>
        <w:rPr>
          <w:rFonts w:ascii="Arial" w:hAnsi="Arial" w:cs="Arial"/>
        </w:rPr>
      </w:pPr>
      <w:r>
        <w:rPr>
          <w:rFonts w:ascii="Arial" w:hAnsi="Arial" w:cs="Arial"/>
        </w:rPr>
        <w:br w:type="page"/>
      </w:r>
    </w:p>
    <w:p w14:paraId="1D0BF448" w14:textId="77777777" w:rsidR="009B1CD0" w:rsidRDefault="009B1CD0" w:rsidP="006C4338">
      <w:pPr>
        <w:tabs>
          <w:tab w:val="left" w:pos="851"/>
        </w:tabs>
        <w:rPr>
          <w:rFonts w:ascii="Arial" w:hAnsi="Arial" w:cs="Arial"/>
        </w:rPr>
      </w:pPr>
    </w:p>
    <w:p w14:paraId="0341B70F" w14:textId="77777777" w:rsidR="0031487D" w:rsidRDefault="0031487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4007A" w14:textId="77777777">
        <w:tc>
          <w:tcPr>
            <w:tcW w:w="10277" w:type="dxa"/>
            <w:shd w:val="clear" w:color="auto" w:fill="66CCFF"/>
          </w:tcPr>
          <w:p w14:paraId="0B186A5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E831F5D" w14:textId="77777777" w:rsidR="009B1CD0" w:rsidRDefault="009B1CD0" w:rsidP="006C4338">
      <w:pPr>
        <w:tabs>
          <w:tab w:val="left" w:pos="851"/>
        </w:tabs>
      </w:pPr>
    </w:p>
    <w:p w14:paraId="5756E164" w14:textId="77777777" w:rsidR="009B1CD0" w:rsidRDefault="009B1CD0" w:rsidP="006C4338">
      <w:pPr>
        <w:tabs>
          <w:tab w:val="left" w:pos="851"/>
        </w:tabs>
      </w:pPr>
    </w:p>
    <w:p w14:paraId="3B11926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C2AEB96"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59CB5BC" w14:textId="77777777" w:rsidR="009B1CD0" w:rsidRDefault="009B1CD0" w:rsidP="009B45B9">
      <w:pPr>
        <w:pStyle w:val="Titre1"/>
        <w:tabs>
          <w:tab w:val="left" w:pos="851"/>
        </w:tabs>
        <w:ind w:left="0"/>
        <w:jc w:val="both"/>
        <w:rPr>
          <w:rFonts w:ascii="Arial" w:hAnsi="Arial" w:cs="Arial"/>
        </w:rPr>
      </w:pPr>
    </w:p>
    <w:p w14:paraId="67F49169"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2C7B581D"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12F02AC0"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 xml:space="preserve">Cellule </w:t>
      </w:r>
      <w:r w:rsidR="00DA1DB8">
        <w:rPr>
          <w:rFonts w:ascii="Arial" w:hAnsi="Arial" w:cs="Arial"/>
          <w:b/>
          <w:spacing w:val="-4"/>
          <w:sz w:val="22"/>
          <w:szCs w:val="22"/>
          <w:lang w:eastAsia="ar-SA"/>
        </w:rPr>
        <w:t>Grands Projets Immobiliers</w:t>
      </w:r>
    </w:p>
    <w:p w14:paraId="22A4D5E7" w14:textId="77777777" w:rsidR="00953572" w:rsidRPr="005F2E57" w:rsidRDefault="00953572" w:rsidP="00953572">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28AEC3B4" w14:textId="77777777" w:rsidR="009B1CD0" w:rsidRDefault="00953572" w:rsidP="00953572">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5396A07D" w14:textId="77777777" w:rsidR="009B1CD0" w:rsidRDefault="009B1CD0" w:rsidP="005846FB">
      <w:pPr>
        <w:pStyle w:val="En-tte"/>
        <w:tabs>
          <w:tab w:val="clear" w:pos="4536"/>
          <w:tab w:val="clear" w:pos="9072"/>
          <w:tab w:val="left" w:pos="851"/>
        </w:tabs>
        <w:jc w:val="both"/>
        <w:rPr>
          <w:rFonts w:ascii="Arial" w:hAnsi="Arial" w:cs="Arial"/>
        </w:rPr>
      </w:pPr>
    </w:p>
    <w:p w14:paraId="5497BBE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C10FE69" w14:textId="77777777" w:rsidR="009B1CD0" w:rsidRDefault="009B1CD0" w:rsidP="0083205E">
      <w:pPr>
        <w:tabs>
          <w:tab w:val="left" w:pos="851"/>
        </w:tabs>
        <w:jc w:val="both"/>
        <w:rPr>
          <w:rFonts w:ascii="Arial" w:hAnsi="Arial" w:cs="Arial"/>
          <w:i/>
          <w:sz w:val="18"/>
          <w:szCs w:val="18"/>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2FCEC65" w14:textId="77777777" w:rsidR="00C43F16" w:rsidRDefault="00C43F16" w:rsidP="0083205E">
      <w:pPr>
        <w:tabs>
          <w:tab w:val="left" w:pos="851"/>
        </w:tabs>
        <w:jc w:val="both"/>
        <w:rPr>
          <w:rFonts w:ascii="Arial" w:hAnsi="Arial" w:cs="Arial"/>
        </w:rPr>
      </w:pPr>
    </w:p>
    <w:p w14:paraId="0C05A7E6" w14:textId="77777777" w:rsidR="00733807" w:rsidRPr="004B1877" w:rsidRDefault="00953572" w:rsidP="00733807">
      <w:pPr>
        <w:tabs>
          <w:tab w:val="left" w:pos="851"/>
        </w:tabs>
        <w:jc w:val="both"/>
        <w:rPr>
          <w:rFonts w:ascii="Arial" w:hAnsi="Arial" w:cs="Arial"/>
        </w:rPr>
      </w:pPr>
      <w:r w:rsidRPr="004B1877">
        <w:rPr>
          <w:rFonts w:ascii="Arial" w:hAnsi="Arial" w:cs="Arial"/>
        </w:rPr>
        <w:t xml:space="preserve">M. </w:t>
      </w:r>
      <w:r w:rsidR="004B1877" w:rsidRPr="004B1877">
        <w:rPr>
          <w:rFonts w:ascii="Arial" w:hAnsi="Arial" w:cs="Arial"/>
        </w:rPr>
        <w:t>Hélène BOULANGER</w:t>
      </w:r>
      <w:r w:rsidRPr="004B1877">
        <w:rPr>
          <w:rFonts w:ascii="Arial" w:hAnsi="Arial" w:cs="Arial"/>
        </w:rPr>
        <w:t xml:space="preserve">, </w:t>
      </w:r>
    </w:p>
    <w:p w14:paraId="5006E7CA" w14:textId="77777777" w:rsidR="00733807" w:rsidRPr="004B1877" w:rsidRDefault="00733807" w:rsidP="00733807">
      <w:pPr>
        <w:tabs>
          <w:tab w:val="left" w:pos="851"/>
        </w:tabs>
        <w:jc w:val="both"/>
        <w:rPr>
          <w:rFonts w:ascii="Arial" w:hAnsi="Arial" w:cs="Arial"/>
        </w:rPr>
      </w:pPr>
      <w:r w:rsidRPr="004B1877">
        <w:rPr>
          <w:rFonts w:ascii="Arial" w:hAnsi="Arial" w:cs="Arial"/>
        </w:rPr>
        <w:t>Président</w:t>
      </w:r>
      <w:r w:rsidR="004B1877" w:rsidRPr="004B1877">
        <w:rPr>
          <w:rFonts w:ascii="Arial" w:hAnsi="Arial" w:cs="Arial"/>
        </w:rPr>
        <w:t>e</w:t>
      </w:r>
      <w:r w:rsidRPr="004B1877">
        <w:rPr>
          <w:rFonts w:ascii="Arial" w:hAnsi="Arial" w:cs="Arial"/>
        </w:rPr>
        <w:t xml:space="preserve"> de l'Université de Lorraine</w:t>
      </w:r>
    </w:p>
    <w:p w14:paraId="33F703EE" w14:textId="77777777" w:rsidR="00733807" w:rsidRPr="004B1877" w:rsidRDefault="00733807" w:rsidP="00733807">
      <w:pPr>
        <w:spacing w:line="178" w:lineRule="exact"/>
        <w:ind w:right="-20"/>
        <w:rPr>
          <w:rFonts w:ascii="Arial" w:hAnsi="Arial" w:cs="Arial"/>
          <w:b/>
        </w:rPr>
      </w:pPr>
      <w:r w:rsidRPr="004B1877">
        <w:rPr>
          <w:rFonts w:ascii="Arial" w:hAnsi="Arial" w:cs="Arial"/>
          <w:b/>
        </w:rPr>
        <w:t>Université de Lorraine</w:t>
      </w:r>
    </w:p>
    <w:p w14:paraId="265E893E" w14:textId="77777777" w:rsidR="00733807" w:rsidRPr="004B1877" w:rsidRDefault="00733807" w:rsidP="00733807">
      <w:pPr>
        <w:spacing w:before="11"/>
        <w:ind w:right="-20"/>
        <w:rPr>
          <w:rFonts w:ascii="Arial" w:hAnsi="Arial" w:cs="Arial"/>
        </w:rPr>
      </w:pPr>
      <w:r w:rsidRPr="004B1877">
        <w:rPr>
          <w:rFonts w:ascii="Arial" w:hAnsi="Arial" w:cs="Arial"/>
        </w:rPr>
        <w:t>34 cours Léopold CS 25233</w:t>
      </w:r>
    </w:p>
    <w:p w14:paraId="13C3E9D1" w14:textId="77777777" w:rsidR="009B1CD0" w:rsidRDefault="00733807" w:rsidP="00733807">
      <w:pPr>
        <w:tabs>
          <w:tab w:val="left" w:pos="851"/>
        </w:tabs>
        <w:jc w:val="both"/>
        <w:rPr>
          <w:rFonts w:ascii="Arial" w:hAnsi="Arial" w:cs="Arial"/>
        </w:rPr>
      </w:pPr>
      <w:r w:rsidRPr="004B1877">
        <w:rPr>
          <w:rFonts w:ascii="Arial" w:hAnsi="Arial" w:cs="Arial"/>
        </w:rPr>
        <w:t>54052 NANCY Cedex</w:t>
      </w:r>
    </w:p>
    <w:p w14:paraId="5DEDA5AE" w14:textId="77777777" w:rsidR="009B1CD0" w:rsidRDefault="009B1CD0" w:rsidP="009B45B9">
      <w:pPr>
        <w:tabs>
          <w:tab w:val="left" w:pos="851"/>
        </w:tabs>
        <w:jc w:val="both"/>
        <w:rPr>
          <w:rFonts w:ascii="Arial" w:hAnsi="Arial" w:cs="Arial"/>
        </w:rPr>
      </w:pPr>
    </w:p>
    <w:p w14:paraId="00F9EB3E" w14:textId="77777777" w:rsidR="005C03DB" w:rsidRDefault="005C03DB" w:rsidP="009B45B9">
      <w:pPr>
        <w:tabs>
          <w:tab w:val="left" w:pos="851"/>
        </w:tabs>
        <w:jc w:val="both"/>
        <w:rPr>
          <w:rFonts w:ascii="Arial" w:hAnsi="Arial" w:cs="Arial"/>
        </w:rPr>
      </w:pPr>
    </w:p>
    <w:p w14:paraId="0EC253A3" w14:textId="77777777" w:rsidR="005C03DB" w:rsidRDefault="005C03DB" w:rsidP="009B45B9">
      <w:pPr>
        <w:tabs>
          <w:tab w:val="left" w:pos="851"/>
        </w:tabs>
        <w:jc w:val="both"/>
        <w:rPr>
          <w:rFonts w:ascii="Arial" w:hAnsi="Arial" w:cs="Arial"/>
        </w:rPr>
      </w:pPr>
    </w:p>
    <w:p w14:paraId="500F4AD7" w14:textId="77777777" w:rsidR="005C03DB" w:rsidRDefault="005C03DB" w:rsidP="009B45B9">
      <w:pPr>
        <w:tabs>
          <w:tab w:val="left" w:pos="851"/>
        </w:tabs>
        <w:jc w:val="both"/>
        <w:rPr>
          <w:rFonts w:ascii="Arial" w:hAnsi="Arial" w:cs="Arial"/>
        </w:rPr>
      </w:pPr>
    </w:p>
    <w:p w14:paraId="75B6E90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5171F5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31B2101" w14:textId="77777777" w:rsidR="009B1CD0" w:rsidRDefault="009B1CD0" w:rsidP="009B45B9">
      <w:pPr>
        <w:tabs>
          <w:tab w:val="left" w:pos="851"/>
        </w:tabs>
        <w:jc w:val="both"/>
        <w:rPr>
          <w:rFonts w:ascii="Arial" w:hAnsi="Arial" w:cs="Arial"/>
        </w:rPr>
      </w:pPr>
    </w:p>
    <w:p w14:paraId="22CE049F" w14:textId="77777777" w:rsidR="0084537E" w:rsidRDefault="0084537E" w:rsidP="00733807">
      <w:pPr>
        <w:ind w:left="186" w:right="-20"/>
        <w:rPr>
          <w:rFonts w:ascii="Arial" w:eastAsia="Arial" w:hAnsi="Arial" w:cs="Arial"/>
          <w:color w:val="28282A"/>
          <w:sz w:val="19"/>
          <w:szCs w:val="19"/>
        </w:rPr>
      </w:pPr>
    </w:p>
    <w:p w14:paraId="549418C2" w14:textId="77777777" w:rsidR="0084537E" w:rsidRDefault="0084537E" w:rsidP="00733807">
      <w:pPr>
        <w:ind w:left="186" w:right="-20"/>
        <w:rPr>
          <w:rFonts w:ascii="Arial" w:eastAsia="Arial" w:hAnsi="Arial" w:cs="Arial"/>
          <w:color w:val="28282A"/>
          <w:sz w:val="19"/>
          <w:szCs w:val="19"/>
        </w:rPr>
      </w:pPr>
    </w:p>
    <w:p w14:paraId="2CE94843" w14:textId="77777777" w:rsidR="00F70CA3" w:rsidRDefault="00F70CA3" w:rsidP="00F70CA3">
      <w:pPr>
        <w:spacing w:before="11"/>
        <w:ind w:left="193" w:right="-20"/>
        <w:rPr>
          <w:rFonts w:ascii="Arial" w:eastAsia="Arial" w:hAnsi="Arial" w:cs="Arial"/>
          <w:sz w:val="19"/>
          <w:szCs w:val="19"/>
        </w:rPr>
      </w:pPr>
      <w:r>
        <w:rPr>
          <w:rFonts w:ascii="Arial" w:eastAsia="Arial" w:hAnsi="Arial" w:cs="Arial"/>
          <w:color w:val="28282A"/>
          <w:sz w:val="19"/>
          <w:szCs w:val="19"/>
        </w:rPr>
        <w:t>Monsieur l’agent comptable de l’Université de Lorraine</w:t>
      </w:r>
    </w:p>
    <w:p w14:paraId="04B5519E" w14:textId="77777777" w:rsidR="001C40C0" w:rsidRDefault="001C40C0" w:rsidP="009B45B9">
      <w:pPr>
        <w:tabs>
          <w:tab w:val="left" w:pos="851"/>
        </w:tabs>
        <w:jc w:val="both"/>
        <w:rPr>
          <w:rFonts w:ascii="Arial" w:hAnsi="Arial" w:cs="Arial"/>
        </w:rPr>
      </w:pPr>
    </w:p>
    <w:p w14:paraId="3B08DE0F" w14:textId="77777777" w:rsidR="009B1CD0" w:rsidRDefault="009B1CD0" w:rsidP="009B45B9">
      <w:pPr>
        <w:tabs>
          <w:tab w:val="left" w:pos="851"/>
        </w:tabs>
        <w:jc w:val="both"/>
        <w:rPr>
          <w:rFonts w:ascii="Arial" w:hAnsi="Arial" w:cs="Arial"/>
        </w:rPr>
      </w:pPr>
    </w:p>
    <w:p w14:paraId="5E3BC01C" w14:textId="77777777" w:rsidR="009B1CD0" w:rsidRDefault="009B1CD0" w:rsidP="009B45B9">
      <w:pPr>
        <w:pStyle w:val="fcase2metab"/>
        <w:ind w:left="0" w:firstLine="0"/>
        <w:rPr>
          <w:rFonts w:ascii="Arial" w:hAnsi="Arial" w:cs="Arial"/>
        </w:rPr>
      </w:pPr>
    </w:p>
    <w:p w14:paraId="3545EA2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5633ECC6"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10F3A47" w14:textId="77777777" w:rsidR="009B1CD0" w:rsidRDefault="009B1CD0" w:rsidP="009B45B9">
      <w:pPr>
        <w:pStyle w:val="fcase2metab"/>
        <w:rPr>
          <w:rFonts w:ascii="Arial" w:hAnsi="Arial" w:cs="Arial"/>
        </w:rPr>
      </w:pPr>
    </w:p>
    <w:p w14:paraId="603B812B" w14:textId="77777777" w:rsidR="009B1CD0" w:rsidRDefault="00733807" w:rsidP="009B45B9">
      <w:pPr>
        <w:pStyle w:val="fcase2metab"/>
        <w:ind w:left="0" w:firstLine="0"/>
        <w:rPr>
          <w:rFonts w:ascii="Arial" w:hAnsi="Arial" w:cs="Arial"/>
        </w:rPr>
      </w:pPr>
      <w:r>
        <w:rPr>
          <w:rFonts w:ascii="Arial" w:hAnsi="Arial" w:cs="Arial"/>
        </w:rPr>
        <w:t>Agence Comptable de l’Université de Lorraine</w:t>
      </w:r>
    </w:p>
    <w:p w14:paraId="65D7447B" w14:textId="77777777" w:rsidR="009B1CD0" w:rsidRDefault="009B1CD0" w:rsidP="009B45B9">
      <w:pPr>
        <w:pStyle w:val="fcase2metab"/>
        <w:ind w:left="0" w:firstLine="0"/>
        <w:rPr>
          <w:rFonts w:ascii="Arial" w:hAnsi="Arial" w:cs="Arial"/>
        </w:rPr>
      </w:pPr>
    </w:p>
    <w:p w14:paraId="0E6B182D" w14:textId="1BD49028"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4D10EB">
        <w:rPr>
          <w:rFonts w:ascii="Arial" w:hAnsi="Arial" w:cs="Arial"/>
        </w:rPr>
        <w:t xml:space="preserve"> : </w:t>
      </w:r>
      <w:r w:rsidR="004D10EB" w:rsidRPr="004D10EB">
        <w:rPr>
          <w:rFonts w:ascii="Arial" w:hAnsi="Arial" w:cs="Arial"/>
        </w:rPr>
        <w:t>IT-PMBAI</w:t>
      </w:r>
    </w:p>
    <w:p w14:paraId="3D8B22A1" w14:textId="77777777" w:rsidR="0079785C" w:rsidRDefault="0079785C" w:rsidP="009B45B9">
      <w:pPr>
        <w:pStyle w:val="fcase2metab"/>
        <w:rPr>
          <w:rFonts w:ascii="Arial" w:hAnsi="Arial" w:cs="Arial"/>
        </w:rPr>
      </w:pPr>
    </w:p>
    <w:p w14:paraId="1DBC61BE" w14:textId="77777777" w:rsidR="009B1CD0" w:rsidRDefault="009B1CD0" w:rsidP="009B45B9">
      <w:pPr>
        <w:tabs>
          <w:tab w:val="left" w:pos="851"/>
        </w:tabs>
        <w:rPr>
          <w:rFonts w:ascii="Arial" w:hAnsi="Arial" w:cs="Arial"/>
        </w:rPr>
      </w:pPr>
    </w:p>
    <w:p w14:paraId="5EFE75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2DCD14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6E1E018" w14:textId="77777777" w:rsidR="001C40C0" w:rsidRDefault="001C40C0" w:rsidP="009B45B9">
      <w:pPr>
        <w:tabs>
          <w:tab w:val="left" w:pos="851"/>
        </w:tabs>
        <w:rPr>
          <w:rFonts w:ascii="Arial" w:hAnsi="Arial" w:cs="Arial"/>
        </w:rPr>
      </w:pPr>
    </w:p>
    <w:p w14:paraId="025EED89" w14:textId="77777777" w:rsidR="009B1CD0" w:rsidRDefault="009B1CD0" w:rsidP="009B45B9">
      <w:pPr>
        <w:tabs>
          <w:tab w:val="left" w:pos="851"/>
        </w:tabs>
        <w:rPr>
          <w:rFonts w:ascii="Arial" w:hAnsi="Arial" w:cs="Arial"/>
        </w:rPr>
      </w:pPr>
    </w:p>
    <w:p w14:paraId="0ECB5B11" w14:textId="77777777" w:rsidR="009B1CD0" w:rsidRDefault="009B1CD0" w:rsidP="009B45B9">
      <w:pPr>
        <w:tabs>
          <w:tab w:val="left" w:pos="851"/>
        </w:tabs>
        <w:rPr>
          <w:rFonts w:ascii="Arial" w:hAnsi="Arial" w:cs="Arial"/>
        </w:rPr>
      </w:pPr>
    </w:p>
    <w:p w14:paraId="2A715ACB"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9B4F064" w14:textId="77777777" w:rsidR="009B1CD0" w:rsidRDefault="009B1CD0" w:rsidP="009B45B9">
      <w:pPr>
        <w:tabs>
          <w:tab w:val="left" w:pos="851"/>
        </w:tabs>
      </w:pPr>
    </w:p>
    <w:p w14:paraId="0D771395" w14:textId="77777777" w:rsidR="009B1CD0" w:rsidRDefault="009B1CD0" w:rsidP="009B45B9">
      <w:pPr>
        <w:tabs>
          <w:tab w:val="left" w:pos="851"/>
        </w:tabs>
      </w:pPr>
    </w:p>
    <w:p w14:paraId="7E1F06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7523BDB"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8CF0736" w14:textId="77777777" w:rsidR="009B1CD0" w:rsidRDefault="009B1CD0" w:rsidP="009B45B9">
      <w:pPr>
        <w:tabs>
          <w:tab w:val="left" w:pos="851"/>
        </w:tabs>
        <w:jc w:val="both"/>
      </w:pPr>
    </w:p>
    <w:p w14:paraId="3954ADD6" w14:textId="77777777" w:rsidR="004B1877" w:rsidRDefault="004B1877" w:rsidP="009B45B9">
      <w:pPr>
        <w:tabs>
          <w:tab w:val="left" w:pos="851"/>
          <w:tab w:val="left" w:pos="3402"/>
        </w:tabs>
        <w:spacing w:before="120" w:after="120"/>
        <w:jc w:val="both"/>
        <w:rPr>
          <w:rFonts w:ascii="Arial" w:hAnsi="Arial" w:cs="Arial"/>
          <w:sz w:val="16"/>
          <w:szCs w:val="16"/>
        </w:rPr>
      </w:pPr>
    </w:p>
    <w:p w14:paraId="5B31F574" w14:textId="77777777" w:rsidR="004B1877" w:rsidRDefault="004B1877" w:rsidP="009B45B9">
      <w:pPr>
        <w:tabs>
          <w:tab w:val="left" w:pos="851"/>
          <w:tab w:val="left" w:pos="3402"/>
        </w:tabs>
        <w:spacing w:before="120" w:after="120"/>
        <w:jc w:val="both"/>
        <w:rPr>
          <w:rFonts w:ascii="Arial" w:hAnsi="Arial" w:cs="Arial"/>
          <w:sz w:val="16"/>
          <w:szCs w:val="16"/>
        </w:rPr>
      </w:pPr>
    </w:p>
    <w:p w14:paraId="26A24E97" w14:textId="77777777" w:rsidR="004B1877" w:rsidRDefault="004B1877" w:rsidP="009B45B9">
      <w:pPr>
        <w:tabs>
          <w:tab w:val="left" w:pos="851"/>
          <w:tab w:val="left" w:pos="3402"/>
        </w:tabs>
        <w:spacing w:before="120" w:after="120"/>
        <w:jc w:val="both"/>
        <w:rPr>
          <w:rFonts w:ascii="Arial" w:hAnsi="Arial" w:cs="Arial"/>
          <w:sz w:val="16"/>
          <w:szCs w:val="16"/>
        </w:rPr>
      </w:pPr>
    </w:p>
    <w:p w14:paraId="3BADBC77" w14:textId="77777777" w:rsidR="00C43F16" w:rsidRDefault="00C43F16" w:rsidP="009B45B9">
      <w:pPr>
        <w:tabs>
          <w:tab w:val="left" w:pos="851"/>
          <w:tab w:val="left" w:pos="3402"/>
        </w:tabs>
        <w:spacing w:before="120" w:after="120"/>
        <w:jc w:val="both"/>
        <w:rPr>
          <w:rFonts w:ascii="Arial" w:hAnsi="Arial" w:cs="Arial"/>
          <w:sz w:val="16"/>
          <w:szCs w:val="16"/>
        </w:rPr>
      </w:pPr>
    </w:p>
    <w:p w14:paraId="1323F14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B6D5" w14:textId="77777777" w:rsidR="00222528" w:rsidRDefault="00222528">
      <w:r>
        <w:separator/>
      </w:r>
    </w:p>
  </w:endnote>
  <w:endnote w:type="continuationSeparator" w:id="0">
    <w:p w14:paraId="26DB4A64" w14:textId="77777777" w:rsidR="00222528" w:rsidRDefault="0022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CF4D7C6" w14:textId="77777777" w:rsidTr="0083205E">
      <w:trPr>
        <w:tblHeader/>
      </w:trPr>
      <w:tc>
        <w:tcPr>
          <w:tcW w:w="2906" w:type="dxa"/>
          <w:shd w:val="clear" w:color="auto" w:fill="66CCFF"/>
        </w:tcPr>
        <w:p w14:paraId="3128394C"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F2AEF00" w14:textId="2AEF9F90" w:rsidR="005824AE" w:rsidRDefault="00733807" w:rsidP="00FE48C9">
          <w:pPr>
            <w:jc w:val="center"/>
            <w:rPr>
              <w:rFonts w:ascii="Arial" w:hAnsi="Arial" w:cs="Arial"/>
              <w:b/>
            </w:rPr>
          </w:pPr>
          <w:r>
            <w:rPr>
              <w:rFonts w:ascii="Arial" w:hAnsi="Arial" w:cs="Arial"/>
              <w:b/>
              <w:i/>
            </w:rPr>
            <w:t>Marché n°</w:t>
          </w:r>
          <w:r w:rsidRPr="008E273A">
            <w:rPr>
              <w:rFonts w:ascii="Arial" w:hAnsi="Arial" w:cs="Arial"/>
              <w:b/>
              <w:i/>
            </w:rPr>
            <w:t>202</w:t>
          </w:r>
          <w:r w:rsidR="007A35F2">
            <w:rPr>
              <w:rFonts w:ascii="Arial" w:hAnsi="Arial" w:cs="Arial"/>
              <w:b/>
              <w:i/>
            </w:rPr>
            <w:t>6</w:t>
          </w:r>
          <w:r w:rsidR="00BD02F6">
            <w:rPr>
              <w:rFonts w:ascii="Arial" w:hAnsi="Arial" w:cs="Arial"/>
              <w:b/>
              <w:i/>
            </w:rPr>
            <w:t>DPIGPI630</w:t>
          </w:r>
          <w:r w:rsidR="007A35F2">
            <w:rPr>
              <w:rFonts w:ascii="Arial" w:hAnsi="Arial" w:cs="Arial"/>
              <w:b/>
              <w:i/>
            </w:rPr>
            <w:t>STR</w:t>
          </w:r>
        </w:p>
      </w:tc>
      <w:tc>
        <w:tcPr>
          <w:tcW w:w="896" w:type="dxa"/>
          <w:shd w:val="clear" w:color="auto" w:fill="66CCFF"/>
        </w:tcPr>
        <w:p w14:paraId="5D1FBD6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5B1C93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0806685" w14:textId="77777777" w:rsidR="005824AE" w:rsidRDefault="005824AE">
          <w:pPr>
            <w:jc w:val="center"/>
          </w:pPr>
          <w:r>
            <w:rPr>
              <w:rFonts w:ascii="Arial" w:hAnsi="Arial" w:cs="Arial"/>
              <w:b/>
            </w:rPr>
            <w:t>/</w:t>
          </w:r>
        </w:p>
      </w:tc>
      <w:tc>
        <w:tcPr>
          <w:tcW w:w="544" w:type="dxa"/>
          <w:shd w:val="clear" w:color="auto" w:fill="66CCFF"/>
        </w:tcPr>
        <w:p w14:paraId="48E9D09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8069E5E" w14:textId="77777777" w:rsidR="005824AE" w:rsidRPr="002F071E" w:rsidRDefault="002F071E" w:rsidP="002F071E">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8E273A">
      <w:rPr>
        <w:rFonts w:asciiTheme="minorHAnsi" w:hAnsiTheme="minorHAnsi" w:cstheme="minorHAnsi"/>
      </w:rPr>
      <w:t>1</w:t>
    </w:r>
    <w:r>
      <w:rPr>
        <w:rFonts w:asciiTheme="minorHAnsi" w:hAnsiTheme="minorHAnsi" w:cstheme="minorHAnsi"/>
      </w:rPr>
      <w:t>d</w:t>
    </w:r>
    <w:r w:rsidRPr="001964FF">
      <w:rPr>
        <w:rFonts w:asciiTheme="minorHAnsi" w:hAnsiTheme="minorHAnsi" w:cstheme="minorHAnsi"/>
      </w:rPr>
      <w:t xml:space="preserve">_Formulaire </w:t>
    </w:r>
    <w:r>
      <w:rPr>
        <w:rFonts w:asciiTheme="minorHAnsi" w:hAnsiTheme="minorHAnsi" w:cstheme="minorHAnsi"/>
      </w:rPr>
      <w:t>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02863" w14:textId="77777777" w:rsidR="00222528" w:rsidRDefault="00222528">
      <w:r>
        <w:separator/>
      </w:r>
    </w:p>
  </w:footnote>
  <w:footnote w:type="continuationSeparator" w:id="0">
    <w:p w14:paraId="2DF45FED" w14:textId="77777777" w:rsidR="00222528" w:rsidRDefault="00222528">
      <w:r>
        <w:continuationSeparator/>
      </w:r>
    </w:p>
  </w:footnote>
  <w:footnote w:id="1">
    <w:p w14:paraId="60BD40F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771E6B9"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7AD1A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23D8"/>
    <w:rsid w:val="0007747D"/>
    <w:rsid w:val="000A2E05"/>
    <w:rsid w:val="000E0020"/>
    <w:rsid w:val="000F5F2D"/>
    <w:rsid w:val="001234E3"/>
    <w:rsid w:val="00156924"/>
    <w:rsid w:val="00166B56"/>
    <w:rsid w:val="00174505"/>
    <w:rsid w:val="001C40C0"/>
    <w:rsid w:val="001C733C"/>
    <w:rsid w:val="0021527A"/>
    <w:rsid w:val="0021797C"/>
    <w:rsid w:val="00222528"/>
    <w:rsid w:val="00223AF0"/>
    <w:rsid w:val="00225A1A"/>
    <w:rsid w:val="00266D42"/>
    <w:rsid w:val="002904AF"/>
    <w:rsid w:val="002C2CA3"/>
    <w:rsid w:val="002C4B3E"/>
    <w:rsid w:val="002C79D6"/>
    <w:rsid w:val="002E56C1"/>
    <w:rsid w:val="002F071E"/>
    <w:rsid w:val="002F7500"/>
    <w:rsid w:val="0031487D"/>
    <w:rsid w:val="00324C3C"/>
    <w:rsid w:val="00332B12"/>
    <w:rsid w:val="003431CC"/>
    <w:rsid w:val="00354C04"/>
    <w:rsid w:val="00385E76"/>
    <w:rsid w:val="00393EA4"/>
    <w:rsid w:val="003A7270"/>
    <w:rsid w:val="003D508C"/>
    <w:rsid w:val="003E5BDE"/>
    <w:rsid w:val="0043706E"/>
    <w:rsid w:val="0044597F"/>
    <w:rsid w:val="0047096F"/>
    <w:rsid w:val="004A1C56"/>
    <w:rsid w:val="004A7169"/>
    <w:rsid w:val="004A7A4B"/>
    <w:rsid w:val="004B1877"/>
    <w:rsid w:val="004C5755"/>
    <w:rsid w:val="004D10EB"/>
    <w:rsid w:val="004E75A6"/>
    <w:rsid w:val="00514DAF"/>
    <w:rsid w:val="00532EC7"/>
    <w:rsid w:val="00541CA3"/>
    <w:rsid w:val="005524FA"/>
    <w:rsid w:val="005546A9"/>
    <w:rsid w:val="005824AE"/>
    <w:rsid w:val="005846FB"/>
    <w:rsid w:val="00587FFD"/>
    <w:rsid w:val="005A05C1"/>
    <w:rsid w:val="005A4A3B"/>
    <w:rsid w:val="005A4CB5"/>
    <w:rsid w:val="005B2316"/>
    <w:rsid w:val="005B2E11"/>
    <w:rsid w:val="005C03DB"/>
    <w:rsid w:val="005F0DCE"/>
    <w:rsid w:val="0061068C"/>
    <w:rsid w:val="00613D87"/>
    <w:rsid w:val="0063367D"/>
    <w:rsid w:val="0064560F"/>
    <w:rsid w:val="00660727"/>
    <w:rsid w:val="00662A86"/>
    <w:rsid w:val="006A37B0"/>
    <w:rsid w:val="006B5057"/>
    <w:rsid w:val="006C4338"/>
    <w:rsid w:val="006C6DB0"/>
    <w:rsid w:val="006F3DF9"/>
    <w:rsid w:val="007060E5"/>
    <w:rsid w:val="00710FD6"/>
    <w:rsid w:val="00730A78"/>
    <w:rsid w:val="00733807"/>
    <w:rsid w:val="00734DDB"/>
    <w:rsid w:val="007527D0"/>
    <w:rsid w:val="00757151"/>
    <w:rsid w:val="0077021F"/>
    <w:rsid w:val="007816CB"/>
    <w:rsid w:val="007909E0"/>
    <w:rsid w:val="0079217A"/>
    <w:rsid w:val="0079785C"/>
    <w:rsid w:val="007A35F2"/>
    <w:rsid w:val="007D4001"/>
    <w:rsid w:val="007D7A65"/>
    <w:rsid w:val="007F68A6"/>
    <w:rsid w:val="0083205E"/>
    <w:rsid w:val="00840934"/>
    <w:rsid w:val="00844382"/>
    <w:rsid w:val="00844DAA"/>
    <w:rsid w:val="008450C7"/>
    <w:rsid w:val="0084537E"/>
    <w:rsid w:val="00850FE2"/>
    <w:rsid w:val="00876A73"/>
    <w:rsid w:val="008868C0"/>
    <w:rsid w:val="008B2A38"/>
    <w:rsid w:val="008E273A"/>
    <w:rsid w:val="0090270B"/>
    <w:rsid w:val="00930A5C"/>
    <w:rsid w:val="00934503"/>
    <w:rsid w:val="00953572"/>
    <w:rsid w:val="00972598"/>
    <w:rsid w:val="00983FF3"/>
    <w:rsid w:val="009B1CD0"/>
    <w:rsid w:val="009B45B9"/>
    <w:rsid w:val="009C4738"/>
    <w:rsid w:val="009D661E"/>
    <w:rsid w:val="00A34D04"/>
    <w:rsid w:val="00A564FE"/>
    <w:rsid w:val="00A81A40"/>
    <w:rsid w:val="00AA0BA1"/>
    <w:rsid w:val="00AA48EB"/>
    <w:rsid w:val="00AB0B4F"/>
    <w:rsid w:val="00AE7831"/>
    <w:rsid w:val="00B02608"/>
    <w:rsid w:val="00B0289C"/>
    <w:rsid w:val="00B03C9C"/>
    <w:rsid w:val="00B054DA"/>
    <w:rsid w:val="00B24BB5"/>
    <w:rsid w:val="00B87564"/>
    <w:rsid w:val="00B875A1"/>
    <w:rsid w:val="00BA44E5"/>
    <w:rsid w:val="00BD02F6"/>
    <w:rsid w:val="00BD767E"/>
    <w:rsid w:val="00BE6078"/>
    <w:rsid w:val="00BF7AF9"/>
    <w:rsid w:val="00C00838"/>
    <w:rsid w:val="00C23457"/>
    <w:rsid w:val="00C43F16"/>
    <w:rsid w:val="00C630AD"/>
    <w:rsid w:val="00C83930"/>
    <w:rsid w:val="00C91060"/>
    <w:rsid w:val="00C911FE"/>
    <w:rsid w:val="00CD185D"/>
    <w:rsid w:val="00CD46CC"/>
    <w:rsid w:val="00CE67FD"/>
    <w:rsid w:val="00D26AD2"/>
    <w:rsid w:val="00D337D7"/>
    <w:rsid w:val="00D412FD"/>
    <w:rsid w:val="00D46BC7"/>
    <w:rsid w:val="00D90A00"/>
    <w:rsid w:val="00DA1DB8"/>
    <w:rsid w:val="00DE66A9"/>
    <w:rsid w:val="00DF6141"/>
    <w:rsid w:val="00E20DB0"/>
    <w:rsid w:val="00E47798"/>
    <w:rsid w:val="00E74C76"/>
    <w:rsid w:val="00E96FF6"/>
    <w:rsid w:val="00F70CA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oNotEmbedSmartTags/>
  <w:decimalSymbol w:val=","/>
  <w:listSeparator w:val=";"/>
  <w14:docId w14:val="25BC5ECA"/>
  <w15:chartTrackingRefBased/>
  <w15:docId w15:val="{84097814-709B-4BDE-AC38-95EE7438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5A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rsid w:val="00B875A1"/>
    <w:rPr>
      <w:rFonts w:ascii="Univers" w:hAnsi="Univers" w:cs="Univers"/>
      <w:lang w:eastAsia="zh-CN"/>
    </w:rPr>
  </w:style>
  <w:style w:type="character" w:styleId="Textedelespacerserv">
    <w:name w:val="Placeholder Text"/>
    <w:basedOn w:val="Policepardfaut"/>
    <w:uiPriority w:val="99"/>
    <w:rsid w:val="00BD02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7B34F-6282-41D7-8580-DDA89902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2223</Words>
  <Characters>12228</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14423</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Lisa Aubry</cp:lastModifiedBy>
  <cp:revision>5</cp:revision>
  <cp:lastPrinted>2016-11-04T12:53:00Z</cp:lastPrinted>
  <dcterms:created xsi:type="dcterms:W3CDTF">2025-11-14T07:41:00Z</dcterms:created>
  <dcterms:modified xsi:type="dcterms:W3CDTF">2026-02-02T09:57:00Z</dcterms:modified>
</cp:coreProperties>
</file>