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A11C4" w:rsidRPr="00842682" w:rsidRDefault="00BA11C4" w:rsidP="00842682">
      <w:pPr>
        <w:pStyle w:val="Titre3"/>
        <w:numPr>
          <w:ilvl w:val="0"/>
          <w:numId w:val="0"/>
        </w:numPr>
        <w:jc w:val="both"/>
        <w:rPr>
          <w:sz w:val="4"/>
          <w:szCs w:val="4"/>
        </w:rPr>
      </w:pPr>
    </w:p>
    <w:tbl>
      <w:tblPr>
        <w:tblW w:w="0" w:type="auto"/>
        <w:tblLayout w:type="fixed"/>
        <w:tblCellMar>
          <w:left w:w="71" w:type="dxa"/>
          <w:right w:w="71" w:type="dxa"/>
        </w:tblCellMar>
        <w:tblLook w:val="0000" w:firstRow="0" w:lastRow="0" w:firstColumn="0" w:lastColumn="0" w:noHBand="0" w:noVBand="0"/>
      </w:tblPr>
      <w:tblGrid>
        <w:gridCol w:w="10419"/>
      </w:tblGrid>
      <w:tr w:rsidR="00BA11C4" w:rsidRPr="00842682">
        <w:tc>
          <w:tcPr>
            <w:tcW w:w="10419" w:type="dxa"/>
            <w:shd w:val="clear" w:color="auto" w:fill="auto"/>
          </w:tcPr>
          <w:p w:rsidR="00545110" w:rsidRPr="00842682" w:rsidRDefault="00EA27CD" w:rsidP="00842682">
            <w:pPr>
              <w:pStyle w:val="Pieddepage"/>
              <w:tabs>
                <w:tab w:val="clear" w:pos="4536"/>
                <w:tab w:val="clear" w:pos="9072"/>
              </w:tabs>
              <w:jc w:val="both"/>
              <w:rPr>
                <w:sz w:val="12"/>
                <w:szCs w:val="12"/>
              </w:rPr>
            </w:pPr>
            <w:r w:rsidRPr="00842682">
              <w:rPr>
                <w:noProof/>
                <w:lang w:eastAsia="fr-FR"/>
              </w:rPr>
              <w:drawing>
                <wp:inline distT="0" distB="0" distL="0" distR="0">
                  <wp:extent cx="1477010" cy="13766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7010" cy="1376680"/>
                          </a:xfrm>
                          <a:prstGeom prst="rect">
                            <a:avLst/>
                          </a:prstGeom>
                          <a:noFill/>
                          <a:ln>
                            <a:noFill/>
                          </a:ln>
                        </pic:spPr>
                      </pic:pic>
                    </a:graphicData>
                  </a:graphic>
                </wp:inline>
              </w:drawing>
            </w:r>
          </w:p>
        </w:tc>
      </w:tr>
    </w:tbl>
    <w:p w:rsidR="00BA11C4" w:rsidRPr="00842682" w:rsidRDefault="00BA11C4" w:rsidP="00842682">
      <w:pPr>
        <w:jc w:val="both"/>
        <w:sectPr w:rsidR="00BA11C4" w:rsidRPr="00842682">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A11C4" w:rsidRPr="00842682">
        <w:tc>
          <w:tcPr>
            <w:tcW w:w="9285" w:type="dxa"/>
            <w:shd w:val="clear" w:color="auto" w:fill="66CCFF"/>
          </w:tcPr>
          <w:p w:rsidR="00BA11C4" w:rsidRPr="00842682" w:rsidRDefault="00BA11C4" w:rsidP="00084560">
            <w:pPr>
              <w:pStyle w:val="Titre8"/>
              <w:tabs>
                <w:tab w:val="right" w:pos="9639"/>
              </w:tabs>
              <w:spacing w:before="120" w:after="120"/>
              <w:rPr>
                <w:rFonts w:ascii="Times New Roman" w:hAnsi="Times New Roman" w:cs="Times New Roman"/>
              </w:rPr>
            </w:pPr>
            <w:r w:rsidRPr="00842682">
              <w:rPr>
                <w:rFonts w:ascii="Times New Roman" w:hAnsi="Times New Roman" w:cs="Times New Roman"/>
                <w:b w:val="0"/>
              </w:rPr>
              <w:t>MARCH</w:t>
            </w:r>
            <w:r w:rsidRPr="00842682">
              <w:rPr>
                <w:rFonts w:ascii="Times New Roman" w:hAnsi="Times New Roman" w:cs="Times New Roman"/>
                <w:b w:val="0"/>
                <w:caps/>
              </w:rPr>
              <w:t>é</w:t>
            </w:r>
            <w:r w:rsidRPr="00842682">
              <w:rPr>
                <w:rFonts w:ascii="Times New Roman" w:hAnsi="Times New Roman" w:cs="Times New Roman"/>
                <w:b w:val="0"/>
              </w:rPr>
              <w:t>S PUBLICS</w:t>
            </w:r>
          </w:p>
          <w:p w:rsidR="00BA11C4" w:rsidRPr="00842682" w:rsidRDefault="00BA11C4" w:rsidP="00084560">
            <w:pPr>
              <w:pStyle w:val="Titre8"/>
              <w:tabs>
                <w:tab w:val="right" w:pos="9639"/>
              </w:tabs>
              <w:rPr>
                <w:rFonts w:ascii="Times New Roman" w:hAnsi="Times New Roman" w:cs="Times New Roman"/>
              </w:rPr>
            </w:pPr>
            <w:r w:rsidRPr="00842682">
              <w:rPr>
                <w:rFonts w:ascii="Times New Roman" w:hAnsi="Times New Roman" w:cs="Times New Roman"/>
                <w:caps/>
                <w:sz w:val="28"/>
                <w:szCs w:val="28"/>
              </w:rPr>
              <w:t>Lettre de candidature</w:t>
            </w:r>
          </w:p>
          <w:p w:rsidR="00BA11C4" w:rsidRPr="00842682" w:rsidRDefault="00BA11C4" w:rsidP="00084560">
            <w:pPr>
              <w:pStyle w:val="Titre8"/>
              <w:tabs>
                <w:tab w:val="right" w:pos="9639"/>
              </w:tabs>
              <w:spacing w:before="120" w:after="120"/>
              <w:rPr>
                <w:rFonts w:ascii="Times New Roman" w:hAnsi="Times New Roman" w:cs="Times New Roman"/>
              </w:rPr>
            </w:pPr>
            <w:r w:rsidRPr="00842682">
              <w:rPr>
                <w:rFonts w:ascii="Times New Roman" w:hAnsi="Times New Roman" w:cs="Times New Roman"/>
                <w:caps/>
                <w:sz w:val="28"/>
                <w:szCs w:val="28"/>
              </w:rPr>
              <w:t>habilitation du mandataire par ses co-traitants</w:t>
            </w:r>
          </w:p>
        </w:tc>
        <w:tc>
          <w:tcPr>
            <w:tcW w:w="992" w:type="dxa"/>
            <w:shd w:val="clear" w:color="auto" w:fill="66CCFF"/>
          </w:tcPr>
          <w:p w:rsidR="00BA11C4" w:rsidRPr="00842682" w:rsidRDefault="00BA11C4" w:rsidP="00842682">
            <w:pPr>
              <w:pStyle w:val="Titre8"/>
              <w:tabs>
                <w:tab w:val="right" w:pos="9639"/>
              </w:tabs>
              <w:spacing w:before="120" w:after="120"/>
              <w:jc w:val="both"/>
              <w:rPr>
                <w:rFonts w:ascii="Times New Roman" w:hAnsi="Times New Roman" w:cs="Times New Roman"/>
              </w:rPr>
            </w:pPr>
            <w:r w:rsidRPr="00842682">
              <w:rPr>
                <w:rFonts w:ascii="Times New Roman" w:hAnsi="Times New Roman" w:cs="Times New Roman"/>
                <w:caps/>
                <w:sz w:val="28"/>
                <w:szCs w:val="28"/>
              </w:rPr>
              <w:t>Dc1</w:t>
            </w:r>
          </w:p>
        </w:tc>
      </w:tr>
    </w:tbl>
    <w:p w:rsidR="00BA11C4" w:rsidRPr="00842682" w:rsidRDefault="00BA11C4" w:rsidP="00842682">
      <w:pPr>
        <w:jc w:val="both"/>
        <w:sectPr w:rsidR="00BA11C4" w:rsidRPr="0084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auto"/>
          </w:tcPr>
          <w:p w:rsidR="00BA11C4" w:rsidRPr="00842682" w:rsidRDefault="00BA11C4" w:rsidP="00842682">
            <w:pPr>
              <w:pStyle w:val="Titre2"/>
              <w:snapToGrid w:val="0"/>
              <w:jc w:val="both"/>
              <w:rPr>
                <w:b w:val="0"/>
                <w:bCs w:val="0"/>
                <w:i/>
                <w:iCs/>
                <w:sz w:val="18"/>
                <w:szCs w:val="18"/>
              </w:rPr>
            </w:pPr>
          </w:p>
        </w:tc>
      </w:tr>
    </w:tbl>
    <w:p w:rsidR="00BA11C4" w:rsidRPr="00842682" w:rsidRDefault="00BA11C4" w:rsidP="00842682">
      <w:pPr>
        <w:jc w:val="both"/>
        <w:sectPr w:rsidR="00BA11C4" w:rsidRPr="0084268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auto"/>
          </w:tcPr>
          <w:p w:rsidR="00BA11C4" w:rsidRPr="00842682" w:rsidRDefault="00BA11C4" w:rsidP="00842682">
            <w:pPr>
              <w:tabs>
                <w:tab w:val="left" w:pos="-142"/>
                <w:tab w:val="left" w:pos="4111"/>
              </w:tabs>
              <w:snapToGrid w:val="0"/>
              <w:jc w:val="both"/>
              <w:rPr>
                <w:b/>
                <w:bCs/>
              </w:rPr>
            </w:pPr>
          </w:p>
        </w:tc>
      </w:tr>
      <w:tr w:rsidR="00BA11C4" w:rsidRPr="00842682">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 xml:space="preserve">A - Identification du pouvoir adjudicateur </w:t>
            </w:r>
          </w:p>
        </w:tc>
      </w:tr>
    </w:tbl>
    <w:p w:rsidR="00BA11C4" w:rsidRPr="00842682" w:rsidRDefault="00BA11C4" w:rsidP="00842682">
      <w:pPr>
        <w:pStyle w:val="En-tte"/>
        <w:tabs>
          <w:tab w:val="clear" w:pos="4536"/>
          <w:tab w:val="clear" w:pos="9072"/>
        </w:tabs>
        <w:jc w:val="both"/>
      </w:pPr>
    </w:p>
    <w:p w:rsidR="00BA11C4" w:rsidRPr="00850914" w:rsidRDefault="00BA11C4" w:rsidP="00842682">
      <w:pPr>
        <w:pStyle w:val="Titre1"/>
        <w:tabs>
          <w:tab w:val="left" w:pos="567"/>
        </w:tabs>
        <w:ind w:left="0" w:hanging="432"/>
        <w:jc w:val="both"/>
        <w:rPr>
          <w:sz w:val="22"/>
          <w:szCs w:val="22"/>
        </w:rPr>
      </w:pPr>
      <w:r w:rsidRPr="00842682">
        <w:rPr>
          <w:rFonts w:eastAsia="Arial"/>
          <w:b w:val="0"/>
          <w:bCs w:val="0"/>
          <w:color w:val="66CCFF"/>
          <w:spacing w:val="-10"/>
          <w:sz w:val="22"/>
          <w:szCs w:val="22"/>
        </w:rPr>
        <w:t xml:space="preserve">         </w:t>
      </w:r>
      <w:r w:rsidR="00CA7437" w:rsidRPr="00850914">
        <w:rPr>
          <w:rFonts w:ascii="Wingdings" w:eastAsia="Wingdings" w:hAnsi="Wingdings" w:cs="Wingdings"/>
          <w:color w:val="66CCFF"/>
          <w:spacing w:val="-10"/>
          <w:sz w:val="22"/>
          <w:szCs w:val="22"/>
        </w:rPr>
        <w:t></w:t>
      </w:r>
      <w:r w:rsidR="00C1606B" w:rsidRPr="00850914">
        <w:rPr>
          <w:spacing w:val="-10"/>
          <w:sz w:val="22"/>
          <w:szCs w:val="22"/>
        </w:rPr>
        <w:t xml:space="preserve"> </w:t>
      </w:r>
      <w:r w:rsidR="00C1606B" w:rsidRPr="00850914">
        <w:rPr>
          <w:b w:val="0"/>
          <w:bCs w:val="0"/>
          <w:sz w:val="22"/>
          <w:szCs w:val="22"/>
        </w:rPr>
        <w:t>Désignation</w:t>
      </w:r>
      <w:r w:rsidRPr="00850914">
        <w:rPr>
          <w:b w:val="0"/>
          <w:bCs w:val="0"/>
          <w:sz w:val="22"/>
          <w:szCs w:val="22"/>
        </w:rPr>
        <w:t xml:space="preserve"> du pouvoir adjudicateur :</w:t>
      </w:r>
    </w:p>
    <w:p w:rsidR="00BA11C4" w:rsidRPr="00850914" w:rsidRDefault="00BA11C4" w:rsidP="00842682">
      <w:pPr>
        <w:jc w:val="both"/>
        <w:rPr>
          <w:b/>
          <w:bCs/>
          <w:sz w:val="22"/>
          <w:szCs w:val="22"/>
        </w:rPr>
      </w:pPr>
    </w:p>
    <w:p w:rsidR="00BA11C4" w:rsidRPr="00850914" w:rsidRDefault="00BA11C4" w:rsidP="00842682">
      <w:pPr>
        <w:jc w:val="both"/>
        <w:rPr>
          <w:sz w:val="22"/>
          <w:szCs w:val="22"/>
        </w:rPr>
      </w:pPr>
      <w:r w:rsidRPr="00850914">
        <w:rPr>
          <w:sz w:val="22"/>
          <w:szCs w:val="22"/>
        </w:rPr>
        <w:t>Le pouvoir adjudicateur est l’Etat.</w:t>
      </w:r>
    </w:p>
    <w:p w:rsidR="00BA11C4" w:rsidRPr="00850914" w:rsidRDefault="00BA11C4" w:rsidP="00842682">
      <w:pPr>
        <w:spacing w:before="100"/>
        <w:jc w:val="both"/>
        <w:rPr>
          <w:sz w:val="22"/>
          <w:szCs w:val="22"/>
        </w:rPr>
      </w:pPr>
      <w:r w:rsidRPr="00850914">
        <w:rPr>
          <w:color w:val="000000"/>
          <w:sz w:val="22"/>
          <w:szCs w:val="22"/>
        </w:rPr>
        <w:t>Il s’agit d’une procédure collective entre des services et établissements de l’État</w:t>
      </w:r>
      <w:r w:rsidR="00CA7437" w:rsidRPr="00850914">
        <w:rPr>
          <w:color w:val="000000"/>
          <w:sz w:val="22"/>
          <w:szCs w:val="22"/>
        </w:rPr>
        <w:t xml:space="preserve">, </w:t>
      </w:r>
      <w:r w:rsidR="00C1606B" w:rsidRPr="00850914">
        <w:rPr>
          <w:color w:val="000000"/>
          <w:sz w:val="22"/>
          <w:szCs w:val="22"/>
        </w:rPr>
        <w:t>d</w:t>
      </w:r>
      <w:r w:rsidR="008475BE" w:rsidRPr="00850914">
        <w:rPr>
          <w:color w:val="000000"/>
          <w:sz w:val="22"/>
          <w:szCs w:val="22"/>
        </w:rPr>
        <w:t xml:space="preserve">es centres </w:t>
      </w:r>
      <w:r w:rsidR="00CA7437" w:rsidRPr="00850914">
        <w:rPr>
          <w:color w:val="000000"/>
          <w:sz w:val="22"/>
          <w:szCs w:val="22"/>
        </w:rPr>
        <w:t xml:space="preserve">hospitaliers </w:t>
      </w:r>
      <w:r w:rsidRPr="00850914">
        <w:rPr>
          <w:color w:val="000000"/>
          <w:sz w:val="22"/>
          <w:szCs w:val="22"/>
        </w:rPr>
        <w:t xml:space="preserve">coordonnée par la préfecture de la région Corse, Palais </w:t>
      </w:r>
      <w:proofErr w:type="spellStart"/>
      <w:r w:rsidRPr="00850914">
        <w:rPr>
          <w:color w:val="000000"/>
          <w:sz w:val="22"/>
          <w:szCs w:val="22"/>
        </w:rPr>
        <w:t>Lantivy</w:t>
      </w:r>
      <w:proofErr w:type="spellEnd"/>
      <w:r w:rsidRPr="00850914">
        <w:rPr>
          <w:color w:val="000000"/>
          <w:sz w:val="22"/>
          <w:szCs w:val="22"/>
        </w:rPr>
        <w:t>, BP 401 Cours Napoléon 20188 Ajaccio cedex 9.</w:t>
      </w:r>
    </w:p>
    <w:p w:rsidR="00BA11C4" w:rsidRPr="00850914" w:rsidRDefault="00CA7437" w:rsidP="00CA7437">
      <w:pPr>
        <w:spacing w:before="100"/>
        <w:jc w:val="both"/>
        <w:rPr>
          <w:sz w:val="22"/>
          <w:szCs w:val="22"/>
        </w:rPr>
      </w:pPr>
      <w:r w:rsidRPr="00850914">
        <w:rPr>
          <w:rFonts w:ascii="Wingdings" w:eastAsia="Wingdings" w:hAnsi="Wingdings" w:cs="Wingdings"/>
          <w:b/>
          <w:bCs/>
          <w:color w:val="66CCFF"/>
          <w:spacing w:val="-10"/>
          <w:sz w:val="22"/>
          <w:szCs w:val="22"/>
        </w:rPr>
        <w:t></w:t>
      </w:r>
      <w:r w:rsidR="00C1606B" w:rsidRPr="00850914">
        <w:rPr>
          <w:b/>
          <w:bCs/>
          <w:spacing w:val="-10"/>
          <w:sz w:val="22"/>
          <w:szCs w:val="22"/>
        </w:rPr>
        <w:t xml:space="preserve"> </w:t>
      </w:r>
      <w:r w:rsidR="00C1606B" w:rsidRPr="00850914">
        <w:rPr>
          <w:sz w:val="22"/>
          <w:szCs w:val="22"/>
        </w:rPr>
        <w:t>Nom</w:t>
      </w:r>
      <w:r w:rsidR="00BA11C4" w:rsidRPr="00850914">
        <w:rPr>
          <w:sz w:val="22"/>
          <w:szCs w:val="22"/>
        </w:rPr>
        <w:t>, prénom, qualité du signataire du marché public :</w:t>
      </w:r>
    </w:p>
    <w:p w:rsidR="00BA11C4" w:rsidRPr="00850914" w:rsidRDefault="00BA11C4" w:rsidP="00842682">
      <w:pPr>
        <w:jc w:val="both"/>
        <w:rPr>
          <w:sz w:val="22"/>
          <w:szCs w:val="22"/>
        </w:rPr>
      </w:pPr>
    </w:p>
    <w:p w:rsidR="00BA11C4" w:rsidRPr="00850914" w:rsidRDefault="00BA11C4" w:rsidP="00842682">
      <w:pPr>
        <w:jc w:val="both"/>
        <w:rPr>
          <w:sz w:val="22"/>
          <w:szCs w:val="22"/>
        </w:rPr>
      </w:pPr>
      <w:r w:rsidRPr="00850914">
        <w:rPr>
          <w:sz w:val="22"/>
          <w:szCs w:val="22"/>
        </w:rPr>
        <w:t>Le représentant du pouvoir adjudicateur est le secrétaire général pour les affaires de Corse</w:t>
      </w:r>
      <w:r w:rsidR="005D69EC" w:rsidRPr="00850914">
        <w:rPr>
          <w:sz w:val="22"/>
          <w:szCs w:val="22"/>
        </w:rPr>
        <w:t>,</w:t>
      </w:r>
      <w:r w:rsidR="00CA7437" w:rsidRPr="00850914">
        <w:rPr>
          <w:sz w:val="22"/>
          <w:szCs w:val="22"/>
        </w:rPr>
        <w:t xml:space="preserve"> Alexandre PATROU</w:t>
      </w:r>
      <w:r w:rsidRPr="00850914">
        <w:rPr>
          <w:sz w:val="22"/>
          <w:szCs w:val="22"/>
        </w:rPr>
        <w:t xml:space="preserve">.   </w:t>
      </w:r>
    </w:p>
    <w:p w:rsidR="00BA11C4" w:rsidRPr="00842682" w:rsidRDefault="00BA11C4" w:rsidP="00842682">
      <w:pPr>
        <w:jc w:val="both"/>
        <w:rPr>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rPr>
          <w:trHeight w:val="160"/>
        </w:trPr>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B - Objet de la consultation.</w:t>
            </w:r>
          </w:p>
        </w:tc>
      </w:tr>
    </w:tbl>
    <w:p w:rsidR="00BA11C4" w:rsidRPr="00842682" w:rsidRDefault="00BA11C4" w:rsidP="00842682">
      <w:pPr>
        <w:jc w:val="both"/>
        <w:rPr>
          <w:b/>
          <w:bCs/>
        </w:rPr>
      </w:pPr>
    </w:p>
    <w:p w:rsidR="00BA11C4" w:rsidRDefault="008F6577" w:rsidP="00842682">
      <w:pPr>
        <w:jc w:val="both"/>
        <w:rPr>
          <w:sz w:val="22"/>
          <w:szCs w:val="22"/>
        </w:rPr>
      </w:pPr>
      <w:bookmarkStart w:id="0" w:name="_GoBack"/>
      <w:r w:rsidRPr="008F6577">
        <w:rPr>
          <w:sz w:val="22"/>
          <w:szCs w:val="22"/>
        </w:rPr>
        <w:t>Cet accord-cadre porte sur la réalisation de prestations de maintenance (préventive et corrective) et de fourniture des onduleurs pour les services</w:t>
      </w:r>
      <w:r w:rsidR="00210186">
        <w:rPr>
          <w:sz w:val="22"/>
          <w:szCs w:val="22"/>
        </w:rPr>
        <w:t xml:space="preserve"> et établissements </w:t>
      </w:r>
      <w:r w:rsidRPr="008F6577">
        <w:rPr>
          <w:sz w:val="22"/>
          <w:szCs w:val="22"/>
        </w:rPr>
        <w:t>cités à l’article 1 du CCAP et pour les locaux décrits aux CCTP.</w:t>
      </w:r>
    </w:p>
    <w:bookmarkEnd w:id="0"/>
    <w:p w:rsidR="008F6577" w:rsidRPr="00842682" w:rsidRDefault="008F6577" w:rsidP="00842682">
      <w:pPr>
        <w:jc w:val="both"/>
        <w:rPr>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tabs>
                <w:tab w:val="left" w:pos="-142"/>
                <w:tab w:val="left" w:pos="4111"/>
              </w:tabs>
              <w:jc w:val="both"/>
            </w:pPr>
            <w:r w:rsidRPr="00842682">
              <w:rPr>
                <w:b/>
                <w:bCs/>
                <w:sz w:val="22"/>
                <w:szCs w:val="22"/>
              </w:rPr>
              <w:t>C - Objet de la candidature.</w:t>
            </w:r>
          </w:p>
        </w:tc>
      </w:tr>
    </w:tbl>
    <w:p w:rsidR="00BA11C4" w:rsidRPr="00842682" w:rsidRDefault="00BA11C4" w:rsidP="00842682">
      <w:pPr>
        <w:spacing w:before="120"/>
        <w:jc w:val="both"/>
      </w:pPr>
      <w:r w:rsidRPr="00842682">
        <w:rPr>
          <w:i/>
          <w:sz w:val="18"/>
          <w:szCs w:val="18"/>
        </w:rPr>
        <w:t>(Cocher la case correspondante.)</w:t>
      </w:r>
    </w:p>
    <w:p w:rsidR="00BA11C4" w:rsidRPr="00842682" w:rsidRDefault="00BA11C4" w:rsidP="00842682">
      <w:pPr>
        <w:pStyle w:val="Titre1"/>
        <w:ind w:left="0" w:hanging="432"/>
        <w:jc w:val="both"/>
        <w:rPr>
          <w:b w:val="0"/>
          <w:bCs w:val="0"/>
        </w:rPr>
      </w:pPr>
    </w:p>
    <w:p w:rsidR="00BA11C4" w:rsidRPr="00210186" w:rsidRDefault="00BA11C4" w:rsidP="00842682">
      <w:pPr>
        <w:pStyle w:val="Titre1"/>
        <w:ind w:left="0" w:hanging="432"/>
        <w:jc w:val="both"/>
        <w:rPr>
          <w:sz w:val="22"/>
          <w:szCs w:val="22"/>
        </w:rPr>
      </w:pPr>
      <w:r w:rsidRPr="00842682">
        <w:rPr>
          <w:rFonts w:eastAsia="Arial"/>
          <w:b w:val="0"/>
          <w:bCs w:val="0"/>
        </w:rPr>
        <w:t xml:space="preserve">       </w:t>
      </w:r>
      <w:r w:rsidRPr="00210186">
        <w:rPr>
          <w:b w:val="0"/>
          <w:bCs w:val="0"/>
          <w:sz w:val="22"/>
          <w:szCs w:val="22"/>
        </w:rPr>
        <w:t>La candidature est présentée :</w:t>
      </w:r>
    </w:p>
    <w:p w:rsidR="00BA11C4" w:rsidRPr="00210186" w:rsidRDefault="00BA11C4" w:rsidP="00842682">
      <w:pPr>
        <w:pStyle w:val="En-tte"/>
        <w:tabs>
          <w:tab w:val="clear" w:pos="4536"/>
          <w:tab w:val="clear" w:pos="9072"/>
        </w:tabs>
        <w:jc w:val="both"/>
        <w:rPr>
          <w:b/>
          <w:bCs/>
          <w:sz w:val="22"/>
          <w:szCs w:val="22"/>
        </w:rPr>
      </w:pPr>
    </w:p>
    <w:bookmarkStart w:id="1" w:name="__Fieldmark__0_2660611916"/>
    <w:p w:rsidR="00BA11C4" w:rsidRPr="00210186" w:rsidRDefault="00BA11C4" w:rsidP="00842682">
      <w:pPr>
        <w:ind w:left="993" w:hanging="426"/>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1"/>
      <w:r w:rsidRPr="00210186">
        <w:rPr>
          <w:sz w:val="22"/>
          <w:szCs w:val="22"/>
        </w:rPr>
        <w:t xml:space="preserve"> </w:t>
      </w:r>
      <w:proofErr w:type="gramStart"/>
      <w:r w:rsidRPr="00210186">
        <w:rPr>
          <w:sz w:val="22"/>
          <w:szCs w:val="22"/>
        </w:rPr>
        <w:t>pour</w:t>
      </w:r>
      <w:proofErr w:type="gramEnd"/>
      <w:r w:rsidRPr="00210186">
        <w:rPr>
          <w:sz w:val="22"/>
          <w:szCs w:val="22"/>
        </w:rPr>
        <w:t xml:space="preserve"> le lot n°……. </w:t>
      </w:r>
      <w:proofErr w:type="gramStart"/>
      <w:r w:rsidRPr="00210186">
        <w:rPr>
          <w:sz w:val="22"/>
          <w:szCs w:val="22"/>
        </w:rPr>
        <w:t>ou</w:t>
      </w:r>
      <w:proofErr w:type="gramEnd"/>
      <w:r w:rsidRPr="00210186">
        <w:rPr>
          <w:sz w:val="22"/>
          <w:szCs w:val="22"/>
        </w:rPr>
        <w:t xml:space="preserve"> les lots n°…………… de la procédure de passation du marché public ;</w:t>
      </w:r>
    </w:p>
    <w:p w:rsidR="00BA11C4" w:rsidRPr="00210186" w:rsidRDefault="00BA11C4" w:rsidP="00842682">
      <w:pPr>
        <w:jc w:val="both"/>
        <w:rPr>
          <w:i/>
          <w:iCs/>
          <w:sz w:val="22"/>
          <w:szCs w:val="22"/>
        </w:rPr>
      </w:pPr>
    </w:p>
    <w:bookmarkStart w:id="2" w:name="__Fieldmark__1_2660611916"/>
    <w:p w:rsidR="00BA11C4" w:rsidRPr="00210186" w:rsidRDefault="00BA11C4" w:rsidP="00842682">
      <w:pPr>
        <w:pStyle w:val="En-tte"/>
        <w:tabs>
          <w:tab w:val="clear" w:pos="4536"/>
          <w:tab w:val="clear" w:pos="9072"/>
        </w:tabs>
        <w:ind w:left="567"/>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2"/>
      <w:r w:rsidRPr="00210186">
        <w:rPr>
          <w:sz w:val="22"/>
          <w:szCs w:val="22"/>
        </w:rPr>
        <w:t xml:space="preserve"> </w:t>
      </w:r>
      <w:proofErr w:type="gramStart"/>
      <w:r w:rsidRPr="00210186">
        <w:rPr>
          <w:sz w:val="22"/>
          <w:szCs w:val="22"/>
        </w:rPr>
        <w:t>pour</w:t>
      </w:r>
      <w:proofErr w:type="gramEnd"/>
      <w:r w:rsidRPr="00210186">
        <w:rPr>
          <w:sz w:val="22"/>
          <w:szCs w:val="22"/>
        </w:rPr>
        <w:t xml:space="preserve"> tous les lots de la procédure de passation du marché public </w:t>
      </w:r>
    </w:p>
    <w:p w:rsidR="00545110" w:rsidRPr="00842682" w:rsidRDefault="00545110" w:rsidP="00842682">
      <w:pPr>
        <w:pStyle w:val="En-tte"/>
        <w:tabs>
          <w:tab w:val="clear" w:pos="4536"/>
          <w:tab w:val="clear" w:pos="9072"/>
        </w:tabs>
        <w:ind w:left="567"/>
        <w:jc w:val="both"/>
      </w:pPr>
    </w:p>
    <w:p w:rsidR="00545110" w:rsidRPr="00842682" w:rsidRDefault="00545110" w:rsidP="00842682">
      <w:pPr>
        <w:tabs>
          <w:tab w:val="left" w:pos="-142"/>
          <w:tab w:val="left" w:pos="4111"/>
        </w:tabs>
        <w:jc w:val="both"/>
        <w:rPr>
          <w:b/>
          <w:bCs/>
          <w:sz w:val="22"/>
          <w:szCs w:val="22"/>
        </w:rPr>
      </w:pPr>
    </w:p>
    <w:p w:rsidR="00545110" w:rsidRPr="00842682" w:rsidRDefault="00545110" w:rsidP="00842682">
      <w:pPr>
        <w:shd w:val="clear" w:color="auto" w:fill="66CCFF"/>
        <w:tabs>
          <w:tab w:val="left" w:pos="-142"/>
          <w:tab w:val="left" w:pos="4111"/>
        </w:tabs>
        <w:jc w:val="both"/>
        <w:rPr>
          <w:b/>
          <w:bCs/>
          <w:sz w:val="22"/>
          <w:szCs w:val="22"/>
        </w:rPr>
      </w:pPr>
      <w:r w:rsidRPr="00842682">
        <w:rPr>
          <w:b/>
          <w:bCs/>
          <w:sz w:val="22"/>
          <w:szCs w:val="22"/>
        </w:rPr>
        <w:t>D - Présentation du candidat.</w:t>
      </w:r>
    </w:p>
    <w:p w:rsidR="00545110" w:rsidRPr="00842682" w:rsidRDefault="00545110" w:rsidP="00842682">
      <w:pPr>
        <w:pStyle w:val="En-tte"/>
        <w:tabs>
          <w:tab w:val="clear" w:pos="4536"/>
          <w:tab w:val="clear" w:pos="9072"/>
        </w:tabs>
        <w:spacing w:before="120"/>
        <w:jc w:val="both"/>
      </w:pPr>
      <w:r w:rsidRPr="00842682">
        <w:rPr>
          <w:i/>
          <w:iCs/>
          <w:sz w:val="18"/>
          <w:szCs w:val="18"/>
        </w:rPr>
        <w:t>(Cocher la case correspondante.)</w:t>
      </w:r>
    </w:p>
    <w:p w:rsidR="00545110" w:rsidRPr="00842682" w:rsidRDefault="00545110" w:rsidP="00842682">
      <w:pPr>
        <w:pStyle w:val="En-tte"/>
        <w:tabs>
          <w:tab w:val="clear" w:pos="4536"/>
          <w:tab w:val="clear" w:pos="9072"/>
        </w:tabs>
        <w:jc w:val="both"/>
      </w:pPr>
    </w:p>
    <w:bookmarkStart w:id="3" w:name="__Fieldmark__2_2660611916"/>
    <w:p w:rsidR="00545110" w:rsidRPr="00210186" w:rsidRDefault="00545110" w:rsidP="00842682">
      <w:pPr>
        <w:ind w:left="567"/>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3"/>
      <w:r w:rsidRPr="00210186">
        <w:rPr>
          <w:b/>
          <w:bCs/>
          <w:sz w:val="22"/>
          <w:szCs w:val="22"/>
        </w:rPr>
        <w:t xml:space="preserve">  </w:t>
      </w:r>
      <w:r w:rsidRPr="00210186">
        <w:rPr>
          <w:sz w:val="22"/>
          <w:szCs w:val="22"/>
        </w:rPr>
        <w:t>Le candidat se présente seul :</w:t>
      </w:r>
    </w:p>
    <w:p w:rsidR="00545110" w:rsidRPr="00210186" w:rsidRDefault="00545110" w:rsidP="00842682">
      <w:pPr>
        <w:pStyle w:val="En-tte"/>
        <w:tabs>
          <w:tab w:val="clear" w:pos="4536"/>
          <w:tab w:val="clear" w:pos="9072"/>
        </w:tabs>
        <w:jc w:val="both"/>
        <w:rPr>
          <w:sz w:val="22"/>
          <w:szCs w:val="22"/>
        </w:rPr>
      </w:pPr>
      <w:r w:rsidRPr="00210186">
        <w:rPr>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p>
    <w:p w:rsidR="00545110" w:rsidRPr="00210186" w:rsidRDefault="00545110" w:rsidP="00842682">
      <w:pPr>
        <w:pStyle w:val="En-tte"/>
        <w:tabs>
          <w:tab w:val="clear" w:pos="4536"/>
          <w:tab w:val="clear" w:pos="9072"/>
        </w:tabs>
        <w:jc w:val="both"/>
        <w:rPr>
          <w:sz w:val="22"/>
          <w:szCs w:val="22"/>
        </w:rPr>
      </w:pPr>
    </w:p>
    <w:p w:rsidR="00545110" w:rsidRPr="00210186" w:rsidRDefault="00545110" w:rsidP="00842682">
      <w:pPr>
        <w:pStyle w:val="En-tte"/>
        <w:tabs>
          <w:tab w:val="clear" w:pos="4536"/>
          <w:tab w:val="clear" w:pos="9072"/>
        </w:tabs>
        <w:jc w:val="both"/>
        <w:rPr>
          <w:sz w:val="22"/>
          <w:szCs w:val="22"/>
        </w:rPr>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p w:rsidR="00C1606B" w:rsidRPr="00842682" w:rsidRDefault="00C1606B" w:rsidP="00842682">
      <w:pPr>
        <w:pStyle w:val="En-tte"/>
        <w:tabs>
          <w:tab w:val="clear" w:pos="4536"/>
          <w:tab w:val="clear" w:pos="9072"/>
        </w:tabs>
        <w:jc w:val="both"/>
      </w:pPr>
    </w:p>
    <w:bookmarkStart w:id="4" w:name="__Fieldmark__3_2660611916"/>
    <w:p w:rsidR="00545110" w:rsidRPr="00842682" w:rsidRDefault="00545110" w:rsidP="00842682">
      <w:pPr>
        <w:ind w:firstLine="567"/>
        <w:jc w:val="both"/>
        <w:rPr>
          <w:sz w:val="22"/>
          <w:szCs w:val="22"/>
        </w:rPr>
      </w:pPr>
      <w:r w:rsidRPr="00842682">
        <w:fldChar w:fldCharType="begin">
          <w:ffData>
            <w:name w:val=""/>
            <w:enabled/>
            <w:calcOnExit w:val="0"/>
            <w:checkBox>
              <w:sizeAuto/>
              <w:default w:val="0"/>
              <w:checked w:val="0"/>
            </w:checkBox>
          </w:ffData>
        </w:fldChar>
      </w:r>
      <w:r w:rsidRPr="00842682">
        <w:instrText xml:space="preserve"> FORMCHECKBOX </w:instrText>
      </w:r>
      <w:r w:rsidR="00850914">
        <w:fldChar w:fldCharType="separate"/>
      </w:r>
      <w:r w:rsidRPr="00842682">
        <w:fldChar w:fldCharType="end"/>
      </w:r>
      <w:bookmarkEnd w:id="4"/>
      <w:r w:rsidRPr="00842682">
        <w:rPr>
          <w:b/>
          <w:bCs/>
          <w:sz w:val="22"/>
          <w:szCs w:val="22"/>
        </w:rPr>
        <w:t xml:space="preserve">  </w:t>
      </w:r>
      <w:r w:rsidRPr="00842682">
        <w:rPr>
          <w:sz w:val="22"/>
          <w:szCs w:val="22"/>
        </w:rPr>
        <w:t>Le candidat est un groupement d’entreprises :</w:t>
      </w:r>
    </w:p>
    <w:p w:rsidR="00C1606B" w:rsidRPr="00842682" w:rsidRDefault="00C1606B" w:rsidP="00842682">
      <w:pPr>
        <w:ind w:firstLine="567"/>
        <w:jc w:val="both"/>
      </w:pPr>
    </w:p>
    <w:bookmarkStart w:id="5" w:name="__Fieldmark__4_2660611916"/>
    <w:p w:rsidR="00545110" w:rsidRPr="00842682" w:rsidRDefault="00545110" w:rsidP="00842682">
      <w:pPr>
        <w:ind w:left="567" w:firstLine="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850914">
        <w:fldChar w:fldCharType="separate"/>
      </w:r>
      <w:r w:rsidRPr="00842682">
        <w:fldChar w:fldCharType="end"/>
      </w:r>
      <w:bookmarkEnd w:id="5"/>
      <w:r w:rsidRPr="00842682">
        <w:rPr>
          <w:i/>
          <w:iCs/>
          <w:sz w:val="22"/>
          <w:szCs w:val="22"/>
        </w:rPr>
        <w:t xml:space="preserve"> </w:t>
      </w:r>
      <w:r w:rsidRPr="00842682">
        <w:rPr>
          <w:sz w:val="22"/>
          <w:szCs w:val="22"/>
        </w:rPr>
        <w:t>conjoint</w:t>
      </w:r>
      <w:r w:rsidRPr="00842682">
        <w:rPr>
          <w:sz w:val="22"/>
          <w:szCs w:val="22"/>
        </w:rPr>
        <w:tab/>
      </w:r>
      <w:r w:rsidRPr="00842682">
        <w:rPr>
          <w:sz w:val="22"/>
          <w:szCs w:val="22"/>
        </w:rPr>
        <w:tab/>
        <w:t>OU</w:t>
      </w:r>
      <w:r w:rsidRPr="00842682">
        <w:rPr>
          <w:sz w:val="22"/>
          <w:szCs w:val="22"/>
        </w:rPr>
        <w:tab/>
      </w:r>
      <w:r w:rsidRPr="00842682">
        <w:rPr>
          <w:sz w:val="22"/>
          <w:szCs w:val="22"/>
        </w:rPr>
        <w:tab/>
      </w:r>
      <w:bookmarkStart w:id="6" w:name="__Fieldmark__5_2660611916"/>
      <w:r w:rsidRPr="00842682">
        <w:fldChar w:fldCharType="begin">
          <w:ffData>
            <w:name w:val=""/>
            <w:enabled/>
            <w:calcOnExit w:val="0"/>
            <w:checkBox>
              <w:sizeAuto/>
              <w:default w:val="0"/>
              <w:checked w:val="0"/>
            </w:checkBox>
          </w:ffData>
        </w:fldChar>
      </w:r>
      <w:r w:rsidRPr="00842682">
        <w:instrText xml:space="preserve"> FORMCHECKBOX </w:instrText>
      </w:r>
      <w:r w:rsidR="00850914">
        <w:fldChar w:fldCharType="separate"/>
      </w:r>
      <w:r w:rsidRPr="00842682">
        <w:fldChar w:fldCharType="end"/>
      </w:r>
      <w:bookmarkEnd w:id="6"/>
      <w:r w:rsidRPr="00842682">
        <w:rPr>
          <w:iCs/>
          <w:sz w:val="22"/>
          <w:szCs w:val="22"/>
        </w:rPr>
        <w:t xml:space="preserve"> </w:t>
      </w:r>
      <w:r w:rsidRPr="00842682">
        <w:rPr>
          <w:sz w:val="22"/>
          <w:szCs w:val="22"/>
        </w:rPr>
        <w:t>solidaire</w:t>
      </w:r>
    </w:p>
    <w:p w:rsidR="00545110" w:rsidRPr="00842682" w:rsidRDefault="00545110" w:rsidP="00842682">
      <w:pPr>
        <w:jc w:val="both"/>
        <w:rPr>
          <w:sz w:val="22"/>
          <w:szCs w:val="22"/>
        </w:rPr>
      </w:pPr>
    </w:p>
    <w:p w:rsidR="00545110" w:rsidRPr="00842682" w:rsidRDefault="00545110" w:rsidP="00842682">
      <w:pPr>
        <w:ind w:firstLine="567"/>
        <w:jc w:val="both"/>
        <w:rPr>
          <w:sz w:val="22"/>
          <w:szCs w:val="22"/>
        </w:rPr>
      </w:pPr>
      <w:r w:rsidRPr="00842682">
        <w:rPr>
          <w:bCs/>
          <w:sz w:val="22"/>
          <w:szCs w:val="22"/>
        </w:rPr>
        <w:t>En cas de</w:t>
      </w:r>
      <w:r w:rsidRPr="00842682">
        <w:rPr>
          <w:b/>
          <w:bCs/>
          <w:sz w:val="22"/>
          <w:szCs w:val="22"/>
        </w:rPr>
        <w:t xml:space="preserve"> </w:t>
      </w:r>
      <w:r w:rsidRPr="00842682">
        <w:rPr>
          <w:sz w:val="22"/>
          <w:szCs w:val="22"/>
        </w:rPr>
        <w:t>groupement conjoint, le mandataire est solidaire :</w:t>
      </w:r>
    </w:p>
    <w:p w:rsidR="00C1606B" w:rsidRPr="00842682" w:rsidRDefault="00C1606B" w:rsidP="00842682">
      <w:pPr>
        <w:ind w:firstLine="567"/>
        <w:jc w:val="both"/>
      </w:pPr>
    </w:p>
    <w:bookmarkStart w:id="7" w:name="__Fieldmark__6_2660611916"/>
    <w:p w:rsidR="00545110" w:rsidRPr="00842682" w:rsidRDefault="00545110" w:rsidP="00842682">
      <w:pPr>
        <w:ind w:left="567" w:firstLine="567"/>
        <w:jc w:val="both"/>
      </w:pPr>
      <w:r w:rsidRPr="00842682">
        <w:fldChar w:fldCharType="begin">
          <w:ffData>
            <w:name w:val=""/>
            <w:enabled/>
            <w:calcOnExit w:val="0"/>
            <w:checkBox>
              <w:sizeAuto/>
              <w:default w:val="0"/>
              <w:checked w:val="0"/>
            </w:checkBox>
          </w:ffData>
        </w:fldChar>
      </w:r>
      <w:r w:rsidRPr="00842682">
        <w:instrText xml:space="preserve"> FORMCHECKBOX </w:instrText>
      </w:r>
      <w:r w:rsidR="00850914">
        <w:fldChar w:fldCharType="separate"/>
      </w:r>
      <w:r w:rsidRPr="00842682">
        <w:fldChar w:fldCharType="end"/>
      </w:r>
      <w:bookmarkEnd w:id="7"/>
      <w:r w:rsidRPr="00842682">
        <w:rPr>
          <w:sz w:val="22"/>
          <w:szCs w:val="22"/>
        </w:rPr>
        <w:t xml:space="preserve"> NON</w:t>
      </w:r>
      <w:r w:rsidRPr="00842682">
        <w:rPr>
          <w:sz w:val="22"/>
          <w:szCs w:val="22"/>
        </w:rPr>
        <w:tab/>
      </w:r>
      <w:r w:rsidRPr="00842682">
        <w:rPr>
          <w:sz w:val="22"/>
          <w:szCs w:val="22"/>
        </w:rPr>
        <w:tab/>
        <w:t>OU</w:t>
      </w:r>
      <w:r w:rsidRPr="00842682">
        <w:rPr>
          <w:sz w:val="22"/>
          <w:szCs w:val="22"/>
        </w:rPr>
        <w:tab/>
      </w:r>
      <w:r w:rsidRPr="00842682">
        <w:rPr>
          <w:sz w:val="22"/>
          <w:szCs w:val="22"/>
        </w:rPr>
        <w:tab/>
      </w:r>
      <w:bookmarkStart w:id="8" w:name="__Fieldmark__7_2660611916"/>
      <w:r w:rsidRPr="00842682">
        <w:fldChar w:fldCharType="begin">
          <w:ffData>
            <w:name w:val=""/>
            <w:enabled/>
            <w:calcOnExit w:val="0"/>
            <w:checkBox>
              <w:sizeAuto/>
              <w:default w:val="0"/>
              <w:checked w:val="0"/>
            </w:checkBox>
          </w:ffData>
        </w:fldChar>
      </w:r>
      <w:r w:rsidRPr="00842682">
        <w:instrText xml:space="preserve"> FORMCHECKBOX </w:instrText>
      </w:r>
      <w:r w:rsidR="00850914">
        <w:fldChar w:fldCharType="separate"/>
      </w:r>
      <w:r w:rsidRPr="00842682">
        <w:fldChar w:fldCharType="end"/>
      </w:r>
      <w:bookmarkEnd w:id="8"/>
      <w:r w:rsidRPr="00842682">
        <w:rPr>
          <w:iCs/>
          <w:sz w:val="22"/>
          <w:szCs w:val="22"/>
        </w:rPr>
        <w:t xml:space="preserve"> OUI</w:t>
      </w:r>
    </w:p>
    <w:p w:rsidR="00BA11C4" w:rsidRPr="00842682" w:rsidRDefault="00BA11C4" w:rsidP="00842682">
      <w:pPr>
        <w:jc w:val="both"/>
        <w:rPr>
          <w:bCs/>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BA11C4" w:rsidRPr="00842682">
        <w:tc>
          <w:tcPr>
            <w:tcW w:w="10490" w:type="dxa"/>
            <w:shd w:val="clear" w:color="auto" w:fill="66CCFF"/>
          </w:tcPr>
          <w:p w:rsidR="00BA11C4" w:rsidRPr="00842682" w:rsidRDefault="00BA11C4" w:rsidP="00842682">
            <w:pPr>
              <w:tabs>
                <w:tab w:val="left" w:pos="-142"/>
                <w:tab w:val="left" w:pos="4111"/>
              </w:tabs>
              <w:jc w:val="both"/>
            </w:pPr>
            <w:r w:rsidRPr="00842682">
              <w:rPr>
                <w:b/>
                <w:sz w:val="22"/>
                <w:szCs w:val="22"/>
              </w:rPr>
              <w:t>E</w:t>
            </w:r>
            <w:r w:rsidRPr="00842682">
              <w:rPr>
                <w:b/>
                <w:bCs/>
                <w:sz w:val="22"/>
                <w:szCs w:val="22"/>
              </w:rPr>
              <w:t xml:space="preserve"> - Identification des membres du groupement et répartition des prestations.</w:t>
            </w:r>
          </w:p>
        </w:tc>
      </w:tr>
    </w:tbl>
    <w:p w:rsidR="00BA11C4" w:rsidRPr="00850914" w:rsidRDefault="00BA11C4" w:rsidP="00842682">
      <w:pPr>
        <w:jc w:val="both"/>
        <w:rPr>
          <w:sz w:val="22"/>
          <w:szCs w:val="22"/>
        </w:rPr>
      </w:pPr>
    </w:p>
    <w:tbl>
      <w:tblPr>
        <w:tblW w:w="0" w:type="auto"/>
        <w:tblInd w:w="-30" w:type="dxa"/>
        <w:tblLayout w:type="fixed"/>
        <w:tblLook w:val="0000" w:firstRow="0" w:lastRow="0" w:firstColumn="0" w:lastColumn="0" w:noHBand="0" w:noVBand="0"/>
      </w:tblPr>
      <w:tblGrid>
        <w:gridCol w:w="832"/>
        <w:gridCol w:w="4096"/>
        <w:gridCol w:w="5431"/>
      </w:tblGrid>
      <w:tr w:rsidR="00BA11C4" w:rsidRPr="00850914">
        <w:trPr>
          <w:trHeight w:val="1200"/>
        </w:trPr>
        <w:tc>
          <w:tcPr>
            <w:tcW w:w="832" w:type="dxa"/>
            <w:tcBorders>
              <w:top w:val="single" w:sz="4" w:space="0" w:color="000000"/>
              <w:left w:val="single" w:sz="4" w:space="0" w:color="000000"/>
              <w:bottom w:val="single" w:sz="4" w:space="0" w:color="000000"/>
            </w:tcBorders>
            <w:shd w:val="clear" w:color="auto" w:fill="auto"/>
          </w:tcPr>
          <w:p w:rsidR="00BA11C4" w:rsidRPr="00850914" w:rsidRDefault="00BA11C4" w:rsidP="00842682">
            <w:pPr>
              <w:snapToGrid w:val="0"/>
              <w:jc w:val="both"/>
              <w:rPr>
                <w:b/>
                <w:sz w:val="22"/>
                <w:szCs w:val="22"/>
              </w:rPr>
            </w:pPr>
          </w:p>
          <w:p w:rsidR="00BA11C4" w:rsidRPr="00850914" w:rsidRDefault="00BA11C4" w:rsidP="00842682">
            <w:pPr>
              <w:jc w:val="both"/>
              <w:rPr>
                <w:b/>
                <w:sz w:val="22"/>
                <w:szCs w:val="22"/>
              </w:rPr>
            </w:pPr>
          </w:p>
          <w:p w:rsidR="00BA11C4" w:rsidRPr="00850914" w:rsidRDefault="00BA11C4" w:rsidP="00842682">
            <w:pPr>
              <w:jc w:val="both"/>
              <w:rPr>
                <w:sz w:val="22"/>
                <w:szCs w:val="22"/>
              </w:rPr>
            </w:pPr>
            <w:r w:rsidRPr="00850914">
              <w:rPr>
                <w:b/>
                <w:sz w:val="22"/>
                <w:szCs w:val="22"/>
              </w:rPr>
              <w:t>N°</w:t>
            </w:r>
          </w:p>
          <w:p w:rsidR="00BA11C4" w:rsidRPr="00850914" w:rsidRDefault="00BA11C4" w:rsidP="00842682">
            <w:pPr>
              <w:jc w:val="both"/>
              <w:rPr>
                <w:sz w:val="22"/>
                <w:szCs w:val="22"/>
              </w:rPr>
            </w:pPr>
            <w:proofErr w:type="gramStart"/>
            <w:r w:rsidRPr="00850914">
              <w:rPr>
                <w:b/>
                <w:sz w:val="22"/>
                <w:szCs w:val="22"/>
              </w:rPr>
              <w:t>du</w:t>
            </w:r>
            <w:proofErr w:type="gramEnd"/>
          </w:p>
          <w:p w:rsidR="00BA11C4" w:rsidRPr="00850914" w:rsidRDefault="00BA11C4" w:rsidP="00842682">
            <w:pPr>
              <w:jc w:val="both"/>
              <w:rPr>
                <w:sz w:val="22"/>
                <w:szCs w:val="22"/>
              </w:rPr>
            </w:pPr>
            <w:r w:rsidRPr="00850914">
              <w:rPr>
                <w:b/>
                <w:sz w:val="22"/>
                <w:szCs w:val="22"/>
              </w:rPr>
              <w:t>Lot</w:t>
            </w:r>
          </w:p>
        </w:tc>
        <w:tc>
          <w:tcPr>
            <w:tcW w:w="4096" w:type="dxa"/>
            <w:tcBorders>
              <w:top w:val="single" w:sz="4" w:space="0" w:color="000000"/>
              <w:left w:val="single" w:sz="4" w:space="0" w:color="000000"/>
              <w:bottom w:val="single" w:sz="4" w:space="0" w:color="000000"/>
            </w:tcBorders>
            <w:shd w:val="clear" w:color="auto" w:fill="auto"/>
          </w:tcPr>
          <w:p w:rsidR="00BA11C4" w:rsidRPr="00850914" w:rsidRDefault="00BA11C4" w:rsidP="00842682">
            <w:pPr>
              <w:snapToGrid w:val="0"/>
              <w:jc w:val="both"/>
              <w:rPr>
                <w:b/>
                <w:sz w:val="22"/>
                <w:szCs w:val="22"/>
              </w:rPr>
            </w:pPr>
          </w:p>
          <w:p w:rsidR="00BA11C4" w:rsidRPr="00850914" w:rsidRDefault="00BA11C4" w:rsidP="00842682">
            <w:pPr>
              <w:jc w:val="both"/>
              <w:rPr>
                <w:sz w:val="22"/>
                <w:szCs w:val="22"/>
              </w:rPr>
            </w:pPr>
            <w:r w:rsidRPr="00850914">
              <w:rPr>
                <w:b/>
                <w:sz w:val="22"/>
                <w:szCs w:val="22"/>
              </w:rPr>
              <w:t>Nom commercial et dénomination sociale, adresse de l’établissement (*),</w:t>
            </w:r>
          </w:p>
          <w:p w:rsidR="00BA11C4" w:rsidRPr="00850914" w:rsidRDefault="00BA11C4" w:rsidP="00842682">
            <w:pPr>
              <w:jc w:val="both"/>
              <w:rPr>
                <w:sz w:val="22"/>
                <w:szCs w:val="22"/>
              </w:rPr>
            </w:pPr>
            <w:proofErr w:type="gramStart"/>
            <w:r w:rsidRPr="00850914">
              <w:rPr>
                <w:b/>
                <w:sz w:val="22"/>
                <w:szCs w:val="22"/>
              </w:rPr>
              <w:t>adresse</w:t>
            </w:r>
            <w:proofErr w:type="gramEnd"/>
            <w:r w:rsidRPr="00850914">
              <w:rPr>
                <w:b/>
                <w:sz w:val="22"/>
                <w:szCs w:val="22"/>
              </w:rPr>
              <w:t xml:space="preserve"> électronique, numéros de téléphone et de télécopie, numéro SIRET</w:t>
            </w:r>
          </w:p>
          <w:p w:rsidR="00BA11C4" w:rsidRPr="00850914" w:rsidRDefault="00BA11C4" w:rsidP="00842682">
            <w:pPr>
              <w:jc w:val="both"/>
              <w:rPr>
                <w:sz w:val="22"/>
                <w:szCs w:val="22"/>
              </w:rPr>
            </w:pPr>
            <w:proofErr w:type="gramStart"/>
            <w:r w:rsidRPr="00850914">
              <w:rPr>
                <w:b/>
                <w:sz w:val="22"/>
                <w:szCs w:val="22"/>
              </w:rPr>
              <w:t>des</w:t>
            </w:r>
            <w:proofErr w:type="gramEnd"/>
            <w:r w:rsidRPr="00850914">
              <w:rPr>
                <w:b/>
                <w:sz w:val="22"/>
                <w:szCs w:val="22"/>
              </w:rPr>
              <w:t xml:space="preserve"> membres du groupement</w:t>
            </w:r>
          </w:p>
          <w:p w:rsidR="00BA11C4" w:rsidRPr="00850914" w:rsidRDefault="00BA11C4" w:rsidP="00842682">
            <w:pPr>
              <w:jc w:val="both"/>
              <w:rPr>
                <w:b/>
                <w:sz w:val="22"/>
                <w:szCs w:val="22"/>
              </w:rPr>
            </w:pPr>
          </w:p>
        </w:tc>
        <w:tc>
          <w:tcPr>
            <w:tcW w:w="5431" w:type="dxa"/>
            <w:tcBorders>
              <w:top w:val="single" w:sz="4" w:space="0" w:color="000000"/>
              <w:left w:val="single" w:sz="4" w:space="0" w:color="000000"/>
              <w:bottom w:val="single" w:sz="4" w:space="0" w:color="000000"/>
              <w:right w:val="single" w:sz="4" w:space="0" w:color="000000"/>
            </w:tcBorders>
            <w:shd w:val="clear" w:color="auto" w:fill="auto"/>
          </w:tcPr>
          <w:p w:rsidR="00BA11C4" w:rsidRPr="00850914" w:rsidRDefault="00BA11C4" w:rsidP="00842682">
            <w:pPr>
              <w:pStyle w:val="Titre5"/>
              <w:snapToGrid w:val="0"/>
              <w:jc w:val="both"/>
              <w:rPr>
                <w:rFonts w:ascii="Times New Roman" w:hAnsi="Times New Roman" w:cs="Times New Roman"/>
                <w:sz w:val="22"/>
                <w:szCs w:val="22"/>
              </w:rPr>
            </w:pPr>
          </w:p>
          <w:p w:rsidR="00BA11C4" w:rsidRPr="00850914" w:rsidRDefault="00BA11C4" w:rsidP="00842682">
            <w:pPr>
              <w:jc w:val="both"/>
              <w:rPr>
                <w:sz w:val="22"/>
                <w:szCs w:val="22"/>
              </w:rPr>
            </w:pPr>
          </w:p>
          <w:p w:rsidR="00BA11C4" w:rsidRPr="00850914" w:rsidRDefault="00BA11C4" w:rsidP="00842682">
            <w:pPr>
              <w:pStyle w:val="Titre5"/>
              <w:jc w:val="both"/>
              <w:rPr>
                <w:rFonts w:ascii="Times New Roman" w:hAnsi="Times New Roman" w:cs="Times New Roman"/>
                <w:sz w:val="22"/>
                <w:szCs w:val="22"/>
              </w:rPr>
            </w:pPr>
            <w:r w:rsidRPr="00850914">
              <w:rPr>
                <w:rFonts w:ascii="Times New Roman" w:hAnsi="Times New Roman" w:cs="Times New Roman"/>
                <w:sz w:val="22"/>
                <w:szCs w:val="22"/>
              </w:rPr>
              <w:t>Nom et prénom</w:t>
            </w:r>
          </w:p>
          <w:p w:rsidR="00BA11C4" w:rsidRPr="00850914" w:rsidRDefault="00BA11C4" w:rsidP="00842682">
            <w:pPr>
              <w:jc w:val="both"/>
              <w:rPr>
                <w:sz w:val="22"/>
                <w:szCs w:val="22"/>
              </w:rPr>
            </w:pPr>
            <w:r w:rsidRPr="00850914">
              <w:rPr>
                <w:b/>
                <w:sz w:val="22"/>
                <w:szCs w:val="22"/>
              </w:rPr>
              <w:t>du signataire (***)</w:t>
            </w:r>
          </w:p>
        </w:tc>
      </w:tr>
      <w:tr w:rsidR="00BA11C4" w:rsidRPr="00850914">
        <w:trPr>
          <w:trHeight w:val="1021"/>
        </w:trPr>
        <w:tc>
          <w:tcPr>
            <w:tcW w:w="832" w:type="dxa"/>
            <w:tcBorders>
              <w:top w:val="single" w:sz="4" w:space="0" w:color="000000"/>
              <w:left w:val="single" w:sz="4" w:space="0" w:color="000000"/>
            </w:tcBorders>
            <w:shd w:val="clear" w:color="auto" w:fill="CCFFFF"/>
          </w:tcPr>
          <w:p w:rsidR="00BA11C4" w:rsidRPr="00850914" w:rsidRDefault="00BA11C4" w:rsidP="00842682">
            <w:pPr>
              <w:snapToGrid w:val="0"/>
              <w:jc w:val="both"/>
              <w:rPr>
                <w:b/>
                <w:bCs/>
                <w:sz w:val="22"/>
                <w:szCs w:val="22"/>
              </w:rPr>
            </w:pPr>
          </w:p>
        </w:tc>
        <w:tc>
          <w:tcPr>
            <w:tcW w:w="4096" w:type="dxa"/>
            <w:tcBorders>
              <w:top w:val="single" w:sz="4" w:space="0" w:color="000000"/>
              <w:left w:val="single" w:sz="4" w:space="0" w:color="000000"/>
            </w:tcBorders>
            <w:shd w:val="clear" w:color="auto" w:fill="CCFFFF"/>
          </w:tcPr>
          <w:p w:rsidR="00BA11C4" w:rsidRPr="00850914" w:rsidRDefault="00BA11C4" w:rsidP="00842682">
            <w:pPr>
              <w:snapToGrid w:val="0"/>
              <w:jc w:val="both"/>
              <w:rPr>
                <w:b/>
                <w:bCs/>
                <w:sz w:val="22"/>
                <w:szCs w:val="22"/>
              </w:rPr>
            </w:pPr>
          </w:p>
        </w:tc>
        <w:tc>
          <w:tcPr>
            <w:tcW w:w="5431" w:type="dxa"/>
            <w:tcBorders>
              <w:top w:val="single" w:sz="4" w:space="0" w:color="000000"/>
              <w:left w:val="single" w:sz="4" w:space="0" w:color="000000"/>
              <w:right w:val="single" w:sz="4" w:space="0" w:color="000000"/>
            </w:tcBorders>
            <w:shd w:val="clear" w:color="auto" w:fill="CCFFFF"/>
          </w:tcPr>
          <w:p w:rsidR="00BA11C4" w:rsidRPr="00850914" w:rsidRDefault="00BA11C4" w:rsidP="00842682">
            <w:pPr>
              <w:snapToGrid w:val="0"/>
              <w:jc w:val="both"/>
              <w:rPr>
                <w:b/>
                <w:bCs/>
                <w:sz w:val="22"/>
                <w:szCs w:val="22"/>
              </w:rPr>
            </w:pPr>
          </w:p>
        </w:tc>
      </w:tr>
      <w:tr w:rsidR="00BA11C4" w:rsidRPr="00850914">
        <w:trPr>
          <w:trHeight w:val="1021"/>
        </w:trPr>
        <w:tc>
          <w:tcPr>
            <w:tcW w:w="832" w:type="dxa"/>
            <w:tcBorders>
              <w:left w:val="single" w:sz="4" w:space="0" w:color="000000"/>
            </w:tcBorders>
            <w:shd w:val="clear" w:color="auto" w:fill="auto"/>
          </w:tcPr>
          <w:p w:rsidR="00BA11C4" w:rsidRPr="00850914" w:rsidRDefault="00BA11C4" w:rsidP="00842682">
            <w:pPr>
              <w:snapToGrid w:val="0"/>
              <w:jc w:val="both"/>
              <w:rPr>
                <w:b/>
                <w:bCs/>
                <w:sz w:val="22"/>
                <w:szCs w:val="22"/>
              </w:rPr>
            </w:pPr>
          </w:p>
        </w:tc>
        <w:tc>
          <w:tcPr>
            <w:tcW w:w="4096" w:type="dxa"/>
            <w:tcBorders>
              <w:left w:val="single" w:sz="4" w:space="0" w:color="000000"/>
            </w:tcBorders>
            <w:shd w:val="clear" w:color="auto" w:fill="auto"/>
          </w:tcPr>
          <w:p w:rsidR="00BA11C4" w:rsidRPr="00850914" w:rsidRDefault="00BA11C4" w:rsidP="00842682">
            <w:pPr>
              <w:snapToGrid w:val="0"/>
              <w:jc w:val="both"/>
              <w:rPr>
                <w:sz w:val="22"/>
                <w:szCs w:val="22"/>
              </w:rPr>
            </w:pPr>
          </w:p>
        </w:tc>
        <w:tc>
          <w:tcPr>
            <w:tcW w:w="5431" w:type="dxa"/>
            <w:tcBorders>
              <w:left w:val="single" w:sz="4" w:space="0" w:color="000000"/>
              <w:right w:val="single" w:sz="4" w:space="0" w:color="000000"/>
            </w:tcBorders>
            <w:shd w:val="clear" w:color="auto" w:fill="auto"/>
          </w:tcPr>
          <w:p w:rsidR="00BA11C4" w:rsidRPr="00850914" w:rsidRDefault="00BA11C4" w:rsidP="00842682">
            <w:pPr>
              <w:snapToGrid w:val="0"/>
              <w:jc w:val="both"/>
              <w:rPr>
                <w:sz w:val="22"/>
                <w:szCs w:val="22"/>
              </w:rPr>
            </w:pPr>
          </w:p>
        </w:tc>
      </w:tr>
      <w:tr w:rsidR="00BA11C4" w:rsidRPr="00850914">
        <w:trPr>
          <w:trHeight w:val="1021"/>
        </w:trPr>
        <w:tc>
          <w:tcPr>
            <w:tcW w:w="832" w:type="dxa"/>
            <w:tcBorders>
              <w:left w:val="single" w:sz="4" w:space="0" w:color="000000"/>
            </w:tcBorders>
            <w:shd w:val="clear" w:color="auto" w:fill="CCFFFF"/>
          </w:tcPr>
          <w:p w:rsidR="00BA11C4" w:rsidRPr="00850914" w:rsidRDefault="00BA11C4" w:rsidP="00842682">
            <w:pPr>
              <w:snapToGrid w:val="0"/>
              <w:jc w:val="both"/>
              <w:rPr>
                <w:sz w:val="22"/>
                <w:szCs w:val="22"/>
              </w:rPr>
            </w:pPr>
          </w:p>
        </w:tc>
        <w:tc>
          <w:tcPr>
            <w:tcW w:w="4096" w:type="dxa"/>
            <w:tcBorders>
              <w:left w:val="single" w:sz="4" w:space="0" w:color="000000"/>
            </w:tcBorders>
            <w:shd w:val="clear" w:color="auto" w:fill="CCFFFF"/>
          </w:tcPr>
          <w:p w:rsidR="00BA11C4" w:rsidRPr="00850914" w:rsidRDefault="00BA11C4" w:rsidP="00842682">
            <w:pPr>
              <w:snapToGrid w:val="0"/>
              <w:jc w:val="both"/>
              <w:rPr>
                <w:sz w:val="22"/>
                <w:szCs w:val="22"/>
              </w:rPr>
            </w:pPr>
          </w:p>
        </w:tc>
        <w:tc>
          <w:tcPr>
            <w:tcW w:w="5431" w:type="dxa"/>
            <w:tcBorders>
              <w:left w:val="single" w:sz="4" w:space="0" w:color="000000"/>
              <w:right w:val="single" w:sz="4" w:space="0" w:color="000000"/>
            </w:tcBorders>
            <w:shd w:val="clear" w:color="auto" w:fill="CCFFFF"/>
          </w:tcPr>
          <w:p w:rsidR="00BA11C4" w:rsidRPr="00850914" w:rsidRDefault="00BA11C4" w:rsidP="00842682">
            <w:pPr>
              <w:snapToGrid w:val="0"/>
              <w:jc w:val="both"/>
              <w:rPr>
                <w:sz w:val="22"/>
                <w:szCs w:val="22"/>
              </w:rPr>
            </w:pPr>
          </w:p>
        </w:tc>
      </w:tr>
      <w:tr w:rsidR="00BA11C4" w:rsidRPr="00850914">
        <w:trPr>
          <w:trHeight w:val="1021"/>
        </w:trPr>
        <w:tc>
          <w:tcPr>
            <w:tcW w:w="832" w:type="dxa"/>
            <w:tcBorders>
              <w:left w:val="single" w:sz="4" w:space="0" w:color="000000"/>
            </w:tcBorders>
            <w:shd w:val="clear" w:color="auto" w:fill="auto"/>
          </w:tcPr>
          <w:p w:rsidR="00BA11C4" w:rsidRPr="00850914" w:rsidRDefault="00BA11C4" w:rsidP="00842682">
            <w:pPr>
              <w:snapToGrid w:val="0"/>
              <w:jc w:val="both"/>
              <w:rPr>
                <w:sz w:val="22"/>
                <w:szCs w:val="22"/>
              </w:rPr>
            </w:pPr>
          </w:p>
        </w:tc>
        <w:tc>
          <w:tcPr>
            <w:tcW w:w="4096" w:type="dxa"/>
            <w:tcBorders>
              <w:left w:val="single" w:sz="4" w:space="0" w:color="000000"/>
            </w:tcBorders>
            <w:shd w:val="clear" w:color="auto" w:fill="auto"/>
          </w:tcPr>
          <w:p w:rsidR="00BA11C4" w:rsidRPr="00850914" w:rsidRDefault="00BA11C4" w:rsidP="00842682">
            <w:pPr>
              <w:snapToGrid w:val="0"/>
              <w:jc w:val="both"/>
              <w:rPr>
                <w:sz w:val="22"/>
                <w:szCs w:val="22"/>
              </w:rPr>
            </w:pPr>
          </w:p>
        </w:tc>
        <w:tc>
          <w:tcPr>
            <w:tcW w:w="5431" w:type="dxa"/>
            <w:tcBorders>
              <w:left w:val="single" w:sz="4" w:space="0" w:color="000000"/>
              <w:right w:val="single" w:sz="4" w:space="0" w:color="000000"/>
            </w:tcBorders>
            <w:shd w:val="clear" w:color="auto" w:fill="auto"/>
          </w:tcPr>
          <w:p w:rsidR="00BA11C4" w:rsidRPr="00850914" w:rsidRDefault="00BA11C4" w:rsidP="00842682">
            <w:pPr>
              <w:snapToGrid w:val="0"/>
              <w:jc w:val="both"/>
              <w:rPr>
                <w:sz w:val="22"/>
                <w:szCs w:val="22"/>
              </w:rPr>
            </w:pPr>
          </w:p>
        </w:tc>
      </w:tr>
      <w:tr w:rsidR="00BA11C4" w:rsidRPr="00850914">
        <w:trPr>
          <w:trHeight w:val="1021"/>
        </w:trPr>
        <w:tc>
          <w:tcPr>
            <w:tcW w:w="832" w:type="dxa"/>
            <w:tcBorders>
              <w:left w:val="single" w:sz="4" w:space="0" w:color="000000"/>
            </w:tcBorders>
            <w:shd w:val="clear" w:color="auto" w:fill="CCFFFF"/>
          </w:tcPr>
          <w:p w:rsidR="00BA11C4" w:rsidRPr="00850914" w:rsidRDefault="00BA11C4" w:rsidP="00842682">
            <w:pPr>
              <w:snapToGrid w:val="0"/>
              <w:jc w:val="both"/>
              <w:rPr>
                <w:sz w:val="22"/>
                <w:szCs w:val="22"/>
              </w:rPr>
            </w:pPr>
          </w:p>
        </w:tc>
        <w:tc>
          <w:tcPr>
            <w:tcW w:w="4096" w:type="dxa"/>
            <w:tcBorders>
              <w:left w:val="single" w:sz="4" w:space="0" w:color="000000"/>
            </w:tcBorders>
            <w:shd w:val="clear" w:color="auto" w:fill="CCFFFF"/>
          </w:tcPr>
          <w:p w:rsidR="00BA11C4" w:rsidRPr="00850914" w:rsidRDefault="00BA11C4" w:rsidP="00842682">
            <w:pPr>
              <w:snapToGrid w:val="0"/>
              <w:jc w:val="both"/>
              <w:rPr>
                <w:sz w:val="22"/>
                <w:szCs w:val="22"/>
              </w:rPr>
            </w:pPr>
          </w:p>
        </w:tc>
        <w:tc>
          <w:tcPr>
            <w:tcW w:w="5431" w:type="dxa"/>
            <w:tcBorders>
              <w:left w:val="single" w:sz="4" w:space="0" w:color="000000"/>
              <w:right w:val="single" w:sz="4" w:space="0" w:color="000000"/>
            </w:tcBorders>
            <w:shd w:val="clear" w:color="auto" w:fill="CCFFFF"/>
          </w:tcPr>
          <w:p w:rsidR="00BA11C4" w:rsidRPr="00850914" w:rsidRDefault="00BA11C4" w:rsidP="00842682">
            <w:pPr>
              <w:snapToGrid w:val="0"/>
              <w:jc w:val="both"/>
              <w:rPr>
                <w:sz w:val="22"/>
                <w:szCs w:val="22"/>
              </w:rPr>
            </w:pPr>
          </w:p>
        </w:tc>
      </w:tr>
      <w:tr w:rsidR="00BA11C4" w:rsidRPr="00850914">
        <w:trPr>
          <w:trHeight w:val="1021"/>
        </w:trPr>
        <w:tc>
          <w:tcPr>
            <w:tcW w:w="832" w:type="dxa"/>
            <w:tcBorders>
              <w:left w:val="single" w:sz="4" w:space="0" w:color="000000"/>
              <w:bottom w:val="single" w:sz="4" w:space="0" w:color="000000"/>
            </w:tcBorders>
            <w:shd w:val="clear" w:color="auto" w:fill="auto"/>
          </w:tcPr>
          <w:p w:rsidR="00BA11C4" w:rsidRPr="00850914" w:rsidRDefault="00BA11C4" w:rsidP="00842682">
            <w:pPr>
              <w:snapToGrid w:val="0"/>
              <w:jc w:val="both"/>
              <w:rPr>
                <w:sz w:val="22"/>
                <w:szCs w:val="22"/>
              </w:rPr>
            </w:pPr>
          </w:p>
        </w:tc>
        <w:tc>
          <w:tcPr>
            <w:tcW w:w="4096" w:type="dxa"/>
            <w:tcBorders>
              <w:left w:val="single" w:sz="4" w:space="0" w:color="000000"/>
              <w:bottom w:val="single" w:sz="4" w:space="0" w:color="000000"/>
            </w:tcBorders>
            <w:shd w:val="clear" w:color="auto" w:fill="auto"/>
          </w:tcPr>
          <w:p w:rsidR="00BA11C4" w:rsidRPr="00850914" w:rsidRDefault="00BA11C4" w:rsidP="00842682">
            <w:pPr>
              <w:snapToGrid w:val="0"/>
              <w:jc w:val="both"/>
              <w:rPr>
                <w:sz w:val="22"/>
                <w:szCs w:val="22"/>
              </w:rPr>
            </w:pPr>
          </w:p>
        </w:tc>
        <w:tc>
          <w:tcPr>
            <w:tcW w:w="5431" w:type="dxa"/>
            <w:tcBorders>
              <w:left w:val="single" w:sz="4" w:space="0" w:color="000000"/>
              <w:bottom w:val="single" w:sz="4" w:space="0" w:color="000000"/>
              <w:right w:val="single" w:sz="4" w:space="0" w:color="000000"/>
            </w:tcBorders>
            <w:shd w:val="clear" w:color="auto" w:fill="auto"/>
          </w:tcPr>
          <w:p w:rsidR="00BA11C4" w:rsidRPr="00850914" w:rsidRDefault="00BA11C4" w:rsidP="00842682">
            <w:pPr>
              <w:snapToGrid w:val="0"/>
              <w:jc w:val="both"/>
              <w:rPr>
                <w:sz w:val="22"/>
                <w:szCs w:val="22"/>
              </w:rPr>
            </w:pPr>
          </w:p>
        </w:tc>
      </w:tr>
    </w:tbl>
    <w:p w:rsidR="00BA11C4" w:rsidRPr="00842682" w:rsidRDefault="00BA11C4" w:rsidP="00842682">
      <w:pPr>
        <w:jc w:val="both"/>
      </w:pPr>
      <w:r w:rsidRPr="00842682">
        <w:rPr>
          <w:sz w:val="18"/>
          <w:szCs w:val="18"/>
        </w:rPr>
        <w:t>(*) Préciser l’adresse du siège social du membre du groupement si elle est différente de celle de l’établissement.</w:t>
      </w:r>
    </w:p>
    <w:p w:rsidR="00BA11C4" w:rsidRPr="00842682" w:rsidRDefault="00BA11C4" w:rsidP="00842682">
      <w:pPr>
        <w:jc w:val="both"/>
      </w:pPr>
      <w:r w:rsidRPr="00842682">
        <w:rPr>
          <w:sz w:val="18"/>
          <w:szCs w:val="18"/>
        </w:rPr>
        <w:t>(**) Pour les groupements conjoints.</w:t>
      </w:r>
    </w:p>
    <w:p w:rsidR="00BA11C4" w:rsidRPr="00842682" w:rsidRDefault="00BA11C4" w:rsidP="00842682">
      <w:pPr>
        <w:jc w:val="both"/>
      </w:pPr>
      <w:r w:rsidRPr="00842682">
        <w:rPr>
          <w:sz w:val="18"/>
          <w:szCs w:val="18"/>
        </w:rPr>
        <w:t>(***) Le signataire doit avoir le pouvoir d’engager la personne qu’il représente.</w:t>
      </w:r>
    </w:p>
    <w:p w:rsidR="00BA11C4" w:rsidRPr="00842682" w:rsidRDefault="00BA11C4" w:rsidP="00842682">
      <w:pPr>
        <w:pageBreakBefore/>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11C4" w:rsidRPr="00842682">
        <w:tc>
          <w:tcPr>
            <w:tcW w:w="10419" w:type="dxa"/>
            <w:shd w:val="clear" w:color="auto" w:fill="66CCFF"/>
          </w:tcPr>
          <w:p w:rsidR="00BA11C4" w:rsidRPr="00842682" w:rsidRDefault="00BA11C4" w:rsidP="00842682">
            <w:pPr>
              <w:tabs>
                <w:tab w:val="left" w:pos="-142"/>
                <w:tab w:val="left" w:pos="4111"/>
              </w:tabs>
              <w:jc w:val="both"/>
            </w:pPr>
            <w:r w:rsidRPr="00842682">
              <w:rPr>
                <w:b/>
                <w:bCs/>
                <w:sz w:val="22"/>
                <w:szCs w:val="22"/>
              </w:rPr>
              <w:t>F - Engagements du candidat individuel ou de chaque membre du groupement.</w:t>
            </w:r>
          </w:p>
        </w:tc>
      </w:tr>
    </w:tbl>
    <w:p w:rsidR="00BA11C4" w:rsidRPr="00842682" w:rsidRDefault="00BA11C4" w:rsidP="00842682">
      <w:pPr>
        <w:jc w:val="both"/>
      </w:pPr>
    </w:p>
    <w:p w:rsidR="00BA11C4" w:rsidRPr="00210186" w:rsidRDefault="00BA11C4" w:rsidP="00842682">
      <w:pPr>
        <w:jc w:val="both"/>
        <w:rPr>
          <w:sz w:val="22"/>
          <w:szCs w:val="22"/>
        </w:rPr>
      </w:pPr>
      <w:r w:rsidRPr="00210186">
        <w:rPr>
          <w:b/>
          <w:sz w:val="22"/>
          <w:szCs w:val="22"/>
        </w:rPr>
        <w:t>F1 - Attestations sur l’honneur.</w:t>
      </w:r>
    </w:p>
    <w:p w:rsidR="00BA11C4" w:rsidRPr="00210186" w:rsidRDefault="00BA11C4" w:rsidP="00842682">
      <w:pPr>
        <w:tabs>
          <w:tab w:val="left" w:pos="576"/>
        </w:tabs>
        <w:jc w:val="both"/>
        <w:rPr>
          <w:sz w:val="22"/>
          <w:szCs w:val="22"/>
        </w:rPr>
      </w:pPr>
    </w:p>
    <w:p w:rsidR="00BA11C4" w:rsidRPr="00210186" w:rsidRDefault="00BA11C4" w:rsidP="00842682">
      <w:pPr>
        <w:tabs>
          <w:tab w:val="left" w:pos="576"/>
        </w:tabs>
        <w:jc w:val="both"/>
        <w:rPr>
          <w:sz w:val="22"/>
          <w:szCs w:val="22"/>
        </w:rPr>
      </w:pPr>
      <w:r w:rsidRPr="00210186">
        <w:rPr>
          <w:sz w:val="22"/>
          <w:szCs w:val="22"/>
        </w:rPr>
        <w:t>Le candidat individuel, ou chaque membre du groupement, déclare sur l’honneur :</w:t>
      </w:r>
    </w:p>
    <w:p w:rsidR="00BA11C4" w:rsidRPr="00210186" w:rsidRDefault="00BA11C4" w:rsidP="00842682">
      <w:pPr>
        <w:pStyle w:val="NormalWeb"/>
        <w:numPr>
          <w:ilvl w:val="0"/>
          <w:numId w:val="2"/>
        </w:numPr>
        <w:spacing w:before="120" w:after="0"/>
        <w:ind w:left="357" w:hanging="357"/>
        <w:jc w:val="both"/>
        <w:rPr>
          <w:sz w:val="22"/>
          <w:szCs w:val="22"/>
        </w:rPr>
      </w:pPr>
      <w:r w:rsidRPr="00210186">
        <w:rPr>
          <w:b/>
          <w:i/>
          <w:sz w:val="22"/>
          <w:szCs w:val="22"/>
        </w:rPr>
        <w:t>Condamnation définitive :</w:t>
      </w:r>
    </w:p>
    <w:p w:rsidR="00BA11C4" w:rsidRPr="00210186" w:rsidRDefault="00BA11C4" w:rsidP="00842682">
      <w:pPr>
        <w:pStyle w:val="NormalWeb"/>
        <w:spacing w:before="80" w:after="0"/>
        <w:jc w:val="both"/>
        <w:rPr>
          <w:sz w:val="22"/>
          <w:szCs w:val="22"/>
        </w:rPr>
      </w:pPr>
      <w:r w:rsidRPr="00210186">
        <w:rPr>
          <w:sz w:val="22"/>
          <w:szCs w:val="22"/>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BA11C4" w:rsidRPr="00210186" w:rsidRDefault="00BA11C4" w:rsidP="00842682">
      <w:pPr>
        <w:pStyle w:val="NormalWeb"/>
        <w:spacing w:before="80" w:after="0"/>
        <w:jc w:val="both"/>
        <w:rPr>
          <w:sz w:val="22"/>
          <w:szCs w:val="22"/>
        </w:rPr>
      </w:pPr>
      <w:r w:rsidRPr="00210186">
        <w:rPr>
          <w:sz w:val="22"/>
          <w:szCs w:val="22"/>
        </w:rPr>
        <w:t>- ne pas être exclu des marchés publics, à titre de peine principale ou complémentaire prononcée par le juge pénal, sur le fondement des articles 131-10 ou 131-39 du code pénal ;</w:t>
      </w:r>
    </w:p>
    <w:p w:rsidR="00BA11C4" w:rsidRPr="00210186" w:rsidRDefault="00BA11C4" w:rsidP="00842682">
      <w:pPr>
        <w:pStyle w:val="NormalWeb"/>
        <w:numPr>
          <w:ilvl w:val="0"/>
          <w:numId w:val="2"/>
        </w:numPr>
        <w:spacing w:before="120" w:after="0"/>
        <w:ind w:left="357" w:hanging="357"/>
        <w:jc w:val="both"/>
        <w:rPr>
          <w:sz w:val="22"/>
          <w:szCs w:val="22"/>
        </w:rPr>
      </w:pPr>
      <w:r w:rsidRPr="00210186">
        <w:rPr>
          <w:b/>
          <w:i/>
          <w:sz w:val="22"/>
          <w:szCs w:val="22"/>
        </w:rPr>
        <w:t>Lutte contre le travail illégal :</w:t>
      </w:r>
    </w:p>
    <w:p w:rsidR="00BA11C4" w:rsidRPr="00210186" w:rsidRDefault="00BA11C4" w:rsidP="00842682">
      <w:pPr>
        <w:pStyle w:val="NormalWeb"/>
        <w:spacing w:before="80" w:after="0"/>
        <w:jc w:val="both"/>
        <w:rPr>
          <w:sz w:val="22"/>
          <w:szCs w:val="22"/>
        </w:rPr>
      </w:pPr>
      <w:r w:rsidRPr="00210186">
        <w:rPr>
          <w:i/>
          <w:sz w:val="22"/>
          <w:szCs w:val="22"/>
        </w:rPr>
        <w:t xml:space="preserve">- </w:t>
      </w:r>
      <w:r w:rsidRPr="00210186">
        <w:rPr>
          <w:sz w:val="22"/>
          <w:szCs w:val="22"/>
        </w:rPr>
        <w:t>ne pas avoir fait l'objet, depuis moins de cinq ans, d'une condamnation inscrite au bulletin n° 2 du casier judiciaire pour les infractions mentionnées aux articles L. 8221-1, L. 8221-3, L. 8221-5, L. 8231-1, L. 8241-</w:t>
      </w:r>
      <w:r w:rsidR="00C1606B" w:rsidRPr="00210186">
        <w:rPr>
          <w:sz w:val="22"/>
          <w:szCs w:val="22"/>
        </w:rPr>
        <w:t>1,</w:t>
      </w:r>
      <w:r w:rsidRPr="00210186">
        <w:rPr>
          <w:sz w:val="22"/>
          <w:szCs w:val="22"/>
        </w:rPr>
        <w:t xml:space="preserve"> L. 8251-1 et L. 8251-2 du code du travail, ou pour des infractions de même nature dans un autre Etat de l’Union européenne ;</w:t>
      </w:r>
    </w:p>
    <w:p w:rsidR="00BA11C4" w:rsidRPr="00210186" w:rsidRDefault="00BA11C4" w:rsidP="00842682">
      <w:pPr>
        <w:tabs>
          <w:tab w:val="left" w:pos="576"/>
        </w:tabs>
        <w:spacing w:before="80"/>
        <w:jc w:val="both"/>
        <w:rPr>
          <w:sz w:val="22"/>
          <w:szCs w:val="22"/>
        </w:rPr>
      </w:pPr>
      <w:r w:rsidRPr="00210186">
        <w:rPr>
          <w:sz w:val="22"/>
          <w:szCs w:val="22"/>
        </w:rPr>
        <w:t>- pour les contrats administratifs, ne pas faire l’objet d’une mesure d’exclusion ordonnée par le préfet, en application des articles L. 8272-4, R. 8272-10 et R. 8272-11 du code du travail ;</w:t>
      </w:r>
    </w:p>
    <w:p w:rsidR="00BA11C4" w:rsidRPr="00210186" w:rsidRDefault="00BA11C4" w:rsidP="00842682">
      <w:pPr>
        <w:numPr>
          <w:ilvl w:val="0"/>
          <w:numId w:val="2"/>
        </w:numPr>
        <w:tabs>
          <w:tab w:val="left" w:pos="0"/>
          <w:tab w:val="left" w:pos="576"/>
        </w:tabs>
        <w:spacing w:before="120"/>
        <w:ind w:left="0" w:firstLine="0"/>
        <w:jc w:val="both"/>
        <w:rPr>
          <w:sz w:val="22"/>
          <w:szCs w:val="22"/>
        </w:rPr>
      </w:pPr>
      <w:r w:rsidRPr="00210186">
        <w:rPr>
          <w:b/>
          <w:i/>
          <w:sz w:val="22"/>
          <w:szCs w:val="22"/>
        </w:rPr>
        <w:t>Obligation d’emploi des travailleurs handicapés ou assimilés :</w:t>
      </w:r>
      <w:r w:rsidRPr="00210186">
        <w:rPr>
          <w:sz w:val="22"/>
          <w:szCs w:val="22"/>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210186">
        <w:rPr>
          <w:bCs/>
          <w:sz w:val="22"/>
          <w:szCs w:val="22"/>
        </w:rPr>
        <w:t>code du travail</w:t>
      </w:r>
      <w:r w:rsidRPr="00210186">
        <w:rPr>
          <w:sz w:val="22"/>
          <w:szCs w:val="22"/>
        </w:rPr>
        <w:t xml:space="preserve"> concernant l’emploi des travailleurs handicapés ;</w:t>
      </w:r>
    </w:p>
    <w:p w:rsidR="00BA11C4" w:rsidRPr="00210186" w:rsidRDefault="00BA11C4" w:rsidP="00842682">
      <w:pPr>
        <w:pStyle w:val="NormalWeb"/>
        <w:numPr>
          <w:ilvl w:val="0"/>
          <w:numId w:val="2"/>
        </w:numPr>
        <w:tabs>
          <w:tab w:val="left" w:pos="0"/>
        </w:tabs>
        <w:spacing w:before="120" w:after="0"/>
        <w:ind w:left="0" w:firstLine="0"/>
        <w:jc w:val="both"/>
        <w:rPr>
          <w:sz w:val="22"/>
          <w:szCs w:val="22"/>
        </w:rPr>
      </w:pPr>
      <w:r w:rsidRPr="00210186">
        <w:rPr>
          <w:b/>
          <w:i/>
          <w:sz w:val="22"/>
          <w:szCs w:val="22"/>
        </w:rPr>
        <w:t>Liquidation judiciaire :</w:t>
      </w:r>
      <w:r w:rsidRPr="00210186">
        <w:rPr>
          <w:sz w:val="22"/>
          <w:szCs w:val="22"/>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BA11C4" w:rsidRPr="00210186" w:rsidRDefault="00BA11C4" w:rsidP="00842682">
      <w:pPr>
        <w:pStyle w:val="NormalWeb"/>
        <w:numPr>
          <w:ilvl w:val="0"/>
          <w:numId w:val="2"/>
        </w:numPr>
        <w:tabs>
          <w:tab w:val="left" w:pos="0"/>
        </w:tabs>
        <w:spacing w:before="120" w:after="0"/>
        <w:ind w:left="0" w:firstLine="0"/>
        <w:jc w:val="both"/>
        <w:rPr>
          <w:sz w:val="22"/>
          <w:szCs w:val="22"/>
        </w:rPr>
      </w:pPr>
      <w:r w:rsidRPr="00210186">
        <w:rPr>
          <w:b/>
          <w:i/>
          <w:sz w:val="22"/>
          <w:szCs w:val="22"/>
        </w:rPr>
        <w:t>Redressement judiciaire :</w:t>
      </w:r>
      <w:r w:rsidRPr="00210186">
        <w:rPr>
          <w:i/>
          <w:sz w:val="22"/>
          <w:szCs w:val="22"/>
        </w:rPr>
        <w:t xml:space="preserve"> </w:t>
      </w:r>
      <w:r w:rsidRPr="00210186">
        <w:rPr>
          <w:sz w:val="22"/>
          <w:szCs w:val="22"/>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10186">
        <w:rPr>
          <w:sz w:val="22"/>
          <w:szCs w:val="22"/>
        </w:rPr>
        <w:noBreakHyphen/>
        <w:t>cadre ;</w:t>
      </w:r>
    </w:p>
    <w:p w:rsidR="00BA11C4" w:rsidRPr="00210186" w:rsidRDefault="00BA11C4" w:rsidP="00842682">
      <w:pPr>
        <w:numPr>
          <w:ilvl w:val="0"/>
          <w:numId w:val="2"/>
        </w:numPr>
        <w:tabs>
          <w:tab w:val="left" w:pos="0"/>
          <w:tab w:val="left" w:pos="576"/>
        </w:tabs>
        <w:spacing w:before="120"/>
        <w:ind w:left="0" w:firstLine="0"/>
        <w:jc w:val="both"/>
        <w:rPr>
          <w:sz w:val="22"/>
          <w:szCs w:val="22"/>
        </w:rPr>
      </w:pPr>
      <w:r w:rsidRPr="00210186">
        <w:rPr>
          <w:b/>
          <w:i/>
          <w:sz w:val="22"/>
          <w:szCs w:val="22"/>
        </w:rPr>
        <w:t>Situation fiscale et sociale :</w:t>
      </w:r>
      <w:r w:rsidRPr="00210186">
        <w:rPr>
          <w:sz w:val="22"/>
          <w:szCs w:val="22"/>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BA11C4" w:rsidRPr="00210186" w:rsidRDefault="00BA11C4" w:rsidP="00842682">
      <w:pPr>
        <w:pStyle w:val="NormalWeb"/>
        <w:numPr>
          <w:ilvl w:val="0"/>
          <w:numId w:val="2"/>
        </w:numPr>
        <w:spacing w:before="120" w:after="0"/>
        <w:ind w:left="357" w:hanging="357"/>
        <w:jc w:val="both"/>
        <w:rPr>
          <w:sz w:val="22"/>
          <w:szCs w:val="22"/>
        </w:rPr>
      </w:pPr>
      <w:r w:rsidRPr="00210186">
        <w:rPr>
          <w:b/>
          <w:i/>
          <w:sz w:val="22"/>
          <w:szCs w:val="22"/>
        </w:rPr>
        <w:t>Marchés de défense et de sécurité :</w:t>
      </w:r>
    </w:p>
    <w:p w:rsidR="00BA11C4" w:rsidRPr="00210186" w:rsidRDefault="00BA11C4" w:rsidP="00842682">
      <w:pPr>
        <w:pStyle w:val="NormalWeb"/>
        <w:spacing w:before="80" w:after="0"/>
        <w:jc w:val="both"/>
        <w:rPr>
          <w:sz w:val="22"/>
          <w:szCs w:val="22"/>
        </w:rPr>
      </w:pPr>
      <w:r w:rsidRPr="00210186">
        <w:rPr>
          <w:sz w:val="22"/>
          <w:szCs w:val="22"/>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BA11C4" w:rsidRPr="00210186" w:rsidRDefault="00BA11C4" w:rsidP="00842682">
      <w:pPr>
        <w:pStyle w:val="NormalWeb"/>
        <w:spacing w:before="80" w:after="0"/>
        <w:jc w:val="both"/>
        <w:rPr>
          <w:sz w:val="22"/>
          <w:szCs w:val="22"/>
        </w:rPr>
      </w:pPr>
      <w:r w:rsidRPr="00210186">
        <w:rPr>
          <w:sz w:val="22"/>
          <w:szCs w:val="22"/>
        </w:rPr>
        <w:t>- avoir la fiabilité nécessaire pour éviter des atteintes à la sécurité de l'Etat ;</w:t>
      </w:r>
    </w:p>
    <w:p w:rsidR="00BA11C4" w:rsidRPr="00210186" w:rsidRDefault="00BA11C4" w:rsidP="00842682">
      <w:pPr>
        <w:numPr>
          <w:ilvl w:val="0"/>
          <w:numId w:val="2"/>
        </w:numPr>
        <w:tabs>
          <w:tab w:val="left" w:pos="576"/>
        </w:tabs>
        <w:spacing w:before="80"/>
        <w:ind w:left="0" w:firstLine="0"/>
        <w:jc w:val="both"/>
        <w:rPr>
          <w:sz w:val="22"/>
          <w:szCs w:val="22"/>
        </w:rPr>
      </w:pPr>
      <w:r w:rsidRPr="00210186">
        <w:rPr>
          <w:b/>
          <w:i/>
          <w:sz w:val="22"/>
          <w:szCs w:val="22"/>
        </w:rPr>
        <w:t>Egalité professionnelle entre les femmes et les hommes</w:t>
      </w:r>
      <w:r w:rsidRPr="00210186">
        <w:rPr>
          <w:b/>
          <w:sz w:val="22"/>
          <w:szCs w:val="22"/>
        </w:rPr>
        <w:t> :</w:t>
      </w:r>
    </w:p>
    <w:p w:rsidR="00BA11C4" w:rsidRPr="00210186" w:rsidRDefault="00BA11C4" w:rsidP="00842682">
      <w:pPr>
        <w:numPr>
          <w:ilvl w:val="0"/>
          <w:numId w:val="3"/>
        </w:numPr>
        <w:tabs>
          <w:tab w:val="left" w:pos="576"/>
        </w:tabs>
        <w:spacing w:before="80"/>
        <w:ind w:left="0" w:firstLine="0"/>
        <w:jc w:val="both"/>
        <w:rPr>
          <w:sz w:val="22"/>
          <w:szCs w:val="22"/>
        </w:rPr>
      </w:pPr>
      <w:proofErr w:type="gramStart"/>
      <w:r w:rsidRPr="00210186">
        <w:rPr>
          <w:sz w:val="22"/>
          <w:szCs w:val="22"/>
        </w:rPr>
        <w:t>ne</w:t>
      </w:r>
      <w:proofErr w:type="gramEnd"/>
      <w:r w:rsidRPr="00210186">
        <w:rPr>
          <w:sz w:val="22"/>
          <w:szCs w:val="22"/>
        </w:rPr>
        <w:t xml:space="preserve"> pas avoir fait l'objet, depuis moins de cinq ans, d'une condamnation inscrite au bulletin n° 2 du casier judiciaire pour les infractions mentionnées à l’article L. 1146-1 du code du travail ;</w:t>
      </w:r>
    </w:p>
    <w:p w:rsidR="00BA11C4" w:rsidRPr="00210186" w:rsidRDefault="00BA11C4" w:rsidP="00842682">
      <w:pPr>
        <w:numPr>
          <w:ilvl w:val="0"/>
          <w:numId w:val="3"/>
        </w:numPr>
        <w:tabs>
          <w:tab w:val="left" w:pos="576"/>
        </w:tabs>
        <w:spacing w:before="80"/>
        <w:ind w:left="0" w:firstLine="0"/>
        <w:jc w:val="both"/>
        <w:rPr>
          <w:sz w:val="22"/>
          <w:szCs w:val="22"/>
        </w:rPr>
      </w:pPr>
      <w:proofErr w:type="gramStart"/>
      <w:r w:rsidRPr="00210186">
        <w:rPr>
          <w:sz w:val="22"/>
          <w:szCs w:val="22"/>
        </w:rPr>
        <w:t>avoir</w:t>
      </w:r>
      <w:proofErr w:type="gramEnd"/>
      <w:r w:rsidRPr="00210186">
        <w:rPr>
          <w:sz w:val="22"/>
          <w:szCs w:val="22"/>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BA11C4" w:rsidRPr="00210186" w:rsidRDefault="00BA11C4" w:rsidP="00FD262F">
      <w:pPr>
        <w:pageBreakBefore/>
        <w:numPr>
          <w:ilvl w:val="0"/>
          <w:numId w:val="2"/>
        </w:numPr>
        <w:tabs>
          <w:tab w:val="left" w:pos="576"/>
        </w:tabs>
        <w:spacing w:before="120"/>
        <w:ind w:left="357" w:hanging="357"/>
        <w:jc w:val="both"/>
        <w:rPr>
          <w:sz w:val="22"/>
          <w:szCs w:val="22"/>
        </w:rPr>
      </w:pPr>
      <w:proofErr w:type="gramStart"/>
      <w:r w:rsidRPr="00210186">
        <w:rPr>
          <w:sz w:val="22"/>
          <w:szCs w:val="22"/>
        </w:rPr>
        <w:t>que</w:t>
      </w:r>
      <w:proofErr w:type="gramEnd"/>
      <w:r w:rsidRPr="00210186">
        <w:rPr>
          <w:sz w:val="22"/>
          <w:szCs w:val="22"/>
        </w:rPr>
        <w:t xml:space="preserve"> les renseignements fournis dans le formulaire D</w:t>
      </w:r>
      <w:r w:rsidR="00210186">
        <w:rPr>
          <w:sz w:val="22"/>
          <w:szCs w:val="22"/>
        </w:rPr>
        <w:t>C2, et ses annexes, sont exacts</w:t>
      </w:r>
      <w:r w:rsidRPr="00210186">
        <w:rPr>
          <w:b/>
          <w:sz w:val="22"/>
          <w:szCs w:val="22"/>
        </w:rPr>
        <w:t>.</w:t>
      </w:r>
    </w:p>
    <w:p w:rsidR="00BA11C4" w:rsidRPr="00210186" w:rsidRDefault="00BA11C4" w:rsidP="00842682">
      <w:pPr>
        <w:jc w:val="both"/>
        <w:rPr>
          <w:sz w:val="22"/>
          <w:szCs w:val="22"/>
        </w:rPr>
      </w:pPr>
    </w:p>
    <w:p w:rsidR="00210186" w:rsidRPr="00210186" w:rsidRDefault="00210186" w:rsidP="00842682">
      <w:pPr>
        <w:jc w:val="both"/>
        <w:rPr>
          <w:b/>
          <w:sz w:val="22"/>
          <w:szCs w:val="22"/>
        </w:rPr>
      </w:pPr>
      <w:r w:rsidRPr="00210186">
        <w:rPr>
          <w:b/>
          <w:sz w:val="22"/>
          <w:szCs w:val="22"/>
        </w:rPr>
        <w:t>F2 Capacités</w:t>
      </w:r>
    </w:p>
    <w:p w:rsidR="00210186" w:rsidRDefault="00210186" w:rsidP="00842682">
      <w:pPr>
        <w:jc w:val="both"/>
        <w:rPr>
          <w:sz w:val="22"/>
          <w:szCs w:val="22"/>
        </w:rPr>
      </w:pPr>
    </w:p>
    <w:p w:rsidR="00BA11C4" w:rsidRPr="00210186" w:rsidRDefault="00BA11C4" w:rsidP="00842682">
      <w:pPr>
        <w:jc w:val="both"/>
        <w:rPr>
          <w:sz w:val="22"/>
          <w:szCs w:val="22"/>
        </w:rPr>
      </w:pPr>
      <w:r w:rsidRPr="00210186">
        <w:rPr>
          <w:sz w:val="22"/>
          <w:szCs w:val="22"/>
        </w:rPr>
        <w:t xml:space="preserve">Le candidat </w:t>
      </w:r>
      <w:r w:rsidRPr="00210186">
        <w:rPr>
          <w:bCs/>
          <w:sz w:val="22"/>
          <w:szCs w:val="22"/>
        </w:rPr>
        <w:t xml:space="preserve">individuel, ou les membres du groupement, </w:t>
      </w:r>
      <w:r w:rsidRPr="00210186">
        <w:rPr>
          <w:sz w:val="22"/>
          <w:szCs w:val="22"/>
        </w:rPr>
        <w:t>déclarent présenter les capacités</w:t>
      </w:r>
      <w:r w:rsidRPr="00210186">
        <w:rPr>
          <w:b/>
          <w:sz w:val="22"/>
          <w:szCs w:val="22"/>
        </w:rPr>
        <w:t xml:space="preserve"> </w:t>
      </w:r>
      <w:r w:rsidRPr="00210186">
        <w:rPr>
          <w:sz w:val="22"/>
          <w:szCs w:val="22"/>
        </w:rPr>
        <w:t>nécessaires à l’exécution du marché public ou de l’accord-cadre et</w:t>
      </w:r>
      <w:r w:rsidRPr="00210186">
        <w:rPr>
          <w:b/>
          <w:sz w:val="22"/>
          <w:szCs w:val="22"/>
        </w:rPr>
        <w:t xml:space="preserve"> </w:t>
      </w:r>
      <w:r w:rsidRPr="00210186">
        <w:rPr>
          <w:sz w:val="22"/>
          <w:szCs w:val="22"/>
        </w:rPr>
        <w:t>produit à cet effet :</w:t>
      </w:r>
    </w:p>
    <w:p w:rsidR="00BA11C4" w:rsidRPr="00210186" w:rsidRDefault="00BA11C4" w:rsidP="00842682">
      <w:pPr>
        <w:jc w:val="both"/>
        <w:rPr>
          <w:sz w:val="22"/>
          <w:szCs w:val="22"/>
        </w:rPr>
      </w:pPr>
      <w:r w:rsidRPr="00210186">
        <w:rPr>
          <w:i/>
          <w:sz w:val="22"/>
          <w:szCs w:val="22"/>
        </w:rPr>
        <w:t>(Cocher la case correspondante.)</w:t>
      </w:r>
    </w:p>
    <w:p w:rsidR="00BA11C4" w:rsidRPr="00210186" w:rsidRDefault="00BA11C4" w:rsidP="00842682">
      <w:pPr>
        <w:jc w:val="both"/>
        <w:rPr>
          <w:sz w:val="22"/>
          <w:szCs w:val="22"/>
        </w:rPr>
      </w:pPr>
    </w:p>
    <w:bookmarkStart w:id="9" w:name="__Fieldmark__8_2660611916"/>
    <w:p w:rsidR="00BA11C4" w:rsidRPr="00210186" w:rsidRDefault="00BA11C4" w:rsidP="00842682">
      <w:pPr>
        <w:ind w:left="4536" w:hanging="3990"/>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9"/>
      <w:r w:rsidRPr="00210186">
        <w:rPr>
          <w:sz w:val="22"/>
          <w:szCs w:val="22"/>
        </w:rPr>
        <w:t xml:space="preserve"> </w:t>
      </w:r>
      <w:proofErr w:type="gramStart"/>
      <w:r w:rsidRPr="00210186">
        <w:rPr>
          <w:sz w:val="22"/>
          <w:szCs w:val="22"/>
        </w:rPr>
        <w:t>le</w:t>
      </w:r>
      <w:proofErr w:type="gramEnd"/>
      <w:r w:rsidRPr="00210186">
        <w:rPr>
          <w:sz w:val="22"/>
          <w:szCs w:val="22"/>
        </w:rPr>
        <w:t xml:space="preserve"> formulaire DC2.</w:t>
      </w:r>
      <w:r w:rsidRPr="00210186">
        <w:rPr>
          <w:sz w:val="22"/>
          <w:szCs w:val="22"/>
        </w:rPr>
        <w:tab/>
      </w:r>
      <w:bookmarkStart w:id="10" w:name="__Fieldmark__9_2660611916"/>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10"/>
      <w:r w:rsidRPr="00210186">
        <w:rPr>
          <w:sz w:val="22"/>
          <w:szCs w:val="22"/>
        </w:rPr>
        <w:t xml:space="preserve"> </w:t>
      </w:r>
      <w:proofErr w:type="gramStart"/>
      <w:r w:rsidRPr="00210186">
        <w:rPr>
          <w:sz w:val="22"/>
          <w:szCs w:val="22"/>
        </w:rPr>
        <w:t>les</w:t>
      </w:r>
      <w:proofErr w:type="gramEnd"/>
      <w:r w:rsidRPr="00210186">
        <w:rPr>
          <w:sz w:val="22"/>
          <w:szCs w:val="22"/>
        </w:rPr>
        <w:t xml:space="preserve"> documents établissant ses capacités, tels que demandés dans les documents de la consultation.</w:t>
      </w:r>
    </w:p>
    <w:p w:rsidR="00BA11C4" w:rsidRPr="00842682" w:rsidRDefault="00BA11C4" w:rsidP="00842682">
      <w:pPr>
        <w:ind w:left="4536" w:hanging="3990"/>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jc w:val="both"/>
            </w:pPr>
            <w:r w:rsidRPr="00842682">
              <w:rPr>
                <w:b/>
                <w:bCs/>
                <w:sz w:val="22"/>
                <w:szCs w:val="22"/>
              </w:rPr>
              <w:t xml:space="preserve">G - Désignation du mandataire et habilitation </w:t>
            </w:r>
            <w:r w:rsidRPr="00842682">
              <w:rPr>
                <w:b/>
                <w:i/>
              </w:rPr>
              <w:t>(en cas de groupement)</w:t>
            </w:r>
            <w:r w:rsidRPr="00842682">
              <w:rPr>
                <w:b/>
                <w:bCs/>
                <w:sz w:val="22"/>
                <w:szCs w:val="22"/>
              </w:rPr>
              <w:t>.</w:t>
            </w:r>
          </w:p>
        </w:tc>
      </w:tr>
    </w:tbl>
    <w:p w:rsidR="00BA11C4" w:rsidRPr="00842682" w:rsidRDefault="00BA11C4" w:rsidP="00842682">
      <w:pPr>
        <w:jc w:val="both"/>
      </w:pPr>
    </w:p>
    <w:p w:rsidR="00BA11C4" w:rsidRPr="00210186" w:rsidRDefault="00BA11C4" w:rsidP="00842682">
      <w:pPr>
        <w:jc w:val="both"/>
        <w:rPr>
          <w:sz w:val="22"/>
          <w:szCs w:val="22"/>
        </w:rPr>
      </w:pPr>
      <w:r w:rsidRPr="00210186">
        <w:rPr>
          <w:sz w:val="22"/>
          <w:szCs w:val="22"/>
        </w:rPr>
        <w:t>Les membres du groupement désignent le mandataire suivant :</w:t>
      </w:r>
    </w:p>
    <w:p w:rsidR="00BA11C4" w:rsidRPr="00210186" w:rsidRDefault="00BA11C4" w:rsidP="00842682">
      <w:pPr>
        <w:jc w:val="both"/>
        <w:rPr>
          <w:sz w:val="22"/>
          <w:szCs w:val="22"/>
        </w:rPr>
      </w:pPr>
      <w:r w:rsidRPr="00210186">
        <w:rPr>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p>
    <w:p w:rsidR="00BA11C4" w:rsidRPr="00210186" w:rsidRDefault="00BA11C4" w:rsidP="00842682">
      <w:pPr>
        <w:jc w:val="both"/>
        <w:rPr>
          <w:sz w:val="22"/>
          <w:szCs w:val="22"/>
        </w:rPr>
      </w:pPr>
    </w:p>
    <w:p w:rsidR="00BA11C4" w:rsidRPr="00210186" w:rsidRDefault="00BA11C4" w:rsidP="00842682">
      <w:pPr>
        <w:jc w:val="both"/>
        <w:rPr>
          <w:sz w:val="22"/>
          <w:szCs w:val="22"/>
        </w:rPr>
      </w:pPr>
    </w:p>
    <w:p w:rsidR="00BA11C4" w:rsidRPr="00210186" w:rsidRDefault="00BA11C4" w:rsidP="00842682">
      <w:pPr>
        <w:jc w:val="both"/>
        <w:rPr>
          <w:sz w:val="22"/>
          <w:szCs w:val="22"/>
        </w:rPr>
      </w:pPr>
    </w:p>
    <w:p w:rsidR="00BA11C4" w:rsidRPr="00210186" w:rsidRDefault="00BA11C4" w:rsidP="00842682">
      <w:pPr>
        <w:jc w:val="both"/>
        <w:rPr>
          <w:sz w:val="22"/>
          <w:szCs w:val="22"/>
        </w:rPr>
      </w:pPr>
    </w:p>
    <w:p w:rsidR="00BA11C4" w:rsidRPr="00210186" w:rsidRDefault="00BA11C4" w:rsidP="00842682">
      <w:pPr>
        <w:jc w:val="both"/>
        <w:rPr>
          <w:sz w:val="22"/>
          <w:szCs w:val="22"/>
        </w:rPr>
      </w:pPr>
      <w:r w:rsidRPr="00210186">
        <w:rPr>
          <w:sz w:val="22"/>
          <w:szCs w:val="22"/>
        </w:rPr>
        <w:t>Les membres du groupement :</w:t>
      </w:r>
    </w:p>
    <w:p w:rsidR="00BA11C4" w:rsidRPr="00210186" w:rsidRDefault="00BA11C4" w:rsidP="00842682">
      <w:pPr>
        <w:jc w:val="both"/>
        <w:rPr>
          <w:sz w:val="22"/>
          <w:szCs w:val="22"/>
        </w:rPr>
      </w:pPr>
      <w:r w:rsidRPr="00210186">
        <w:rPr>
          <w:i/>
          <w:sz w:val="22"/>
          <w:szCs w:val="22"/>
        </w:rPr>
        <w:t>(Cocher la case correspondante.)</w:t>
      </w:r>
    </w:p>
    <w:p w:rsidR="00BA11C4" w:rsidRPr="00210186" w:rsidRDefault="00BA11C4" w:rsidP="00842682">
      <w:pPr>
        <w:jc w:val="both"/>
        <w:rPr>
          <w:sz w:val="22"/>
          <w:szCs w:val="22"/>
        </w:rPr>
      </w:pPr>
    </w:p>
    <w:bookmarkStart w:id="11" w:name="__Fieldmark__10_2660611916"/>
    <w:p w:rsidR="00BA11C4" w:rsidRPr="00210186" w:rsidRDefault="00BA11C4" w:rsidP="00842682">
      <w:pPr>
        <w:ind w:left="1701" w:hanging="567"/>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11"/>
      <w:r w:rsidRPr="00210186">
        <w:rPr>
          <w:sz w:val="22"/>
          <w:szCs w:val="22"/>
        </w:rPr>
        <w:tab/>
      </w:r>
      <w:proofErr w:type="gramStart"/>
      <w:r w:rsidRPr="00210186">
        <w:rPr>
          <w:sz w:val="22"/>
          <w:szCs w:val="22"/>
        </w:rPr>
        <w:t>signent</w:t>
      </w:r>
      <w:proofErr w:type="gramEnd"/>
      <w:r w:rsidRPr="00210186">
        <w:rPr>
          <w:sz w:val="22"/>
          <w:szCs w:val="22"/>
        </w:rPr>
        <w:t xml:space="preserve"> individuellement l’offre du groupement et toutes modifications ultérieures du marché public ou de l’accord-cadre ;</w:t>
      </w:r>
    </w:p>
    <w:p w:rsidR="00BA11C4" w:rsidRPr="00210186" w:rsidRDefault="00BA11C4" w:rsidP="00842682">
      <w:pPr>
        <w:jc w:val="both"/>
        <w:rPr>
          <w:iCs/>
          <w:sz w:val="22"/>
          <w:szCs w:val="22"/>
        </w:rPr>
      </w:pPr>
    </w:p>
    <w:bookmarkStart w:id="12" w:name="__Fieldmark__11_2660611916"/>
    <w:p w:rsidR="00BA11C4" w:rsidRPr="00210186" w:rsidRDefault="00BA11C4" w:rsidP="00842682">
      <w:pPr>
        <w:ind w:left="1701" w:hanging="567"/>
        <w:jc w:val="both"/>
        <w:rPr>
          <w:sz w:val="22"/>
          <w:szCs w:val="22"/>
        </w:rPr>
      </w:pPr>
      <w:r w:rsidRPr="00210186">
        <w:rPr>
          <w:sz w:val="22"/>
          <w:szCs w:val="22"/>
        </w:rPr>
        <w:fldChar w:fldCharType="begin">
          <w:ffData>
            <w:name w:val=""/>
            <w:enabled/>
            <w:calcOnExit w:val="0"/>
            <w:checkBox>
              <w:sizeAuto/>
              <w:default w:val="0"/>
              <w:checked w:val="0"/>
            </w:checkBox>
          </w:ffData>
        </w:fldChar>
      </w:r>
      <w:r w:rsidRPr="00210186">
        <w:rPr>
          <w:sz w:val="22"/>
          <w:szCs w:val="22"/>
        </w:rPr>
        <w:instrText xml:space="preserve"> FORMCHECKBOX </w:instrText>
      </w:r>
      <w:r w:rsidR="00850914" w:rsidRPr="00210186">
        <w:rPr>
          <w:sz w:val="22"/>
          <w:szCs w:val="22"/>
        </w:rPr>
      </w:r>
      <w:r w:rsidR="00850914" w:rsidRPr="00210186">
        <w:rPr>
          <w:sz w:val="22"/>
          <w:szCs w:val="22"/>
        </w:rPr>
        <w:fldChar w:fldCharType="separate"/>
      </w:r>
      <w:r w:rsidRPr="00210186">
        <w:rPr>
          <w:sz w:val="22"/>
          <w:szCs w:val="22"/>
        </w:rPr>
        <w:fldChar w:fldCharType="end"/>
      </w:r>
      <w:bookmarkEnd w:id="12"/>
      <w:r w:rsidRPr="00210186">
        <w:rPr>
          <w:sz w:val="22"/>
          <w:szCs w:val="22"/>
        </w:rPr>
        <w:tab/>
      </w:r>
      <w:proofErr w:type="gramStart"/>
      <w:r w:rsidRPr="00210186">
        <w:rPr>
          <w:sz w:val="22"/>
          <w:szCs w:val="22"/>
        </w:rPr>
        <w:t>donnent</w:t>
      </w:r>
      <w:proofErr w:type="gramEnd"/>
      <w:r w:rsidRPr="00210186">
        <w:rPr>
          <w:sz w:val="22"/>
          <w:szCs w:val="22"/>
        </w:rPr>
        <w:t xml:space="preserve">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BA11C4" w:rsidRPr="00210186" w:rsidRDefault="00BA11C4" w:rsidP="00842682">
      <w:pPr>
        <w:jc w:val="both"/>
        <w:rPr>
          <w:iCs/>
          <w:sz w:val="22"/>
          <w:szCs w:val="22"/>
        </w:rPr>
      </w:pPr>
    </w:p>
    <w:p w:rsidR="00BA11C4" w:rsidRPr="00842682" w:rsidRDefault="00BA11C4" w:rsidP="00842682">
      <w:pPr>
        <w:jc w:val="both"/>
        <w:rPr>
          <w:iCs/>
        </w:rPr>
      </w:pPr>
    </w:p>
    <w:p w:rsidR="00BA11C4" w:rsidRPr="00842682" w:rsidRDefault="00BA11C4" w:rsidP="00842682">
      <w:pPr>
        <w:jc w:val="both"/>
        <w:rPr>
          <w:iCs/>
        </w:rPr>
      </w:pPr>
    </w:p>
    <w:tbl>
      <w:tblPr>
        <w:tblW w:w="0" w:type="auto"/>
        <w:tblLayout w:type="fixed"/>
        <w:tblCellMar>
          <w:left w:w="71" w:type="dxa"/>
          <w:right w:w="71" w:type="dxa"/>
        </w:tblCellMar>
        <w:tblLook w:val="0000" w:firstRow="0" w:lastRow="0" w:firstColumn="0" w:lastColumn="0" w:noHBand="0" w:noVBand="0"/>
      </w:tblPr>
      <w:tblGrid>
        <w:gridCol w:w="10277"/>
      </w:tblGrid>
      <w:tr w:rsidR="00BA11C4" w:rsidRPr="00842682">
        <w:tc>
          <w:tcPr>
            <w:tcW w:w="10277" w:type="dxa"/>
            <w:shd w:val="clear" w:color="auto" w:fill="66CCFF"/>
          </w:tcPr>
          <w:p w:rsidR="00BA11C4" w:rsidRPr="00842682" w:rsidRDefault="00BA11C4" w:rsidP="00842682">
            <w:pPr>
              <w:jc w:val="both"/>
            </w:pPr>
            <w:r w:rsidRPr="00842682">
              <w:rPr>
                <w:b/>
                <w:bCs/>
                <w:sz w:val="22"/>
                <w:szCs w:val="22"/>
              </w:rPr>
              <w:t>H - Signature du candidat individuel ou de chaque membre du groupement.</w:t>
            </w:r>
          </w:p>
        </w:tc>
      </w:tr>
    </w:tbl>
    <w:p w:rsidR="00BA11C4" w:rsidRPr="00842682" w:rsidRDefault="00BA11C4" w:rsidP="00842682">
      <w:pPr>
        <w:jc w:val="both"/>
        <w:rPr>
          <w:b/>
          <w:bCs/>
        </w:rPr>
      </w:pPr>
    </w:p>
    <w:tbl>
      <w:tblPr>
        <w:tblW w:w="0" w:type="auto"/>
        <w:tblInd w:w="-30" w:type="dxa"/>
        <w:tblLayout w:type="fixed"/>
        <w:tblLook w:val="0000" w:firstRow="0" w:lastRow="0" w:firstColumn="0" w:lastColumn="0" w:noHBand="0" w:noVBand="0"/>
      </w:tblPr>
      <w:tblGrid>
        <w:gridCol w:w="4644"/>
        <w:gridCol w:w="2694"/>
        <w:gridCol w:w="3036"/>
      </w:tblGrid>
      <w:tr w:rsidR="00BA11C4" w:rsidRPr="00210186">
        <w:tc>
          <w:tcPr>
            <w:tcW w:w="4644" w:type="dxa"/>
            <w:tcBorders>
              <w:top w:val="single" w:sz="4" w:space="0" w:color="000000"/>
              <w:left w:val="single" w:sz="4" w:space="0" w:color="000000"/>
              <w:bottom w:val="single" w:sz="4" w:space="0" w:color="000000"/>
            </w:tcBorders>
            <w:shd w:val="clear" w:color="auto" w:fill="auto"/>
          </w:tcPr>
          <w:p w:rsidR="00BA11C4" w:rsidRPr="00210186" w:rsidRDefault="00BA11C4" w:rsidP="00842682">
            <w:pPr>
              <w:jc w:val="both"/>
              <w:rPr>
                <w:sz w:val="22"/>
                <w:szCs w:val="22"/>
              </w:rPr>
            </w:pPr>
            <w:r w:rsidRPr="00210186">
              <w:rPr>
                <w:b/>
                <w:bCs/>
                <w:sz w:val="22"/>
                <w:szCs w:val="22"/>
              </w:rPr>
              <w:t>Nom, prénom et qualité</w:t>
            </w:r>
          </w:p>
          <w:p w:rsidR="00BA11C4" w:rsidRPr="00210186" w:rsidRDefault="00BA11C4" w:rsidP="00842682">
            <w:pPr>
              <w:jc w:val="both"/>
              <w:rPr>
                <w:sz w:val="22"/>
                <w:szCs w:val="22"/>
              </w:rPr>
            </w:pPr>
            <w:r w:rsidRPr="00210186">
              <w:rPr>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BA11C4" w:rsidRPr="00210186" w:rsidRDefault="00BA11C4" w:rsidP="00842682">
            <w:pPr>
              <w:jc w:val="both"/>
              <w:rPr>
                <w:sz w:val="22"/>
                <w:szCs w:val="22"/>
              </w:rPr>
            </w:pPr>
            <w:r w:rsidRPr="00210186">
              <w:rPr>
                <w:b/>
                <w:bCs/>
                <w:sz w:val="22"/>
                <w:szCs w:val="22"/>
              </w:rPr>
              <w:t>Lieu et date de signature</w:t>
            </w:r>
          </w:p>
        </w:tc>
        <w:tc>
          <w:tcPr>
            <w:tcW w:w="30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1C4" w:rsidRPr="00210186" w:rsidRDefault="00BA11C4" w:rsidP="00842682">
            <w:pPr>
              <w:jc w:val="both"/>
              <w:rPr>
                <w:sz w:val="22"/>
                <w:szCs w:val="22"/>
              </w:rPr>
            </w:pPr>
            <w:r w:rsidRPr="00210186">
              <w:rPr>
                <w:b/>
                <w:bCs/>
                <w:sz w:val="22"/>
                <w:szCs w:val="22"/>
              </w:rPr>
              <w:t>Signature</w:t>
            </w:r>
          </w:p>
        </w:tc>
      </w:tr>
      <w:tr w:rsidR="00BA11C4" w:rsidRPr="00210186">
        <w:trPr>
          <w:trHeight w:val="1021"/>
        </w:trPr>
        <w:tc>
          <w:tcPr>
            <w:tcW w:w="4644" w:type="dxa"/>
            <w:tcBorders>
              <w:top w:val="single" w:sz="4" w:space="0" w:color="000000"/>
              <w:left w:val="single" w:sz="4" w:space="0" w:color="000000"/>
            </w:tcBorders>
            <w:shd w:val="clear" w:color="auto" w:fill="CCECFF"/>
          </w:tcPr>
          <w:p w:rsidR="00BA11C4" w:rsidRPr="00210186" w:rsidRDefault="00BA11C4" w:rsidP="00842682">
            <w:pPr>
              <w:snapToGrid w:val="0"/>
              <w:ind w:firstLine="567"/>
              <w:jc w:val="both"/>
              <w:rPr>
                <w:b/>
                <w:bCs/>
                <w:sz w:val="22"/>
                <w:szCs w:val="22"/>
              </w:rPr>
            </w:pPr>
          </w:p>
        </w:tc>
        <w:tc>
          <w:tcPr>
            <w:tcW w:w="2694" w:type="dxa"/>
            <w:tcBorders>
              <w:top w:val="single" w:sz="4" w:space="0" w:color="000000"/>
              <w:left w:val="single" w:sz="4" w:space="0" w:color="000000"/>
            </w:tcBorders>
            <w:shd w:val="clear" w:color="auto" w:fill="CCECFF"/>
          </w:tcPr>
          <w:p w:rsidR="00BA11C4" w:rsidRPr="00210186" w:rsidRDefault="00BA11C4" w:rsidP="00842682">
            <w:pPr>
              <w:snapToGrid w:val="0"/>
              <w:jc w:val="both"/>
              <w:rPr>
                <w:b/>
                <w:bCs/>
                <w:sz w:val="22"/>
                <w:szCs w:val="22"/>
              </w:rPr>
            </w:pPr>
          </w:p>
        </w:tc>
        <w:tc>
          <w:tcPr>
            <w:tcW w:w="3036" w:type="dxa"/>
            <w:tcBorders>
              <w:top w:val="single" w:sz="4" w:space="0" w:color="000000"/>
              <w:left w:val="single" w:sz="4" w:space="0" w:color="000000"/>
              <w:right w:val="single" w:sz="4" w:space="0" w:color="000000"/>
            </w:tcBorders>
            <w:shd w:val="clear" w:color="auto" w:fill="CCECFF"/>
          </w:tcPr>
          <w:p w:rsidR="00BA11C4" w:rsidRPr="00210186" w:rsidRDefault="00BA11C4" w:rsidP="00842682">
            <w:pPr>
              <w:snapToGrid w:val="0"/>
              <w:jc w:val="both"/>
              <w:rPr>
                <w:b/>
                <w:bCs/>
                <w:sz w:val="22"/>
                <w:szCs w:val="22"/>
              </w:rPr>
            </w:pPr>
          </w:p>
        </w:tc>
      </w:tr>
      <w:tr w:rsidR="00BA11C4" w:rsidRPr="00210186">
        <w:trPr>
          <w:trHeight w:val="1021"/>
        </w:trPr>
        <w:tc>
          <w:tcPr>
            <w:tcW w:w="4644" w:type="dxa"/>
            <w:tcBorders>
              <w:left w:val="single" w:sz="4" w:space="0" w:color="000000"/>
            </w:tcBorders>
            <w:shd w:val="clear" w:color="auto" w:fill="auto"/>
          </w:tcPr>
          <w:p w:rsidR="00BA11C4" w:rsidRPr="00210186" w:rsidRDefault="00BA11C4" w:rsidP="00842682">
            <w:pPr>
              <w:snapToGrid w:val="0"/>
              <w:jc w:val="both"/>
              <w:rPr>
                <w:b/>
                <w:bCs/>
                <w:sz w:val="22"/>
                <w:szCs w:val="22"/>
              </w:rPr>
            </w:pPr>
          </w:p>
        </w:tc>
        <w:tc>
          <w:tcPr>
            <w:tcW w:w="2694" w:type="dxa"/>
            <w:tcBorders>
              <w:left w:val="single" w:sz="4" w:space="0" w:color="000000"/>
            </w:tcBorders>
            <w:shd w:val="clear" w:color="auto" w:fill="auto"/>
          </w:tcPr>
          <w:p w:rsidR="00BA11C4" w:rsidRPr="00210186" w:rsidRDefault="00BA11C4" w:rsidP="00842682">
            <w:pPr>
              <w:snapToGrid w:val="0"/>
              <w:jc w:val="both"/>
              <w:rPr>
                <w:b/>
                <w:bCs/>
                <w:sz w:val="22"/>
                <w:szCs w:val="22"/>
              </w:rPr>
            </w:pPr>
          </w:p>
        </w:tc>
        <w:tc>
          <w:tcPr>
            <w:tcW w:w="3036" w:type="dxa"/>
            <w:tcBorders>
              <w:left w:val="single" w:sz="4" w:space="0" w:color="000000"/>
              <w:right w:val="single" w:sz="4" w:space="0" w:color="000000"/>
            </w:tcBorders>
            <w:shd w:val="clear" w:color="auto" w:fill="auto"/>
          </w:tcPr>
          <w:p w:rsidR="00BA11C4" w:rsidRPr="00210186" w:rsidRDefault="00BA11C4" w:rsidP="00842682">
            <w:pPr>
              <w:snapToGrid w:val="0"/>
              <w:jc w:val="both"/>
              <w:rPr>
                <w:b/>
                <w:bCs/>
                <w:sz w:val="22"/>
                <w:szCs w:val="22"/>
              </w:rPr>
            </w:pPr>
          </w:p>
        </w:tc>
      </w:tr>
      <w:tr w:rsidR="00BA11C4" w:rsidRPr="00210186">
        <w:trPr>
          <w:trHeight w:val="1021"/>
        </w:trPr>
        <w:tc>
          <w:tcPr>
            <w:tcW w:w="4644" w:type="dxa"/>
            <w:tcBorders>
              <w:left w:val="single" w:sz="4" w:space="0" w:color="000000"/>
            </w:tcBorders>
            <w:shd w:val="clear" w:color="auto" w:fill="CCECFF"/>
          </w:tcPr>
          <w:p w:rsidR="00BA11C4" w:rsidRPr="00210186" w:rsidRDefault="00BA11C4" w:rsidP="00842682">
            <w:pPr>
              <w:snapToGrid w:val="0"/>
              <w:jc w:val="both"/>
              <w:rPr>
                <w:b/>
                <w:bCs/>
                <w:sz w:val="22"/>
                <w:szCs w:val="22"/>
              </w:rPr>
            </w:pPr>
          </w:p>
        </w:tc>
        <w:tc>
          <w:tcPr>
            <w:tcW w:w="2694" w:type="dxa"/>
            <w:tcBorders>
              <w:left w:val="single" w:sz="4" w:space="0" w:color="000000"/>
            </w:tcBorders>
            <w:shd w:val="clear" w:color="auto" w:fill="CCECFF"/>
          </w:tcPr>
          <w:p w:rsidR="00BA11C4" w:rsidRPr="00210186" w:rsidRDefault="00BA11C4" w:rsidP="00842682">
            <w:pPr>
              <w:snapToGrid w:val="0"/>
              <w:jc w:val="both"/>
              <w:rPr>
                <w:b/>
                <w:bCs/>
                <w:sz w:val="22"/>
                <w:szCs w:val="22"/>
              </w:rPr>
            </w:pPr>
          </w:p>
        </w:tc>
        <w:tc>
          <w:tcPr>
            <w:tcW w:w="3036" w:type="dxa"/>
            <w:tcBorders>
              <w:left w:val="single" w:sz="4" w:space="0" w:color="000000"/>
              <w:right w:val="single" w:sz="4" w:space="0" w:color="000000"/>
            </w:tcBorders>
            <w:shd w:val="clear" w:color="auto" w:fill="CCECFF"/>
          </w:tcPr>
          <w:p w:rsidR="00BA11C4" w:rsidRPr="00210186" w:rsidRDefault="00BA11C4" w:rsidP="00842682">
            <w:pPr>
              <w:snapToGrid w:val="0"/>
              <w:jc w:val="both"/>
              <w:rPr>
                <w:b/>
                <w:bCs/>
                <w:sz w:val="22"/>
                <w:szCs w:val="22"/>
              </w:rPr>
            </w:pPr>
          </w:p>
        </w:tc>
      </w:tr>
      <w:tr w:rsidR="00BA11C4" w:rsidRPr="00210186">
        <w:trPr>
          <w:trHeight w:val="1021"/>
        </w:trPr>
        <w:tc>
          <w:tcPr>
            <w:tcW w:w="4644" w:type="dxa"/>
            <w:tcBorders>
              <w:left w:val="single" w:sz="4" w:space="0" w:color="000000"/>
            </w:tcBorders>
            <w:shd w:val="clear" w:color="auto" w:fill="auto"/>
          </w:tcPr>
          <w:p w:rsidR="00BA11C4" w:rsidRPr="00210186" w:rsidRDefault="00BA11C4" w:rsidP="00842682">
            <w:pPr>
              <w:snapToGrid w:val="0"/>
              <w:jc w:val="both"/>
              <w:rPr>
                <w:b/>
                <w:bCs/>
                <w:sz w:val="22"/>
                <w:szCs w:val="22"/>
              </w:rPr>
            </w:pPr>
          </w:p>
        </w:tc>
        <w:tc>
          <w:tcPr>
            <w:tcW w:w="2694" w:type="dxa"/>
            <w:tcBorders>
              <w:left w:val="single" w:sz="4" w:space="0" w:color="000000"/>
            </w:tcBorders>
            <w:shd w:val="clear" w:color="auto" w:fill="auto"/>
          </w:tcPr>
          <w:p w:rsidR="00BA11C4" w:rsidRPr="00210186" w:rsidRDefault="00BA11C4" w:rsidP="00842682">
            <w:pPr>
              <w:snapToGrid w:val="0"/>
              <w:jc w:val="both"/>
              <w:rPr>
                <w:b/>
                <w:bCs/>
                <w:sz w:val="22"/>
                <w:szCs w:val="22"/>
              </w:rPr>
            </w:pPr>
          </w:p>
        </w:tc>
        <w:tc>
          <w:tcPr>
            <w:tcW w:w="3036" w:type="dxa"/>
            <w:tcBorders>
              <w:left w:val="single" w:sz="4" w:space="0" w:color="000000"/>
              <w:right w:val="single" w:sz="4" w:space="0" w:color="000000"/>
            </w:tcBorders>
            <w:shd w:val="clear" w:color="auto" w:fill="auto"/>
          </w:tcPr>
          <w:p w:rsidR="00BA11C4" w:rsidRPr="00210186" w:rsidRDefault="00BA11C4" w:rsidP="00842682">
            <w:pPr>
              <w:snapToGrid w:val="0"/>
              <w:jc w:val="both"/>
              <w:rPr>
                <w:b/>
                <w:bCs/>
                <w:sz w:val="22"/>
                <w:szCs w:val="22"/>
              </w:rPr>
            </w:pPr>
          </w:p>
        </w:tc>
      </w:tr>
      <w:tr w:rsidR="00BA11C4" w:rsidRPr="00210186">
        <w:trPr>
          <w:trHeight w:val="1021"/>
        </w:trPr>
        <w:tc>
          <w:tcPr>
            <w:tcW w:w="4644" w:type="dxa"/>
            <w:tcBorders>
              <w:left w:val="single" w:sz="4" w:space="0" w:color="000000"/>
            </w:tcBorders>
            <w:shd w:val="clear" w:color="auto" w:fill="CCECFF"/>
          </w:tcPr>
          <w:p w:rsidR="00BA11C4" w:rsidRPr="00210186" w:rsidRDefault="00BA11C4" w:rsidP="00842682">
            <w:pPr>
              <w:snapToGrid w:val="0"/>
              <w:jc w:val="both"/>
              <w:rPr>
                <w:b/>
                <w:bCs/>
                <w:sz w:val="22"/>
                <w:szCs w:val="22"/>
              </w:rPr>
            </w:pPr>
          </w:p>
        </w:tc>
        <w:tc>
          <w:tcPr>
            <w:tcW w:w="2694" w:type="dxa"/>
            <w:tcBorders>
              <w:left w:val="single" w:sz="4" w:space="0" w:color="000000"/>
            </w:tcBorders>
            <w:shd w:val="clear" w:color="auto" w:fill="CCECFF"/>
          </w:tcPr>
          <w:p w:rsidR="00BA11C4" w:rsidRPr="00210186" w:rsidRDefault="00BA11C4" w:rsidP="00842682">
            <w:pPr>
              <w:snapToGrid w:val="0"/>
              <w:jc w:val="both"/>
              <w:rPr>
                <w:b/>
                <w:bCs/>
                <w:sz w:val="22"/>
                <w:szCs w:val="22"/>
              </w:rPr>
            </w:pPr>
          </w:p>
        </w:tc>
        <w:tc>
          <w:tcPr>
            <w:tcW w:w="3036" w:type="dxa"/>
            <w:tcBorders>
              <w:left w:val="single" w:sz="4" w:space="0" w:color="000000"/>
              <w:right w:val="single" w:sz="4" w:space="0" w:color="000000"/>
            </w:tcBorders>
            <w:shd w:val="clear" w:color="auto" w:fill="CCECFF"/>
          </w:tcPr>
          <w:p w:rsidR="00BA11C4" w:rsidRPr="00210186" w:rsidRDefault="00BA11C4" w:rsidP="00842682">
            <w:pPr>
              <w:snapToGrid w:val="0"/>
              <w:jc w:val="both"/>
              <w:rPr>
                <w:b/>
                <w:bCs/>
                <w:sz w:val="22"/>
                <w:szCs w:val="22"/>
              </w:rPr>
            </w:pPr>
          </w:p>
        </w:tc>
      </w:tr>
      <w:tr w:rsidR="00BA11C4" w:rsidRPr="00842682">
        <w:trPr>
          <w:trHeight w:val="1021"/>
        </w:trPr>
        <w:tc>
          <w:tcPr>
            <w:tcW w:w="4644" w:type="dxa"/>
            <w:tcBorders>
              <w:left w:val="single" w:sz="4" w:space="0" w:color="000000"/>
              <w:bottom w:val="single" w:sz="4" w:space="0" w:color="000000"/>
            </w:tcBorders>
            <w:shd w:val="clear" w:color="auto" w:fill="auto"/>
          </w:tcPr>
          <w:p w:rsidR="00BA11C4" w:rsidRPr="00842682" w:rsidRDefault="00BA11C4" w:rsidP="00842682">
            <w:pPr>
              <w:snapToGrid w:val="0"/>
              <w:jc w:val="both"/>
              <w:rPr>
                <w:b/>
                <w:bCs/>
              </w:rPr>
            </w:pPr>
          </w:p>
        </w:tc>
        <w:tc>
          <w:tcPr>
            <w:tcW w:w="2694" w:type="dxa"/>
            <w:tcBorders>
              <w:left w:val="single" w:sz="4" w:space="0" w:color="000000"/>
              <w:bottom w:val="single" w:sz="4" w:space="0" w:color="000000"/>
            </w:tcBorders>
            <w:shd w:val="clear" w:color="auto" w:fill="auto"/>
          </w:tcPr>
          <w:p w:rsidR="00BA11C4" w:rsidRPr="00842682" w:rsidRDefault="00BA11C4" w:rsidP="00842682">
            <w:pPr>
              <w:snapToGrid w:val="0"/>
              <w:jc w:val="both"/>
              <w:rPr>
                <w:b/>
                <w:bCs/>
              </w:rPr>
            </w:pPr>
          </w:p>
        </w:tc>
        <w:tc>
          <w:tcPr>
            <w:tcW w:w="3036" w:type="dxa"/>
            <w:tcBorders>
              <w:left w:val="single" w:sz="4" w:space="0" w:color="000000"/>
              <w:bottom w:val="single" w:sz="4" w:space="0" w:color="000000"/>
              <w:right w:val="single" w:sz="4" w:space="0" w:color="000000"/>
            </w:tcBorders>
            <w:shd w:val="clear" w:color="auto" w:fill="auto"/>
          </w:tcPr>
          <w:p w:rsidR="00BA11C4" w:rsidRPr="00842682" w:rsidRDefault="00BA11C4" w:rsidP="00842682">
            <w:pPr>
              <w:snapToGrid w:val="0"/>
              <w:jc w:val="both"/>
              <w:rPr>
                <w:b/>
                <w:bCs/>
              </w:rPr>
            </w:pPr>
          </w:p>
        </w:tc>
      </w:tr>
    </w:tbl>
    <w:p w:rsidR="00BA11C4" w:rsidRPr="00842682" w:rsidRDefault="00BA11C4" w:rsidP="00842682">
      <w:pPr>
        <w:jc w:val="both"/>
      </w:pPr>
      <w:r w:rsidRPr="00842682">
        <w:rPr>
          <w:sz w:val="18"/>
          <w:szCs w:val="18"/>
        </w:rPr>
        <w:t>(*) Le signataire doit avoir le pouvoir d’engager la personne qu’il représente.</w:t>
      </w:r>
    </w:p>
    <w:sectPr w:rsidR="00BA11C4" w:rsidRPr="0084268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DC" w:rsidRDefault="006D77DC">
      <w:r>
        <w:separator/>
      </w:r>
    </w:p>
  </w:endnote>
  <w:endnote w:type="continuationSeparator" w:id="0">
    <w:p w:rsidR="006D77DC" w:rsidRDefault="006D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1772"/>
      <w:gridCol w:w="7230"/>
      <w:gridCol w:w="283"/>
      <w:gridCol w:w="162"/>
      <w:gridCol w:w="322"/>
      <w:gridCol w:w="567"/>
    </w:tblGrid>
    <w:tr w:rsidR="00BA11C4" w:rsidRPr="006017FF" w:rsidTr="00D77F5C">
      <w:trPr>
        <w:trHeight w:val="567"/>
        <w:tblHeader/>
      </w:trPr>
      <w:tc>
        <w:tcPr>
          <w:tcW w:w="1772" w:type="dxa"/>
          <w:shd w:val="clear" w:color="auto" w:fill="66CCFF"/>
        </w:tcPr>
        <w:p w:rsidR="00BA11C4" w:rsidRPr="006017FF" w:rsidRDefault="00BA11C4">
          <w:r w:rsidRPr="006017FF">
            <w:rPr>
              <w:b/>
              <w:bCs/>
            </w:rPr>
            <w:t>DC1 – Lettre de candidature</w:t>
          </w:r>
        </w:p>
      </w:tc>
      <w:tc>
        <w:tcPr>
          <w:tcW w:w="7230" w:type="dxa"/>
          <w:shd w:val="clear" w:color="auto" w:fill="66CCFF"/>
        </w:tcPr>
        <w:p w:rsidR="005D69EC" w:rsidRDefault="00C1606B" w:rsidP="008F6577">
          <w:pPr>
            <w:pStyle w:val="western"/>
            <w:spacing w:before="0" w:beforeAutospacing="0"/>
            <w:jc w:val="center"/>
            <w:rPr>
              <w:b/>
              <w:bCs/>
              <w:i w:val="0"/>
              <w:iCs w:val="0"/>
            </w:rPr>
          </w:pPr>
          <w:r w:rsidRPr="006017FF">
            <w:rPr>
              <w:b/>
              <w:bCs/>
              <w:i w:val="0"/>
              <w:iCs w:val="0"/>
            </w:rPr>
            <w:t xml:space="preserve">Accord cadre régional </w:t>
          </w:r>
          <w:r w:rsidR="008F6577">
            <w:rPr>
              <w:b/>
              <w:bCs/>
              <w:i w:val="0"/>
              <w:iCs w:val="0"/>
            </w:rPr>
            <w:t xml:space="preserve">de maintenance et de fourniture d’onduleurs </w:t>
          </w:r>
        </w:p>
        <w:p w:rsidR="008F6577" w:rsidRPr="008F6577" w:rsidRDefault="008F6577" w:rsidP="008F6577">
          <w:pPr>
            <w:pStyle w:val="western"/>
            <w:spacing w:before="0" w:beforeAutospacing="0"/>
            <w:jc w:val="center"/>
            <w:rPr>
              <w:b/>
              <w:bCs/>
              <w:i w:val="0"/>
              <w:iCs w:val="0"/>
            </w:rPr>
          </w:pPr>
          <w:r>
            <w:rPr>
              <w:b/>
              <w:bCs/>
              <w:i w:val="0"/>
              <w:iCs w:val="0"/>
            </w:rPr>
            <w:t>Corse 2026</w:t>
          </w:r>
        </w:p>
      </w:tc>
      <w:tc>
        <w:tcPr>
          <w:tcW w:w="283" w:type="dxa"/>
          <w:shd w:val="clear" w:color="auto" w:fill="66CCFF"/>
        </w:tcPr>
        <w:p w:rsidR="00BA11C4" w:rsidRPr="006017FF" w:rsidRDefault="00BA11C4">
          <w:pPr>
            <w:snapToGrid w:val="0"/>
            <w:jc w:val="right"/>
          </w:pPr>
        </w:p>
      </w:tc>
      <w:tc>
        <w:tcPr>
          <w:tcW w:w="162" w:type="dxa"/>
          <w:shd w:val="clear" w:color="auto" w:fill="66CCFF"/>
        </w:tcPr>
        <w:p w:rsidR="00BA11C4" w:rsidRPr="006017FF" w:rsidRDefault="00BA11C4">
          <w:pPr>
            <w:jc w:val="center"/>
          </w:pPr>
          <w:r w:rsidRPr="006017FF">
            <w:rPr>
              <w:b/>
            </w:rPr>
            <w:fldChar w:fldCharType="begin"/>
          </w:r>
          <w:r w:rsidRPr="006017FF">
            <w:rPr>
              <w:b/>
            </w:rPr>
            <w:instrText xml:space="preserve"> PAGE </w:instrText>
          </w:r>
          <w:r w:rsidRPr="006017FF">
            <w:rPr>
              <w:b/>
            </w:rPr>
            <w:fldChar w:fldCharType="separate"/>
          </w:r>
          <w:r w:rsidR="00850914">
            <w:rPr>
              <w:b/>
              <w:noProof/>
            </w:rPr>
            <w:t>1</w:t>
          </w:r>
          <w:r w:rsidRPr="006017FF">
            <w:rPr>
              <w:b/>
            </w:rPr>
            <w:fldChar w:fldCharType="end"/>
          </w:r>
          <w:r w:rsidRPr="006017FF">
            <w:rPr>
              <w:rFonts w:eastAsia="Arial"/>
              <w:b/>
            </w:rPr>
            <w:t xml:space="preserve"> </w:t>
          </w:r>
        </w:p>
      </w:tc>
      <w:tc>
        <w:tcPr>
          <w:tcW w:w="322" w:type="dxa"/>
          <w:shd w:val="clear" w:color="auto" w:fill="66CCFF"/>
        </w:tcPr>
        <w:p w:rsidR="00BA11C4" w:rsidRPr="006017FF" w:rsidRDefault="00BA11C4">
          <w:pPr>
            <w:jc w:val="center"/>
          </w:pPr>
          <w:r w:rsidRPr="006017FF">
            <w:rPr>
              <w:b/>
              <w:bCs/>
            </w:rPr>
            <w:t>/</w:t>
          </w:r>
        </w:p>
      </w:tc>
      <w:tc>
        <w:tcPr>
          <w:tcW w:w="567" w:type="dxa"/>
          <w:shd w:val="clear" w:color="auto" w:fill="66CCFF"/>
        </w:tcPr>
        <w:p w:rsidR="00BA11C4" w:rsidRPr="006017FF" w:rsidRDefault="00BA11C4">
          <w:pPr>
            <w:jc w:val="center"/>
          </w:pPr>
          <w:r w:rsidRPr="006017FF">
            <w:rPr>
              <w:rStyle w:val="Numrodepage"/>
              <w:b/>
            </w:rPr>
            <w:fldChar w:fldCharType="begin"/>
          </w:r>
          <w:r w:rsidRPr="006017FF">
            <w:rPr>
              <w:rStyle w:val="Numrodepage"/>
              <w:b/>
            </w:rPr>
            <w:instrText xml:space="preserve"> NUMPAGES \* ARABIC </w:instrText>
          </w:r>
          <w:r w:rsidRPr="006017FF">
            <w:rPr>
              <w:rStyle w:val="Numrodepage"/>
              <w:b/>
            </w:rPr>
            <w:fldChar w:fldCharType="separate"/>
          </w:r>
          <w:r w:rsidR="00850914">
            <w:rPr>
              <w:rStyle w:val="Numrodepage"/>
              <w:b/>
              <w:noProof/>
            </w:rPr>
            <w:t>5</w:t>
          </w:r>
          <w:r w:rsidRPr="006017FF">
            <w:rPr>
              <w:rStyle w:val="Numrodepage"/>
              <w:b/>
            </w:rPr>
            <w:fldChar w:fldCharType="end"/>
          </w:r>
        </w:p>
      </w:tc>
    </w:tr>
  </w:tbl>
  <w:p w:rsidR="00BA11C4" w:rsidRPr="006017FF" w:rsidRDefault="00BA11C4">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DC" w:rsidRDefault="006D77DC">
      <w:r>
        <w:separator/>
      </w:r>
    </w:p>
  </w:footnote>
  <w:footnote w:type="continuationSeparator" w:id="0">
    <w:p w:rsidR="006D77DC" w:rsidRDefault="006D7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9EC" w:rsidRDefault="005D69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numFmt w:val="bullet"/>
      <w:lvlText w:val="-"/>
      <w:lvlJc w:val="left"/>
      <w:pPr>
        <w:tabs>
          <w:tab w:val="num" w:pos="0"/>
        </w:tabs>
        <w:ind w:left="930" w:hanging="360"/>
      </w:pPr>
      <w:rPr>
        <w:rFonts w:ascii="Arial" w:hAnsi="Arial" w:cs="Aria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110"/>
    <w:rsid w:val="00084560"/>
    <w:rsid w:val="000A0651"/>
    <w:rsid w:val="00210186"/>
    <w:rsid w:val="002B200F"/>
    <w:rsid w:val="00306063"/>
    <w:rsid w:val="00355891"/>
    <w:rsid w:val="00545110"/>
    <w:rsid w:val="005D69EC"/>
    <w:rsid w:val="006017FF"/>
    <w:rsid w:val="006D77DC"/>
    <w:rsid w:val="007F3C77"/>
    <w:rsid w:val="00842682"/>
    <w:rsid w:val="008475BE"/>
    <w:rsid w:val="00850914"/>
    <w:rsid w:val="008F6577"/>
    <w:rsid w:val="009F4BC9"/>
    <w:rsid w:val="00AE0D43"/>
    <w:rsid w:val="00BA11C4"/>
    <w:rsid w:val="00C1606B"/>
    <w:rsid w:val="00CA7437"/>
    <w:rsid w:val="00D77F5C"/>
    <w:rsid w:val="00DA36CD"/>
    <w:rsid w:val="00EA27CD"/>
    <w:rsid w:val="00F23C5B"/>
    <w:rsid w:val="00FB4D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E27531C"/>
  <w15:chartTrackingRefBased/>
  <w15:docId w15:val="{00D43A95-91A9-44C5-9786-8BE3E1C8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hAnsi="Arial" w:cs="Arial" w:hint="default"/>
      <w:sz w:val="20"/>
    </w:rPr>
  </w:style>
  <w:style w:type="character" w:customStyle="1" w:styleId="Policepardfaut6">
    <w:name w:val="Police par défaut6"/>
  </w:style>
  <w:style w:type="character" w:customStyle="1" w:styleId="Policepardfaut5">
    <w:name w:val="Police par défaut5"/>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complter">
    <w:name w:val="à compléter"/>
    <w:rPr>
      <w:rFonts w:ascii="Times New Roman" w:hAnsi="Times New Roman" w:cs="Times New Roman"/>
      <w:b/>
      <w:i/>
      <w:color w:val="0000FF"/>
      <w:sz w:val="24"/>
    </w:rPr>
  </w:style>
  <w:style w:type="paragraph" w:customStyle="1" w:styleId="Titre60">
    <w:name w:val="Titre6"/>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Ari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Ari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lang w:eastAsia="zh-CN"/>
    </w:rPr>
  </w:style>
  <w:style w:type="paragraph" w:customStyle="1" w:styleId="western">
    <w:name w:val="western"/>
    <w:basedOn w:val="Normal"/>
    <w:rsid w:val="00C1606B"/>
    <w:pPr>
      <w:suppressAutoHyphens w:val="0"/>
      <w:spacing w:before="100" w:beforeAutospacing="1"/>
      <w:jc w:val="both"/>
    </w:pPr>
    <w:rPr>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53741">
      <w:bodyDiv w:val="1"/>
      <w:marLeft w:val="0"/>
      <w:marRight w:val="0"/>
      <w:marTop w:val="0"/>
      <w:marBottom w:val="0"/>
      <w:divBdr>
        <w:top w:val="none" w:sz="0" w:space="0" w:color="auto"/>
        <w:left w:val="none" w:sz="0" w:space="0" w:color="auto"/>
        <w:bottom w:val="none" w:sz="0" w:space="0" w:color="auto"/>
        <w:right w:val="none" w:sz="0" w:space="0" w:color="auto"/>
      </w:divBdr>
    </w:div>
    <w:div w:id="66108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14</TotalTime>
  <Pages>5</Pages>
  <Words>1311</Words>
  <Characters>7216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 BON FRANCOIS</cp:lastModifiedBy>
  <cp:revision>15</cp:revision>
  <cp:lastPrinted>1995-11-21T16:41:00Z</cp:lastPrinted>
  <dcterms:created xsi:type="dcterms:W3CDTF">2024-05-07T15:11:00Z</dcterms:created>
  <dcterms:modified xsi:type="dcterms:W3CDTF">2026-01-28T15:31:00Z</dcterms:modified>
</cp:coreProperties>
</file>