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9180A6" w14:textId="77777777" w:rsidR="009B1CD0" w:rsidRDefault="009B1CD0" w:rsidP="00844DAA">
      <w:pPr>
        <w:tabs>
          <w:tab w:val="left" w:pos="851"/>
        </w:tabs>
        <w:spacing w:before="60" w:after="60"/>
        <w:jc w:val="center"/>
        <w:rPr>
          <w:rFonts w:ascii="Arial" w:hAnsi="Arial" w:cs="Arial"/>
          <w:sz w:val="22"/>
          <w:szCs w:val="22"/>
        </w:rPr>
      </w:pPr>
    </w:p>
    <w:p w14:paraId="4C01465B" w14:textId="77777777" w:rsidR="00602C9C" w:rsidRDefault="00E40645"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1A94B128" wp14:editId="555D0BF8">
            <wp:extent cx="1645920" cy="1097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1097280"/>
                    </a:xfrm>
                    <a:prstGeom prst="rect">
                      <a:avLst/>
                    </a:prstGeom>
                    <a:noFill/>
                    <a:ln>
                      <a:noFill/>
                    </a:ln>
                  </pic:spPr>
                </pic:pic>
              </a:graphicData>
            </a:graphic>
          </wp:inline>
        </w:drawing>
      </w:r>
    </w:p>
    <w:p w14:paraId="67F4FA08" w14:textId="77777777" w:rsidR="00602C9C" w:rsidRDefault="00602C9C" w:rsidP="006C4338">
      <w:pPr>
        <w:tabs>
          <w:tab w:val="left" w:pos="851"/>
        </w:tabs>
      </w:pPr>
    </w:p>
    <w:p w14:paraId="3C28F11A" w14:textId="77777777" w:rsidR="004E0D32" w:rsidRDefault="004E0D32" w:rsidP="006C4338">
      <w:pPr>
        <w:tabs>
          <w:tab w:val="left" w:pos="851"/>
        </w:tabs>
      </w:pPr>
    </w:p>
    <w:p w14:paraId="09B65761"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78E2DEBD" w14:textId="77777777" w:rsidTr="000A6166">
        <w:tc>
          <w:tcPr>
            <w:tcW w:w="7479" w:type="dxa"/>
            <w:shd w:val="clear" w:color="auto" w:fill="66CCFF"/>
            <w:vAlign w:val="center"/>
          </w:tcPr>
          <w:p w14:paraId="3342CB0D" w14:textId="77777777" w:rsidR="00602C9C" w:rsidRDefault="00602C9C" w:rsidP="004E0D32">
            <w:pPr>
              <w:spacing w:line="276" w:lineRule="auto"/>
              <w:jc w:val="center"/>
              <w:rPr>
                <w:rFonts w:ascii="Calibri" w:hAnsi="Calibri" w:cs="Calibri"/>
                <w:b/>
                <w:sz w:val="28"/>
                <w:szCs w:val="28"/>
                <w:highlight w:val="green"/>
              </w:rPr>
            </w:pPr>
          </w:p>
          <w:p w14:paraId="24748F03"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w:t>
            </w:r>
            <w:r w:rsidRPr="003E114A">
              <w:rPr>
                <w:rFonts w:ascii="Calibri" w:hAnsi="Calibri" w:cs="Calibri"/>
                <w:b/>
                <w:caps/>
                <w:sz w:val="28"/>
                <w:szCs w:val="28"/>
                <w:lang w:eastAsia="fr-FR"/>
              </w:rPr>
              <w:t>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269F1F0A" w14:textId="137E08FA" w:rsidR="00602C9C" w:rsidRDefault="00271875" w:rsidP="002C163D">
            <w:pPr>
              <w:spacing w:after="200" w:line="276" w:lineRule="auto"/>
              <w:jc w:val="center"/>
              <w:rPr>
                <w:rFonts w:ascii="Calibri" w:hAnsi="Calibri" w:cs="Calibri"/>
                <w:b/>
                <w:sz w:val="28"/>
                <w:szCs w:val="28"/>
              </w:rPr>
            </w:pPr>
            <w:r w:rsidRPr="00B531B0">
              <w:rPr>
                <w:rFonts w:ascii="Calibri" w:hAnsi="Calibri" w:cs="Calibri"/>
                <w:b/>
                <w:sz w:val="28"/>
                <w:szCs w:val="28"/>
              </w:rPr>
              <w:t xml:space="preserve">Consultation </w:t>
            </w:r>
            <w:r w:rsidR="003D7D9D" w:rsidRPr="00B531B0">
              <w:rPr>
                <w:rFonts w:ascii="Calibri" w:hAnsi="Calibri" w:cs="Calibri"/>
                <w:b/>
                <w:sz w:val="28"/>
                <w:szCs w:val="28"/>
              </w:rPr>
              <w:t>n°20</w:t>
            </w:r>
            <w:r w:rsidR="00B531B0" w:rsidRPr="00B531B0">
              <w:rPr>
                <w:rFonts w:ascii="Calibri" w:hAnsi="Calibri" w:cs="Calibri"/>
                <w:b/>
                <w:sz w:val="28"/>
                <w:szCs w:val="28"/>
              </w:rPr>
              <w:t>26</w:t>
            </w:r>
            <w:r w:rsidR="003D7D9D" w:rsidRPr="00B531B0">
              <w:rPr>
                <w:rFonts w:ascii="Calibri" w:hAnsi="Calibri" w:cs="Calibri"/>
                <w:b/>
                <w:sz w:val="28"/>
                <w:szCs w:val="28"/>
              </w:rPr>
              <w:t>DG</w:t>
            </w:r>
            <w:r w:rsidR="00B531B0" w:rsidRPr="00B531B0">
              <w:rPr>
                <w:rFonts w:ascii="Calibri" w:hAnsi="Calibri" w:cs="Calibri"/>
                <w:b/>
                <w:sz w:val="28"/>
                <w:szCs w:val="28"/>
              </w:rPr>
              <w:t>03</w:t>
            </w:r>
          </w:p>
          <w:p w14:paraId="417677E8" w14:textId="77777777" w:rsidR="002C163D" w:rsidRPr="004A1FD4" w:rsidRDefault="002C163D" w:rsidP="002C163D">
            <w:pPr>
              <w:spacing w:line="276" w:lineRule="auto"/>
              <w:jc w:val="center"/>
              <w:rPr>
                <w:rFonts w:ascii="Calibri" w:hAnsi="Calibri" w:cs="Calibri"/>
                <w:sz w:val="22"/>
              </w:rPr>
            </w:pPr>
          </w:p>
        </w:tc>
      </w:tr>
    </w:tbl>
    <w:p w14:paraId="3287E23C" w14:textId="77777777" w:rsidR="00602C9C" w:rsidRDefault="00602C9C" w:rsidP="006C4338">
      <w:pPr>
        <w:tabs>
          <w:tab w:val="left" w:pos="851"/>
        </w:tabs>
      </w:pPr>
    </w:p>
    <w:p w14:paraId="21FEEF17" w14:textId="77777777" w:rsidR="00602C9C" w:rsidRDefault="00602C9C" w:rsidP="006C4338">
      <w:pPr>
        <w:tabs>
          <w:tab w:val="left" w:pos="851"/>
        </w:tabs>
      </w:pPr>
    </w:p>
    <w:p w14:paraId="4C271049" w14:textId="77777777" w:rsidR="00602C9C" w:rsidRDefault="00602C9C" w:rsidP="006C4338">
      <w:pPr>
        <w:tabs>
          <w:tab w:val="left" w:pos="851"/>
        </w:tabs>
      </w:pPr>
    </w:p>
    <w:p w14:paraId="11A88C93" w14:textId="77777777" w:rsidR="00602C9C" w:rsidRDefault="00602C9C" w:rsidP="006C4338">
      <w:pPr>
        <w:tabs>
          <w:tab w:val="left" w:pos="851"/>
        </w:tabs>
      </w:pPr>
    </w:p>
    <w:p w14:paraId="0A25A4E5" w14:textId="77777777" w:rsidR="00602C9C" w:rsidRDefault="00602C9C" w:rsidP="006C4338">
      <w:pPr>
        <w:tabs>
          <w:tab w:val="left" w:pos="851"/>
        </w:tabs>
      </w:pPr>
    </w:p>
    <w:p w14:paraId="61338F39" w14:textId="77777777" w:rsidR="00FE48C9" w:rsidRDefault="00FE48C9" w:rsidP="006C4338">
      <w:pPr>
        <w:pStyle w:val="Corpsdetexte31"/>
        <w:tabs>
          <w:tab w:val="left" w:pos="851"/>
        </w:tabs>
        <w:jc w:val="both"/>
        <w:rPr>
          <w:sz w:val="18"/>
          <w:szCs w:val="18"/>
        </w:rPr>
      </w:pPr>
    </w:p>
    <w:p w14:paraId="120A7A17" w14:textId="77777777" w:rsidR="00602C9C" w:rsidRDefault="00602C9C" w:rsidP="006C4338">
      <w:pPr>
        <w:pStyle w:val="Corpsdetexte31"/>
        <w:tabs>
          <w:tab w:val="left" w:pos="851"/>
        </w:tabs>
        <w:jc w:val="both"/>
        <w:rPr>
          <w:sz w:val="18"/>
          <w:szCs w:val="18"/>
        </w:rPr>
      </w:pPr>
    </w:p>
    <w:p w14:paraId="36FA8BEA" w14:textId="77777777" w:rsidR="00602C9C" w:rsidRDefault="00602C9C" w:rsidP="006C4338">
      <w:pPr>
        <w:pStyle w:val="Corpsdetexte31"/>
        <w:tabs>
          <w:tab w:val="left" w:pos="851"/>
        </w:tabs>
        <w:jc w:val="both"/>
        <w:rPr>
          <w:sz w:val="18"/>
          <w:szCs w:val="18"/>
        </w:rPr>
      </w:pPr>
    </w:p>
    <w:p w14:paraId="44D65564" w14:textId="77777777" w:rsidR="00602C9C" w:rsidRDefault="00602C9C" w:rsidP="006C4338">
      <w:pPr>
        <w:pStyle w:val="Corpsdetexte31"/>
        <w:tabs>
          <w:tab w:val="left" w:pos="851"/>
        </w:tabs>
        <w:jc w:val="both"/>
        <w:rPr>
          <w:sz w:val="18"/>
          <w:szCs w:val="18"/>
        </w:rPr>
      </w:pPr>
    </w:p>
    <w:p w14:paraId="6D96BECF" w14:textId="77777777" w:rsidR="00602C9C" w:rsidRDefault="00602C9C" w:rsidP="006C4338">
      <w:pPr>
        <w:pStyle w:val="Corpsdetexte31"/>
        <w:tabs>
          <w:tab w:val="left" w:pos="851"/>
        </w:tabs>
        <w:jc w:val="both"/>
        <w:rPr>
          <w:sz w:val="18"/>
          <w:szCs w:val="18"/>
        </w:rPr>
      </w:pPr>
    </w:p>
    <w:p w14:paraId="4B22F11A" w14:textId="77777777" w:rsidR="00FE48C9" w:rsidRDefault="00FE48C9" w:rsidP="005846FB">
      <w:pPr>
        <w:pStyle w:val="Corpsdetexte31"/>
        <w:tabs>
          <w:tab w:val="left" w:pos="851"/>
        </w:tabs>
        <w:jc w:val="both"/>
        <w:rPr>
          <w:sz w:val="18"/>
          <w:szCs w:val="18"/>
        </w:rPr>
      </w:pPr>
    </w:p>
    <w:p w14:paraId="16884D7C" w14:textId="77777777"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06115C20" w14:textId="77777777" w:rsidR="002C163D" w:rsidRPr="002C163D" w:rsidRDefault="002C163D" w:rsidP="002C163D">
      <w:pPr>
        <w:suppressAutoHyphens w:val="0"/>
        <w:jc w:val="both"/>
        <w:rPr>
          <w:rFonts w:ascii="Calibri" w:hAnsi="Calibri" w:cs="Calibri"/>
          <w:b/>
          <w:i/>
          <w:lang w:eastAsia="fr-FR"/>
        </w:rPr>
      </w:pPr>
    </w:p>
    <w:p w14:paraId="6307F570"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435FC445"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3A925F17" w14:textId="77777777">
        <w:tc>
          <w:tcPr>
            <w:tcW w:w="10277" w:type="dxa"/>
            <w:shd w:val="clear" w:color="auto" w:fill="66CCFF"/>
          </w:tcPr>
          <w:p w14:paraId="4BF96B33"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1C56CDD9" w14:textId="77777777" w:rsidR="009B1CD0" w:rsidRDefault="009B1CD0" w:rsidP="006C4338">
      <w:pPr>
        <w:tabs>
          <w:tab w:val="left" w:pos="426"/>
          <w:tab w:val="left" w:pos="851"/>
        </w:tabs>
        <w:jc w:val="both"/>
        <w:rPr>
          <w:rFonts w:ascii="Calibri" w:hAnsi="Calibri" w:cs="Calibri"/>
          <w:sz w:val="22"/>
          <w:szCs w:val="22"/>
        </w:rPr>
      </w:pPr>
    </w:p>
    <w:p w14:paraId="4923C52A" w14:textId="77777777"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7C4FB319"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1896B3EE"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p>
    <w:p w14:paraId="68817006"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48B389B8"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2AB73522" w14:textId="77777777" w:rsidR="0008002A" w:rsidRPr="0008002A" w:rsidRDefault="0008002A" w:rsidP="0008002A">
      <w:pPr>
        <w:tabs>
          <w:tab w:val="center" w:pos="4536"/>
          <w:tab w:val="right" w:pos="9072"/>
        </w:tabs>
        <w:rPr>
          <w:rFonts w:ascii="Calibri" w:hAnsi="Calibri" w:cs="Calibri"/>
          <w:sz w:val="22"/>
          <w:szCs w:val="22"/>
        </w:rPr>
      </w:pPr>
    </w:p>
    <w:p w14:paraId="517E124C"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6C90C93F" w14:textId="77777777" w:rsidR="000B2E0C" w:rsidRDefault="000B2E0C" w:rsidP="00821CE1">
      <w:pPr>
        <w:spacing w:line="360" w:lineRule="auto"/>
        <w:rPr>
          <w:rFonts w:ascii="Calibri" w:hAnsi="Calibri" w:cs="Calibri"/>
          <w:sz w:val="22"/>
          <w:szCs w:val="22"/>
        </w:rPr>
      </w:pPr>
    </w:p>
    <w:p w14:paraId="09855559"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5B27FAB1" w14:textId="77777777" w:rsidR="00821CE1" w:rsidRDefault="00821CE1" w:rsidP="000B2E0C">
      <w:pPr>
        <w:tabs>
          <w:tab w:val="left" w:pos="851"/>
        </w:tabs>
        <w:jc w:val="both"/>
        <w:rPr>
          <w:rFonts w:ascii="Calibri" w:hAnsi="Calibri" w:cs="Calibri"/>
          <w:sz w:val="22"/>
          <w:szCs w:val="22"/>
        </w:rPr>
      </w:pPr>
    </w:p>
    <w:p w14:paraId="27C93D75"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w:t>
      </w:r>
      <w:r w:rsidR="00B10CF4">
        <w:rPr>
          <w:rFonts w:ascii="Calibri" w:hAnsi="Calibri" w:cs="Calibri"/>
          <w:sz w:val="22"/>
          <w:szCs w:val="22"/>
        </w:rPr>
        <w:t>ned</w:t>
      </w:r>
    </w:p>
    <w:p w14:paraId="6E476D38" w14:textId="77777777" w:rsidR="00B10CF4" w:rsidRPr="0008002A" w:rsidRDefault="00B10CF4" w:rsidP="00B10CF4">
      <w:pPr>
        <w:tabs>
          <w:tab w:val="center" w:pos="4536"/>
          <w:tab w:val="right" w:pos="9072"/>
        </w:tabs>
        <w:rPr>
          <w:rFonts w:ascii="Calibri" w:hAnsi="Calibri" w:cs="Calibri"/>
          <w:sz w:val="22"/>
          <w:szCs w:val="22"/>
        </w:rPr>
      </w:pPr>
      <w:bookmarkStart w:id="0" w:name="_Hlk130288845"/>
      <w:r w:rsidRPr="0008002A">
        <w:rPr>
          <w:rFonts w:ascii="Calibri" w:hAnsi="Calibri" w:cs="Calibri"/>
          <w:sz w:val="22"/>
          <w:szCs w:val="22"/>
        </w:rPr>
        <w:t>2 boulevard Nicéphore Niepce</w:t>
      </w:r>
    </w:p>
    <w:p w14:paraId="4535F4A1"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41F6A4EC" w14:textId="77777777" w:rsidR="00B10CF4" w:rsidRPr="0008002A" w:rsidRDefault="00B10CF4" w:rsidP="00B10CF4">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2E21C2CF"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603B4734" w14:textId="77777777" w:rsidR="000B2E0C" w:rsidRPr="000B2E0C" w:rsidRDefault="000B2E0C" w:rsidP="0008002A">
      <w:pPr>
        <w:rPr>
          <w:rFonts w:ascii="Calibri" w:hAnsi="Calibri" w:cs="Calibri"/>
          <w:sz w:val="22"/>
          <w:szCs w:val="22"/>
        </w:rPr>
      </w:pPr>
    </w:p>
    <w:p w14:paraId="5D278515"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5F313889" w14:textId="77777777">
        <w:tc>
          <w:tcPr>
            <w:tcW w:w="10277" w:type="dxa"/>
            <w:shd w:val="clear" w:color="auto" w:fill="66CCFF"/>
          </w:tcPr>
          <w:p w14:paraId="502965BF"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7E52CC0A" w14:textId="77777777" w:rsidR="009B1CD0" w:rsidRPr="0008002A" w:rsidRDefault="009B1CD0" w:rsidP="006C4338">
      <w:pPr>
        <w:tabs>
          <w:tab w:val="left" w:pos="851"/>
        </w:tabs>
        <w:rPr>
          <w:rFonts w:ascii="Calibri" w:hAnsi="Calibri" w:cs="Calibri"/>
          <w:sz w:val="22"/>
          <w:szCs w:val="22"/>
        </w:rPr>
      </w:pPr>
    </w:p>
    <w:p w14:paraId="496A8788" w14:textId="22F3079C"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B531B0" w:rsidRPr="00B531B0">
        <w:rPr>
          <w:rFonts w:ascii="Calibri" w:hAnsi="Calibri" w:cs="Calibri"/>
          <w:b/>
          <w:bCs/>
          <w:sz w:val="22"/>
          <w:szCs w:val="22"/>
        </w:rPr>
        <w:t>n°2026DG03 - Conception éditoriale pour l’ensemble des sites du Cned</w:t>
      </w:r>
    </w:p>
    <w:p w14:paraId="16DE3577" w14:textId="59BD4760" w:rsidR="000535BA" w:rsidRPr="00A40C95" w:rsidRDefault="000535BA" w:rsidP="00A40C95">
      <w:pPr>
        <w:jc w:val="both"/>
        <w:rPr>
          <w:rFonts w:ascii="Calibri" w:hAnsi="Calibri" w:cs="Calibri"/>
          <w:b/>
          <w:bCs/>
          <w:sz w:val="22"/>
          <w:szCs w:val="22"/>
        </w:rPr>
      </w:pPr>
      <w:r w:rsidRPr="00B531B0">
        <w:rPr>
          <w:rFonts w:ascii="Calibri" w:hAnsi="Calibri" w:cs="Calibri"/>
          <w:b/>
          <w:bCs/>
          <w:sz w:val="22"/>
          <w:szCs w:val="22"/>
        </w:rPr>
        <w:t>Lot</w:t>
      </w:r>
      <w:r w:rsidR="00B531B0">
        <w:rPr>
          <w:rFonts w:ascii="Calibri" w:hAnsi="Calibri" w:cs="Calibri"/>
          <w:b/>
          <w:bCs/>
          <w:sz w:val="22"/>
          <w:szCs w:val="22"/>
        </w:rPr>
        <w:t xml:space="preserve"> </w:t>
      </w:r>
      <w:r w:rsidRPr="00B531B0">
        <w:rPr>
          <w:rFonts w:ascii="Calibri" w:hAnsi="Calibri" w:cs="Calibri"/>
          <w:b/>
          <w:bCs/>
          <w:sz w:val="22"/>
          <w:szCs w:val="22"/>
        </w:rPr>
        <w:t xml:space="preserve">: </w:t>
      </w:r>
      <w:r w:rsidR="00B531B0">
        <w:rPr>
          <w:rFonts w:ascii="Calibri" w:hAnsi="Calibri" w:cs="Calibri"/>
          <w:b/>
          <w:bCs/>
          <w:sz w:val="22"/>
          <w:szCs w:val="22"/>
        </w:rPr>
        <w:t>…………….</w:t>
      </w:r>
    </w:p>
    <w:p w14:paraId="65B5CD87" w14:textId="77777777" w:rsidR="009B1CD0" w:rsidRPr="0008002A" w:rsidRDefault="009B1CD0" w:rsidP="005846FB">
      <w:pPr>
        <w:tabs>
          <w:tab w:val="left" w:pos="851"/>
        </w:tabs>
        <w:rPr>
          <w:rFonts w:ascii="Calibri" w:hAnsi="Calibri" w:cs="Calibri"/>
          <w:sz w:val="22"/>
          <w:szCs w:val="22"/>
        </w:rPr>
      </w:pPr>
    </w:p>
    <w:p w14:paraId="0A9A8FD5" w14:textId="77777777"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3CB28E7A" w14:textId="77777777">
        <w:tc>
          <w:tcPr>
            <w:tcW w:w="10419" w:type="dxa"/>
            <w:shd w:val="clear" w:color="auto" w:fill="66CCFF"/>
          </w:tcPr>
          <w:p w14:paraId="668CA569" w14:textId="77777777"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lastRenderedPageBreak/>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2910B64A" w14:textId="77777777" w:rsidR="008A5426" w:rsidRDefault="008A5426" w:rsidP="006973B2">
      <w:pPr>
        <w:rPr>
          <w:rFonts w:ascii="Calibri" w:hAnsi="Calibri" w:cs="Calibri"/>
          <w:i/>
        </w:rPr>
      </w:pPr>
    </w:p>
    <w:p w14:paraId="012DF1CE" w14:textId="77777777"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5AA212CC" w14:textId="77777777" w:rsidR="006973B2" w:rsidRPr="006973B2" w:rsidRDefault="006973B2" w:rsidP="006973B2">
      <w:pPr>
        <w:keepNext/>
        <w:numPr>
          <w:ilvl w:val="0"/>
          <w:numId w:val="1"/>
        </w:numPr>
        <w:ind w:left="0"/>
        <w:outlineLvl w:val="0"/>
        <w:rPr>
          <w:rFonts w:ascii="Calibri" w:hAnsi="Calibri" w:cs="Calibri"/>
          <w:sz w:val="22"/>
          <w:szCs w:val="22"/>
        </w:rPr>
      </w:pPr>
    </w:p>
    <w:p w14:paraId="16B80756" w14:textId="77777777"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2CFE2A69" w14:textId="77777777" w:rsidR="006973B2" w:rsidRPr="006973B2" w:rsidRDefault="006973B2" w:rsidP="006973B2">
      <w:pPr>
        <w:keepNext/>
        <w:numPr>
          <w:ilvl w:val="0"/>
          <w:numId w:val="1"/>
        </w:numPr>
        <w:ind w:left="0"/>
        <w:outlineLvl w:val="0"/>
        <w:rPr>
          <w:rFonts w:ascii="Calibri" w:hAnsi="Calibri" w:cs="Calibri"/>
          <w:sz w:val="22"/>
          <w:szCs w:val="22"/>
        </w:rPr>
      </w:pPr>
    </w:p>
    <w:p w14:paraId="2DADD284" w14:textId="77777777"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document annexé à l’offre du soumissionnaire</w:t>
      </w:r>
    </w:p>
    <w:p w14:paraId="0071D9AA" w14:textId="77777777" w:rsidR="006973B2" w:rsidRPr="006973B2" w:rsidRDefault="006973B2" w:rsidP="006973B2">
      <w:pPr>
        <w:numPr>
          <w:ilvl w:val="0"/>
          <w:numId w:val="1"/>
        </w:numPr>
        <w:rPr>
          <w:rFonts w:ascii="Calibri" w:hAnsi="Calibri" w:cs="Calibri"/>
          <w:sz w:val="22"/>
          <w:szCs w:val="22"/>
        </w:rPr>
      </w:pPr>
    </w:p>
    <w:p w14:paraId="2AB7FBB7" w14:textId="77777777"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acte spécial portant acceptation du sous-traitant et agrément de ses conditions de paiement </w:t>
      </w:r>
      <w:r w:rsidR="00F8465A" w:rsidRPr="00F8465A">
        <w:rPr>
          <w:rFonts w:ascii="Calibri" w:hAnsi="Calibri" w:cs="Calibri"/>
          <w:i/>
          <w:iCs/>
        </w:rPr>
        <w:t>(sous-traitant présenté après attribution du marché)</w:t>
      </w:r>
    </w:p>
    <w:p w14:paraId="6F4074B8" w14:textId="77777777" w:rsidR="00F8465A" w:rsidRPr="00F8465A" w:rsidRDefault="00F8465A" w:rsidP="003C7729">
      <w:pPr>
        <w:numPr>
          <w:ilvl w:val="0"/>
          <w:numId w:val="1"/>
        </w:numPr>
        <w:ind w:firstLine="135"/>
        <w:rPr>
          <w:rFonts w:ascii="Calibri" w:hAnsi="Calibri" w:cs="Calibri"/>
          <w:sz w:val="22"/>
          <w:szCs w:val="22"/>
        </w:rPr>
      </w:pPr>
    </w:p>
    <w:p w14:paraId="16CAA900" w14:textId="77777777"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proofErr w:type="gramStart"/>
      <w:r w:rsidR="00F8465A" w:rsidRPr="00F8465A">
        <w:rPr>
          <w:rFonts w:ascii="Calibri" w:hAnsi="Calibri" w:cs="Calibri"/>
          <w:sz w:val="22"/>
          <w:szCs w:val="22"/>
        </w:rPr>
        <w:t>un</w:t>
      </w:r>
      <w:proofErr w:type="gramEnd"/>
      <w:r w:rsidR="00F8465A" w:rsidRPr="00F8465A">
        <w:rPr>
          <w:rFonts w:ascii="Calibri" w:hAnsi="Calibri" w:cs="Calibri"/>
          <w:sz w:val="22"/>
          <w:szCs w:val="22"/>
        </w:rPr>
        <w:t xml:space="preserve"> acte spécial modificatif ; il annule et remplace la déclaration de sous-traitance du ………….</w:t>
      </w:r>
    </w:p>
    <w:p w14:paraId="77C22150" w14:textId="77777777" w:rsidR="006973B2" w:rsidRPr="006973B2" w:rsidRDefault="006973B2" w:rsidP="006973B2">
      <w:pPr>
        <w:rPr>
          <w:rFonts w:ascii="Calibri" w:hAnsi="Calibri" w:cs="Calibri"/>
          <w:sz w:val="22"/>
          <w:szCs w:val="22"/>
        </w:rPr>
      </w:pPr>
    </w:p>
    <w:p w14:paraId="6D8502BB"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39D1FDFC" w14:textId="77777777" w:rsidTr="00590A24">
        <w:tc>
          <w:tcPr>
            <w:tcW w:w="10419" w:type="dxa"/>
            <w:shd w:val="clear" w:color="auto" w:fill="66CCFF"/>
          </w:tcPr>
          <w:p w14:paraId="22C6A5C3" w14:textId="77777777"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480985B6" w14:textId="77777777" w:rsidR="00590A24" w:rsidRDefault="00590A24" w:rsidP="00590A24">
      <w:pPr>
        <w:rPr>
          <w:rFonts w:ascii="Calibri" w:hAnsi="Calibri" w:cs="Calibri"/>
          <w:i/>
        </w:rPr>
      </w:pPr>
    </w:p>
    <w:p w14:paraId="305B76CD"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3FE96E97"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794461B5" w14:textId="77777777" w:rsidR="00590A24" w:rsidRDefault="00590A24" w:rsidP="00590A24">
      <w:pPr>
        <w:tabs>
          <w:tab w:val="center" w:pos="284"/>
          <w:tab w:val="right" w:pos="9072"/>
        </w:tabs>
        <w:jc w:val="both"/>
        <w:rPr>
          <w:rFonts w:ascii="Calibri" w:hAnsi="Calibri" w:cs="Calibri"/>
          <w:sz w:val="22"/>
          <w:szCs w:val="22"/>
        </w:rPr>
      </w:pPr>
    </w:p>
    <w:p w14:paraId="4F654833" w14:textId="77777777" w:rsidR="00590A24" w:rsidRDefault="00590A24" w:rsidP="00590A24">
      <w:pPr>
        <w:tabs>
          <w:tab w:val="center" w:pos="284"/>
          <w:tab w:val="right" w:pos="9072"/>
        </w:tabs>
        <w:jc w:val="both"/>
        <w:rPr>
          <w:rFonts w:ascii="Calibri" w:hAnsi="Calibri" w:cs="Calibri"/>
          <w:sz w:val="22"/>
          <w:szCs w:val="22"/>
        </w:rPr>
      </w:pPr>
    </w:p>
    <w:p w14:paraId="7B8FB8A5" w14:textId="77777777" w:rsidR="00590A24" w:rsidRPr="00863BD9" w:rsidRDefault="00590A24" w:rsidP="00590A24">
      <w:pPr>
        <w:tabs>
          <w:tab w:val="center" w:pos="284"/>
          <w:tab w:val="right" w:pos="9072"/>
        </w:tabs>
        <w:jc w:val="both"/>
        <w:rPr>
          <w:rFonts w:ascii="Calibri" w:hAnsi="Calibri" w:cs="Calibri"/>
          <w:sz w:val="22"/>
          <w:szCs w:val="22"/>
        </w:rPr>
      </w:pPr>
    </w:p>
    <w:p w14:paraId="53AB9644" w14:textId="77777777" w:rsidR="00590A24" w:rsidRDefault="00590A24" w:rsidP="00590A24">
      <w:pPr>
        <w:numPr>
          <w:ilvl w:val="0"/>
          <w:numId w:val="15"/>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w:t>
      </w:r>
      <w:r w:rsidRPr="006C6F2D">
        <w:rPr>
          <w:rFonts w:ascii="Calibri" w:hAnsi="Calibri" w:cs="Calibri"/>
          <w:i/>
          <w:iCs/>
        </w:rPr>
        <w:t>(si elle est différente de l’adresse postale) </w:t>
      </w:r>
      <w:r>
        <w:rPr>
          <w:rFonts w:ascii="Calibri" w:hAnsi="Calibri" w:cs="Calibri"/>
          <w:sz w:val="22"/>
          <w:szCs w:val="22"/>
        </w:rPr>
        <w:t>:</w:t>
      </w:r>
    </w:p>
    <w:p w14:paraId="78B08026" w14:textId="77777777" w:rsidR="00590A24" w:rsidRDefault="00590A24" w:rsidP="00590A24">
      <w:pPr>
        <w:tabs>
          <w:tab w:val="center" w:pos="284"/>
          <w:tab w:val="right" w:pos="9072"/>
        </w:tabs>
        <w:jc w:val="both"/>
        <w:rPr>
          <w:rFonts w:ascii="Calibri" w:hAnsi="Calibri" w:cs="Calibri"/>
          <w:sz w:val="22"/>
          <w:szCs w:val="22"/>
        </w:rPr>
      </w:pPr>
    </w:p>
    <w:p w14:paraId="26311CA8" w14:textId="77777777" w:rsidR="00590A24" w:rsidRDefault="00590A24" w:rsidP="00590A24">
      <w:pPr>
        <w:tabs>
          <w:tab w:val="center" w:pos="284"/>
          <w:tab w:val="right" w:pos="9072"/>
        </w:tabs>
        <w:jc w:val="both"/>
        <w:rPr>
          <w:rFonts w:ascii="Calibri" w:hAnsi="Calibri" w:cs="Calibri"/>
          <w:sz w:val="22"/>
          <w:szCs w:val="22"/>
        </w:rPr>
      </w:pPr>
    </w:p>
    <w:p w14:paraId="45250D68" w14:textId="77777777" w:rsidR="00590A24" w:rsidRDefault="00590A24" w:rsidP="00590A24">
      <w:pPr>
        <w:tabs>
          <w:tab w:val="center" w:pos="284"/>
          <w:tab w:val="right" w:pos="9072"/>
        </w:tabs>
        <w:jc w:val="both"/>
        <w:rPr>
          <w:rFonts w:ascii="Calibri" w:hAnsi="Calibri" w:cs="Calibri"/>
          <w:sz w:val="22"/>
          <w:szCs w:val="22"/>
        </w:rPr>
      </w:pPr>
    </w:p>
    <w:p w14:paraId="39802759" w14:textId="77777777"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04724FA3" w14:textId="77777777" w:rsidR="00590A24" w:rsidRDefault="00590A24" w:rsidP="00590A24">
      <w:pPr>
        <w:jc w:val="both"/>
        <w:rPr>
          <w:rFonts w:ascii="Calibri" w:hAnsi="Calibri" w:cs="Calibri"/>
          <w:sz w:val="22"/>
          <w:szCs w:val="22"/>
        </w:rPr>
      </w:pPr>
    </w:p>
    <w:p w14:paraId="3065CC93" w14:textId="77777777" w:rsidR="00590A24" w:rsidRPr="00605982" w:rsidRDefault="00590A24" w:rsidP="00590A24">
      <w:pPr>
        <w:jc w:val="both"/>
        <w:rPr>
          <w:rFonts w:ascii="Calibri" w:hAnsi="Calibri" w:cs="Calibri"/>
          <w:sz w:val="22"/>
          <w:szCs w:val="22"/>
        </w:rPr>
      </w:pPr>
    </w:p>
    <w:p w14:paraId="4C65EB42"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7CFF243B" w14:textId="77777777" w:rsidR="00590A24" w:rsidRDefault="00590A24" w:rsidP="00590A24">
      <w:pPr>
        <w:tabs>
          <w:tab w:val="center" w:pos="284"/>
          <w:tab w:val="right" w:pos="9072"/>
        </w:tabs>
        <w:rPr>
          <w:rFonts w:ascii="Calibri" w:hAnsi="Calibri" w:cs="Calibri"/>
          <w:sz w:val="22"/>
          <w:szCs w:val="22"/>
        </w:rPr>
      </w:pPr>
    </w:p>
    <w:p w14:paraId="631DE2CB" w14:textId="77777777" w:rsidR="00590A24" w:rsidRDefault="00590A24" w:rsidP="00590A24">
      <w:pPr>
        <w:tabs>
          <w:tab w:val="center" w:pos="284"/>
          <w:tab w:val="right" w:pos="9072"/>
        </w:tabs>
        <w:rPr>
          <w:rFonts w:ascii="Calibri" w:hAnsi="Calibri" w:cs="Calibri"/>
          <w:sz w:val="22"/>
          <w:szCs w:val="22"/>
        </w:rPr>
      </w:pPr>
    </w:p>
    <w:p w14:paraId="0C926D3A"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6874F7A0" w14:textId="77777777" w:rsidR="00590A24" w:rsidRDefault="00590A24" w:rsidP="00556AD3">
      <w:pPr>
        <w:tabs>
          <w:tab w:val="center" w:pos="284"/>
          <w:tab w:val="right" w:pos="9072"/>
        </w:tabs>
        <w:jc w:val="both"/>
        <w:rPr>
          <w:rFonts w:ascii="Calibri" w:hAnsi="Calibri" w:cs="Calibri"/>
          <w:sz w:val="22"/>
          <w:szCs w:val="22"/>
        </w:rPr>
      </w:pPr>
    </w:p>
    <w:p w14:paraId="6A4C9FBF" w14:textId="77777777" w:rsidR="00590A24" w:rsidRPr="000C2C28" w:rsidRDefault="00590A24" w:rsidP="00556AD3">
      <w:pPr>
        <w:tabs>
          <w:tab w:val="center" w:pos="4536"/>
          <w:tab w:val="right" w:pos="9072"/>
        </w:tabs>
        <w:jc w:val="both"/>
        <w:rPr>
          <w:rFonts w:ascii="Calibri" w:hAnsi="Calibri" w:cs="Calibri"/>
          <w:sz w:val="22"/>
          <w:szCs w:val="22"/>
        </w:rPr>
      </w:pPr>
    </w:p>
    <w:p w14:paraId="18994E70" w14:textId="77777777" w:rsidR="00590A24" w:rsidRPr="000C2C28" w:rsidRDefault="00590A24" w:rsidP="00556AD3">
      <w:pPr>
        <w:tabs>
          <w:tab w:val="left" w:pos="851"/>
        </w:tabs>
        <w:jc w:val="both"/>
        <w:rPr>
          <w:rFonts w:ascii="Calibri" w:hAnsi="Calibri" w:cs="Calibri"/>
          <w:sz w:val="22"/>
          <w:szCs w:val="22"/>
        </w:rPr>
      </w:pPr>
    </w:p>
    <w:p w14:paraId="4C62CF51" w14:textId="77777777"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05B82BD9" w14:textId="77777777" w:rsidR="00BB2B38" w:rsidRDefault="00BB2B38" w:rsidP="00556AD3">
      <w:pPr>
        <w:jc w:val="both"/>
        <w:rPr>
          <w:rFonts w:ascii="Calibri" w:hAnsi="Calibri" w:cs="Calibri"/>
          <w:sz w:val="22"/>
          <w:szCs w:val="22"/>
        </w:rPr>
      </w:pPr>
    </w:p>
    <w:p w14:paraId="0576DA02" w14:textId="77777777" w:rsidR="00BB2B38" w:rsidRDefault="00BB2B38" w:rsidP="00556AD3">
      <w:pPr>
        <w:jc w:val="both"/>
        <w:rPr>
          <w:rFonts w:ascii="Calibri" w:hAnsi="Calibri" w:cs="Calibri"/>
          <w:sz w:val="22"/>
          <w:szCs w:val="22"/>
        </w:rPr>
      </w:pPr>
    </w:p>
    <w:p w14:paraId="3B963EB7" w14:textId="77777777" w:rsidR="00BB2B38" w:rsidRDefault="00BB2B38" w:rsidP="00556AD3">
      <w:pPr>
        <w:jc w:val="both"/>
        <w:rPr>
          <w:rFonts w:ascii="Calibri" w:hAnsi="Calibri" w:cs="Calibri"/>
          <w:sz w:val="22"/>
          <w:szCs w:val="22"/>
        </w:rPr>
      </w:pPr>
    </w:p>
    <w:p w14:paraId="0DF0D0F8" w14:textId="77777777"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6A8D6F71" w14:textId="77777777" w:rsidR="00590A24" w:rsidRPr="000C2C28" w:rsidRDefault="00590A24" w:rsidP="00590A24">
      <w:pPr>
        <w:jc w:val="both"/>
        <w:rPr>
          <w:rFonts w:ascii="Calibri" w:hAnsi="Calibri" w:cs="Calibri"/>
          <w:b/>
          <w:bCs/>
          <w:sz w:val="22"/>
          <w:szCs w:val="22"/>
        </w:rPr>
      </w:pPr>
    </w:p>
    <w:p w14:paraId="4EF9287A" w14:textId="77777777" w:rsidR="001C2F73" w:rsidRDefault="001C2F73" w:rsidP="006C4338">
      <w:pPr>
        <w:tabs>
          <w:tab w:val="left" w:pos="851"/>
        </w:tabs>
        <w:rPr>
          <w:rFonts w:ascii="Calibri" w:hAnsi="Calibri" w:cs="Calibri"/>
          <w:sz w:val="22"/>
          <w:szCs w:val="22"/>
        </w:rPr>
      </w:pPr>
    </w:p>
    <w:p w14:paraId="4792B5C6" w14:textId="77777777" w:rsidR="001C2F73" w:rsidRDefault="001C2F73" w:rsidP="006C4338">
      <w:pPr>
        <w:tabs>
          <w:tab w:val="left" w:pos="851"/>
        </w:tabs>
        <w:rPr>
          <w:rFonts w:ascii="Calibri" w:hAnsi="Calibri" w:cs="Calibri"/>
          <w:sz w:val="22"/>
          <w:szCs w:val="22"/>
        </w:rPr>
      </w:pPr>
    </w:p>
    <w:p w14:paraId="62544485" w14:textId="77777777" w:rsidR="001C2F73" w:rsidRDefault="001C2F73" w:rsidP="006C4338">
      <w:pPr>
        <w:tabs>
          <w:tab w:val="left" w:pos="851"/>
        </w:tabs>
        <w:rPr>
          <w:rFonts w:ascii="Calibri" w:hAnsi="Calibri" w:cs="Calibri"/>
          <w:sz w:val="22"/>
          <w:szCs w:val="22"/>
        </w:rPr>
      </w:pPr>
    </w:p>
    <w:p w14:paraId="55D5891E" w14:textId="77777777"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468A1F5D" w14:textId="77777777" w:rsidTr="00BF4E26">
        <w:tc>
          <w:tcPr>
            <w:tcW w:w="10419" w:type="dxa"/>
            <w:shd w:val="clear" w:color="auto" w:fill="66CCFF"/>
          </w:tcPr>
          <w:p w14:paraId="7BFA25D4" w14:textId="77777777" w:rsidR="00D31862" w:rsidRPr="0008002A" w:rsidRDefault="00631AFE"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lastRenderedPageBreak/>
              <w:t>E</w:t>
            </w:r>
            <w:r w:rsidR="00D31862" w:rsidRPr="0008002A">
              <w:rPr>
                <w:rFonts w:ascii="Calibri" w:hAnsi="Calibri" w:cs="Calibri"/>
                <w:b/>
                <w:bCs/>
                <w:sz w:val="22"/>
                <w:szCs w:val="22"/>
              </w:rPr>
              <w:t xml:space="preserve"> </w:t>
            </w:r>
            <w:r w:rsidR="00D31862">
              <w:rPr>
                <w:rFonts w:ascii="Calibri" w:hAnsi="Calibri" w:cs="Calibri"/>
                <w:b/>
                <w:bCs/>
                <w:sz w:val="22"/>
                <w:szCs w:val="22"/>
              </w:rPr>
              <w:t>–</w:t>
            </w:r>
            <w:r w:rsidR="00D31862" w:rsidRPr="0008002A">
              <w:rPr>
                <w:rFonts w:ascii="Calibri" w:hAnsi="Calibri" w:cs="Calibri"/>
                <w:b/>
                <w:bCs/>
                <w:sz w:val="22"/>
                <w:szCs w:val="22"/>
              </w:rPr>
              <w:t xml:space="preserve"> </w:t>
            </w:r>
            <w:r w:rsidR="00D31862">
              <w:rPr>
                <w:rFonts w:ascii="Calibri" w:hAnsi="Calibri" w:cs="Calibri"/>
                <w:b/>
                <w:bCs/>
                <w:sz w:val="22"/>
                <w:szCs w:val="22"/>
              </w:rPr>
              <w:t>Identification du sous-traitant</w:t>
            </w:r>
          </w:p>
        </w:tc>
      </w:tr>
    </w:tbl>
    <w:p w14:paraId="3BE21B9C" w14:textId="77777777" w:rsidR="00D31862" w:rsidRDefault="00D31862" w:rsidP="00D31862">
      <w:pPr>
        <w:rPr>
          <w:rFonts w:ascii="Calibri" w:hAnsi="Calibri" w:cs="Calibri"/>
          <w:i/>
        </w:rPr>
      </w:pPr>
    </w:p>
    <w:p w14:paraId="6C4A0DEE"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700550A1"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16F3235B" w14:textId="77777777" w:rsidR="00FD6FC5" w:rsidRDefault="00FD6FC5" w:rsidP="00FD6FC5">
      <w:pPr>
        <w:tabs>
          <w:tab w:val="center" w:pos="284"/>
          <w:tab w:val="right" w:pos="9072"/>
        </w:tabs>
        <w:jc w:val="both"/>
        <w:rPr>
          <w:rFonts w:ascii="Calibri" w:hAnsi="Calibri" w:cs="Calibri"/>
          <w:sz w:val="22"/>
          <w:szCs w:val="22"/>
        </w:rPr>
      </w:pPr>
    </w:p>
    <w:p w14:paraId="08A01F12" w14:textId="77777777" w:rsidR="00FD6FC5" w:rsidRDefault="00FD6FC5" w:rsidP="00FD6FC5">
      <w:pPr>
        <w:tabs>
          <w:tab w:val="center" w:pos="284"/>
          <w:tab w:val="right" w:pos="9072"/>
        </w:tabs>
        <w:jc w:val="both"/>
        <w:rPr>
          <w:rFonts w:ascii="Calibri" w:hAnsi="Calibri" w:cs="Calibri"/>
          <w:sz w:val="22"/>
          <w:szCs w:val="22"/>
        </w:rPr>
      </w:pPr>
    </w:p>
    <w:p w14:paraId="01D4B42F" w14:textId="77777777" w:rsidR="00FD6FC5" w:rsidRPr="00863BD9" w:rsidRDefault="00FD6FC5" w:rsidP="00FD6FC5">
      <w:pPr>
        <w:tabs>
          <w:tab w:val="center" w:pos="284"/>
          <w:tab w:val="right" w:pos="9072"/>
        </w:tabs>
        <w:jc w:val="both"/>
        <w:rPr>
          <w:rFonts w:ascii="Calibri" w:hAnsi="Calibri" w:cs="Calibri"/>
          <w:sz w:val="22"/>
          <w:szCs w:val="22"/>
        </w:rPr>
      </w:pPr>
    </w:p>
    <w:p w14:paraId="58111CDB" w14:textId="77777777" w:rsidR="00FD6FC5" w:rsidRDefault="00FD6FC5" w:rsidP="00FD6FC5">
      <w:pPr>
        <w:numPr>
          <w:ilvl w:val="0"/>
          <w:numId w:val="15"/>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w:t>
      </w:r>
      <w:r w:rsidRPr="006C6F2D">
        <w:rPr>
          <w:rFonts w:ascii="Calibri" w:hAnsi="Calibri" w:cs="Calibri"/>
          <w:i/>
          <w:iCs/>
        </w:rPr>
        <w:t>(si elle est différente de l’adresse postale) </w:t>
      </w:r>
      <w:r>
        <w:rPr>
          <w:rFonts w:ascii="Calibri" w:hAnsi="Calibri" w:cs="Calibri"/>
          <w:sz w:val="22"/>
          <w:szCs w:val="22"/>
        </w:rPr>
        <w:t>:</w:t>
      </w:r>
    </w:p>
    <w:p w14:paraId="238CD6BA" w14:textId="77777777" w:rsidR="00FD6FC5" w:rsidRDefault="00FD6FC5" w:rsidP="00FD6FC5">
      <w:pPr>
        <w:tabs>
          <w:tab w:val="center" w:pos="284"/>
          <w:tab w:val="right" w:pos="9072"/>
        </w:tabs>
        <w:jc w:val="both"/>
        <w:rPr>
          <w:rFonts w:ascii="Calibri" w:hAnsi="Calibri" w:cs="Calibri"/>
          <w:sz w:val="22"/>
          <w:szCs w:val="22"/>
        </w:rPr>
      </w:pPr>
    </w:p>
    <w:p w14:paraId="6D166DE4" w14:textId="77777777" w:rsidR="00FD6FC5" w:rsidRDefault="00FD6FC5" w:rsidP="00FD6FC5">
      <w:pPr>
        <w:tabs>
          <w:tab w:val="center" w:pos="284"/>
          <w:tab w:val="right" w:pos="9072"/>
        </w:tabs>
        <w:jc w:val="both"/>
        <w:rPr>
          <w:rFonts w:ascii="Calibri" w:hAnsi="Calibri" w:cs="Calibri"/>
          <w:sz w:val="22"/>
          <w:szCs w:val="22"/>
        </w:rPr>
      </w:pPr>
    </w:p>
    <w:p w14:paraId="1082B93E" w14:textId="77777777" w:rsidR="00FD6FC5" w:rsidRDefault="00FD6FC5" w:rsidP="00FD6FC5">
      <w:pPr>
        <w:tabs>
          <w:tab w:val="center" w:pos="284"/>
          <w:tab w:val="right" w:pos="9072"/>
        </w:tabs>
        <w:jc w:val="both"/>
        <w:rPr>
          <w:rFonts w:ascii="Calibri" w:hAnsi="Calibri" w:cs="Calibri"/>
          <w:sz w:val="22"/>
          <w:szCs w:val="22"/>
        </w:rPr>
      </w:pPr>
    </w:p>
    <w:p w14:paraId="02094B48" w14:textId="77777777"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3999AEC5" w14:textId="77777777" w:rsidR="00FD6FC5" w:rsidRDefault="00FD6FC5" w:rsidP="00FD6FC5">
      <w:pPr>
        <w:jc w:val="both"/>
        <w:rPr>
          <w:rFonts w:ascii="Calibri" w:hAnsi="Calibri" w:cs="Calibri"/>
          <w:sz w:val="22"/>
          <w:szCs w:val="22"/>
        </w:rPr>
      </w:pPr>
    </w:p>
    <w:p w14:paraId="57D29C73" w14:textId="77777777" w:rsidR="00FD6FC5" w:rsidRPr="00605982" w:rsidRDefault="00FD6FC5" w:rsidP="00FD6FC5">
      <w:pPr>
        <w:jc w:val="both"/>
        <w:rPr>
          <w:rFonts w:ascii="Calibri" w:hAnsi="Calibri" w:cs="Calibri"/>
          <w:sz w:val="22"/>
          <w:szCs w:val="22"/>
        </w:rPr>
      </w:pPr>
    </w:p>
    <w:p w14:paraId="45C8D34D"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445EFD8D" w14:textId="77777777" w:rsidR="00FD6FC5" w:rsidRDefault="00FD6FC5" w:rsidP="00FD6FC5">
      <w:pPr>
        <w:tabs>
          <w:tab w:val="center" w:pos="284"/>
          <w:tab w:val="right" w:pos="9072"/>
        </w:tabs>
        <w:rPr>
          <w:rFonts w:ascii="Calibri" w:hAnsi="Calibri" w:cs="Calibri"/>
          <w:sz w:val="22"/>
          <w:szCs w:val="22"/>
        </w:rPr>
      </w:pPr>
    </w:p>
    <w:p w14:paraId="0B31D621" w14:textId="77777777" w:rsidR="00FD6FC5" w:rsidRDefault="00FD6FC5" w:rsidP="00FD6FC5">
      <w:pPr>
        <w:tabs>
          <w:tab w:val="center" w:pos="284"/>
          <w:tab w:val="right" w:pos="9072"/>
        </w:tabs>
        <w:rPr>
          <w:rFonts w:ascii="Calibri" w:hAnsi="Calibri" w:cs="Calibri"/>
          <w:sz w:val="22"/>
          <w:szCs w:val="22"/>
        </w:rPr>
      </w:pPr>
    </w:p>
    <w:p w14:paraId="11F0638B"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4E277DC6" w14:textId="77777777" w:rsidR="00FD6FC5" w:rsidRDefault="00FD6FC5" w:rsidP="00556AD3">
      <w:pPr>
        <w:tabs>
          <w:tab w:val="center" w:pos="284"/>
          <w:tab w:val="right" w:pos="9072"/>
        </w:tabs>
        <w:jc w:val="both"/>
        <w:rPr>
          <w:rFonts w:ascii="Calibri" w:hAnsi="Calibri" w:cs="Calibri"/>
          <w:sz w:val="22"/>
          <w:szCs w:val="22"/>
        </w:rPr>
      </w:pPr>
    </w:p>
    <w:p w14:paraId="5C10EA32" w14:textId="77777777" w:rsidR="00FD6FC5" w:rsidRPr="000C2C28" w:rsidRDefault="00FD6FC5" w:rsidP="00556AD3">
      <w:pPr>
        <w:tabs>
          <w:tab w:val="center" w:pos="4536"/>
          <w:tab w:val="right" w:pos="9072"/>
        </w:tabs>
        <w:jc w:val="both"/>
        <w:rPr>
          <w:rFonts w:ascii="Calibri" w:hAnsi="Calibri" w:cs="Calibri"/>
          <w:sz w:val="22"/>
          <w:szCs w:val="22"/>
        </w:rPr>
      </w:pPr>
    </w:p>
    <w:p w14:paraId="0FF57521" w14:textId="77777777" w:rsidR="00FD6FC5" w:rsidRPr="000C2C28" w:rsidRDefault="00FD6FC5" w:rsidP="00556AD3">
      <w:pPr>
        <w:tabs>
          <w:tab w:val="left" w:pos="851"/>
        </w:tabs>
        <w:jc w:val="both"/>
        <w:rPr>
          <w:rFonts w:ascii="Calibri" w:hAnsi="Calibri" w:cs="Calibri"/>
          <w:sz w:val="22"/>
          <w:szCs w:val="22"/>
        </w:rPr>
      </w:pPr>
    </w:p>
    <w:p w14:paraId="569B3B38" w14:textId="77777777"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1C3BB115" w14:textId="77777777" w:rsidR="00D5018C" w:rsidRDefault="00D5018C" w:rsidP="00D5018C">
      <w:pPr>
        <w:jc w:val="both"/>
        <w:rPr>
          <w:rFonts w:ascii="Calibri" w:hAnsi="Calibri" w:cs="Calibri"/>
          <w:sz w:val="22"/>
          <w:szCs w:val="22"/>
        </w:rPr>
      </w:pPr>
    </w:p>
    <w:p w14:paraId="39052F06" w14:textId="77777777" w:rsidR="00D5018C" w:rsidRDefault="00D5018C" w:rsidP="00D5018C">
      <w:pPr>
        <w:jc w:val="both"/>
        <w:rPr>
          <w:rFonts w:ascii="Calibri" w:hAnsi="Calibri" w:cs="Calibri"/>
          <w:sz w:val="22"/>
          <w:szCs w:val="22"/>
        </w:rPr>
      </w:pPr>
    </w:p>
    <w:p w14:paraId="16E9BC18" w14:textId="77777777" w:rsidR="00D5018C" w:rsidRDefault="00D5018C" w:rsidP="00D5018C">
      <w:pPr>
        <w:jc w:val="both"/>
        <w:rPr>
          <w:rFonts w:ascii="Calibri" w:hAnsi="Calibri" w:cs="Calibri"/>
          <w:sz w:val="22"/>
          <w:szCs w:val="22"/>
        </w:rPr>
      </w:pPr>
    </w:p>
    <w:p w14:paraId="1FE1A010"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2DC65A42" w14:textId="77777777"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2D8164A7" w14:textId="77777777" w:rsidR="00D5018C" w:rsidRDefault="00D5018C" w:rsidP="00556AD3">
      <w:pPr>
        <w:ind w:left="360"/>
        <w:jc w:val="both"/>
        <w:rPr>
          <w:rFonts w:ascii="Calibri" w:hAnsi="Calibri" w:cs="Calibri"/>
        </w:rPr>
      </w:pPr>
    </w:p>
    <w:p w14:paraId="57FF29DE" w14:textId="77777777" w:rsidR="00D5018C" w:rsidRDefault="00D5018C" w:rsidP="00556AD3">
      <w:pPr>
        <w:ind w:left="360"/>
        <w:jc w:val="both"/>
        <w:rPr>
          <w:rFonts w:ascii="Calibri" w:hAnsi="Calibri" w:cs="Calibri"/>
        </w:rPr>
      </w:pPr>
    </w:p>
    <w:p w14:paraId="72F60343" w14:textId="77777777" w:rsidR="00D5018C" w:rsidRDefault="00D5018C" w:rsidP="00556AD3">
      <w:pPr>
        <w:jc w:val="both"/>
        <w:rPr>
          <w:rFonts w:ascii="Calibri" w:hAnsi="Calibri" w:cs="Calibri"/>
          <w:sz w:val="22"/>
          <w:szCs w:val="22"/>
        </w:rPr>
      </w:pPr>
    </w:p>
    <w:p w14:paraId="62E80478"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Le</w:t>
      </w:r>
      <w:r w:rsidR="0096079B">
        <w:rPr>
          <w:rFonts w:ascii="Calibri" w:hAnsi="Calibri" w:cs="Calibri"/>
          <w:sz w:val="22"/>
          <w:szCs w:val="22"/>
        </w:rPr>
        <w:t xml:space="preserve"> sous-traitant e</w:t>
      </w:r>
      <w:r w:rsidRPr="000C2C28">
        <w:rPr>
          <w:rFonts w:ascii="Calibri" w:hAnsi="Calibri" w:cs="Calibri"/>
          <w:sz w:val="22"/>
          <w:szCs w:val="22"/>
        </w:rPr>
        <w:t xml:space="preserv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7A00556B" w14:textId="77777777" w:rsidR="00282002" w:rsidRPr="000C2C28" w:rsidRDefault="00282002" w:rsidP="00282002">
      <w:pPr>
        <w:jc w:val="both"/>
        <w:rPr>
          <w:rFonts w:ascii="Calibri" w:hAnsi="Calibri" w:cs="Calibri"/>
          <w:sz w:val="22"/>
          <w:szCs w:val="22"/>
        </w:rPr>
      </w:pPr>
    </w:p>
    <w:p w14:paraId="79D9E44D"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371856AF" w14:textId="77777777" w:rsidR="00282002" w:rsidRPr="000C2C28" w:rsidRDefault="00282002" w:rsidP="00282002">
      <w:pPr>
        <w:ind w:left="567"/>
        <w:jc w:val="both"/>
        <w:rPr>
          <w:rFonts w:ascii="Calibri" w:hAnsi="Calibri" w:cs="Calibri"/>
          <w:sz w:val="22"/>
          <w:szCs w:val="22"/>
        </w:rPr>
      </w:pPr>
    </w:p>
    <w:p w14:paraId="3BC24307" w14:textId="77777777"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26923A03" w14:textId="77777777" w:rsidR="00FD6FC5" w:rsidRDefault="00FD6FC5" w:rsidP="00FD6FC5">
      <w:pPr>
        <w:jc w:val="both"/>
        <w:rPr>
          <w:rFonts w:ascii="Calibri" w:hAnsi="Calibri" w:cs="Calibri"/>
          <w:sz w:val="22"/>
          <w:szCs w:val="22"/>
        </w:rPr>
      </w:pPr>
    </w:p>
    <w:p w14:paraId="52C85018" w14:textId="77777777" w:rsidR="00FD6FC5" w:rsidRDefault="00FD6FC5" w:rsidP="00FD6FC5">
      <w:pPr>
        <w:jc w:val="both"/>
        <w:rPr>
          <w:rFonts w:ascii="Calibri" w:hAnsi="Calibri" w:cs="Calibri"/>
          <w:sz w:val="22"/>
          <w:szCs w:val="22"/>
        </w:rPr>
      </w:pPr>
    </w:p>
    <w:p w14:paraId="69B57BBD" w14:textId="77777777" w:rsidR="0001168F" w:rsidRDefault="0001168F" w:rsidP="0001168F">
      <w:pPr>
        <w:jc w:val="both"/>
        <w:rPr>
          <w:rFonts w:ascii="Calibri" w:hAnsi="Calibri" w:cs="Calibri"/>
          <w:sz w:val="22"/>
          <w:szCs w:val="22"/>
        </w:rPr>
      </w:pPr>
    </w:p>
    <w:p w14:paraId="7258E563" w14:textId="77777777" w:rsidR="00FD6FC5" w:rsidRDefault="00FD6FC5" w:rsidP="00A40038">
      <w:pPr>
        <w:jc w:val="both"/>
        <w:rPr>
          <w:rFonts w:ascii="Calibri" w:hAnsi="Calibri" w:cs="Calibri"/>
          <w:sz w:val="22"/>
          <w:szCs w:val="22"/>
        </w:rPr>
      </w:pPr>
    </w:p>
    <w:p w14:paraId="5764FE1A" w14:textId="77777777"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B449F9C" w14:textId="77777777" w:rsidTr="00BF4E26">
        <w:tc>
          <w:tcPr>
            <w:tcW w:w="10277" w:type="dxa"/>
            <w:shd w:val="solid" w:color="66CCFF" w:fill="auto"/>
          </w:tcPr>
          <w:p w14:paraId="5874FE17"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lastRenderedPageBreak/>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32ABE2B0"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07244A90" w14:textId="77777777" w:rsidR="00FF33CB" w:rsidRPr="00FF33CB" w:rsidRDefault="00FF33CB" w:rsidP="00FF33CB">
      <w:pPr>
        <w:suppressAutoHyphens w:val="0"/>
        <w:jc w:val="both"/>
        <w:rPr>
          <w:rFonts w:ascii="Calibri" w:hAnsi="Calibri" w:cs="Calibri"/>
          <w:sz w:val="22"/>
          <w:szCs w:val="22"/>
          <w:lang w:eastAsia="fr-FR"/>
        </w:rPr>
      </w:pPr>
    </w:p>
    <w:p w14:paraId="164D3AE0" w14:textId="77777777"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2BD85E92" w14:textId="77777777" w:rsidR="00FF33CB" w:rsidRDefault="00FF33CB" w:rsidP="00FF33CB">
      <w:pPr>
        <w:suppressAutoHyphens w:val="0"/>
        <w:jc w:val="both"/>
        <w:rPr>
          <w:rFonts w:ascii="Calibri" w:hAnsi="Calibri" w:cs="Calibri"/>
          <w:sz w:val="22"/>
          <w:szCs w:val="22"/>
          <w:lang w:eastAsia="fr-FR"/>
        </w:rPr>
      </w:pPr>
    </w:p>
    <w:p w14:paraId="26B0CD8C" w14:textId="77777777" w:rsidR="00DC5564" w:rsidRPr="00FF33CB" w:rsidRDefault="00DC5564" w:rsidP="00FF33CB">
      <w:pPr>
        <w:suppressAutoHyphens w:val="0"/>
        <w:jc w:val="both"/>
        <w:rPr>
          <w:rFonts w:ascii="Calibri" w:hAnsi="Calibri" w:cs="Calibri"/>
          <w:sz w:val="22"/>
          <w:szCs w:val="22"/>
          <w:lang w:eastAsia="fr-FR"/>
        </w:rPr>
      </w:pPr>
    </w:p>
    <w:p w14:paraId="67CA4AC6" w14:textId="77777777" w:rsidR="00FF33CB" w:rsidRPr="00FF33CB" w:rsidRDefault="00FF33CB" w:rsidP="00FF33CB">
      <w:pPr>
        <w:suppressAutoHyphens w:val="0"/>
        <w:jc w:val="both"/>
        <w:rPr>
          <w:rFonts w:ascii="Calibri" w:hAnsi="Calibri" w:cs="Calibri"/>
          <w:sz w:val="22"/>
          <w:szCs w:val="22"/>
          <w:lang w:eastAsia="fr-FR"/>
        </w:rPr>
      </w:pPr>
    </w:p>
    <w:p w14:paraId="56A382BE" w14:textId="77777777"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59DB93A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57BD6030"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171FF37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3FCB265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roofErr w:type="gramStart"/>
      <w:r w:rsidRPr="00FF33CB">
        <w:rPr>
          <w:rFonts w:ascii="Calibri" w:hAnsi="Calibri" w:cs="Calibri"/>
          <w:sz w:val="22"/>
          <w:szCs w:val="22"/>
          <w:lang w:eastAsia="fr-FR"/>
        </w:rPr>
        <w:t>…….</w:t>
      </w:r>
      <w:proofErr w:type="gramEnd"/>
      <w:r w:rsidRPr="00FF33CB">
        <w:rPr>
          <w:rFonts w:ascii="Calibri" w:hAnsi="Calibri" w:cs="Calibri"/>
          <w:sz w:val="22"/>
          <w:szCs w:val="22"/>
          <w:lang w:eastAsia="fr-FR"/>
        </w:rPr>
        <w:t>.</w:t>
      </w:r>
    </w:p>
    <w:p w14:paraId="6F8BC8B3"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09F7216"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5FE8A7F5"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7B80466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0319ECE9"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4A2542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32823348"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7F631F7"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4AE79E48" w14:textId="77777777" w:rsidR="00FF33CB" w:rsidRPr="00FF33CB" w:rsidRDefault="00FF33CB" w:rsidP="00FF33CB">
      <w:pPr>
        <w:suppressAutoHyphens w:val="0"/>
        <w:jc w:val="both"/>
        <w:rPr>
          <w:rFonts w:ascii="Calibri" w:hAnsi="Calibri" w:cs="Calibri"/>
          <w:sz w:val="22"/>
          <w:szCs w:val="22"/>
          <w:lang w:eastAsia="fr-FR"/>
        </w:rPr>
      </w:pPr>
    </w:p>
    <w:p w14:paraId="32B009EC"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26796D7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B683F33"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094D5562" w14:textId="77777777" w:rsidR="00FF33CB" w:rsidRPr="00FF33CB" w:rsidRDefault="00FF33CB" w:rsidP="00FF33CB">
      <w:pPr>
        <w:suppressAutoHyphens w:val="0"/>
        <w:ind w:left="567"/>
        <w:jc w:val="both"/>
        <w:rPr>
          <w:rFonts w:ascii="Calibri" w:hAnsi="Calibri" w:cs="Calibri"/>
          <w:sz w:val="22"/>
          <w:szCs w:val="22"/>
          <w:lang w:eastAsia="fr-FR"/>
        </w:rPr>
      </w:pPr>
    </w:p>
    <w:p w14:paraId="76D13982"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5398372C" w14:textId="77777777" w:rsidR="00FF33CB" w:rsidRPr="00FF33CB" w:rsidRDefault="00FF33CB" w:rsidP="00FF33CB">
      <w:pPr>
        <w:suppressAutoHyphens w:val="0"/>
        <w:jc w:val="both"/>
        <w:rPr>
          <w:rFonts w:ascii="Calibri" w:hAnsi="Calibri" w:cs="Calibri"/>
          <w:sz w:val="22"/>
          <w:szCs w:val="22"/>
          <w:lang w:eastAsia="fr-FR"/>
        </w:rPr>
      </w:pPr>
    </w:p>
    <w:p w14:paraId="11897212"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7C0B9E4" w14:textId="77777777" w:rsidTr="00BF4E26">
        <w:tc>
          <w:tcPr>
            <w:tcW w:w="10277" w:type="dxa"/>
            <w:shd w:val="solid" w:color="66CCFF" w:fill="auto"/>
          </w:tcPr>
          <w:p w14:paraId="60E9E345"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07A821EB" w14:textId="77777777" w:rsidR="00FF33CB" w:rsidRPr="00FF33CB" w:rsidRDefault="00FF33CB" w:rsidP="00FF33CB">
      <w:pPr>
        <w:suppressAutoHyphens w:val="0"/>
        <w:jc w:val="both"/>
        <w:rPr>
          <w:rFonts w:ascii="Calibri" w:hAnsi="Calibri" w:cs="Calibri"/>
          <w:bCs/>
          <w:sz w:val="22"/>
          <w:szCs w:val="22"/>
          <w:lang w:eastAsia="fr-FR"/>
        </w:rPr>
      </w:pPr>
    </w:p>
    <w:p w14:paraId="5829EFCA"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5BE0F3CB"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5FF5A3A9"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6D948054"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750C12F8"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6B40A90E"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w:t>
      </w:r>
      <w:proofErr w:type="gramStart"/>
      <w:r w:rsidRPr="00FF33CB">
        <w:rPr>
          <w:rFonts w:ascii="Calibri" w:hAnsi="Calibri" w:cs="Calibri"/>
          <w:sz w:val="22"/>
          <w:szCs w:val="22"/>
          <w:lang w:eastAsia="fr-FR"/>
        </w:rPr>
        <w:t>…….. .</w:t>
      </w:r>
      <w:proofErr w:type="gramEnd"/>
    </w:p>
    <w:p w14:paraId="2AA26CC2"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w:t>
      </w:r>
      <w:proofErr w:type="gramStart"/>
      <w:r w:rsidRPr="00FF33CB">
        <w:rPr>
          <w:rFonts w:ascii="Calibri" w:hAnsi="Calibri" w:cs="Calibri"/>
          <w:sz w:val="22"/>
          <w:szCs w:val="22"/>
          <w:lang w:eastAsia="fr-FR"/>
        </w:rPr>
        <w:t>…….. .</w:t>
      </w:r>
      <w:proofErr w:type="gramEnd"/>
    </w:p>
    <w:p w14:paraId="34330CE5"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w:t>
      </w:r>
      <w:proofErr w:type="gramStart"/>
      <w:r w:rsidRPr="00FF33CB">
        <w:rPr>
          <w:rFonts w:ascii="Calibri" w:hAnsi="Calibri" w:cs="Calibri"/>
          <w:sz w:val="22"/>
          <w:szCs w:val="22"/>
          <w:lang w:eastAsia="fr-FR"/>
        </w:rPr>
        <w:t>… .</w:t>
      </w:r>
      <w:proofErr w:type="gramEnd"/>
    </w:p>
    <w:p w14:paraId="25826C6F" w14:textId="77777777" w:rsidR="00FF33CB" w:rsidRPr="00FF33CB" w:rsidRDefault="00FF33CB" w:rsidP="00FF33CB">
      <w:pPr>
        <w:suppressAutoHyphens w:val="0"/>
        <w:spacing w:before="120"/>
        <w:jc w:val="both"/>
        <w:rPr>
          <w:rFonts w:ascii="Calibri" w:hAnsi="Calibri" w:cs="Calibri"/>
          <w:sz w:val="22"/>
          <w:szCs w:val="22"/>
          <w:lang w:eastAsia="fr-FR"/>
        </w:rPr>
      </w:pPr>
    </w:p>
    <w:p w14:paraId="17869D7E"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2254A2F9"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 xml:space="preserve">Taux de la TVA : </w:t>
      </w:r>
      <w:proofErr w:type="spellStart"/>
      <w:r w:rsidRPr="00FF33CB">
        <w:rPr>
          <w:rFonts w:ascii="Calibri" w:hAnsi="Calibri" w:cs="Calibri"/>
          <w:bCs/>
          <w:spacing w:val="-10"/>
          <w:position w:val="-2"/>
          <w:sz w:val="22"/>
          <w:szCs w:val="22"/>
          <w:lang w:eastAsia="fr-FR"/>
        </w:rPr>
        <w:t>auto-liquidation</w:t>
      </w:r>
      <w:proofErr w:type="spellEnd"/>
      <w:r w:rsidRPr="00FF33CB">
        <w:rPr>
          <w:rFonts w:ascii="Calibri" w:hAnsi="Calibri" w:cs="Calibri"/>
          <w:bCs/>
          <w:spacing w:val="-10"/>
          <w:position w:val="-2"/>
          <w:sz w:val="22"/>
          <w:szCs w:val="22"/>
          <w:lang w:eastAsia="fr-FR"/>
        </w:rPr>
        <w:t xml:space="preserve"> (la TVA est due par le titulaire) : …</w:t>
      </w:r>
      <w:proofErr w:type="gramStart"/>
      <w:r w:rsidRPr="00FF33CB">
        <w:rPr>
          <w:rFonts w:ascii="Calibri" w:hAnsi="Calibri" w:cs="Calibri"/>
          <w:bCs/>
          <w:spacing w:val="-10"/>
          <w:position w:val="-2"/>
          <w:sz w:val="22"/>
          <w:szCs w:val="22"/>
          <w:lang w:eastAsia="fr-FR"/>
        </w:rPr>
        <w:t>…….</w:t>
      </w:r>
      <w:proofErr w:type="gramEnd"/>
      <w:r w:rsidRPr="00FF33CB">
        <w:rPr>
          <w:rFonts w:ascii="Calibri" w:hAnsi="Calibri" w:cs="Calibri"/>
          <w:bCs/>
          <w:spacing w:val="-10"/>
          <w:position w:val="-2"/>
          <w:sz w:val="22"/>
          <w:szCs w:val="22"/>
          <w:lang w:eastAsia="fr-FR"/>
        </w:rPr>
        <w:t xml:space="preserve"> .</w:t>
      </w:r>
    </w:p>
    <w:p w14:paraId="23FCE6C7"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w:t>
      </w:r>
      <w:proofErr w:type="gramStart"/>
      <w:r w:rsidRPr="00FF33CB">
        <w:rPr>
          <w:rFonts w:ascii="Calibri" w:hAnsi="Calibri" w:cs="Calibri"/>
          <w:bCs/>
          <w:spacing w:val="-10"/>
          <w:position w:val="-2"/>
          <w:sz w:val="22"/>
          <w:szCs w:val="22"/>
          <w:lang w:eastAsia="fr-FR"/>
        </w:rPr>
        <w:t>…….. .</w:t>
      </w:r>
      <w:proofErr w:type="gramEnd"/>
    </w:p>
    <w:p w14:paraId="382E1C3D"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5BFE0F9F"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3CAA4132"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6A93ED5C"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4805C63A" w14:textId="77777777"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209276D0" w14:textId="77777777" w:rsidR="00FF33CB" w:rsidRPr="00FF33CB" w:rsidRDefault="00FF33CB" w:rsidP="00FF33CB">
      <w:pPr>
        <w:suppressAutoHyphens w:val="0"/>
        <w:jc w:val="both"/>
        <w:rPr>
          <w:rFonts w:ascii="Calibri" w:hAnsi="Calibri" w:cs="Calibri"/>
          <w:bCs/>
          <w:sz w:val="22"/>
          <w:szCs w:val="22"/>
          <w:lang w:eastAsia="fr-FR"/>
        </w:rPr>
      </w:pPr>
    </w:p>
    <w:p w14:paraId="2DE4D7F0" w14:textId="77777777" w:rsidR="00FF33CB" w:rsidRPr="00FF33CB" w:rsidRDefault="00FF33CB" w:rsidP="00FF33CB">
      <w:pPr>
        <w:suppressAutoHyphens w:val="0"/>
        <w:jc w:val="both"/>
        <w:rPr>
          <w:rFonts w:ascii="Calibri" w:hAnsi="Calibri" w:cs="Calibri"/>
          <w:bCs/>
          <w:sz w:val="22"/>
          <w:szCs w:val="22"/>
          <w:lang w:eastAsia="fr-FR"/>
        </w:rPr>
      </w:pPr>
    </w:p>
    <w:p w14:paraId="3F3CEBE1" w14:textId="77777777" w:rsidR="00FF33CB" w:rsidRPr="00FF33CB" w:rsidRDefault="00FF33CB" w:rsidP="00FF33CB">
      <w:pPr>
        <w:suppressAutoHyphens w:val="0"/>
        <w:jc w:val="both"/>
        <w:rPr>
          <w:rFonts w:ascii="Calibri" w:hAnsi="Calibri" w:cs="Calibri"/>
          <w:bCs/>
          <w:sz w:val="22"/>
          <w:szCs w:val="22"/>
          <w:lang w:eastAsia="fr-FR"/>
        </w:rPr>
      </w:pPr>
    </w:p>
    <w:p w14:paraId="1F31DA7A" w14:textId="77777777" w:rsidR="00FF33CB" w:rsidRPr="00FF33CB" w:rsidRDefault="00FF33CB" w:rsidP="00FF33CB">
      <w:pPr>
        <w:suppressAutoHyphens w:val="0"/>
        <w:jc w:val="both"/>
        <w:rPr>
          <w:rFonts w:ascii="Calibri" w:hAnsi="Calibri" w:cs="Calibri"/>
          <w:bCs/>
          <w:sz w:val="22"/>
          <w:szCs w:val="22"/>
          <w:lang w:eastAsia="fr-FR"/>
        </w:rPr>
      </w:pPr>
    </w:p>
    <w:p w14:paraId="56973596" w14:textId="77777777" w:rsidR="00FF33CB" w:rsidRPr="00FF33CB" w:rsidRDefault="00FF33CB" w:rsidP="00FF33CB">
      <w:pPr>
        <w:suppressAutoHyphens w:val="0"/>
        <w:jc w:val="both"/>
        <w:rPr>
          <w:rFonts w:ascii="Calibri" w:hAnsi="Calibri" w:cs="Calibri"/>
          <w:bCs/>
          <w:sz w:val="22"/>
          <w:szCs w:val="22"/>
          <w:lang w:eastAsia="fr-FR"/>
        </w:rPr>
      </w:pPr>
    </w:p>
    <w:p w14:paraId="01EFAF56" w14:textId="77777777"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632622AC"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490D15AD" w14:textId="77777777" w:rsidR="00FF33CB" w:rsidRPr="00FF33CB" w:rsidRDefault="00FF33CB" w:rsidP="00FF33CB">
      <w:pPr>
        <w:suppressAutoHyphens w:val="0"/>
        <w:jc w:val="both"/>
        <w:rPr>
          <w:rFonts w:ascii="Calibri" w:hAnsi="Calibri" w:cs="Calibri"/>
          <w:sz w:val="22"/>
          <w:szCs w:val="22"/>
          <w:lang w:eastAsia="fr-FR"/>
        </w:rPr>
      </w:pPr>
    </w:p>
    <w:p w14:paraId="16055BA0"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6698D16E" w14:textId="77777777" w:rsidR="00FF33CB" w:rsidRPr="00FF33CB" w:rsidRDefault="00FF33CB" w:rsidP="00FF33CB">
      <w:pPr>
        <w:suppressAutoHyphens w:val="0"/>
        <w:jc w:val="both"/>
        <w:rPr>
          <w:rFonts w:ascii="Calibri" w:hAnsi="Calibri" w:cs="Calibri"/>
          <w:sz w:val="22"/>
          <w:szCs w:val="22"/>
          <w:lang w:eastAsia="fr-FR"/>
        </w:rPr>
      </w:pPr>
    </w:p>
    <w:p w14:paraId="0FA74DAB" w14:textId="77777777" w:rsidR="00FF33CB" w:rsidRDefault="00FF33CB" w:rsidP="00FF33CB">
      <w:pPr>
        <w:suppressAutoHyphens w:val="0"/>
        <w:jc w:val="both"/>
        <w:rPr>
          <w:rFonts w:ascii="Calibri" w:hAnsi="Calibri" w:cs="Calibri"/>
          <w:sz w:val="22"/>
          <w:szCs w:val="22"/>
          <w:lang w:eastAsia="fr-FR"/>
        </w:rPr>
      </w:pPr>
    </w:p>
    <w:p w14:paraId="205B5165"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59D21F01" w14:textId="77777777" w:rsidTr="00BF4E26">
        <w:tc>
          <w:tcPr>
            <w:tcW w:w="10208" w:type="dxa"/>
            <w:shd w:val="solid" w:color="66CCFF" w:fill="auto"/>
          </w:tcPr>
          <w:p w14:paraId="6A4E52FA"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6CFC4F90" w14:textId="77777777" w:rsidR="00FF33CB" w:rsidRPr="00FF33CB" w:rsidRDefault="00FF33CB" w:rsidP="00FF33CB">
      <w:pPr>
        <w:suppressAutoHyphens w:val="0"/>
        <w:jc w:val="both"/>
        <w:rPr>
          <w:rFonts w:ascii="Calibri" w:hAnsi="Calibri" w:cs="Calibri"/>
          <w:sz w:val="22"/>
          <w:szCs w:val="22"/>
          <w:lang w:eastAsia="fr-FR"/>
        </w:rPr>
      </w:pPr>
    </w:p>
    <w:p w14:paraId="26853E3A"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60B0F4BC"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7FA9BCF0" w14:textId="77777777" w:rsidR="00FF33CB" w:rsidRPr="00FF33CB" w:rsidRDefault="00FF33CB" w:rsidP="00FF33CB">
      <w:pPr>
        <w:suppressAutoHyphens w:val="0"/>
        <w:jc w:val="both"/>
        <w:rPr>
          <w:rFonts w:ascii="Calibri" w:hAnsi="Calibri" w:cs="Calibri"/>
          <w:i/>
          <w:sz w:val="22"/>
          <w:szCs w:val="22"/>
          <w:lang w:eastAsia="fr-FR"/>
        </w:rPr>
      </w:pPr>
    </w:p>
    <w:p w14:paraId="2DC251ED" w14:textId="77777777" w:rsidR="00FF33CB" w:rsidRPr="00FF33CB" w:rsidRDefault="00FF33CB" w:rsidP="00FF33CB">
      <w:pPr>
        <w:suppressAutoHyphens w:val="0"/>
        <w:jc w:val="both"/>
        <w:rPr>
          <w:rFonts w:ascii="Calibri" w:hAnsi="Calibri" w:cs="Calibri"/>
          <w:i/>
          <w:sz w:val="22"/>
          <w:szCs w:val="22"/>
          <w:lang w:eastAsia="fr-FR"/>
        </w:rPr>
      </w:pPr>
    </w:p>
    <w:p w14:paraId="12CDCBFD" w14:textId="77777777" w:rsidR="00FF33CB" w:rsidRPr="00FF33CB" w:rsidRDefault="00FF33CB" w:rsidP="00FF33CB">
      <w:pPr>
        <w:suppressAutoHyphens w:val="0"/>
        <w:jc w:val="both"/>
        <w:rPr>
          <w:rFonts w:ascii="Calibri" w:hAnsi="Calibri" w:cs="Calibri"/>
          <w:sz w:val="22"/>
          <w:szCs w:val="22"/>
          <w:lang w:eastAsia="fr-FR"/>
        </w:rPr>
      </w:pPr>
    </w:p>
    <w:p w14:paraId="7C17690C"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2925DDC8" w14:textId="77777777" w:rsidR="00FF33CB" w:rsidRPr="00FF33CB" w:rsidRDefault="00FF33CB" w:rsidP="00FF33CB">
      <w:pPr>
        <w:suppressAutoHyphens w:val="0"/>
        <w:jc w:val="both"/>
        <w:rPr>
          <w:rFonts w:ascii="Calibri" w:hAnsi="Calibri" w:cs="Calibri"/>
          <w:sz w:val="22"/>
          <w:szCs w:val="22"/>
          <w:lang w:eastAsia="fr-FR"/>
        </w:rPr>
      </w:pPr>
    </w:p>
    <w:p w14:paraId="2CBA1534" w14:textId="77777777" w:rsidR="00FF33CB" w:rsidRPr="00FF33CB" w:rsidRDefault="00FF33CB" w:rsidP="00FF33CB">
      <w:pPr>
        <w:suppressAutoHyphens w:val="0"/>
        <w:jc w:val="both"/>
        <w:rPr>
          <w:rFonts w:ascii="Calibri" w:hAnsi="Calibri" w:cs="Calibri"/>
          <w:sz w:val="22"/>
          <w:szCs w:val="22"/>
          <w:lang w:eastAsia="fr-FR"/>
        </w:rPr>
      </w:pPr>
    </w:p>
    <w:p w14:paraId="79CC33AB" w14:textId="77777777" w:rsidR="00FF33CB" w:rsidRPr="00FF33CB" w:rsidRDefault="00FF33CB" w:rsidP="00FF33CB">
      <w:pPr>
        <w:suppressAutoHyphens w:val="0"/>
        <w:jc w:val="both"/>
        <w:rPr>
          <w:rFonts w:ascii="Calibri" w:hAnsi="Calibri" w:cs="Calibri"/>
          <w:sz w:val="22"/>
          <w:szCs w:val="22"/>
          <w:lang w:eastAsia="fr-FR"/>
        </w:rPr>
      </w:pPr>
    </w:p>
    <w:p w14:paraId="29E727C6"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23EDAC20" w14:textId="77777777" w:rsidR="00FF33CB" w:rsidRPr="00FF33CB" w:rsidRDefault="00FF33CB" w:rsidP="00FF33CB">
      <w:pPr>
        <w:suppressAutoHyphens w:val="0"/>
        <w:jc w:val="both"/>
        <w:rPr>
          <w:rFonts w:ascii="Calibri" w:hAnsi="Calibri" w:cs="Calibri"/>
          <w:bCs/>
          <w:sz w:val="22"/>
          <w:szCs w:val="22"/>
          <w:lang w:eastAsia="fr-FR"/>
        </w:rPr>
      </w:pPr>
    </w:p>
    <w:p w14:paraId="6FF10F41" w14:textId="77777777" w:rsidR="00FF33CB" w:rsidRPr="00FF33CB" w:rsidRDefault="00FF33CB" w:rsidP="00FF33CB">
      <w:pPr>
        <w:suppressAutoHyphens w:val="0"/>
        <w:jc w:val="both"/>
        <w:rPr>
          <w:rFonts w:ascii="Calibri" w:hAnsi="Calibri" w:cs="Calibri"/>
          <w:bCs/>
          <w:sz w:val="22"/>
          <w:szCs w:val="22"/>
          <w:lang w:eastAsia="fr-FR"/>
        </w:rPr>
      </w:pPr>
    </w:p>
    <w:p w14:paraId="0DE32355" w14:textId="77777777" w:rsidR="00FF33CB" w:rsidRPr="00FF33CB" w:rsidRDefault="00FF33CB" w:rsidP="00FF33CB">
      <w:pPr>
        <w:suppressAutoHyphens w:val="0"/>
        <w:jc w:val="both"/>
        <w:rPr>
          <w:rFonts w:ascii="Calibri" w:hAnsi="Calibri" w:cs="Calibri"/>
          <w:bCs/>
          <w:sz w:val="22"/>
          <w:szCs w:val="22"/>
          <w:lang w:eastAsia="fr-FR"/>
        </w:rPr>
      </w:pPr>
    </w:p>
    <w:p w14:paraId="5DCF2AF3" w14:textId="7777777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6FAF9985" w14:textId="77777777"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3EA17D13" w14:textId="77777777" w:rsidR="00FF33CB" w:rsidRPr="00FF33CB" w:rsidRDefault="00FF33CB" w:rsidP="00FF33CB">
      <w:pPr>
        <w:suppressAutoHyphens w:val="0"/>
        <w:jc w:val="both"/>
        <w:rPr>
          <w:rFonts w:ascii="Calibri" w:hAnsi="Calibri" w:cs="Calibri"/>
          <w:i/>
          <w:sz w:val="22"/>
          <w:szCs w:val="22"/>
          <w:lang w:eastAsia="fr-FR"/>
        </w:rPr>
      </w:pPr>
    </w:p>
    <w:p w14:paraId="5448222F"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6E544E92" w14:textId="77777777" w:rsidR="00FF33CB" w:rsidRPr="00FF33CB" w:rsidRDefault="00FF33CB" w:rsidP="00FF33CB">
      <w:pPr>
        <w:suppressAutoHyphens w:val="0"/>
        <w:jc w:val="both"/>
        <w:rPr>
          <w:rFonts w:ascii="Calibri" w:hAnsi="Calibri" w:cs="Calibri"/>
          <w:iCs/>
          <w:sz w:val="22"/>
          <w:szCs w:val="22"/>
          <w:lang w:eastAsia="fr-FR"/>
        </w:rPr>
      </w:pPr>
    </w:p>
    <w:p w14:paraId="33572DA7"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5327A06B" w14:textId="77777777" w:rsidTr="00BF4E26">
        <w:tc>
          <w:tcPr>
            <w:tcW w:w="10277" w:type="dxa"/>
            <w:shd w:val="solid" w:color="66CCFF" w:fill="auto"/>
          </w:tcPr>
          <w:p w14:paraId="327F27D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32420FC0"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2B62FB4A"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0F4F04C0"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6575FC6F"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7A62217C" w14:textId="77777777" w:rsidR="00FF33CB" w:rsidRPr="00FF33CB" w:rsidRDefault="00FF33CB" w:rsidP="00FF33CB">
      <w:pPr>
        <w:suppressAutoHyphens w:val="0"/>
        <w:jc w:val="both"/>
        <w:rPr>
          <w:rFonts w:ascii="Calibri" w:hAnsi="Calibri" w:cs="Calibri"/>
          <w:iCs/>
          <w:sz w:val="22"/>
          <w:szCs w:val="22"/>
          <w:lang w:eastAsia="fr-FR"/>
        </w:rPr>
      </w:pPr>
    </w:p>
    <w:p w14:paraId="21AB9938" w14:textId="77777777" w:rsidR="00FF33CB" w:rsidRDefault="00FF33CB" w:rsidP="00FF33CB">
      <w:pPr>
        <w:suppressAutoHyphens w:val="0"/>
        <w:jc w:val="both"/>
        <w:rPr>
          <w:rFonts w:ascii="Calibri" w:hAnsi="Calibri" w:cs="Calibri"/>
          <w:iCs/>
          <w:sz w:val="22"/>
          <w:szCs w:val="22"/>
          <w:lang w:eastAsia="fr-FR"/>
        </w:rPr>
      </w:pPr>
    </w:p>
    <w:p w14:paraId="4F21C6E5" w14:textId="77777777" w:rsidR="00C22CD9" w:rsidRDefault="00C22CD9" w:rsidP="00FF33CB">
      <w:pPr>
        <w:suppressAutoHyphens w:val="0"/>
        <w:jc w:val="both"/>
        <w:rPr>
          <w:rFonts w:ascii="Calibri" w:hAnsi="Calibri" w:cs="Calibri"/>
          <w:iCs/>
          <w:sz w:val="22"/>
          <w:szCs w:val="22"/>
          <w:lang w:eastAsia="fr-FR"/>
        </w:rPr>
      </w:pPr>
    </w:p>
    <w:p w14:paraId="5DD818F4" w14:textId="77777777" w:rsidR="00C22CD9" w:rsidRDefault="00C22CD9" w:rsidP="00FF33CB">
      <w:pPr>
        <w:suppressAutoHyphens w:val="0"/>
        <w:jc w:val="both"/>
        <w:rPr>
          <w:rFonts w:ascii="Calibri" w:hAnsi="Calibri" w:cs="Calibri"/>
          <w:iCs/>
          <w:sz w:val="22"/>
          <w:szCs w:val="22"/>
          <w:lang w:eastAsia="fr-FR"/>
        </w:rPr>
      </w:pPr>
    </w:p>
    <w:p w14:paraId="464239B5" w14:textId="77777777" w:rsidR="00C22CD9" w:rsidRPr="00FF33CB" w:rsidRDefault="00C22CD9" w:rsidP="00FF33CB">
      <w:pPr>
        <w:suppressAutoHyphens w:val="0"/>
        <w:jc w:val="both"/>
        <w:rPr>
          <w:rFonts w:ascii="Calibri" w:hAnsi="Calibri" w:cs="Calibri"/>
          <w:iCs/>
          <w:sz w:val="22"/>
          <w:szCs w:val="22"/>
          <w:lang w:eastAsia="fr-FR"/>
        </w:rPr>
      </w:pPr>
    </w:p>
    <w:p w14:paraId="75ACB243" w14:textId="77777777"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E321EF0" w14:textId="77777777" w:rsidTr="00BF4E26">
        <w:tc>
          <w:tcPr>
            <w:tcW w:w="10277" w:type="dxa"/>
            <w:shd w:val="solid" w:color="66CCFF" w:fill="auto"/>
          </w:tcPr>
          <w:p w14:paraId="7D3FA88D"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lastRenderedPageBreak/>
              <w:t>J - Capacités du sous-traitant</w:t>
            </w:r>
          </w:p>
        </w:tc>
      </w:tr>
    </w:tbl>
    <w:p w14:paraId="33D99E73" w14:textId="77777777" w:rsidR="00FF33CB" w:rsidRPr="00FF33CB" w:rsidRDefault="00FF33CB" w:rsidP="00FF33CB">
      <w:pPr>
        <w:suppressAutoHyphens w:val="0"/>
        <w:jc w:val="both"/>
        <w:rPr>
          <w:rFonts w:ascii="Calibri" w:hAnsi="Calibri" w:cs="Calibri"/>
          <w:sz w:val="22"/>
          <w:szCs w:val="22"/>
          <w:lang w:eastAsia="fr-FR"/>
        </w:rPr>
      </w:pPr>
    </w:p>
    <w:p w14:paraId="3EA083A2" w14:textId="77777777"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2EE6C03C" w14:textId="77777777" w:rsidR="00FF33CB" w:rsidRPr="00FF33CB" w:rsidRDefault="00FF33CB" w:rsidP="00FF33CB">
      <w:pPr>
        <w:suppressAutoHyphens w:val="0"/>
        <w:jc w:val="both"/>
        <w:rPr>
          <w:rFonts w:ascii="Calibri" w:hAnsi="Calibri" w:cs="Calibri"/>
          <w:sz w:val="22"/>
          <w:szCs w:val="22"/>
          <w:lang w:eastAsia="fr-FR"/>
        </w:rPr>
      </w:pPr>
    </w:p>
    <w:p w14:paraId="6569843A" w14:textId="77777777"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1C029B62"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2B0FD12D"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18D86545"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40B1CB34"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FCD5A23"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0407DF2A"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3D08F7D8"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1C18EC0B" w14:textId="77777777"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03241BEB" w14:textId="77777777" w:rsidR="00FF33CB" w:rsidRPr="00FF33CB" w:rsidRDefault="00FF33CB" w:rsidP="00FF33CB">
      <w:pPr>
        <w:suppressAutoHyphens w:val="0"/>
        <w:jc w:val="both"/>
        <w:rPr>
          <w:rFonts w:ascii="Calibri" w:hAnsi="Calibri" w:cs="Calibri"/>
          <w:i/>
          <w:sz w:val="22"/>
          <w:szCs w:val="22"/>
          <w:lang w:eastAsia="fr-FR"/>
        </w:rPr>
      </w:pPr>
    </w:p>
    <w:p w14:paraId="1B4FC982"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EF2507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1106376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36885784"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792286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D252C99"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062CA50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9C2CC69"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4128C910"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4B63A76"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4FD07DDD" w14:textId="77777777" w:rsidTr="00BF4E26">
        <w:tc>
          <w:tcPr>
            <w:tcW w:w="10277" w:type="dxa"/>
            <w:shd w:val="solid" w:color="66CCFF" w:fill="auto"/>
          </w:tcPr>
          <w:p w14:paraId="6DED9DED"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0C796F5D" w14:textId="77777777" w:rsidR="00FF33CB" w:rsidRPr="00FF33CB" w:rsidRDefault="00FF33CB" w:rsidP="00556AD3">
      <w:pPr>
        <w:suppressAutoHyphens w:val="0"/>
        <w:jc w:val="both"/>
        <w:rPr>
          <w:rFonts w:ascii="Calibri" w:hAnsi="Calibri" w:cs="Calibri"/>
          <w:sz w:val="22"/>
          <w:szCs w:val="22"/>
          <w:lang w:eastAsia="fr-FR"/>
        </w:rPr>
      </w:pPr>
    </w:p>
    <w:p w14:paraId="29B201BA" w14:textId="77777777"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2CF9063A"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6870A7C0"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44E051EF" w14:textId="77777777" w:rsidR="00FF33CB" w:rsidRPr="00FF33CB" w:rsidRDefault="00FF33CB" w:rsidP="00556AD3">
      <w:pPr>
        <w:suppressAutoHyphens w:val="0"/>
        <w:jc w:val="both"/>
        <w:rPr>
          <w:rFonts w:ascii="Calibri" w:hAnsi="Calibri" w:cs="Calibri"/>
          <w:sz w:val="22"/>
          <w:szCs w:val="22"/>
          <w:lang w:eastAsia="fr-FR"/>
        </w:rPr>
      </w:pPr>
    </w:p>
    <w:p w14:paraId="6CB407DA"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519E21B7" w14:textId="77777777" w:rsidR="00FF33CB" w:rsidRPr="00FF33CB" w:rsidRDefault="00FF33CB" w:rsidP="00556AD3">
      <w:pPr>
        <w:suppressAutoHyphens w:val="0"/>
        <w:jc w:val="both"/>
        <w:rPr>
          <w:rFonts w:ascii="Calibri" w:hAnsi="Calibri" w:cs="Calibri"/>
          <w:i/>
          <w:iCs/>
          <w:lang w:eastAsia="fr-FR"/>
        </w:rPr>
      </w:pPr>
    </w:p>
    <w:p w14:paraId="3A805C7F"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9694701" w14:textId="77777777" w:rsidR="00FF33CB" w:rsidRPr="00FF33CB" w:rsidRDefault="00FF33CB" w:rsidP="00556AD3">
      <w:pPr>
        <w:suppressAutoHyphens w:val="0"/>
        <w:jc w:val="both"/>
        <w:rPr>
          <w:rFonts w:ascii="Calibri" w:hAnsi="Calibri" w:cs="Calibri"/>
          <w:sz w:val="22"/>
          <w:szCs w:val="22"/>
          <w:lang w:eastAsia="fr-FR"/>
        </w:rPr>
      </w:pPr>
    </w:p>
    <w:p w14:paraId="06D5ED86" w14:textId="77777777"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5805E054"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747BEE9F"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517E507B" w14:textId="77777777"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75E26F4C"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0AD4B70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1D7EBB00"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21D8A39A"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F09120E"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6A066505"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125E6B07"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4B3CA8D5"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125E38B"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27C44943" w14:textId="77777777" w:rsidTr="00BF4E26">
        <w:tc>
          <w:tcPr>
            <w:tcW w:w="10277" w:type="dxa"/>
            <w:shd w:val="solid" w:color="66CCFF" w:fill="auto"/>
          </w:tcPr>
          <w:p w14:paraId="5597487A"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303B5A1F" w14:textId="77777777"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6FFD1560"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5B29F3F7"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738140BD"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409D9616"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iCs/>
          <w:sz w:val="22"/>
          <w:szCs w:val="22"/>
          <w:lang w:eastAsia="fr-FR"/>
        </w:rPr>
        <w:t>l'exemplaire</w:t>
      </w:r>
      <w:proofErr w:type="gramEnd"/>
      <w:r w:rsidRPr="00FF33CB">
        <w:rPr>
          <w:rFonts w:ascii="Calibri" w:hAnsi="Calibri" w:cs="Calibri"/>
          <w:iCs/>
          <w:sz w:val="22"/>
          <w:szCs w:val="22"/>
          <w:lang w:eastAsia="fr-FR"/>
        </w:rPr>
        <w:t xml:space="preserve"> unique ou le certificat de cessibilité du marché public qui lui a été délivré,</w:t>
      </w:r>
    </w:p>
    <w:p w14:paraId="7893948B" w14:textId="77777777" w:rsidR="00FF33CB" w:rsidRPr="00FF33CB" w:rsidRDefault="00FF33CB" w:rsidP="00FF33CB">
      <w:pPr>
        <w:suppressAutoHyphens w:val="0"/>
        <w:ind w:left="567"/>
        <w:jc w:val="both"/>
        <w:rPr>
          <w:rFonts w:ascii="Calibri" w:hAnsi="Calibri" w:cs="Calibri"/>
          <w:iCs/>
          <w:sz w:val="22"/>
          <w:szCs w:val="22"/>
          <w:u w:val="single"/>
          <w:lang w:eastAsia="fr-FR"/>
        </w:rPr>
      </w:pPr>
      <w:proofErr w:type="gramStart"/>
      <w:r w:rsidRPr="00FF33CB">
        <w:rPr>
          <w:rFonts w:ascii="Calibri" w:hAnsi="Calibri" w:cs="Calibri"/>
          <w:iCs/>
          <w:sz w:val="22"/>
          <w:szCs w:val="22"/>
          <w:u w:val="single"/>
          <w:lang w:eastAsia="fr-FR"/>
        </w:rPr>
        <w:t>OU</w:t>
      </w:r>
      <w:proofErr w:type="gramEnd"/>
    </w:p>
    <w:p w14:paraId="50B68E6F"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iCs/>
          <w:sz w:val="22"/>
          <w:szCs w:val="22"/>
          <w:lang w:eastAsia="fr-FR"/>
        </w:rPr>
        <w:t>une</w:t>
      </w:r>
      <w:proofErr w:type="gramEnd"/>
      <w:r w:rsidRPr="00FF33CB">
        <w:rPr>
          <w:rFonts w:ascii="Calibri" w:hAnsi="Calibri" w:cs="Calibri"/>
          <w:iCs/>
          <w:sz w:val="22"/>
          <w:szCs w:val="22"/>
          <w:lang w:eastAsia="fr-FR"/>
        </w:rPr>
        <w:t xml:space="preserve"> attestation ou une mainlevée du bénéficiaire de la cession ou du nantissement de créances.</w:t>
      </w:r>
    </w:p>
    <w:p w14:paraId="06830E92"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6CD2AD23"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6948F719"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2F3C5CC4" w14:textId="77777777" w:rsidR="00FF33CB" w:rsidRPr="00FF33CB" w:rsidRDefault="00FF33CB" w:rsidP="00FF33CB">
      <w:pPr>
        <w:suppressAutoHyphens w:val="0"/>
        <w:ind w:left="567"/>
        <w:jc w:val="both"/>
        <w:rPr>
          <w:rFonts w:ascii="Calibri" w:hAnsi="Calibri" w:cs="Calibri"/>
          <w:iCs/>
          <w:sz w:val="22"/>
          <w:szCs w:val="22"/>
          <w:u w:val="single"/>
          <w:lang w:eastAsia="fr-FR"/>
        </w:rPr>
      </w:pPr>
      <w:proofErr w:type="gramStart"/>
      <w:r w:rsidRPr="00FF33CB">
        <w:rPr>
          <w:rFonts w:ascii="Calibri" w:hAnsi="Calibri" w:cs="Calibri"/>
          <w:iCs/>
          <w:sz w:val="22"/>
          <w:szCs w:val="22"/>
          <w:u w:val="single"/>
          <w:lang w:eastAsia="fr-FR"/>
        </w:rPr>
        <w:t>OU</w:t>
      </w:r>
      <w:proofErr w:type="gramEnd"/>
    </w:p>
    <w:p w14:paraId="39BF8725"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proofErr w:type="gramStart"/>
      <w:r w:rsidRPr="00FF33CB">
        <w:rPr>
          <w:rFonts w:ascii="Calibri" w:hAnsi="Calibri" w:cs="Calibri"/>
          <w:sz w:val="22"/>
          <w:szCs w:val="22"/>
          <w:lang w:eastAsia="fr-FR"/>
        </w:rPr>
        <w:t>l’exemplaire</w:t>
      </w:r>
      <w:proofErr w:type="gramEnd"/>
      <w:r w:rsidRPr="00FF33CB">
        <w:rPr>
          <w:rFonts w:ascii="Calibri" w:hAnsi="Calibri" w:cs="Calibri"/>
          <w:sz w:val="22"/>
          <w:szCs w:val="22"/>
          <w:lang w:eastAsia="fr-FR"/>
        </w:rPr>
        <w:t xml:space="preserve"> unique ou le certificat de cessibilité ayant été remis en vue d'une cession ou d'un nantissement de créances et ne pouvant être restitué, le titulaire justifie :</w:t>
      </w:r>
    </w:p>
    <w:p w14:paraId="03B07C46"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proofErr w:type="gramStart"/>
      <w:r w:rsidRPr="00FF33CB">
        <w:rPr>
          <w:rFonts w:ascii="Calibri" w:hAnsi="Calibri" w:cs="Calibri"/>
          <w:sz w:val="22"/>
          <w:szCs w:val="22"/>
          <w:lang w:eastAsia="fr-FR"/>
        </w:rPr>
        <w:t>soit</w:t>
      </w:r>
      <w:proofErr w:type="gramEnd"/>
      <w:r w:rsidRPr="00FF33CB">
        <w:rPr>
          <w:rFonts w:ascii="Calibri" w:hAnsi="Calibri" w:cs="Calibri"/>
          <w:sz w:val="22"/>
          <w:szCs w:val="22"/>
          <w:lang w:eastAsia="fr-FR"/>
        </w:rPr>
        <w:t xml:space="preserve">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249C3723"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proofErr w:type="gramStart"/>
      <w:r w:rsidRPr="00FF33CB">
        <w:rPr>
          <w:rFonts w:ascii="Calibri" w:hAnsi="Calibri" w:cs="Calibri"/>
          <w:sz w:val="22"/>
          <w:szCs w:val="22"/>
          <w:lang w:eastAsia="fr-FR"/>
        </w:rPr>
        <w:t>soit</w:t>
      </w:r>
      <w:proofErr w:type="gramEnd"/>
      <w:r w:rsidRPr="00FF33CB">
        <w:rPr>
          <w:rFonts w:ascii="Calibri" w:hAnsi="Calibri" w:cs="Calibri"/>
          <w:sz w:val="22"/>
          <w:szCs w:val="22"/>
          <w:lang w:eastAsia="fr-FR"/>
        </w:rPr>
        <w:t xml:space="preserve"> que son montant a été réduit afin que ce paiement soit possible.</w:t>
      </w:r>
    </w:p>
    <w:p w14:paraId="17FC0BEA"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3B61CD73" w14:textId="77777777" w:rsidR="00FF33CB" w:rsidRPr="00FF33CB" w:rsidRDefault="00FF33CB" w:rsidP="00FF33CB">
      <w:pPr>
        <w:suppressAutoHyphens w:val="0"/>
        <w:spacing w:before="120"/>
        <w:jc w:val="both"/>
        <w:rPr>
          <w:rFonts w:ascii="Calibri" w:hAnsi="Calibri" w:cs="Calibri"/>
          <w:sz w:val="22"/>
          <w:szCs w:val="22"/>
          <w:lang w:eastAsia="fr-FR"/>
        </w:rPr>
      </w:pPr>
    </w:p>
    <w:p w14:paraId="32138C85" w14:textId="77777777"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5A897FE" w14:textId="77777777" w:rsidTr="00BF4E26">
        <w:tc>
          <w:tcPr>
            <w:tcW w:w="10277" w:type="dxa"/>
            <w:shd w:val="solid" w:color="66CCFF" w:fill="auto"/>
          </w:tcPr>
          <w:p w14:paraId="330298B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lastRenderedPageBreak/>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2FDBAF03" w14:textId="77777777" w:rsidR="00B47D68" w:rsidRDefault="00B47D68" w:rsidP="00FF33CB">
      <w:pPr>
        <w:suppressAutoHyphens w:val="0"/>
        <w:jc w:val="both"/>
        <w:rPr>
          <w:rFonts w:ascii="Calibri" w:hAnsi="Calibri" w:cs="Calibri"/>
          <w:i/>
          <w:iCs/>
          <w:lang w:eastAsia="fr-FR"/>
        </w:rPr>
      </w:pPr>
    </w:p>
    <w:p w14:paraId="19D5C15C" w14:textId="77777777"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FF33CB">
        <w:rPr>
          <w:rFonts w:ascii="Calibri" w:hAnsi="Calibri" w:cs="Calibri"/>
          <w:i/>
          <w:iCs/>
          <w:lang w:eastAsia="fr-FR"/>
        </w:rPr>
        <w:t>le retourne signé</w:t>
      </w:r>
      <w:proofErr w:type="gramEnd"/>
      <w:r w:rsidRPr="00FF33CB">
        <w:rPr>
          <w:rFonts w:ascii="Calibri" w:hAnsi="Calibri" w:cs="Calibri"/>
          <w:i/>
          <w:iCs/>
          <w:lang w:eastAsia="fr-FR"/>
        </w:rPr>
        <w:t xml:space="preserve"> de lui-même et de son sous-traitant. L’acheteur pourra alors notifier au titulaire le marché, auquel sera annexé ce document, ce qui emportera agrément et acceptation des conditions de paiement du sous-traitant)</w:t>
      </w:r>
    </w:p>
    <w:p w14:paraId="3867B3E6" w14:textId="77777777" w:rsidR="00FF33CB" w:rsidRPr="00FF33CB" w:rsidRDefault="00FF33CB" w:rsidP="00FF33CB">
      <w:pPr>
        <w:suppressAutoHyphens w:val="0"/>
        <w:jc w:val="both"/>
        <w:rPr>
          <w:rFonts w:ascii="Calibri" w:hAnsi="Calibri" w:cs="Calibri"/>
          <w:sz w:val="22"/>
          <w:szCs w:val="22"/>
          <w:lang w:eastAsia="fr-FR"/>
        </w:rPr>
      </w:pPr>
    </w:p>
    <w:p w14:paraId="7D6D5159"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65D6B885"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094"/>
        <w:gridCol w:w="5110"/>
      </w:tblGrid>
      <w:tr w:rsidR="00FF33CB" w:rsidRPr="00FF33CB" w14:paraId="3886BA67" w14:textId="77777777" w:rsidTr="00BF4E26">
        <w:trPr>
          <w:trHeight w:val="301"/>
        </w:trPr>
        <w:tc>
          <w:tcPr>
            <w:tcW w:w="5172" w:type="dxa"/>
            <w:tcBorders>
              <w:top w:val="nil"/>
              <w:left w:val="nil"/>
              <w:bottom w:val="nil"/>
              <w:right w:val="nil"/>
            </w:tcBorders>
          </w:tcPr>
          <w:p w14:paraId="7971A373"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17986A84"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w:t>
            </w:r>
            <w:proofErr w:type="gramStart"/>
            <w:r w:rsidRPr="00FF33CB">
              <w:rPr>
                <w:rFonts w:ascii="Calibri" w:hAnsi="Calibri" w:cs="Calibri"/>
                <w:i/>
                <w:lang w:eastAsia="fr-FR"/>
              </w:rPr>
              <w:t>personne</w:t>
            </w:r>
            <w:proofErr w:type="gramEnd"/>
            <w:r w:rsidRPr="00FF33CB">
              <w:rPr>
                <w:rFonts w:ascii="Calibri" w:hAnsi="Calibri" w:cs="Calibri"/>
                <w:i/>
                <w:lang w:eastAsia="fr-FR"/>
              </w:rPr>
              <w:t xml:space="preserve"> identifiée rubrique E du DC4)</w:t>
            </w:r>
          </w:p>
          <w:p w14:paraId="4D3B079E"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6CA0250B"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56B9FF5F"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w:t>
            </w:r>
            <w:proofErr w:type="gramStart"/>
            <w:r w:rsidRPr="00FF33CB">
              <w:rPr>
                <w:rFonts w:ascii="Calibri" w:hAnsi="Calibri" w:cs="Calibri"/>
                <w:i/>
                <w:lang w:eastAsia="fr-FR"/>
              </w:rPr>
              <w:t>personne</w:t>
            </w:r>
            <w:proofErr w:type="gramEnd"/>
            <w:r w:rsidRPr="00FF33CB">
              <w:rPr>
                <w:rFonts w:ascii="Calibri" w:hAnsi="Calibri" w:cs="Calibri"/>
                <w:i/>
                <w:lang w:eastAsia="fr-FR"/>
              </w:rPr>
              <w:t xml:space="preserve"> identifiée rubrique C1 du DC2)</w:t>
            </w:r>
          </w:p>
        </w:tc>
      </w:tr>
    </w:tbl>
    <w:p w14:paraId="23A9C18F" w14:textId="77777777" w:rsidR="00FF33CB" w:rsidRPr="00FF33CB" w:rsidRDefault="00FF33CB" w:rsidP="00FF33CB">
      <w:pPr>
        <w:suppressAutoHyphens w:val="0"/>
        <w:jc w:val="both"/>
        <w:rPr>
          <w:rFonts w:ascii="Calibri" w:hAnsi="Calibri" w:cs="Calibri"/>
          <w:sz w:val="22"/>
          <w:szCs w:val="22"/>
          <w:lang w:eastAsia="fr-FR"/>
        </w:rPr>
      </w:pPr>
    </w:p>
    <w:p w14:paraId="42735102" w14:textId="77777777" w:rsidR="00FF33CB" w:rsidRPr="00FF33CB" w:rsidRDefault="00FF33CB" w:rsidP="00FF33CB">
      <w:pPr>
        <w:suppressAutoHyphens w:val="0"/>
        <w:jc w:val="both"/>
        <w:rPr>
          <w:rFonts w:ascii="Calibri" w:hAnsi="Calibri" w:cs="Calibri"/>
          <w:sz w:val="22"/>
          <w:szCs w:val="22"/>
          <w:lang w:eastAsia="fr-FR"/>
        </w:rPr>
      </w:pPr>
    </w:p>
    <w:p w14:paraId="5CF78D32" w14:textId="77777777" w:rsidR="00FF33CB" w:rsidRPr="00FF33CB" w:rsidRDefault="00FF33CB" w:rsidP="00FF33CB">
      <w:pPr>
        <w:suppressAutoHyphens w:val="0"/>
        <w:jc w:val="both"/>
        <w:rPr>
          <w:rFonts w:ascii="Calibri" w:hAnsi="Calibri" w:cs="Calibri"/>
          <w:sz w:val="22"/>
          <w:szCs w:val="22"/>
          <w:lang w:eastAsia="fr-FR"/>
        </w:rPr>
      </w:pPr>
    </w:p>
    <w:p w14:paraId="1FF09E58" w14:textId="77777777" w:rsidR="00FF33CB" w:rsidRPr="00FF33CB" w:rsidRDefault="00FF33CB" w:rsidP="00FF33CB">
      <w:pPr>
        <w:suppressAutoHyphens w:val="0"/>
        <w:jc w:val="both"/>
        <w:rPr>
          <w:rFonts w:ascii="Calibri" w:hAnsi="Calibri" w:cs="Calibri"/>
          <w:sz w:val="22"/>
          <w:szCs w:val="22"/>
          <w:lang w:eastAsia="fr-FR"/>
        </w:rPr>
      </w:pPr>
    </w:p>
    <w:p w14:paraId="6CF74E03"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6678C432" w14:textId="77777777" w:rsidR="00FF33CB" w:rsidRPr="00FF33CB" w:rsidRDefault="00FF33CB" w:rsidP="00FF33CB">
      <w:pPr>
        <w:suppressAutoHyphens w:val="0"/>
        <w:jc w:val="both"/>
        <w:rPr>
          <w:rFonts w:ascii="Calibri" w:hAnsi="Calibri" w:cs="Calibri"/>
          <w:sz w:val="22"/>
          <w:szCs w:val="22"/>
          <w:lang w:eastAsia="fr-FR"/>
        </w:rPr>
      </w:pPr>
    </w:p>
    <w:p w14:paraId="420B9CCA"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528AB711" w14:textId="77777777" w:rsidR="00FF33CB" w:rsidRDefault="00FF33CB" w:rsidP="00FF33CB">
      <w:pPr>
        <w:suppressAutoHyphens w:val="0"/>
        <w:ind w:left="709"/>
        <w:jc w:val="both"/>
        <w:rPr>
          <w:rFonts w:ascii="Calibri" w:hAnsi="Calibri" w:cs="Calibri"/>
          <w:sz w:val="22"/>
          <w:szCs w:val="22"/>
          <w:lang w:eastAsia="fr-FR"/>
        </w:rPr>
      </w:pPr>
    </w:p>
    <w:p w14:paraId="2E9DDE2B" w14:textId="77777777" w:rsidR="00556AD3" w:rsidRPr="00FF33CB" w:rsidRDefault="00556AD3" w:rsidP="00FF33CB">
      <w:pPr>
        <w:suppressAutoHyphens w:val="0"/>
        <w:ind w:left="709"/>
        <w:jc w:val="both"/>
        <w:rPr>
          <w:rFonts w:ascii="Calibri" w:hAnsi="Calibri" w:cs="Calibri"/>
          <w:sz w:val="22"/>
          <w:szCs w:val="22"/>
          <w:lang w:eastAsia="fr-FR"/>
        </w:rPr>
      </w:pPr>
    </w:p>
    <w:p w14:paraId="7960ED09"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1672752C" w14:textId="77777777" w:rsidR="00FF33CB" w:rsidRPr="00FF33CB" w:rsidRDefault="00FF33CB" w:rsidP="00FF33CB">
      <w:pPr>
        <w:suppressAutoHyphens w:val="0"/>
        <w:ind w:left="709"/>
        <w:jc w:val="both"/>
        <w:rPr>
          <w:rFonts w:ascii="Calibri" w:hAnsi="Calibri" w:cs="Calibri"/>
          <w:sz w:val="22"/>
          <w:szCs w:val="22"/>
          <w:lang w:eastAsia="fr-FR"/>
        </w:rPr>
      </w:pPr>
    </w:p>
    <w:p w14:paraId="4005D90C" w14:textId="77777777" w:rsidR="00FF33CB" w:rsidRPr="00FF33CB" w:rsidRDefault="00FF33CB" w:rsidP="00FF33CB">
      <w:pPr>
        <w:suppressAutoHyphens w:val="0"/>
        <w:jc w:val="both"/>
        <w:rPr>
          <w:rFonts w:ascii="Calibri" w:hAnsi="Calibri" w:cs="Calibri"/>
          <w:sz w:val="22"/>
          <w:szCs w:val="22"/>
          <w:lang w:eastAsia="fr-FR"/>
        </w:rPr>
      </w:pPr>
    </w:p>
    <w:p w14:paraId="3B6486D0" w14:textId="77777777"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7772E" w14:textId="77777777" w:rsidR="00E13718" w:rsidRDefault="00E13718">
      <w:r>
        <w:separator/>
      </w:r>
    </w:p>
  </w:endnote>
  <w:endnote w:type="continuationSeparator" w:id="0">
    <w:p w14:paraId="0F729ED8" w14:textId="77777777" w:rsidR="00E13718" w:rsidRDefault="00E1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2E7C31BD" w14:textId="77777777" w:rsidTr="00375A35">
      <w:tc>
        <w:tcPr>
          <w:tcW w:w="2119" w:type="pct"/>
          <w:vAlign w:val="center"/>
        </w:tcPr>
        <w:p w14:paraId="10D94892" w14:textId="77777777" w:rsidR="0008002A" w:rsidRPr="00B531B0" w:rsidRDefault="0008002A" w:rsidP="00375A35">
          <w:pPr>
            <w:pStyle w:val="Pieddepage"/>
            <w:rPr>
              <w:rFonts w:ascii="Calibri" w:hAnsi="Calibri" w:cs="Calibri"/>
            </w:rPr>
          </w:pPr>
          <w:r w:rsidRPr="00B531B0">
            <w:rPr>
              <w:rFonts w:ascii="Calibri" w:hAnsi="Calibri" w:cs="Calibri"/>
            </w:rPr>
            <w:t>DC</w:t>
          </w:r>
          <w:r w:rsidR="00BB748D" w:rsidRPr="00B531B0">
            <w:rPr>
              <w:rFonts w:ascii="Calibri" w:hAnsi="Calibri" w:cs="Calibri"/>
            </w:rPr>
            <w:t>4</w:t>
          </w:r>
          <w:r w:rsidRPr="00B531B0">
            <w:rPr>
              <w:rFonts w:ascii="Calibri" w:hAnsi="Calibri" w:cs="Calibri"/>
            </w:rPr>
            <w:t xml:space="preserve"> – </w:t>
          </w:r>
          <w:r w:rsidR="00BB748D" w:rsidRPr="00B531B0">
            <w:rPr>
              <w:rFonts w:ascii="Calibri" w:hAnsi="Calibri" w:cs="Calibri"/>
            </w:rPr>
            <w:t>Déclaration de sous-traitance</w:t>
          </w:r>
          <w:r w:rsidRPr="00B531B0">
            <w:rPr>
              <w:rFonts w:ascii="Calibri" w:hAnsi="Calibri" w:cs="Calibri"/>
            </w:rPr>
            <w:t xml:space="preserve"> </w:t>
          </w:r>
        </w:p>
        <w:p w14:paraId="7AC1CB33" w14:textId="675DD0DC" w:rsidR="00375A35" w:rsidRPr="00B531B0" w:rsidRDefault="0008002A" w:rsidP="00375A35">
          <w:pPr>
            <w:pStyle w:val="Pieddepage"/>
            <w:rPr>
              <w:rFonts w:ascii="Calibri" w:hAnsi="Calibri" w:cs="Calibri"/>
            </w:rPr>
          </w:pPr>
          <w:r w:rsidRPr="00B531B0">
            <w:rPr>
              <w:rFonts w:ascii="Calibri" w:hAnsi="Calibri" w:cs="Calibri"/>
            </w:rPr>
            <w:t>Consultation</w:t>
          </w:r>
          <w:r w:rsidR="00375A35" w:rsidRPr="00B531B0">
            <w:rPr>
              <w:rFonts w:ascii="Calibri" w:hAnsi="Calibri" w:cs="Calibri"/>
            </w:rPr>
            <w:t xml:space="preserve"> n° 20</w:t>
          </w:r>
          <w:r w:rsidR="00B531B0" w:rsidRPr="00B531B0">
            <w:rPr>
              <w:rFonts w:ascii="Calibri" w:hAnsi="Calibri" w:cs="Calibri"/>
            </w:rPr>
            <w:t>26</w:t>
          </w:r>
          <w:r w:rsidR="00375A35" w:rsidRPr="00B531B0">
            <w:rPr>
              <w:rFonts w:ascii="Calibri" w:hAnsi="Calibri" w:cs="Calibri"/>
            </w:rPr>
            <w:t>DG</w:t>
          </w:r>
          <w:r w:rsidR="00B531B0" w:rsidRPr="00B531B0">
            <w:rPr>
              <w:rFonts w:ascii="Calibri" w:hAnsi="Calibri" w:cs="Calibri"/>
            </w:rPr>
            <w:t>03</w:t>
          </w:r>
        </w:p>
      </w:tc>
      <w:tc>
        <w:tcPr>
          <w:tcW w:w="687" w:type="pct"/>
          <w:vAlign w:val="center"/>
        </w:tcPr>
        <w:p w14:paraId="779D4C46"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6884173B" w14:textId="77777777"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6D8CEA70"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BD17B" w14:textId="77777777" w:rsidR="00E13718" w:rsidRDefault="00E13718">
      <w:r>
        <w:separator/>
      </w:r>
    </w:p>
  </w:footnote>
  <w:footnote w:type="continuationSeparator" w:id="0">
    <w:p w14:paraId="11EBFBCA" w14:textId="77777777" w:rsidR="00E13718" w:rsidRDefault="00E13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C73"/>
    <w:rsid w:val="0001168F"/>
    <w:rsid w:val="00036500"/>
    <w:rsid w:val="000535BA"/>
    <w:rsid w:val="00067F94"/>
    <w:rsid w:val="0008002A"/>
    <w:rsid w:val="00097DE0"/>
    <w:rsid w:val="000A2E05"/>
    <w:rsid w:val="000A6166"/>
    <w:rsid w:val="000B2E0C"/>
    <w:rsid w:val="000E0020"/>
    <w:rsid w:val="000E7C68"/>
    <w:rsid w:val="001018BA"/>
    <w:rsid w:val="00156924"/>
    <w:rsid w:val="00166B56"/>
    <w:rsid w:val="001712C2"/>
    <w:rsid w:val="00174505"/>
    <w:rsid w:val="001C2F73"/>
    <w:rsid w:val="001C40C0"/>
    <w:rsid w:val="001C733C"/>
    <w:rsid w:val="001D61B4"/>
    <w:rsid w:val="0021527A"/>
    <w:rsid w:val="0021797C"/>
    <w:rsid w:val="00225A1A"/>
    <w:rsid w:val="002526E1"/>
    <w:rsid w:val="002576ED"/>
    <w:rsid w:val="00264664"/>
    <w:rsid w:val="00271875"/>
    <w:rsid w:val="00282002"/>
    <w:rsid w:val="002904AF"/>
    <w:rsid w:val="002C163D"/>
    <w:rsid w:val="002C2CA3"/>
    <w:rsid w:val="002C4B3E"/>
    <w:rsid w:val="002C79D6"/>
    <w:rsid w:val="002E56C1"/>
    <w:rsid w:val="00323B3F"/>
    <w:rsid w:val="00332B12"/>
    <w:rsid w:val="00333C82"/>
    <w:rsid w:val="00354C04"/>
    <w:rsid w:val="00375A35"/>
    <w:rsid w:val="0037725B"/>
    <w:rsid w:val="00382AAE"/>
    <w:rsid w:val="00385E76"/>
    <w:rsid w:val="003A7270"/>
    <w:rsid w:val="003D7D9D"/>
    <w:rsid w:val="003E114A"/>
    <w:rsid w:val="004044A9"/>
    <w:rsid w:val="00420328"/>
    <w:rsid w:val="0043706E"/>
    <w:rsid w:val="0044597F"/>
    <w:rsid w:val="004534E8"/>
    <w:rsid w:val="00474C95"/>
    <w:rsid w:val="004A5D91"/>
    <w:rsid w:val="004A7169"/>
    <w:rsid w:val="004C5755"/>
    <w:rsid w:val="004E0D32"/>
    <w:rsid w:val="004E2E84"/>
    <w:rsid w:val="004E75A6"/>
    <w:rsid w:val="00514DAF"/>
    <w:rsid w:val="00532EC7"/>
    <w:rsid w:val="005370F6"/>
    <w:rsid w:val="00541CA3"/>
    <w:rsid w:val="0055142E"/>
    <w:rsid w:val="005546A9"/>
    <w:rsid w:val="00556AD3"/>
    <w:rsid w:val="005824AE"/>
    <w:rsid w:val="005846FB"/>
    <w:rsid w:val="00587F58"/>
    <w:rsid w:val="00590A24"/>
    <w:rsid w:val="005A05C1"/>
    <w:rsid w:val="005A4A3B"/>
    <w:rsid w:val="005A4CB5"/>
    <w:rsid w:val="005B2316"/>
    <w:rsid w:val="005D0D0B"/>
    <w:rsid w:val="005F0DCE"/>
    <w:rsid w:val="00602C9C"/>
    <w:rsid w:val="00605982"/>
    <w:rsid w:val="0061068C"/>
    <w:rsid w:val="00631AFE"/>
    <w:rsid w:val="0064521D"/>
    <w:rsid w:val="0064560F"/>
    <w:rsid w:val="00651262"/>
    <w:rsid w:val="00660727"/>
    <w:rsid w:val="00662A86"/>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F68A6"/>
    <w:rsid w:val="00821CE1"/>
    <w:rsid w:val="0083205E"/>
    <w:rsid w:val="00840934"/>
    <w:rsid w:val="00844DAA"/>
    <w:rsid w:val="008450C7"/>
    <w:rsid w:val="00876A73"/>
    <w:rsid w:val="008A5426"/>
    <w:rsid w:val="008B2A38"/>
    <w:rsid w:val="008B5DB2"/>
    <w:rsid w:val="0092650B"/>
    <w:rsid w:val="00930A5C"/>
    <w:rsid w:val="00934503"/>
    <w:rsid w:val="00935264"/>
    <w:rsid w:val="00953956"/>
    <w:rsid w:val="0096079B"/>
    <w:rsid w:val="00972598"/>
    <w:rsid w:val="00983FF3"/>
    <w:rsid w:val="0099288E"/>
    <w:rsid w:val="009B1CD0"/>
    <w:rsid w:val="009B45B9"/>
    <w:rsid w:val="009C4738"/>
    <w:rsid w:val="009D661E"/>
    <w:rsid w:val="009D6BBF"/>
    <w:rsid w:val="00A01BB3"/>
    <w:rsid w:val="00A34D04"/>
    <w:rsid w:val="00A40038"/>
    <w:rsid w:val="00A40C73"/>
    <w:rsid w:val="00A40C95"/>
    <w:rsid w:val="00AA7015"/>
    <w:rsid w:val="00AE1453"/>
    <w:rsid w:val="00AE40FF"/>
    <w:rsid w:val="00AE7831"/>
    <w:rsid w:val="00B02608"/>
    <w:rsid w:val="00B0289C"/>
    <w:rsid w:val="00B054DA"/>
    <w:rsid w:val="00B10CF4"/>
    <w:rsid w:val="00B47D68"/>
    <w:rsid w:val="00B531B0"/>
    <w:rsid w:val="00B87564"/>
    <w:rsid w:val="00BA44E5"/>
    <w:rsid w:val="00BB2B38"/>
    <w:rsid w:val="00BB5EB1"/>
    <w:rsid w:val="00BB748D"/>
    <w:rsid w:val="00BD767E"/>
    <w:rsid w:val="00BE27A8"/>
    <w:rsid w:val="00BE6078"/>
    <w:rsid w:val="00BF1156"/>
    <w:rsid w:val="00C15ED4"/>
    <w:rsid w:val="00C22CD9"/>
    <w:rsid w:val="00C23457"/>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90A00"/>
    <w:rsid w:val="00DB626D"/>
    <w:rsid w:val="00DC5564"/>
    <w:rsid w:val="00E13718"/>
    <w:rsid w:val="00E20DB0"/>
    <w:rsid w:val="00E40645"/>
    <w:rsid w:val="00E47798"/>
    <w:rsid w:val="00E6507A"/>
    <w:rsid w:val="00E74C76"/>
    <w:rsid w:val="00E930B1"/>
    <w:rsid w:val="00E96FF6"/>
    <w:rsid w:val="00F03624"/>
    <w:rsid w:val="00F56CCC"/>
    <w:rsid w:val="00F8465A"/>
    <w:rsid w:val="00F92811"/>
    <w:rsid w:val="00F94307"/>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CBD0EB"/>
  <w15:chartTrackingRefBased/>
  <w15:docId w15:val="{7F872CA0-F7E1-4F6A-BF5B-F5C2F0CD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Formulaire%20DC\MOD%20-%20DAMP%20-%20DC4%20-%20V2025%2009%201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 DAMP - DC4 - V2025 09 11</Template>
  <TotalTime>1</TotalTime>
  <Pages>8</Pages>
  <Words>2399</Words>
  <Characters>13195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15563</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2025-12-22T10:46:00Z</dcterms:created>
  <dcterms:modified xsi:type="dcterms:W3CDTF">2025-12-24T08:57:00Z</dcterms:modified>
</cp:coreProperties>
</file>