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AC28FA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7EACAEB2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41B6E57D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2FF42FB6" wp14:editId="45D738BA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ECBF2" w14:textId="77777777" w:rsidR="00602C9C" w:rsidRDefault="00602C9C" w:rsidP="006C4338">
      <w:pPr>
        <w:tabs>
          <w:tab w:val="left" w:pos="851"/>
        </w:tabs>
      </w:pPr>
    </w:p>
    <w:p w14:paraId="2132CD18" w14:textId="77777777" w:rsidR="004F0A9E" w:rsidRDefault="004F0A9E" w:rsidP="006C4338">
      <w:pPr>
        <w:tabs>
          <w:tab w:val="left" w:pos="851"/>
        </w:tabs>
      </w:pPr>
    </w:p>
    <w:p w14:paraId="34F2E4D1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3D7B86D0" w14:textId="77777777" w:rsidTr="000A6166">
        <w:tc>
          <w:tcPr>
            <w:tcW w:w="7479" w:type="dxa"/>
            <w:shd w:val="clear" w:color="auto" w:fill="66CCFF"/>
            <w:vAlign w:val="center"/>
          </w:tcPr>
          <w:p w14:paraId="6540EA42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0667D8FF" w14:textId="77777777" w:rsidR="003D7D9D" w:rsidRDefault="003D7D9D" w:rsidP="003D7D9D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LETTRE DE CANDIDATURE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(DC1)</w:t>
            </w:r>
          </w:p>
          <w:p w14:paraId="58FC5B25" w14:textId="03FF020E" w:rsidR="003D7D9D" w:rsidRPr="003D7D9D" w:rsidRDefault="003D7D9D" w:rsidP="003D7D9D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proofErr w:type="gramStart"/>
            <w:r>
              <w:rPr>
                <w:rFonts w:ascii="Calibri" w:hAnsi="Calibri" w:cs="Calibri"/>
                <w:b/>
                <w:sz w:val="28"/>
                <w:szCs w:val="28"/>
              </w:rPr>
              <w:t>pour</w:t>
            </w:r>
            <w:proofErr w:type="gramEnd"/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la </w:t>
            </w:r>
            <w:r w:rsidRPr="00CA0C9E">
              <w:rPr>
                <w:rFonts w:ascii="Calibri" w:hAnsi="Calibri" w:cs="Calibri"/>
                <w:b/>
                <w:sz w:val="28"/>
                <w:szCs w:val="28"/>
              </w:rPr>
              <w:t>consultation n°20</w:t>
            </w:r>
            <w:r w:rsidR="00CA0C9E" w:rsidRPr="00CA0C9E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CA0C9E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CA0C9E" w:rsidRPr="00CA0C9E">
              <w:rPr>
                <w:rFonts w:ascii="Calibri" w:hAnsi="Calibri" w:cs="Calibri"/>
                <w:b/>
                <w:sz w:val="28"/>
                <w:szCs w:val="28"/>
              </w:rPr>
              <w:t>03</w:t>
            </w:r>
          </w:p>
          <w:p w14:paraId="6441703B" w14:textId="77777777" w:rsidR="00602C9C" w:rsidRPr="004A1FD4" w:rsidRDefault="003D7D9D" w:rsidP="004F0A9E">
            <w:pPr>
              <w:spacing w:after="200"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DESIGNATION DU MANDATAIRE PAR SES CO-TRAITANTS</w:t>
            </w:r>
          </w:p>
        </w:tc>
      </w:tr>
    </w:tbl>
    <w:p w14:paraId="46EFAB4F" w14:textId="77777777" w:rsidR="00602C9C" w:rsidRDefault="00602C9C" w:rsidP="006C4338">
      <w:pPr>
        <w:tabs>
          <w:tab w:val="left" w:pos="851"/>
        </w:tabs>
      </w:pPr>
    </w:p>
    <w:p w14:paraId="738BD60E" w14:textId="77777777" w:rsidR="00602C9C" w:rsidRDefault="00602C9C" w:rsidP="006C4338">
      <w:pPr>
        <w:tabs>
          <w:tab w:val="left" w:pos="851"/>
        </w:tabs>
      </w:pPr>
    </w:p>
    <w:p w14:paraId="569FC78D" w14:textId="77777777" w:rsidR="00602C9C" w:rsidRDefault="00602C9C" w:rsidP="006C4338">
      <w:pPr>
        <w:tabs>
          <w:tab w:val="left" w:pos="851"/>
        </w:tabs>
      </w:pPr>
    </w:p>
    <w:p w14:paraId="4AB75ECA" w14:textId="77777777" w:rsidR="00602C9C" w:rsidRDefault="00602C9C" w:rsidP="006C4338">
      <w:pPr>
        <w:tabs>
          <w:tab w:val="left" w:pos="851"/>
        </w:tabs>
      </w:pPr>
    </w:p>
    <w:p w14:paraId="77BC3ACE" w14:textId="77777777" w:rsidR="00602C9C" w:rsidRDefault="00602C9C" w:rsidP="006C4338">
      <w:pPr>
        <w:tabs>
          <w:tab w:val="left" w:pos="851"/>
        </w:tabs>
      </w:pPr>
    </w:p>
    <w:p w14:paraId="0B28DF5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A0D7CE7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27D7167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1743AD6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301E2FC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A6D9CB6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A21D0AE" w14:textId="77777777" w:rsidR="003D7D9D" w:rsidRDefault="003D7D9D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4E4F5F87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14:paraId="5610A059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En cas d’allotissement, ce document peut être commun à plusieurs lots.</w:t>
      </w:r>
    </w:p>
    <w:p w14:paraId="56E45C29" w14:textId="77777777" w:rsidR="003D7D9D" w:rsidRPr="0064521D" w:rsidRDefault="003D7D9D" w:rsidP="003D7D9D">
      <w:pPr>
        <w:rPr>
          <w:rFonts w:ascii="Calibri" w:hAnsi="Calibri" w:cs="Calibri"/>
          <w:sz w:val="18"/>
          <w:szCs w:val="18"/>
        </w:rPr>
      </w:pPr>
    </w:p>
    <w:p w14:paraId="11B064F8" w14:textId="77777777" w:rsidR="003D7D9D" w:rsidRPr="0064521D" w:rsidRDefault="003D7D9D" w:rsidP="003D7D9D">
      <w:pPr>
        <w:keepNext/>
        <w:numPr>
          <w:ilvl w:val="7"/>
          <w:numId w:val="1"/>
        </w:numPr>
        <w:tabs>
          <w:tab w:val="right" w:pos="9639"/>
        </w:tabs>
        <w:ind w:left="0" w:firstLine="0"/>
        <w:jc w:val="both"/>
        <w:outlineLvl w:val="7"/>
        <w:rPr>
          <w:rFonts w:ascii="Calibri" w:hAnsi="Calibri" w:cs="Calibri"/>
          <w:bCs/>
          <w:i/>
          <w:sz w:val="18"/>
          <w:szCs w:val="18"/>
        </w:rPr>
      </w:pPr>
      <w:r w:rsidRPr="0064521D">
        <w:rPr>
          <w:rFonts w:ascii="Calibri" w:hAnsi="Calibri" w:cs="Calibri"/>
          <w:bCs/>
          <w:i/>
          <w:sz w:val="18"/>
          <w:szCs w:val="18"/>
        </w:rPr>
        <w:t>En cas de candidature groupée, chaque membre du groupement renseigne le formulaire, et produit les renseignements ou documents demandés par l’acheteur (formulaire DC2).</w:t>
      </w:r>
    </w:p>
    <w:p w14:paraId="371E29ED" w14:textId="77777777" w:rsidR="004F0A9E" w:rsidRPr="0064521D" w:rsidRDefault="004F0A9E" w:rsidP="003D7D9D">
      <w:pPr>
        <w:rPr>
          <w:rFonts w:ascii="Calibri" w:hAnsi="Calibri" w:cs="Calibri"/>
          <w:sz w:val="18"/>
          <w:szCs w:val="18"/>
        </w:rPr>
      </w:pPr>
    </w:p>
    <w:p w14:paraId="1B3B4CE8" w14:textId="77777777" w:rsidR="00FE48C9" w:rsidRPr="0008002A" w:rsidRDefault="00FE48C9" w:rsidP="005846FB">
      <w:pPr>
        <w:pStyle w:val="Corpsdetexte31"/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636C4EC5" w14:textId="77777777">
        <w:tc>
          <w:tcPr>
            <w:tcW w:w="10277" w:type="dxa"/>
            <w:shd w:val="clear" w:color="auto" w:fill="66CCFF"/>
          </w:tcPr>
          <w:p w14:paraId="4D0211A9" w14:textId="77777777" w:rsidR="009B1CD0" w:rsidRPr="0008002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A - </w:t>
            </w:r>
            <w:r w:rsidR="004534E8" w:rsidRPr="0008002A">
              <w:rPr>
                <w:rFonts w:ascii="Calibri" w:hAnsi="Calibri" w:cs="Calibri"/>
                <w:b/>
                <w:sz w:val="22"/>
                <w:szCs w:val="22"/>
              </w:rPr>
              <w:t>Identification de l’acheteur</w:t>
            </w:r>
          </w:p>
        </w:tc>
      </w:tr>
    </w:tbl>
    <w:p w14:paraId="4D16B541" w14:textId="77777777" w:rsidR="009B1CD0" w:rsidRPr="0008002A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B3468B5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b/>
          <w:sz w:val="22"/>
          <w:szCs w:val="22"/>
        </w:rPr>
      </w:pPr>
      <w:r w:rsidRPr="0008002A">
        <w:rPr>
          <w:rFonts w:ascii="Calibri" w:hAnsi="Calibri" w:cs="Calibri"/>
          <w:b/>
          <w:sz w:val="22"/>
          <w:szCs w:val="22"/>
        </w:rPr>
        <w:t>Centre National d’Enseignement à Distance (Cned) - Direction générale</w:t>
      </w:r>
    </w:p>
    <w:p w14:paraId="24A1EFC0" w14:textId="77777777" w:rsidR="00002836" w:rsidRP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Téléport 2 – Site du Futuroscope</w:t>
      </w:r>
    </w:p>
    <w:p w14:paraId="7377664C" w14:textId="77777777" w:rsidR="00002836" w:rsidRDefault="00002836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02836">
        <w:rPr>
          <w:rFonts w:ascii="Calibri" w:hAnsi="Calibri" w:cs="Calibri"/>
          <w:sz w:val="22"/>
          <w:szCs w:val="22"/>
        </w:rPr>
        <w:t>2 boulevard Nicéphore Niepce - CS 80300</w:t>
      </w:r>
    </w:p>
    <w:p w14:paraId="469C71BD" w14:textId="77777777" w:rsidR="0008002A" w:rsidRPr="0008002A" w:rsidRDefault="0008002A" w:rsidP="00002836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86963 FUTUROSCOPE CEDEX </w:t>
      </w:r>
    </w:p>
    <w:p w14:paraId="7AC42A83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29FCF09" w14:textId="77777777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Téléphone : 05.49.49.34.00 - courriel : </w:t>
      </w:r>
      <w:hyperlink r:id="rId9" w:history="1">
        <w:r w:rsidRPr="0008002A">
          <w:rPr>
            <w:rFonts w:ascii="Calibri" w:hAnsi="Calibri" w:cs="Calibri"/>
            <w:color w:val="0000FF"/>
            <w:sz w:val="22"/>
            <w:szCs w:val="22"/>
            <w:u w:val="single"/>
          </w:rPr>
          <w:t>marches-publics@ac-cned.fr</w:t>
        </w:r>
      </w:hyperlink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57D67864" w14:textId="77777777" w:rsidR="00323B3F" w:rsidRDefault="00323B3F" w:rsidP="0008002A">
      <w:pPr>
        <w:rPr>
          <w:rFonts w:ascii="Calibri" w:hAnsi="Calibri" w:cs="Calibri"/>
          <w:sz w:val="22"/>
          <w:szCs w:val="22"/>
        </w:rPr>
      </w:pPr>
    </w:p>
    <w:p w14:paraId="59D57249" w14:textId="77777777" w:rsidR="005546A9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2AF38BA0" w14:textId="77777777">
        <w:tc>
          <w:tcPr>
            <w:tcW w:w="10277" w:type="dxa"/>
            <w:shd w:val="clear" w:color="auto" w:fill="66CCFF"/>
          </w:tcPr>
          <w:p w14:paraId="6C8E522D" w14:textId="77777777" w:rsidR="009B1CD0" w:rsidRPr="0008002A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B - </w:t>
            </w:r>
            <w:r w:rsidR="00A40C95" w:rsidRPr="00A40C95">
              <w:rPr>
                <w:rFonts w:ascii="Calibri" w:hAnsi="Calibri" w:cs="Calibri"/>
                <w:b/>
                <w:sz w:val="22"/>
                <w:szCs w:val="22"/>
              </w:rPr>
              <w:t>Objet de la consultation</w:t>
            </w:r>
          </w:p>
        </w:tc>
      </w:tr>
    </w:tbl>
    <w:p w14:paraId="5C403597" w14:textId="77777777" w:rsidR="009B1CD0" w:rsidRPr="0008002A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654D21A" w14:textId="4ADA7C3D" w:rsidR="00A40C95" w:rsidRPr="00A40C95" w:rsidRDefault="00A40C95" w:rsidP="00A40C9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40C95">
        <w:rPr>
          <w:rFonts w:ascii="Calibri" w:hAnsi="Calibri" w:cs="Calibri"/>
          <w:b/>
          <w:bCs/>
          <w:sz w:val="22"/>
          <w:szCs w:val="22"/>
        </w:rPr>
        <w:t>Marché n°20</w:t>
      </w:r>
      <w:r w:rsidR="00CA0C9E">
        <w:rPr>
          <w:rFonts w:ascii="Calibri" w:hAnsi="Calibri" w:cs="Calibri"/>
          <w:b/>
          <w:bCs/>
          <w:sz w:val="22"/>
          <w:szCs w:val="22"/>
        </w:rPr>
        <w:t>26</w:t>
      </w:r>
      <w:r w:rsidRPr="00A40C95">
        <w:rPr>
          <w:rFonts w:ascii="Calibri" w:hAnsi="Calibri" w:cs="Calibri"/>
          <w:b/>
          <w:bCs/>
          <w:sz w:val="22"/>
          <w:szCs w:val="22"/>
        </w:rPr>
        <w:t>DG</w:t>
      </w:r>
      <w:r w:rsidR="00CA0C9E">
        <w:rPr>
          <w:rFonts w:ascii="Calibri" w:hAnsi="Calibri" w:cs="Calibri"/>
          <w:b/>
          <w:bCs/>
          <w:sz w:val="22"/>
          <w:szCs w:val="22"/>
        </w:rPr>
        <w:t>03</w:t>
      </w:r>
      <w:r w:rsidRPr="00A40C9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A0C9E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CA0C9E" w:rsidRPr="00CA0C9E">
        <w:rPr>
          <w:rFonts w:ascii="Calibri" w:hAnsi="Calibri" w:cs="Calibri"/>
          <w:b/>
          <w:bCs/>
          <w:sz w:val="22"/>
          <w:szCs w:val="22"/>
        </w:rPr>
        <w:t>Conception éditoriale pour l’ensemble des sites du Cned</w:t>
      </w:r>
    </w:p>
    <w:p w14:paraId="1F0CE6AB" w14:textId="77777777" w:rsidR="004F0A9E" w:rsidRPr="0008002A" w:rsidRDefault="004F0A9E" w:rsidP="00C875D6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8002A" w14:paraId="2E4FA2B5" w14:textId="77777777">
        <w:tc>
          <w:tcPr>
            <w:tcW w:w="10419" w:type="dxa"/>
            <w:shd w:val="clear" w:color="auto" w:fill="66CCFF"/>
          </w:tcPr>
          <w:p w14:paraId="4CFA02F1" w14:textId="77777777" w:rsidR="009B1CD0" w:rsidRPr="0008002A" w:rsidRDefault="009B1CD0" w:rsidP="00CF46D1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 - </w:t>
            </w:r>
            <w:r w:rsidR="00CF46D1" w:rsidRPr="00CF46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Objet de la </w:t>
            </w:r>
            <w:r w:rsidR="006973B2">
              <w:rPr>
                <w:rFonts w:ascii="Calibri" w:hAnsi="Calibri" w:cs="Calibri"/>
                <w:b/>
                <w:bCs/>
                <w:sz w:val="22"/>
                <w:szCs w:val="22"/>
              </w:rPr>
              <w:t>candidature</w:t>
            </w:r>
          </w:p>
        </w:tc>
      </w:tr>
    </w:tbl>
    <w:p w14:paraId="4021B459" w14:textId="77777777" w:rsidR="008A5426" w:rsidRDefault="008A5426" w:rsidP="006973B2">
      <w:pPr>
        <w:rPr>
          <w:rFonts w:ascii="Calibri" w:hAnsi="Calibri" w:cs="Calibri"/>
          <w:i/>
        </w:rPr>
      </w:pPr>
    </w:p>
    <w:p w14:paraId="2B1E7904" w14:textId="2B57D6FC" w:rsidR="006973B2" w:rsidRPr="006E6E9E" w:rsidRDefault="006973B2" w:rsidP="006E6E9E">
      <w:pPr>
        <w:keepNext/>
        <w:numPr>
          <w:ilvl w:val="0"/>
          <w:numId w:val="1"/>
        </w:numPr>
        <w:ind w:left="0" w:firstLine="0"/>
        <w:outlineLvl w:val="0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t>La candidature est présentée</w:t>
      </w:r>
      <w:r w:rsidR="003D02ED">
        <w:rPr>
          <w:rFonts w:ascii="Calibri" w:hAnsi="Calibri" w:cs="Calibri"/>
          <w:sz w:val="22"/>
          <w:szCs w:val="22"/>
        </w:rPr>
        <w:t xml:space="preserve"> </w:t>
      </w:r>
      <w:r w:rsidR="003D02ED" w:rsidRPr="0064521D">
        <w:rPr>
          <w:rFonts w:ascii="Calibri" w:hAnsi="Calibri" w:cs="Calibri"/>
          <w:i/>
          <w:sz w:val="18"/>
          <w:szCs w:val="18"/>
        </w:rPr>
        <w:t>(Cocher la case correspondante)</w:t>
      </w:r>
      <w:r w:rsidRPr="006973B2">
        <w:rPr>
          <w:rFonts w:ascii="Calibri" w:hAnsi="Calibri" w:cs="Calibri"/>
          <w:sz w:val="22"/>
          <w:szCs w:val="22"/>
        </w:rPr>
        <w:t> :</w:t>
      </w:r>
    </w:p>
    <w:p w14:paraId="4B1564EC" w14:textId="77777777" w:rsidR="006973B2" w:rsidRPr="006973B2" w:rsidRDefault="006973B2" w:rsidP="006973B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14:paraId="0ECD7CBE" w14:textId="77777777" w:rsidR="006973B2" w:rsidRPr="006973B2" w:rsidRDefault="006973B2" w:rsidP="006973B2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</w:t>
      </w:r>
      <w:proofErr w:type="gramStart"/>
      <w:r w:rsidRPr="006973B2">
        <w:rPr>
          <w:rFonts w:ascii="Calibri" w:hAnsi="Calibri" w:cs="Calibri"/>
          <w:sz w:val="22"/>
          <w:szCs w:val="22"/>
        </w:rPr>
        <w:t>pour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tous les lots de la procédure de passation du marché public ;</w:t>
      </w:r>
    </w:p>
    <w:p w14:paraId="7C3731AD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6C79C3F0" w14:textId="77777777" w:rsidR="006973B2" w:rsidRPr="006973B2" w:rsidRDefault="006973B2" w:rsidP="006973B2">
      <w:pPr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</w:t>
      </w:r>
      <w:proofErr w:type="gramStart"/>
      <w:r w:rsidRPr="006973B2">
        <w:rPr>
          <w:rFonts w:ascii="Calibri" w:hAnsi="Calibri" w:cs="Calibri"/>
          <w:sz w:val="22"/>
          <w:szCs w:val="22"/>
        </w:rPr>
        <w:t>pour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le lot n°……. </w:t>
      </w:r>
      <w:proofErr w:type="gramStart"/>
      <w:r w:rsidRPr="006973B2">
        <w:rPr>
          <w:rFonts w:ascii="Calibri" w:hAnsi="Calibri" w:cs="Calibri"/>
          <w:sz w:val="22"/>
          <w:szCs w:val="22"/>
        </w:rPr>
        <w:t>ou</w:t>
      </w:r>
      <w:proofErr w:type="gramEnd"/>
      <w:r w:rsidRPr="006973B2">
        <w:rPr>
          <w:rFonts w:ascii="Calibri" w:hAnsi="Calibri" w:cs="Calibri"/>
          <w:sz w:val="22"/>
          <w:szCs w:val="22"/>
        </w:rPr>
        <w:t xml:space="preserve"> les lots n°…………… de la procédure de passation du marché public</w:t>
      </w:r>
      <w:r w:rsidR="004F0A9E">
        <w:rPr>
          <w:rFonts w:ascii="Calibri" w:hAnsi="Calibri" w:cs="Calibri"/>
          <w:sz w:val="22"/>
          <w:szCs w:val="22"/>
        </w:rPr>
        <w:t>.</w:t>
      </w:r>
    </w:p>
    <w:p w14:paraId="165EC567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4CC7B398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2441AA62" w14:textId="77777777" w:rsidR="001C2F73" w:rsidRDefault="001C2F73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88530F8" w14:textId="77777777" w:rsidR="006F186D" w:rsidRDefault="006F186D">
      <w: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4F2C6643" w14:textId="77777777" w:rsidTr="006F186D">
        <w:tc>
          <w:tcPr>
            <w:tcW w:w="10277" w:type="dxa"/>
            <w:shd w:val="clear" w:color="auto" w:fill="66CCFF"/>
          </w:tcPr>
          <w:p w14:paraId="0632351E" w14:textId="2BADE05E" w:rsidR="009B1CD0" w:rsidRPr="0008002A" w:rsidRDefault="008B2A38" w:rsidP="006B50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br w:type="page"/>
            </w:r>
            <w:r w:rsidR="009B1CD0"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 - </w:t>
            </w:r>
            <w:r w:rsidR="008A5426" w:rsidRPr="008A5426">
              <w:rPr>
                <w:rFonts w:ascii="Calibri" w:hAnsi="Calibri" w:cs="Calibri"/>
                <w:b/>
                <w:bCs/>
                <w:sz w:val="22"/>
                <w:szCs w:val="22"/>
              </w:rPr>
              <w:t>Présentation du candidat</w:t>
            </w:r>
          </w:p>
        </w:tc>
      </w:tr>
    </w:tbl>
    <w:p w14:paraId="755BF22D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366A062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7323A923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A1CA63E" w14:textId="77777777" w:rsidR="000E7C68" w:rsidRPr="005F4367" w:rsidRDefault="000E7C68" w:rsidP="000E7C68">
      <w:pPr>
        <w:ind w:left="567"/>
        <w:rPr>
          <w:rFonts w:ascii="Calibri" w:hAnsi="Calibri" w:cs="Calibri"/>
          <w:b/>
          <w:bCs/>
          <w:i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se présente seul :</w:t>
      </w:r>
    </w:p>
    <w:p w14:paraId="78225C2E" w14:textId="77777777" w:rsidR="00605982" w:rsidRDefault="00605982" w:rsidP="00605982">
      <w:pPr>
        <w:tabs>
          <w:tab w:val="center" w:pos="709"/>
          <w:tab w:val="right" w:pos="9072"/>
        </w:tabs>
        <w:rPr>
          <w:rFonts w:ascii="Arial" w:hAnsi="Arial" w:cs="Arial"/>
        </w:rPr>
      </w:pPr>
      <w:bookmarkStart w:id="0" w:name="_Hlk208415565"/>
    </w:p>
    <w:p w14:paraId="593751BC" w14:textId="77777777" w:rsidR="000E7C68" w:rsidRDefault="000E7C68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3A479168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6A22323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52AE62E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9CD6534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7B04459" w14:textId="77777777" w:rsidR="00605982" w:rsidRDefault="00605982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proofErr w:type="gramStart"/>
      <w:r w:rsidRPr="00605982">
        <w:rPr>
          <w:rFonts w:ascii="Calibri" w:hAnsi="Calibri" w:cs="Calibri"/>
          <w:sz w:val="22"/>
          <w:szCs w:val="22"/>
        </w:rPr>
        <w:t>Adresses postale</w:t>
      </w:r>
      <w:proofErr w:type="gramEnd"/>
      <w:r w:rsidRPr="00605982">
        <w:rPr>
          <w:rFonts w:ascii="Calibri" w:hAnsi="Calibri" w:cs="Calibri"/>
          <w:sz w:val="22"/>
          <w:szCs w:val="22"/>
        </w:rPr>
        <w:t xml:space="preserve"> et du siège social</w:t>
      </w:r>
      <w:r w:rsidRPr="00776831">
        <w:rPr>
          <w:rFonts w:ascii="Calibri" w:hAnsi="Calibri" w:cs="Calibri"/>
          <w:sz w:val="22"/>
          <w:szCs w:val="22"/>
        </w:rPr>
        <w:t xml:space="preserve"> </w:t>
      </w:r>
      <w:r w:rsidRPr="00776831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776831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:</w:t>
      </w:r>
    </w:p>
    <w:p w14:paraId="303AD69C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C47F510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F915136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4E55BC3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DFE04D5" w14:textId="77777777" w:rsidR="00605982" w:rsidRDefault="00F53427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 électronique</w:t>
      </w:r>
      <w:r w:rsidR="00605982" w:rsidRPr="00605982">
        <w:rPr>
          <w:rFonts w:ascii="Calibri" w:hAnsi="Calibri" w:cs="Calibri"/>
          <w:sz w:val="22"/>
          <w:szCs w:val="22"/>
        </w:rPr>
        <w:t xml:space="preserve"> :</w:t>
      </w:r>
    </w:p>
    <w:p w14:paraId="550C33AC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0273496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B1935F0" w14:textId="77777777" w:rsidR="00F53427" w:rsidRDefault="00F5342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136EAB0" w14:textId="77777777" w:rsidR="00F53427" w:rsidRDefault="00F53427" w:rsidP="00F53427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605982">
        <w:rPr>
          <w:rFonts w:ascii="Calibri" w:hAnsi="Calibri" w:cs="Calibri"/>
          <w:sz w:val="22"/>
          <w:szCs w:val="22"/>
        </w:rPr>
        <w:t>Numéro de téléphone :</w:t>
      </w:r>
    </w:p>
    <w:p w14:paraId="12D64C1D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232B6C6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E9A9349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B112AB0" w14:textId="77777777" w:rsidR="00605982" w:rsidRDefault="00605982" w:rsidP="00A148B0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0" w:history="1">
        <w:r w:rsidRPr="000E7C68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>
        <w:rPr>
          <w:rFonts w:ascii="Calibri" w:hAnsi="Calibri" w:cs="Calibri"/>
          <w:sz w:val="22"/>
          <w:szCs w:val="22"/>
        </w:rPr>
        <w:t xml:space="preserve"> : </w:t>
      </w:r>
    </w:p>
    <w:p w14:paraId="5C9F939A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0EE69E9" w14:textId="77777777" w:rsidR="000E7C68" w:rsidRDefault="000E7C68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bookmarkEnd w:id="0"/>
    <w:p w14:paraId="0562103A" w14:textId="77777777" w:rsidR="00053087" w:rsidRPr="000E7C68" w:rsidRDefault="00053087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E1528DC" w14:textId="77777777" w:rsidR="00605982" w:rsidRPr="000E7C68" w:rsidRDefault="00605982" w:rsidP="000E7C68">
      <w:pPr>
        <w:rPr>
          <w:rFonts w:ascii="Calibri" w:hAnsi="Calibri" w:cs="Calibri"/>
          <w:sz w:val="22"/>
          <w:szCs w:val="22"/>
        </w:rPr>
      </w:pPr>
    </w:p>
    <w:p w14:paraId="2CCD44B5" w14:textId="77777777" w:rsidR="000E7C68" w:rsidRPr="005F4367" w:rsidRDefault="000E7C68" w:rsidP="000E7C68">
      <w:pPr>
        <w:ind w:firstLine="567"/>
        <w:rPr>
          <w:rFonts w:ascii="Calibri" w:hAnsi="Calibri" w:cs="Calibri"/>
          <w:b/>
          <w:bCs/>
          <w:iCs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est un groupement d’entreprises :</w:t>
      </w:r>
    </w:p>
    <w:p w14:paraId="59D1A3DA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5A87C2B4" w14:textId="77777777" w:rsidR="000E7C68" w:rsidRPr="000E7C68" w:rsidRDefault="000E7C68" w:rsidP="005F4367">
      <w:pPr>
        <w:ind w:left="1134"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/>
          <w:iCs/>
          <w:sz w:val="22"/>
          <w:szCs w:val="22"/>
        </w:rPr>
        <w:t> </w:t>
      </w:r>
      <w:proofErr w:type="gramStart"/>
      <w:r w:rsidRPr="000E7C68">
        <w:rPr>
          <w:rFonts w:ascii="Calibri" w:hAnsi="Calibri" w:cs="Calibri"/>
          <w:sz w:val="22"/>
          <w:szCs w:val="22"/>
        </w:rPr>
        <w:t>conjoint</w:t>
      </w:r>
      <w:proofErr w:type="gramEnd"/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> </w:t>
      </w:r>
      <w:r w:rsidRPr="000E7C68">
        <w:rPr>
          <w:rFonts w:ascii="Calibri" w:hAnsi="Calibri" w:cs="Calibri"/>
          <w:sz w:val="22"/>
          <w:szCs w:val="22"/>
        </w:rPr>
        <w:t>solidaire</w:t>
      </w:r>
    </w:p>
    <w:p w14:paraId="25454B6F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6E6BA535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32ADD1D3" w14:textId="77777777" w:rsidR="000E7C68" w:rsidRPr="000E7C68" w:rsidRDefault="000E7C68" w:rsidP="00053087">
      <w:pPr>
        <w:ind w:firstLine="567"/>
        <w:rPr>
          <w:rFonts w:ascii="Calibri" w:hAnsi="Calibri" w:cs="Calibri"/>
          <w:iCs/>
          <w:sz w:val="22"/>
          <w:szCs w:val="22"/>
        </w:rPr>
      </w:pPr>
      <w:r w:rsidRPr="000E7C68">
        <w:rPr>
          <w:rFonts w:ascii="Calibri" w:hAnsi="Calibri" w:cs="Calibri"/>
          <w:bCs/>
          <w:sz w:val="22"/>
          <w:szCs w:val="22"/>
        </w:rPr>
        <w:t>En cas de</w:t>
      </w:r>
      <w:r w:rsidRPr="000E7C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E7C68">
        <w:rPr>
          <w:rFonts w:ascii="Calibri" w:hAnsi="Calibri" w:cs="Calibri"/>
          <w:sz w:val="22"/>
          <w:szCs w:val="22"/>
        </w:rPr>
        <w:t>groupement conjoint, le mandataire est solidaire :</w:t>
      </w:r>
    </w:p>
    <w:p w14:paraId="515750F6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1DC9C7E2" w14:textId="77777777" w:rsidR="000E7C68" w:rsidRPr="000E7C68" w:rsidRDefault="000E7C68" w:rsidP="00053087">
      <w:pPr>
        <w:ind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sz w:val="22"/>
          <w:szCs w:val="22"/>
        </w:rPr>
        <w:t xml:space="preserve"> Non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 xml:space="preserve"> Oui</w:t>
      </w:r>
    </w:p>
    <w:p w14:paraId="6105ECC3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B58CF81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91D5976" w14:textId="77777777" w:rsidR="000E7C68" w:rsidRDefault="00053087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72555" w:rsidRPr="00772555" w14:paraId="0612A73C" w14:textId="77777777" w:rsidTr="00CD2211">
        <w:tc>
          <w:tcPr>
            <w:tcW w:w="10490" w:type="dxa"/>
            <w:shd w:val="clear" w:color="auto" w:fill="66CCFF"/>
          </w:tcPr>
          <w:p w14:paraId="55FDD64A" w14:textId="77777777" w:rsidR="00772555" w:rsidRPr="00772555" w:rsidRDefault="00772555" w:rsidP="0077255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E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14:paraId="14A64DD0" w14:textId="77777777" w:rsidR="00772555" w:rsidRPr="00772555" w:rsidRDefault="00772555" w:rsidP="00772555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772555">
        <w:rPr>
          <w:rFonts w:ascii="Calibri" w:hAnsi="Calibri" w:cs="Calibri"/>
          <w:i/>
          <w:iCs/>
          <w:sz w:val="22"/>
          <w:szCs w:val="22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</w:t>
      </w:r>
    </w:p>
    <w:p w14:paraId="4B03F410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253"/>
      </w:tblGrid>
      <w:tr w:rsidR="00772555" w:rsidRPr="00772555" w14:paraId="752AD36D" w14:textId="77777777" w:rsidTr="000A6166"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6D8EF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EAD41D6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7C36FB5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N°</w:t>
            </w:r>
          </w:p>
          <w:p w14:paraId="0FA138BD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du</w:t>
            </w:r>
            <w:proofErr w:type="gramEnd"/>
          </w:p>
          <w:p w14:paraId="370A772A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A4B32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F7374D5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Nom commercial et dénomination sociale, adresse de l’établissement (*),</w:t>
            </w:r>
          </w:p>
          <w:p w14:paraId="0B560E03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adresse</w:t>
            </w:r>
            <w:proofErr w:type="gramEnd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 xml:space="preserve"> électronique, numéros de téléphone et de télécopie, numéro SIRET</w:t>
            </w:r>
          </w:p>
          <w:p w14:paraId="7F643BAA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des</w:t>
            </w:r>
            <w:proofErr w:type="gramEnd"/>
            <w:r w:rsidRPr="00772555">
              <w:rPr>
                <w:rFonts w:ascii="Calibri" w:hAnsi="Calibri" w:cs="Calibri"/>
                <w:b/>
                <w:sz w:val="22"/>
                <w:szCs w:val="22"/>
              </w:rPr>
              <w:t xml:space="preserve"> membres du groupement (***)</w:t>
            </w:r>
          </w:p>
          <w:p w14:paraId="4351D9E6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312F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snapToGrid w:val="0"/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268AFBE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>Prestations exécutées par les membres du groupement (**)</w:t>
            </w:r>
          </w:p>
        </w:tc>
      </w:tr>
      <w:tr w:rsidR="00772555" w:rsidRPr="00772555" w14:paraId="0E66EE5B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06FE00C6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59706F4A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496A4F09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1387FA26" w14:textId="77777777" w:rsidTr="000A6166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DD2C39F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9A764D5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1073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2A8FD9F2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62944CA2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6E4CD1F8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141FFF3F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76E00001" w14:textId="77777777" w:rsidTr="00CD2211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BA8EC62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4A8152C7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7AC7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6D0CCB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(*) Préciser l’adresse du siège social du membre du groupement si elle est différente de celle de l’établissement.</w:t>
      </w:r>
    </w:p>
    <w:p w14:paraId="149086EA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(**) Pour les groupements conjoints. Lorsque la candidature est présentée sous forme de groupement solidaire, le renseignement de cette rubrique est inutile.</w:t>
      </w:r>
    </w:p>
    <w:p w14:paraId="07947735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 xml:space="preserve">(***) A défaut, un numéro d’identification européen ou international ou propre au pays d’origine du candidat issu d’un répertoire figurant dans la liste des </w:t>
      </w:r>
      <w:hyperlink r:id="rId11" w:history="1">
        <w:r w:rsidRPr="0064521D">
          <w:rPr>
            <w:rFonts w:ascii="Calibri" w:hAnsi="Calibri" w:cs="Calibri"/>
            <w:i/>
            <w:iCs/>
            <w:color w:val="0000FF"/>
            <w:sz w:val="18"/>
            <w:szCs w:val="18"/>
            <w:u w:val="single"/>
          </w:rPr>
          <w:t>ICD</w:t>
        </w:r>
      </w:hyperlink>
      <w:r w:rsidRPr="0064521D">
        <w:rPr>
          <w:rFonts w:ascii="Calibri" w:hAnsi="Calibri" w:cs="Calibri"/>
          <w:i/>
          <w:iCs/>
          <w:sz w:val="18"/>
          <w:szCs w:val="18"/>
        </w:rPr>
        <w:t>.</w:t>
      </w:r>
    </w:p>
    <w:p w14:paraId="65ADE892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p w14:paraId="5BC00B58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18014CB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9AAAA2D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034F7910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1AE3FFD4" w14:textId="77777777" w:rsidR="00204D1E" w:rsidRDefault="00204D1E" w:rsidP="001B563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204D1E" w:rsidRPr="00772555" w14:paraId="4990A915" w14:textId="77777777" w:rsidTr="00AC0E29">
        <w:tc>
          <w:tcPr>
            <w:tcW w:w="10490" w:type="dxa"/>
            <w:shd w:val="clear" w:color="auto" w:fill="66CCFF"/>
          </w:tcPr>
          <w:p w14:paraId="37DA3785" w14:textId="77777777" w:rsidR="00204D1E" w:rsidRPr="00772555" w:rsidRDefault="00204D1E" w:rsidP="00AC0E2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F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</w:t>
            </w:r>
            <w:r w:rsidRPr="00204D1E">
              <w:rPr>
                <w:rFonts w:ascii="Calibri" w:hAnsi="Calibri" w:cs="Calibri"/>
                <w:b/>
                <w:bCs/>
                <w:sz w:val="22"/>
                <w:szCs w:val="22"/>
              </w:rPr>
              <w:t>Engagements du candidat individuel ou de chaque membre du groupement</w:t>
            </w:r>
          </w:p>
        </w:tc>
      </w:tr>
    </w:tbl>
    <w:p w14:paraId="4DB35435" w14:textId="77777777" w:rsidR="00D2186D" w:rsidRPr="00204D1E" w:rsidRDefault="00D2186D" w:rsidP="00D2186D">
      <w:pPr>
        <w:rPr>
          <w:rFonts w:ascii="Calibri" w:hAnsi="Calibri" w:cs="Calibri"/>
          <w:sz w:val="22"/>
          <w:szCs w:val="22"/>
        </w:rPr>
      </w:pPr>
    </w:p>
    <w:p w14:paraId="73B25D54" w14:textId="77777777" w:rsidR="00204D1E" w:rsidRPr="001B5634" w:rsidRDefault="00204D1E" w:rsidP="00204D1E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B5634">
        <w:rPr>
          <w:rFonts w:ascii="Calibri" w:hAnsi="Calibri" w:cs="Calibri"/>
          <w:b/>
          <w:bCs/>
          <w:sz w:val="22"/>
          <w:szCs w:val="22"/>
        </w:rPr>
        <w:t xml:space="preserve">F1 - Exclusions de la procédure </w:t>
      </w:r>
    </w:p>
    <w:p w14:paraId="1CB344D2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individuel, ou chaque membre du groupement, déclare sur l’honneur ne pas entrer dans l’un des cas d’exclusion prévus aux </w:t>
      </w:r>
      <w:hyperlink r:id="rId12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  <w:sz w:val="22"/>
          <w:szCs w:val="22"/>
        </w:rPr>
        <w:t xml:space="preserve"> ou aux </w:t>
      </w:r>
      <w:hyperlink r:id="rId13" w:history="1">
        <w:r w:rsidRPr="00204D1E">
          <w:rPr>
            <w:rFonts w:ascii="Calibri" w:hAnsi="Calibri" w:cs="Calibri"/>
            <w:color w:val="0000FF"/>
            <w:sz w:val="22"/>
            <w:szCs w:val="22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  <w:sz w:val="22"/>
          <w:szCs w:val="22"/>
        </w:rPr>
        <w:t xml:space="preserve"> du code de la commande publique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2463F5F2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</w:p>
    <w:p w14:paraId="29DF0D99" w14:textId="77777777" w:rsidR="00204D1E" w:rsidRPr="00204D1E" w:rsidRDefault="00204D1E" w:rsidP="00204D1E">
      <w:pPr>
        <w:tabs>
          <w:tab w:val="left" w:pos="576"/>
        </w:tabs>
        <w:spacing w:before="8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Afin d’attester que le candidat individuel, ou chaque membre du groupement, n’est pas dans un de ces cas d’exclusion, cocher la case suivante : </w:t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</w:p>
    <w:p w14:paraId="6D196166" w14:textId="77777777" w:rsidR="00204D1E" w:rsidRPr="001B5634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01BA7674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695EDEEF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 xml:space="preserve">(*) Lorsqu'un opérateur économique est, au cours de la procédure de passation d'un marché, placé dans l'un des cas d'exclusion mentionnés aux </w:t>
      </w:r>
      <w:hyperlink r:id="rId14" w:history="1">
        <w:r w:rsidRPr="00204D1E">
          <w:rPr>
            <w:rFonts w:ascii="Calibri" w:hAnsi="Calibri" w:cs="Calibri"/>
            <w:color w:val="0000FF"/>
            <w:u w:val="single"/>
          </w:rPr>
          <w:t>articles L. 2141-1 à L. 2141-5</w:t>
        </w:r>
      </w:hyperlink>
      <w:r w:rsidRPr="00204D1E">
        <w:rPr>
          <w:rFonts w:ascii="Calibri" w:hAnsi="Calibri" w:cs="Calibri"/>
        </w:rPr>
        <w:t xml:space="preserve">, aux </w:t>
      </w:r>
      <w:hyperlink r:id="rId15" w:history="1">
        <w:r w:rsidRPr="00204D1E">
          <w:rPr>
            <w:rFonts w:ascii="Calibri" w:hAnsi="Calibri" w:cs="Calibri"/>
            <w:color w:val="0000FF"/>
            <w:u w:val="single"/>
          </w:rPr>
          <w:t>articles L. 2141-7 à L. 2141-10</w:t>
        </w:r>
      </w:hyperlink>
      <w:r w:rsidRPr="00204D1E">
        <w:rPr>
          <w:rFonts w:ascii="Calibri" w:hAnsi="Calibri" w:cs="Calibri"/>
        </w:rPr>
        <w:t xml:space="preserve"> ou aux </w:t>
      </w:r>
      <w:hyperlink r:id="rId16" w:history="1">
        <w:r w:rsidRPr="00204D1E">
          <w:rPr>
            <w:rFonts w:ascii="Calibri" w:hAnsi="Calibri" w:cs="Calibri"/>
            <w:color w:val="0000FF"/>
            <w:u w:val="single"/>
          </w:rPr>
          <w:t>articles L. 2341-1 à L. 2341-3</w:t>
        </w:r>
      </w:hyperlink>
      <w:r w:rsidRPr="00204D1E">
        <w:rPr>
          <w:rFonts w:ascii="Calibri" w:hAnsi="Calibri" w:cs="Calibri"/>
        </w:rPr>
        <w:t xml:space="preserve">  du code de la commande publique, il informe sans délai l'acheteur de ce changement de situation.</w:t>
      </w:r>
    </w:p>
    <w:p w14:paraId="779B69C3" w14:textId="77777777" w:rsid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2035671C" w14:textId="77777777" w:rsidR="001B5634" w:rsidRPr="001B5634" w:rsidRDefault="001B5634" w:rsidP="00204D1E">
      <w:pPr>
        <w:jc w:val="both"/>
        <w:rPr>
          <w:rFonts w:ascii="Calibri" w:hAnsi="Calibri" w:cs="Calibri"/>
          <w:sz w:val="22"/>
          <w:szCs w:val="22"/>
        </w:rPr>
      </w:pPr>
    </w:p>
    <w:p w14:paraId="3BC16E05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06A68F49" w14:textId="77777777" w:rsidR="00204D1E" w:rsidRPr="00204D1E" w:rsidRDefault="00204D1E" w:rsidP="00204D1E">
      <w:pPr>
        <w:tabs>
          <w:tab w:val="left" w:pos="0"/>
          <w:tab w:val="left" w:pos="2160"/>
          <w:tab w:val="center" w:pos="4536"/>
          <w:tab w:val="right" w:pos="9072"/>
        </w:tabs>
        <w:jc w:val="both"/>
        <w:rPr>
          <w:rFonts w:ascii="Calibri" w:hAnsi="Calibri" w:cs="Calibri"/>
          <w:iCs/>
          <w:sz w:val="22"/>
          <w:szCs w:val="22"/>
        </w:rPr>
      </w:pPr>
      <w:r w:rsidRPr="00204D1E">
        <w:rPr>
          <w:rFonts w:ascii="Calibri" w:hAnsi="Calibri" w:cs="Calibri"/>
          <w:b/>
          <w:bCs/>
          <w:sz w:val="22"/>
          <w:szCs w:val="22"/>
        </w:rPr>
        <w:t xml:space="preserve">F2 – Documents de preuve disponibles en ligne </w:t>
      </w:r>
    </w:p>
    <w:p w14:paraId="3ED3925A" w14:textId="77777777" w:rsidR="00204D1E" w:rsidRPr="00204D1E" w:rsidRDefault="00204D1E" w:rsidP="00204D1E">
      <w:pPr>
        <w:tabs>
          <w:tab w:val="left" w:pos="864"/>
        </w:tabs>
        <w:rPr>
          <w:rFonts w:ascii="Calibri" w:hAnsi="Calibri" w:cs="Calibri"/>
          <w:sz w:val="22"/>
          <w:szCs w:val="22"/>
        </w:rPr>
      </w:pPr>
    </w:p>
    <w:p w14:paraId="55A24E53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4EA3B8DE" w14:textId="77777777" w:rsidR="00204D1E" w:rsidRPr="00204D1E" w:rsidRDefault="00204D1E" w:rsidP="00204D1E">
      <w:pPr>
        <w:jc w:val="both"/>
        <w:rPr>
          <w:rFonts w:ascii="Calibri" w:hAnsi="Calibri" w:cs="Calibri"/>
          <w:i/>
        </w:rPr>
      </w:pPr>
      <w:r w:rsidRPr="00204D1E">
        <w:rPr>
          <w:rFonts w:ascii="Calibri" w:hAnsi="Calibri" w:cs="Calibri"/>
          <w:i/>
        </w:rPr>
        <w:t>(Si l’adresse et les renseignements sont identiques à ceux fournis plus haut se contenter de renvoyer à la rubrique concernée)</w:t>
      </w:r>
    </w:p>
    <w:p w14:paraId="79F7FA02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393F0501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Adresse internet :</w:t>
      </w:r>
    </w:p>
    <w:p w14:paraId="41AFCEF4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10A34D72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63DEC9FB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74F78B88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>- Renseignements nécessaires pour y accéder :</w:t>
      </w:r>
    </w:p>
    <w:p w14:paraId="57B0C914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341EFB07" w14:textId="77777777" w:rsidR="00204D1E" w:rsidRPr="00204D1E" w:rsidRDefault="00204D1E" w:rsidP="00204D1E">
      <w:pPr>
        <w:tabs>
          <w:tab w:val="left" w:pos="864"/>
          <w:tab w:val="center" w:pos="4536"/>
          <w:tab w:val="right" w:pos="9072"/>
        </w:tabs>
        <w:ind w:left="426"/>
        <w:rPr>
          <w:rFonts w:ascii="Calibri" w:hAnsi="Calibri" w:cs="Calibri"/>
          <w:sz w:val="22"/>
          <w:szCs w:val="22"/>
        </w:rPr>
      </w:pPr>
    </w:p>
    <w:p w14:paraId="23911190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0F5B88DF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459E9865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b/>
          <w:sz w:val="22"/>
          <w:szCs w:val="22"/>
        </w:rPr>
        <w:t>F3 - Capacités</w:t>
      </w:r>
    </w:p>
    <w:p w14:paraId="70493C2C" w14:textId="77777777" w:rsidR="00204D1E" w:rsidRPr="00204D1E" w:rsidRDefault="00204D1E" w:rsidP="00204D1E">
      <w:pPr>
        <w:jc w:val="both"/>
        <w:rPr>
          <w:rFonts w:ascii="Calibri" w:hAnsi="Calibri" w:cs="Calibri"/>
          <w:sz w:val="22"/>
          <w:szCs w:val="22"/>
        </w:rPr>
      </w:pPr>
    </w:p>
    <w:p w14:paraId="449649E3" w14:textId="77777777" w:rsidR="00204D1E" w:rsidRPr="00204D1E" w:rsidRDefault="00204D1E" w:rsidP="00204D1E">
      <w:pPr>
        <w:jc w:val="both"/>
        <w:rPr>
          <w:rFonts w:ascii="Calibri" w:hAnsi="Calibri" w:cs="Calibri"/>
          <w:i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t xml:space="preserve">Le candidat </w:t>
      </w:r>
      <w:r w:rsidRPr="00204D1E">
        <w:rPr>
          <w:rFonts w:ascii="Calibri" w:hAnsi="Calibri" w:cs="Calibri"/>
          <w:bCs/>
          <w:sz w:val="22"/>
          <w:szCs w:val="22"/>
        </w:rPr>
        <w:t>individuel, ou les membres du groupement,</w:t>
      </w:r>
      <w:r w:rsidRPr="00204D1E">
        <w:rPr>
          <w:rFonts w:ascii="Calibri" w:hAnsi="Calibri" w:cs="Calibri"/>
          <w:sz w:val="22"/>
          <w:szCs w:val="22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204D1E">
        <w:rPr>
          <w:rFonts w:ascii="Calibri" w:hAnsi="Calibri" w:cs="Calibri"/>
          <w:b/>
          <w:sz w:val="22"/>
          <w:szCs w:val="22"/>
        </w:rPr>
        <w:t xml:space="preserve"> </w:t>
      </w:r>
    </w:p>
    <w:p w14:paraId="549D6480" w14:textId="77777777" w:rsidR="00204D1E" w:rsidRPr="00204D1E" w:rsidRDefault="00204D1E" w:rsidP="00204D1E">
      <w:pPr>
        <w:rPr>
          <w:rFonts w:ascii="Calibri" w:hAnsi="Calibri" w:cs="Calibri"/>
        </w:rPr>
      </w:pPr>
      <w:r w:rsidRPr="00204D1E">
        <w:rPr>
          <w:rFonts w:ascii="Calibri" w:hAnsi="Calibri" w:cs="Calibri"/>
          <w:i/>
        </w:rPr>
        <w:t>(Cocher la case correspondante)</w:t>
      </w:r>
    </w:p>
    <w:p w14:paraId="352576F1" w14:textId="77777777" w:rsidR="00204D1E" w:rsidRPr="00204D1E" w:rsidRDefault="00204D1E" w:rsidP="00204D1E">
      <w:pPr>
        <w:rPr>
          <w:rFonts w:ascii="Calibri" w:hAnsi="Calibri" w:cs="Calibri"/>
          <w:sz w:val="22"/>
          <w:szCs w:val="22"/>
        </w:rPr>
      </w:pPr>
    </w:p>
    <w:p w14:paraId="7950B95D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</w:t>
      </w:r>
      <w:proofErr w:type="gramStart"/>
      <w:r w:rsidRPr="00204D1E">
        <w:rPr>
          <w:rFonts w:ascii="Calibri" w:hAnsi="Calibri" w:cs="Calibri"/>
          <w:sz w:val="22"/>
          <w:szCs w:val="22"/>
        </w:rPr>
        <w:t>le</w:t>
      </w:r>
      <w:proofErr w:type="gramEnd"/>
      <w:r w:rsidRPr="00204D1E">
        <w:rPr>
          <w:rFonts w:ascii="Calibri" w:hAnsi="Calibri" w:cs="Calibri"/>
          <w:sz w:val="22"/>
          <w:szCs w:val="22"/>
        </w:rPr>
        <w:t xml:space="preserve"> formulaire DC2.</w:t>
      </w:r>
      <w:r w:rsidRPr="00204D1E">
        <w:rPr>
          <w:rFonts w:ascii="Calibri" w:hAnsi="Calibri" w:cs="Calibri"/>
          <w:sz w:val="22"/>
          <w:szCs w:val="22"/>
        </w:rPr>
        <w:tab/>
      </w:r>
      <w:r w:rsidRPr="00204D1E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4D1E">
        <w:rPr>
          <w:rFonts w:ascii="Calibri" w:hAnsi="Calibri" w:cs="Calibri"/>
          <w:sz w:val="22"/>
          <w:szCs w:val="22"/>
        </w:rPr>
        <w:instrText xml:space="preserve"> FORMCHECKBOX </w:instrText>
      </w:r>
      <w:r w:rsidRPr="00204D1E">
        <w:rPr>
          <w:rFonts w:ascii="Calibri" w:hAnsi="Calibri" w:cs="Calibri"/>
          <w:sz w:val="22"/>
          <w:szCs w:val="22"/>
        </w:rPr>
      </w:r>
      <w:r w:rsidRPr="00204D1E">
        <w:rPr>
          <w:rFonts w:ascii="Calibri" w:hAnsi="Calibri" w:cs="Calibri"/>
          <w:sz w:val="22"/>
          <w:szCs w:val="22"/>
        </w:rPr>
        <w:fldChar w:fldCharType="separate"/>
      </w:r>
      <w:r w:rsidRPr="00204D1E">
        <w:rPr>
          <w:rFonts w:ascii="Calibri" w:hAnsi="Calibri" w:cs="Calibri"/>
          <w:sz w:val="22"/>
          <w:szCs w:val="22"/>
        </w:rPr>
        <w:fldChar w:fldCharType="end"/>
      </w:r>
      <w:r w:rsidRPr="00204D1E">
        <w:rPr>
          <w:rFonts w:ascii="Calibri" w:hAnsi="Calibri" w:cs="Calibri"/>
          <w:sz w:val="22"/>
          <w:szCs w:val="22"/>
        </w:rPr>
        <w:t> </w:t>
      </w:r>
      <w:proofErr w:type="gramStart"/>
      <w:r w:rsidRPr="00204D1E">
        <w:rPr>
          <w:rFonts w:ascii="Calibri" w:hAnsi="Calibri" w:cs="Calibri"/>
          <w:sz w:val="22"/>
          <w:szCs w:val="22"/>
        </w:rPr>
        <w:t>les</w:t>
      </w:r>
      <w:proofErr w:type="gramEnd"/>
      <w:r w:rsidRPr="00204D1E">
        <w:rPr>
          <w:rFonts w:ascii="Calibri" w:hAnsi="Calibri" w:cs="Calibri"/>
          <w:sz w:val="22"/>
          <w:szCs w:val="22"/>
        </w:rPr>
        <w:t xml:space="preserve"> documents établissant ses capacités, tels que demandés dans les documents de la consultation (*)</w:t>
      </w:r>
      <w:r w:rsidRPr="001B5634">
        <w:rPr>
          <w:rFonts w:ascii="Calibri" w:hAnsi="Calibri" w:cs="Calibri"/>
          <w:sz w:val="22"/>
          <w:szCs w:val="22"/>
        </w:rPr>
        <w:t>.</w:t>
      </w:r>
    </w:p>
    <w:p w14:paraId="28E41F5F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52943948" w14:textId="77777777" w:rsidR="00204D1E" w:rsidRPr="00204D1E" w:rsidRDefault="00204D1E" w:rsidP="00204D1E">
      <w:pPr>
        <w:jc w:val="both"/>
        <w:rPr>
          <w:rFonts w:ascii="Calibri" w:hAnsi="Calibri" w:cs="Calibri"/>
        </w:rPr>
      </w:pPr>
      <w:r w:rsidRPr="00204D1E">
        <w:rPr>
          <w:rFonts w:ascii="Calibri" w:hAnsi="Calibri" w:cs="Calibri"/>
        </w:rPr>
        <w:t>(*)</w:t>
      </w:r>
      <w:r w:rsidRPr="001B5634">
        <w:rPr>
          <w:rFonts w:ascii="Calibri" w:hAnsi="Calibri" w:cs="Calibri"/>
        </w:rPr>
        <w:t xml:space="preserve"> L</w:t>
      </w:r>
      <w:r w:rsidRPr="00204D1E">
        <w:rPr>
          <w:rFonts w:ascii="Calibri" w:hAnsi="Calibri" w:cs="Calibri"/>
        </w:rPr>
        <w:t xml:space="preserve">es candidats ne sont tenus de fournir que des informations ; dans ce cas, s’ils peuvent décider de fournir les documents de preuve de la satisfaction aux conditions de participation au stade de la candidature, ils n’y sont </w:t>
      </w:r>
      <w:r w:rsidRPr="00204D1E">
        <w:rPr>
          <w:rFonts w:ascii="Calibri" w:hAnsi="Calibri" w:cs="Calibri"/>
          <w:u w:val="single"/>
        </w:rPr>
        <w:t>en aucun</w:t>
      </w:r>
      <w:r w:rsidRPr="00204D1E">
        <w:rPr>
          <w:rFonts w:ascii="Calibri" w:hAnsi="Calibri" w:cs="Calibri"/>
        </w:rPr>
        <w:t xml:space="preserve"> cas tenus et l’acheteur ne peut juridiquement les y obliger.</w:t>
      </w:r>
    </w:p>
    <w:p w14:paraId="1B665AB9" w14:textId="77777777" w:rsidR="00204D1E" w:rsidRPr="00204D1E" w:rsidRDefault="00204D1E" w:rsidP="00204D1E">
      <w:pPr>
        <w:ind w:left="4536" w:hanging="3990"/>
        <w:jc w:val="both"/>
        <w:rPr>
          <w:rFonts w:ascii="Calibri" w:hAnsi="Calibri" w:cs="Calibri"/>
          <w:sz w:val="22"/>
          <w:szCs w:val="22"/>
        </w:rPr>
      </w:pPr>
    </w:p>
    <w:p w14:paraId="40B31D56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32793393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6EBC653E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4C84E95E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1F9A014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007EEC72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20418857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0D182A8E" w14:textId="77777777" w:rsidR="00D2186D" w:rsidRPr="001B5634" w:rsidRDefault="00D2186D" w:rsidP="00D2186D">
      <w:pPr>
        <w:rPr>
          <w:rFonts w:ascii="Calibri" w:hAnsi="Calibri" w:cs="Calibri"/>
          <w:sz w:val="22"/>
          <w:szCs w:val="22"/>
        </w:rPr>
      </w:pPr>
    </w:p>
    <w:p w14:paraId="73254A5C" w14:textId="77777777" w:rsidR="00A36C13" w:rsidRPr="00A36C13" w:rsidRDefault="00A36C13" w:rsidP="00A36C13">
      <w:pPr>
        <w:ind w:left="4536" w:hanging="3990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36C13" w:rsidRPr="00A36C13" w14:paraId="10E8BA12" w14:textId="77777777" w:rsidTr="00AC0E29">
        <w:tc>
          <w:tcPr>
            <w:tcW w:w="10277" w:type="dxa"/>
            <w:shd w:val="clear" w:color="auto" w:fill="66CCFF"/>
          </w:tcPr>
          <w:p w14:paraId="78A29987" w14:textId="77777777" w:rsidR="00A36C13" w:rsidRPr="00A36C13" w:rsidRDefault="00A36C13" w:rsidP="00A36C13">
            <w:pPr>
              <w:rPr>
                <w:rFonts w:ascii="Calibri" w:hAnsi="Calibri" w:cs="Calibri"/>
              </w:rPr>
            </w:pPr>
            <w:r w:rsidRPr="00A36C1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 - Désignation du mandataire </w:t>
            </w:r>
            <w:r w:rsidRPr="00A36C13">
              <w:rPr>
                <w:rFonts w:ascii="Calibri" w:hAnsi="Calibri" w:cs="Calibri"/>
                <w:b/>
                <w:i/>
              </w:rPr>
              <w:t>(en cas de groupement)</w:t>
            </w:r>
          </w:p>
        </w:tc>
      </w:tr>
    </w:tbl>
    <w:p w14:paraId="4B36F8EA" w14:textId="77777777" w:rsidR="00A36C13" w:rsidRPr="00A36C13" w:rsidRDefault="00A36C13" w:rsidP="00A36C13">
      <w:pPr>
        <w:jc w:val="both"/>
        <w:rPr>
          <w:rFonts w:ascii="Calibri" w:hAnsi="Calibri" w:cs="Calibri"/>
        </w:rPr>
      </w:pPr>
    </w:p>
    <w:p w14:paraId="16F80193" w14:textId="77777777" w:rsidR="00A36C13" w:rsidRPr="00A36C13" w:rsidRDefault="00A36C13" w:rsidP="00A36C13">
      <w:pPr>
        <w:rPr>
          <w:rFonts w:ascii="Calibri" w:hAnsi="Calibri" w:cs="Calibri"/>
          <w:i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>Les membres du groupement désignent le mandataire suivant :</w:t>
      </w:r>
    </w:p>
    <w:p w14:paraId="436132B4" w14:textId="77777777" w:rsidR="00A36C13" w:rsidRPr="001B5634" w:rsidRDefault="00A36C13" w:rsidP="00A36C13">
      <w:pPr>
        <w:tabs>
          <w:tab w:val="center" w:pos="709"/>
          <w:tab w:val="right" w:pos="9072"/>
        </w:tabs>
        <w:rPr>
          <w:rFonts w:ascii="Calibri" w:hAnsi="Calibri" w:cs="Calibri"/>
        </w:rPr>
      </w:pPr>
    </w:p>
    <w:p w14:paraId="02E2F61E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58087E64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8E5A39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CC1997D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A2A551C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50FE106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Adresse postale et du siège social </w:t>
      </w:r>
      <w:r w:rsidRPr="001B5634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1B5634">
        <w:rPr>
          <w:rFonts w:ascii="Calibri" w:hAnsi="Calibri" w:cs="Calibri"/>
          <w:sz w:val="22"/>
          <w:szCs w:val="22"/>
        </w:rPr>
        <w:t> :</w:t>
      </w:r>
    </w:p>
    <w:p w14:paraId="3D387274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98BACB9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E6E1437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00A681C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A48C3C0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Adresse électronique :</w:t>
      </w:r>
    </w:p>
    <w:p w14:paraId="648A84D3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11677F5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604BBA9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EA00B13" w14:textId="77777777" w:rsidR="00A36C13" w:rsidRPr="001B5634" w:rsidRDefault="00A36C13" w:rsidP="00A36C13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>Numéro de téléphone :</w:t>
      </w:r>
    </w:p>
    <w:p w14:paraId="1CD5B916" w14:textId="77777777" w:rsidR="00A36C13" w:rsidRPr="001B5634" w:rsidRDefault="00A36C13" w:rsidP="00A36C13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4E2A4B05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478CEA57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0406D830" w14:textId="77777777" w:rsidR="00A36C13" w:rsidRPr="001B5634" w:rsidRDefault="00A36C13" w:rsidP="001B5634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1B5634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7" w:history="1">
        <w:r w:rsidRPr="001B5634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 w:rsidRPr="001B5634">
        <w:rPr>
          <w:rFonts w:ascii="Calibri" w:hAnsi="Calibri" w:cs="Calibri"/>
          <w:sz w:val="22"/>
          <w:szCs w:val="22"/>
        </w:rPr>
        <w:t xml:space="preserve"> : </w:t>
      </w:r>
    </w:p>
    <w:p w14:paraId="15A04EFB" w14:textId="77777777" w:rsidR="00A36C13" w:rsidRPr="001B5634" w:rsidRDefault="00A36C13" w:rsidP="001B5634">
      <w:p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4202A6BC" w14:textId="77777777" w:rsidR="00A36C13" w:rsidRPr="001B5634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7AC352EF" w14:textId="77777777" w:rsidR="00A36C13" w:rsidRPr="00A36C13" w:rsidRDefault="00A36C13" w:rsidP="001B5634">
      <w:pPr>
        <w:tabs>
          <w:tab w:val="center" w:pos="4536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</w:p>
    <w:p w14:paraId="32519675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7F05D540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</w:p>
    <w:p w14:paraId="1DD2F4C9" w14:textId="77777777" w:rsidR="00A36C13" w:rsidRPr="00A36C13" w:rsidRDefault="00A36C13" w:rsidP="001B5634">
      <w:pPr>
        <w:jc w:val="both"/>
        <w:rPr>
          <w:rFonts w:ascii="Calibri" w:hAnsi="Calibri" w:cs="Calibri"/>
          <w:sz w:val="22"/>
          <w:szCs w:val="22"/>
        </w:rPr>
      </w:pPr>
      <w:r w:rsidRPr="00A36C13">
        <w:rPr>
          <w:rFonts w:ascii="Calibri" w:hAnsi="Calibri" w:cs="Calibri"/>
          <w:sz w:val="22"/>
          <w:szCs w:val="22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14:paraId="4105724D" w14:textId="77777777" w:rsidR="00A36C13" w:rsidRPr="00A36C13" w:rsidRDefault="00A36C13" w:rsidP="00A36C13">
      <w:pPr>
        <w:rPr>
          <w:rFonts w:ascii="Calibri" w:hAnsi="Calibri" w:cs="Calibri"/>
          <w:sz w:val="22"/>
          <w:szCs w:val="22"/>
        </w:rPr>
      </w:pPr>
    </w:p>
    <w:p w14:paraId="08FEBF0E" w14:textId="77777777" w:rsidR="00D2186D" w:rsidRPr="001B5634" w:rsidRDefault="00D2186D" w:rsidP="00D2186D">
      <w:pPr>
        <w:tabs>
          <w:tab w:val="left" w:pos="1540"/>
        </w:tabs>
        <w:rPr>
          <w:rFonts w:ascii="Calibri" w:hAnsi="Calibri" w:cs="Calibri"/>
          <w:sz w:val="22"/>
          <w:szCs w:val="22"/>
        </w:rPr>
      </w:pPr>
    </w:p>
    <w:sectPr w:rsidR="00D2186D" w:rsidRPr="001B5634">
      <w:footerReference w:type="default" r:id="rId1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5A7F8" w14:textId="77777777" w:rsidR="00E61DA8" w:rsidRDefault="00E61DA8">
      <w:r>
        <w:separator/>
      </w:r>
    </w:p>
  </w:endnote>
  <w:endnote w:type="continuationSeparator" w:id="0">
    <w:p w14:paraId="6EBF105D" w14:textId="77777777" w:rsidR="00E61DA8" w:rsidRDefault="00E6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07795D4A" w14:textId="77777777" w:rsidTr="00375A35">
      <w:tc>
        <w:tcPr>
          <w:tcW w:w="2119" w:type="pct"/>
          <w:vAlign w:val="center"/>
        </w:tcPr>
        <w:p w14:paraId="0C4EDFA6" w14:textId="77777777" w:rsidR="0008002A" w:rsidRDefault="0008002A" w:rsidP="00375A35">
          <w:pPr>
            <w:pStyle w:val="Pieddepage"/>
            <w:rPr>
              <w:rFonts w:ascii="Calibri" w:hAnsi="Calibri" w:cs="Calibri"/>
            </w:rPr>
          </w:pPr>
          <w:r w:rsidRPr="0008002A">
            <w:rPr>
              <w:rFonts w:ascii="Calibri" w:hAnsi="Calibri" w:cs="Calibri"/>
            </w:rPr>
            <w:t xml:space="preserve">DC1 – Lettre de candidature </w:t>
          </w:r>
        </w:p>
        <w:p w14:paraId="48E690C9" w14:textId="35D3D606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 w:rsidRPr="006E6E9E">
            <w:rPr>
              <w:rFonts w:ascii="Calibri" w:hAnsi="Calibri" w:cs="Calibri"/>
            </w:rPr>
            <w:t>Consultation</w:t>
          </w:r>
          <w:r w:rsidR="00375A35" w:rsidRPr="006E6E9E">
            <w:rPr>
              <w:rFonts w:ascii="Calibri" w:hAnsi="Calibri" w:cs="Calibri"/>
            </w:rPr>
            <w:t xml:space="preserve"> n° 20</w:t>
          </w:r>
          <w:r w:rsidR="006E6E9E" w:rsidRPr="006E6E9E">
            <w:rPr>
              <w:rFonts w:ascii="Calibri" w:hAnsi="Calibri" w:cs="Calibri"/>
            </w:rPr>
            <w:t>26</w:t>
          </w:r>
          <w:r w:rsidR="00375A35" w:rsidRPr="006E6E9E">
            <w:rPr>
              <w:rFonts w:ascii="Calibri" w:hAnsi="Calibri" w:cs="Calibri"/>
            </w:rPr>
            <w:t>DG</w:t>
          </w:r>
          <w:r w:rsidR="006E6E9E" w:rsidRPr="006E6E9E">
            <w:rPr>
              <w:rFonts w:ascii="Calibri" w:hAnsi="Calibri" w:cs="Calibri"/>
            </w:rPr>
            <w:t>03</w:t>
          </w:r>
        </w:p>
      </w:tc>
      <w:tc>
        <w:tcPr>
          <w:tcW w:w="687" w:type="pct"/>
          <w:vAlign w:val="center"/>
        </w:tcPr>
        <w:p w14:paraId="504D52AC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416980A7" w14:textId="77777777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1B5634">
            <w:rPr>
              <w:rFonts w:ascii="Calibri" w:hAnsi="Calibri" w:cs="Calibri"/>
              <w:sz w:val="18"/>
              <w:szCs w:val="18"/>
            </w:rPr>
            <w:t>10</w:t>
          </w:r>
          <w:r w:rsidR="00D02365" w:rsidRPr="00D02365">
            <w:rPr>
              <w:rFonts w:ascii="Calibri" w:hAnsi="Calibri" w:cs="Calibri"/>
              <w:sz w:val="18"/>
              <w:szCs w:val="18"/>
            </w:rPr>
            <w:t>/09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55FC9275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CE38" w14:textId="77777777" w:rsidR="00E61DA8" w:rsidRDefault="00E61DA8">
      <w:r>
        <w:separator/>
      </w:r>
    </w:p>
  </w:footnote>
  <w:footnote w:type="continuationSeparator" w:id="0">
    <w:p w14:paraId="0E30C27D" w14:textId="77777777" w:rsidR="00E61DA8" w:rsidRDefault="00E61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A7"/>
    <w:rsid w:val="00002836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1527A"/>
    <w:rsid w:val="0021797C"/>
    <w:rsid w:val="00225A1A"/>
    <w:rsid w:val="002419AE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E56C1"/>
    <w:rsid w:val="00323B3F"/>
    <w:rsid w:val="00332B12"/>
    <w:rsid w:val="00333C82"/>
    <w:rsid w:val="00336044"/>
    <w:rsid w:val="00354C04"/>
    <w:rsid w:val="00375A35"/>
    <w:rsid w:val="00382AAE"/>
    <w:rsid w:val="00385E76"/>
    <w:rsid w:val="003A7270"/>
    <w:rsid w:val="003D02ED"/>
    <w:rsid w:val="003D7D9D"/>
    <w:rsid w:val="004044A9"/>
    <w:rsid w:val="00420328"/>
    <w:rsid w:val="0043706E"/>
    <w:rsid w:val="0044597F"/>
    <w:rsid w:val="004534E8"/>
    <w:rsid w:val="004A5D91"/>
    <w:rsid w:val="004A7169"/>
    <w:rsid w:val="004C5755"/>
    <w:rsid w:val="004E2E84"/>
    <w:rsid w:val="004E75A6"/>
    <w:rsid w:val="004F0A9E"/>
    <w:rsid w:val="00514DAF"/>
    <w:rsid w:val="00532EC7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F0DCE"/>
    <w:rsid w:val="005F4367"/>
    <w:rsid w:val="00602C9C"/>
    <w:rsid w:val="0060598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E6E9E"/>
    <w:rsid w:val="006F186D"/>
    <w:rsid w:val="006F3DF9"/>
    <w:rsid w:val="006F4C34"/>
    <w:rsid w:val="007060E5"/>
    <w:rsid w:val="00710FD6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3205E"/>
    <w:rsid w:val="00840934"/>
    <w:rsid w:val="00844DAA"/>
    <w:rsid w:val="008450C7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A01BB3"/>
    <w:rsid w:val="00A148B0"/>
    <w:rsid w:val="00A31697"/>
    <w:rsid w:val="00A34D04"/>
    <w:rsid w:val="00A36C13"/>
    <w:rsid w:val="00A40C95"/>
    <w:rsid w:val="00AA7015"/>
    <w:rsid w:val="00AE40FF"/>
    <w:rsid w:val="00AE7831"/>
    <w:rsid w:val="00B02608"/>
    <w:rsid w:val="00B0289C"/>
    <w:rsid w:val="00B054DA"/>
    <w:rsid w:val="00B87564"/>
    <w:rsid w:val="00B94F3E"/>
    <w:rsid w:val="00BA44E5"/>
    <w:rsid w:val="00BD767E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A0C9E"/>
    <w:rsid w:val="00CB32A8"/>
    <w:rsid w:val="00CD185D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20DB0"/>
    <w:rsid w:val="00E47798"/>
    <w:rsid w:val="00E61DA8"/>
    <w:rsid w:val="00E71E9D"/>
    <w:rsid w:val="00E74C76"/>
    <w:rsid w:val="00E930B1"/>
    <w:rsid w:val="00E96FF6"/>
    <w:rsid w:val="00EC23D1"/>
    <w:rsid w:val="00F03624"/>
    <w:rsid w:val="00F1786B"/>
    <w:rsid w:val="00F40D0A"/>
    <w:rsid w:val="00F51BA7"/>
    <w:rsid w:val="00F53427"/>
    <w:rsid w:val="00F92811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C88861"/>
  <w15:chartTrackingRefBased/>
  <w15:docId w15:val="{EF3BEFEB-95E1-457C-BBCE-7317C8A9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ches-publics@ac-cned.fr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Formulaire%20DC\MOD%20-%20DAMP%20-%20DC1%20-%20V2025%2009%20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DC1 - V2025 09 10</Template>
  <TotalTime>4</TotalTime>
  <Pages>5</Pages>
  <Words>1106</Words>
  <Characters>6084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>_Modèle recommandé : le service peut l’adapter le cas échéant_DC1_</vt:lpstr>
      <vt:lpstr>    Le formulaire DC1 est un modèle de lettre de candidature, qui peut être utilisé </vt:lpstr>
      <vt:lpstr>    En cas d’allotissement, ce document peut être commun à plusieurs lots.</vt:lpstr>
      <vt:lpstr>La candidature est présentée (Cocher la case correspondante) :</vt:lpstr>
      <vt:lpstr/>
      <vt:lpstr>pour le marché public (en cas de non allotissement) ;</vt:lpstr>
    </vt:vector>
  </TitlesOfParts>
  <Company>MINEFI</Company>
  <LinksUpToDate>false</LinksUpToDate>
  <CharactersWithSpaces>7176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4</cp:revision>
  <cp:lastPrinted>2016-11-04T12:53:00Z</cp:lastPrinted>
  <dcterms:created xsi:type="dcterms:W3CDTF">2025-12-22T10:45:00Z</dcterms:created>
  <dcterms:modified xsi:type="dcterms:W3CDTF">2026-01-12T10:43:00Z</dcterms:modified>
</cp:coreProperties>
</file>