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4BE62A04" w14:textId="7B535F6F" w:rsidR="00481ED1" w:rsidRPr="00432907" w:rsidRDefault="00AE4DCF" w:rsidP="00481ED1">
      <w:pPr>
        <w:keepNext/>
        <w:rPr>
          <w:rFonts w:ascii="Tahoma" w:hAnsi="Tahoma" w:cs="Tahoma"/>
        </w:rPr>
      </w:pPr>
      <w:r>
        <w:rPr>
          <w:rFonts w:ascii="Tahoma" w:hAnsi="Tahoma" w:cs="Tahoma"/>
        </w:rPr>
        <w:t xml:space="preserve"> </w:t>
      </w:r>
    </w:p>
    <w:p w14:paraId="57E6C5A0"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4B3873B9"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4FBC6FED" w14:textId="77777777" w:rsidR="00481ED1" w:rsidRPr="00432907" w:rsidRDefault="00481ED1" w:rsidP="00481ED1">
      <w:pPr>
        <w:pStyle w:val="En-tte"/>
        <w:tabs>
          <w:tab w:val="clear" w:pos="4536"/>
          <w:tab w:val="clear" w:pos="9072"/>
        </w:tabs>
        <w:rPr>
          <w:rFonts w:ascii="Tahoma" w:hAnsi="Tahoma" w:cs="Tahoma"/>
        </w:rPr>
      </w:pPr>
      <w:r w:rsidRPr="00432907">
        <w:rPr>
          <w:rFonts w:ascii="Tahoma" w:hAnsi="Tahoma" w:cs="Tahoma"/>
        </w:rPr>
        <w:t>2 avenue Foch</w:t>
      </w:r>
    </w:p>
    <w:p w14:paraId="0B1EAA46" w14:textId="77777777" w:rsidR="00481ED1" w:rsidRPr="00432907" w:rsidRDefault="00481ED1" w:rsidP="00481ED1">
      <w:pPr>
        <w:keepNext/>
        <w:rPr>
          <w:rFonts w:ascii="Tahoma" w:hAnsi="Tahoma" w:cs="Tahoma"/>
          <w:b/>
          <w:bCs/>
        </w:rPr>
      </w:pPr>
      <w:r w:rsidRPr="00432907">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6756C55C" w14:textId="01A4D304" w:rsidR="00481ED1" w:rsidRDefault="00481ED1" w:rsidP="00481ED1">
      <w:pPr>
        <w:rPr>
          <w:rFonts w:ascii="Tahoma" w:hAnsi="Tahoma" w:cs="Tahoma"/>
          <w:b/>
        </w:rPr>
      </w:pPr>
      <w:r w:rsidRPr="00632159">
        <w:rPr>
          <w:rFonts w:ascii="Tahoma" w:hAnsi="Tahoma" w:cs="Tahoma"/>
          <w:b/>
        </w:rPr>
        <w:t>Consultation n°202</w:t>
      </w:r>
      <w:r w:rsidR="00AE4DCF">
        <w:rPr>
          <w:rFonts w:ascii="Tahoma" w:hAnsi="Tahoma" w:cs="Tahoma"/>
          <w:b/>
        </w:rPr>
        <w:t>5</w:t>
      </w:r>
      <w:r w:rsidRPr="00632159">
        <w:rPr>
          <w:rFonts w:ascii="Tahoma" w:hAnsi="Tahoma" w:cs="Tahoma"/>
          <w:b/>
        </w:rPr>
        <w:t>DAL0</w:t>
      </w:r>
      <w:r w:rsidR="00132196">
        <w:rPr>
          <w:rFonts w:ascii="Tahoma" w:hAnsi="Tahoma" w:cs="Tahoma"/>
          <w:b/>
        </w:rPr>
        <w:t>1</w:t>
      </w:r>
      <w:r w:rsidR="001D213B">
        <w:rPr>
          <w:rFonts w:ascii="Tahoma" w:hAnsi="Tahoma" w:cs="Tahoma"/>
          <w:b/>
        </w:rPr>
        <w:t>57</w:t>
      </w:r>
      <w:r w:rsidRPr="001E7425">
        <w:rPr>
          <w:rFonts w:ascii="Tahoma" w:hAnsi="Tahoma" w:cs="Tahoma"/>
          <w:b/>
        </w:rPr>
        <w:t> :</w:t>
      </w:r>
    </w:p>
    <w:p w14:paraId="06DE3B75" w14:textId="77777777" w:rsidR="00481ED1" w:rsidRDefault="00481ED1" w:rsidP="00481ED1">
      <w:pPr>
        <w:rPr>
          <w:rFonts w:ascii="Tahoma" w:hAnsi="Tahoma" w:cs="Tahoma"/>
          <w:b/>
        </w:rPr>
      </w:pPr>
    </w:p>
    <w:p w14:paraId="7DBF65B2" w14:textId="47DB6453" w:rsidR="00E56F53" w:rsidRPr="001E7425" w:rsidRDefault="00AE4DCF" w:rsidP="00481ED1">
      <w:pPr>
        <w:jc w:val="both"/>
        <w:rPr>
          <w:rFonts w:ascii="Tahoma" w:hAnsi="Tahoma" w:cs="Tahoma"/>
          <w:b/>
          <w:bCs/>
        </w:rPr>
      </w:pPr>
      <w:r>
        <w:rPr>
          <w:rFonts w:ascii="Tahoma" w:hAnsi="Tahoma" w:cs="Tahoma"/>
          <w:b/>
        </w:rPr>
        <w:t xml:space="preserve">Fourniture </w:t>
      </w:r>
      <w:r w:rsidR="001D213B">
        <w:rPr>
          <w:rFonts w:ascii="Tahoma" w:hAnsi="Tahoma" w:cs="Tahoma"/>
          <w:b/>
        </w:rPr>
        <w:t xml:space="preserve">de pains et viennoiseries </w:t>
      </w:r>
      <w:r>
        <w:rPr>
          <w:rFonts w:ascii="Tahoma" w:hAnsi="Tahoma" w:cs="Tahoma"/>
          <w:b/>
        </w:rPr>
        <w:t>pour le GHT de Bretagne Occidentale</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77777777" w:rsidR="00D53321" w:rsidRPr="00A2106F" w:rsidRDefault="00D53321"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42D62EAD" w14:textId="3D276448" w:rsidR="00132196" w:rsidRDefault="00D53321"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D53321" w:rsidRPr="000941D1" w14:paraId="4505B8E4" w14:textId="77777777" w:rsidTr="00072E37">
        <w:trPr>
          <w:cantSplit/>
          <w:trHeight w:val="284"/>
          <w:tblHeader/>
          <w:jc w:val="center"/>
        </w:trPr>
        <w:tc>
          <w:tcPr>
            <w:tcW w:w="935" w:type="dxa"/>
            <w:shd w:val="pct30" w:color="FFFF00" w:fill="FFFFFF"/>
            <w:vAlign w:val="center"/>
          </w:tcPr>
          <w:p w14:paraId="2F9E7C96" w14:textId="77777777" w:rsidR="00D53321" w:rsidRPr="000941D1" w:rsidRDefault="00D53321" w:rsidP="005973D8">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6E1E65B9"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1F31653E"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Désignation</w:t>
            </w:r>
          </w:p>
        </w:tc>
      </w:tr>
      <w:tr w:rsidR="001D213B" w:rsidRPr="000941D1" w14:paraId="0E503A69" w14:textId="77777777" w:rsidTr="00616EE7">
        <w:trPr>
          <w:cantSplit/>
          <w:trHeight w:val="265"/>
          <w:jc w:val="center"/>
        </w:trPr>
        <w:tc>
          <w:tcPr>
            <w:tcW w:w="935" w:type="dxa"/>
          </w:tcPr>
          <w:p w14:paraId="0792D39B" w14:textId="77777777" w:rsidR="001D213B" w:rsidRPr="000941D1" w:rsidRDefault="001D213B" w:rsidP="001D213B">
            <w:pPr>
              <w:jc w:val="center"/>
              <w:rPr>
                <w:rFonts w:ascii="Tahoma" w:hAnsi="Tahoma" w:cs="Tahoma"/>
                <w:b/>
              </w:rPr>
            </w:pPr>
          </w:p>
        </w:tc>
        <w:tc>
          <w:tcPr>
            <w:tcW w:w="567" w:type="dxa"/>
          </w:tcPr>
          <w:p w14:paraId="26CC8D71" w14:textId="5A8D7E5A" w:rsidR="001D213B" w:rsidRPr="00132196" w:rsidRDefault="001D213B" w:rsidP="001D213B">
            <w:pPr>
              <w:jc w:val="center"/>
              <w:rPr>
                <w:rFonts w:ascii="Tahoma" w:hAnsi="Tahoma" w:cs="Tahoma"/>
              </w:rPr>
            </w:pPr>
            <w:r w:rsidRPr="00132196">
              <w:rPr>
                <w:rFonts w:ascii="Tahoma" w:hAnsi="Tahoma" w:cs="Tahoma"/>
              </w:rPr>
              <w:t>1</w:t>
            </w:r>
          </w:p>
        </w:tc>
        <w:tc>
          <w:tcPr>
            <w:tcW w:w="7796" w:type="dxa"/>
            <w:vAlign w:val="center"/>
          </w:tcPr>
          <w:p w14:paraId="105B015E" w14:textId="69E58C69" w:rsidR="001D213B" w:rsidRPr="001D213B" w:rsidRDefault="001D213B" w:rsidP="001D213B">
            <w:pPr>
              <w:pStyle w:val="Default"/>
              <w:rPr>
                <w:sz w:val="20"/>
                <w:szCs w:val="20"/>
              </w:rPr>
            </w:pPr>
            <w:r w:rsidRPr="001D213B">
              <w:rPr>
                <w:bCs/>
                <w:sz w:val="20"/>
                <w:szCs w:val="20"/>
              </w:rPr>
              <w:t>Fourniture du CHU de Brest – Livraison site de Brest</w:t>
            </w:r>
          </w:p>
        </w:tc>
      </w:tr>
      <w:tr w:rsidR="001D213B" w:rsidRPr="000941D1" w14:paraId="092C50BE" w14:textId="77777777" w:rsidTr="00616EE7">
        <w:trPr>
          <w:cantSplit/>
          <w:trHeight w:val="265"/>
          <w:jc w:val="center"/>
        </w:trPr>
        <w:tc>
          <w:tcPr>
            <w:tcW w:w="935" w:type="dxa"/>
          </w:tcPr>
          <w:p w14:paraId="36DD77A8" w14:textId="77777777" w:rsidR="001D213B" w:rsidRPr="000941D1" w:rsidRDefault="001D213B" w:rsidP="001D213B">
            <w:pPr>
              <w:jc w:val="center"/>
              <w:rPr>
                <w:rFonts w:ascii="Tahoma" w:hAnsi="Tahoma" w:cs="Tahoma"/>
                <w:b/>
              </w:rPr>
            </w:pPr>
          </w:p>
        </w:tc>
        <w:tc>
          <w:tcPr>
            <w:tcW w:w="567" w:type="dxa"/>
          </w:tcPr>
          <w:p w14:paraId="694433A2" w14:textId="6F7D2F74" w:rsidR="001D213B" w:rsidRPr="00132196" w:rsidRDefault="001D213B" w:rsidP="001D213B">
            <w:pPr>
              <w:jc w:val="center"/>
              <w:rPr>
                <w:rFonts w:ascii="Tahoma" w:hAnsi="Tahoma" w:cs="Tahoma"/>
              </w:rPr>
            </w:pPr>
            <w:r w:rsidRPr="00132196">
              <w:rPr>
                <w:rFonts w:ascii="Tahoma" w:hAnsi="Tahoma" w:cs="Tahoma"/>
              </w:rPr>
              <w:t>2</w:t>
            </w:r>
          </w:p>
        </w:tc>
        <w:tc>
          <w:tcPr>
            <w:tcW w:w="7796" w:type="dxa"/>
            <w:vAlign w:val="center"/>
          </w:tcPr>
          <w:p w14:paraId="787DB241" w14:textId="47D8D939" w:rsidR="001D213B" w:rsidRPr="001D213B" w:rsidRDefault="001D213B" w:rsidP="001D213B">
            <w:pPr>
              <w:rPr>
                <w:rFonts w:ascii="Tahoma" w:hAnsi="Tahoma" w:cs="Tahoma"/>
              </w:rPr>
            </w:pPr>
            <w:r w:rsidRPr="001D213B">
              <w:rPr>
                <w:rFonts w:ascii="Tahoma" w:hAnsi="Tahoma" w:cs="Tahoma"/>
                <w:bCs/>
              </w:rPr>
              <w:t>Fourniture du CHU de Brest – Livraison site de Carhaix</w:t>
            </w:r>
          </w:p>
        </w:tc>
      </w:tr>
      <w:tr w:rsidR="001D213B" w:rsidRPr="000941D1" w14:paraId="7FC359E0" w14:textId="77777777" w:rsidTr="00616EE7">
        <w:trPr>
          <w:cantSplit/>
          <w:trHeight w:val="265"/>
          <w:jc w:val="center"/>
        </w:trPr>
        <w:tc>
          <w:tcPr>
            <w:tcW w:w="935" w:type="dxa"/>
          </w:tcPr>
          <w:p w14:paraId="04223682" w14:textId="77777777" w:rsidR="001D213B" w:rsidRPr="000941D1" w:rsidRDefault="001D213B" w:rsidP="001D213B">
            <w:pPr>
              <w:jc w:val="center"/>
              <w:rPr>
                <w:rFonts w:ascii="Tahoma" w:hAnsi="Tahoma" w:cs="Tahoma"/>
                <w:b/>
              </w:rPr>
            </w:pPr>
          </w:p>
        </w:tc>
        <w:tc>
          <w:tcPr>
            <w:tcW w:w="567" w:type="dxa"/>
          </w:tcPr>
          <w:p w14:paraId="2F91D685" w14:textId="7C1A205B" w:rsidR="001D213B" w:rsidRPr="00132196" w:rsidRDefault="001D213B" w:rsidP="001D213B">
            <w:pPr>
              <w:jc w:val="center"/>
              <w:rPr>
                <w:rFonts w:ascii="Tahoma" w:hAnsi="Tahoma" w:cs="Tahoma"/>
              </w:rPr>
            </w:pPr>
            <w:r w:rsidRPr="00132196">
              <w:rPr>
                <w:rFonts w:ascii="Tahoma" w:hAnsi="Tahoma" w:cs="Tahoma"/>
              </w:rPr>
              <w:t>3</w:t>
            </w:r>
          </w:p>
        </w:tc>
        <w:tc>
          <w:tcPr>
            <w:tcW w:w="7796" w:type="dxa"/>
            <w:vAlign w:val="center"/>
          </w:tcPr>
          <w:p w14:paraId="08DF7620" w14:textId="06D7A5CE" w:rsidR="001D213B" w:rsidRPr="001D213B" w:rsidRDefault="001D213B" w:rsidP="001D213B">
            <w:pPr>
              <w:rPr>
                <w:rFonts w:ascii="Tahoma" w:hAnsi="Tahoma" w:cs="Tahoma"/>
              </w:rPr>
            </w:pPr>
            <w:r w:rsidRPr="001D213B">
              <w:rPr>
                <w:rFonts w:ascii="Tahoma" w:hAnsi="Tahoma" w:cs="Tahoma"/>
                <w:bCs/>
              </w:rPr>
              <w:t>Fourniture du CH de Crozon</w:t>
            </w:r>
          </w:p>
        </w:tc>
      </w:tr>
      <w:tr w:rsidR="001D213B" w:rsidRPr="000941D1" w14:paraId="57493FC3" w14:textId="77777777" w:rsidTr="00616EE7">
        <w:trPr>
          <w:cantSplit/>
          <w:trHeight w:val="265"/>
          <w:jc w:val="center"/>
        </w:trPr>
        <w:tc>
          <w:tcPr>
            <w:tcW w:w="935" w:type="dxa"/>
          </w:tcPr>
          <w:p w14:paraId="74ADF7FF" w14:textId="77777777" w:rsidR="001D213B" w:rsidRPr="000941D1" w:rsidRDefault="001D213B" w:rsidP="001D213B">
            <w:pPr>
              <w:jc w:val="center"/>
              <w:rPr>
                <w:rFonts w:ascii="Tahoma" w:hAnsi="Tahoma" w:cs="Tahoma"/>
                <w:b/>
              </w:rPr>
            </w:pPr>
          </w:p>
        </w:tc>
        <w:tc>
          <w:tcPr>
            <w:tcW w:w="567" w:type="dxa"/>
          </w:tcPr>
          <w:p w14:paraId="510FFA01" w14:textId="032486FD" w:rsidR="001D213B" w:rsidRPr="00132196" w:rsidRDefault="001D213B" w:rsidP="001D213B">
            <w:pPr>
              <w:jc w:val="center"/>
              <w:rPr>
                <w:rFonts w:ascii="Tahoma" w:hAnsi="Tahoma" w:cs="Tahoma"/>
              </w:rPr>
            </w:pPr>
            <w:r w:rsidRPr="00132196">
              <w:rPr>
                <w:rFonts w:ascii="Tahoma" w:hAnsi="Tahoma" w:cs="Tahoma"/>
              </w:rPr>
              <w:t>4</w:t>
            </w:r>
          </w:p>
        </w:tc>
        <w:tc>
          <w:tcPr>
            <w:tcW w:w="7796" w:type="dxa"/>
            <w:vAlign w:val="center"/>
          </w:tcPr>
          <w:p w14:paraId="6CF6E8AE" w14:textId="1E0B64A5" w:rsidR="001D213B" w:rsidRPr="001D213B" w:rsidRDefault="001D213B" w:rsidP="001D213B">
            <w:pPr>
              <w:rPr>
                <w:rFonts w:ascii="Tahoma" w:hAnsi="Tahoma" w:cs="Tahoma"/>
              </w:rPr>
            </w:pPr>
            <w:r w:rsidRPr="001D213B">
              <w:rPr>
                <w:rFonts w:ascii="Tahoma" w:hAnsi="Tahoma" w:cs="Tahoma"/>
                <w:bCs/>
              </w:rPr>
              <w:t>Fourniture du CH de Landerneau</w:t>
            </w:r>
          </w:p>
        </w:tc>
      </w:tr>
      <w:tr w:rsidR="001D213B" w:rsidRPr="000941D1" w14:paraId="7201C77B" w14:textId="77777777" w:rsidTr="00616EE7">
        <w:trPr>
          <w:cantSplit/>
          <w:trHeight w:val="265"/>
          <w:jc w:val="center"/>
        </w:trPr>
        <w:tc>
          <w:tcPr>
            <w:tcW w:w="935" w:type="dxa"/>
          </w:tcPr>
          <w:p w14:paraId="3020130D" w14:textId="77777777" w:rsidR="001D213B" w:rsidRPr="000941D1" w:rsidRDefault="001D213B" w:rsidP="001D213B">
            <w:pPr>
              <w:jc w:val="center"/>
              <w:rPr>
                <w:rFonts w:ascii="Tahoma" w:hAnsi="Tahoma" w:cs="Tahoma"/>
                <w:b/>
              </w:rPr>
            </w:pPr>
          </w:p>
        </w:tc>
        <w:tc>
          <w:tcPr>
            <w:tcW w:w="567" w:type="dxa"/>
          </w:tcPr>
          <w:p w14:paraId="5987B330" w14:textId="686506C4" w:rsidR="001D213B" w:rsidRPr="00132196" w:rsidRDefault="001D213B" w:rsidP="001D213B">
            <w:pPr>
              <w:jc w:val="center"/>
              <w:rPr>
                <w:rFonts w:ascii="Tahoma" w:hAnsi="Tahoma" w:cs="Tahoma"/>
              </w:rPr>
            </w:pPr>
            <w:r w:rsidRPr="00132196">
              <w:rPr>
                <w:rFonts w:ascii="Tahoma" w:hAnsi="Tahoma" w:cs="Tahoma"/>
              </w:rPr>
              <w:t>5</w:t>
            </w:r>
          </w:p>
        </w:tc>
        <w:tc>
          <w:tcPr>
            <w:tcW w:w="7796" w:type="dxa"/>
            <w:vAlign w:val="center"/>
          </w:tcPr>
          <w:p w14:paraId="45F20DA2" w14:textId="25776BB4" w:rsidR="001D213B" w:rsidRPr="001D213B" w:rsidRDefault="001D213B" w:rsidP="001D213B">
            <w:pPr>
              <w:rPr>
                <w:rFonts w:ascii="Tahoma" w:hAnsi="Tahoma" w:cs="Tahoma"/>
              </w:rPr>
            </w:pPr>
            <w:r w:rsidRPr="001D213B">
              <w:rPr>
                <w:rFonts w:ascii="Tahoma" w:hAnsi="Tahoma" w:cs="Tahoma"/>
                <w:bCs/>
              </w:rPr>
              <w:t>Fourniture du CH de Lanmeur</w:t>
            </w:r>
          </w:p>
        </w:tc>
      </w:tr>
      <w:tr w:rsidR="001D213B" w:rsidRPr="000941D1" w14:paraId="3CA73A6D" w14:textId="77777777" w:rsidTr="00616EE7">
        <w:trPr>
          <w:cantSplit/>
          <w:trHeight w:val="265"/>
          <w:jc w:val="center"/>
        </w:trPr>
        <w:tc>
          <w:tcPr>
            <w:tcW w:w="935" w:type="dxa"/>
          </w:tcPr>
          <w:p w14:paraId="494EAC66" w14:textId="77777777" w:rsidR="001D213B" w:rsidRPr="000941D1" w:rsidRDefault="001D213B" w:rsidP="001D213B">
            <w:pPr>
              <w:jc w:val="center"/>
              <w:rPr>
                <w:rFonts w:ascii="Tahoma" w:hAnsi="Tahoma" w:cs="Tahoma"/>
                <w:b/>
              </w:rPr>
            </w:pPr>
          </w:p>
        </w:tc>
        <w:tc>
          <w:tcPr>
            <w:tcW w:w="567" w:type="dxa"/>
          </w:tcPr>
          <w:p w14:paraId="6A38A27D" w14:textId="489A34A1" w:rsidR="001D213B" w:rsidRPr="00132196" w:rsidRDefault="001D213B" w:rsidP="001D213B">
            <w:pPr>
              <w:jc w:val="center"/>
              <w:rPr>
                <w:rFonts w:ascii="Tahoma" w:hAnsi="Tahoma" w:cs="Tahoma"/>
              </w:rPr>
            </w:pPr>
            <w:r w:rsidRPr="00132196">
              <w:rPr>
                <w:rFonts w:ascii="Tahoma" w:hAnsi="Tahoma" w:cs="Tahoma"/>
              </w:rPr>
              <w:t>6</w:t>
            </w:r>
          </w:p>
        </w:tc>
        <w:tc>
          <w:tcPr>
            <w:tcW w:w="7796" w:type="dxa"/>
            <w:vAlign w:val="center"/>
          </w:tcPr>
          <w:p w14:paraId="19BE82A9" w14:textId="492BCF6D" w:rsidR="001D213B" w:rsidRPr="001D213B" w:rsidRDefault="001D213B" w:rsidP="001D213B">
            <w:pPr>
              <w:rPr>
                <w:rFonts w:ascii="Tahoma" w:hAnsi="Tahoma" w:cs="Tahoma"/>
              </w:rPr>
            </w:pPr>
            <w:r w:rsidRPr="001D213B">
              <w:rPr>
                <w:rFonts w:ascii="Tahoma" w:hAnsi="Tahoma" w:cs="Tahoma"/>
                <w:bCs/>
              </w:rPr>
              <w:t>Fourniture du CH de Lesneven</w:t>
            </w:r>
          </w:p>
        </w:tc>
      </w:tr>
      <w:tr w:rsidR="001D213B" w:rsidRPr="000941D1" w14:paraId="68B1F7D9" w14:textId="77777777" w:rsidTr="00616EE7">
        <w:trPr>
          <w:cantSplit/>
          <w:trHeight w:val="265"/>
          <w:jc w:val="center"/>
        </w:trPr>
        <w:tc>
          <w:tcPr>
            <w:tcW w:w="935" w:type="dxa"/>
          </w:tcPr>
          <w:p w14:paraId="295483E5" w14:textId="77777777" w:rsidR="001D213B" w:rsidRPr="000941D1" w:rsidRDefault="001D213B" w:rsidP="001D213B">
            <w:pPr>
              <w:jc w:val="center"/>
              <w:rPr>
                <w:rFonts w:ascii="Tahoma" w:hAnsi="Tahoma" w:cs="Tahoma"/>
                <w:b/>
              </w:rPr>
            </w:pPr>
          </w:p>
        </w:tc>
        <w:tc>
          <w:tcPr>
            <w:tcW w:w="567" w:type="dxa"/>
          </w:tcPr>
          <w:p w14:paraId="2A54B765" w14:textId="18A55F01" w:rsidR="001D213B" w:rsidRPr="00132196" w:rsidRDefault="001D213B" w:rsidP="001D213B">
            <w:pPr>
              <w:jc w:val="center"/>
              <w:rPr>
                <w:rFonts w:ascii="Tahoma" w:hAnsi="Tahoma" w:cs="Tahoma"/>
              </w:rPr>
            </w:pPr>
            <w:r w:rsidRPr="00132196">
              <w:rPr>
                <w:rFonts w:ascii="Tahoma" w:hAnsi="Tahoma" w:cs="Tahoma"/>
              </w:rPr>
              <w:t>7</w:t>
            </w:r>
          </w:p>
        </w:tc>
        <w:tc>
          <w:tcPr>
            <w:tcW w:w="7796" w:type="dxa"/>
            <w:vAlign w:val="center"/>
          </w:tcPr>
          <w:p w14:paraId="0F0C5F55" w14:textId="08E11239" w:rsidR="001D213B" w:rsidRPr="001D213B" w:rsidRDefault="001D213B" w:rsidP="001D213B">
            <w:pPr>
              <w:rPr>
                <w:rFonts w:ascii="Tahoma" w:hAnsi="Tahoma" w:cs="Tahoma"/>
              </w:rPr>
            </w:pPr>
            <w:r w:rsidRPr="001D213B">
              <w:rPr>
                <w:rFonts w:ascii="Tahoma" w:hAnsi="Tahoma" w:cs="Tahoma"/>
                <w:bCs/>
              </w:rPr>
              <w:t>Fourniture du CH de Morlaix</w:t>
            </w:r>
          </w:p>
        </w:tc>
      </w:tr>
      <w:tr w:rsidR="001D213B" w:rsidRPr="000941D1" w14:paraId="61181321" w14:textId="77777777" w:rsidTr="00616EE7">
        <w:trPr>
          <w:cantSplit/>
          <w:trHeight w:val="265"/>
          <w:jc w:val="center"/>
        </w:trPr>
        <w:tc>
          <w:tcPr>
            <w:tcW w:w="935" w:type="dxa"/>
          </w:tcPr>
          <w:p w14:paraId="0E7E33F9" w14:textId="77777777" w:rsidR="001D213B" w:rsidRPr="000941D1" w:rsidRDefault="001D213B" w:rsidP="001D213B">
            <w:pPr>
              <w:jc w:val="center"/>
              <w:rPr>
                <w:rFonts w:ascii="Tahoma" w:hAnsi="Tahoma" w:cs="Tahoma"/>
                <w:b/>
              </w:rPr>
            </w:pPr>
          </w:p>
        </w:tc>
        <w:tc>
          <w:tcPr>
            <w:tcW w:w="567" w:type="dxa"/>
          </w:tcPr>
          <w:p w14:paraId="1A9C9FC4" w14:textId="28C378E2" w:rsidR="001D213B" w:rsidRPr="00132196" w:rsidRDefault="001D213B" w:rsidP="001D213B">
            <w:pPr>
              <w:jc w:val="center"/>
              <w:rPr>
                <w:rFonts w:ascii="Tahoma" w:hAnsi="Tahoma" w:cs="Tahoma"/>
              </w:rPr>
            </w:pPr>
            <w:r w:rsidRPr="00132196">
              <w:rPr>
                <w:rFonts w:ascii="Tahoma" w:hAnsi="Tahoma" w:cs="Tahoma"/>
              </w:rPr>
              <w:t>8</w:t>
            </w:r>
          </w:p>
        </w:tc>
        <w:tc>
          <w:tcPr>
            <w:tcW w:w="7796" w:type="dxa"/>
            <w:vAlign w:val="center"/>
          </w:tcPr>
          <w:p w14:paraId="05A9E08C" w14:textId="27DE5D52" w:rsidR="001D213B" w:rsidRPr="001D213B" w:rsidRDefault="001D213B" w:rsidP="001D213B">
            <w:pPr>
              <w:rPr>
                <w:rFonts w:ascii="Tahoma" w:hAnsi="Tahoma" w:cs="Tahoma"/>
              </w:rPr>
            </w:pPr>
            <w:r w:rsidRPr="001D213B">
              <w:rPr>
                <w:rFonts w:ascii="Tahoma" w:hAnsi="Tahoma" w:cs="Tahoma"/>
                <w:bCs/>
              </w:rPr>
              <w:t>Fourniture du CH de Saint-Renan</w:t>
            </w:r>
          </w:p>
        </w:tc>
      </w:tr>
    </w:tbl>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33790953" w14:textId="15D60B20" w:rsidR="00AE4DCF" w:rsidRDefault="00D53321" w:rsidP="00132196">
      <w:pPr>
        <w:pStyle w:val="En-tte"/>
        <w:tabs>
          <w:tab w:val="clear" w:pos="4536"/>
          <w:tab w:val="clear" w:pos="9072"/>
        </w:tabs>
        <w:ind w:left="851"/>
        <w:rPr>
          <w:rFonts w:ascii="Tahoma" w:hAnsi="Tahoma" w:cs="Tahoma"/>
          <w:b/>
          <w:bCs/>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313BB411" w14:textId="77777777" w:rsidR="00AE4DCF" w:rsidRDefault="00AE4DCF"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XX XX XX XX XX</w:t>
      </w:r>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XX XX XX XX XX</w:t>
      </w:r>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XXX XXX XXX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231DBC01" w14:textId="2652EAA0" w:rsidR="00132196" w:rsidRDefault="00F26F2D" w:rsidP="0013219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22888B64" w14:textId="77777777" w:rsidR="00132196" w:rsidRDefault="00132196">
      <w:pPr>
        <w:jc w:val="both"/>
        <w:rPr>
          <w:rFonts w:ascii="Tahoma" w:hAnsi="Tahoma" w:cs="Tahoma"/>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rsidTr="00132196">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XX XX XX XX XX</w:t>
            </w:r>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XX XX XX XX XX</w:t>
            </w:r>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XXX XXX XXX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2B6285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r w:rsidR="00D94BCD">
        <w:rPr>
          <w:rFonts w:ascii="Tahoma" w:hAnsi="Tahoma" w:cs="Tahoma"/>
        </w:rPr>
        <w:t>.</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612C9AA9"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AE4DCF">
            <w:rPr>
              <w:rFonts w:ascii="Tahoma" w:hAnsi="Tahoma" w:cs="Tahoma"/>
              <w:b/>
              <w:i/>
              <w:iCs/>
            </w:rPr>
            <w:t>5</w:t>
          </w:r>
          <w:r w:rsidR="00A1624F">
            <w:rPr>
              <w:rFonts w:ascii="Tahoma" w:hAnsi="Tahoma" w:cs="Tahoma"/>
              <w:b/>
              <w:i/>
              <w:iCs/>
            </w:rPr>
            <w:t>D</w:t>
          </w:r>
          <w:r w:rsidR="00481ED1">
            <w:rPr>
              <w:rFonts w:ascii="Tahoma" w:hAnsi="Tahoma" w:cs="Tahoma"/>
              <w:b/>
              <w:i/>
              <w:iCs/>
            </w:rPr>
            <w:t>AL0</w:t>
          </w:r>
          <w:r w:rsidR="001D213B">
            <w:rPr>
              <w:rFonts w:ascii="Tahoma" w:hAnsi="Tahoma" w:cs="Tahoma"/>
              <w:b/>
              <w:i/>
              <w:iCs/>
            </w:rPr>
            <w:t>157</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72E37"/>
    <w:rsid w:val="000C0674"/>
    <w:rsid w:val="000F5217"/>
    <w:rsid w:val="001052F6"/>
    <w:rsid w:val="001101D5"/>
    <w:rsid w:val="00131A5B"/>
    <w:rsid w:val="00132196"/>
    <w:rsid w:val="00174139"/>
    <w:rsid w:val="00186952"/>
    <w:rsid w:val="001A7FD9"/>
    <w:rsid w:val="001C3027"/>
    <w:rsid w:val="001D213B"/>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1ED1"/>
    <w:rsid w:val="00486CBD"/>
    <w:rsid w:val="00521228"/>
    <w:rsid w:val="00523768"/>
    <w:rsid w:val="00536431"/>
    <w:rsid w:val="005404D8"/>
    <w:rsid w:val="005451F3"/>
    <w:rsid w:val="00556FD1"/>
    <w:rsid w:val="00560C5A"/>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1446"/>
    <w:rsid w:val="0085499C"/>
    <w:rsid w:val="00862911"/>
    <w:rsid w:val="008C40F6"/>
    <w:rsid w:val="008D5A17"/>
    <w:rsid w:val="008E00ED"/>
    <w:rsid w:val="008E1EBA"/>
    <w:rsid w:val="008E4066"/>
    <w:rsid w:val="009277A2"/>
    <w:rsid w:val="00927BEC"/>
    <w:rsid w:val="00960E4C"/>
    <w:rsid w:val="0097024E"/>
    <w:rsid w:val="00981CD3"/>
    <w:rsid w:val="009B2B2E"/>
    <w:rsid w:val="009E5054"/>
    <w:rsid w:val="009F0416"/>
    <w:rsid w:val="00A13264"/>
    <w:rsid w:val="00A1624F"/>
    <w:rsid w:val="00A32C14"/>
    <w:rsid w:val="00A440EF"/>
    <w:rsid w:val="00A503F3"/>
    <w:rsid w:val="00A50BF9"/>
    <w:rsid w:val="00A520E2"/>
    <w:rsid w:val="00A75394"/>
    <w:rsid w:val="00A80E9C"/>
    <w:rsid w:val="00AA0175"/>
    <w:rsid w:val="00AA2672"/>
    <w:rsid w:val="00AA7932"/>
    <w:rsid w:val="00AE4DCF"/>
    <w:rsid w:val="00AE5974"/>
    <w:rsid w:val="00B0445D"/>
    <w:rsid w:val="00B13DF6"/>
    <w:rsid w:val="00B2138E"/>
    <w:rsid w:val="00B569DE"/>
    <w:rsid w:val="00B76BFD"/>
    <w:rsid w:val="00B9664F"/>
    <w:rsid w:val="00BB2EF6"/>
    <w:rsid w:val="00BC7D05"/>
    <w:rsid w:val="00BD7AC3"/>
    <w:rsid w:val="00BE48FE"/>
    <w:rsid w:val="00C01A17"/>
    <w:rsid w:val="00C1386A"/>
    <w:rsid w:val="00C46E16"/>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94BCD"/>
    <w:rsid w:val="00DD1774"/>
    <w:rsid w:val="00DD43F6"/>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Default">
    <w:name w:val="Default"/>
    <w:rsid w:val="00AE4DCF"/>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109</TotalTime>
  <Pages>3</Pages>
  <Words>843</Words>
  <Characters>4639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5472</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35</cp:revision>
  <cp:lastPrinted>2016-03-31T13:07:00Z</cp:lastPrinted>
  <dcterms:created xsi:type="dcterms:W3CDTF">2016-04-19T07:03:00Z</dcterms:created>
  <dcterms:modified xsi:type="dcterms:W3CDTF">2025-12-24T08:57:00Z</dcterms:modified>
</cp:coreProperties>
</file>