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Pr="00374564" w:rsidR="009B1CD0" w:rsidP="00844DAA" w:rsidRDefault="009B1CD0" w14:paraId="231B7D9E" w14:textId="77777777">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Pr="00374564" w:rsidR="009B1CD0" w14:paraId="231B7DA5" w14:textId="77777777">
        <w:trPr>
          <w:trHeight w:val="1132"/>
        </w:trPr>
        <w:tc>
          <w:tcPr>
            <w:tcW w:w="10434" w:type="dxa"/>
          </w:tcPr>
          <w:p w:rsidRPr="00374564" w:rsidR="00A66B22" w:rsidP="00A66B22" w:rsidRDefault="00B6223D" w14:paraId="231B7D9F" w14:textId="77777777">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Pr="00374564" w:rsidR="00A66B22" w:rsidP="00A66B22" w:rsidRDefault="00A66B22" w14:paraId="231B7DA0" w14:textId="77777777">
            <w:pPr>
              <w:suppressAutoHyphens w:val="0"/>
              <w:jc w:val="center"/>
              <w:rPr>
                <w:rFonts w:ascii="Arial" w:hAnsi="Arial" w:cs="Arial"/>
                <w:b/>
                <w:noProof/>
                <w:szCs w:val="18"/>
                <w:lang w:eastAsia="fr-FR"/>
              </w:rPr>
            </w:pPr>
          </w:p>
          <w:p w:rsidR="00FF6A86" w:rsidP="00FF6A86" w:rsidRDefault="00FF6A86" w14:paraId="231B7DA1" w14:textId="77777777">
            <w:pPr>
              <w:pStyle w:val="Paragraphestandard"/>
              <w:jc w:val="center"/>
              <w:rPr>
                <w:rFonts w:ascii="Arial" w:hAnsi="Arial" w:cs="Arial"/>
                <w:b/>
                <w:bCs/>
                <w:sz w:val="20"/>
                <w:szCs w:val="20"/>
              </w:rPr>
            </w:pPr>
            <w:r>
              <w:rPr>
                <w:rFonts w:ascii="Arial" w:hAnsi="Arial" w:cs="Arial"/>
                <w:b/>
                <w:bCs/>
                <w:sz w:val="20"/>
                <w:szCs w:val="20"/>
              </w:rPr>
              <w:t>Direction des Achats</w:t>
            </w:r>
          </w:p>
          <w:p w:rsidR="00FF6A86" w:rsidP="00FF6A86" w:rsidRDefault="00FF6A86" w14:paraId="231B7DA2" w14:textId="77777777">
            <w:pPr>
              <w:pStyle w:val="Paragraphestandard"/>
              <w:jc w:val="center"/>
              <w:rPr>
                <w:rFonts w:ascii="Arial" w:hAnsi="Arial" w:cs="Arial"/>
                <w:b/>
                <w:bCs/>
                <w:sz w:val="20"/>
                <w:szCs w:val="20"/>
              </w:rPr>
            </w:pPr>
            <w:bookmarkStart w:name="_Hlk171516919" w:id="0"/>
            <w:r w:rsidRPr="00D405E2">
              <w:rPr>
                <w:rFonts w:ascii="Arial" w:hAnsi="Arial" w:cs="Arial"/>
                <w:b/>
                <w:bCs/>
                <w:sz w:val="20"/>
                <w:szCs w:val="20"/>
              </w:rPr>
              <w:t xml:space="preserve">Service achats de fournitures, services </w:t>
            </w:r>
            <w:bookmarkStart w:name="_Hlk171516956" w:id="1"/>
            <w:r w:rsidRPr="00D405E2">
              <w:rPr>
                <w:rFonts w:ascii="Arial" w:hAnsi="Arial" w:cs="Arial"/>
                <w:b/>
                <w:bCs/>
                <w:sz w:val="20"/>
                <w:szCs w:val="20"/>
              </w:rPr>
              <w:t>&amp;</w:t>
            </w:r>
            <w:bookmarkEnd w:id="1"/>
            <w:r>
              <w:rPr>
                <w:rFonts w:ascii="Arial" w:hAnsi="Arial" w:cs="Arial"/>
                <w:b/>
                <w:bCs/>
                <w:sz w:val="20"/>
                <w:szCs w:val="20"/>
              </w:rPr>
              <w:t xml:space="preserve"> prestations intellectuelles</w:t>
            </w:r>
          </w:p>
          <w:p w:rsidR="008A233C" w:rsidP="008A233C" w:rsidRDefault="008A233C" w14:paraId="0D35E8C7" w14:textId="1347B9F3">
            <w:pPr>
              <w:pStyle w:val="Paragraphestandard"/>
              <w:jc w:val="center"/>
              <w:rPr>
                <w:rFonts w:ascii="Arial" w:hAnsi="Arial" w:cs="Arial"/>
                <w:bCs/>
                <w:sz w:val="20"/>
                <w:szCs w:val="20"/>
              </w:rPr>
            </w:pPr>
            <w:r>
              <w:rPr>
                <w:rFonts w:ascii="Arial" w:hAnsi="Arial" w:cs="Arial"/>
                <w:bCs/>
                <w:sz w:val="20"/>
                <w:szCs w:val="20"/>
              </w:rPr>
              <w:t xml:space="preserve">(SAFSPI) – Pôle </w:t>
            </w:r>
            <w:r w:rsidR="00AE55D9">
              <w:rPr>
                <w:rFonts w:ascii="Arial" w:hAnsi="Arial" w:cs="Arial"/>
                <w:bCs/>
                <w:sz w:val="20"/>
                <w:szCs w:val="20"/>
              </w:rPr>
              <w:t>Transversal</w:t>
            </w:r>
          </w:p>
          <w:bookmarkEnd w:id="0"/>
          <w:p w:rsidRPr="00374564" w:rsidR="00A66B22" w:rsidP="00E11248" w:rsidRDefault="00A66B22" w14:paraId="231B7DA4" w14:textId="77777777">
            <w:pPr>
              <w:pStyle w:val="Paragraphestandard"/>
              <w:jc w:val="center"/>
              <w:rPr>
                <w:rFonts w:ascii="Arial" w:hAnsi="Arial" w:cs="Arial"/>
              </w:rPr>
            </w:pPr>
          </w:p>
        </w:tc>
      </w:tr>
    </w:tbl>
    <w:p w:rsidRPr="00374564" w:rsidR="009B1CD0" w:rsidP="00844DAA" w:rsidRDefault="009B1CD0" w14:paraId="231B7DA6" w14:textId="77777777">
      <w:pPr>
        <w:tabs>
          <w:tab w:val="left" w:pos="851"/>
        </w:tabs>
        <w:rPr>
          <w:rFonts w:ascii="Arial" w:hAnsi="Arial" w:cs="Arial"/>
        </w:rPr>
        <w:sectPr w:rsidRPr="00374564" w:rsidR="009B1CD0" w:rsidSect="00FA185B">
          <w:footerReference w:type="even" r:id="rId12"/>
          <w:footerReference w:type="default" r:id="rId13"/>
          <w:footerReference w:type="first" r:id="rId14"/>
          <w:pgSz w:w="11906" w:h="16838" w:orient="portrait"/>
          <w:pgMar w:top="454" w:right="851" w:bottom="736" w:left="851" w:header="720" w:footer="680" w:gutter="0"/>
          <w:cols w:space="720"/>
          <w:docGrid w:linePitch="360"/>
          <w:headerReference w:type="default" r:id="Ra71ebb5e22a74dc5"/>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Pr="00374564" w:rsidR="009B1CD0" w:rsidTr="00B15B3A" w14:paraId="231B7DBC" w14:textId="77777777">
        <w:trPr>
          <w:trHeight w:val="2249"/>
        </w:trPr>
        <w:tc>
          <w:tcPr>
            <w:tcW w:w="9002" w:type="dxa"/>
            <w:shd w:val="clear" w:color="auto" w:fill="66CCFF"/>
          </w:tcPr>
          <w:p w:rsidR="008777C2" w:rsidP="008777C2" w:rsidRDefault="009B1CD0" w14:paraId="231B7DA8" w14:textId="77777777">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rsidR="008777C2" w:rsidP="008777C2" w:rsidRDefault="008777C2" w14:paraId="231B7DA9" w14:textId="77777777">
            <w:pPr>
              <w:tabs>
                <w:tab w:val="left" w:pos="851"/>
              </w:tabs>
              <w:spacing w:before="120" w:after="120"/>
              <w:jc w:val="center"/>
              <w:rPr>
                <w:rFonts w:ascii="Arial" w:hAnsi="Arial" w:cs="Arial"/>
                <w:b/>
                <w:bCs/>
                <w:sz w:val="28"/>
                <w:szCs w:val="28"/>
              </w:rPr>
            </w:pPr>
          </w:p>
          <w:tbl>
            <w:tblPr>
              <w:tblW w:w="0" w:type="auto"/>
              <w:jc w:val="center"/>
              <w:tblBorders>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Pr="00B15B3A" w:rsidR="008777C2" w:rsidTr="00D37AFA" w14:paraId="231B7DB9" w14:textId="77777777">
              <w:trPr>
                <w:jc w:val="center"/>
              </w:trPr>
              <w:tc>
                <w:tcPr>
                  <w:tcW w:w="1612" w:type="dxa"/>
                  <w:tcBorders>
                    <w:top w:val="nil"/>
                    <w:left w:val="nil"/>
                    <w:bottom w:val="nil"/>
                    <w:right w:val="single" w:color="auto" w:sz="4" w:space="0"/>
                  </w:tcBorders>
                </w:tcPr>
                <w:p w:rsidRPr="00B15B3A" w:rsidR="008777C2" w:rsidP="008777C2" w:rsidRDefault="008777C2" w14:paraId="231B7DAA" w14:textId="77777777">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AB"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AC"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AD"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AE"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AF"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0"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1" w14:textId="77777777">
                  <w:pPr>
                    <w:tabs>
                      <w:tab w:val="left" w:pos="426"/>
                      <w:tab w:val="left" w:pos="851"/>
                    </w:tabs>
                    <w:jc w:val="center"/>
                    <w:rPr>
                      <w:rFonts w:ascii="Arial" w:hAnsi="Arial" w:cs="Arial"/>
                      <w:b/>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2"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3"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4"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5"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6"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7" w14:textId="77777777">
                  <w:pPr>
                    <w:tabs>
                      <w:tab w:val="left" w:pos="426"/>
                      <w:tab w:val="left" w:pos="851"/>
                    </w:tabs>
                    <w:jc w:val="center"/>
                    <w:rPr>
                      <w:rFonts w:ascii="Arial" w:hAnsi="Arial" w:cs="Arial"/>
                      <w:sz w:val="24"/>
                      <w:szCs w:val="22"/>
                    </w:rPr>
                  </w:pPr>
                </w:p>
              </w:tc>
              <w:tc>
                <w:tcPr>
                  <w:tcW w:w="397" w:type="dxa"/>
                  <w:tcBorders>
                    <w:top w:val="nil"/>
                    <w:left w:val="single" w:color="auto" w:sz="4" w:space="0"/>
                    <w:bottom w:val="single" w:color="auto" w:sz="4" w:space="0"/>
                    <w:right w:val="single" w:color="auto" w:sz="4" w:space="0"/>
                  </w:tcBorders>
                </w:tcPr>
                <w:p w:rsidRPr="00B15B3A" w:rsidR="008777C2" w:rsidP="008777C2" w:rsidRDefault="008777C2" w14:paraId="231B7DB8" w14:textId="77777777">
                  <w:pPr>
                    <w:tabs>
                      <w:tab w:val="left" w:pos="426"/>
                      <w:tab w:val="left" w:pos="851"/>
                    </w:tabs>
                    <w:jc w:val="center"/>
                    <w:rPr>
                      <w:rFonts w:ascii="Arial" w:hAnsi="Arial" w:cs="Arial"/>
                      <w:sz w:val="24"/>
                      <w:szCs w:val="22"/>
                    </w:rPr>
                  </w:pPr>
                </w:p>
              </w:tc>
            </w:tr>
          </w:tbl>
          <w:p w:rsidRPr="00374564" w:rsidR="008777C2" w:rsidP="008777C2" w:rsidRDefault="008777C2" w14:paraId="231B7DBA" w14:textId="77777777">
            <w:pPr>
              <w:tabs>
                <w:tab w:val="left" w:pos="851"/>
              </w:tabs>
              <w:spacing w:before="120" w:after="120"/>
              <w:rPr>
                <w:rFonts w:ascii="Arial" w:hAnsi="Arial" w:cs="Arial"/>
                <w:caps/>
                <w:sz w:val="28"/>
                <w:szCs w:val="28"/>
              </w:rPr>
            </w:pPr>
          </w:p>
        </w:tc>
        <w:tc>
          <w:tcPr>
            <w:tcW w:w="1275" w:type="dxa"/>
            <w:shd w:val="clear" w:color="auto" w:fill="66CCFF"/>
          </w:tcPr>
          <w:p w:rsidRPr="00374564" w:rsidR="009B1CD0" w:rsidP="0083205E" w:rsidRDefault="00E47798" w14:paraId="231B7DBB" w14:textId="77777777">
            <w:pPr>
              <w:pStyle w:val="Titre8"/>
              <w:tabs>
                <w:tab w:val="left" w:pos="851"/>
                <w:tab w:val="right" w:pos="9639"/>
              </w:tabs>
              <w:spacing w:before="120" w:after="120"/>
            </w:pPr>
            <w:r w:rsidRPr="00374564">
              <w:rPr>
                <w:caps/>
                <w:sz w:val="28"/>
                <w:szCs w:val="28"/>
              </w:rPr>
              <w:t>ATTRI1</w:t>
            </w:r>
          </w:p>
        </w:tc>
      </w:tr>
    </w:tbl>
    <w:p w:rsidRPr="00374564" w:rsidR="004C5755" w:rsidP="004C5755" w:rsidRDefault="004C5755" w14:paraId="231B7DBD" w14:textId="77777777">
      <w:pPr>
        <w:jc w:val="both"/>
        <w:rPr>
          <w:rFonts w:ascii="Arial" w:hAnsi="Arial" w:cs="Arial"/>
          <w:i/>
          <w:sz w:val="18"/>
          <w:szCs w:val="18"/>
        </w:rPr>
      </w:pPr>
    </w:p>
    <w:p w:rsidR="00E11248" w:rsidP="00E11248" w:rsidRDefault="00E11248" w14:paraId="21B473F8" w14:textId="77777777">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11248" w:rsidP="00E11248" w:rsidRDefault="00E11248" w14:paraId="22D1A58C" w14:textId="77777777">
      <w:pPr>
        <w:pStyle w:val="Corpsdetexte31"/>
        <w:tabs>
          <w:tab w:val="left" w:pos="851"/>
        </w:tabs>
        <w:jc w:val="both"/>
        <w:rPr>
          <w:sz w:val="18"/>
          <w:szCs w:val="18"/>
        </w:rPr>
      </w:pPr>
    </w:p>
    <w:p w:rsidR="00E11248" w:rsidP="00E11248" w:rsidRDefault="00E11248" w14:paraId="5FC8A507" w14:textId="77777777">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11248" w:rsidP="00E11248" w:rsidRDefault="00E11248" w14:paraId="2F6FEE16" w14:textId="77777777">
      <w:pPr>
        <w:pStyle w:val="Corpsdetexte31"/>
        <w:tabs>
          <w:tab w:val="left" w:pos="851"/>
        </w:tabs>
        <w:jc w:val="both"/>
        <w:rPr>
          <w:sz w:val="18"/>
          <w:szCs w:val="18"/>
        </w:rPr>
      </w:pPr>
    </w:p>
    <w:p w:rsidR="00E11248" w:rsidP="00E11248" w:rsidRDefault="00E11248" w14:paraId="740D9516" w14:textId="77777777">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w:history="1" r:id="rId15">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w:history="1" r:id="rId16">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w:history="1" r:id="rId17">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w:history="1" r:id="rId18">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w:history="1" r:id="rId19">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rsidRPr="00374564" w:rsidR="00FE48C9" w:rsidP="005846FB" w:rsidRDefault="00FE48C9" w14:paraId="231B7DBE" w14:textId="77777777">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Pr="00374564" w:rsidR="009B1CD0" w14:paraId="231B7DC0" w14:textId="77777777">
        <w:tc>
          <w:tcPr>
            <w:tcW w:w="10277" w:type="dxa"/>
            <w:shd w:val="clear" w:color="auto" w:fill="66CCFF"/>
          </w:tcPr>
          <w:p w:rsidRPr="00374564" w:rsidR="009B1CD0" w:rsidP="005846FB" w:rsidRDefault="009B1CD0" w14:paraId="231B7DBF" w14:textId="77777777">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rsidRPr="00374564" w:rsidR="009B1CD0" w:rsidP="006C4338" w:rsidRDefault="009B1CD0" w14:paraId="231B7DC1" w14:textId="77777777">
      <w:pPr>
        <w:tabs>
          <w:tab w:val="left" w:pos="426"/>
          <w:tab w:val="left" w:pos="851"/>
        </w:tabs>
        <w:jc w:val="both"/>
        <w:rPr>
          <w:rFonts w:ascii="Arial" w:hAnsi="Arial" w:cs="Arial"/>
        </w:rPr>
      </w:pPr>
    </w:p>
    <w:p w:rsidRPr="00374564" w:rsidR="009B1CD0" w:rsidP="006C4338" w:rsidRDefault="00FA257D" w14:paraId="231B7DC2" w14:textId="09479086">
      <w:pPr>
        <w:tabs>
          <w:tab w:val="left" w:pos="426"/>
          <w:tab w:val="left" w:pos="851"/>
        </w:tabs>
        <w:jc w:val="both"/>
        <w:rPr>
          <w:rFonts w:ascii="Arial" w:hAnsi="Arial" w:cs="Arial"/>
          <w:bCs/>
        </w:rPr>
      </w:pPr>
      <w:r w:rsidRPr="00374564">
        <w:rPr>
          <w:rFonts w:ascii="Arial" w:hAnsi="Arial" w:eastAsia="Wingdings" w:cs="Arial"/>
          <w:b/>
          <w:color w:val="66CCFF"/>
          <w:spacing w:val="-10"/>
        </w:rPr>
        <w:t></w:t>
      </w:r>
      <w:r w:rsidRPr="00374564">
        <w:rPr>
          <w:rFonts w:ascii="Arial" w:hAnsi="Arial" w:eastAsia="Arial" w:cs="Arial"/>
          <w:b/>
          <w:spacing w:val="-10"/>
        </w:rPr>
        <w:t xml:space="preserve"> </w:t>
      </w:r>
      <w:r w:rsidRPr="00374564">
        <w:rPr>
          <w:rFonts w:ascii="Arial" w:hAnsi="Arial" w:eastAsia="Arial" w:cs="Arial"/>
          <w:bCs/>
          <w:spacing w:val="-10"/>
        </w:rPr>
        <w:t>Objet</w:t>
      </w:r>
      <w:r w:rsidRPr="00374564" w:rsidR="009B1CD0">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Pr="00374564" w:rsidR="005A4FC4">
        <w:rPr>
          <w:rFonts w:ascii="Arial" w:hAnsi="Arial" w:cs="Arial"/>
          <w:bCs/>
        </w:rPr>
        <w:t xml:space="preserve"> </w:t>
      </w:r>
    </w:p>
    <w:p w:rsidRPr="00374564" w:rsidR="00B15B3A" w:rsidP="00556202" w:rsidRDefault="00B15B3A" w14:paraId="231B7DC3" w14:textId="77777777">
      <w:pPr>
        <w:tabs>
          <w:tab w:val="left" w:pos="426"/>
          <w:tab w:val="left" w:pos="851"/>
        </w:tabs>
        <w:jc w:val="both"/>
        <w:rPr>
          <w:rFonts w:ascii="Arial" w:hAnsi="Arial" w:cs="Arial"/>
          <w:b/>
          <w:color w:val="000000"/>
          <w:lang w:eastAsia="fr-FR"/>
        </w:rPr>
      </w:pPr>
    </w:p>
    <w:p w:rsidRPr="00374564" w:rsidR="006B5057" w:rsidP="00456B07" w:rsidRDefault="00456B07" w14:paraId="231B7DC9" w14:textId="207CB337">
      <w:pPr>
        <w:pStyle w:val="fcasegauche"/>
        <w:tabs>
          <w:tab w:val="left" w:pos="851"/>
        </w:tabs>
        <w:spacing w:after="0"/>
        <w:ind w:left="0" w:firstLine="0"/>
        <w:jc w:val="center"/>
        <w:rPr>
          <w:rFonts w:ascii="Arial" w:hAnsi="Arial" w:cs="Arial"/>
        </w:rPr>
      </w:pPr>
      <w:r w:rsidRPr="00456B07">
        <w:rPr>
          <w:rFonts w:ascii="Arial" w:hAnsi="Arial" w:cs="Arial"/>
          <w:b/>
          <w:caps/>
          <w:color w:val="000000"/>
        </w:rPr>
        <w:t>Prestations de surveillance des examens organisés par la Faculté des Lettres de Sorbonne Université</w:t>
      </w:r>
    </w:p>
    <w:tbl>
      <w:tblPr>
        <w:tblW w:w="0" w:type="auto"/>
        <w:tblLayout w:type="fixed"/>
        <w:tblCellMar>
          <w:left w:w="71" w:type="dxa"/>
          <w:right w:w="71" w:type="dxa"/>
        </w:tblCellMar>
        <w:tblLook w:val="0000" w:firstRow="0" w:lastRow="0" w:firstColumn="0" w:lastColumn="0" w:noHBand="0" w:noVBand="0"/>
      </w:tblPr>
      <w:tblGrid>
        <w:gridCol w:w="10277"/>
      </w:tblGrid>
      <w:tr w:rsidRPr="00374564" w:rsidR="009B1CD0" w14:paraId="231B7DCB" w14:textId="77777777">
        <w:tc>
          <w:tcPr>
            <w:tcW w:w="10277" w:type="dxa"/>
            <w:shd w:val="clear" w:color="auto" w:fill="66CCFF"/>
          </w:tcPr>
          <w:p w:rsidRPr="00374564" w:rsidR="009B1CD0" w:rsidP="005F0DCE" w:rsidRDefault="009B1CD0" w14:paraId="231B7DCA" w14:textId="77777777">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Pr="00374564" w:rsidR="00166B56">
              <w:rPr>
                <w:rFonts w:ascii="Arial" w:hAnsi="Arial" w:cs="Arial"/>
                <w:b/>
                <w:sz w:val="22"/>
                <w:szCs w:val="22"/>
              </w:rPr>
              <w:t>du titulaire ou du groupement titulaire</w:t>
            </w:r>
          </w:p>
        </w:tc>
      </w:tr>
    </w:tbl>
    <w:p w:rsidRPr="00374564" w:rsidR="009B1CD0" w:rsidP="006C4338" w:rsidRDefault="009B1CD0" w14:paraId="231B7DCC" w14:textId="77777777">
      <w:pPr>
        <w:tabs>
          <w:tab w:val="left" w:pos="851"/>
        </w:tabs>
        <w:rPr>
          <w:rFonts w:ascii="Arial" w:hAnsi="Arial" w:cs="Arial"/>
        </w:rPr>
      </w:pPr>
    </w:p>
    <w:p w:rsidRPr="00374564" w:rsidR="009B1CD0" w:rsidP="00374564" w:rsidRDefault="009B1CD0" w14:paraId="231B7DCD" w14:textId="77777777">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Pr="00374564" w:rsidR="00CD185D">
        <w:rPr>
          <w:rFonts w:ascii="Arial" w:hAnsi="Arial" w:cs="Arial"/>
          <w:sz w:val="22"/>
          <w:szCs w:val="22"/>
        </w:rPr>
        <w:t>du titulaire</w:t>
      </w:r>
      <w:r w:rsidRPr="00374564" w:rsidR="0021797C">
        <w:rPr>
          <w:rFonts w:ascii="Arial" w:hAnsi="Arial" w:cs="Arial"/>
          <w:sz w:val="22"/>
          <w:szCs w:val="22"/>
        </w:rPr>
        <w:t xml:space="preserve"> ou du groupement titulair</w:t>
      </w:r>
      <w:r w:rsidRPr="00374564" w:rsidR="00374564">
        <w:rPr>
          <w:rFonts w:ascii="Arial" w:hAnsi="Arial" w:cs="Arial"/>
          <w:sz w:val="22"/>
          <w:szCs w:val="22"/>
        </w:rPr>
        <w:t>e</w:t>
      </w:r>
    </w:p>
    <w:p w:rsidRPr="00374564" w:rsidR="009B1CD0" w:rsidP="005846FB" w:rsidRDefault="009B1CD0" w14:paraId="231B7DCE" w14:textId="77777777">
      <w:pPr>
        <w:tabs>
          <w:tab w:val="left" w:pos="851"/>
        </w:tabs>
        <w:rPr>
          <w:rFonts w:ascii="Arial" w:hAnsi="Arial" w:cs="Arial"/>
        </w:rPr>
      </w:pPr>
    </w:p>
    <w:p w:rsidR="009B1CD0" w:rsidP="005846FB" w:rsidRDefault="009B1CD0" w14:paraId="231B7DCF" w14:textId="72FD0DC1">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rsidR="000B26D2" w:rsidP="000B26D2" w:rsidRDefault="000B26D2" w14:paraId="0CC3723A" w14:textId="0E48F59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572F7" w:rsidR="000B26D2">
        <w:rPr>
          <w:rFonts w:ascii="Arial" w:hAnsi="Arial" w:cs="Arial"/>
        </w:rPr>
        <w:t xml:space="preserve"> </w:t>
      </w:r>
      <w:r w:rsidR="000B26D2">
        <w:rPr>
          <w:rFonts w:ascii="Arial" w:hAnsi="Arial" w:cs="Arial"/>
        </w:rPr>
        <w:t>Le présent</w:t>
      </w:r>
      <w:r w:rsidRPr="00C52664" w:rsidR="000B26D2">
        <w:rPr>
          <w:rFonts w:ascii="Arial" w:hAnsi="Arial" w:cs="Arial"/>
        </w:rPr>
        <w:t xml:space="preserve"> acte d’engagement</w:t>
      </w:r>
      <w:r w:rsidR="000B26D2">
        <w:rPr>
          <w:rFonts w:ascii="Arial" w:hAnsi="Arial" w:cs="Arial"/>
        </w:rPr>
        <w:t xml:space="preserve"> (AE) et </w:t>
      </w:r>
      <w:r w:rsidR="00DD11CC">
        <w:rPr>
          <w:rFonts w:ascii="Arial" w:hAnsi="Arial" w:cs="Arial"/>
        </w:rPr>
        <w:t>s</w:t>
      </w:r>
      <w:r w:rsidR="127087CF">
        <w:rPr>
          <w:rFonts w:ascii="Arial" w:hAnsi="Arial" w:cs="Arial"/>
        </w:rPr>
        <w:t xml:space="preserve">es </w:t>
      </w:r>
      <w:r w:rsidR="000B26D2">
        <w:rPr>
          <w:rFonts w:ascii="Arial" w:hAnsi="Arial" w:cs="Arial"/>
        </w:rPr>
        <w:t xml:space="preserve">annexe</w:t>
      </w:r>
      <w:r w:rsidR="00DD11CC">
        <w:rPr>
          <w:rFonts w:ascii="Arial" w:hAnsi="Arial" w:cs="Arial"/>
        </w:rPr>
        <w:t>s</w:t>
      </w:r>
      <w:r w:rsidR="000B26D2">
        <w:rPr>
          <w:rFonts w:ascii="Arial" w:hAnsi="Arial" w:cs="Arial"/>
        </w:rPr>
        <w:t xml:space="preserve"> financière</w:t>
      </w:r>
      <w:r w:rsidR="00DD11CC">
        <w:rPr>
          <w:rFonts w:ascii="Arial" w:hAnsi="Arial" w:cs="Arial"/>
        </w:rPr>
        <w:t>s</w:t>
      </w:r>
      <w:r w:rsidR="000B26D2">
        <w:rPr>
          <w:rFonts w:ascii="Arial" w:hAnsi="Arial" w:cs="Arial"/>
        </w:rPr>
        <w:t> ;</w:t>
      </w:r>
    </w:p>
    <w:p w:rsidR="009B1CD0" w:rsidP="005846FB" w:rsidRDefault="005A4FC4" w14:paraId="231B7DD0" w14:textId="357CCE98">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sidR="00A83CE5">
        <w:rPr>
          <w:rFonts w:ascii="Arial" w:hAnsi="Arial" w:cs="Arial"/>
        </w:rPr>
        <w:t xml:space="preserve"> </w:t>
      </w:r>
      <w:r w:rsidRPr="00374564" w:rsidR="00FA257D">
        <w:rPr>
          <w:rFonts w:ascii="Arial" w:hAnsi="Arial" w:cs="Arial"/>
        </w:rPr>
        <w:t xml:space="preserve">Le Cahier des Clauses </w:t>
      </w:r>
      <w:r w:rsidR="00800D89">
        <w:rPr>
          <w:rFonts w:ascii="Arial" w:hAnsi="Arial" w:cs="Arial"/>
        </w:rPr>
        <w:t xml:space="preserve">Administratives </w:t>
      </w:r>
      <w:r w:rsidRPr="00374564" w:rsidR="00FA257D">
        <w:rPr>
          <w:rFonts w:ascii="Arial" w:hAnsi="Arial" w:cs="Arial"/>
        </w:rPr>
        <w:t>Particulières</w:t>
      </w:r>
      <w:r w:rsidRPr="00374564" w:rsidR="009B1CD0">
        <w:rPr>
          <w:rFonts w:ascii="Arial" w:hAnsi="Arial" w:cs="Arial"/>
        </w:rPr>
        <w:t xml:space="preserve"> </w:t>
      </w:r>
    </w:p>
    <w:p w:rsidRPr="00374564" w:rsidR="000B26D2" w:rsidP="000B26D2" w:rsidRDefault="000B26D2" w14:paraId="020882A2" w14:textId="4A74439C">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rsidRPr="00374564" w:rsidR="009B1CD0" w:rsidP="377A8019" w:rsidRDefault="001C2D0B" w14:paraId="231B7DD1" w14:textId="051D821B">
      <w:pPr>
        <w:tabs>
          <w:tab w:val="left" w:pos="851"/>
        </w:tabs>
        <w:spacing w:before="120"/>
        <w:ind w:left="1135" w:hanging="284"/>
        <w:jc w:val="left"/>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sidR="00FA257D">
        <w:rPr>
          <w:rFonts w:ascii="Arial" w:hAnsi="Arial" w:cs="Arial"/>
        </w:rPr>
        <w:t xml:space="preserve"> Le Cahier des Clauses Administratives Générales applicables aux marchés publics de </w:t>
      </w:r>
      <w:r w:rsidR="002B4A02">
        <w:rPr>
          <w:rFonts w:ascii="Arial" w:hAnsi="Arial" w:cs="Arial"/>
        </w:rPr>
        <w:t>fournitures</w:t>
      </w:r>
      <w:r w:rsidR="7A5C4DA8">
        <w:rPr>
          <w:rFonts w:ascii="Arial" w:hAnsi="Arial" w:cs="Arial"/>
        </w:rPr>
        <w:t xml:space="preserve"> </w:t>
      </w:r>
      <w:r w:rsidR="002B4A02">
        <w:rPr>
          <w:rFonts w:ascii="Arial" w:hAnsi="Arial" w:cs="Arial"/>
        </w:rPr>
        <w:t>courantes et de services</w:t>
      </w:r>
      <w:r w:rsidRPr="00374564" w:rsidR="00FA257D">
        <w:rPr>
          <w:rFonts w:ascii="Arial" w:hAnsi="Arial" w:cs="Arial"/>
        </w:rPr>
        <w:t xml:space="preserve"> - </w:t>
      </w:r>
      <w:r w:rsidR="002B4A02">
        <w:rPr>
          <w:rFonts w:ascii="Arial" w:hAnsi="Arial" w:cs="Arial"/>
        </w:rPr>
        <w:t>FCS</w:t>
      </w:r>
      <w:r w:rsidRPr="00374564" w:rsidR="00FA257D">
        <w:rPr>
          <w:rFonts w:ascii="Arial" w:hAnsi="Arial" w:cs="Arial"/>
        </w:rPr>
        <w:t xml:space="preserve"> (Arrêté du 30 mars 2021 portant approbation du cahier des clauses</w:t>
      </w:r>
      <w:r w:rsidRPr="00374564" w:rsidR="0317432D">
        <w:rPr>
          <w:rFonts w:ascii="Arial" w:hAnsi="Arial" w:cs="Arial"/>
        </w:rPr>
        <w:t xml:space="preserve"> </w:t>
      </w:r>
      <w:r w:rsidRPr="00374564" w:rsidR="00FA257D">
        <w:rPr>
          <w:rFonts w:ascii="Arial" w:hAnsi="Arial" w:cs="Arial"/>
        </w:rPr>
        <w:t xml:space="preserve">administratives générales des marchés publics de </w:t>
      </w:r>
      <w:r w:rsidR="00DD11CC">
        <w:rPr>
          <w:rFonts w:ascii="Arial" w:hAnsi="Arial" w:cs="Arial"/>
        </w:rPr>
        <w:t>FCS</w:t>
      </w:r>
      <w:r w:rsidR="000B26D2">
        <w:rPr>
          <w:rFonts w:ascii="Arial" w:hAnsi="Arial" w:cs="Arial"/>
        </w:rPr>
        <w:t>)</w:t>
      </w:r>
    </w:p>
    <w:p w:rsidRPr="00374564" w:rsidR="009B1CD0" w:rsidP="0083205E" w:rsidRDefault="009B1CD0" w14:paraId="231B7DD4" w14:textId="77777777">
      <w:pPr>
        <w:tabs>
          <w:tab w:val="left" w:pos="851"/>
        </w:tabs>
        <w:jc w:val="both"/>
        <w:rPr>
          <w:rFonts w:ascii="Arial" w:hAnsi="Arial" w:cs="Arial"/>
        </w:rPr>
      </w:pPr>
    </w:p>
    <w:p w:rsidR="000B26D2" w:rsidP="000B26D2" w:rsidRDefault="000B26D2" w14:paraId="257D4605" w14:textId="77777777">
      <w:pPr>
        <w:tabs>
          <w:tab w:val="left" w:pos="851"/>
        </w:tabs>
        <w:jc w:val="both"/>
        <w:rPr>
          <w:rFonts w:ascii="Arial" w:hAnsi="Arial" w:cs="Arial"/>
        </w:rPr>
      </w:pPr>
      <w:r>
        <w:rPr>
          <w:rFonts w:ascii="Arial" w:hAnsi="Arial" w:cs="Arial"/>
        </w:rPr>
        <w:t>et conformément à leurs clauses,</w:t>
      </w:r>
    </w:p>
    <w:p w:rsidR="000B26D2" w:rsidP="000B26D2" w:rsidRDefault="000B26D2" w14:paraId="51F3F273" w14:textId="77777777">
      <w:pPr>
        <w:tabs>
          <w:tab w:val="left" w:pos="851"/>
        </w:tabs>
        <w:jc w:val="both"/>
        <w:rPr>
          <w:rFonts w:ascii="Arial" w:hAnsi="Arial" w:cs="Arial"/>
        </w:rPr>
      </w:pPr>
    </w:p>
    <w:p w:rsidR="000B26D2" w:rsidP="000B26D2" w:rsidRDefault="000B26D2" w14:paraId="16A90E4E" w14:textId="7777777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rsidR="00F34046" w:rsidP="000B26D2" w:rsidRDefault="00F34046" w14:paraId="2843F0BC" w14:textId="77777777">
      <w:pPr>
        <w:tabs>
          <w:tab w:val="left" w:pos="851"/>
        </w:tabs>
        <w:ind w:left="851"/>
        <w:jc w:val="both"/>
        <w:rPr>
          <w:rFonts w:ascii="Arial" w:hAnsi="Arial" w:cs="Arial"/>
        </w:rPr>
      </w:pPr>
    </w:p>
    <w:p w:rsidR="00F34046" w:rsidP="000B26D2" w:rsidRDefault="00F34046" w14:paraId="6000EC76" w14:textId="77777777">
      <w:pPr>
        <w:tabs>
          <w:tab w:val="left" w:pos="851"/>
        </w:tabs>
        <w:ind w:left="851"/>
        <w:jc w:val="both"/>
        <w:rPr>
          <w:rFonts w:ascii="Arial" w:hAnsi="Arial" w:cs="Arial"/>
        </w:rPr>
      </w:pPr>
    </w:p>
    <w:p w:rsidR="00F34046" w:rsidP="000B26D2" w:rsidRDefault="00F34046" w14:paraId="238F40F5" w14:textId="77777777">
      <w:pPr>
        <w:tabs>
          <w:tab w:val="left" w:pos="851"/>
        </w:tabs>
        <w:ind w:left="851"/>
        <w:jc w:val="both"/>
        <w:rPr>
          <w:rFonts w:ascii="Arial" w:hAnsi="Arial" w:cs="Arial"/>
        </w:rPr>
      </w:pPr>
    </w:p>
    <w:p w:rsidRPr="008D70F7" w:rsidR="000B26D2" w:rsidP="000B26D2" w:rsidRDefault="000B26D2" w14:paraId="6E9688B8" w14:textId="77777777">
      <w:pPr>
        <w:tabs>
          <w:tab w:val="left" w:pos="851"/>
        </w:tabs>
        <w:jc w:val="both"/>
        <w:rPr>
          <w:rFonts w:ascii="Arial" w:hAnsi="Arial" w:cs="Arial"/>
          <w:sz w:val="18"/>
        </w:rPr>
      </w:pPr>
      <w:r w:rsidRPr="002125E3">
        <w:rPr>
          <w:rFonts w:ascii="Arial" w:hAnsi="Arial" w:cs="Arial"/>
          <w:i/>
          <w:sz w:val="18"/>
          <w:highlight w:val="yellow"/>
        </w:rPr>
        <w:t>(Cocher les cases correspondantes.)</w:t>
      </w:r>
    </w:p>
    <w:p w:rsidR="000B26D2" w:rsidP="000B26D2" w:rsidRDefault="000B26D2" w14:paraId="2007F880" w14:textId="77777777">
      <w:pPr>
        <w:tabs>
          <w:tab w:val="left" w:pos="851"/>
        </w:tabs>
        <w:jc w:val="both"/>
        <w:rPr>
          <w:rFonts w:ascii="Arial" w:hAnsi="Arial" w:cs="Arial"/>
        </w:rPr>
      </w:pPr>
    </w:p>
    <w:p w:rsidR="000B26D2" w:rsidP="000B26D2" w:rsidRDefault="000B26D2" w14:paraId="6CD51180" w14:textId="77777777">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rsidR="000B26D2" w:rsidP="000B26D2" w:rsidRDefault="000B26D2" w14:paraId="450D54E2" w14:textId="7777777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0B26D2" w:rsidP="000B26D2" w:rsidRDefault="000B26D2" w14:paraId="2B7E45D5" w14:textId="77777777">
      <w:pPr>
        <w:tabs>
          <w:tab w:val="left" w:pos="851"/>
        </w:tabs>
        <w:ind w:left="1701"/>
        <w:jc w:val="both"/>
        <w:rPr>
          <w:rFonts w:ascii="Arial" w:hAnsi="Arial" w:cs="Arial"/>
        </w:rPr>
      </w:pPr>
    </w:p>
    <w:p w:rsidR="000B26D2" w:rsidP="000B26D2" w:rsidRDefault="000B26D2" w14:paraId="2649CD27" w14:textId="77777777">
      <w:pPr>
        <w:tabs>
          <w:tab w:val="left" w:pos="851"/>
        </w:tabs>
        <w:ind w:left="1701"/>
        <w:jc w:val="both"/>
        <w:rPr>
          <w:rFonts w:ascii="Arial" w:hAnsi="Arial" w:cs="Arial"/>
        </w:rPr>
      </w:pPr>
    </w:p>
    <w:p w:rsidR="000B26D2" w:rsidP="000B26D2" w:rsidRDefault="000B26D2" w14:paraId="785023A9" w14:textId="77777777">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rsidR="000B26D2" w:rsidP="000B26D2" w:rsidRDefault="000B26D2" w14:paraId="35750A13" w14:textId="77777777">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0B26D2" w:rsidP="000B26D2" w:rsidRDefault="000B26D2" w14:paraId="66104228" w14:textId="77777777">
      <w:pPr>
        <w:tabs>
          <w:tab w:val="left" w:pos="851"/>
        </w:tabs>
        <w:jc w:val="both"/>
        <w:rPr>
          <w:rFonts w:ascii="Arial" w:hAnsi="Arial" w:cs="Arial"/>
        </w:rPr>
      </w:pPr>
    </w:p>
    <w:p w:rsidR="000B26D2" w:rsidP="000B26D2" w:rsidRDefault="000B26D2" w14:paraId="18C6EEC5" w14:textId="77777777">
      <w:pPr>
        <w:tabs>
          <w:tab w:val="left" w:pos="851"/>
        </w:tabs>
        <w:jc w:val="both"/>
        <w:rPr>
          <w:rFonts w:ascii="Arial" w:hAnsi="Arial" w:cs="Arial"/>
        </w:rPr>
      </w:pPr>
    </w:p>
    <w:p w:rsidR="000B26D2" w:rsidP="000B26D2" w:rsidRDefault="000B26D2" w14:paraId="22C2C72C" w14:textId="77777777">
      <w:pPr>
        <w:tabs>
          <w:tab w:val="left" w:pos="851"/>
        </w:tabs>
        <w:jc w:val="both"/>
        <w:rPr>
          <w:rFonts w:ascii="Arial" w:hAnsi="Arial" w:cs="Arial"/>
        </w:rPr>
      </w:pPr>
    </w:p>
    <w:p w:rsidR="000B26D2" w:rsidP="000B26D2" w:rsidRDefault="000B26D2" w14:paraId="255FA107" w14:textId="77777777">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rsidR="000B26D2" w:rsidP="000B26D2" w:rsidRDefault="000B26D2" w14:paraId="60B14C4D" w14:textId="77777777">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0B26D2" w:rsidP="000B26D2" w:rsidRDefault="000B26D2" w14:paraId="0CC9201C" w14:textId="77777777">
      <w:pPr>
        <w:pStyle w:val="fcase1ertab"/>
        <w:tabs>
          <w:tab w:val="left" w:pos="851"/>
        </w:tabs>
        <w:ind w:left="0" w:firstLine="0"/>
        <w:rPr>
          <w:rFonts w:ascii="Arial" w:hAnsi="Arial" w:cs="Arial"/>
        </w:rPr>
      </w:pPr>
    </w:p>
    <w:p w:rsidR="000B26D2" w:rsidP="000B26D2" w:rsidRDefault="000B26D2" w14:paraId="1AE1887F" w14:textId="77777777">
      <w:pPr>
        <w:pStyle w:val="fcase1ertab"/>
        <w:tabs>
          <w:tab w:val="left" w:pos="851"/>
        </w:tabs>
        <w:ind w:left="0" w:firstLine="0"/>
        <w:rPr>
          <w:rFonts w:ascii="Arial" w:hAnsi="Arial" w:cs="Arial"/>
        </w:rPr>
      </w:pPr>
    </w:p>
    <w:p w:rsidR="000B26D2" w:rsidP="000B26D2" w:rsidRDefault="000B26D2" w14:paraId="593E3E10" w14:textId="77777777">
      <w:pPr>
        <w:pStyle w:val="fcase1ertab"/>
        <w:tabs>
          <w:tab w:val="left" w:pos="851"/>
        </w:tabs>
        <w:ind w:left="0" w:firstLine="0"/>
        <w:rPr>
          <w:rFonts w:ascii="Arial" w:hAnsi="Arial" w:cs="Arial"/>
        </w:rPr>
      </w:pPr>
    </w:p>
    <w:p w:rsidRPr="00703E38" w:rsidR="000B26D2" w:rsidP="000B26D2" w:rsidRDefault="000B26D2" w14:paraId="43DFC20E" w14:textId="77777777">
      <w:pPr>
        <w:pStyle w:val="fcase1ertab"/>
        <w:tabs>
          <w:tab w:val="left" w:pos="851"/>
        </w:tabs>
        <w:ind w:left="0" w:firstLine="0"/>
        <w:rPr>
          <w:b/>
        </w:rPr>
      </w:pPr>
      <w:r w:rsidRPr="00703E38">
        <w:rPr>
          <w:rFonts w:ascii="Arial" w:hAnsi="Arial" w:cs="Arial"/>
          <w:b/>
        </w:rPr>
        <w:t>à livrer les fournitures demandées ou à exécuter les prestations demandées :</w:t>
      </w:r>
    </w:p>
    <w:p w:rsidRPr="00703E38" w:rsidR="000B26D2" w:rsidP="000B26D2" w:rsidRDefault="000B26D2" w14:paraId="7A246F8B" w14:textId="527BA561">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Pr="00703E38">
        <w:rPr>
          <w:b/>
        </w:rPr>
      </w:r>
      <w:r w:rsidRPr="00703E38">
        <w:rPr>
          <w:b/>
        </w:rPr>
        <w:fldChar w:fldCharType="separate"/>
      </w:r>
      <w:r w:rsidRPr="00703E38">
        <w:rPr>
          <w:b/>
        </w:rPr>
        <w:fldChar w:fldCharType="end"/>
      </w:r>
      <w:r w:rsidRPr="00703E38">
        <w:rPr>
          <w:rFonts w:ascii="Arial" w:hAnsi="Arial" w:cs="Arial"/>
          <w:b/>
        </w:rPr>
        <w:t xml:space="preserve"> aux prix indiqués dans l</w:t>
      </w:r>
      <w:r w:rsidR="00CF3B58">
        <w:rPr>
          <w:rFonts w:ascii="Arial" w:hAnsi="Arial" w:cs="Arial"/>
          <w:b/>
        </w:rPr>
        <w:t xml:space="preserve">es </w:t>
      </w:r>
      <w:r w:rsidRPr="00703E38">
        <w:rPr>
          <w:rFonts w:ascii="Arial" w:hAnsi="Arial" w:cs="Arial"/>
          <w:b/>
        </w:rPr>
        <w:t>annexe</w:t>
      </w:r>
      <w:r w:rsidR="00CF3B58">
        <w:rPr>
          <w:rFonts w:ascii="Arial" w:hAnsi="Arial" w:cs="Arial"/>
          <w:b/>
        </w:rPr>
        <w:t>s</w:t>
      </w:r>
      <w:r w:rsidRPr="00703E38">
        <w:rPr>
          <w:rFonts w:ascii="Arial" w:hAnsi="Arial" w:cs="Arial"/>
          <w:b/>
        </w:rPr>
        <w:t xml:space="preserve"> financière</w:t>
      </w:r>
      <w:r w:rsidR="00CF3B58">
        <w:rPr>
          <w:rFonts w:ascii="Arial" w:hAnsi="Arial" w:cs="Arial"/>
          <w:b/>
        </w:rPr>
        <w:t>s</w:t>
      </w:r>
      <w:r w:rsidRPr="00703E38">
        <w:rPr>
          <w:rFonts w:ascii="Arial" w:hAnsi="Arial" w:cs="Arial"/>
          <w:b/>
        </w:rPr>
        <w:t xml:space="preserve"> jointe</w:t>
      </w:r>
      <w:r w:rsidR="00CF3B58">
        <w:rPr>
          <w:rFonts w:ascii="Arial" w:hAnsi="Arial" w:cs="Arial"/>
          <w:b/>
        </w:rPr>
        <w:t>s</w:t>
      </w:r>
      <w:r w:rsidRPr="00703E38">
        <w:rPr>
          <w:rFonts w:ascii="Arial" w:hAnsi="Arial" w:cs="Arial"/>
          <w:b/>
        </w:rPr>
        <w:t xml:space="preserve"> au présent document.</w:t>
      </w:r>
    </w:p>
    <w:p w:rsidR="000B26D2" w:rsidP="000B26D2" w:rsidRDefault="000B26D2" w14:paraId="1A4C8635" w14:textId="77777777">
      <w:pPr>
        <w:pStyle w:val="fcasegauche"/>
        <w:tabs>
          <w:tab w:val="left" w:pos="851"/>
        </w:tabs>
        <w:spacing w:after="0"/>
        <w:ind w:left="0" w:firstLine="0"/>
        <w:rPr>
          <w:rFonts w:ascii="Arial" w:hAnsi="Arial" w:cs="Arial"/>
        </w:rPr>
      </w:pPr>
    </w:p>
    <w:p w:rsidR="000B26D2" w:rsidP="000B26D2" w:rsidRDefault="000B26D2" w14:paraId="0B3A9E79" w14:textId="77777777">
      <w:pPr>
        <w:pStyle w:val="fcasegauche"/>
        <w:tabs>
          <w:tab w:val="left" w:pos="851"/>
        </w:tabs>
        <w:spacing w:after="0"/>
        <w:ind w:left="0" w:firstLine="0"/>
        <w:rPr>
          <w:rFonts w:ascii="Arial" w:hAnsi="Arial" w:cs="Arial"/>
        </w:rPr>
      </w:pPr>
    </w:p>
    <w:p w:rsidR="000B26D2" w:rsidP="000B26D2" w:rsidRDefault="000B26D2" w14:paraId="62DE5129" w14:textId="77777777">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0B26D2" w:rsidP="000B26D2" w:rsidRDefault="000B26D2" w14:paraId="05DC7D7F" w14:textId="77777777">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rsidR="000B26D2" w:rsidP="000B26D2" w:rsidRDefault="000B26D2" w14:paraId="76C71E51" w14:textId="77777777">
      <w:pPr>
        <w:pStyle w:val="fcasegauche"/>
        <w:tabs>
          <w:tab w:val="left" w:pos="851"/>
        </w:tabs>
        <w:spacing w:after="0"/>
        <w:ind w:left="0" w:firstLine="0"/>
        <w:rPr>
          <w:rFonts w:ascii="Arial" w:hAnsi="Arial" w:cs="Arial"/>
        </w:rPr>
      </w:pPr>
    </w:p>
    <w:p w:rsidR="000B26D2" w:rsidP="000B26D2" w:rsidRDefault="000B26D2" w14:paraId="4FE2F792" w14:textId="77777777">
      <w:pPr>
        <w:tabs>
          <w:tab w:val="left" w:pos="851"/>
          <w:tab w:val="left" w:pos="6237"/>
        </w:tabs>
        <w:rPr>
          <w:rFonts w:ascii="Arial" w:hAnsi="Arial" w:cs="Arial"/>
          <w:i/>
          <w:iCs/>
          <w:sz w:val="18"/>
          <w:szCs w:val="18"/>
        </w:rPr>
      </w:pPr>
    </w:p>
    <w:p w:rsidR="000B26D2" w:rsidP="000B26D2" w:rsidRDefault="000B26D2" w14:paraId="5140767A" w14:textId="77777777">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rsidR="000B26D2" w:rsidP="000B26D2" w:rsidRDefault="000B26D2" w14:paraId="310E0960" w14:textId="77777777">
      <w:pPr>
        <w:pStyle w:val="fcase1ertab"/>
        <w:tabs>
          <w:tab w:val="left" w:pos="851"/>
        </w:tabs>
        <w:rPr>
          <w:rFonts w:ascii="Arial" w:hAnsi="Arial" w:cs="Arial"/>
        </w:rPr>
      </w:pPr>
      <w:r w:rsidRPr="008D70F7">
        <w:rPr>
          <w:rFonts w:ascii="Arial" w:hAnsi="Arial" w:cs="Arial"/>
          <w:i/>
          <w:iCs/>
          <w:sz w:val="18"/>
          <w:szCs w:val="18"/>
        </w:rPr>
        <w:t>(Cocher la case correspondante.)</w:t>
      </w:r>
    </w:p>
    <w:p w:rsidR="000B26D2" w:rsidP="000B26D2" w:rsidRDefault="000B26D2" w14:paraId="028A86AA" w14:textId="7777777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r>
      <w:r>
        <w:rPr>
          <w:rFonts w:ascii="Arial" w:hAnsi="Arial" w:cs="Arial"/>
        </w:rPr>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0B26D2" w:rsidP="000B26D2" w:rsidRDefault="000B26D2" w14:paraId="175CD29F" w14:textId="77777777">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rsidTr="00EC6965" w14:paraId="5CAF1B8F" w14:textId="77777777">
        <w:trPr>
          <w:trHeight w:val="567"/>
        </w:trPr>
        <w:tc>
          <w:tcPr>
            <w:tcW w:w="4503" w:type="dxa"/>
            <w:vMerge w:val="restart"/>
            <w:tcBorders>
              <w:top w:val="single" w:color="000000" w:sz="4" w:space="0"/>
              <w:left w:val="single" w:color="000000" w:sz="4" w:space="0"/>
              <w:bottom w:val="single" w:color="000000" w:sz="4" w:space="0"/>
            </w:tcBorders>
            <w:vAlign w:val="center"/>
          </w:tcPr>
          <w:p w:rsidR="000B26D2" w:rsidP="00EC6965" w:rsidRDefault="000B26D2" w14:paraId="5F08CD58" w14:textId="77777777">
            <w:pPr>
              <w:tabs>
                <w:tab w:val="left" w:pos="851"/>
              </w:tabs>
              <w:jc w:val="center"/>
              <w:rPr>
                <w:rFonts w:ascii="Arial" w:hAnsi="Arial" w:cs="Arial"/>
                <w:b/>
              </w:rPr>
            </w:pPr>
            <w:r>
              <w:rPr>
                <w:rFonts w:ascii="Arial" w:hAnsi="Arial" w:cs="Arial"/>
                <w:b/>
              </w:rPr>
              <w:t xml:space="preserve">Désignation des membres </w:t>
            </w:r>
          </w:p>
          <w:p w:rsidR="000B26D2" w:rsidP="00EC6965" w:rsidRDefault="000B26D2" w14:paraId="6FBA808F" w14:textId="77777777">
            <w:pPr>
              <w:tabs>
                <w:tab w:val="left" w:pos="851"/>
              </w:tabs>
              <w:jc w:val="center"/>
              <w:rPr>
                <w:b/>
              </w:rPr>
            </w:pPr>
            <w:r>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vAlign w:val="center"/>
          </w:tcPr>
          <w:p w:rsidR="000B26D2" w:rsidP="00EC6965" w:rsidRDefault="000B26D2" w14:paraId="60E2D4C0" w14:textId="77777777">
            <w:pPr>
              <w:pStyle w:val="Titre5"/>
              <w:tabs>
                <w:tab w:val="left" w:pos="851"/>
              </w:tabs>
              <w:ind w:left="0" w:hanging="1008"/>
              <w:jc w:val="center"/>
              <w:rPr>
                <w:b/>
                <w:i w:val="0"/>
                <w:sz w:val="20"/>
              </w:rPr>
            </w:pPr>
            <w:r>
              <w:rPr>
                <w:b/>
                <w:i w:val="0"/>
                <w:sz w:val="20"/>
              </w:rPr>
              <w:t>Prestations exécutées par les membres</w:t>
            </w:r>
          </w:p>
          <w:p w:rsidR="000B26D2" w:rsidP="00EC6965" w:rsidRDefault="000B26D2" w14:paraId="7908ABAE" w14:textId="77777777">
            <w:pPr>
              <w:pStyle w:val="Titre5"/>
              <w:tabs>
                <w:tab w:val="left" w:pos="851"/>
              </w:tabs>
              <w:ind w:left="0" w:hanging="1008"/>
              <w:jc w:val="center"/>
              <w:rPr>
                <w:b/>
              </w:rPr>
            </w:pPr>
            <w:r>
              <w:rPr>
                <w:b/>
                <w:i w:val="0"/>
                <w:sz w:val="20"/>
              </w:rPr>
              <w:t>du groupement conjoint</w:t>
            </w:r>
          </w:p>
        </w:tc>
      </w:tr>
      <w:tr w:rsidR="000B26D2" w:rsidTr="00EC6965" w14:paraId="4E0B7169" w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000B26D2" w:rsidP="00EC6965" w:rsidRDefault="000B26D2" w14:paraId="44C125C6" w14:textId="77777777">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rsidR="000B26D2" w:rsidP="00EC6965" w:rsidRDefault="000B26D2" w14:paraId="40D2FB31" w14:textId="77777777">
            <w:pPr>
              <w:tabs>
                <w:tab w:val="left" w:pos="851"/>
              </w:tabs>
              <w:jc w:val="center"/>
              <w:rPr>
                <w:rFonts w:ascii="Arial" w:hAnsi="Arial" w:cs="Arial"/>
                <w:b/>
              </w:rPr>
            </w:pPr>
            <w:r>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0B26D2" w:rsidP="00EC6965" w:rsidRDefault="000B26D2" w14:paraId="78FB4D9B" w14:textId="77777777">
            <w:pPr>
              <w:tabs>
                <w:tab w:val="left" w:pos="851"/>
              </w:tabs>
              <w:jc w:val="center"/>
              <w:rPr>
                <w:rFonts w:ascii="Arial" w:hAnsi="Arial" w:cs="Arial"/>
                <w:b/>
              </w:rPr>
            </w:pPr>
            <w:r>
              <w:rPr>
                <w:rFonts w:ascii="Arial" w:hAnsi="Arial" w:cs="Arial"/>
                <w:b/>
              </w:rPr>
              <w:t xml:space="preserve">Montant HT </w:t>
            </w:r>
          </w:p>
          <w:p w:rsidR="000B26D2" w:rsidP="00EC6965" w:rsidRDefault="000B26D2" w14:paraId="5BDD2619" w14:textId="77777777">
            <w:pPr>
              <w:tabs>
                <w:tab w:val="left" w:pos="851"/>
              </w:tabs>
              <w:jc w:val="center"/>
              <w:rPr>
                <w:rFonts w:ascii="Arial" w:hAnsi="Arial" w:cs="Arial"/>
              </w:rPr>
            </w:pPr>
            <w:r>
              <w:rPr>
                <w:rFonts w:ascii="Arial" w:hAnsi="Arial" w:cs="Arial"/>
                <w:b/>
              </w:rPr>
              <w:t>de la prestation</w:t>
            </w:r>
          </w:p>
        </w:tc>
      </w:tr>
      <w:tr w:rsidR="000B26D2" w:rsidTr="00EC6965" w14:paraId="01821109" w14:textId="77777777">
        <w:trPr>
          <w:trHeight w:val="1021"/>
        </w:trPr>
        <w:tc>
          <w:tcPr>
            <w:tcW w:w="4503" w:type="dxa"/>
            <w:tcBorders>
              <w:top w:val="single" w:color="000000" w:sz="4" w:space="0"/>
              <w:left w:val="single" w:color="000000" w:sz="4" w:space="0"/>
            </w:tcBorders>
            <w:shd w:val="clear" w:color="auto" w:fill="CCFFFF"/>
          </w:tcPr>
          <w:p w:rsidR="000B26D2" w:rsidP="00EC6965" w:rsidRDefault="000B26D2" w14:paraId="280AAB4D" w14:textId="77777777">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rsidR="000B26D2" w:rsidP="00EC6965" w:rsidRDefault="000B26D2" w14:paraId="3C5A80DD" w14:textId="77777777">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rsidR="000B26D2" w:rsidP="00EC6965" w:rsidRDefault="000B26D2" w14:paraId="770E7A98" w14:textId="77777777">
            <w:pPr>
              <w:tabs>
                <w:tab w:val="left" w:pos="851"/>
              </w:tabs>
              <w:snapToGrid w:val="0"/>
              <w:jc w:val="both"/>
              <w:rPr>
                <w:rFonts w:ascii="Arial" w:hAnsi="Arial" w:cs="Arial"/>
              </w:rPr>
            </w:pPr>
          </w:p>
        </w:tc>
      </w:tr>
      <w:tr w:rsidR="000B26D2" w:rsidTr="00EC6965" w14:paraId="55EE46D4" w14:textId="77777777">
        <w:trPr>
          <w:trHeight w:val="1021"/>
        </w:trPr>
        <w:tc>
          <w:tcPr>
            <w:tcW w:w="4503" w:type="dxa"/>
            <w:tcBorders>
              <w:left w:val="single" w:color="000000" w:sz="4" w:space="0"/>
            </w:tcBorders>
          </w:tcPr>
          <w:p w:rsidR="000B26D2" w:rsidP="00EC6965" w:rsidRDefault="000B26D2" w14:paraId="75D42476" w14:textId="77777777">
            <w:pPr>
              <w:tabs>
                <w:tab w:val="left" w:pos="851"/>
              </w:tabs>
              <w:snapToGrid w:val="0"/>
              <w:jc w:val="both"/>
              <w:rPr>
                <w:rFonts w:ascii="Arial" w:hAnsi="Arial" w:cs="Arial"/>
              </w:rPr>
            </w:pPr>
          </w:p>
        </w:tc>
        <w:tc>
          <w:tcPr>
            <w:tcW w:w="3685" w:type="dxa"/>
            <w:tcBorders>
              <w:left w:val="single" w:color="000000" w:sz="4" w:space="0"/>
            </w:tcBorders>
          </w:tcPr>
          <w:p w:rsidR="000B26D2" w:rsidP="00EC6965" w:rsidRDefault="000B26D2" w14:paraId="6687CAC9" w14:textId="77777777">
            <w:pPr>
              <w:tabs>
                <w:tab w:val="left" w:pos="851"/>
              </w:tabs>
              <w:snapToGrid w:val="0"/>
              <w:jc w:val="both"/>
              <w:rPr>
                <w:rFonts w:ascii="Arial" w:hAnsi="Arial" w:cs="Arial"/>
              </w:rPr>
            </w:pPr>
          </w:p>
        </w:tc>
        <w:tc>
          <w:tcPr>
            <w:tcW w:w="2348" w:type="dxa"/>
            <w:tcBorders>
              <w:left w:val="single" w:color="000000" w:sz="4" w:space="0"/>
              <w:right w:val="single" w:color="000000" w:sz="4" w:space="0"/>
            </w:tcBorders>
          </w:tcPr>
          <w:p w:rsidR="000B26D2" w:rsidP="00EC6965" w:rsidRDefault="000B26D2" w14:paraId="027B796F" w14:textId="77777777">
            <w:pPr>
              <w:tabs>
                <w:tab w:val="left" w:pos="851"/>
              </w:tabs>
              <w:snapToGrid w:val="0"/>
              <w:jc w:val="both"/>
              <w:rPr>
                <w:rFonts w:ascii="Arial" w:hAnsi="Arial" w:cs="Arial"/>
              </w:rPr>
            </w:pPr>
          </w:p>
        </w:tc>
      </w:tr>
      <w:tr w:rsidR="000B26D2" w:rsidTr="00EC6965" w14:paraId="7F3C40EF" w14:textId="77777777">
        <w:trPr>
          <w:trHeight w:val="1021"/>
        </w:trPr>
        <w:tc>
          <w:tcPr>
            <w:tcW w:w="4503" w:type="dxa"/>
            <w:tcBorders>
              <w:left w:val="single" w:color="000000" w:sz="4" w:space="0"/>
              <w:bottom w:val="single" w:color="000000" w:sz="4" w:space="0"/>
            </w:tcBorders>
            <w:shd w:val="clear" w:color="auto" w:fill="CCFFFF"/>
          </w:tcPr>
          <w:p w:rsidR="000B26D2" w:rsidP="00EC6965" w:rsidRDefault="000B26D2" w14:paraId="31201301" w14:textId="77777777">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rsidR="000B26D2" w:rsidP="00EC6965" w:rsidRDefault="000B26D2" w14:paraId="3685CBA1" w14:textId="77777777">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rsidR="000B26D2" w:rsidP="00EC6965" w:rsidRDefault="000B26D2" w14:paraId="45E1B728" w14:textId="77777777">
            <w:pPr>
              <w:tabs>
                <w:tab w:val="left" w:pos="851"/>
              </w:tabs>
              <w:snapToGrid w:val="0"/>
              <w:jc w:val="both"/>
              <w:rPr>
                <w:rFonts w:ascii="Arial" w:hAnsi="Arial" w:cs="Arial"/>
              </w:rPr>
            </w:pPr>
          </w:p>
        </w:tc>
      </w:tr>
    </w:tbl>
    <w:p w:rsidR="000B26D2" w:rsidP="000B26D2" w:rsidRDefault="000B26D2" w14:paraId="459414FF" w14:textId="77777777">
      <w:pPr>
        <w:tabs>
          <w:tab w:val="left" w:pos="851"/>
          <w:tab w:val="left" w:pos="6237"/>
        </w:tabs>
      </w:pPr>
    </w:p>
    <w:p w:rsidR="000B26D2" w:rsidP="000B26D2" w:rsidRDefault="000B26D2" w14:paraId="5CF6645C" w14:textId="77777777">
      <w:pPr>
        <w:pStyle w:val="fcasegauche"/>
        <w:tabs>
          <w:tab w:val="left" w:pos="851"/>
        </w:tabs>
        <w:spacing w:after="0"/>
        <w:ind w:left="0" w:firstLine="0"/>
        <w:rPr>
          <w:rFonts w:ascii="Arial" w:hAnsi="Arial" w:cs="Arial"/>
          <w:bCs/>
          <w:iCs/>
        </w:rPr>
      </w:pPr>
    </w:p>
    <w:p w:rsidR="000B26D2" w:rsidP="000B26D2" w:rsidRDefault="000B26D2" w14:paraId="73750292" w14:textId="77777777">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0B26D2" w:rsidP="000B26D2" w:rsidRDefault="000B26D2" w14:paraId="6AF0A37B" w14:textId="77777777">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rsidRPr="00374564" w:rsidR="009B1CD0" w:rsidP="005846FB" w:rsidRDefault="009B1CD0" w14:paraId="231B7DF7" w14:textId="77777777">
      <w:pPr>
        <w:pStyle w:val="fcasegauche"/>
        <w:tabs>
          <w:tab w:val="left" w:pos="426"/>
          <w:tab w:val="left" w:pos="851"/>
        </w:tabs>
        <w:spacing w:after="0"/>
        <w:ind w:left="0" w:firstLine="0"/>
        <w:jc w:val="left"/>
        <w:rPr>
          <w:rFonts w:ascii="Arial" w:hAnsi="Arial" w:cs="Arial"/>
          <w:b/>
        </w:rPr>
      </w:pPr>
    </w:p>
    <w:p w:rsidRPr="00374564" w:rsidR="00E04E6D" w:rsidP="00E04E6D" w:rsidRDefault="00E04E6D" w14:paraId="231B7DF9" w14:textId="77777777">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Pr="00374564" w:rsidR="00E04E6D" w:rsidTr="00E04E6D" w14:paraId="231B7DFE" w14:textId="77777777">
        <w:trPr>
          <w:jc w:val="center"/>
        </w:trPr>
        <w:tc>
          <w:tcPr>
            <w:tcW w:w="2970" w:type="dxa"/>
          </w:tcPr>
          <w:p w:rsidRPr="00374564" w:rsidR="00E04E6D" w:rsidP="00E04E6D" w:rsidRDefault="00E04E6D" w14:paraId="231B7DFA" w14:textId="77777777">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color="000000" w:sz="4" w:space="0"/>
              <w:left w:val="dotted" w:color="000000" w:sz="4" w:space="0"/>
              <w:bottom w:val="dotted" w:color="000000" w:sz="4" w:space="0"/>
            </w:tcBorders>
          </w:tcPr>
          <w:p w:rsidRPr="00374564" w:rsidR="00E04E6D" w:rsidP="00E04E6D" w:rsidRDefault="00E04E6D" w14:paraId="231B7DFB" w14:textId="77777777">
            <w:pPr>
              <w:autoSpaceDE w:val="0"/>
              <w:snapToGrid w:val="0"/>
              <w:jc w:val="center"/>
              <w:rPr>
                <w:rFonts w:ascii="Arial" w:hAnsi="Arial" w:cs="Arial"/>
                <w:b/>
                <w:color w:val="000000"/>
              </w:rPr>
            </w:pPr>
          </w:p>
        </w:tc>
        <w:tc>
          <w:tcPr>
            <w:tcW w:w="1878" w:type="dxa"/>
            <w:tcBorders>
              <w:left w:val="dotted" w:color="000000" w:sz="4" w:space="0"/>
            </w:tcBorders>
          </w:tcPr>
          <w:p w:rsidRPr="00374564" w:rsidR="00E04E6D" w:rsidP="00E04E6D" w:rsidRDefault="00E04E6D" w14:paraId="231B7DFC" w14:textId="77777777">
            <w:pPr>
              <w:autoSpaceDE w:val="0"/>
              <w:snapToGrid w:val="0"/>
              <w:rPr>
                <w:rFonts w:ascii="Arial" w:hAnsi="Arial" w:cs="Arial"/>
                <w:b/>
                <w:bCs/>
                <w:color w:val="000000"/>
              </w:rPr>
            </w:pPr>
          </w:p>
        </w:tc>
        <w:tc>
          <w:tcPr>
            <w:tcW w:w="1800" w:type="dxa"/>
            <w:tcBorders>
              <w:bottom w:val="dotted" w:color="000000" w:sz="4" w:space="0"/>
            </w:tcBorders>
          </w:tcPr>
          <w:p w:rsidRPr="00374564" w:rsidR="00E04E6D" w:rsidP="00E04E6D" w:rsidRDefault="00E04E6D" w14:paraId="231B7DFD" w14:textId="77777777">
            <w:pPr>
              <w:autoSpaceDE w:val="0"/>
              <w:snapToGrid w:val="0"/>
              <w:jc w:val="center"/>
              <w:rPr>
                <w:rFonts w:ascii="Arial" w:hAnsi="Arial" w:cs="Arial"/>
                <w:b/>
                <w:color w:val="000000"/>
              </w:rPr>
            </w:pPr>
          </w:p>
        </w:tc>
      </w:tr>
      <w:tr w:rsidRPr="00374564" w:rsidR="00E04E6D" w:rsidTr="00E04E6D" w14:paraId="231B7E03" w14:textId="77777777">
        <w:trPr>
          <w:jc w:val="center"/>
        </w:trPr>
        <w:tc>
          <w:tcPr>
            <w:tcW w:w="2985" w:type="dxa"/>
          </w:tcPr>
          <w:p w:rsidRPr="00374564" w:rsidR="00E04E6D" w:rsidP="00E04E6D" w:rsidRDefault="00E04E6D" w14:paraId="231B7DFF" w14:textId="77777777">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color="000000" w:sz="4" w:space="0"/>
              <w:left w:val="dotted" w:color="000000" w:sz="4" w:space="0"/>
              <w:bottom w:val="dotted" w:color="000000" w:sz="4" w:space="0"/>
            </w:tcBorders>
          </w:tcPr>
          <w:p w:rsidRPr="00374564" w:rsidR="00E04E6D" w:rsidP="00E04E6D" w:rsidRDefault="00E04E6D" w14:paraId="231B7E00" w14:textId="77777777">
            <w:pPr>
              <w:autoSpaceDE w:val="0"/>
              <w:snapToGrid w:val="0"/>
              <w:jc w:val="center"/>
              <w:rPr>
                <w:rFonts w:ascii="Arial" w:hAnsi="Arial" w:cs="Arial"/>
                <w:b/>
                <w:color w:val="000000"/>
              </w:rPr>
            </w:pPr>
          </w:p>
        </w:tc>
        <w:tc>
          <w:tcPr>
            <w:tcW w:w="1863" w:type="dxa"/>
            <w:tcBorders>
              <w:left w:val="dotted" w:color="000000" w:sz="4" w:space="0"/>
            </w:tcBorders>
          </w:tcPr>
          <w:p w:rsidRPr="00374564" w:rsidR="00E04E6D" w:rsidP="00E04E6D" w:rsidRDefault="00E04E6D" w14:paraId="231B7E01" w14:textId="77777777">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color="000000" w:sz="4" w:space="0"/>
              <w:left w:val="dotted" w:color="000000" w:sz="4" w:space="0"/>
              <w:bottom w:val="dotted" w:color="000000" w:sz="4" w:space="0"/>
              <w:right w:val="dotted" w:color="000000" w:sz="4" w:space="0"/>
            </w:tcBorders>
          </w:tcPr>
          <w:p w:rsidRPr="00374564" w:rsidR="00E04E6D" w:rsidP="00E04E6D" w:rsidRDefault="00E04E6D" w14:paraId="231B7E02" w14:textId="77777777">
            <w:pPr>
              <w:autoSpaceDE w:val="0"/>
              <w:snapToGrid w:val="0"/>
              <w:jc w:val="center"/>
              <w:rPr>
                <w:rFonts w:ascii="Arial" w:hAnsi="Arial" w:cs="Arial"/>
                <w:b/>
                <w:color w:val="000000"/>
              </w:rPr>
            </w:pPr>
          </w:p>
        </w:tc>
      </w:tr>
      <w:tr w:rsidRPr="00374564" w:rsidR="00E04E6D" w:rsidTr="00E04E6D" w14:paraId="231B7E08" w14:textId="77777777">
        <w:trPr>
          <w:jc w:val="center"/>
        </w:trPr>
        <w:tc>
          <w:tcPr>
            <w:tcW w:w="2970" w:type="dxa"/>
          </w:tcPr>
          <w:p w:rsidRPr="00374564" w:rsidR="00E04E6D" w:rsidP="00E04E6D" w:rsidRDefault="00E04E6D" w14:paraId="231B7E04" w14:textId="77777777">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color="000000" w:sz="4" w:space="0"/>
              <w:left w:val="dotted" w:color="000000" w:sz="4" w:space="0"/>
              <w:bottom w:val="dotted" w:color="000000" w:sz="4" w:space="0"/>
            </w:tcBorders>
          </w:tcPr>
          <w:p w:rsidRPr="00374564" w:rsidR="00E04E6D" w:rsidP="00E04E6D" w:rsidRDefault="00E04E6D" w14:paraId="231B7E05" w14:textId="77777777">
            <w:pPr>
              <w:autoSpaceDE w:val="0"/>
              <w:snapToGrid w:val="0"/>
              <w:jc w:val="center"/>
              <w:rPr>
                <w:rFonts w:ascii="Arial" w:hAnsi="Arial" w:cs="Arial"/>
                <w:b/>
                <w:color w:val="000000"/>
              </w:rPr>
            </w:pPr>
          </w:p>
        </w:tc>
        <w:tc>
          <w:tcPr>
            <w:tcW w:w="1878" w:type="dxa"/>
            <w:tcBorders>
              <w:left w:val="dotted" w:color="000000" w:sz="4" w:space="0"/>
            </w:tcBorders>
          </w:tcPr>
          <w:p w:rsidRPr="00374564" w:rsidR="00E04E6D" w:rsidP="00E04E6D" w:rsidRDefault="00E04E6D" w14:paraId="231B7E06" w14:textId="77777777">
            <w:pPr>
              <w:autoSpaceDE w:val="0"/>
              <w:snapToGrid w:val="0"/>
              <w:rPr>
                <w:rFonts w:ascii="Arial" w:hAnsi="Arial" w:cs="Arial"/>
                <w:b/>
                <w:bCs/>
                <w:color w:val="000000"/>
              </w:rPr>
            </w:pPr>
          </w:p>
        </w:tc>
        <w:tc>
          <w:tcPr>
            <w:tcW w:w="1800" w:type="dxa"/>
            <w:tcBorders>
              <w:top w:val="dotted" w:color="000000" w:sz="4" w:space="0"/>
              <w:bottom w:val="dotted" w:color="000000" w:sz="4" w:space="0"/>
            </w:tcBorders>
          </w:tcPr>
          <w:p w:rsidRPr="00374564" w:rsidR="00E04E6D" w:rsidP="00E04E6D" w:rsidRDefault="00E04E6D" w14:paraId="231B7E07" w14:textId="77777777">
            <w:pPr>
              <w:autoSpaceDE w:val="0"/>
              <w:snapToGrid w:val="0"/>
              <w:jc w:val="center"/>
              <w:rPr>
                <w:rFonts w:ascii="Arial" w:hAnsi="Arial" w:cs="Arial"/>
                <w:b/>
                <w:color w:val="000000"/>
              </w:rPr>
            </w:pPr>
          </w:p>
        </w:tc>
      </w:tr>
      <w:tr w:rsidRPr="00374564" w:rsidR="00E04E6D" w:rsidTr="00E04E6D" w14:paraId="231B7E0D" w14:textId="77777777">
        <w:trPr>
          <w:jc w:val="center"/>
        </w:trPr>
        <w:tc>
          <w:tcPr>
            <w:tcW w:w="2985" w:type="dxa"/>
          </w:tcPr>
          <w:p w:rsidRPr="00374564" w:rsidR="00E04E6D" w:rsidP="00E04E6D" w:rsidRDefault="00E04E6D" w14:paraId="231B7E09" w14:textId="77777777">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color="000000" w:sz="4" w:space="0"/>
              <w:left w:val="dotted" w:color="000000" w:sz="4" w:space="0"/>
              <w:bottom w:val="dotted" w:color="000000" w:sz="4" w:space="0"/>
            </w:tcBorders>
          </w:tcPr>
          <w:p w:rsidRPr="00374564" w:rsidR="00E04E6D" w:rsidP="00E04E6D" w:rsidRDefault="00E04E6D" w14:paraId="231B7E0A" w14:textId="77777777">
            <w:pPr>
              <w:autoSpaceDE w:val="0"/>
              <w:snapToGrid w:val="0"/>
              <w:jc w:val="center"/>
              <w:rPr>
                <w:rFonts w:ascii="Arial" w:hAnsi="Arial" w:cs="Arial"/>
                <w:b/>
                <w:color w:val="000000"/>
              </w:rPr>
            </w:pPr>
          </w:p>
        </w:tc>
        <w:tc>
          <w:tcPr>
            <w:tcW w:w="1863" w:type="dxa"/>
            <w:tcBorders>
              <w:left w:val="dotted" w:color="000000" w:sz="4" w:space="0"/>
            </w:tcBorders>
          </w:tcPr>
          <w:p w:rsidRPr="00374564" w:rsidR="00E04E6D" w:rsidP="00E04E6D" w:rsidRDefault="00E04E6D" w14:paraId="231B7E0B" w14:textId="77777777">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color="000000" w:sz="4" w:space="0"/>
              <w:left w:val="dotted" w:color="000000" w:sz="4" w:space="0"/>
              <w:bottom w:val="dotted" w:color="000000" w:sz="4" w:space="0"/>
              <w:right w:val="dotted" w:color="000000" w:sz="4" w:space="0"/>
            </w:tcBorders>
          </w:tcPr>
          <w:p w:rsidRPr="00374564" w:rsidR="00E04E6D" w:rsidP="00E04E6D" w:rsidRDefault="00E04E6D" w14:paraId="231B7E0C" w14:textId="77777777">
            <w:pPr>
              <w:autoSpaceDE w:val="0"/>
              <w:snapToGrid w:val="0"/>
              <w:jc w:val="center"/>
              <w:rPr>
                <w:rFonts w:ascii="Arial" w:hAnsi="Arial" w:cs="Arial"/>
                <w:b/>
                <w:color w:val="000000"/>
              </w:rPr>
            </w:pPr>
          </w:p>
        </w:tc>
      </w:tr>
    </w:tbl>
    <w:p w:rsidR="000B26D2" w:rsidP="377A8019" w:rsidRDefault="000B26D2" w14:paraId="5073DE73" w14:textId="19E8BA26">
      <w:pPr>
        <w:pStyle w:val="fcasegauche"/>
        <w:spacing w:after="0"/>
        <w:ind/>
        <w:rPr>
          <w:rFonts w:ascii="Arial" w:hAnsi="Arial" w:cs="Arial"/>
          <w:b w:val="1"/>
          <w:bCs w:val="1"/>
          <w:color w:val="000000" w:themeColor="text1" w:themeTint="FF" w:themeShade="FF"/>
        </w:rPr>
      </w:pPr>
    </w:p>
    <w:p w:rsidR="000B26D2" w:rsidP="0083205E" w:rsidRDefault="000B26D2" w14:paraId="4296DF03" w14:textId="77777777">
      <w:pPr>
        <w:pStyle w:val="fcasegauche"/>
        <w:tabs>
          <w:tab w:val="left" w:pos="426"/>
          <w:tab w:val="left" w:pos="851"/>
        </w:tabs>
        <w:spacing w:after="0"/>
        <w:ind w:left="0" w:firstLine="0"/>
        <w:jc w:val="left"/>
        <w:rPr>
          <w:rFonts w:ascii="Arial" w:hAnsi="Arial" w:cs="Arial"/>
          <w:b/>
          <w:sz w:val="22"/>
          <w:szCs w:val="22"/>
        </w:rPr>
      </w:pPr>
    </w:p>
    <w:p w:rsidRPr="00374564" w:rsidR="009B1CD0" w:rsidP="0083205E" w:rsidRDefault="009B1CD0" w14:paraId="231B7E0F" w14:textId="0829B1C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w:history="1" r:id="rId20">
        <w:r w:rsidRPr="00374564">
          <w:rPr>
            <w:rStyle w:val="Lienhypertexte"/>
            <w:rFonts w:ascii="Arial" w:hAnsi="Arial" w:cs="Arial"/>
            <w:i/>
            <w:sz w:val="18"/>
            <w:szCs w:val="18"/>
          </w:rPr>
          <w:t>article</w:t>
        </w:r>
        <w:r w:rsidRPr="00374564" w:rsidR="009D661E">
          <w:rPr>
            <w:rStyle w:val="Lienhypertexte"/>
            <w:rFonts w:ascii="Arial" w:hAnsi="Arial" w:cs="Arial"/>
            <w:i/>
            <w:sz w:val="18"/>
            <w:szCs w:val="18"/>
          </w:rPr>
          <w:t> R. 2191-3</w:t>
        </w:r>
      </w:hyperlink>
      <w:r w:rsidRPr="00374564" w:rsidR="00CD185D">
        <w:rPr>
          <w:rFonts w:ascii="Arial" w:hAnsi="Arial" w:cs="Arial"/>
          <w:i/>
          <w:sz w:val="18"/>
          <w:szCs w:val="18"/>
        </w:rPr>
        <w:t xml:space="preserve"> </w:t>
      </w:r>
      <w:r w:rsidRPr="00374564" w:rsidR="00D90A00">
        <w:rPr>
          <w:rFonts w:ascii="Arial" w:hAnsi="Arial" w:cs="Arial"/>
          <w:i/>
          <w:sz w:val="18"/>
          <w:szCs w:val="18"/>
        </w:rPr>
        <w:t xml:space="preserve">ou </w:t>
      </w:r>
      <w:hyperlink w:history="1" r:id="rId21">
        <w:r w:rsidRPr="00374564" w:rsidR="00D90A00">
          <w:rPr>
            <w:rStyle w:val="Lienhypertexte"/>
            <w:rFonts w:ascii="Arial" w:hAnsi="Arial" w:cs="Arial"/>
            <w:i/>
            <w:sz w:val="18"/>
            <w:szCs w:val="18"/>
          </w:rPr>
          <w:t>article </w:t>
        </w:r>
        <w:r w:rsidRPr="00374564" w:rsidR="009D661E">
          <w:rPr>
            <w:rStyle w:val="Lienhypertexte"/>
            <w:rFonts w:ascii="Arial" w:hAnsi="Arial" w:cs="Arial"/>
            <w:i/>
            <w:sz w:val="18"/>
            <w:szCs w:val="18"/>
          </w:rPr>
          <w:t>R. 2391-1</w:t>
        </w:r>
      </w:hyperlink>
      <w:r w:rsidRPr="00374564" w:rsidR="009D661E">
        <w:rPr>
          <w:rFonts w:ascii="Arial" w:hAnsi="Arial" w:cs="Arial"/>
          <w:i/>
          <w:sz w:val="18"/>
          <w:szCs w:val="18"/>
        </w:rPr>
        <w:t xml:space="preserve"> </w:t>
      </w:r>
      <w:r w:rsidRPr="00374564" w:rsidR="00D90A00">
        <w:rPr>
          <w:rFonts w:ascii="Arial" w:hAnsi="Arial" w:cs="Arial"/>
          <w:i/>
          <w:sz w:val="18"/>
          <w:szCs w:val="18"/>
        </w:rPr>
        <w:t>du décret n° 2016-361</w:t>
      </w:r>
      <w:r w:rsidRPr="00374564">
        <w:rPr>
          <w:rFonts w:ascii="Arial" w:hAnsi="Arial" w:cs="Arial"/>
          <w:i/>
          <w:sz w:val="18"/>
          <w:szCs w:val="18"/>
        </w:rPr>
        <w:t>)</w:t>
      </w:r>
    </w:p>
    <w:p w:rsidRPr="00374564" w:rsidR="009B1CD0" w:rsidP="00934503" w:rsidRDefault="009B1CD0" w14:paraId="231B7E10" w14:textId="77777777">
      <w:pPr>
        <w:tabs>
          <w:tab w:val="left" w:pos="426"/>
          <w:tab w:val="left" w:pos="851"/>
        </w:tabs>
        <w:rPr>
          <w:rFonts w:ascii="Arial" w:hAnsi="Arial" w:cs="Arial"/>
          <w:b/>
        </w:rPr>
      </w:pPr>
    </w:p>
    <w:p w:rsidRPr="00374564" w:rsidR="009B1CD0" w:rsidP="00CD46CC" w:rsidRDefault="009B1CD0" w14:paraId="231B7E11" w14:textId="77777777">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Pr="00374564" w:rsidR="00B52FC9">
        <w:rPr>
          <w:rFonts w:ascii="Arial" w:hAnsi="Arial" w:cs="Arial"/>
        </w:rPr>
        <w:t>souhaite</w:t>
      </w:r>
      <w:r w:rsidRPr="00374564">
        <w:rPr>
          <w:rFonts w:ascii="Arial" w:hAnsi="Arial" w:cs="Arial"/>
        </w:rPr>
        <w:t xml:space="preserve"> bénéfic</w:t>
      </w:r>
      <w:r w:rsidRPr="00374564" w:rsidR="00B52FC9">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CA4B2B">
        <w:rPr>
          <w:rFonts w:ascii="Arial" w:hAnsi="Arial" w:cs="Arial"/>
        </w:rPr>
      </w:r>
      <w:r w:rsidR="00CA4B2B">
        <w:rPr>
          <w:rFonts w:ascii="Arial" w:hAnsi="Arial" w:cs="Arial"/>
        </w:rPr>
        <w:fldChar w:fldCharType="separate"/>
      </w:r>
      <w:r w:rsidR="00CA4B2B">
        <w:rPr>
          <w:rFonts w:ascii="Arial" w:hAnsi="Arial" w:cs="Arial"/>
        </w:rPr>
        <w:fldChar w:fldCharType="end"/>
      </w:r>
      <w:r w:rsidRPr="00374564">
        <w:rPr>
          <w:rFonts w:ascii="Arial" w:hAnsi="Arial" w:cs="Arial"/>
        </w:rPr>
        <w:tab/>
      </w:r>
      <w:r w:rsidRPr="00374564" w:rsidR="009D661E">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Pr="00374564" w:rsidR="007D7A65">
        <w:rPr>
          <w:rFonts w:ascii="Arial" w:hAnsi="Arial" w:cs="Arial"/>
        </w:rPr>
        <w:fldChar w:fldCharType="begin">
          <w:ffData>
            <w:name w:val=""/>
            <w:enabled/>
            <w:calcOnExit w:val="0"/>
            <w:checkBox>
              <w:size w:val="20"/>
              <w:default w:val="0"/>
            </w:checkBox>
          </w:ffData>
        </w:fldChar>
      </w:r>
      <w:r w:rsidRPr="00374564" w:rsidR="007D7A65">
        <w:rPr>
          <w:rFonts w:ascii="Arial" w:hAnsi="Arial" w:cs="Arial"/>
        </w:rPr>
        <w:instrText xml:space="preserve"> FORMCHECKBOX </w:instrText>
      </w:r>
      <w:r w:rsidRPr="00374564" w:rsidR="007D7A65">
        <w:rPr>
          <w:rFonts w:ascii="Arial" w:hAnsi="Arial" w:cs="Arial"/>
        </w:rPr>
      </w:r>
      <w:r w:rsidRPr="00374564" w:rsidR="007D7A65">
        <w:rPr>
          <w:rFonts w:ascii="Arial" w:hAnsi="Arial" w:cs="Arial"/>
        </w:rPr>
        <w:fldChar w:fldCharType="separate"/>
      </w:r>
      <w:r w:rsidRPr="00374564" w:rsidR="007D7A65">
        <w:rPr>
          <w:rFonts w:ascii="Arial" w:hAnsi="Arial" w:cs="Arial"/>
        </w:rPr>
        <w:fldChar w:fldCharType="end"/>
      </w:r>
      <w:r w:rsidRPr="00374564">
        <w:rPr>
          <w:rFonts w:ascii="Arial" w:hAnsi="Arial" w:cs="Arial"/>
        </w:rPr>
        <w:tab/>
      </w:r>
      <w:r w:rsidRPr="00374564" w:rsidR="009D661E">
        <w:rPr>
          <w:rFonts w:ascii="Arial" w:hAnsi="Arial" w:cs="Arial"/>
        </w:rPr>
        <w:t>Oui</w:t>
      </w:r>
    </w:p>
    <w:p w:rsidRPr="00374564" w:rsidR="009B1CD0" w:rsidP="009B45B9" w:rsidRDefault="009B1CD0" w14:paraId="231B7E12" w14:textId="77777777">
      <w:pPr>
        <w:tabs>
          <w:tab w:val="left" w:pos="851"/>
        </w:tabs>
        <w:rPr>
          <w:rFonts w:ascii="Arial" w:hAnsi="Arial" w:cs="Arial"/>
          <w:i/>
          <w:sz w:val="18"/>
          <w:szCs w:val="18"/>
        </w:rPr>
      </w:pPr>
      <w:r w:rsidRPr="00374564">
        <w:rPr>
          <w:rFonts w:ascii="Arial" w:hAnsi="Arial" w:cs="Arial"/>
          <w:i/>
          <w:sz w:val="18"/>
          <w:szCs w:val="18"/>
        </w:rPr>
        <w:t>(Cocher la case correspondante.)</w:t>
      </w:r>
    </w:p>
    <w:p w:rsidRPr="00374564" w:rsidR="000B6142" w:rsidP="00B15B3A" w:rsidRDefault="000B6142" w14:paraId="231B7E14" w14:textId="77777777">
      <w:pPr>
        <w:tabs>
          <w:tab w:val="left" w:pos="851"/>
        </w:tabs>
        <w:jc w:val="both"/>
        <w:rPr>
          <w:rFonts w:ascii="Arial" w:hAnsi="Arial" w:cs="Arial"/>
          <w:sz w:val="18"/>
          <w:szCs w:val="18"/>
        </w:rPr>
      </w:pPr>
    </w:p>
    <w:p w:rsidRPr="00374564" w:rsidR="00B15B3A" w:rsidP="00B15B3A" w:rsidRDefault="00B15B3A" w14:paraId="231B7E15" w14:textId="77777777">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ab/>
      </w:r>
      <w:r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Pr="00374564" w:rsidR="00374564">
        <w:rPr>
          <w:rFonts w:ascii="Arial" w:hAnsi="Arial" w:cs="Arial"/>
        </w:rPr>
        <w:fldChar w:fldCharType="begin">
          <w:ffData>
            <w:name w:val=""/>
            <w:enabled/>
            <w:calcOnExit w:val="0"/>
            <w:checkBox>
              <w:size w:val="20"/>
              <w:default w:val="0"/>
            </w:checkBox>
          </w:ffData>
        </w:fldChar>
      </w:r>
      <w:r w:rsidRPr="00374564" w:rsidR="00374564">
        <w:rPr>
          <w:rFonts w:ascii="Arial" w:hAnsi="Arial" w:cs="Arial"/>
        </w:rPr>
        <w:instrText xml:space="preserve"> FORMCHECKBOX </w:instrText>
      </w:r>
      <w:r w:rsidRPr="00374564" w:rsidR="00374564">
        <w:rPr>
          <w:rFonts w:ascii="Arial" w:hAnsi="Arial" w:cs="Arial"/>
        </w:rPr>
      </w:r>
      <w:r w:rsidRPr="00374564" w:rsidR="00374564">
        <w:rPr>
          <w:rFonts w:ascii="Arial" w:hAnsi="Arial" w:cs="Arial"/>
        </w:rPr>
        <w:fldChar w:fldCharType="separate"/>
      </w:r>
      <w:r w:rsidRPr="00374564" w:rsidR="00374564">
        <w:rPr>
          <w:rFonts w:ascii="Arial" w:hAnsi="Arial" w:cs="Arial"/>
        </w:rPr>
        <w:fldChar w:fldCharType="end"/>
      </w:r>
      <w:r w:rsidRPr="00374564">
        <w:rPr>
          <w:rFonts w:ascii="Arial" w:hAnsi="Arial" w:cs="Arial"/>
        </w:rPr>
        <w:tab/>
      </w:r>
      <w:r w:rsidRPr="00374564">
        <w:rPr>
          <w:rFonts w:ascii="Arial" w:hAnsi="Arial" w:cs="Arial"/>
        </w:rPr>
        <w:t>Oui</w:t>
      </w:r>
    </w:p>
    <w:p w:rsidRPr="00374564" w:rsidR="00B15B3A" w:rsidP="00B15B3A" w:rsidRDefault="00B15B3A" w14:paraId="231B7E16" w14:textId="77777777">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rsidRPr="00374564" w:rsidR="00B15B3A" w:rsidP="009B45B9" w:rsidRDefault="00B15B3A" w14:paraId="231B7E17" w14:textId="77777777">
      <w:pPr>
        <w:tabs>
          <w:tab w:val="left" w:pos="851"/>
        </w:tabs>
        <w:rPr>
          <w:rFonts w:ascii="Arial" w:hAnsi="Arial" w:cs="Arial"/>
          <w:b/>
        </w:rPr>
      </w:pPr>
    </w:p>
    <w:p w:rsidRPr="00374564" w:rsidR="009B1CD0" w:rsidP="009B45B9" w:rsidRDefault="009B1CD0" w14:paraId="231B7E18" w14:textId="77777777">
      <w:pPr>
        <w:tabs>
          <w:tab w:val="left" w:pos="426"/>
          <w:tab w:val="left" w:pos="851"/>
        </w:tabs>
        <w:jc w:val="both"/>
        <w:rPr>
          <w:rFonts w:ascii="Arial" w:hAnsi="Arial" w:cs="Arial"/>
          <w:b/>
        </w:rPr>
      </w:pPr>
    </w:p>
    <w:p w:rsidRPr="00374564" w:rsidR="009B1CD0" w:rsidP="009B45B9" w:rsidRDefault="009B1CD0" w14:paraId="231B7E19" w14:textId="0B291BE3">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rsidR="00142804" w:rsidP="008777C2" w:rsidRDefault="00142804" w14:paraId="231B7E1A" w14:textId="77777777">
      <w:pPr>
        <w:tabs>
          <w:tab w:val="left" w:pos="1845"/>
        </w:tabs>
        <w:jc w:val="both"/>
        <w:rPr>
          <w:rFonts w:ascii="Arial" w:hAnsi="Arial" w:cs="Arial"/>
        </w:rPr>
      </w:pPr>
    </w:p>
    <w:p w:rsidR="00E11248" w:rsidP="00E11248" w:rsidRDefault="00E11248" w14:paraId="544D77BD" w14:textId="765CD14D">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CF3B58">
        <w:rPr>
          <w:rFonts w:ascii="Arial" w:hAnsi="Arial" w:cs="Arial"/>
        </w:rPr>
        <w:t>12 mois</w:t>
      </w:r>
      <w:r>
        <w:rPr>
          <w:rFonts w:ascii="Arial" w:hAnsi="Arial" w:cs="Arial"/>
        </w:rPr>
        <w:t xml:space="preserve"> </w:t>
      </w:r>
      <w:r w:rsidR="00CF3B58">
        <w:rPr>
          <w:rFonts w:ascii="Arial" w:hAnsi="Arial" w:cs="Arial"/>
        </w:rPr>
        <w:t>ferme à compter de :</w:t>
      </w:r>
    </w:p>
    <w:p w:rsidRPr="00775EBB" w:rsidR="00E11248" w:rsidP="00E11248" w:rsidRDefault="00E11248" w14:paraId="3AF765DA" w14:textId="77777777">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Content>
          <w:r>
            <w:rPr>
              <w:rFonts w:hint="eastAsia" w:ascii="MS Gothic" w:hAnsi="MS Gothic" w:eastAsia="MS Gothic" w:cs="Arial"/>
              <w:sz w:val="28"/>
              <w:szCs w:val="28"/>
            </w:rPr>
            <w:t>☒</w:t>
          </w:r>
        </w:sdtContent>
      </w:sdt>
      <w:r w:rsidRPr="00775EBB">
        <w:rPr>
          <w:rFonts w:ascii="Arial" w:hAnsi="Arial" w:cs="Arial"/>
        </w:rPr>
        <w:tab/>
      </w:r>
      <w:r w:rsidRPr="00775EBB">
        <w:rPr>
          <w:rFonts w:ascii="Arial" w:hAnsi="Arial" w:cs="Arial"/>
        </w:rPr>
        <w:t>la date de notification du marché public ;</w:t>
      </w:r>
    </w:p>
    <w:p w:rsidRPr="00775EBB" w:rsidR="00E11248" w:rsidP="00E11248" w:rsidRDefault="00E11248" w14:paraId="400B2E04" w14:textId="27208F83">
      <w:pPr>
        <w:tabs>
          <w:tab w:val="left" w:pos="851"/>
        </w:tabs>
        <w:spacing w:before="120"/>
        <w:ind w:left="1134" w:hanging="567"/>
        <w:jc w:val="both"/>
        <w:rPr>
          <w:rFonts w:ascii="Arial" w:hAnsi="Arial" w:cs="Arial"/>
          <w:b/>
        </w:rPr>
      </w:pPr>
      <w:r w:rsidRPr="00775EBB">
        <w:rPr>
          <w:rFonts w:ascii="Arial" w:hAnsi="Arial" w:cs="Arial"/>
        </w:rPr>
        <w:tab/>
      </w:r>
      <w:sdt>
        <w:sdtPr>
          <w:rPr>
            <w:rFonts w:ascii="Arial" w:hAnsi="Arial" w:cs="Arial"/>
            <w:sz w:val="28"/>
            <w:szCs w:val="28"/>
          </w:rPr>
          <w:id w:val="957375368"/>
          <w14:checkbox>
            <w14:checked w14:val="0"/>
            <w14:checkedState w14:val="2612" w14:font="MS Gothic"/>
            <w14:uncheckedState w14:val="2610" w14:font="MS Gothic"/>
          </w14:checkbox>
        </w:sdtPr>
        <w:sdtContent>
          <w:r w:rsidR="0021527C">
            <w:rPr>
              <w:rFonts w:hint="eastAsia" w:ascii="MS Gothic" w:hAnsi="MS Gothic" w:eastAsia="MS Gothic" w:cs="Arial"/>
              <w:sz w:val="28"/>
              <w:szCs w:val="28"/>
            </w:rPr>
            <w:t>☐</w:t>
          </w:r>
        </w:sdtContent>
      </w:sdt>
      <w:r w:rsidRPr="00775EBB">
        <w:rPr>
          <w:rFonts w:ascii="Arial" w:hAnsi="Arial" w:cs="Arial"/>
        </w:rPr>
        <w:tab/>
      </w:r>
      <w:r w:rsidRPr="00775EBB">
        <w:rPr>
          <w:rFonts w:ascii="Arial" w:hAnsi="Arial" w:cs="Arial"/>
        </w:rPr>
        <w:t>la date de début d’exécution prévue par le marché public lorsqu’elle est postérieure à la date de notification.</w:t>
      </w:r>
    </w:p>
    <w:p w:rsidR="00E11248" w:rsidP="00E11248" w:rsidRDefault="00E11248" w14:paraId="07F136C8" w14:textId="77777777">
      <w:pPr>
        <w:tabs>
          <w:tab w:val="left" w:pos="851"/>
        </w:tabs>
        <w:spacing w:before="120"/>
        <w:ind w:left="1134" w:hanging="567"/>
        <w:jc w:val="both"/>
        <w:rPr>
          <w:rFonts w:ascii="Arial" w:hAnsi="Arial" w:cs="Arial"/>
          <w:b/>
        </w:rPr>
      </w:pPr>
    </w:p>
    <w:p w:rsidR="00142804" w:rsidP="00E11248" w:rsidRDefault="00E11248" w14:paraId="231B7E1C" w14:textId="17EF58A9">
      <w:pPr>
        <w:tabs>
          <w:tab w:val="left" w:pos="1845"/>
        </w:tabs>
        <w:jc w:val="both"/>
      </w:pPr>
      <w:r>
        <w:rPr>
          <w:rFonts w:ascii="Arial" w:hAnsi="Arial" w:cs="Arial"/>
        </w:rPr>
        <w:t>Le marché public est reconductible :</w:t>
      </w:r>
      <w:r>
        <w:tab/>
      </w:r>
      <w:r w:rsidR="00C04A48">
        <w:t xml:space="preserve">Oui </w:t>
      </w:r>
      <w:r>
        <w:fldChar w:fldCharType="begin">
          <w:ffData>
            <w:name w:val=""/>
            <w:enabled/>
            <w:calcOnExit w:val="0"/>
            <w:checkBox>
              <w:size w:val="20"/>
              <w:default w:val="1"/>
            </w:checkBox>
          </w:ffData>
        </w:fldChar>
      </w:r>
      <w:r>
        <w:instrText xml:space="preserve"> FORMCHECKBOX </w:instrText>
      </w:r>
      <w:r>
        <w:fldChar w:fldCharType="separate"/>
      </w:r>
      <w:r>
        <w:fldChar w:fldCharType="end"/>
      </w:r>
    </w:p>
    <w:p w:rsidRPr="00CF3B58" w:rsidR="0038373D" w:rsidP="00E11248" w:rsidRDefault="00F74DA3" w14:paraId="35F26FD0" w14:textId="51791B70">
      <w:pPr>
        <w:tabs>
          <w:tab w:val="left" w:pos="1845"/>
        </w:tabs>
        <w:jc w:val="both"/>
        <w:rPr>
          <w:rFonts w:ascii="Arial" w:hAnsi="Arial" w:cs="Arial"/>
          <w:b/>
          <w:bCs/>
        </w:rPr>
      </w:pPr>
      <w:r w:rsidRPr="00CF3B58">
        <w:rPr>
          <w:rFonts w:ascii="Arial" w:hAnsi="Arial" w:cs="Arial"/>
          <w:b/>
          <w:bCs/>
        </w:rPr>
        <w:t>Il est conclu pour une durée de 12 mois</w:t>
      </w:r>
      <w:r w:rsidRPr="00CF3B58" w:rsidR="00CF3B58">
        <w:rPr>
          <w:rFonts w:ascii="Arial" w:hAnsi="Arial" w:cs="Arial"/>
          <w:b/>
          <w:bCs/>
        </w:rPr>
        <w:t xml:space="preserve"> ferme</w:t>
      </w:r>
      <w:r w:rsidRPr="00CF3B58">
        <w:rPr>
          <w:rFonts w:ascii="Arial" w:hAnsi="Arial" w:cs="Arial"/>
          <w:b/>
          <w:bCs/>
        </w:rPr>
        <w:t>. Il est renouvelable 3 fois tacitement pour une durée de 12 mois, soit une durée totale de 48 mois (4 ans).</w:t>
      </w:r>
    </w:p>
    <w:p w:rsidRPr="00374564" w:rsidR="009B1CD0" w:rsidP="009B45B9" w:rsidRDefault="009B1CD0" w14:paraId="231B7E1D" w14:textId="77777777">
      <w:pPr>
        <w:tabs>
          <w:tab w:val="left" w:pos="426"/>
          <w:tab w:val="left" w:pos="851"/>
        </w:tabs>
        <w:jc w:val="both"/>
        <w:rPr>
          <w:rFonts w:ascii="Arial" w:hAnsi="Arial" w:cs="Arial"/>
        </w:rPr>
      </w:pPr>
    </w:p>
    <w:p w:rsidRPr="00374564" w:rsidR="00560503" w:rsidP="00560503" w:rsidRDefault="00560503" w14:paraId="231B7E1E" w14:textId="77777777">
      <w:pPr>
        <w:pStyle w:val="Titre4"/>
        <w:tabs>
          <w:tab w:val="clear" w:pos="4111"/>
          <w:tab w:val="left" w:pos="426"/>
          <w:tab w:val="left" w:pos="851"/>
        </w:tabs>
        <w:rPr>
          <w:sz w:val="22"/>
          <w:szCs w:val="22"/>
        </w:rPr>
      </w:pPr>
      <w:r w:rsidRPr="00374564">
        <w:rPr>
          <w:sz w:val="22"/>
          <w:szCs w:val="22"/>
        </w:rPr>
        <w:t>B6 - Assurances :</w:t>
      </w:r>
    </w:p>
    <w:p w:rsidRPr="00374564" w:rsidR="00560503" w:rsidP="00560503" w:rsidRDefault="00560503" w14:paraId="231B7E1F" w14:textId="77777777">
      <w:pPr>
        <w:autoSpaceDE w:val="0"/>
        <w:rPr>
          <w:rFonts w:ascii="Arial" w:hAnsi="Arial" w:cs="Arial"/>
          <w:b/>
          <w:bCs/>
          <w:color w:val="000000"/>
          <w:sz w:val="22"/>
          <w:szCs w:val="24"/>
        </w:rPr>
      </w:pPr>
    </w:p>
    <w:p w:rsidRPr="00374564" w:rsidR="00560503" w:rsidP="00560503" w:rsidRDefault="009464CE" w14:paraId="231B7E20" w14:textId="77777777">
      <w:pPr>
        <w:autoSpaceDE w:val="0"/>
        <w:rPr>
          <w:rFonts w:ascii="Arial" w:hAnsi="Arial" w:cs="Arial"/>
          <w:b/>
          <w:bCs/>
          <w:color w:val="000000"/>
        </w:rPr>
      </w:pPr>
      <w:r w:rsidRPr="00374564">
        <w:rPr>
          <w:rFonts w:ascii="Arial" w:hAnsi="Arial" w:cs="Arial"/>
          <w:b/>
          <w:bCs/>
          <w:color w:val="000000"/>
        </w:rPr>
        <w:t>Contractant uniq</w:t>
      </w:r>
      <w:r w:rsidRPr="00374564" w:rsidR="00374564">
        <w:rPr>
          <w:rFonts w:ascii="Arial" w:hAnsi="Arial" w:cs="Arial"/>
          <w:b/>
          <w:bCs/>
          <w:color w:val="000000"/>
        </w:rPr>
        <w:t>ue :</w:t>
      </w:r>
    </w:p>
    <w:p w:rsidRPr="00374564" w:rsidR="00560503" w:rsidP="00560503" w:rsidRDefault="00560503" w14:paraId="231B7E21" w14:textId="77777777">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Pr="00374564" w:rsidR="00560503" w:rsidTr="00560503" w14:paraId="231B7E26" w14:textId="77777777">
        <w:tc>
          <w:tcPr>
            <w:tcW w:w="2730" w:type="dxa"/>
          </w:tcPr>
          <w:p w:rsidRPr="00374564" w:rsidR="00560503" w:rsidP="00A33573" w:rsidRDefault="00560503" w14:paraId="231B7E22" w14:textId="77777777">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color="000000" w:sz="4" w:space="0"/>
              <w:left w:val="dotted" w:color="000000" w:sz="4" w:space="0"/>
              <w:bottom w:val="dotted" w:color="000000" w:sz="4" w:space="0"/>
            </w:tcBorders>
          </w:tcPr>
          <w:p w:rsidRPr="00374564" w:rsidR="00560503" w:rsidP="00A33573" w:rsidRDefault="00560503" w14:paraId="231B7E23" w14:textId="77777777">
            <w:pPr>
              <w:autoSpaceDE w:val="0"/>
              <w:snapToGrid w:val="0"/>
              <w:jc w:val="center"/>
              <w:rPr>
                <w:rFonts w:ascii="Arial" w:hAnsi="Arial" w:cs="Arial"/>
                <w:b/>
                <w:color w:val="000000"/>
              </w:rPr>
            </w:pPr>
          </w:p>
        </w:tc>
        <w:tc>
          <w:tcPr>
            <w:tcW w:w="1559" w:type="dxa"/>
            <w:tcBorders>
              <w:left w:val="dotted" w:color="000000" w:sz="4" w:space="0"/>
            </w:tcBorders>
          </w:tcPr>
          <w:p w:rsidRPr="00374564" w:rsidR="00560503" w:rsidP="00A33573" w:rsidRDefault="00560503" w14:paraId="231B7E24" w14:textId="77777777">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color="000000" w:sz="4" w:space="0"/>
              <w:left w:val="dotted" w:color="000000" w:sz="4" w:space="0"/>
              <w:bottom w:val="dotted" w:color="000000" w:sz="4" w:space="0"/>
              <w:right w:val="dotted" w:color="000000" w:sz="4" w:space="0"/>
            </w:tcBorders>
          </w:tcPr>
          <w:p w:rsidRPr="00374564" w:rsidR="00560503" w:rsidP="00A33573" w:rsidRDefault="00560503" w14:paraId="231B7E25" w14:textId="77777777">
            <w:pPr>
              <w:autoSpaceDE w:val="0"/>
              <w:snapToGrid w:val="0"/>
              <w:jc w:val="center"/>
              <w:rPr>
                <w:rFonts w:ascii="Arial" w:hAnsi="Arial" w:cs="Arial"/>
                <w:b/>
                <w:color w:val="000000"/>
              </w:rPr>
            </w:pPr>
          </w:p>
        </w:tc>
      </w:tr>
    </w:tbl>
    <w:p w:rsidRPr="00374564" w:rsidR="00560503" w:rsidP="00560503" w:rsidRDefault="00560503" w14:paraId="231B7E27" w14:textId="77777777">
      <w:pPr>
        <w:autoSpaceDE w:val="0"/>
        <w:rPr>
          <w:rFonts w:ascii="Arial" w:hAnsi="Arial" w:cs="Arial"/>
          <w:b/>
          <w:bCs/>
          <w:color w:val="000000"/>
          <w:sz w:val="22"/>
          <w:szCs w:val="24"/>
        </w:rPr>
      </w:pPr>
    </w:p>
    <w:p w:rsidRPr="00CA4B2B" w:rsidR="0080252E" w:rsidP="00CA4B2B" w:rsidRDefault="00560503" w14:paraId="231B7E28" w14:textId="429755C2">
      <w:pPr>
        <w:autoSpaceDE w:val="0"/>
        <w:rPr>
          <w:rFonts w:ascii="Arial" w:hAnsi="Arial" w:cs="Arial"/>
          <w:color w:val="000000"/>
        </w:rPr>
      </w:pPr>
      <w:r w:rsidRPr="00374564">
        <w:rPr>
          <w:rFonts w:ascii="Arial" w:hAnsi="Arial" w:cs="Arial"/>
          <w:color w:val="000000"/>
        </w:rPr>
        <w:t xml:space="preserve">L’attestation d’assurance </w:t>
      </w:r>
      <w:r w:rsidRPr="00374564" w:rsidR="00374564">
        <w:rPr>
          <w:rFonts w:ascii="Arial" w:hAnsi="Arial" w:cs="Arial"/>
          <w:color w:val="000000"/>
        </w:rPr>
        <w:t xml:space="preserve">est jointe au présent </w:t>
      </w:r>
      <w:r w:rsidR="00460E1C">
        <w:rPr>
          <w:rFonts w:ascii="Arial" w:hAnsi="Arial" w:cs="Arial"/>
          <w:color w:val="000000"/>
        </w:rPr>
        <w:t xml:space="preserve">marché. </w:t>
      </w:r>
    </w:p>
    <w:p w:rsidRPr="00374564" w:rsidR="00374564" w:rsidP="000A580D" w:rsidRDefault="00374564" w14:paraId="231B7E29" w14:textId="7777777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Pr="00374564" w:rsidR="009B1CD0" w14:paraId="231B7E2B" w14:textId="77777777">
        <w:tc>
          <w:tcPr>
            <w:tcW w:w="10419" w:type="dxa"/>
            <w:shd w:val="clear" w:color="auto" w:fill="66CCFF"/>
          </w:tcPr>
          <w:p w:rsidRPr="00374564" w:rsidR="009B1CD0" w:rsidP="00C630AD" w:rsidRDefault="009B1CD0" w14:paraId="231B7E2A" w14:textId="75D076D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rsidRPr="00374564" w:rsidR="005824AE" w:rsidP="006C4338" w:rsidRDefault="005824AE" w14:paraId="231B7E2C" w14:textId="77777777">
      <w:pPr>
        <w:tabs>
          <w:tab w:val="left" w:pos="851"/>
        </w:tabs>
        <w:jc w:val="both"/>
        <w:rPr>
          <w:rFonts w:ascii="Arial" w:hAnsi="Arial" w:cs="Arial"/>
        </w:rPr>
      </w:pPr>
    </w:p>
    <w:p w:rsidRPr="00374564" w:rsidR="00332B12" w:rsidP="00332B12" w:rsidRDefault="00332B12" w14:paraId="231B7E2D" w14:textId="43EA6EC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rsidRPr="00374564" w:rsidR="00332B12" w:rsidP="00332B12" w:rsidRDefault="00332B12" w14:paraId="231B7E2E" w14:textId="7777777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Pr="00374564" w:rsidR="00332B12" w:rsidTr="009B45B9" w14:paraId="231B7E33" w14:textId="77777777">
        <w:tc>
          <w:tcPr>
            <w:tcW w:w="4644" w:type="dxa"/>
            <w:tcBorders>
              <w:top w:val="single" w:color="000000" w:sz="4" w:space="0"/>
              <w:left w:val="single" w:color="000000" w:sz="4" w:space="0"/>
              <w:bottom w:val="single" w:color="000000" w:sz="4" w:space="0"/>
            </w:tcBorders>
            <w:vAlign w:val="center"/>
          </w:tcPr>
          <w:p w:rsidRPr="00374564" w:rsidR="00332B12" w:rsidP="00B054DA" w:rsidRDefault="00332B12" w14:paraId="231B7E2F" w14:textId="77777777">
            <w:pPr>
              <w:tabs>
                <w:tab w:val="left" w:pos="851"/>
              </w:tabs>
              <w:jc w:val="center"/>
              <w:rPr>
                <w:rFonts w:ascii="Arial" w:hAnsi="Arial" w:cs="Arial"/>
                <w:b/>
                <w:bCs/>
              </w:rPr>
            </w:pPr>
            <w:r w:rsidRPr="00374564">
              <w:rPr>
                <w:rFonts w:ascii="Arial" w:hAnsi="Arial" w:cs="Arial"/>
                <w:b/>
                <w:bCs/>
              </w:rPr>
              <w:t>Nom, prénom et qualité</w:t>
            </w:r>
          </w:p>
          <w:p w:rsidRPr="00374564" w:rsidR="00332B12" w:rsidP="00B054DA" w:rsidRDefault="00332B12" w14:paraId="231B7E30" w14:textId="77777777">
            <w:pPr>
              <w:tabs>
                <w:tab w:val="left" w:pos="851"/>
              </w:tabs>
              <w:jc w:val="center"/>
              <w:rPr>
                <w:rFonts w:ascii="Arial" w:hAnsi="Arial" w:cs="Arial"/>
                <w:b/>
                <w:bCs/>
              </w:rPr>
            </w:pPr>
            <w:r w:rsidRPr="00374564">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Pr="00374564" w:rsidR="00332B12" w:rsidP="00B054DA" w:rsidRDefault="00332B12" w14:paraId="231B7E31" w14:textId="77777777">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Pr="00374564" w:rsidR="00332B12" w:rsidP="00B054DA" w:rsidRDefault="00332B12" w14:paraId="231B7E32" w14:textId="77777777">
            <w:pPr>
              <w:tabs>
                <w:tab w:val="left" w:pos="851"/>
              </w:tabs>
              <w:jc w:val="center"/>
              <w:rPr>
                <w:rFonts w:ascii="Arial" w:hAnsi="Arial" w:cs="Arial"/>
                <w:b/>
                <w:bCs/>
              </w:rPr>
            </w:pPr>
            <w:r w:rsidRPr="00374564">
              <w:rPr>
                <w:rFonts w:ascii="Arial" w:hAnsi="Arial" w:cs="Arial"/>
                <w:b/>
                <w:bCs/>
              </w:rPr>
              <w:t>Signature</w:t>
            </w:r>
          </w:p>
        </w:tc>
      </w:tr>
      <w:tr w:rsidRPr="00374564" w:rsidR="00332B12" w:rsidTr="009B45B9" w14:paraId="231B7E3D" w14:textId="77777777">
        <w:trPr>
          <w:trHeight w:val="1021"/>
        </w:trPr>
        <w:tc>
          <w:tcPr>
            <w:tcW w:w="4644" w:type="dxa"/>
            <w:tcBorders>
              <w:top w:val="single" w:color="000000" w:sz="4" w:space="0"/>
              <w:left w:val="single" w:color="000000" w:sz="4" w:space="0"/>
              <w:bottom w:val="single" w:color="auto" w:sz="4" w:space="0"/>
            </w:tcBorders>
          </w:tcPr>
          <w:p w:rsidRPr="00374564" w:rsidR="00332B12" w:rsidP="00B054DA" w:rsidRDefault="00332B12" w14:paraId="231B7E34" w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tcPr>
          <w:p w:rsidR="00332B12" w:rsidP="00B054DA" w:rsidRDefault="00332B12" w14:paraId="231B7E35" w14:textId="77777777">
            <w:pPr>
              <w:tabs>
                <w:tab w:val="left" w:pos="851"/>
              </w:tabs>
              <w:snapToGrid w:val="0"/>
              <w:jc w:val="both"/>
              <w:rPr>
                <w:rFonts w:ascii="Arial" w:hAnsi="Arial" w:cs="Arial"/>
                <w:b/>
                <w:bCs/>
              </w:rPr>
            </w:pPr>
          </w:p>
          <w:p w:rsidR="00CA4B2B" w:rsidP="00B054DA" w:rsidRDefault="00CA4B2B" w14:paraId="231B7E36" w14:textId="77777777">
            <w:pPr>
              <w:tabs>
                <w:tab w:val="left" w:pos="851"/>
              </w:tabs>
              <w:snapToGrid w:val="0"/>
              <w:jc w:val="both"/>
              <w:rPr>
                <w:rFonts w:ascii="Arial" w:hAnsi="Arial" w:cs="Arial"/>
                <w:b/>
                <w:bCs/>
              </w:rPr>
            </w:pPr>
          </w:p>
          <w:p w:rsidR="00CA4B2B" w:rsidP="00B054DA" w:rsidRDefault="00CA4B2B" w14:paraId="231B7E37" w14:textId="77777777">
            <w:pPr>
              <w:tabs>
                <w:tab w:val="left" w:pos="851"/>
              </w:tabs>
              <w:snapToGrid w:val="0"/>
              <w:jc w:val="both"/>
              <w:rPr>
                <w:rFonts w:ascii="Arial" w:hAnsi="Arial" w:cs="Arial"/>
                <w:b/>
                <w:bCs/>
              </w:rPr>
            </w:pPr>
          </w:p>
          <w:p w:rsidR="00CA4B2B" w:rsidP="00B054DA" w:rsidRDefault="00CA4B2B" w14:paraId="231B7E38" w14:textId="77777777">
            <w:pPr>
              <w:tabs>
                <w:tab w:val="left" w:pos="851"/>
              </w:tabs>
              <w:snapToGrid w:val="0"/>
              <w:jc w:val="both"/>
              <w:rPr>
                <w:rFonts w:ascii="Arial" w:hAnsi="Arial" w:cs="Arial"/>
                <w:b/>
                <w:bCs/>
              </w:rPr>
            </w:pPr>
          </w:p>
          <w:p w:rsidR="00CA4B2B" w:rsidP="00B054DA" w:rsidRDefault="00CA4B2B" w14:paraId="231B7E39" w14:textId="77777777">
            <w:pPr>
              <w:tabs>
                <w:tab w:val="left" w:pos="851"/>
              </w:tabs>
              <w:snapToGrid w:val="0"/>
              <w:jc w:val="both"/>
              <w:rPr>
                <w:rFonts w:ascii="Arial" w:hAnsi="Arial" w:cs="Arial"/>
                <w:b/>
                <w:bCs/>
              </w:rPr>
            </w:pPr>
          </w:p>
          <w:p w:rsidRPr="00374564" w:rsidR="00CA4B2B" w:rsidP="00B054DA" w:rsidRDefault="00CA4B2B" w14:paraId="231B7E3A" w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tcPr>
          <w:p w:rsidR="00332B12" w:rsidP="00B054DA" w:rsidRDefault="00332B12" w14:paraId="231B7E3B" w14:textId="77777777">
            <w:pPr>
              <w:tabs>
                <w:tab w:val="left" w:pos="851"/>
              </w:tabs>
              <w:snapToGrid w:val="0"/>
              <w:jc w:val="both"/>
              <w:rPr>
                <w:rFonts w:ascii="Arial" w:hAnsi="Arial" w:cs="Arial"/>
                <w:b/>
                <w:bCs/>
              </w:rPr>
            </w:pPr>
          </w:p>
          <w:p w:rsidRPr="00374564" w:rsidR="00CA4B2B" w:rsidP="00B054DA" w:rsidRDefault="00CA4B2B" w14:paraId="231B7E3C" w14:textId="77777777">
            <w:pPr>
              <w:tabs>
                <w:tab w:val="left" w:pos="851"/>
              </w:tabs>
              <w:snapToGrid w:val="0"/>
              <w:jc w:val="both"/>
              <w:rPr>
                <w:rFonts w:ascii="Arial" w:hAnsi="Arial" w:cs="Arial"/>
                <w:b/>
                <w:bCs/>
              </w:rPr>
            </w:pPr>
          </w:p>
        </w:tc>
      </w:tr>
    </w:tbl>
    <w:p w:rsidRPr="00374564" w:rsidR="002904AF" w:rsidP="002904AF" w:rsidRDefault="002904AF" w14:paraId="231B7E3E" w14:textId="77777777">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rsidRPr="00374564" w:rsidR="000A580D" w:rsidP="00332B12" w:rsidRDefault="000A580D" w14:paraId="231B7E3F" w14:textId="77777777">
      <w:pPr>
        <w:pStyle w:val="fcase1ertab"/>
        <w:tabs>
          <w:tab w:val="left" w:pos="851"/>
        </w:tabs>
        <w:ind w:left="0" w:firstLine="0"/>
        <w:rPr>
          <w:rFonts w:ascii="Arial" w:hAnsi="Arial" w:cs="Arial"/>
          <w:b/>
          <w:sz w:val="22"/>
          <w:szCs w:val="22"/>
        </w:rPr>
      </w:pPr>
    </w:p>
    <w:p w:rsidR="00E11248" w:rsidP="00E11248" w:rsidRDefault="00E11248" w14:paraId="1256BC42" w14:textId="7E39B71C">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rsidR="00E11248" w:rsidP="00E11248" w:rsidRDefault="00E11248" w14:paraId="2480E721" w14:textId="77777777">
      <w:pPr>
        <w:tabs>
          <w:tab w:val="left" w:pos="851"/>
        </w:tabs>
        <w:jc w:val="both"/>
      </w:pPr>
    </w:p>
    <w:p w:rsidR="00E11248" w:rsidP="00E11248" w:rsidRDefault="00E11248" w14:paraId="002F9B7C" w14:textId="7777777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w:history="1" r:id="rId22">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w:history="1" r:id="rId23">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Pr="009B45B9" w:rsidR="00E11248" w:rsidP="00E11248" w:rsidRDefault="00E11248" w14:paraId="3D6C83E4" w14:textId="77777777">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rsidR="00E11248" w:rsidP="00E11248" w:rsidRDefault="00E11248" w14:paraId="070CA33D" w14:textId="77777777">
      <w:pPr>
        <w:tabs>
          <w:tab w:val="left" w:pos="851"/>
        </w:tabs>
        <w:rPr>
          <w:rFonts w:ascii="Arial" w:hAnsi="Arial" w:cs="Arial"/>
        </w:rPr>
      </w:pPr>
    </w:p>
    <w:p w:rsidR="00E11248" w:rsidP="00E11248" w:rsidRDefault="00E11248" w14:paraId="0ADF221F" w14:textId="77777777">
      <w:pPr>
        <w:tabs>
          <w:tab w:val="left" w:pos="851"/>
        </w:tabs>
        <w:rPr>
          <w:rFonts w:ascii="Arial" w:hAnsi="Arial" w:cs="Arial"/>
        </w:rPr>
      </w:pPr>
    </w:p>
    <w:p w:rsidR="00E11248" w:rsidP="00E11248" w:rsidRDefault="00E11248" w14:paraId="2D2CB343" w14:textId="77777777">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11248" w:rsidP="00E11248" w:rsidRDefault="00E11248" w14:paraId="26E5ED6E" w14:textId="77777777">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rsidR="00E11248" w:rsidP="00E11248" w:rsidRDefault="00E11248" w14:paraId="5DD25180" w14:textId="7777777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r>
      <w:r>
        <w:rPr>
          <w:rFonts w:ascii="Arial" w:hAnsi="Arial" w:cs="Arial"/>
        </w:rPr>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rsidR="00E11248" w:rsidP="00E11248" w:rsidRDefault="00E11248" w14:paraId="688D92B5" w14:textId="77777777">
      <w:pPr>
        <w:tabs>
          <w:tab w:val="left" w:pos="851"/>
        </w:tabs>
        <w:rPr>
          <w:rFonts w:ascii="Arial" w:hAnsi="Arial" w:cs="Arial"/>
        </w:rPr>
      </w:pPr>
    </w:p>
    <w:p w:rsidR="00E11248" w:rsidP="00E11248" w:rsidRDefault="00E11248" w14:paraId="1A422996" w14:textId="77777777">
      <w:pPr>
        <w:tabs>
          <w:tab w:val="left" w:pos="851"/>
        </w:tabs>
        <w:rPr>
          <w:rFonts w:ascii="Arial" w:hAnsi="Arial" w:cs="Arial"/>
        </w:rPr>
      </w:pPr>
    </w:p>
    <w:p w:rsidR="00E11248" w:rsidP="00E11248" w:rsidRDefault="00E11248" w14:paraId="77420E52" w14:textId="7777777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rsidR="00E11248" w:rsidP="00E11248" w:rsidRDefault="00E11248" w14:paraId="3C2C4DC9" w14:textId="77777777">
      <w:pPr>
        <w:tabs>
          <w:tab w:val="left" w:pos="851"/>
        </w:tabs>
        <w:rPr>
          <w:rFonts w:ascii="Arial" w:hAnsi="Arial" w:cs="Arial"/>
        </w:rPr>
      </w:pPr>
      <w:r w:rsidRPr="003521C5">
        <w:rPr>
          <w:rFonts w:ascii="Arial" w:hAnsi="Arial" w:cs="Arial"/>
          <w:i/>
          <w:sz w:val="18"/>
          <w:szCs w:val="18"/>
          <w:highlight w:val="yellow"/>
        </w:rPr>
        <w:t>(Cocher la ou les cases correspondantes.)</w:t>
      </w:r>
    </w:p>
    <w:p w:rsidR="00E11248" w:rsidP="00E11248" w:rsidRDefault="00E11248" w14:paraId="0AB0E460" w14:textId="77777777">
      <w:pPr>
        <w:pStyle w:val="fcasegauche"/>
        <w:tabs>
          <w:tab w:val="left" w:pos="426"/>
          <w:tab w:val="left" w:pos="851"/>
        </w:tabs>
        <w:spacing w:after="0"/>
        <w:ind w:left="0" w:firstLine="0"/>
        <w:jc w:val="left"/>
        <w:rPr>
          <w:rFonts w:ascii="Arial" w:hAnsi="Arial" w:cs="Arial"/>
        </w:rPr>
      </w:pPr>
    </w:p>
    <w:p w:rsidR="00E11248" w:rsidP="00E11248" w:rsidRDefault="00E11248" w14:paraId="3F35EDDF" w14:textId="7777777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E11248" w:rsidP="00E11248" w:rsidRDefault="00E11248" w14:paraId="12F36A4B" w14:textId="77777777">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E11248" w:rsidP="00E11248" w:rsidRDefault="00E11248" w14:paraId="1F417067" w14:textId="77777777">
      <w:pPr>
        <w:tabs>
          <w:tab w:val="left" w:pos="851"/>
        </w:tabs>
        <w:rPr>
          <w:rFonts w:ascii="Arial" w:hAnsi="Arial" w:cs="Arial"/>
        </w:rPr>
      </w:pPr>
    </w:p>
    <w:p w:rsidR="00E11248" w:rsidP="00E11248" w:rsidRDefault="00E11248" w14:paraId="2C81D8E4" w14:textId="7777777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rsidR="00E11248" w:rsidP="00E11248" w:rsidRDefault="00E11248" w14:paraId="0C6A6285" w14:textId="77777777">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E11248" w:rsidP="00E11248" w:rsidRDefault="00E11248" w14:paraId="68524AED" w14:textId="77777777">
      <w:pPr>
        <w:tabs>
          <w:tab w:val="left" w:pos="851"/>
        </w:tabs>
        <w:rPr>
          <w:rFonts w:ascii="Arial" w:hAnsi="Arial" w:cs="Arial"/>
          <w:iCs/>
        </w:rPr>
      </w:pPr>
    </w:p>
    <w:p w:rsidR="00E11248" w:rsidP="00E11248" w:rsidRDefault="00E11248" w14:paraId="3811524B" w14:textId="7777777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Pr>
          <w:rFonts w:ascii="Arial" w:hAnsi="Arial" w:cs="Arial"/>
        </w:rPr>
        <w:t>ont donné mandat au mandataire dans les conditions définies par les pouvoirs joints en annexe.</w:t>
      </w:r>
    </w:p>
    <w:p w:rsidRPr="00C83930" w:rsidR="00E11248" w:rsidP="00E11248" w:rsidRDefault="00E11248" w14:paraId="0B8EEC2E" w14:textId="77777777">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E11248" w:rsidP="00E11248" w:rsidRDefault="00E11248" w14:paraId="05074787" w14:textId="77777777">
      <w:pPr>
        <w:tabs>
          <w:tab w:val="left" w:pos="851"/>
        </w:tabs>
        <w:ind w:left="1134" w:hanging="850"/>
        <w:rPr>
          <w:rFonts w:ascii="Arial" w:hAnsi="Arial" w:cs="Arial"/>
          <w:i/>
          <w:sz w:val="18"/>
          <w:szCs w:val="18"/>
        </w:rPr>
      </w:pPr>
    </w:p>
    <w:p w:rsidR="00E11248" w:rsidP="00E11248" w:rsidRDefault="00E11248" w14:paraId="034FBCF8" w14:textId="77777777">
      <w:pPr>
        <w:tabs>
          <w:tab w:val="left" w:pos="851"/>
        </w:tabs>
        <w:rPr>
          <w:rFonts w:ascii="Arial" w:hAnsi="Arial" w:cs="Arial"/>
          <w:i/>
          <w:sz w:val="18"/>
          <w:szCs w:val="18"/>
        </w:rPr>
      </w:pPr>
    </w:p>
    <w:p w:rsidR="00E11248" w:rsidP="00E11248" w:rsidRDefault="00E11248" w14:paraId="25112F0B" w14:textId="7777777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rsidR="00E11248" w:rsidP="00E11248" w:rsidRDefault="00E11248" w14:paraId="1F466E46" w14:textId="77777777">
      <w:pPr>
        <w:tabs>
          <w:tab w:val="left" w:pos="851"/>
        </w:tabs>
        <w:rPr>
          <w:rFonts w:ascii="Arial" w:hAnsi="Arial" w:cs="Arial"/>
        </w:rPr>
      </w:pPr>
      <w:r w:rsidRPr="003521C5">
        <w:rPr>
          <w:rFonts w:ascii="Arial" w:hAnsi="Arial" w:cs="Arial"/>
          <w:i/>
          <w:sz w:val="18"/>
          <w:szCs w:val="18"/>
          <w:highlight w:val="yellow"/>
        </w:rPr>
        <w:t>(Cocher la case correspondante.)</w:t>
      </w:r>
    </w:p>
    <w:p w:rsidR="00E11248" w:rsidP="00E11248" w:rsidRDefault="00E11248" w14:paraId="6C014387" w14:textId="77777777">
      <w:pPr>
        <w:tabs>
          <w:tab w:val="left" w:pos="851"/>
        </w:tabs>
        <w:rPr>
          <w:rFonts w:ascii="Arial" w:hAnsi="Arial" w:cs="Arial"/>
        </w:rPr>
      </w:pPr>
    </w:p>
    <w:p w:rsidR="00E11248" w:rsidP="00E11248" w:rsidRDefault="00E11248" w14:paraId="0788728E" w14:textId="7777777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E11248" w:rsidP="00E11248" w:rsidRDefault="00E11248" w14:paraId="189F6344" w14:textId="77777777">
      <w:pPr>
        <w:tabs>
          <w:tab w:val="left" w:pos="851"/>
        </w:tabs>
        <w:ind w:left="1701" w:hanging="850"/>
        <w:jc w:val="both"/>
      </w:pPr>
    </w:p>
    <w:p w:rsidR="00E11248" w:rsidP="00E11248" w:rsidRDefault="00E11248" w14:paraId="35AFEB97" w14:textId="7777777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Pr>
          <w:rFonts w:ascii="Arial" w:hAnsi="Arial" w:cs="Arial"/>
        </w:rPr>
        <w:t>donnent mandat au mandataire, qui l’accepte, pour signer, en leur nom et pour leur compte, les modifications ultérieures du marché public ;</w:t>
      </w:r>
    </w:p>
    <w:p w:rsidR="00E11248" w:rsidP="00E11248" w:rsidRDefault="00E11248" w14:paraId="38EDC910" w14:textId="77777777">
      <w:pPr>
        <w:tabs>
          <w:tab w:val="left" w:pos="851"/>
        </w:tabs>
        <w:rPr>
          <w:rFonts w:ascii="Arial" w:hAnsi="Arial" w:cs="Arial"/>
          <w:iCs/>
        </w:rPr>
      </w:pPr>
    </w:p>
    <w:p w:rsidR="00E11248" w:rsidP="00E11248" w:rsidRDefault="00E11248" w14:paraId="1547300D" w14:textId="7777777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Pr>
          <w:rFonts w:ascii="Arial" w:hAnsi="Arial" w:cs="Arial"/>
        </w:rPr>
        <w:t>donnent mandat au mandataire dans les conditions définies ci-dessous :</w:t>
      </w:r>
    </w:p>
    <w:p w:rsidR="00E11248" w:rsidP="00E11248" w:rsidRDefault="00E11248" w14:paraId="670B0FE7" w14:textId="7777777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Pr="377A8019" w:rsidR="00E11248">
        <w:rPr>
          <w:rFonts w:ascii="Arial" w:hAnsi="Arial" w:cs="Arial"/>
          <w:i w:val="1"/>
          <w:iCs w:val="1"/>
          <w:sz w:val="18"/>
          <w:szCs w:val="18"/>
        </w:rPr>
        <w:t>(Donner des précisions sur l’étendue du mandat.)</w:t>
      </w:r>
    </w:p>
    <w:p w:rsidR="377A8019" w:rsidP="377A8019" w:rsidRDefault="377A8019" w14:paraId="05EC760A" w14:textId="28C08D5E">
      <w:pPr>
        <w:tabs>
          <w:tab w:val="left" w:leader="none" w:pos="851"/>
        </w:tabs>
        <w:ind w:left="1134" w:hanging="850"/>
        <w:rPr>
          <w:rFonts w:ascii="Arial" w:hAnsi="Arial" w:cs="Arial"/>
          <w:i w:val="1"/>
          <w:iCs w:val="1"/>
          <w:sz w:val="18"/>
          <w:szCs w:val="18"/>
        </w:rPr>
      </w:pPr>
    </w:p>
    <w:p w:rsidR="377A8019" w:rsidP="377A8019" w:rsidRDefault="377A8019" w14:paraId="0C3C6A54" w14:textId="2C84F0F7">
      <w:pPr>
        <w:tabs>
          <w:tab w:val="left" w:leader="none" w:pos="851"/>
        </w:tabs>
        <w:ind w:left="1134" w:hanging="850"/>
        <w:rPr>
          <w:rFonts w:ascii="Arial" w:hAnsi="Arial" w:cs="Arial"/>
          <w:i w:val="1"/>
          <w:iCs w:val="1"/>
          <w:sz w:val="18"/>
          <w:szCs w:val="18"/>
        </w:rPr>
      </w:pPr>
    </w:p>
    <w:p w:rsidR="377A8019" w:rsidP="377A8019" w:rsidRDefault="377A8019" w14:paraId="05E30EAA" w14:textId="69C80636">
      <w:pPr>
        <w:tabs>
          <w:tab w:val="left" w:leader="none" w:pos="851"/>
        </w:tabs>
        <w:ind w:left="1134" w:hanging="850"/>
        <w:rPr>
          <w:rFonts w:ascii="Arial" w:hAnsi="Arial" w:cs="Arial"/>
          <w:i w:val="1"/>
          <w:iCs w:val="1"/>
          <w:sz w:val="18"/>
          <w:szCs w:val="18"/>
        </w:rPr>
      </w:pPr>
    </w:p>
    <w:p w:rsidR="377A8019" w:rsidP="377A8019" w:rsidRDefault="377A8019" w14:paraId="182DA123" w14:textId="0BBD9CD8">
      <w:pPr>
        <w:tabs>
          <w:tab w:val="left" w:leader="none" w:pos="851"/>
        </w:tabs>
        <w:ind w:left="1134" w:hanging="850"/>
        <w:rPr>
          <w:rFonts w:ascii="Arial" w:hAnsi="Arial" w:cs="Arial"/>
          <w:i w:val="1"/>
          <w:iCs w:val="1"/>
          <w:sz w:val="18"/>
          <w:szCs w:val="18"/>
        </w:rPr>
      </w:pPr>
    </w:p>
    <w:p w:rsidR="377A8019" w:rsidP="377A8019" w:rsidRDefault="377A8019" w14:paraId="2E0F1AB1" w14:textId="438525FB">
      <w:pPr>
        <w:tabs>
          <w:tab w:val="left" w:leader="none" w:pos="851"/>
        </w:tabs>
        <w:ind w:left="1134" w:hanging="850"/>
        <w:rPr>
          <w:rFonts w:ascii="Arial" w:hAnsi="Arial" w:cs="Arial"/>
          <w:i w:val="1"/>
          <w:iCs w:val="1"/>
          <w:sz w:val="18"/>
          <w:szCs w:val="18"/>
        </w:rPr>
      </w:pPr>
    </w:p>
    <w:p w:rsidR="377A8019" w:rsidP="377A8019" w:rsidRDefault="377A8019" w14:paraId="1C4E150E" w14:textId="5827D5DA">
      <w:pPr>
        <w:tabs>
          <w:tab w:val="left" w:leader="none" w:pos="851"/>
        </w:tabs>
        <w:ind w:left="1134" w:hanging="850"/>
        <w:rPr>
          <w:rFonts w:ascii="Arial" w:hAnsi="Arial" w:cs="Arial"/>
          <w:i w:val="1"/>
          <w:iCs w:val="1"/>
          <w:sz w:val="18"/>
          <w:szCs w:val="18"/>
        </w:rPr>
      </w:pPr>
    </w:p>
    <w:p w:rsidR="377A8019" w:rsidP="377A8019" w:rsidRDefault="377A8019" w14:paraId="3A89D07C" w14:textId="40C565B2">
      <w:pPr>
        <w:tabs>
          <w:tab w:val="left" w:leader="none" w:pos="851"/>
        </w:tabs>
        <w:ind w:left="1134" w:hanging="850"/>
        <w:rPr>
          <w:rFonts w:ascii="Arial" w:hAnsi="Arial" w:cs="Arial"/>
          <w:i w:val="1"/>
          <w:iCs w:val="1"/>
          <w:sz w:val="18"/>
          <w:szCs w:val="18"/>
        </w:rPr>
      </w:pPr>
    </w:p>
    <w:p w:rsidR="377A8019" w:rsidP="377A8019" w:rsidRDefault="377A8019" w14:paraId="53C2CD50" w14:textId="735B0B4C">
      <w:pPr>
        <w:tabs>
          <w:tab w:val="left" w:leader="none" w:pos="851"/>
        </w:tabs>
        <w:ind w:left="1134" w:hanging="850"/>
        <w:rPr>
          <w:rFonts w:ascii="Arial" w:hAnsi="Arial" w:cs="Arial"/>
          <w:i w:val="1"/>
          <w:iCs w:val="1"/>
          <w:sz w:val="18"/>
          <w:szCs w:val="18"/>
        </w:rPr>
      </w:pPr>
    </w:p>
    <w:p w:rsidR="377A8019" w:rsidP="377A8019" w:rsidRDefault="377A8019" w14:paraId="2D062997" w14:textId="0A1FC55A">
      <w:pPr>
        <w:tabs>
          <w:tab w:val="left" w:leader="none" w:pos="851"/>
        </w:tabs>
        <w:ind w:left="1134" w:hanging="850"/>
        <w:rPr>
          <w:rFonts w:ascii="Arial" w:hAnsi="Arial" w:cs="Arial"/>
          <w:i w:val="1"/>
          <w:iCs w:val="1"/>
          <w:sz w:val="18"/>
          <w:szCs w:val="18"/>
        </w:rPr>
      </w:pPr>
    </w:p>
    <w:p w:rsidR="377A8019" w:rsidP="377A8019" w:rsidRDefault="377A8019" w14:paraId="3748EA4A" w14:textId="75ADF6C0">
      <w:pPr>
        <w:tabs>
          <w:tab w:val="left" w:leader="none" w:pos="851"/>
        </w:tabs>
        <w:ind w:left="1134" w:hanging="850"/>
        <w:rPr>
          <w:rFonts w:ascii="Arial" w:hAnsi="Arial" w:cs="Arial"/>
          <w:i w:val="1"/>
          <w:iCs w:val="1"/>
          <w:sz w:val="18"/>
          <w:szCs w:val="18"/>
        </w:rPr>
      </w:pPr>
    </w:p>
    <w:p w:rsidR="377A8019" w:rsidP="377A8019" w:rsidRDefault="377A8019" w14:paraId="5E5622A0" w14:textId="55CFFF05">
      <w:pPr>
        <w:tabs>
          <w:tab w:val="left" w:leader="none" w:pos="851"/>
        </w:tabs>
        <w:ind w:left="1134" w:hanging="850"/>
        <w:rPr>
          <w:rFonts w:ascii="Arial" w:hAnsi="Arial" w:cs="Arial"/>
          <w:i w:val="1"/>
          <w:iCs w:val="1"/>
          <w:sz w:val="18"/>
          <w:szCs w:val="18"/>
        </w:rPr>
      </w:pPr>
    </w:p>
    <w:p w:rsidR="00E11248" w:rsidP="00E11248" w:rsidRDefault="00E11248" w14:paraId="2E6DFF10" w14:textId="77777777">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rsidTr="00EC6965" w14:paraId="07A19641" w14:textId="77777777">
        <w:tc>
          <w:tcPr>
            <w:tcW w:w="4644" w:type="dxa"/>
            <w:tcBorders>
              <w:top w:val="single" w:color="000000" w:sz="4" w:space="0"/>
              <w:left w:val="single" w:color="000000" w:sz="4" w:space="0"/>
              <w:bottom w:val="single" w:color="000000" w:sz="4" w:space="0"/>
            </w:tcBorders>
            <w:vAlign w:val="center"/>
          </w:tcPr>
          <w:p w:rsidR="00E11248" w:rsidP="00EC6965" w:rsidRDefault="00E11248" w14:paraId="4CDEE31A" w14:textId="77777777">
            <w:pPr>
              <w:tabs>
                <w:tab w:val="left" w:pos="851"/>
              </w:tabs>
              <w:jc w:val="center"/>
              <w:rPr>
                <w:rFonts w:ascii="Arial" w:hAnsi="Arial" w:cs="Arial"/>
                <w:b/>
                <w:bCs/>
              </w:rPr>
            </w:pPr>
            <w:r>
              <w:rPr>
                <w:rFonts w:ascii="Arial" w:hAnsi="Arial" w:cs="Arial"/>
                <w:b/>
                <w:bCs/>
              </w:rPr>
              <w:t>Nom, prénom et qualité</w:t>
            </w:r>
          </w:p>
          <w:p w:rsidR="00E11248" w:rsidP="00EC6965" w:rsidRDefault="00E11248" w14:paraId="1DBB3191" w14:textId="77777777">
            <w:pPr>
              <w:tabs>
                <w:tab w:val="left" w:pos="851"/>
              </w:tabs>
              <w:jc w:val="center"/>
              <w:rPr>
                <w:rFonts w:ascii="Arial" w:hAnsi="Arial" w:cs="Arial"/>
                <w:b/>
                <w:bCs/>
              </w:rPr>
            </w:pPr>
            <w:r>
              <w:rPr>
                <w:rFonts w:ascii="Arial" w:hAnsi="Arial" w:cs="Arial"/>
                <w:b/>
                <w:bCs/>
              </w:rPr>
              <w:t>du signataire (*)</w:t>
            </w:r>
          </w:p>
        </w:tc>
        <w:tc>
          <w:tcPr>
            <w:tcW w:w="2694" w:type="dxa"/>
            <w:tcBorders>
              <w:top w:val="single" w:color="000000" w:sz="4" w:space="0"/>
              <w:left w:val="single" w:color="000000" w:sz="4" w:space="0"/>
              <w:bottom w:val="single" w:color="000000" w:sz="4" w:space="0"/>
            </w:tcBorders>
            <w:vAlign w:val="center"/>
          </w:tcPr>
          <w:p w:rsidR="00E11248" w:rsidP="00EC6965" w:rsidRDefault="00E11248" w14:paraId="31694857" w14:textId="7777777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vAlign w:val="center"/>
          </w:tcPr>
          <w:p w:rsidR="00E11248" w:rsidP="00EC6965" w:rsidRDefault="00E11248" w14:paraId="2F090214" w14:textId="77777777">
            <w:pPr>
              <w:tabs>
                <w:tab w:val="left" w:pos="851"/>
              </w:tabs>
              <w:jc w:val="center"/>
              <w:rPr>
                <w:rFonts w:ascii="Arial" w:hAnsi="Arial" w:cs="Arial"/>
                <w:b/>
                <w:bCs/>
              </w:rPr>
            </w:pPr>
            <w:r>
              <w:rPr>
                <w:rFonts w:ascii="Arial" w:hAnsi="Arial" w:cs="Arial"/>
                <w:b/>
                <w:bCs/>
              </w:rPr>
              <w:t>Signature</w:t>
            </w:r>
          </w:p>
        </w:tc>
      </w:tr>
      <w:tr w:rsidR="00E11248" w:rsidTr="00EC6965" w14:paraId="6CB09A63" w14:textId="77777777">
        <w:trPr>
          <w:trHeight w:val="1021"/>
        </w:trPr>
        <w:tc>
          <w:tcPr>
            <w:tcW w:w="4644" w:type="dxa"/>
            <w:tcBorders>
              <w:top w:val="single" w:color="000000" w:sz="4" w:space="0"/>
              <w:left w:val="single" w:color="000000" w:sz="4" w:space="0"/>
            </w:tcBorders>
            <w:shd w:val="clear" w:color="auto" w:fill="CCFFFF"/>
          </w:tcPr>
          <w:p w:rsidR="00E11248" w:rsidP="00EC6965" w:rsidRDefault="00E11248" w14:paraId="5D0DFF0C" w14:textId="77777777">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rsidR="00E11248" w:rsidP="00EC6965" w:rsidRDefault="00E11248" w14:paraId="7CFE5B7A" w14:textId="77777777">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rsidR="00E11248" w:rsidP="00EC6965" w:rsidRDefault="00E11248" w14:paraId="45085BA5" w14:textId="77777777">
            <w:pPr>
              <w:tabs>
                <w:tab w:val="left" w:pos="851"/>
              </w:tabs>
              <w:snapToGrid w:val="0"/>
              <w:jc w:val="both"/>
              <w:rPr>
                <w:rFonts w:ascii="Arial" w:hAnsi="Arial" w:cs="Arial"/>
                <w:b/>
                <w:bCs/>
              </w:rPr>
            </w:pPr>
          </w:p>
        </w:tc>
      </w:tr>
      <w:tr w:rsidR="00E11248" w:rsidTr="00EC6965" w14:paraId="6136466E" w14:textId="77777777">
        <w:trPr>
          <w:trHeight w:val="1021"/>
        </w:trPr>
        <w:tc>
          <w:tcPr>
            <w:tcW w:w="4644" w:type="dxa"/>
            <w:tcBorders>
              <w:left w:val="single" w:color="000000" w:sz="4" w:space="0"/>
            </w:tcBorders>
          </w:tcPr>
          <w:p w:rsidR="00E11248" w:rsidP="00EC6965" w:rsidRDefault="00E11248" w14:paraId="4E1FB2D0" w14:textId="77777777">
            <w:pPr>
              <w:tabs>
                <w:tab w:val="left" w:pos="851"/>
              </w:tabs>
              <w:snapToGrid w:val="0"/>
              <w:jc w:val="both"/>
              <w:rPr>
                <w:rFonts w:ascii="Arial" w:hAnsi="Arial" w:cs="Arial"/>
                <w:b/>
                <w:bCs/>
              </w:rPr>
            </w:pPr>
          </w:p>
        </w:tc>
        <w:tc>
          <w:tcPr>
            <w:tcW w:w="2694" w:type="dxa"/>
            <w:tcBorders>
              <w:left w:val="single" w:color="000000" w:sz="4" w:space="0"/>
            </w:tcBorders>
          </w:tcPr>
          <w:p w:rsidR="00E11248" w:rsidP="00EC6965" w:rsidRDefault="00E11248" w14:paraId="311BB04D" w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00E11248" w:rsidP="00EC6965" w:rsidRDefault="00E11248" w14:paraId="0E47528B" w14:textId="77777777">
            <w:pPr>
              <w:tabs>
                <w:tab w:val="left" w:pos="851"/>
              </w:tabs>
              <w:snapToGrid w:val="0"/>
              <w:jc w:val="both"/>
              <w:rPr>
                <w:rFonts w:ascii="Arial" w:hAnsi="Arial" w:cs="Arial"/>
                <w:b/>
                <w:bCs/>
              </w:rPr>
            </w:pPr>
          </w:p>
        </w:tc>
      </w:tr>
      <w:tr w:rsidR="00E11248" w:rsidTr="00EC6965" w14:paraId="6F89BB1A" w14:textId="77777777">
        <w:trPr>
          <w:trHeight w:val="1021"/>
        </w:trPr>
        <w:tc>
          <w:tcPr>
            <w:tcW w:w="4644" w:type="dxa"/>
            <w:tcBorders>
              <w:left w:val="single" w:color="000000" w:sz="4" w:space="0"/>
            </w:tcBorders>
            <w:shd w:val="clear" w:color="auto" w:fill="CCFFFF"/>
          </w:tcPr>
          <w:p w:rsidR="00E11248" w:rsidP="00EC6965" w:rsidRDefault="00E11248" w14:paraId="7A38E30B" w14:textId="77777777">
            <w:pPr>
              <w:tabs>
                <w:tab w:val="left" w:pos="851"/>
              </w:tabs>
              <w:snapToGrid w:val="0"/>
              <w:jc w:val="both"/>
              <w:rPr>
                <w:rFonts w:ascii="Arial" w:hAnsi="Arial" w:cs="Arial"/>
                <w:b/>
                <w:bCs/>
              </w:rPr>
            </w:pPr>
          </w:p>
        </w:tc>
        <w:tc>
          <w:tcPr>
            <w:tcW w:w="2694" w:type="dxa"/>
            <w:tcBorders>
              <w:left w:val="single" w:color="000000" w:sz="4" w:space="0"/>
            </w:tcBorders>
            <w:shd w:val="clear" w:color="auto" w:fill="CCFFFF"/>
          </w:tcPr>
          <w:p w:rsidR="00E11248" w:rsidP="00EC6965" w:rsidRDefault="00E11248" w14:paraId="736B0B36" w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shd w:val="clear" w:color="auto" w:fill="CCFFFF"/>
          </w:tcPr>
          <w:p w:rsidR="00E11248" w:rsidP="00EC6965" w:rsidRDefault="00E11248" w14:paraId="6C9A1E4F" w14:textId="77777777">
            <w:pPr>
              <w:tabs>
                <w:tab w:val="left" w:pos="851"/>
              </w:tabs>
              <w:snapToGrid w:val="0"/>
              <w:jc w:val="both"/>
              <w:rPr>
                <w:rFonts w:ascii="Arial" w:hAnsi="Arial" w:cs="Arial"/>
                <w:b/>
                <w:bCs/>
              </w:rPr>
            </w:pPr>
          </w:p>
        </w:tc>
      </w:tr>
      <w:tr w:rsidR="00E11248" w:rsidTr="00EC6965" w14:paraId="25A70187" w14:textId="77777777">
        <w:trPr>
          <w:trHeight w:val="1021"/>
        </w:trPr>
        <w:tc>
          <w:tcPr>
            <w:tcW w:w="4644" w:type="dxa"/>
            <w:tcBorders>
              <w:left w:val="single" w:color="000000" w:sz="4" w:space="0"/>
            </w:tcBorders>
          </w:tcPr>
          <w:p w:rsidR="00E11248" w:rsidP="00EC6965" w:rsidRDefault="00E11248" w14:paraId="11DBBEC6" w14:textId="77777777">
            <w:pPr>
              <w:tabs>
                <w:tab w:val="left" w:pos="851"/>
              </w:tabs>
              <w:snapToGrid w:val="0"/>
              <w:jc w:val="both"/>
              <w:rPr>
                <w:rFonts w:ascii="Arial" w:hAnsi="Arial" w:cs="Arial"/>
                <w:b/>
                <w:bCs/>
              </w:rPr>
            </w:pPr>
          </w:p>
        </w:tc>
        <w:tc>
          <w:tcPr>
            <w:tcW w:w="2694" w:type="dxa"/>
            <w:tcBorders>
              <w:left w:val="single" w:color="000000" w:sz="4" w:space="0"/>
            </w:tcBorders>
          </w:tcPr>
          <w:p w:rsidR="00E11248" w:rsidP="00EC6965" w:rsidRDefault="00E11248" w14:paraId="36325BD1" w14:textId="77777777">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tcPr>
          <w:p w:rsidR="00E11248" w:rsidP="00EC6965" w:rsidRDefault="00E11248" w14:paraId="44F92902" w14:textId="77777777">
            <w:pPr>
              <w:tabs>
                <w:tab w:val="left" w:pos="851"/>
              </w:tabs>
              <w:snapToGrid w:val="0"/>
              <w:jc w:val="both"/>
              <w:rPr>
                <w:rFonts w:ascii="Arial" w:hAnsi="Arial" w:cs="Arial"/>
                <w:b/>
                <w:bCs/>
              </w:rPr>
            </w:pPr>
          </w:p>
        </w:tc>
      </w:tr>
      <w:tr w:rsidR="00E11248" w:rsidTr="00EC6965" w14:paraId="6DCB5BC7" w14:textId="77777777">
        <w:trPr>
          <w:trHeight w:val="1021"/>
        </w:trPr>
        <w:tc>
          <w:tcPr>
            <w:tcW w:w="4644" w:type="dxa"/>
            <w:tcBorders>
              <w:left w:val="single" w:color="000000" w:sz="4" w:space="0"/>
              <w:bottom w:val="single" w:color="000000" w:sz="4" w:space="0"/>
            </w:tcBorders>
            <w:shd w:val="clear" w:color="auto" w:fill="CCFFFF"/>
          </w:tcPr>
          <w:p w:rsidR="00E11248" w:rsidP="00EC6965" w:rsidRDefault="00E11248" w14:paraId="12F25CAE" w14:textId="77777777">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rsidR="00E11248" w:rsidP="00EC6965" w:rsidRDefault="00E11248" w14:paraId="76DA415F" w14:textId="77777777">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rsidR="00E11248" w:rsidP="00EC6965" w:rsidRDefault="00E11248" w14:paraId="2E0AC243" w14:textId="77777777">
            <w:pPr>
              <w:tabs>
                <w:tab w:val="left" w:pos="851"/>
              </w:tabs>
              <w:snapToGrid w:val="0"/>
              <w:jc w:val="both"/>
              <w:rPr>
                <w:rFonts w:ascii="Arial" w:hAnsi="Arial" w:cs="Arial"/>
                <w:b/>
                <w:bCs/>
              </w:rPr>
            </w:pPr>
          </w:p>
        </w:tc>
      </w:tr>
    </w:tbl>
    <w:p w:rsidR="00CA4B2B" w:rsidP="0021527C" w:rsidRDefault="00E11248" w14:paraId="231B7E45" w14:textId="79ADF0A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21527C" w:rsidP="0021527C" w:rsidRDefault="0021527C" w14:paraId="1F6880BB" w14:textId="77777777">
      <w:pPr>
        <w:tabs>
          <w:tab w:val="left" w:pos="851"/>
        </w:tabs>
        <w:jc w:val="both"/>
        <w:rPr>
          <w:rFonts w:ascii="Arial" w:hAnsi="Arial" w:cs="Arial"/>
        </w:rPr>
      </w:pPr>
    </w:p>
    <w:p w:rsidRPr="00374564" w:rsidR="00CA4B2B" w:rsidP="006C4338" w:rsidRDefault="00CA4B2B" w14:paraId="231B7E46" w14:textId="77777777">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Pr="00374564" w:rsidR="009B1CD0" w14:paraId="231B7E48" w14:textId="77777777">
        <w:tc>
          <w:tcPr>
            <w:tcW w:w="10277" w:type="dxa"/>
            <w:shd w:val="clear" w:color="auto" w:fill="66CCFF"/>
          </w:tcPr>
          <w:p w:rsidRPr="00374564" w:rsidR="009B1CD0" w:rsidP="00374564" w:rsidRDefault="008B2A38" w14:paraId="231B7E47" w14:textId="77777777">
            <w:pPr>
              <w:tabs>
                <w:tab w:val="left" w:pos="-142"/>
                <w:tab w:val="left" w:pos="851"/>
                <w:tab w:val="left" w:pos="4111"/>
              </w:tabs>
              <w:jc w:val="both"/>
              <w:rPr>
                <w:rFonts w:ascii="Arial" w:hAnsi="Arial" w:cs="Arial"/>
              </w:rPr>
            </w:pPr>
            <w:r w:rsidRPr="00374564">
              <w:rPr>
                <w:rFonts w:ascii="Arial" w:hAnsi="Arial" w:cs="Arial"/>
              </w:rPr>
              <w:br w:type="page"/>
            </w:r>
            <w:r w:rsidRPr="00374564" w:rsidR="009B1CD0">
              <w:rPr>
                <w:rFonts w:ascii="Arial" w:hAnsi="Arial" w:cs="Arial"/>
                <w:b/>
                <w:bCs/>
                <w:sz w:val="22"/>
                <w:szCs w:val="22"/>
              </w:rPr>
              <w:t xml:space="preserve">D - Identification </w:t>
            </w:r>
            <w:r w:rsidRPr="00374564" w:rsidR="001C40C0">
              <w:rPr>
                <w:rFonts w:ascii="Arial" w:hAnsi="Arial" w:cs="Arial"/>
                <w:b/>
                <w:bCs/>
                <w:sz w:val="22"/>
                <w:szCs w:val="22"/>
              </w:rPr>
              <w:t>et signature de l’acheteur</w:t>
            </w:r>
            <w:r w:rsidRPr="00374564" w:rsidR="009B1CD0">
              <w:rPr>
                <w:rFonts w:ascii="Arial" w:hAnsi="Arial" w:cs="Arial"/>
                <w:b/>
                <w:bCs/>
                <w:sz w:val="22"/>
                <w:szCs w:val="22"/>
              </w:rPr>
              <w:t>.</w:t>
            </w:r>
          </w:p>
        </w:tc>
      </w:tr>
    </w:tbl>
    <w:p w:rsidRPr="00374564" w:rsidR="009B1CD0" w:rsidP="006C4338" w:rsidRDefault="009B1CD0" w14:paraId="231B7E49" w14:textId="77777777">
      <w:pPr>
        <w:tabs>
          <w:tab w:val="left" w:pos="851"/>
        </w:tabs>
        <w:rPr>
          <w:rFonts w:ascii="Arial" w:hAnsi="Arial" w:cs="Arial"/>
        </w:rPr>
      </w:pPr>
    </w:p>
    <w:p w:rsidRPr="00374564" w:rsidR="009B1CD0" w:rsidP="006F3DF9" w:rsidRDefault="00374564" w14:paraId="231B7E4A" w14:textId="77777777">
      <w:pPr>
        <w:pStyle w:val="Titre1"/>
        <w:tabs>
          <w:tab w:val="left" w:pos="567"/>
          <w:tab w:val="left" w:pos="851"/>
        </w:tabs>
        <w:ind w:left="0"/>
        <w:jc w:val="both"/>
        <w:rPr>
          <w:rFonts w:ascii="Arial" w:hAnsi="Arial" w:cs="Arial"/>
          <w:b w:val="0"/>
          <w:bCs/>
          <w:i/>
          <w:iCs/>
          <w:sz w:val="18"/>
          <w:szCs w:val="18"/>
        </w:rPr>
      </w:pPr>
      <w:r w:rsidRPr="00374564">
        <w:rPr>
          <w:rFonts w:ascii="Arial" w:hAnsi="Arial" w:eastAsia="Wingdings" w:cs="Arial"/>
          <w:b w:val="0"/>
          <w:color w:val="66CCFF"/>
          <w:spacing w:val="-10"/>
        </w:rPr>
        <w:t></w:t>
      </w:r>
      <w:r w:rsidRPr="00374564">
        <w:rPr>
          <w:rFonts w:ascii="Arial" w:hAnsi="Arial" w:eastAsia="Arial" w:cs="Arial"/>
          <w:spacing w:val="-10"/>
        </w:rPr>
        <w:t xml:space="preserve"> </w:t>
      </w:r>
      <w:r w:rsidRPr="001307CE">
        <w:rPr>
          <w:rFonts w:ascii="Arial" w:hAnsi="Arial" w:eastAsia="Arial" w:cs="Arial"/>
          <w:b w:val="0"/>
          <w:bCs/>
          <w:spacing w:val="-10"/>
        </w:rPr>
        <w:t>Désignation</w:t>
      </w:r>
      <w:r w:rsidRPr="001307CE" w:rsidR="009B1CD0">
        <w:rPr>
          <w:rFonts w:ascii="Arial" w:hAnsi="Arial" w:cs="Arial"/>
          <w:b w:val="0"/>
          <w:bCs/>
          <w:iCs/>
        </w:rPr>
        <w:t xml:space="preserve"> </w:t>
      </w:r>
      <w:r w:rsidRPr="00374564" w:rsidR="001C40C0">
        <w:rPr>
          <w:rFonts w:ascii="Arial" w:hAnsi="Arial" w:cs="Arial"/>
          <w:b w:val="0"/>
          <w:bCs/>
          <w:iCs/>
        </w:rPr>
        <w:t>de l’acheteur</w:t>
      </w:r>
    </w:p>
    <w:p w:rsidRPr="00374564" w:rsidR="009B1CD0" w:rsidP="006C4338" w:rsidRDefault="009B1CD0" w14:paraId="231B7E4B" w14:textId="77777777">
      <w:pPr>
        <w:pStyle w:val="En-tte"/>
        <w:tabs>
          <w:tab w:val="clear" w:pos="4536"/>
          <w:tab w:val="clear" w:pos="9072"/>
          <w:tab w:val="left" w:pos="851"/>
        </w:tabs>
        <w:jc w:val="both"/>
        <w:rPr>
          <w:rFonts w:ascii="Arial" w:hAnsi="Arial" w:cs="Arial"/>
        </w:rPr>
      </w:pPr>
    </w:p>
    <w:p w:rsidRPr="00916E1E" w:rsidR="00E11248" w:rsidP="00E11248" w:rsidRDefault="00E11248" w14:paraId="1B19F14A" w14:textId="77777777">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rsidRPr="00775EBB" w:rsidR="00E11248" w:rsidP="00E11248" w:rsidRDefault="00E11248" w14:paraId="4D4A739B" w14:textId="77777777">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rsidRPr="00AA2601" w:rsidR="00E11248" w:rsidP="00E11248" w:rsidRDefault="00E11248" w14:paraId="3C41E557" w14:textId="77777777">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rsidRPr="00AA2601" w:rsidR="00E11248" w:rsidP="00E11248" w:rsidRDefault="00E11248" w14:paraId="470800E3" w14:textId="77777777">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rsidRPr="00775EBB" w:rsidR="00E11248" w:rsidP="00E11248" w:rsidRDefault="00E11248" w14:paraId="1916ECD8" w14:textId="77777777">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rsidRPr="00775EBB" w:rsidR="00E11248" w:rsidP="2DA96655" w:rsidRDefault="00E11248" w14:paraId="1F88CEEC" w14:textId="1F084415">
      <w:pPr>
        <w:pStyle w:val="En-tte"/>
        <w:numPr>
          <w:ilvl w:val="0"/>
          <w:numId w:val="1"/>
        </w:numPr>
        <w:tabs>
          <w:tab w:val="clear" w:pos="4536"/>
          <w:tab w:val="clear" w:pos="9072"/>
        </w:tabs>
        <w:jc w:val="both"/>
        <w:rPr>
          <w:noProof w:val="0"/>
          <w:lang w:val="fr-FR"/>
        </w:rPr>
      </w:pPr>
      <w:r w:rsidRPr="2DA96655" w:rsidR="279C8C73">
        <w:rPr>
          <w:rFonts w:ascii="Arial" w:hAnsi="Arial" w:cs="Arial"/>
        </w:rPr>
        <w:t xml:space="preserve">Adresse </w:t>
      </w:r>
      <w:r w:rsidRPr="2DA96655" w:rsidR="279C8C73">
        <w:rPr>
          <w:rFonts w:ascii="Arial" w:hAnsi="Arial" w:cs="Arial"/>
        </w:rPr>
        <w:t>email</w:t>
      </w:r>
      <w:r w:rsidRPr="2DA96655" w:rsidR="279C8C73">
        <w:rPr>
          <w:rFonts w:ascii="Arial" w:hAnsi="Arial" w:cs="Arial"/>
        </w:rPr>
        <w:t xml:space="preserve"> : </w:t>
      </w:r>
      <w:hyperlink r:id="R1c083441f3ae4d0b">
        <w:r w:rsidRPr="2DA96655" w:rsidR="279C8C73">
          <w:rPr>
            <w:rStyle w:val="Lienhypertexte"/>
            <w:rFonts w:ascii="Arial" w:hAnsi="Arial" w:eastAsia="Arial" w:cs="Arial"/>
            <w:b w:val="0"/>
            <w:bCs w:val="0"/>
            <w:i w:val="0"/>
            <w:iCs w:val="0"/>
            <w:caps w:val="0"/>
            <w:smallCaps w:val="0"/>
            <w:strike w:val="0"/>
            <w:dstrike w:val="0"/>
            <w:noProof w:val="0"/>
            <w:color w:val="0000FF"/>
            <w:sz w:val="21"/>
            <w:szCs w:val="21"/>
            <w:u w:val="single"/>
            <w:lang w:val="fr-FR"/>
          </w:rPr>
          <w:t>da-achat-transversal@sorbonne-universite.fr</w:t>
        </w:r>
      </w:hyperlink>
    </w:p>
    <w:p w:rsidRPr="00374564" w:rsidR="00DC29BC" w:rsidP="00DC29BC" w:rsidRDefault="00DC29BC" w14:paraId="231B7E50" w14:textId="77777777">
      <w:pPr>
        <w:pStyle w:val="En-tte"/>
        <w:tabs>
          <w:tab w:val="clear" w:pos="4536"/>
          <w:tab w:val="clear" w:pos="9072"/>
          <w:tab w:val="left" w:pos="851"/>
        </w:tabs>
        <w:jc w:val="both"/>
        <w:rPr>
          <w:rFonts w:ascii="Arial" w:hAnsi="Arial" w:cs="Arial"/>
        </w:rPr>
      </w:pPr>
    </w:p>
    <w:p w:rsidRPr="00374564" w:rsidR="009B1CD0" w:rsidP="00710FD6" w:rsidRDefault="00374564" w14:paraId="231B7E51" w14:textId="67005DCC">
      <w:pPr>
        <w:tabs>
          <w:tab w:val="left" w:pos="426"/>
          <w:tab w:val="left" w:pos="851"/>
          <w:tab w:val="left" w:pos="5103"/>
        </w:tabs>
        <w:jc w:val="both"/>
        <w:rPr>
          <w:rFonts w:ascii="Arial" w:hAnsi="Arial" w:cs="Arial"/>
          <w:i/>
          <w:sz w:val="18"/>
          <w:szCs w:val="18"/>
        </w:rPr>
      </w:pPr>
      <w:r w:rsidRPr="00374564">
        <w:rPr>
          <w:rFonts w:ascii="Arial" w:hAnsi="Arial" w:eastAsia="Wingdings" w:cs="Arial"/>
          <w:b/>
          <w:color w:val="66CCFF"/>
          <w:spacing w:val="-10"/>
        </w:rPr>
        <w:t></w:t>
      </w:r>
      <w:r w:rsidRPr="00374564">
        <w:rPr>
          <w:rFonts w:ascii="Arial" w:hAnsi="Arial" w:eastAsia="Arial" w:cs="Arial"/>
          <w:b/>
          <w:spacing w:val="-10"/>
        </w:rPr>
        <w:t xml:space="preserve"> </w:t>
      </w:r>
      <w:r w:rsidRPr="001307CE">
        <w:rPr>
          <w:rFonts w:ascii="Arial" w:hAnsi="Arial" w:eastAsia="Arial" w:cs="Arial"/>
          <w:bCs/>
          <w:spacing w:val="-10"/>
        </w:rPr>
        <w:t>Nom</w:t>
      </w:r>
      <w:r w:rsidRPr="00374564" w:rsidR="009B1CD0">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rsidRPr="00374564" w:rsidR="009B1CD0" w:rsidP="0083205E" w:rsidRDefault="009B1CD0" w14:paraId="231B7E52" w14:textId="77777777">
      <w:pPr>
        <w:tabs>
          <w:tab w:val="left" w:pos="851"/>
        </w:tabs>
        <w:jc w:val="both"/>
        <w:rPr>
          <w:rFonts w:ascii="Arial" w:hAnsi="Arial" w:cs="Arial"/>
        </w:rPr>
      </w:pPr>
    </w:p>
    <w:p w:rsidRPr="00374564" w:rsidR="00181C3C" w:rsidP="00181C3C" w:rsidRDefault="00DC29BC" w14:paraId="231B7E53" w14:textId="77777777">
      <w:pPr>
        <w:tabs>
          <w:tab w:val="left" w:pos="851"/>
        </w:tabs>
        <w:jc w:val="both"/>
        <w:rPr>
          <w:rFonts w:ascii="Arial" w:hAnsi="Arial" w:cs="Arial"/>
          <w:b/>
          <w:bCs/>
        </w:rPr>
      </w:pPr>
      <w:r w:rsidRPr="00374564">
        <w:rPr>
          <w:rFonts w:ascii="Arial" w:hAnsi="Arial" w:cs="Arial"/>
          <w:b/>
          <w:bCs/>
        </w:rPr>
        <w:t>Madame DRACH TEMAM,</w:t>
      </w:r>
      <w:r w:rsidRPr="00374564" w:rsidR="00181C3C">
        <w:rPr>
          <w:rFonts w:ascii="Arial" w:hAnsi="Arial" w:cs="Arial"/>
          <w:b/>
          <w:bCs/>
        </w:rPr>
        <w:t xml:space="preserve"> Président</w:t>
      </w:r>
      <w:r w:rsidRPr="00374564">
        <w:rPr>
          <w:rFonts w:ascii="Arial" w:hAnsi="Arial" w:cs="Arial"/>
          <w:b/>
          <w:bCs/>
        </w:rPr>
        <w:t>e</w:t>
      </w:r>
      <w:r w:rsidRPr="00374564" w:rsidR="00181C3C">
        <w:rPr>
          <w:rFonts w:ascii="Arial" w:hAnsi="Arial" w:cs="Arial"/>
          <w:b/>
          <w:bCs/>
        </w:rPr>
        <w:t xml:space="preserve"> de Sorbonne Université</w:t>
      </w:r>
    </w:p>
    <w:p w:rsidRPr="00374564" w:rsidR="009B1CD0" w:rsidP="009B45B9" w:rsidRDefault="009B1CD0" w14:paraId="231B7E54" w14:textId="77777777">
      <w:pPr>
        <w:tabs>
          <w:tab w:val="left" w:pos="851"/>
        </w:tabs>
        <w:jc w:val="both"/>
        <w:rPr>
          <w:rFonts w:ascii="Arial" w:hAnsi="Arial" w:cs="Arial"/>
        </w:rPr>
      </w:pPr>
    </w:p>
    <w:p w:rsidRPr="00374564" w:rsidR="009B1CD0" w:rsidP="009B45B9" w:rsidRDefault="009B1CD0" w14:paraId="231B7E55" w14:textId="77777777">
      <w:pPr>
        <w:tabs>
          <w:tab w:val="left" w:pos="851"/>
        </w:tabs>
        <w:jc w:val="both"/>
        <w:rPr>
          <w:rFonts w:ascii="Arial" w:hAnsi="Arial" w:cs="Arial"/>
          <w:i/>
          <w:sz w:val="18"/>
          <w:szCs w:val="18"/>
        </w:rPr>
      </w:pPr>
      <w:r w:rsidRPr="00374564">
        <w:rPr>
          <w:rFonts w:ascii="Arial" w:hAnsi="Arial" w:eastAsia="Wingdings" w:cs="Arial"/>
          <w:b/>
          <w:color w:val="66CCFF"/>
          <w:spacing w:val="-10"/>
        </w:rPr>
        <w:t></w:t>
      </w:r>
      <w:r w:rsidRPr="00374564">
        <w:rPr>
          <w:rFonts w:ascii="Arial" w:hAnsi="Arial" w:eastAsia="Arial" w:cs="Arial"/>
          <w:spacing w:val="-10"/>
        </w:rPr>
        <w:t xml:space="preserve"> </w:t>
      </w:r>
      <w:r w:rsidRPr="00374564">
        <w:rPr>
          <w:rFonts w:ascii="Arial" w:hAnsi="Arial" w:cs="Arial"/>
        </w:rPr>
        <w:t xml:space="preserve">Personne habilitée à donner les renseignements </w:t>
      </w:r>
      <w:r w:rsidRPr="00374564" w:rsidR="009D661E">
        <w:rPr>
          <w:rFonts w:ascii="Arial" w:hAnsi="Arial" w:cs="Arial"/>
        </w:rPr>
        <w:t>prévus à l’</w:t>
      </w:r>
      <w:hyperlink w:history="1" r:id="rId25">
        <w:r w:rsidRPr="00374564" w:rsidR="009D661E">
          <w:rPr>
            <w:rStyle w:val="Lienhypertexte"/>
            <w:rFonts w:ascii="Arial" w:hAnsi="Arial" w:cs="Arial"/>
          </w:rPr>
          <w:t>article R. 2191-59</w:t>
        </w:r>
      </w:hyperlink>
      <w:r w:rsidRPr="00374564" w:rsidR="009D661E">
        <w:rPr>
          <w:rFonts w:ascii="Arial" w:hAnsi="Arial" w:cs="Arial"/>
        </w:rPr>
        <w:t xml:space="preserve"> du code de la commande publique, auquel renvoie l’</w:t>
      </w:r>
      <w:hyperlink w:history="1" r:id="rId26">
        <w:r w:rsidRPr="00374564" w:rsidR="009D661E">
          <w:rPr>
            <w:rStyle w:val="Lienhypertexte"/>
            <w:rFonts w:ascii="Arial" w:hAnsi="Arial" w:cs="Arial"/>
          </w:rPr>
          <w:t>article R. 2391-28</w:t>
        </w:r>
      </w:hyperlink>
      <w:r w:rsidRPr="00374564" w:rsidR="009D661E">
        <w:rPr>
          <w:rFonts w:ascii="Arial" w:hAnsi="Arial" w:cs="Arial"/>
        </w:rPr>
        <w:t xml:space="preserve"> du même code</w:t>
      </w:r>
      <w:r w:rsidRPr="00374564" w:rsidDel="003A7270" w:rsidR="003A7270">
        <w:rPr>
          <w:rFonts w:ascii="Arial" w:hAnsi="Arial" w:cs="Arial"/>
        </w:rPr>
        <w:t xml:space="preserve"> </w:t>
      </w:r>
      <w:r w:rsidRPr="00374564">
        <w:rPr>
          <w:rFonts w:ascii="Arial" w:hAnsi="Arial" w:cs="Arial"/>
        </w:rPr>
        <w:t>(nantissements ou cessions de créances)</w:t>
      </w:r>
    </w:p>
    <w:p w:rsidRPr="00374564" w:rsidR="009B1CD0" w:rsidP="009B45B9" w:rsidRDefault="009B1CD0" w14:paraId="231B7E56" w14:textId="77777777">
      <w:pPr>
        <w:tabs>
          <w:tab w:val="left" w:pos="851"/>
        </w:tabs>
        <w:jc w:val="both"/>
        <w:rPr>
          <w:rFonts w:ascii="Arial" w:hAnsi="Arial" w:cs="Arial"/>
        </w:rPr>
      </w:pPr>
    </w:p>
    <w:p w:rsidRPr="00374564" w:rsidR="00181C3C" w:rsidP="00181C3C" w:rsidRDefault="00181C3C" w14:paraId="231B7E57" w14:textId="77777777">
      <w:pPr>
        <w:tabs>
          <w:tab w:val="left" w:pos="851"/>
        </w:tabs>
        <w:jc w:val="both"/>
        <w:rPr>
          <w:rFonts w:ascii="Arial" w:hAnsi="Arial" w:cs="Arial"/>
          <w:b/>
        </w:rPr>
      </w:pPr>
      <w:r w:rsidRPr="00374564">
        <w:rPr>
          <w:rFonts w:ascii="Arial" w:hAnsi="Arial" w:cs="Arial"/>
          <w:b/>
        </w:rPr>
        <w:t>Madame Cristina M</w:t>
      </w:r>
      <w:r w:rsidRPr="00374564" w:rsidR="00DC29BC">
        <w:rPr>
          <w:rFonts w:ascii="Arial" w:hAnsi="Arial" w:cs="Arial"/>
          <w:b/>
        </w:rPr>
        <w:t xml:space="preserve">OROSAN – Directrice des Achats </w:t>
      </w:r>
      <w:r w:rsidRPr="00374564">
        <w:rPr>
          <w:rFonts w:ascii="Arial" w:hAnsi="Arial" w:cs="Arial"/>
          <w:b/>
        </w:rPr>
        <w:t xml:space="preserve">– </w:t>
      </w:r>
      <w:r w:rsidRPr="00374564" w:rsidR="00DC29BC">
        <w:rPr>
          <w:rFonts w:ascii="Arial" w:hAnsi="Arial" w:cs="Arial"/>
          <w:b/>
        </w:rPr>
        <w:t>Ilot Champollion</w:t>
      </w:r>
      <w:r w:rsidRPr="00374564">
        <w:rPr>
          <w:rFonts w:ascii="Arial" w:hAnsi="Arial" w:cs="Arial"/>
          <w:b/>
        </w:rPr>
        <w:t xml:space="preserve"> – </w:t>
      </w:r>
      <w:r w:rsidRPr="00374564" w:rsidR="00DC29BC">
        <w:rPr>
          <w:rFonts w:ascii="Arial" w:hAnsi="Arial" w:cs="Arial"/>
          <w:b/>
        </w:rPr>
        <w:t>18 rue de la Sorbonne</w:t>
      </w:r>
      <w:r w:rsidRPr="00374564">
        <w:rPr>
          <w:rFonts w:ascii="Arial" w:hAnsi="Arial" w:cs="Arial"/>
          <w:b/>
        </w:rPr>
        <w:t xml:space="preserve"> – 75005 Paris – tél. : 01 44 27 27 44</w:t>
      </w:r>
    </w:p>
    <w:p w:rsidRPr="00374564" w:rsidR="009B1CD0" w:rsidP="009B45B9" w:rsidRDefault="009B1CD0" w14:paraId="231B7E58" w14:textId="77777777">
      <w:pPr>
        <w:pStyle w:val="fcase2metab"/>
        <w:ind w:left="0" w:firstLine="0"/>
        <w:rPr>
          <w:rFonts w:ascii="Arial" w:hAnsi="Arial" w:cs="Arial"/>
        </w:rPr>
      </w:pPr>
    </w:p>
    <w:p w:rsidRPr="00374564" w:rsidR="009B1CD0" w:rsidP="009B45B9" w:rsidRDefault="00374564" w14:paraId="231B7E59" w14:textId="77777777">
      <w:pPr>
        <w:tabs>
          <w:tab w:val="left" w:pos="720"/>
          <w:tab w:val="left" w:pos="851"/>
        </w:tabs>
        <w:jc w:val="both"/>
        <w:rPr>
          <w:rFonts w:ascii="Arial" w:hAnsi="Arial" w:cs="Arial"/>
          <w:i/>
          <w:iCs/>
          <w:sz w:val="18"/>
          <w:szCs w:val="18"/>
        </w:rPr>
      </w:pPr>
      <w:r w:rsidRPr="00374564">
        <w:rPr>
          <w:rFonts w:ascii="Arial" w:hAnsi="Arial" w:eastAsia="Wingdings" w:cs="Arial"/>
          <w:b/>
          <w:color w:val="66CCFF"/>
          <w:spacing w:val="-10"/>
        </w:rPr>
        <w:t></w:t>
      </w:r>
      <w:r w:rsidRPr="001307CE">
        <w:rPr>
          <w:rFonts w:ascii="Arial" w:hAnsi="Arial" w:eastAsia="Arial" w:cs="Arial"/>
          <w:bCs/>
          <w:spacing w:val="-10"/>
        </w:rPr>
        <w:t xml:space="preserve"> Désignation</w:t>
      </w:r>
      <w:r w:rsidRPr="00374564" w:rsidR="009B1CD0">
        <w:rPr>
          <w:rFonts w:ascii="Arial" w:hAnsi="Arial" w:cs="Arial"/>
        </w:rPr>
        <w:t>, adresse, numéro de téléphone du comptable assignataire</w:t>
      </w:r>
    </w:p>
    <w:p w:rsidRPr="00374564" w:rsidR="009B1CD0" w:rsidP="009B45B9" w:rsidRDefault="009B1CD0" w14:paraId="231B7E5A" w14:textId="77777777">
      <w:pPr>
        <w:tabs>
          <w:tab w:val="left" w:pos="720"/>
          <w:tab w:val="left" w:pos="851"/>
        </w:tabs>
        <w:jc w:val="both"/>
        <w:rPr>
          <w:rFonts w:ascii="Arial" w:hAnsi="Arial" w:cs="Arial"/>
          <w:i/>
          <w:iCs/>
          <w:sz w:val="18"/>
          <w:szCs w:val="18"/>
        </w:rPr>
      </w:pPr>
    </w:p>
    <w:p w:rsidRPr="00374564" w:rsidR="007C4A75" w:rsidP="00DC29BC" w:rsidRDefault="00181C3C" w14:paraId="231B7E5B" w14:textId="77777777">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Zamansky – Boîte Courrier 710 - 4 Place Jussieu – 75005 Paris Cedex </w:t>
      </w:r>
      <w:r w:rsidRPr="00374564" w:rsidR="00DC29BC">
        <w:rPr>
          <w:rFonts w:ascii="Arial" w:hAnsi="Arial" w:cs="Arial"/>
          <w:b/>
          <w:bCs/>
        </w:rPr>
        <w:t>05</w:t>
      </w:r>
    </w:p>
    <w:p w:rsidRPr="00374564" w:rsidR="007C4A75" w:rsidP="009B45B9" w:rsidRDefault="007C4A75" w14:paraId="231B7E5C" w14:textId="77777777">
      <w:pPr>
        <w:tabs>
          <w:tab w:val="left" w:pos="851"/>
        </w:tabs>
        <w:rPr>
          <w:rFonts w:ascii="Arial" w:hAnsi="Arial" w:cs="Arial"/>
        </w:rPr>
      </w:pPr>
    </w:p>
    <w:p w:rsidR="00E11248" w:rsidP="009B45B9" w:rsidRDefault="00E11248" w14:paraId="609B7566" w14:textId="77777777">
      <w:pPr>
        <w:tabs>
          <w:tab w:val="left" w:pos="851"/>
          <w:tab w:val="left" w:pos="3402"/>
          <w:tab w:val="left" w:pos="6237"/>
          <w:tab w:val="left" w:pos="9072"/>
        </w:tabs>
        <w:jc w:val="both"/>
        <w:rPr>
          <w:rFonts w:ascii="Arial" w:hAnsi="Arial" w:cs="Arial"/>
          <w:b/>
          <w:caps/>
        </w:rPr>
      </w:pPr>
    </w:p>
    <w:p w:rsidR="00E11248" w:rsidP="009B45B9" w:rsidRDefault="00E11248" w14:paraId="718FEBC5" w14:textId="77777777">
      <w:pPr>
        <w:tabs>
          <w:tab w:val="left" w:pos="851"/>
          <w:tab w:val="left" w:pos="3402"/>
          <w:tab w:val="left" w:pos="6237"/>
          <w:tab w:val="left" w:pos="9072"/>
        </w:tabs>
        <w:jc w:val="both"/>
        <w:rPr>
          <w:rFonts w:ascii="Arial" w:hAnsi="Arial" w:cs="Arial"/>
          <w:b/>
          <w:caps/>
        </w:rPr>
      </w:pPr>
    </w:p>
    <w:p w:rsidR="00E11248" w:rsidP="009B45B9" w:rsidRDefault="00E11248" w14:paraId="0BD44DEC" w14:textId="77777777">
      <w:pPr>
        <w:tabs>
          <w:tab w:val="left" w:pos="851"/>
          <w:tab w:val="left" w:pos="3402"/>
          <w:tab w:val="left" w:pos="6237"/>
          <w:tab w:val="left" w:pos="9072"/>
        </w:tabs>
        <w:jc w:val="both"/>
        <w:rPr>
          <w:rFonts w:ascii="Arial" w:hAnsi="Arial" w:cs="Arial"/>
          <w:b/>
          <w:caps/>
        </w:rPr>
      </w:pPr>
    </w:p>
    <w:p w:rsidRPr="00374564" w:rsidR="00E11248" w:rsidP="00E11248" w:rsidRDefault="00E11248" w14:paraId="5E0A1A59" w14:textId="77777777">
      <w:pPr>
        <w:tabs>
          <w:tab w:val="left" w:pos="851"/>
          <w:tab w:val="left" w:pos="5245"/>
          <w:tab w:val="left" w:pos="7371"/>
          <w:tab w:val="left" w:pos="7655"/>
        </w:tabs>
        <w:jc w:val="both"/>
        <w:rPr>
          <w:rFonts w:ascii="Arial" w:hAnsi="Arial" w:cs="Arial"/>
        </w:rPr>
      </w:pPr>
      <w:r w:rsidRPr="00374564">
        <w:rPr>
          <w:rFonts w:ascii="Arial" w:hAnsi="Arial" w:cs="Arial"/>
        </w:rPr>
        <w:tab/>
      </w:r>
      <w:r w:rsidRPr="00374564">
        <w:rPr>
          <w:rFonts w:ascii="Arial" w:hAnsi="Arial" w:cs="Arial"/>
        </w:rPr>
        <w:t>A : …………………… , le …………………</w:t>
      </w:r>
    </w:p>
    <w:p w:rsidRPr="00374564" w:rsidR="00E11248" w:rsidP="00E11248" w:rsidRDefault="00E11248" w14:paraId="2B989D5F" w14:textId="77777777">
      <w:pPr>
        <w:tabs>
          <w:tab w:val="left" w:pos="851"/>
        </w:tabs>
        <w:rPr>
          <w:rFonts w:ascii="Arial" w:hAnsi="Arial" w:cs="Arial"/>
        </w:rPr>
      </w:pPr>
    </w:p>
    <w:p w:rsidRPr="00374564" w:rsidR="00E11248" w:rsidP="00E11248" w:rsidRDefault="00E11248" w14:paraId="18D9FEFC" w14:textId="77777777">
      <w:pPr>
        <w:tabs>
          <w:tab w:val="left" w:pos="851"/>
        </w:tabs>
        <w:ind w:left="6804"/>
        <w:jc w:val="both"/>
        <w:rPr>
          <w:rFonts w:ascii="Arial" w:hAnsi="Arial" w:cs="Arial"/>
          <w:i/>
          <w:sz w:val="18"/>
          <w:szCs w:val="18"/>
        </w:rPr>
      </w:pPr>
      <w:r w:rsidRPr="00374564">
        <w:rPr>
          <w:rFonts w:ascii="Arial" w:hAnsi="Arial" w:cs="Arial"/>
        </w:rPr>
        <w:t>Signature</w:t>
      </w:r>
    </w:p>
    <w:p w:rsidR="00E11248" w:rsidP="009B45B9" w:rsidRDefault="00E11248" w14:paraId="16ABF607" w14:textId="77777777">
      <w:pPr>
        <w:tabs>
          <w:tab w:val="left" w:pos="851"/>
          <w:tab w:val="left" w:pos="3402"/>
          <w:tab w:val="left" w:pos="6237"/>
          <w:tab w:val="left" w:pos="9072"/>
        </w:tabs>
        <w:jc w:val="both"/>
        <w:rPr>
          <w:rFonts w:ascii="Arial" w:hAnsi="Arial" w:cs="Arial"/>
          <w:b/>
          <w:caps/>
        </w:rPr>
      </w:pPr>
    </w:p>
    <w:p w:rsidR="00E11248" w:rsidP="009B45B9" w:rsidRDefault="00E11248" w14:paraId="074A8FE3" w14:textId="77777777">
      <w:pPr>
        <w:tabs>
          <w:tab w:val="left" w:pos="851"/>
          <w:tab w:val="left" w:pos="3402"/>
          <w:tab w:val="left" w:pos="6237"/>
          <w:tab w:val="left" w:pos="9072"/>
        </w:tabs>
        <w:jc w:val="both"/>
        <w:rPr>
          <w:rFonts w:ascii="Arial" w:hAnsi="Arial" w:cs="Arial"/>
          <w:b/>
          <w:caps/>
        </w:rPr>
      </w:pPr>
    </w:p>
    <w:p w:rsidRPr="00374564" w:rsidR="009B1CD0" w:rsidP="009B45B9" w:rsidRDefault="009B1CD0" w14:paraId="231B7E5D" w14:textId="587478C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Pr="00374564" w:rsidR="00DC29BC">
        <w:rPr>
          <w:rFonts w:ascii="Arial" w:hAnsi="Arial" w:cs="Arial"/>
          <w:b/>
        </w:rPr>
        <w:t>Sorbonne Université</w:t>
      </w:r>
      <w:r w:rsidRPr="00374564">
        <w:rPr>
          <w:rFonts w:ascii="Arial" w:hAnsi="Arial" w:cs="Arial"/>
          <w:b/>
        </w:rPr>
        <w:t xml:space="preserve"> :</w:t>
      </w:r>
    </w:p>
    <w:p w:rsidRPr="00374564" w:rsidR="009B1CD0" w:rsidP="009B45B9" w:rsidRDefault="009B1CD0" w14:paraId="231B7E5E" w14:textId="77777777">
      <w:pPr>
        <w:tabs>
          <w:tab w:val="left" w:pos="851"/>
        </w:tabs>
        <w:rPr>
          <w:rFonts w:ascii="Arial" w:hAnsi="Arial" w:cs="Arial"/>
        </w:rPr>
      </w:pPr>
    </w:p>
    <w:p w:rsidRPr="00374564" w:rsidR="009B1CD0" w:rsidP="009B45B9" w:rsidRDefault="009B1CD0" w14:paraId="231B7E5F" w14:textId="77777777">
      <w:pPr>
        <w:tabs>
          <w:tab w:val="left" w:pos="851"/>
        </w:tabs>
        <w:rPr>
          <w:rFonts w:ascii="Arial" w:hAnsi="Arial" w:cs="Arial"/>
        </w:rPr>
      </w:pPr>
    </w:p>
    <w:p w:rsidRPr="00374564" w:rsidR="009B1CD0" w:rsidP="00374564" w:rsidRDefault="00374564" w14:paraId="231B7E60" w14:textId="77777777">
      <w:pPr>
        <w:tabs>
          <w:tab w:val="left" w:pos="7635"/>
        </w:tabs>
        <w:rPr>
          <w:rFonts w:ascii="Arial" w:hAnsi="Arial" w:cs="Arial"/>
        </w:rPr>
      </w:pPr>
      <w:r w:rsidRPr="00374564">
        <w:rPr>
          <w:rFonts w:ascii="Arial" w:hAnsi="Arial" w:cs="Arial"/>
        </w:rPr>
        <w:tab/>
      </w:r>
    </w:p>
    <w:p w:rsidRPr="00374564" w:rsidR="009B1CD0" w:rsidP="009B45B9" w:rsidRDefault="009B1CD0" w14:paraId="231B7E61" w14:textId="77777777">
      <w:pPr>
        <w:tabs>
          <w:tab w:val="left" w:pos="851"/>
          <w:tab w:val="left" w:pos="5245"/>
          <w:tab w:val="left" w:pos="7371"/>
          <w:tab w:val="left" w:pos="7655"/>
        </w:tabs>
        <w:jc w:val="both"/>
        <w:rPr>
          <w:rFonts w:ascii="Arial" w:hAnsi="Arial" w:cs="Arial"/>
        </w:rPr>
      </w:pPr>
      <w:r w:rsidRPr="00374564">
        <w:rPr>
          <w:rFonts w:ascii="Arial" w:hAnsi="Arial" w:cs="Arial"/>
        </w:rPr>
        <w:tab/>
      </w:r>
      <w:r w:rsidRPr="00374564">
        <w:rPr>
          <w:rFonts w:ascii="Arial" w:hAnsi="Arial" w:cs="Arial"/>
        </w:rPr>
        <w:t>A : …………………… , le …………………</w:t>
      </w:r>
    </w:p>
    <w:p w:rsidRPr="00374564" w:rsidR="009B1CD0" w:rsidP="009B45B9" w:rsidRDefault="009B1CD0" w14:paraId="231B7E62" w14:textId="77777777">
      <w:pPr>
        <w:tabs>
          <w:tab w:val="left" w:pos="851"/>
        </w:tabs>
        <w:rPr>
          <w:rFonts w:ascii="Arial" w:hAnsi="Arial" w:cs="Arial"/>
        </w:rPr>
      </w:pPr>
    </w:p>
    <w:p w:rsidRPr="00374564" w:rsidR="009B1CD0" w:rsidP="009B45B9" w:rsidRDefault="009B1CD0" w14:paraId="231B7E63" w14:textId="77777777">
      <w:pPr>
        <w:tabs>
          <w:tab w:val="left" w:pos="851"/>
        </w:tabs>
        <w:rPr>
          <w:rFonts w:ascii="Arial" w:hAnsi="Arial" w:cs="Arial"/>
        </w:rPr>
      </w:pPr>
    </w:p>
    <w:p w:rsidRPr="00374564" w:rsidR="009464CE" w:rsidP="009B45B9" w:rsidRDefault="009464CE" w14:paraId="231B7E64" w14:textId="77777777">
      <w:pPr>
        <w:tabs>
          <w:tab w:val="left" w:pos="851"/>
        </w:tabs>
        <w:rPr>
          <w:rFonts w:ascii="Arial" w:hAnsi="Arial" w:cs="Arial"/>
        </w:rPr>
      </w:pPr>
    </w:p>
    <w:p w:rsidRPr="00374564" w:rsidR="009B1CD0" w:rsidP="009B45B9" w:rsidRDefault="009B1CD0" w14:paraId="231B7E65" w14:textId="77777777">
      <w:pPr>
        <w:tabs>
          <w:tab w:val="left" w:pos="851"/>
        </w:tabs>
        <w:rPr>
          <w:rFonts w:ascii="Arial" w:hAnsi="Arial" w:cs="Arial"/>
        </w:rPr>
      </w:pPr>
    </w:p>
    <w:p w:rsidRPr="00374564" w:rsidR="009B1CD0" w:rsidP="009B45B9" w:rsidRDefault="009B1CD0" w14:paraId="231B7E66" w14:textId="77777777">
      <w:pPr>
        <w:tabs>
          <w:tab w:val="left" w:pos="851"/>
        </w:tabs>
        <w:rPr>
          <w:rFonts w:ascii="Arial" w:hAnsi="Arial" w:cs="Arial"/>
        </w:rPr>
      </w:pPr>
    </w:p>
    <w:p w:rsidRPr="00E11248" w:rsidR="009B1CD0" w:rsidP="00E11248" w:rsidRDefault="009B1CD0" w14:paraId="231B7E69" w14:textId="3954D0D7">
      <w:pPr>
        <w:tabs>
          <w:tab w:val="left" w:pos="851"/>
        </w:tabs>
        <w:ind w:left="6804"/>
        <w:jc w:val="both"/>
        <w:rPr>
          <w:rFonts w:ascii="Arial" w:hAnsi="Arial" w:cs="Arial"/>
          <w:i/>
          <w:sz w:val="18"/>
          <w:szCs w:val="18"/>
        </w:rPr>
      </w:pPr>
      <w:r w:rsidRPr="00374564">
        <w:rPr>
          <w:rFonts w:ascii="Arial" w:hAnsi="Arial" w:cs="Arial"/>
        </w:rPr>
        <w:t>Signature</w:t>
      </w:r>
    </w:p>
    <w:sectPr w:rsidRPr="00E11248" w:rsidR="009B1CD0">
      <w:type w:val="continuous"/>
      <w:pgSz w:w="11906" w:h="16838" w:orient="portrait"/>
      <w:pgMar w:top="454" w:right="851" w:bottom="736" w:left="851" w:header="720" w:footer="680" w:gutter="0"/>
      <w:cols w:space="720"/>
      <w:docGrid w:linePitch="360"/>
      <w:headerReference w:type="default" r:id="R4478e270f3fd4d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A032B" w:rsidRDefault="003A032B" w14:paraId="71A4E41A" w14:textId="77777777">
      <w:r>
        <w:separator/>
      </w:r>
    </w:p>
  </w:endnote>
  <w:endnote w:type="continuationSeparator" w:id="0">
    <w:p w:rsidR="003A032B" w:rsidRDefault="003A032B" w14:paraId="055404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456B07" w:rsidRDefault="00456B07" w14:paraId="7299E864" w14:textId="3E94A523">
    <w:pPr>
      <w:pStyle w:val="Pieddepage"/>
    </w:pPr>
    <w:r>
      <w:rPr>
        <w:noProof/>
      </w:rPr>
      <mc:AlternateContent>
        <mc:Choice Requires="wps">
          <w:drawing>
            <wp:anchor distT="0" distB="0" distL="0" distR="0" simplePos="0" relativeHeight="251659264" behindDoc="0" locked="0" layoutInCell="1" allowOverlap="1" wp14:anchorId="678FF3BF" wp14:editId="2EBAD34B">
              <wp:simplePos x="635" y="635"/>
              <wp:positionH relativeFrom="page">
                <wp:align>left</wp:align>
              </wp:positionH>
              <wp:positionV relativeFrom="page">
                <wp:align>bottom</wp:align>
              </wp:positionV>
              <wp:extent cx="1423035" cy="345440"/>
              <wp:effectExtent l="0" t="0" r="5715" b="0"/>
              <wp:wrapNone/>
              <wp:docPr id="1441476432" name="Zone de texte 2" descr="Interne SNCF Rés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3035" cy="345440"/>
                      </a:xfrm>
                      <a:prstGeom prst="rect">
                        <a:avLst/>
                      </a:prstGeom>
                      <a:noFill/>
                      <a:ln>
                        <a:noFill/>
                      </a:ln>
                    </wps:spPr>
                    <wps:txbx>
                      <w:txbxContent>
                        <w:p w:rsidRPr="00456B07" w:rsidR="00456B07" w:rsidP="00456B07" w:rsidRDefault="00456B07" w14:paraId="2BBF305F" w14:textId="60AF6D40">
                          <w:pPr>
                            <w:rPr>
                              <w:rFonts w:ascii="Aptos" w:hAnsi="Aptos" w:eastAsia="Aptos" w:cs="Aptos"/>
                              <w:noProof/>
                              <w:color w:val="008000"/>
                            </w:rPr>
                          </w:pPr>
                          <w:r w:rsidRPr="00456B07">
                            <w:rPr>
                              <w:rFonts w:ascii="Aptos" w:hAnsi="Aptos" w:eastAsia="Aptos" w:cs="Aptos"/>
                              <w:noProof/>
                              <w:color w:val="008000"/>
                            </w:rPr>
                            <w:t>Interne SNCF Réseau</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066D635E">
            <v:shapetype id="_x0000_t202" coordsize="21600,21600" o:spt="202" path="m,l,21600r21600,l21600,xe" w14:anchorId="678FF3BF">
              <v:stroke joinstyle="miter"/>
              <v:path gradientshapeok="t" o:connecttype="rect"/>
            </v:shapetype>
            <v:shape id="Zone de texte 2" style="position:absolute;margin-left:0;margin-top:0;width:112.05pt;height:27.2pt;z-index:251659264;visibility:visible;mso-wrap-style:none;mso-wrap-distance-left:0;mso-wrap-distance-top:0;mso-wrap-distance-right:0;mso-wrap-distance-bottom:0;mso-position-horizontal:left;mso-position-horizontal-relative:page;mso-position-vertical:bottom;mso-position-vertical-relative:page;v-text-anchor:bottom" alt="Interne SNCF Réseau"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">
              <v:fill o:detectmouseclick="t"/>
              <v:textbox style="mso-fit-shape-to-text:t" inset="20pt,0,0,15pt">
                <w:txbxContent>
                  <w:p w:rsidRPr="00456B07" w:rsidR="00456B07" w:rsidP="00456B07" w:rsidRDefault="00456B07" w14:paraId="5DEEBA44" w14:textId="60AF6D40">
                    <w:pPr>
                      <w:rPr>
                        <w:rFonts w:ascii="Aptos" w:hAnsi="Aptos" w:eastAsia="Aptos" w:cs="Aptos"/>
                        <w:noProof/>
                        <w:color w:val="008000"/>
                      </w:rPr>
                    </w:pPr>
                    <w:r w:rsidRPr="00456B07">
                      <w:rPr>
                        <w:rFonts w:ascii="Aptos" w:hAnsi="Aptos" w:eastAsia="Aptos" w:cs="Aptos"/>
                        <w:noProof/>
                        <w:color w:val="008000"/>
                      </w:rPr>
                      <w:t>Interne SNCF Réseau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Pr="000A390F" w:rsidR="005824AE" w:rsidTr="377A8019" w14:paraId="231B7E76" w14:textId="77777777">
      <w:trPr>
        <w:tblHeader/>
      </w:trPr>
      <w:tc>
        <w:tcPr>
          <w:tcW w:w="2906" w:type="dxa"/>
          <w:shd w:val="clear" w:color="auto" w:fill="66CCFF"/>
          <w:tcMar/>
        </w:tcPr>
        <w:p w:rsidRPr="000A390F" w:rsidR="005824AE" w:rsidP="377A8019" w:rsidRDefault="00456B07" w14:paraId="231B7E70" w14:textId="0F837CC2">
          <w:pPr>
            <w:ind w:right="-638"/>
            <w:rPr>
              <w:rFonts w:ascii="Arial" w:hAnsi="Arial" w:cs="Arial"/>
              <w:b w:val="1"/>
              <w:bCs w:val="1"/>
              <w:i w:val="1"/>
              <w:iCs w:val="1"/>
            </w:rPr>
          </w:pPr>
          <w:r w:rsidRPr="377A8019" w:rsidR="377A8019">
            <w:rPr>
              <w:rFonts w:ascii="Arial" w:hAnsi="Arial" w:cs="Arial"/>
              <w:b w:val="1"/>
              <w:bCs w:val="1"/>
            </w:rPr>
            <w:t>ATTRI1 – Acte d’engagement</w:t>
          </w:r>
        </w:p>
      </w:tc>
      <w:tc>
        <w:tcPr>
          <w:tcW w:w="5528" w:type="dxa"/>
          <w:shd w:val="clear" w:color="auto" w:fill="66CCFF"/>
          <w:tcMar/>
        </w:tcPr>
        <w:p w:rsidRPr="00351D27" w:rsidR="00A904BE" w:rsidP="00456B07" w:rsidRDefault="00456B07" w14:paraId="231B7E71" w14:textId="58F397B6">
          <w:pPr>
            <w:spacing w:before="14"/>
            <w:ind w:left="20"/>
            <w:jc w:val="center"/>
            <w:rPr>
              <w:sz w:val="21"/>
            </w:rPr>
          </w:pPr>
          <w:r w:rsidRPr="00456B07">
            <w:rPr>
              <w:sz w:val="21"/>
            </w:rPr>
            <w:t>2026-SU-SAFSPI265-SURV-EXAM</w:t>
          </w:r>
        </w:p>
      </w:tc>
      <w:tc>
        <w:tcPr>
          <w:tcW w:w="896" w:type="dxa"/>
          <w:shd w:val="clear" w:color="auto" w:fill="66CCFF"/>
          <w:tcMar/>
        </w:tcPr>
        <w:p w:rsidRPr="000A390F" w:rsidR="005824AE" w:rsidRDefault="005824AE" w14:paraId="231B7E72" w14:textId="77777777">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Mar/>
        </w:tcPr>
        <w:p w:rsidRPr="000A390F" w:rsidR="005824AE" w:rsidRDefault="005824AE" w14:paraId="231B7E73" w14:textId="77777777">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Mar/>
        </w:tcPr>
        <w:p w:rsidRPr="000A390F" w:rsidR="005824AE" w:rsidRDefault="005824AE" w14:paraId="231B7E74" w14:textId="77777777">
          <w:pPr>
            <w:jc w:val="center"/>
            <w:rPr>
              <w:rFonts w:ascii="Arial" w:hAnsi="Arial" w:cs="Arial"/>
            </w:rPr>
          </w:pPr>
          <w:r w:rsidRPr="000A390F">
            <w:rPr>
              <w:rFonts w:ascii="Arial" w:hAnsi="Arial" w:cs="Arial"/>
              <w:b/>
            </w:rPr>
            <w:t>/</w:t>
          </w:r>
        </w:p>
      </w:tc>
      <w:tc>
        <w:tcPr>
          <w:tcW w:w="544" w:type="dxa"/>
          <w:shd w:val="clear" w:color="auto" w:fill="66CCFF"/>
          <w:tcMar/>
        </w:tcPr>
        <w:p w:rsidRPr="000A390F" w:rsidR="005824AE" w:rsidRDefault="005824AE" w14:paraId="231B7E75" w14:textId="77777777">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rsidRPr="000A390F" w:rsidR="005824AE" w:rsidP="003E1F71" w:rsidRDefault="005824AE" w14:paraId="231B7E77" w14:textId="77777777">
    <w:pPr>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456B07" w:rsidRDefault="00456B07" w14:paraId="45C4C789" w14:textId="629490E6">
    <w:pPr>
      <w:pStyle w:val="Pieddepage"/>
    </w:pPr>
    <w:r>
      <w:rPr>
        <w:noProof/>
      </w:rPr>
      <mc:AlternateContent>
        <mc:Choice Requires="wps">
          <w:drawing>
            <wp:anchor distT="0" distB="0" distL="0" distR="0" simplePos="0" relativeHeight="251658240" behindDoc="0" locked="0" layoutInCell="1" allowOverlap="1" wp14:anchorId="7887C103" wp14:editId="301414DB">
              <wp:simplePos x="635" y="635"/>
              <wp:positionH relativeFrom="page">
                <wp:align>left</wp:align>
              </wp:positionH>
              <wp:positionV relativeFrom="page">
                <wp:align>bottom</wp:align>
              </wp:positionV>
              <wp:extent cx="1423035" cy="345440"/>
              <wp:effectExtent l="0" t="0" r="5715" b="0"/>
              <wp:wrapNone/>
              <wp:docPr id="348787319" name="Zone de texte 1" descr="Interne SNCF Rés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23035" cy="345440"/>
                      </a:xfrm>
                      <a:prstGeom prst="rect">
                        <a:avLst/>
                      </a:prstGeom>
                      <a:noFill/>
                      <a:ln>
                        <a:noFill/>
                      </a:ln>
                    </wps:spPr>
                    <wps:txbx>
                      <w:txbxContent>
                        <w:p w:rsidRPr="00456B07" w:rsidR="00456B07" w:rsidP="00456B07" w:rsidRDefault="00456B07" w14:paraId="58F58024" w14:textId="5D41BADF">
                          <w:pPr>
                            <w:rPr>
                              <w:rFonts w:ascii="Aptos" w:hAnsi="Aptos" w:eastAsia="Aptos" w:cs="Aptos"/>
                              <w:noProof/>
                              <w:color w:val="008000"/>
                            </w:rPr>
                          </w:pPr>
                          <w:r w:rsidRPr="00456B07">
                            <w:rPr>
                              <w:rFonts w:ascii="Aptos" w:hAnsi="Aptos" w:eastAsia="Aptos" w:cs="Aptos"/>
                              <w:noProof/>
                              <w:color w:val="008000"/>
                            </w:rPr>
                            <w:t>Interne SNCF Réseau</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2FD42370">
            <v:shapetype id="_x0000_t202" coordsize="21600,21600" o:spt="202" path="m,l,21600r21600,l21600,xe" w14:anchorId="7887C103">
              <v:stroke joinstyle="miter"/>
              <v:path gradientshapeok="t" o:connecttype="rect"/>
            </v:shapetype>
            <v:shape id="Zone de texte 1" style="position:absolute;margin-left:0;margin-top:0;width:112.05pt;height:27.2pt;z-index:251658240;visibility:visible;mso-wrap-style:none;mso-wrap-distance-left:0;mso-wrap-distance-top:0;mso-wrap-distance-right:0;mso-wrap-distance-bottom:0;mso-position-horizontal:left;mso-position-horizontal-relative:page;mso-position-vertical:bottom;mso-position-vertical-relative:page;v-text-anchor:bottom" alt="Interne SNCF Réseau"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">
              <v:fill o:detectmouseclick="t"/>
              <v:textbox style="mso-fit-shape-to-text:t" inset="20pt,0,0,15pt">
                <w:txbxContent>
                  <w:p w:rsidRPr="00456B07" w:rsidR="00456B07" w:rsidP="00456B07" w:rsidRDefault="00456B07" w14:paraId="6736D140" w14:textId="5D41BADF">
                    <w:pPr>
                      <w:rPr>
                        <w:rFonts w:ascii="Aptos" w:hAnsi="Aptos" w:eastAsia="Aptos" w:cs="Aptos"/>
                        <w:noProof/>
                        <w:color w:val="008000"/>
                      </w:rPr>
                    </w:pPr>
                    <w:r w:rsidRPr="00456B07">
                      <w:rPr>
                        <w:rFonts w:ascii="Aptos" w:hAnsi="Aptos" w:eastAsia="Aptos" w:cs="Aptos"/>
                        <w:noProof/>
                        <w:color w:val="008000"/>
                      </w:rPr>
                      <w:t>Interne SNCF Réseau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A032B" w:rsidRDefault="003A032B" w14:paraId="3507EB4E" w14:textId="77777777">
      <w:r>
        <w:separator/>
      </w:r>
    </w:p>
  </w:footnote>
  <w:footnote w:type="continuationSeparator" w:id="0">
    <w:p w:rsidR="003A032B" w:rsidRDefault="003A032B" w14:paraId="6419FB18" w14:textId="77777777">
      <w:r>
        <w:continuationSeparator/>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ook w:val="06A0" w:firstRow="1" w:lastRow="0" w:firstColumn="1" w:lastColumn="0" w:noHBand="1" w:noVBand="1"/>
    </w:tblPr>
    <w:tblGrid>
      <w:gridCol w:w="3400"/>
      <w:gridCol w:w="3400"/>
      <w:gridCol w:w="3400"/>
    </w:tblGrid>
    <w:tr w:rsidR="70093553" w:rsidTr="70093553" w14:paraId="7E61125E">
      <w:trPr>
        <w:trHeight w:val="300"/>
      </w:trPr>
      <w:tc>
        <w:tcPr>
          <w:tcW w:w="3400" w:type="dxa"/>
          <w:tcMar/>
        </w:tcPr>
        <w:p w:rsidR="70093553" w:rsidP="70093553" w:rsidRDefault="70093553" w14:paraId="69A62833" w14:textId="574C6381">
          <w:pPr>
            <w:pStyle w:val="En-tte"/>
            <w:bidi w:val="0"/>
            <w:ind w:left="-115"/>
            <w:jc w:val="left"/>
          </w:pPr>
        </w:p>
      </w:tc>
      <w:tc>
        <w:tcPr>
          <w:tcW w:w="3400" w:type="dxa"/>
          <w:tcMar/>
        </w:tcPr>
        <w:p w:rsidR="70093553" w:rsidP="70093553" w:rsidRDefault="70093553" w14:paraId="73B7DDFB" w14:textId="1D2C9D6E">
          <w:pPr>
            <w:pStyle w:val="En-tte"/>
            <w:bidi w:val="0"/>
            <w:jc w:val="center"/>
          </w:pPr>
        </w:p>
      </w:tc>
      <w:tc>
        <w:tcPr>
          <w:tcW w:w="3400" w:type="dxa"/>
          <w:tcMar/>
        </w:tcPr>
        <w:p w:rsidR="70093553" w:rsidP="70093553" w:rsidRDefault="70093553" w14:paraId="4D80861C" w14:textId="5778888F">
          <w:pPr>
            <w:pStyle w:val="En-tte"/>
            <w:bidi w:val="0"/>
            <w:ind w:right="-115"/>
            <w:jc w:val="right"/>
          </w:pPr>
        </w:p>
      </w:tc>
    </w:tr>
  </w:tbl>
  <w:p w:rsidR="70093553" w:rsidP="70093553" w:rsidRDefault="70093553" w14:paraId="63701E5F" w14:textId="02FAA4F5">
    <w:pPr>
      <w:pStyle w:val="En-tte"/>
      <w:bidi w:val="0"/>
    </w:pPr>
  </w:p>
</w:hdr>
</file>

<file path=word/header2.xml><?xml version="1.0" encoding="utf-8"?>
<w:hdr xmlns:w14="http://schemas.microsoft.com/office/word/2010/wordml" xmlns:w="http://schemas.openxmlformats.org/wordprocessingml/2006/main">
  <w:tbl>
    <w:tblPr>
      <w:tblStyle w:val="TableauNormal"/>
      <w:bidiVisual w:val="0"/>
      <w:tblW w:w="0" w:type="auto"/>
      <w:tblLook w:val="06A0" w:firstRow="1" w:lastRow="0" w:firstColumn="1" w:lastColumn="0" w:noHBand="1" w:noVBand="1"/>
    </w:tblPr>
    <w:tblGrid>
      <w:gridCol w:w="3400"/>
      <w:gridCol w:w="3400"/>
      <w:gridCol w:w="3400"/>
    </w:tblGrid>
    <w:tr w:rsidR="70093553" w:rsidTr="70093553" w14:paraId="7C0AA510">
      <w:trPr>
        <w:trHeight w:val="300"/>
      </w:trPr>
      <w:tc>
        <w:tcPr>
          <w:tcW w:w="3400" w:type="dxa"/>
          <w:tcMar/>
        </w:tcPr>
        <w:p w:rsidR="70093553" w:rsidP="70093553" w:rsidRDefault="70093553" w14:paraId="7723A8FB" w14:textId="50BCB6B7">
          <w:pPr>
            <w:pStyle w:val="En-tte"/>
            <w:bidi w:val="0"/>
            <w:ind w:left="-115"/>
            <w:jc w:val="left"/>
          </w:pPr>
        </w:p>
      </w:tc>
      <w:tc>
        <w:tcPr>
          <w:tcW w:w="3400" w:type="dxa"/>
          <w:tcMar/>
        </w:tcPr>
        <w:p w:rsidR="70093553" w:rsidP="70093553" w:rsidRDefault="70093553" w14:paraId="2BAF8E45" w14:textId="6157EABD">
          <w:pPr>
            <w:pStyle w:val="En-tte"/>
            <w:bidi w:val="0"/>
            <w:jc w:val="center"/>
          </w:pPr>
        </w:p>
      </w:tc>
      <w:tc>
        <w:tcPr>
          <w:tcW w:w="3400" w:type="dxa"/>
          <w:tcMar/>
        </w:tcPr>
        <w:p w:rsidR="70093553" w:rsidP="70093553" w:rsidRDefault="70093553" w14:paraId="3F088B52" w14:textId="4692571E">
          <w:pPr>
            <w:pStyle w:val="En-tte"/>
            <w:bidi w:val="0"/>
            <w:ind w:right="-115"/>
            <w:jc w:val="right"/>
          </w:pPr>
        </w:p>
      </w:tc>
    </w:tr>
  </w:tbl>
  <w:p w:rsidR="70093553" w:rsidP="70093553" w:rsidRDefault="70093553" w14:paraId="56B1B3EB" w14:textId="171E4748">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hint="default" w:ascii="Times New Roman" w:hAnsi="Times New Roman"/>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hint="default" w:ascii="Univers" w:hAnsi="Univers" w:cs="Univers"/>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242F9"/>
    <w:rsid w:val="001307CE"/>
    <w:rsid w:val="00142804"/>
    <w:rsid w:val="00147F4D"/>
    <w:rsid w:val="00160BB4"/>
    <w:rsid w:val="00166B56"/>
    <w:rsid w:val="00174505"/>
    <w:rsid w:val="00180671"/>
    <w:rsid w:val="00181C3C"/>
    <w:rsid w:val="00187CCA"/>
    <w:rsid w:val="001A1581"/>
    <w:rsid w:val="001C2D0B"/>
    <w:rsid w:val="001C40C0"/>
    <w:rsid w:val="001C4384"/>
    <w:rsid w:val="001C733C"/>
    <w:rsid w:val="001F7CC1"/>
    <w:rsid w:val="0021527A"/>
    <w:rsid w:val="0021527C"/>
    <w:rsid w:val="0021797C"/>
    <w:rsid w:val="002227C1"/>
    <w:rsid w:val="00225A1A"/>
    <w:rsid w:val="00231970"/>
    <w:rsid w:val="00250A0A"/>
    <w:rsid w:val="0027470C"/>
    <w:rsid w:val="002904AF"/>
    <w:rsid w:val="00296B13"/>
    <w:rsid w:val="002B4A02"/>
    <w:rsid w:val="002C2CA3"/>
    <w:rsid w:val="002C355E"/>
    <w:rsid w:val="002C4B3E"/>
    <w:rsid w:val="002C79D6"/>
    <w:rsid w:val="002D1B08"/>
    <w:rsid w:val="002D64C9"/>
    <w:rsid w:val="002E56C1"/>
    <w:rsid w:val="002E6D8F"/>
    <w:rsid w:val="002F4E5A"/>
    <w:rsid w:val="002F6157"/>
    <w:rsid w:val="00332B12"/>
    <w:rsid w:val="00351D27"/>
    <w:rsid w:val="00354C04"/>
    <w:rsid w:val="00374564"/>
    <w:rsid w:val="0038373D"/>
    <w:rsid w:val="00383BE6"/>
    <w:rsid w:val="00385E76"/>
    <w:rsid w:val="003A032B"/>
    <w:rsid w:val="003A7270"/>
    <w:rsid w:val="003B2354"/>
    <w:rsid w:val="003B78BD"/>
    <w:rsid w:val="003C5EA8"/>
    <w:rsid w:val="003D60BA"/>
    <w:rsid w:val="003E1F71"/>
    <w:rsid w:val="003F2F36"/>
    <w:rsid w:val="0042115E"/>
    <w:rsid w:val="00435660"/>
    <w:rsid w:val="0043706E"/>
    <w:rsid w:val="00443A13"/>
    <w:rsid w:val="0044597F"/>
    <w:rsid w:val="00453283"/>
    <w:rsid w:val="00456B07"/>
    <w:rsid w:val="00460E1C"/>
    <w:rsid w:val="00467DAF"/>
    <w:rsid w:val="00470EC6"/>
    <w:rsid w:val="004A7169"/>
    <w:rsid w:val="004C5755"/>
    <w:rsid w:val="004E75A6"/>
    <w:rsid w:val="004F2125"/>
    <w:rsid w:val="00514DAF"/>
    <w:rsid w:val="00531707"/>
    <w:rsid w:val="00532EC7"/>
    <w:rsid w:val="00540962"/>
    <w:rsid w:val="00541CA3"/>
    <w:rsid w:val="005546A9"/>
    <w:rsid w:val="00556202"/>
    <w:rsid w:val="00560503"/>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85F89"/>
    <w:rsid w:val="009B1CD0"/>
    <w:rsid w:val="009B45B9"/>
    <w:rsid w:val="009C4738"/>
    <w:rsid w:val="009D2AEC"/>
    <w:rsid w:val="009D661E"/>
    <w:rsid w:val="009F222F"/>
    <w:rsid w:val="00A022A2"/>
    <w:rsid w:val="00A05B9E"/>
    <w:rsid w:val="00A061FA"/>
    <w:rsid w:val="00A13D73"/>
    <w:rsid w:val="00A33573"/>
    <w:rsid w:val="00A34D04"/>
    <w:rsid w:val="00A45370"/>
    <w:rsid w:val="00A652DF"/>
    <w:rsid w:val="00A66B22"/>
    <w:rsid w:val="00A80338"/>
    <w:rsid w:val="00A83CE5"/>
    <w:rsid w:val="00A904BE"/>
    <w:rsid w:val="00AA091F"/>
    <w:rsid w:val="00AD135D"/>
    <w:rsid w:val="00AD6A18"/>
    <w:rsid w:val="00AE55D9"/>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04A48"/>
    <w:rsid w:val="00C23457"/>
    <w:rsid w:val="00C40058"/>
    <w:rsid w:val="00C630AD"/>
    <w:rsid w:val="00C65823"/>
    <w:rsid w:val="00C70E03"/>
    <w:rsid w:val="00C7217C"/>
    <w:rsid w:val="00C77A55"/>
    <w:rsid w:val="00C83930"/>
    <w:rsid w:val="00C91060"/>
    <w:rsid w:val="00C911FE"/>
    <w:rsid w:val="00C9649C"/>
    <w:rsid w:val="00CA4B2B"/>
    <w:rsid w:val="00CC73F6"/>
    <w:rsid w:val="00CC7F31"/>
    <w:rsid w:val="00CD185D"/>
    <w:rsid w:val="00CD46CC"/>
    <w:rsid w:val="00CE67FD"/>
    <w:rsid w:val="00CF3B58"/>
    <w:rsid w:val="00D055BF"/>
    <w:rsid w:val="00D26AD2"/>
    <w:rsid w:val="00D337D7"/>
    <w:rsid w:val="00D37AFA"/>
    <w:rsid w:val="00D412FD"/>
    <w:rsid w:val="00D46BC7"/>
    <w:rsid w:val="00D90A00"/>
    <w:rsid w:val="00DA5D31"/>
    <w:rsid w:val="00DA7FC6"/>
    <w:rsid w:val="00DC29BC"/>
    <w:rsid w:val="00DD11CC"/>
    <w:rsid w:val="00DD1205"/>
    <w:rsid w:val="00DD7463"/>
    <w:rsid w:val="00DE1E3C"/>
    <w:rsid w:val="00DE2144"/>
    <w:rsid w:val="00DF72A7"/>
    <w:rsid w:val="00E04E6D"/>
    <w:rsid w:val="00E11248"/>
    <w:rsid w:val="00E1177C"/>
    <w:rsid w:val="00E144CD"/>
    <w:rsid w:val="00E20DB0"/>
    <w:rsid w:val="00E41C8B"/>
    <w:rsid w:val="00E47798"/>
    <w:rsid w:val="00E61F0B"/>
    <w:rsid w:val="00E70149"/>
    <w:rsid w:val="00E712D6"/>
    <w:rsid w:val="00E7348E"/>
    <w:rsid w:val="00E74C76"/>
    <w:rsid w:val="00E85486"/>
    <w:rsid w:val="00E96FF6"/>
    <w:rsid w:val="00EB4BDE"/>
    <w:rsid w:val="00EC3689"/>
    <w:rsid w:val="00EE51D2"/>
    <w:rsid w:val="00F15BDD"/>
    <w:rsid w:val="00F32791"/>
    <w:rsid w:val="00F34046"/>
    <w:rsid w:val="00F74DA3"/>
    <w:rsid w:val="00F8129E"/>
    <w:rsid w:val="00F92811"/>
    <w:rsid w:val="00FA185B"/>
    <w:rsid w:val="00FA257D"/>
    <w:rsid w:val="00FA42B9"/>
    <w:rsid w:val="00FB2525"/>
    <w:rsid w:val="00FC7C1A"/>
    <w:rsid w:val="00FE3516"/>
    <w:rsid w:val="00FE48C9"/>
    <w:rsid w:val="00FF1F7B"/>
    <w:rsid w:val="00FF5774"/>
    <w:rsid w:val="00FF6A86"/>
    <w:rsid w:val="0317432D"/>
    <w:rsid w:val="127087CF"/>
    <w:rsid w:val="1EF6AC8F"/>
    <w:rsid w:val="279C8C73"/>
    <w:rsid w:val="2DA96655"/>
    <w:rsid w:val="377A8019"/>
    <w:rsid w:val="3C9DA5D0"/>
    <w:rsid w:val="57D3BCFA"/>
    <w:rsid w:val="70093553"/>
    <w:rsid w:val="7A5C4DA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styleId="CommentaireCar" w:customStyle="1">
    <w:name w:val="Commentaire Car"/>
    <w:link w:val="Commentaire"/>
    <w:uiPriority w:val="99"/>
    <w:semiHidden/>
    <w:rsid w:val="00CD185D"/>
    <w:rPr>
      <w:rFonts w:ascii="Univers" w:hAnsi="Univers" w:cs="Univers"/>
      <w:lang w:eastAsia="zh-CN"/>
    </w:rPr>
  </w:style>
  <w:style w:type="character" w:styleId="En-tteCar" w:customStyle="1">
    <w:name w:val="En-tête Car"/>
    <w:link w:val="En-tte"/>
    <w:rsid w:val="00FE48C9"/>
    <w:rPr>
      <w:rFonts w:ascii="Univers" w:hAnsi="Univers" w:cs="Univers"/>
      <w:lang w:eastAsia="zh-CN"/>
    </w:rPr>
  </w:style>
  <w:style w:type="character" w:styleId="PieddepageCar" w:customStyle="1">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5824AE"/>
    <w:pPr>
      <w:autoSpaceDE w:val="0"/>
      <w:autoSpaceDN w:val="0"/>
      <w:adjustRightInd w:val="0"/>
    </w:pPr>
    <w:rPr>
      <w:rFonts w:ascii="Arial" w:hAnsi="Arial" w:cs="Arial"/>
      <w:color w:val="000000"/>
      <w:sz w:val="24"/>
      <w:szCs w:val="24"/>
      <w:lang w:eastAsia="fr-FR"/>
    </w:rPr>
  </w:style>
  <w:style w:type="paragraph" w:styleId="RedTxt" w:customStyle="1">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styleId="RedTxtCar" w:customStyle="1">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hAnsi="Arial" w:eastAsia="Calibri" w:cs="Times New Roman"/>
      <w:szCs w:val="22"/>
      <w:lang w:eastAsia="en-US"/>
    </w:rPr>
  </w:style>
  <w:style w:type="character" w:styleId="ParagraphedelisteCar" w:customStyle="1">
    <w:name w:val="Paragraphe de liste Car"/>
    <w:link w:val="Paragraphedeliste"/>
    <w:uiPriority w:val="34"/>
    <w:rsid w:val="00DD7463"/>
    <w:rPr>
      <w:rFonts w:ascii="Arial" w:hAnsi="Arial" w:eastAsia="Calibri"/>
      <w:szCs w:val="22"/>
      <w:lang w:eastAsia="en-US"/>
    </w:rPr>
  </w:style>
  <w:style w:type="paragraph" w:styleId="Rvision">
    <w:name w:val="Revision"/>
    <w:hidden/>
    <w:uiPriority w:val="99"/>
    <w:semiHidden/>
    <w:rsid w:val="003E1F71"/>
    <w:rPr>
      <w:rFonts w:ascii="Univers" w:hAnsi="Univers" w:cs="Univers"/>
      <w:lang w:eastAsia="zh-CN"/>
    </w:rPr>
  </w:style>
  <w:style w:type="table" w:styleId="TableNormal" w:customStyle="1">
    <w:name w:val="Table Normal"/>
    <w:uiPriority w:val="2"/>
    <w:semiHidden/>
    <w:unhideWhenUsed/>
    <w:qFormat/>
    <w:rsid w:val="00470EC6"/>
    <w:pPr>
      <w:widowControl w:val="0"/>
      <w:autoSpaceDE w:val="0"/>
      <w:autoSpaceDN w:val="0"/>
    </w:pPr>
    <w:rPr>
      <w:rFonts w:ascii="Calibri" w:hAnsi="Calibri" w:eastAsia="Calibr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470EC6"/>
    <w:pPr>
      <w:widowControl w:val="0"/>
      <w:suppressAutoHyphens w:val="0"/>
      <w:autoSpaceDE w:val="0"/>
      <w:autoSpaceDN w:val="0"/>
    </w:pPr>
    <w:rPr>
      <w:rFonts w:ascii="Arial" w:hAnsi="Arial" w:eastAsia="Arial" w:cs="Arial"/>
      <w:sz w:val="22"/>
      <w:szCs w:val="22"/>
      <w:lang w:val="en-US" w:eastAsia="en-US"/>
    </w:rPr>
  </w:style>
  <w:style w:type="paragraph" w:styleId="Paragraphestandard" w:customStyle="1">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hAnsi="MinionPro-Regular" w:eastAsia="Calibri" w:cs="MinionPro-Regula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hyperlink" Target="https://www.legifrance.gouv.fr/affichCode.do?idSectionTA=LEGISCTA000037730337&amp;cidTexte=LEGITEXT000037701019&amp;dateTexte=20190401" TargetMode="External" Id="rId18"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6" /><Relationship Type="http://schemas.openxmlformats.org/officeDocument/2006/relationships/customXml" Target="../customXml/item3.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hyperlink" Target="https://www.legifrance.gouv.fr/affichCode.do?idSectionTA=LEGISCTA000037730351&amp;cidTexte=LEGITEXT000037701019&amp;dateTexte=20190401" TargetMode="External" Id="rId17"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image" Target="media/image2.png" Id="rId24" /><Relationship Type="http://schemas.openxmlformats.org/officeDocument/2006/relationships/numbering" Target="numbering.xml" Id="rId5"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www.legifrance.gouv.fr/affichCode.do?idSectionTA=LEGISCTA000037730329&amp;cidTexte=LEGITEXT000037701019&amp;dateTexte=201904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fontTable" Target="fontTable.xml" Id="rId27" /><Relationship Type="http://schemas.openxmlformats.org/officeDocument/2006/relationships/header" Target="header.xml" Id="Ra71ebb5e22a74dc5" /><Relationship Type="http://schemas.openxmlformats.org/officeDocument/2006/relationships/header" Target="header2.xml" Id="R4478e270f3fd4d84" /><Relationship Type="http://schemas.openxmlformats.org/officeDocument/2006/relationships/hyperlink" Target="mailto:da-achat-transversal@sorbonne-universite.fr" TargetMode="External" Id="R1c083441f3ae4d0b"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abbc2694f1f235aa016d5a676f909ae">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0a1a7ccbde63e9e9b7b5ada8fa91772c"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Props1.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2.xml><?xml version="1.0" encoding="utf-8"?>
<ds:datastoreItem xmlns:ds="http://schemas.openxmlformats.org/officeDocument/2006/customXml" ds:itemID="{662BEF52-ECB4-4F3C-9DC8-535795F40E81}"/>
</file>

<file path=customXml/itemProps3.xml><?xml version="1.0" encoding="utf-8"?>
<ds:datastoreItem xmlns:ds="http://schemas.openxmlformats.org/officeDocument/2006/customXml" ds:itemID="{91F3E75E-5AB2-4186-A8AF-F5D5451BCB3B}">
  <ds:schemaRefs>
    <ds:schemaRef ds:uri="http://schemas.microsoft.com/sharepoint/v3/contenttype/forms"/>
  </ds:schemaRefs>
</ds:datastoreItem>
</file>

<file path=customXml/itemProps4.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subject/>
  <dc:creator>francois</dc:creator>
  <keywords/>
  <lastModifiedBy>Nathan ROZO</lastModifiedBy>
  <revision>32</revision>
  <lastPrinted>2019-06-13T18:45:00.0000000Z</lastPrinted>
  <dcterms:created xsi:type="dcterms:W3CDTF">2024-09-10T09:48:00.0000000Z</dcterms:created>
  <dcterms:modified xsi:type="dcterms:W3CDTF">2025-12-19T15:06:21.5090172Z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lassificationContentMarkingFooterShapeIds">
    <vt:lpwstr>14ca1277,55eb2f50,5313057d</vt:lpwstr>
  </property>
  <property fmtid="{D5CDD505-2E9C-101B-9397-08002B2CF9AE}" pid="6" name="ClassificationContentMarkingFooterFontProps">
    <vt:lpwstr>#008000,10,Aptos</vt:lpwstr>
  </property>
  <property fmtid="{D5CDD505-2E9C-101B-9397-08002B2CF9AE}" pid="7" name="ClassificationContentMarkingFooterText">
    <vt:lpwstr>Interne SNCF Réseau</vt:lpwstr>
  </property>
  <property fmtid="{D5CDD505-2E9C-101B-9397-08002B2CF9AE}" pid="8" name="MSIP_Label_67cce88e-ba6c-4072-9a4d-8f9e28d4554f_Enabled">
    <vt:lpwstr>true</vt:lpwstr>
  </property>
  <property fmtid="{D5CDD505-2E9C-101B-9397-08002B2CF9AE}" pid="9" name="MSIP_Label_67cce88e-ba6c-4072-9a4d-8f9e28d4554f_SetDate">
    <vt:lpwstr>2025-12-16T15:35:17Z</vt:lpwstr>
  </property>
  <property fmtid="{D5CDD505-2E9C-101B-9397-08002B2CF9AE}" pid="10" name="MSIP_Label_67cce88e-ba6c-4072-9a4d-8f9e28d4554f_Method">
    <vt:lpwstr>Standard</vt:lpwstr>
  </property>
  <property fmtid="{D5CDD505-2E9C-101B-9397-08002B2CF9AE}" pid="11" name="MSIP_Label_67cce88e-ba6c-4072-9a4d-8f9e28d4554f_Name">
    <vt:lpwstr>Interne - SNCF Réseau</vt:lpwstr>
  </property>
  <property fmtid="{D5CDD505-2E9C-101B-9397-08002B2CF9AE}" pid="12" name="MSIP_Label_67cce88e-ba6c-4072-9a4d-8f9e28d4554f_SiteId">
    <vt:lpwstr>4a7c8238-5799-4b16-9fc6-9ad8fce5a7d9</vt:lpwstr>
  </property>
  <property fmtid="{D5CDD505-2E9C-101B-9397-08002B2CF9AE}" pid="13" name="MSIP_Label_67cce88e-ba6c-4072-9a4d-8f9e28d4554f_ActionId">
    <vt:lpwstr>baf9ed0a-1cd1-4d37-96f7-31bfd6b35850</vt:lpwstr>
  </property>
  <property fmtid="{D5CDD505-2E9C-101B-9397-08002B2CF9AE}" pid="14" name="MSIP_Label_67cce88e-ba6c-4072-9a4d-8f9e28d4554f_ContentBits">
    <vt:lpwstr>2</vt:lpwstr>
  </property>
  <property fmtid="{D5CDD505-2E9C-101B-9397-08002B2CF9AE}" pid="15" name="MSIP_Label_67cce88e-ba6c-4072-9a4d-8f9e28d4554f_Tag">
    <vt:lpwstr>10, 3, 0, 1</vt:lpwstr>
  </property>
  <property fmtid="{D5CDD505-2E9C-101B-9397-08002B2CF9AE}" pid="16" name="ContentTypeId">
    <vt:lpwstr>0x010100F521F6C7D13D1143AEF10B235CFC113D</vt:lpwstr>
  </property>
</Properties>
</file>