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96D6B" w14:textId="63E24CCD" w:rsidR="004E3816" w:rsidRDefault="004451D7" w:rsidP="004451D7">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33DFEFF9" wp14:editId="13028CDA">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14C48F" w14:textId="77777777" w:rsidR="004E3816" w:rsidRDefault="004E3816">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DFEFF9"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" stroked="f">
                <v:textbox>
                  <w:txbxContent>
                    <w:p w14:paraId="2514C48F" w14:textId="77777777" w:rsidR="004E3816" w:rsidRDefault="004E3816">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4CA75F63" w14:textId="055F8CF2" w:rsidR="004E3816" w:rsidRDefault="004451D7">
      <w:pPr>
        <w:pStyle w:val="FicheTitre"/>
        <w:rPr>
          <w:rFonts w:cs="Arial Narrow"/>
          <w:b w:val="0"/>
          <w:bCs/>
          <w:spacing w:val="50"/>
          <w:szCs w:val="17"/>
        </w:rPr>
        <w:sectPr w:rsidR="004E3816">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3105E0FA" wp14:editId="7393BA50">
            <wp:simplePos x="0" y="0"/>
            <wp:positionH relativeFrom="margin">
              <wp:posOffset>-628650</wp:posOffset>
            </wp:positionH>
            <wp:positionV relativeFrom="margin">
              <wp:posOffset>-796290</wp:posOffset>
            </wp:positionV>
            <wp:extent cx="2562225" cy="157162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4E3816" w14:paraId="37F859DD" w14:textId="77777777">
        <w:tc>
          <w:tcPr>
            <w:tcW w:w="9039" w:type="dxa"/>
            <w:shd w:val="clear" w:color="auto" w:fill="465F9D"/>
          </w:tcPr>
          <w:p w14:paraId="4C0337AC" w14:textId="77777777" w:rsidR="004E3816" w:rsidRDefault="004E3816">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327BB21A" w14:textId="77777777" w:rsidR="004E3816" w:rsidRDefault="004E3816">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4E6C6982" w14:textId="77777777" w:rsidR="004E3816" w:rsidRDefault="004E3816">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301886CE" w14:textId="77777777" w:rsidR="004E3816" w:rsidRDefault="004E3816">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4D9C42A2" w14:textId="77777777" w:rsidR="004E3816" w:rsidRDefault="004E3816">
      <w:pPr>
        <w:jc w:val="both"/>
        <w:rPr>
          <w:rFonts w:ascii="Arial" w:hAnsi="Arial" w:cs="Arial"/>
        </w:rPr>
      </w:pPr>
    </w:p>
    <w:p w14:paraId="3A1FE0EA" w14:textId="77777777" w:rsidR="004E3816" w:rsidRDefault="004E3816">
      <w:pPr>
        <w:rPr>
          <w:rFonts w:ascii="Marianne" w:hAnsi="Marianne"/>
        </w:rPr>
      </w:pPr>
    </w:p>
    <w:p w14:paraId="74043E08" w14:textId="2C97F4E8" w:rsidR="004E3816" w:rsidRDefault="004E3816">
      <w:pPr>
        <w:pStyle w:val="Lgende"/>
        <w:spacing w:before="0" w:after="0"/>
        <w:jc w:val="both"/>
        <w:rPr>
          <w:rFonts w:ascii="Marianne" w:hAnsi="Marianne" w:cs="Arial"/>
          <w:sz w:val="18"/>
          <w:szCs w:val="18"/>
        </w:rPr>
      </w:pPr>
      <w:r>
        <w:rPr>
          <w:rFonts w:ascii="Marianne" w:hAnsi="Marianne" w:cs="Arial"/>
          <w:sz w:val="18"/>
          <w:szCs w:val="18"/>
        </w:rPr>
        <w:t xml:space="preserve">En cas de candidature groupée, </w:t>
      </w:r>
      <w:r w:rsidR="004451D7">
        <w:rPr>
          <w:rFonts w:ascii="Marianne" w:hAnsi="Marianne" w:cs="Arial"/>
          <w:sz w:val="18"/>
          <w:szCs w:val="18"/>
        </w:rPr>
        <w:t>le DC2</w:t>
      </w:r>
      <w:r>
        <w:rPr>
          <w:rFonts w:ascii="Marianne" w:hAnsi="Marianne" w:cs="Arial"/>
          <w:sz w:val="18"/>
          <w:szCs w:val="18"/>
        </w:rPr>
        <w:t xml:space="preserve"> est rempli par chaque membre du groupement.</w:t>
      </w:r>
    </w:p>
    <w:p w14:paraId="61CCAE9E" w14:textId="77777777" w:rsidR="004E3816" w:rsidRDefault="004E3816">
      <w:pPr>
        <w:rPr>
          <w:rFonts w:ascii="Marianne" w:hAnsi="Marianne"/>
        </w:rPr>
      </w:pPr>
    </w:p>
    <w:p w14:paraId="0453CB07" w14:textId="77777777" w:rsidR="004E3816" w:rsidRDefault="004E3816">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1DA0870A" w14:textId="77777777" w:rsidR="004E3816" w:rsidRDefault="004E3816">
      <w:pPr>
        <w:jc w:val="both"/>
        <w:rPr>
          <w:rFonts w:ascii="Marianne" w:hAnsi="Marianne" w:cs="Arial"/>
          <w:i/>
          <w:iCs/>
        </w:rPr>
      </w:pPr>
    </w:p>
    <w:p w14:paraId="326946A7" w14:textId="77777777" w:rsidR="004E3816" w:rsidRDefault="004E3816">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BC83B1B" w14:textId="77777777" w:rsidR="004E3816" w:rsidRDefault="004E3816">
      <w:pPr>
        <w:jc w:val="both"/>
        <w:rPr>
          <w:rFonts w:ascii="Marianne" w:hAnsi="Marianne" w:cs="Arial"/>
          <w:i/>
          <w:sz w:val="18"/>
          <w:szCs w:val="18"/>
        </w:rPr>
      </w:pPr>
    </w:p>
    <w:p w14:paraId="1B902465" w14:textId="77777777" w:rsidR="004E3816" w:rsidRDefault="004E3816">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4E3816" w14:paraId="055D2FA0" w14:textId="77777777">
        <w:tc>
          <w:tcPr>
            <w:tcW w:w="9710" w:type="dxa"/>
            <w:shd w:val="clear" w:color="auto" w:fill="465F9D"/>
          </w:tcPr>
          <w:p w14:paraId="03D10944" w14:textId="77777777" w:rsidR="004E3816" w:rsidRDefault="004E3816">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7E5A6A96" w14:textId="77777777" w:rsidR="004E3816" w:rsidRDefault="004E3816">
      <w:pPr>
        <w:rPr>
          <w:rFonts w:ascii="Marianne" w:hAnsi="Marianne" w:cs="Arial"/>
          <w:b/>
          <w:bCs/>
        </w:rPr>
      </w:pPr>
    </w:p>
    <w:p w14:paraId="6DB7EAEF" w14:textId="77777777" w:rsidR="00361D4B" w:rsidRPr="00361D4B" w:rsidRDefault="00361D4B" w:rsidP="00361D4B">
      <w:pPr>
        <w:pStyle w:val="En-tte"/>
        <w:tabs>
          <w:tab w:val="clear" w:pos="4536"/>
          <w:tab w:val="clear" w:pos="9072"/>
        </w:tabs>
        <w:rPr>
          <w:rFonts w:ascii="Marianne" w:hAnsi="Marianne" w:cs="Arial"/>
        </w:rPr>
      </w:pPr>
      <w:r w:rsidRPr="00361D4B">
        <w:rPr>
          <w:rFonts w:ascii="Marianne" w:hAnsi="Marianne" w:cs="Arial"/>
        </w:rPr>
        <w:t>Centre Hospitalier Le Vinatier</w:t>
      </w:r>
    </w:p>
    <w:p w14:paraId="43BCC923" w14:textId="77777777" w:rsidR="00361D4B" w:rsidRPr="00361D4B" w:rsidRDefault="00361D4B" w:rsidP="00361D4B">
      <w:pPr>
        <w:pStyle w:val="En-tte"/>
        <w:tabs>
          <w:tab w:val="clear" w:pos="4536"/>
          <w:tab w:val="clear" w:pos="9072"/>
        </w:tabs>
        <w:rPr>
          <w:rFonts w:ascii="Marianne" w:hAnsi="Marianne" w:cs="Arial"/>
        </w:rPr>
      </w:pPr>
      <w:r w:rsidRPr="00361D4B">
        <w:rPr>
          <w:rFonts w:ascii="Marianne" w:hAnsi="Marianne" w:cs="Arial"/>
        </w:rPr>
        <w:t>95 boulevard Pinel</w:t>
      </w:r>
    </w:p>
    <w:p w14:paraId="3C7D165C" w14:textId="77777777" w:rsidR="00361D4B" w:rsidRPr="00361D4B" w:rsidRDefault="00361D4B" w:rsidP="00361D4B">
      <w:pPr>
        <w:pStyle w:val="En-tte"/>
        <w:tabs>
          <w:tab w:val="clear" w:pos="4536"/>
          <w:tab w:val="clear" w:pos="9072"/>
        </w:tabs>
        <w:rPr>
          <w:rFonts w:ascii="Marianne" w:hAnsi="Marianne" w:cs="Arial"/>
        </w:rPr>
      </w:pPr>
      <w:r w:rsidRPr="00361D4B">
        <w:rPr>
          <w:rFonts w:ascii="Marianne" w:hAnsi="Marianne" w:cs="Arial"/>
        </w:rPr>
        <w:t>BP 30039</w:t>
      </w:r>
    </w:p>
    <w:p w14:paraId="25CFAEAD" w14:textId="77777777" w:rsidR="004E3816" w:rsidRPr="00361D4B" w:rsidRDefault="00361D4B" w:rsidP="00361D4B">
      <w:pPr>
        <w:rPr>
          <w:rFonts w:ascii="Marianne" w:hAnsi="Marianne" w:cs="Arial"/>
          <w:b/>
          <w:bCs/>
        </w:rPr>
      </w:pPr>
      <w:r w:rsidRPr="00361D4B">
        <w:rPr>
          <w:rFonts w:ascii="Marianne" w:hAnsi="Marianne" w:cs="Arial"/>
        </w:rPr>
        <w:t>69678 BRON CEDEX</w:t>
      </w:r>
    </w:p>
    <w:p w14:paraId="2B6CE1DD" w14:textId="77777777" w:rsidR="004E3816" w:rsidRDefault="004E3816">
      <w:pPr>
        <w:rPr>
          <w:rFonts w:ascii="Marianne" w:hAnsi="Marianne" w:cs="Arial"/>
          <w:b/>
          <w:bCs/>
        </w:rPr>
      </w:pPr>
    </w:p>
    <w:p w14:paraId="0B21ABE9" w14:textId="77777777" w:rsidR="004E3816" w:rsidRDefault="004E3816">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E3816" w14:paraId="3D0F8273" w14:textId="77777777">
        <w:tc>
          <w:tcPr>
            <w:tcW w:w="9852" w:type="dxa"/>
            <w:shd w:val="clear" w:color="auto" w:fill="465F9D"/>
          </w:tcPr>
          <w:p w14:paraId="25CCCE35" w14:textId="77777777" w:rsidR="004E3816" w:rsidRDefault="004E3816">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4B719370" w14:textId="77777777" w:rsidR="00361D4B" w:rsidRDefault="00361D4B" w:rsidP="00361D4B">
      <w:pPr>
        <w:pStyle w:val="En-tte"/>
        <w:tabs>
          <w:tab w:val="clear" w:pos="4536"/>
          <w:tab w:val="clear" w:pos="9072"/>
        </w:tabs>
        <w:rPr>
          <w:rFonts w:ascii="Arial" w:hAnsi="Arial" w:cs="Arial"/>
        </w:rPr>
      </w:pPr>
    </w:p>
    <w:p w14:paraId="5857605F" w14:textId="4BA26EBA" w:rsidR="00C443F1" w:rsidRPr="00C443F1" w:rsidRDefault="00C443F1" w:rsidP="00C443F1">
      <w:pPr>
        <w:pStyle w:val="En-tte"/>
        <w:tabs>
          <w:tab w:val="clear" w:pos="4536"/>
          <w:tab w:val="clear" w:pos="9072"/>
        </w:tabs>
        <w:jc w:val="both"/>
        <w:rPr>
          <w:rFonts w:ascii="Marianne" w:hAnsi="Marianne" w:cs="Arial"/>
        </w:rPr>
      </w:pPr>
      <w:r w:rsidRPr="00C443F1">
        <w:rPr>
          <w:rFonts w:ascii="Marianne" w:hAnsi="Marianne" w:cs="Arial"/>
        </w:rPr>
        <w:t>Fourniture de chariots de bionettoyage ergonomiques et des équipements associés pour le Centre Hospitalier Le Vinatier</w:t>
      </w:r>
      <w:r w:rsidR="00AF1225">
        <w:rPr>
          <w:rFonts w:ascii="Marianne" w:hAnsi="Marianne" w:cs="Arial"/>
        </w:rPr>
        <w:t xml:space="preserve"> – procédure n° 2</w:t>
      </w:r>
    </w:p>
    <w:p w14:paraId="1244A5F5" w14:textId="77777777" w:rsidR="004E3816" w:rsidRDefault="004E3816">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E3816" w14:paraId="74C44C7E" w14:textId="77777777">
        <w:tc>
          <w:tcPr>
            <w:tcW w:w="9852" w:type="dxa"/>
            <w:shd w:val="clear" w:color="auto" w:fill="465F9D"/>
          </w:tcPr>
          <w:p w14:paraId="6E9F6A77" w14:textId="77777777" w:rsidR="004E3816" w:rsidRDefault="004E3816">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29B761F4" w14:textId="77777777" w:rsidR="004E3816" w:rsidRDefault="004E3816">
      <w:pPr>
        <w:pStyle w:val="Titre9"/>
        <w:numPr>
          <w:ilvl w:val="0"/>
          <w:numId w:val="0"/>
        </w:numPr>
        <w:rPr>
          <w:rFonts w:ascii="Marianne" w:hAnsi="Marianne"/>
          <w:i w:val="0"/>
          <w:sz w:val="20"/>
        </w:rPr>
      </w:pPr>
    </w:p>
    <w:p w14:paraId="7B35A1EF" w14:textId="77777777" w:rsidR="004E3816" w:rsidRDefault="004E3816">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539234ED" w14:textId="77777777" w:rsidR="004E3816" w:rsidRDefault="004E3816">
      <w:pPr>
        <w:pStyle w:val="Titre9"/>
        <w:tabs>
          <w:tab w:val="num" w:pos="0"/>
        </w:tabs>
        <w:ind w:left="0"/>
        <w:jc w:val="both"/>
        <w:rPr>
          <w:rFonts w:ascii="Marianne" w:hAnsi="Marianne"/>
          <w:i w:val="0"/>
          <w:iCs w:val="0"/>
          <w:sz w:val="20"/>
          <w:szCs w:val="20"/>
        </w:rPr>
      </w:pPr>
    </w:p>
    <w:p w14:paraId="2B053F8A" w14:textId="77777777" w:rsidR="004E3816" w:rsidRDefault="004E3816">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03636A00" w14:textId="77777777" w:rsidR="004E3816" w:rsidRDefault="004E3816">
      <w:pPr>
        <w:jc w:val="both"/>
        <w:rPr>
          <w:rFonts w:ascii="Marianne" w:hAnsi="Marianne" w:cs="Arial"/>
          <w:b/>
          <w:bCs/>
        </w:rPr>
      </w:pPr>
    </w:p>
    <w:p w14:paraId="17E645D0" w14:textId="77777777" w:rsidR="004E3816" w:rsidRDefault="004E3816">
      <w:pPr>
        <w:pStyle w:val="Titre9"/>
        <w:numPr>
          <w:ilvl w:val="0"/>
          <w:numId w:val="12"/>
        </w:numPr>
        <w:jc w:val="both"/>
        <w:rPr>
          <w:rFonts w:ascii="Marianne" w:hAnsi="Marianne"/>
          <w:sz w:val="20"/>
          <w:szCs w:val="20"/>
        </w:rPr>
      </w:pPr>
      <w:r>
        <w:rPr>
          <w:rFonts w:ascii="Marianne" w:hAnsi="Marianne"/>
          <w:sz w:val="20"/>
          <w:szCs w:val="20"/>
        </w:rPr>
        <w:lastRenderedPageBreak/>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7810FECC" w14:textId="77777777" w:rsidR="004E3816" w:rsidRDefault="004E3816">
      <w:pPr>
        <w:rPr>
          <w:rFonts w:ascii="Marianne" w:hAnsi="Marianne"/>
        </w:rPr>
      </w:pPr>
    </w:p>
    <w:p w14:paraId="3F0BC7D4" w14:textId="77777777" w:rsidR="004E3816" w:rsidRDefault="004E3816">
      <w:pPr>
        <w:rPr>
          <w:rFonts w:ascii="Marianne" w:hAnsi="Marianne"/>
        </w:rPr>
      </w:pPr>
    </w:p>
    <w:p w14:paraId="41FDE343" w14:textId="77777777" w:rsidR="004E3816" w:rsidRDefault="004E3816">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4404539C" w14:textId="77777777" w:rsidR="004E3816" w:rsidRDefault="004E3816">
      <w:pPr>
        <w:rPr>
          <w:rFonts w:ascii="Marianne" w:hAnsi="Marianne"/>
        </w:rPr>
      </w:pPr>
    </w:p>
    <w:p w14:paraId="75087271" w14:textId="77777777" w:rsidR="004E3816" w:rsidRDefault="004E3816">
      <w:pPr>
        <w:rPr>
          <w:rFonts w:ascii="Marianne" w:hAnsi="Marianne"/>
        </w:rPr>
      </w:pPr>
    </w:p>
    <w:p w14:paraId="601B5308" w14:textId="77777777" w:rsidR="004E3816" w:rsidRDefault="004E3816">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134D4F06" w14:textId="77777777" w:rsidR="004E3816" w:rsidRDefault="004E3816">
      <w:pPr>
        <w:rPr>
          <w:rFonts w:ascii="Marianne" w:hAnsi="Marianne"/>
        </w:rPr>
      </w:pPr>
    </w:p>
    <w:p w14:paraId="17DD48FD" w14:textId="77777777" w:rsidR="004E3816" w:rsidRDefault="004E3816">
      <w:pPr>
        <w:rPr>
          <w:rFonts w:ascii="Marianne" w:hAnsi="Marianne"/>
        </w:rPr>
      </w:pPr>
    </w:p>
    <w:p w14:paraId="1F45C10B" w14:textId="77777777" w:rsidR="004E3816" w:rsidRDefault="004E3816">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520B8023" w14:textId="77777777" w:rsidR="004E3816" w:rsidRDefault="004E3816">
      <w:pPr>
        <w:rPr>
          <w:rFonts w:ascii="Marianne" w:hAnsi="Marianne"/>
        </w:rPr>
      </w:pPr>
    </w:p>
    <w:p w14:paraId="1E3FA0F3" w14:textId="77777777" w:rsidR="004E3816" w:rsidRDefault="004E3816">
      <w:pPr>
        <w:rPr>
          <w:rFonts w:ascii="Marianne" w:hAnsi="Marianne"/>
        </w:rPr>
      </w:pPr>
    </w:p>
    <w:p w14:paraId="0A0E42C7" w14:textId="77777777" w:rsidR="004E3816" w:rsidRDefault="004E3816">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60247E1E" w14:textId="77777777" w:rsidR="004E3816" w:rsidRDefault="004E3816">
      <w:pPr>
        <w:rPr>
          <w:rFonts w:ascii="Marianne" w:hAnsi="Marianne"/>
        </w:rPr>
      </w:pPr>
    </w:p>
    <w:p w14:paraId="73073D15" w14:textId="77777777" w:rsidR="004E3816" w:rsidRDefault="004E3816">
      <w:pPr>
        <w:rPr>
          <w:rFonts w:ascii="Marianne" w:hAnsi="Marianne"/>
        </w:rPr>
      </w:pPr>
    </w:p>
    <w:p w14:paraId="77BF35F4" w14:textId="77777777" w:rsidR="004E3816" w:rsidRDefault="004E3816">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7D85BE0F" w14:textId="77777777" w:rsidR="004E3816" w:rsidRDefault="004E3816">
      <w:pPr>
        <w:jc w:val="both"/>
        <w:rPr>
          <w:rFonts w:ascii="Marianne" w:hAnsi="Marianne" w:cs="Arial"/>
          <w:b/>
          <w:bCs/>
        </w:rPr>
      </w:pPr>
    </w:p>
    <w:p w14:paraId="0ED93F5C" w14:textId="77777777" w:rsidR="004E3816" w:rsidRDefault="004E3816">
      <w:pPr>
        <w:jc w:val="both"/>
        <w:rPr>
          <w:rFonts w:ascii="Marianne" w:hAnsi="Marianne" w:cs="Arial"/>
          <w:b/>
          <w:bCs/>
        </w:rPr>
      </w:pPr>
    </w:p>
    <w:p w14:paraId="3F607447" w14:textId="77777777" w:rsidR="004E3816" w:rsidRDefault="004E3816">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7259A90C" w14:textId="77777777" w:rsidR="004E3816" w:rsidRDefault="004E3816">
      <w:pPr>
        <w:jc w:val="both"/>
        <w:rPr>
          <w:rFonts w:ascii="Marianne" w:hAnsi="Marianne" w:cs="Arial"/>
        </w:rPr>
      </w:pPr>
    </w:p>
    <w:p w14:paraId="74B728B8" w14:textId="77777777" w:rsidR="004E3816" w:rsidRDefault="004E3816">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AF1225">
        <w:rPr>
          <w:rFonts w:ascii="Marianne" w:hAnsi="Marianne"/>
        </w:rPr>
      </w:r>
      <w:r w:rsidR="00AF122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31A20252" w14:textId="77777777" w:rsidR="004E3816" w:rsidRDefault="004E3816">
      <w:pPr>
        <w:ind w:left="567"/>
        <w:jc w:val="both"/>
        <w:rPr>
          <w:rFonts w:ascii="Marianne" w:hAnsi="Marianne" w:cs="Arial"/>
        </w:rPr>
      </w:pPr>
    </w:p>
    <w:p w14:paraId="2F3FD7C9" w14:textId="77777777" w:rsidR="004E3816" w:rsidRDefault="004E3816">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AF1225">
        <w:rPr>
          <w:rFonts w:ascii="Marianne" w:hAnsi="Marianne"/>
        </w:rPr>
      </w:r>
      <w:r w:rsidR="00AF122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3F46053F" w14:textId="77777777" w:rsidR="004E3816" w:rsidRDefault="004E3816">
      <w:pPr>
        <w:ind w:left="567"/>
        <w:jc w:val="both"/>
        <w:rPr>
          <w:rFonts w:ascii="Marianne" w:hAnsi="Marianne" w:cs="Arial"/>
          <w:bCs/>
          <w:sz w:val="22"/>
        </w:rPr>
      </w:pPr>
    </w:p>
    <w:p w14:paraId="7C4429CF" w14:textId="77777777" w:rsidR="004E3816" w:rsidRDefault="004E3816">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5E04E7ED" w14:textId="77777777" w:rsidR="004E3816" w:rsidRDefault="004E3816">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7D426781" w14:textId="77777777" w:rsidR="004E3816" w:rsidRDefault="004E3816">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789BC17" w14:textId="77777777" w:rsidR="004E3816" w:rsidRDefault="004E3816">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7A01C4D9" w14:textId="77777777" w:rsidR="004E3816" w:rsidRDefault="004E3816">
      <w:pPr>
        <w:spacing w:before="120"/>
        <w:jc w:val="both"/>
        <w:rPr>
          <w:rFonts w:ascii="Marianne" w:hAnsi="Marianne" w:cs="Arial"/>
          <w:sz w:val="22"/>
        </w:rPr>
      </w:pPr>
    </w:p>
    <w:p w14:paraId="30E9BAD5" w14:textId="77777777" w:rsidR="004E3816" w:rsidRDefault="004E3816">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4E3816" w14:paraId="38977F1B" w14:textId="77777777">
        <w:trPr>
          <w:trHeight w:val="540"/>
          <w:jc w:val="center"/>
        </w:trPr>
        <w:tc>
          <w:tcPr>
            <w:tcW w:w="1986" w:type="dxa"/>
            <w:shd w:val="clear" w:color="auto" w:fill="CCFFFF"/>
            <w:vAlign w:val="center"/>
          </w:tcPr>
          <w:p w14:paraId="11B15CEA" w14:textId="77777777" w:rsidR="004E3816" w:rsidRDefault="004E3816">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5C46472F" w14:textId="77777777" w:rsidR="004E3816" w:rsidRDefault="004E3816">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0F25CF89" w14:textId="77777777" w:rsidR="004E3816" w:rsidRDefault="004E3816">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4E3816" w14:paraId="2F5EB03A" w14:textId="77777777">
        <w:trPr>
          <w:trHeight w:val="2218"/>
          <w:jc w:val="center"/>
        </w:trPr>
        <w:tc>
          <w:tcPr>
            <w:tcW w:w="1986" w:type="dxa"/>
            <w:vMerge w:val="restart"/>
            <w:shd w:val="clear" w:color="auto" w:fill="auto"/>
            <w:vAlign w:val="center"/>
          </w:tcPr>
          <w:p w14:paraId="26F3FB76" w14:textId="77777777" w:rsidR="004E3816" w:rsidRDefault="004E3816">
            <w:pPr>
              <w:spacing w:beforeLines="40" w:before="96" w:afterLines="40" w:after="96"/>
              <w:rPr>
                <w:rFonts w:ascii="Marianne" w:hAnsi="Marianne" w:cs="Arial"/>
              </w:rPr>
            </w:pPr>
            <w:r>
              <w:rPr>
                <w:rFonts w:ascii="Marianne" w:hAnsi="Marianne" w:cs="Arial"/>
                <w:b/>
              </w:rPr>
              <w:lastRenderedPageBreak/>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902B0BC" w14:textId="77777777" w:rsidR="004E3816" w:rsidRDefault="004E3816">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AF1225">
              <w:rPr>
                <w:rFonts w:ascii="Marianne" w:eastAsia="MS Gothic" w:hAnsi="Marianne" w:cs="Arial"/>
              </w:rPr>
            </w:r>
            <w:r w:rsidR="00AF1225">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77431873" w14:textId="77777777" w:rsidR="004E3816" w:rsidRDefault="004E381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40DF33A"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638F73A" w14:textId="77777777" w:rsidR="004E3816" w:rsidRDefault="004E3816">
            <w:pPr>
              <w:spacing w:beforeLines="40" w:before="96" w:afterLines="40" w:after="96"/>
              <w:ind w:left="170" w:right="170"/>
              <w:jc w:val="both"/>
              <w:rPr>
                <w:rFonts w:ascii="Marianne" w:hAnsi="Marianne" w:cs="Arial"/>
                <w:sz w:val="12"/>
                <w:szCs w:val="16"/>
              </w:rPr>
            </w:pPr>
          </w:p>
          <w:p w14:paraId="527128E9" w14:textId="77777777" w:rsidR="004E3816" w:rsidRDefault="004E3816">
            <w:pPr>
              <w:spacing w:beforeLines="40" w:before="96" w:afterLines="40" w:after="96"/>
              <w:ind w:left="170" w:right="170"/>
              <w:jc w:val="both"/>
              <w:rPr>
                <w:rFonts w:ascii="Marianne" w:hAnsi="Marianne" w:cs="Arial"/>
                <w:sz w:val="12"/>
                <w:szCs w:val="16"/>
              </w:rPr>
            </w:pPr>
          </w:p>
          <w:p w14:paraId="5A3B5F5D" w14:textId="77777777" w:rsidR="004E3816" w:rsidRDefault="004E3816">
            <w:pPr>
              <w:spacing w:beforeLines="40" w:before="96" w:afterLines="40" w:after="96"/>
              <w:ind w:left="170" w:right="170"/>
              <w:jc w:val="both"/>
              <w:rPr>
                <w:rFonts w:ascii="Marianne" w:hAnsi="Marianne" w:cs="Arial"/>
                <w:sz w:val="12"/>
                <w:szCs w:val="16"/>
              </w:rPr>
            </w:pPr>
          </w:p>
          <w:p w14:paraId="32C66221"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FAF62AD" w14:textId="77777777" w:rsidR="004E3816" w:rsidRDefault="004E3816">
            <w:pPr>
              <w:spacing w:beforeLines="40" w:before="96" w:afterLines="40" w:after="96"/>
              <w:ind w:right="170"/>
              <w:rPr>
                <w:rFonts w:ascii="Marianne" w:hAnsi="Marianne" w:cs="Arial"/>
                <w:sz w:val="12"/>
                <w:szCs w:val="16"/>
              </w:rPr>
            </w:pPr>
          </w:p>
          <w:p w14:paraId="06698D1F" w14:textId="77777777" w:rsidR="004E3816" w:rsidRDefault="004E3816">
            <w:pPr>
              <w:spacing w:beforeLines="40" w:before="96" w:afterLines="40" w:after="96"/>
              <w:ind w:right="170"/>
              <w:rPr>
                <w:rFonts w:ascii="Marianne" w:hAnsi="Marianne" w:cs="Arial"/>
                <w:sz w:val="12"/>
                <w:szCs w:val="16"/>
              </w:rPr>
            </w:pPr>
          </w:p>
          <w:p w14:paraId="1A57A4EC" w14:textId="77777777" w:rsidR="004E3816" w:rsidRDefault="004E3816">
            <w:pPr>
              <w:spacing w:beforeLines="40" w:before="96" w:afterLines="40" w:after="96"/>
              <w:ind w:right="170"/>
              <w:rPr>
                <w:rFonts w:ascii="Marianne" w:hAnsi="Marianne" w:cs="Arial"/>
                <w:sz w:val="12"/>
                <w:szCs w:val="16"/>
              </w:rPr>
            </w:pPr>
          </w:p>
        </w:tc>
      </w:tr>
      <w:tr w:rsidR="004E3816" w14:paraId="04C19597" w14:textId="77777777">
        <w:trPr>
          <w:trHeight w:val="3555"/>
          <w:jc w:val="center"/>
        </w:trPr>
        <w:tc>
          <w:tcPr>
            <w:tcW w:w="1986" w:type="dxa"/>
            <w:vMerge/>
            <w:shd w:val="clear" w:color="auto" w:fill="auto"/>
            <w:vAlign w:val="center"/>
          </w:tcPr>
          <w:p w14:paraId="5E9B6747" w14:textId="77777777" w:rsidR="004E3816" w:rsidRDefault="004E3816">
            <w:pPr>
              <w:spacing w:beforeLines="40" w:before="96" w:afterLines="40" w:after="96"/>
              <w:rPr>
                <w:rFonts w:ascii="Marianne" w:hAnsi="Marianne" w:cs="Arial"/>
              </w:rPr>
            </w:pPr>
          </w:p>
        </w:tc>
        <w:tc>
          <w:tcPr>
            <w:tcW w:w="2551" w:type="dxa"/>
            <w:shd w:val="clear" w:color="auto" w:fill="auto"/>
            <w:vAlign w:val="center"/>
          </w:tcPr>
          <w:p w14:paraId="0AD5F034" w14:textId="77777777" w:rsidR="004E3816" w:rsidRDefault="004E3816">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AF1225">
              <w:rPr>
                <w:rFonts w:ascii="Marianne" w:eastAsia="MS Gothic" w:hAnsi="Marianne" w:cs="Arial"/>
              </w:rPr>
            </w:r>
            <w:r w:rsidR="00AF1225">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4C6CB376" w14:textId="77777777" w:rsidR="004E3816" w:rsidRDefault="004E381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12D9508"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CBAFB3E" w14:textId="77777777" w:rsidR="004E3816" w:rsidRDefault="004E3816">
            <w:pPr>
              <w:spacing w:beforeLines="40" w:before="96" w:afterLines="40" w:after="96"/>
              <w:ind w:left="170" w:right="170"/>
              <w:jc w:val="both"/>
              <w:rPr>
                <w:rFonts w:ascii="Marianne" w:hAnsi="Marianne" w:cs="Arial"/>
                <w:sz w:val="12"/>
                <w:szCs w:val="16"/>
              </w:rPr>
            </w:pPr>
          </w:p>
          <w:p w14:paraId="3C45613A" w14:textId="77777777" w:rsidR="004E3816" w:rsidRDefault="004E3816">
            <w:pPr>
              <w:spacing w:beforeLines="40" w:before="96" w:afterLines="40" w:after="96"/>
              <w:ind w:left="170" w:right="170"/>
              <w:jc w:val="both"/>
              <w:rPr>
                <w:rFonts w:ascii="Marianne" w:hAnsi="Marianne" w:cs="Arial"/>
                <w:sz w:val="12"/>
                <w:szCs w:val="16"/>
              </w:rPr>
            </w:pPr>
          </w:p>
          <w:p w14:paraId="4CAFBBFF" w14:textId="77777777" w:rsidR="004E3816" w:rsidRDefault="004E3816">
            <w:pPr>
              <w:spacing w:beforeLines="40" w:before="96" w:afterLines="40" w:after="96"/>
              <w:ind w:left="170" w:right="170"/>
              <w:jc w:val="both"/>
              <w:rPr>
                <w:rFonts w:ascii="Marianne" w:hAnsi="Marianne" w:cs="Arial"/>
                <w:sz w:val="12"/>
                <w:szCs w:val="16"/>
              </w:rPr>
            </w:pPr>
          </w:p>
          <w:p w14:paraId="0CCBFBE2"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88AC334" w14:textId="77777777" w:rsidR="004E3816" w:rsidRDefault="004E3816">
            <w:pPr>
              <w:spacing w:beforeLines="40" w:before="96" w:afterLines="40" w:after="96"/>
              <w:ind w:right="170"/>
              <w:rPr>
                <w:rFonts w:ascii="Marianne" w:hAnsi="Marianne" w:cs="Arial"/>
                <w:sz w:val="12"/>
                <w:szCs w:val="16"/>
              </w:rPr>
            </w:pPr>
          </w:p>
          <w:p w14:paraId="4E6F5AE9" w14:textId="77777777" w:rsidR="004E3816" w:rsidRDefault="004E3816">
            <w:pPr>
              <w:spacing w:beforeLines="40" w:before="96" w:afterLines="40" w:after="96"/>
              <w:ind w:right="170"/>
              <w:rPr>
                <w:rFonts w:ascii="Marianne" w:hAnsi="Marianne" w:cs="Arial"/>
                <w:sz w:val="12"/>
                <w:szCs w:val="16"/>
              </w:rPr>
            </w:pPr>
          </w:p>
          <w:p w14:paraId="20FF7F41" w14:textId="77777777" w:rsidR="004E3816" w:rsidRDefault="004E3816">
            <w:pPr>
              <w:spacing w:beforeLines="40" w:before="96" w:afterLines="40" w:after="96"/>
              <w:ind w:right="170"/>
              <w:rPr>
                <w:rFonts w:ascii="Marianne" w:hAnsi="Marianne" w:cs="Arial"/>
                <w:sz w:val="12"/>
                <w:szCs w:val="16"/>
              </w:rPr>
            </w:pPr>
          </w:p>
        </w:tc>
      </w:tr>
      <w:tr w:rsidR="004E3816" w14:paraId="150BA6C8" w14:textId="77777777">
        <w:trPr>
          <w:trHeight w:val="4455"/>
          <w:jc w:val="center"/>
        </w:trPr>
        <w:tc>
          <w:tcPr>
            <w:tcW w:w="1986" w:type="dxa"/>
            <w:vMerge/>
            <w:shd w:val="clear" w:color="auto" w:fill="auto"/>
            <w:vAlign w:val="center"/>
          </w:tcPr>
          <w:p w14:paraId="11948572" w14:textId="77777777" w:rsidR="004E3816" w:rsidRDefault="004E3816">
            <w:pPr>
              <w:spacing w:beforeLines="40" w:before="96" w:afterLines="40" w:after="96"/>
              <w:rPr>
                <w:rFonts w:ascii="Marianne" w:hAnsi="Marianne" w:cs="Arial"/>
              </w:rPr>
            </w:pPr>
          </w:p>
        </w:tc>
        <w:tc>
          <w:tcPr>
            <w:tcW w:w="2551" w:type="dxa"/>
            <w:shd w:val="clear" w:color="auto" w:fill="auto"/>
            <w:vAlign w:val="center"/>
          </w:tcPr>
          <w:p w14:paraId="09D013C0" w14:textId="77777777" w:rsidR="004E3816" w:rsidRDefault="004E3816">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AF1225">
              <w:rPr>
                <w:rFonts w:ascii="Marianne" w:eastAsia="MS Gothic" w:hAnsi="Marianne" w:cs="Arial"/>
              </w:rPr>
            </w:r>
            <w:r w:rsidR="00AF1225">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0E925C1C" w14:textId="77777777" w:rsidR="004E3816" w:rsidRDefault="004E381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FE449DB" w14:textId="77777777" w:rsidR="004E3816" w:rsidRDefault="004E3816">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3F22C6E" w14:textId="77777777" w:rsidR="004E3816" w:rsidRDefault="004E3816">
            <w:pPr>
              <w:spacing w:beforeLines="40" w:before="96" w:afterLines="40" w:after="96"/>
              <w:ind w:left="170" w:right="170"/>
              <w:jc w:val="both"/>
              <w:rPr>
                <w:rFonts w:ascii="Marianne" w:hAnsi="Marianne" w:cs="Arial"/>
                <w:sz w:val="12"/>
                <w:szCs w:val="16"/>
              </w:rPr>
            </w:pPr>
          </w:p>
          <w:p w14:paraId="4C9F3195" w14:textId="77777777" w:rsidR="004E3816" w:rsidRDefault="004E3816">
            <w:pPr>
              <w:spacing w:beforeLines="40" w:before="96" w:afterLines="40" w:after="96"/>
              <w:ind w:left="170" w:right="170"/>
              <w:jc w:val="both"/>
              <w:rPr>
                <w:rFonts w:ascii="Marianne" w:hAnsi="Marianne" w:cs="Arial"/>
                <w:sz w:val="12"/>
                <w:szCs w:val="16"/>
              </w:rPr>
            </w:pPr>
          </w:p>
          <w:p w14:paraId="123DEEC2" w14:textId="77777777" w:rsidR="004E3816" w:rsidRDefault="004E3816">
            <w:pPr>
              <w:spacing w:beforeLines="40" w:before="96" w:afterLines="40" w:after="96"/>
              <w:ind w:left="170" w:right="170"/>
              <w:jc w:val="both"/>
              <w:rPr>
                <w:rFonts w:ascii="Marianne" w:hAnsi="Marianne" w:cs="Arial"/>
                <w:sz w:val="12"/>
                <w:szCs w:val="16"/>
              </w:rPr>
            </w:pPr>
          </w:p>
          <w:p w14:paraId="6CFD42D8" w14:textId="77777777" w:rsidR="004E3816" w:rsidRDefault="004E3816">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AFA456A" w14:textId="77777777" w:rsidR="004E3816" w:rsidRDefault="004E3816">
            <w:pPr>
              <w:spacing w:beforeLines="40" w:before="96" w:afterLines="40" w:after="96"/>
              <w:ind w:right="170"/>
              <w:rPr>
                <w:rFonts w:ascii="Marianne" w:hAnsi="Marianne" w:cs="Arial"/>
                <w:sz w:val="12"/>
                <w:szCs w:val="16"/>
              </w:rPr>
            </w:pPr>
          </w:p>
          <w:p w14:paraId="7E45D18A" w14:textId="77777777" w:rsidR="004E3816" w:rsidRDefault="004E3816">
            <w:pPr>
              <w:spacing w:beforeLines="40" w:before="96" w:afterLines="40" w:after="96"/>
              <w:ind w:right="170"/>
              <w:rPr>
                <w:rFonts w:ascii="Marianne" w:hAnsi="Marianne" w:cs="Arial"/>
                <w:sz w:val="12"/>
                <w:szCs w:val="16"/>
              </w:rPr>
            </w:pPr>
          </w:p>
          <w:p w14:paraId="578499C3" w14:textId="77777777" w:rsidR="004E3816" w:rsidRDefault="004E3816">
            <w:pPr>
              <w:spacing w:beforeLines="40" w:before="96" w:afterLines="40" w:after="96"/>
              <w:ind w:right="170"/>
              <w:rPr>
                <w:rFonts w:ascii="Marianne" w:hAnsi="Marianne" w:cs="Arial"/>
                <w:sz w:val="12"/>
                <w:szCs w:val="16"/>
              </w:rPr>
            </w:pPr>
          </w:p>
        </w:tc>
      </w:tr>
      <w:tr w:rsidR="004E3816" w14:paraId="543D82C6" w14:textId="77777777">
        <w:trPr>
          <w:trHeight w:val="1785"/>
          <w:jc w:val="center"/>
        </w:trPr>
        <w:tc>
          <w:tcPr>
            <w:tcW w:w="1986" w:type="dxa"/>
            <w:shd w:val="clear" w:color="auto" w:fill="auto"/>
            <w:vAlign w:val="center"/>
          </w:tcPr>
          <w:p w14:paraId="7B0A116E" w14:textId="77777777" w:rsidR="004E3816" w:rsidRDefault="004E3816">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4C4BB3CD" w14:textId="77777777" w:rsidR="004E3816" w:rsidRDefault="004E3816">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AF1225">
              <w:rPr>
                <w:rFonts w:ascii="Marianne" w:hAnsi="Marianne" w:cs="Arial"/>
              </w:rPr>
            </w:r>
            <w:r w:rsidR="00AF1225">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0F3DAFA5" w14:textId="77777777" w:rsidR="004E3816" w:rsidRDefault="004E381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C87FD32"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809401B" w14:textId="77777777" w:rsidR="004E3816" w:rsidRDefault="004E3816">
            <w:pPr>
              <w:spacing w:beforeLines="40" w:before="96" w:afterLines="40" w:after="96"/>
              <w:ind w:left="170" w:right="170"/>
              <w:jc w:val="both"/>
              <w:rPr>
                <w:rFonts w:ascii="Marianne" w:hAnsi="Marianne" w:cs="Arial"/>
                <w:sz w:val="12"/>
                <w:szCs w:val="16"/>
              </w:rPr>
            </w:pPr>
          </w:p>
          <w:p w14:paraId="35ED1697" w14:textId="77777777" w:rsidR="004E3816" w:rsidRDefault="004E3816">
            <w:pPr>
              <w:spacing w:beforeLines="40" w:before="96" w:afterLines="40" w:after="96"/>
              <w:ind w:left="170" w:right="170"/>
              <w:jc w:val="both"/>
              <w:rPr>
                <w:rFonts w:ascii="Marianne" w:hAnsi="Marianne" w:cs="Arial"/>
                <w:sz w:val="12"/>
                <w:szCs w:val="16"/>
              </w:rPr>
            </w:pPr>
          </w:p>
          <w:p w14:paraId="63885CF8" w14:textId="77777777" w:rsidR="004E3816" w:rsidRDefault="004E3816">
            <w:pPr>
              <w:spacing w:beforeLines="40" w:before="96" w:afterLines="40" w:after="96"/>
              <w:ind w:left="170" w:right="170"/>
              <w:jc w:val="both"/>
              <w:rPr>
                <w:rFonts w:ascii="Marianne" w:hAnsi="Marianne" w:cs="Arial"/>
                <w:sz w:val="12"/>
                <w:szCs w:val="16"/>
              </w:rPr>
            </w:pPr>
          </w:p>
          <w:p w14:paraId="01638631"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21FAF16" w14:textId="77777777" w:rsidR="004E3816" w:rsidRDefault="004E3816">
            <w:pPr>
              <w:spacing w:beforeLines="40" w:before="96" w:afterLines="40" w:after="96"/>
              <w:ind w:right="170"/>
              <w:rPr>
                <w:rFonts w:ascii="Marianne" w:hAnsi="Marianne" w:cs="Arial"/>
                <w:sz w:val="12"/>
                <w:szCs w:val="16"/>
              </w:rPr>
            </w:pPr>
          </w:p>
          <w:p w14:paraId="748CBC0D" w14:textId="77777777" w:rsidR="004E3816" w:rsidRDefault="004E3816">
            <w:pPr>
              <w:spacing w:beforeLines="40" w:before="96" w:afterLines="40" w:after="96"/>
              <w:ind w:right="170"/>
              <w:rPr>
                <w:rFonts w:ascii="Marianne" w:hAnsi="Marianne" w:cs="Arial"/>
                <w:sz w:val="12"/>
                <w:szCs w:val="16"/>
              </w:rPr>
            </w:pPr>
          </w:p>
          <w:p w14:paraId="56173AF4" w14:textId="77777777" w:rsidR="004E3816" w:rsidRDefault="004E3816">
            <w:pPr>
              <w:spacing w:beforeLines="40" w:before="96" w:afterLines="40" w:after="96"/>
              <w:ind w:right="170"/>
              <w:rPr>
                <w:rFonts w:ascii="Marianne" w:hAnsi="Marianne" w:cs="Arial"/>
                <w:sz w:val="12"/>
                <w:szCs w:val="16"/>
              </w:rPr>
            </w:pPr>
          </w:p>
        </w:tc>
      </w:tr>
      <w:tr w:rsidR="004E3816" w14:paraId="762E6C69" w14:textId="77777777">
        <w:trPr>
          <w:trHeight w:val="3615"/>
          <w:jc w:val="center"/>
        </w:trPr>
        <w:tc>
          <w:tcPr>
            <w:tcW w:w="1986" w:type="dxa"/>
            <w:shd w:val="clear" w:color="auto" w:fill="auto"/>
            <w:vAlign w:val="center"/>
          </w:tcPr>
          <w:p w14:paraId="56CEC17E" w14:textId="77777777" w:rsidR="004E3816" w:rsidRDefault="004E3816">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54E1D743" w14:textId="77777777" w:rsidR="004E3816" w:rsidRDefault="004E3816">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AF1225">
              <w:rPr>
                <w:rFonts w:ascii="Marianne" w:eastAsia="MS Gothic" w:hAnsi="Marianne" w:cs="Arial"/>
              </w:rPr>
            </w:r>
            <w:r w:rsidR="00AF1225">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770C1308" w14:textId="77777777" w:rsidR="004E3816" w:rsidRDefault="004E381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543171D"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9DA7B18" w14:textId="77777777" w:rsidR="004E3816" w:rsidRDefault="004E3816">
            <w:pPr>
              <w:spacing w:beforeLines="40" w:before="96" w:afterLines="40" w:after="96"/>
              <w:ind w:left="170" w:right="170"/>
              <w:jc w:val="both"/>
              <w:rPr>
                <w:rFonts w:ascii="Marianne" w:hAnsi="Marianne" w:cs="Arial"/>
                <w:sz w:val="12"/>
                <w:szCs w:val="16"/>
              </w:rPr>
            </w:pPr>
          </w:p>
          <w:p w14:paraId="6DB10D1A" w14:textId="77777777" w:rsidR="004E3816" w:rsidRDefault="004E3816">
            <w:pPr>
              <w:spacing w:beforeLines="40" w:before="96" w:afterLines="40" w:after="96"/>
              <w:ind w:left="170" w:right="170"/>
              <w:jc w:val="both"/>
              <w:rPr>
                <w:rFonts w:ascii="Marianne" w:hAnsi="Marianne" w:cs="Arial"/>
                <w:sz w:val="12"/>
                <w:szCs w:val="16"/>
              </w:rPr>
            </w:pPr>
          </w:p>
          <w:p w14:paraId="3C507FED" w14:textId="77777777" w:rsidR="004E3816" w:rsidRDefault="004E3816">
            <w:pPr>
              <w:spacing w:beforeLines="40" w:before="96" w:afterLines="40" w:after="96"/>
              <w:ind w:left="170" w:right="170"/>
              <w:jc w:val="both"/>
              <w:rPr>
                <w:rFonts w:ascii="Marianne" w:hAnsi="Marianne" w:cs="Arial"/>
                <w:sz w:val="12"/>
                <w:szCs w:val="16"/>
              </w:rPr>
            </w:pPr>
          </w:p>
          <w:p w14:paraId="77488D12"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558F3E9" w14:textId="77777777" w:rsidR="004E3816" w:rsidRDefault="004E3816">
            <w:pPr>
              <w:spacing w:beforeLines="40" w:before="96" w:afterLines="40" w:after="96"/>
              <w:ind w:right="170"/>
              <w:rPr>
                <w:rFonts w:ascii="Marianne" w:hAnsi="Marianne" w:cs="Arial"/>
                <w:sz w:val="12"/>
                <w:szCs w:val="16"/>
              </w:rPr>
            </w:pPr>
          </w:p>
          <w:p w14:paraId="3091FB9A" w14:textId="77777777" w:rsidR="004E3816" w:rsidRDefault="004E3816">
            <w:pPr>
              <w:spacing w:beforeLines="40" w:before="96" w:afterLines="40" w:after="96"/>
              <w:ind w:right="170"/>
              <w:rPr>
                <w:rFonts w:ascii="Marianne" w:hAnsi="Marianne" w:cs="Arial"/>
                <w:sz w:val="12"/>
                <w:szCs w:val="16"/>
              </w:rPr>
            </w:pPr>
          </w:p>
          <w:p w14:paraId="6B6E0122" w14:textId="77777777" w:rsidR="004E3816" w:rsidRDefault="004E3816">
            <w:pPr>
              <w:spacing w:beforeLines="40" w:before="96" w:afterLines="40" w:after="96"/>
              <w:ind w:right="170"/>
              <w:rPr>
                <w:rFonts w:ascii="Marianne" w:hAnsi="Marianne" w:cs="Arial"/>
                <w:sz w:val="12"/>
                <w:szCs w:val="16"/>
              </w:rPr>
            </w:pPr>
          </w:p>
        </w:tc>
      </w:tr>
    </w:tbl>
    <w:p w14:paraId="6E01EA1C" w14:textId="77777777" w:rsidR="004E3816" w:rsidRDefault="004E3816">
      <w:pPr>
        <w:tabs>
          <w:tab w:val="left" w:pos="-142"/>
          <w:tab w:val="left" w:pos="4111"/>
        </w:tabs>
        <w:rPr>
          <w:rFonts w:ascii="Marianne" w:hAnsi="Marianne" w:cs="Arial"/>
          <w:b/>
          <w:bCs/>
          <w:sz w:val="22"/>
          <w:szCs w:val="22"/>
        </w:rPr>
      </w:pPr>
    </w:p>
    <w:p w14:paraId="5A7F18A6" w14:textId="77777777" w:rsidR="004E3816" w:rsidRDefault="004E3816">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58E18879" w14:textId="77777777" w:rsidR="004E3816" w:rsidRDefault="004E3816">
      <w:pPr>
        <w:keepNext/>
        <w:tabs>
          <w:tab w:val="left" w:pos="-142"/>
          <w:tab w:val="left" w:pos="4111"/>
        </w:tabs>
        <w:jc w:val="both"/>
        <w:rPr>
          <w:rFonts w:ascii="Marianne" w:hAnsi="Marianne" w:cs="Arial"/>
          <w:b/>
          <w:bCs/>
          <w:sz w:val="22"/>
          <w:szCs w:val="22"/>
        </w:rPr>
      </w:pPr>
    </w:p>
    <w:p w14:paraId="5F3D6093" w14:textId="77777777" w:rsidR="004E3816" w:rsidRDefault="004E3816">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50AEC057" w14:textId="77777777" w:rsidR="004E3816" w:rsidRDefault="004E3816">
      <w:pPr>
        <w:pStyle w:val="En-tte"/>
        <w:tabs>
          <w:tab w:val="clear" w:pos="4536"/>
          <w:tab w:val="clear" w:pos="9072"/>
          <w:tab w:val="left" w:pos="0"/>
          <w:tab w:val="left" w:pos="2160"/>
        </w:tabs>
        <w:jc w:val="both"/>
        <w:rPr>
          <w:rFonts w:ascii="Marianne" w:hAnsi="Marianne" w:cs="Arial"/>
          <w:i/>
          <w:iCs/>
          <w:sz w:val="16"/>
          <w:szCs w:val="16"/>
        </w:rPr>
      </w:pPr>
    </w:p>
    <w:p w14:paraId="5B15BABF"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6BAA15DD"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7715AF60"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15F5EBE4"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1667409B"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12262552"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5C72784E" w14:textId="77777777" w:rsidR="004E3816" w:rsidRDefault="004E3816">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E7E270C"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38ACC19D"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568C7E19"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66CE6BA8" w14:textId="77777777" w:rsidR="004E3816" w:rsidRDefault="004E3816">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1804FF6C" w14:textId="77777777" w:rsidR="004E3816" w:rsidRDefault="004E3816">
      <w:pPr>
        <w:pStyle w:val="En-tte"/>
        <w:tabs>
          <w:tab w:val="left" w:pos="2160"/>
        </w:tabs>
        <w:ind w:left="284"/>
        <w:jc w:val="both"/>
        <w:rPr>
          <w:rFonts w:ascii="Marianne" w:hAnsi="Marianne" w:cs="Arial"/>
          <w:iCs/>
          <w:sz w:val="16"/>
          <w:szCs w:val="18"/>
        </w:rPr>
      </w:pPr>
    </w:p>
    <w:p w14:paraId="12C7A196" w14:textId="77777777" w:rsidR="004E3816" w:rsidRDefault="004E3816">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0F8EB8AF" w14:textId="77777777" w:rsidR="004E3816" w:rsidRDefault="004E3816">
      <w:pPr>
        <w:pStyle w:val="En-tte"/>
        <w:ind w:left="993"/>
        <w:jc w:val="both"/>
        <w:rPr>
          <w:rFonts w:ascii="Marianne" w:hAnsi="Marianne" w:cs="Arial"/>
          <w:iCs/>
          <w:sz w:val="16"/>
          <w:szCs w:val="18"/>
        </w:rPr>
      </w:pPr>
    </w:p>
    <w:p w14:paraId="714FC619" w14:textId="77777777" w:rsidR="004E3816" w:rsidRDefault="004E3816">
      <w:pPr>
        <w:pStyle w:val="En-tte"/>
        <w:ind w:left="993"/>
        <w:jc w:val="both"/>
        <w:rPr>
          <w:rFonts w:ascii="Marianne" w:hAnsi="Marianne" w:cs="Arial"/>
          <w:iCs/>
          <w:sz w:val="16"/>
          <w:szCs w:val="18"/>
        </w:rPr>
      </w:pPr>
    </w:p>
    <w:p w14:paraId="1C6F9396" w14:textId="77777777" w:rsidR="004E3816" w:rsidRDefault="004E3816">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7F7DA78C" w14:textId="77777777" w:rsidR="004E3816" w:rsidRDefault="004E3816">
      <w:pPr>
        <w:pStyle w:val="En-tte"/>
        <w:tabs>
          <w:tab w:val="left" w:pos="0"/>
          <w:tab w:val="left" w:pos="2160"/>
        </w:tabs>
        <w:ind w:left="993"/>
        <w:jc w:val="both"/>
        <w:rPr>
          <w:rFonts w:ascii="Marianne" w:hAnsi="Marianne" w:cs="Arial"/>
          <w:iCs/>
          <w:sz w:val="16"/>
          <w:szCs w:val="18"/>
        </w:rPr>
      </w:pPr>
    </w:p>
    <w:p w14:paraId="12919FB2" w14:textId="77777777" w:rsidR="004E3816" w:rsidRDefault="004E3816">
      <w:pPr>
        <w:pStyle w:val="En-tte"/>
        <w:tabs>
          <w:tab w:val="left" w:pos="0"/>
          <w:tab w:val="left" w:pos="2160"/>
        </w:tabs>
        <w:ind w:left="993"/>
        <w:jc w:val="both"/>
        <w:rPr>
          <w:rFonts w:ascii="Marianne" w:hAnsi="Marianne" w:cs="Arial"/>
          <w:iCs/>
          <w:sz w:val="16"/>
          <w:szCs w:val="18"/>
        </w:rPr>
      </w:pPr>
    </w:p>
    <w:p w14:paraId="77A830A0" w14:textId="77777777" w:rsidR="004E3816" w:rsidRDefault="004E3816">
      <w:pPr>
        <w:pStyle w:val="En-tte"/>
        <w:tabs>
          <w:tab w:val="left" w:pos="0"/>
          <w:tab w:val="left" w:pos="2160"/>
        </w:tabs>
        <w:ind w:left="993"/>
        <w:jc w:val="both"/>
        <w:rPr>
          <w:rFonts w:ascii="Arial" w:hAnsi="Arial" w:cs="Arial"/>
          <w:iCs/>
          <w:sz w:val="16"/>
          <w:szCs w:val="18"/>
        </w:rPr>
      </w:pPr>
    </w:p>
    <w:p w14:paraId="0A5E567A" w14:textId="77777777" w:rsidR="004E3816" w:rsidRDefault="004E3816">
      <w:pPr>
        <w:pStyle w:val="En-tte"/>
        <w:tabs>
          <w:tab w:val="left" w:pos="0"/>
          <w:tab w:val="left" w:pos="2160"/>
        </w:tabs>
        <w:ind w:left="993"/>
        <w:jc w:val="both"/>
        <w:rPr>
          <w:rFonts w:ascii="Arial" w:hAnsi="Arial" w:cs="Arial"/>
          <w:iCs/>
          <w:sz w:val="16"/>
          <w:szCs w:val="18"/>
        </w:rPr>
      </w:pPr>
    </w:p>
    <w:p w14:paraId="60282C9B" w14:textId="77777777" w:rsidR="004E3816" w:rsidRDefault="004E3816">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00442F8C" w14:textId="77777777" w:rsidR="004E3816" w:rsidRDefault="004E3816">
      <w:pPr>
        <w:pStyle w:val="En-tte"/>
        <w:tabs>
          <w:tab w:val="clear" w:pos="4536"/>
          <w:tab w:val="clear" w:pos="9072"/>
          <w:tab w:val="left" w:pos="0"/>
          <w:tab w:val="left" w:pos="2160"/>
        </w:tabs>
        <w:jc w:val="both"/>
        <w:rPr>
          <w:rFonts w:ascii="Marianne" w:hAnsi="Marianne" w:cs="Arial"/>
          <w:i/>
          <w:iCs/>
          <w:sz w:val="18"/>
          <w:szCs w:val="18"/>
        </w:rPr>
      </w:pPr>
    </w:p>
    <w:p w14:paraId="52E0BD4A" w14:textId="77777777" w:rsidR="004E3816" w:rsidRDefault="004E3816">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AF1225">
        <w:rPr>
          <w:rFonts w:ascii="Marianne" w:hAnsi="Marianne"/>
        </w:rPr>
      </w:r>
      <w:r w:rsidR="00AF122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12CA98E7" w14:textId="77777777" w:rsidR="004E3816" w:rsidRDefault="004E3816">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01588FB1" w14:textId="77777777" w:rsidR="004E3816" w:rsidRDefault="004E3816">
      <w:pPr>
        <w:pStyle w:val="En-tte"/>
        <w:tabs>
          <w:tab w:val="clear" w:pos="4536"/>
          <w:tab w:val="clear" w:pos="9072"/>
          <w:tab w:val="left" w:pos="0"/>
          <w:tab w:val="left" w:pos="2160"/>
        </w:tabs>
        <w:jc w:val="both"/>
        <w:rPr>
          <w:rFonts w:ascii="Marianne" w:hAnsi="Marianne" w:cs="Arial"/>
          <w:i/>
          <w:iCs/>
          <w:sz w:val="18"/>
          <w:szCs w:val="18"/>
        </w:rPr>
      </w:pPr>
    </w:p>
    <w:p w14:paraId="3D8D2E80" w14:textId="77777777" w:rsidR="004E3816" w:rsidRDefault="004E3816">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4E3816" w14:paraId="17882F12" w14:textId="77777777">
        <w:trPr>
          <w:trHeight w:val="629"/>
        </w:trPr>
        <w:tc>
          <w:tcPr>
            <w:tcW w:w="9747" w:type="dxa"/>
            <w:shd w:val="clear" w:color="auto" w:fill="465F9D"/>
          </w:tcPr>
          <w:p w14:paraId="6C3DBCFD" w14:textId="77777777" w:rsidR="004E3816" w:rsidRDefault="004E3816">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5E829470" w14:textId="77777777" w:rsidR="004E3816" w:rsidRDefault="004E3816">
      <w:pPr>
        <w:tabs>
          <w:tab w:val="left" w:pos="-142"/>
          <w:tab w:val="left" w:pos="4111"/>
        </w:tabs>
        <w:rPr>
          <w:rFonts w:ascii="Marianne" w:hAnsi="Marianne" w:cs="Arial"/>
          <w:b/>
          <w:bCs/>
          <w:sz w:val="22"/>
          <w:szCs w:val="22"/>
        </w:rPr>
      </w:pPr>
    </w:p>
    <w:p w14:paraId="528570CA" w14:textId="77777777" w:rsidR="004E3816" w:rsidRDefault="004E3816">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6444E8FF" w14:textId="77777777" w:rsidR="004E3816" w:rsidRDefault="004E3816">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42AB62E4" w14:textId="77777777" w:rsidR="004E3816" w:rsidRDefault="004E3816">
      <w:pPr>
        <w:rPr>
          <w:rFonts w:ascii="Marianne" w:hAnsi="Marianne" w:cs="Arial"/>
        </w:rPr>
      </w:pPr>
    </w:p>
    <w:p w14:paraId="43FDA004" w14:textId="77777777" w:rsidR="004E3816" w:rsidRDefault="004E381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73F09576" w14:textId="77777777" w:rsidR="004E3816" w:rsidRDefault="004E3816">
      <w:pPr>
        <w:jc w:val="both"/>
        <w:rPr>
          <w:rFonts w:ascii="Marianne" w:hAnsi="Marianne" w:cs="Arial"/>
          <w:i/>
          <w:sz w:val="18"/>
        </w:rPr>
      </w:pPr>
    </w:p>
    <w:p w14:paraId="6FA2D22A" w14:textId="77777777" w:rsidR="004E3816" w:rsidRDefault="004E3816">
      <w:pPr>
        <w:jc w:val="both"/>
        <w:rPr>
          <w:rFonts w:ascii="Marianne" w:hAnsi="Marianne" w:cs="Arial"/>
          <w:i/>
          <w:sz w:val="18"/>
        </w:rPr>
      </w:pPr>
    </w:p>
    <w:p w14:paraId="546590AA" w14:textId="77777777" w:rsidR="004E3816" w:rsidRDefault="004E3816">
      <w:pPr>
        <w:jc w:val="both"/>
        <w:rPr>
          <w:rFonts w:ascii="Marianne" w:hAnsi="Marianne" w:cs="Arial"/>
          <w:i/>
          <w:sz w:val="18"/>
        </w:rPr>
      </w:pPr>
    </w:p>
    <w:p w14:paraId="576BA9E4" w14:textId="77777777" w:rsidR="004E3816" w:rsidRDefault="004E3816">
      <w:pPr>
        <w:jc w:val="both"/>
        <w:rPr>
          <w:rFonts w:ascii="Marianne" w:hAnsi="Marianne" w:cs="Arial"/>
          <w:i/>
          <w:sz w:val="18"/>
        </w:rPr>
      </w:pPr>
    </w:p>
    <w:p w14:paraId="58616B64" w14:textId="77777777" w:rsidR="004E3816" w:rsidRDefault="004E3816">
      <w:pPr>
        <w:jc w:val="both"/>
        <w:rPr>
          <w:rFonts w:ascii="Marianne" w:hAnsi="Marianne" w:cs="Arial"/>
          <w:i/>
          <w:sz w:val="18"/>
        </w:rPr>
      </w:pPr>
    </w:p>
    <w:p w14:paraId="2C61B3D2" w14:textId="77777777" w:rsidR="004E3816" w:rsidRDefault="004E3816">
      <w:pPr>
        <w:jc w:val="both"/>
        <w:rPr>
          <w:rFonts w:ascii="Marianne" w:hAnsi="Marianne" w:cs="Arial"/>
          <w:i/>
          <w:sz w:val="18"/>
        </w:rPr>
      </w:pPr>
    </w:p>
    <w:p w14:paraId="3B3C469F" w14:textId="77777777" w:rsidR="004E3816" w:rsidRDefault="004E3816">
      <w:pPr>
        <w:jc w:val="both"/>
        <w:rPr>
          <w:rFonts w:ascii="Marianne" w:hAnsi="Marianne" w:cs="Arial"/>
          <w:i/>
          <w:sz w:val="18"/>
        </w:rPr>
      </w:pPr>
    </w:p>
    <w:p w14:paraId="126E189B" w14:textId="77777777" w:rsidR="004E3816" w:rsidRDefault="004E381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24B2B9CB" w14:textId="77777777" w:rsidR="004E3816" w:rsidRDefault="004E3816">
      <w:pPr>
        <w:jc w:val="both"/>
        <w:rPr>
          <w:rFonts w:ascii="Marianne" w:hAnsi="Marianne" w:cs="Arial"/>
          <w:i/>
          <w:sz w:val="18"/>
        </w:rPr>
      </w:pPr>
    </w:p>
    <w:p w14:paraId="778E5F29" w14:textId="77777777" w:rsidR="004E3816" w:rsidRDefault="004E3816">
      <w:pPr>
        <w:jc w:val="both"/>
        <w:rPr>
          <w:rFonts w:ascii="Marianne" w:hAnsi="Marianne" w:cs="Arial"/>
          <w:i/>
          <w:sz w:val="18"/>
        </w:rPr>
      </w:pPr>
    </w:p>
    <w:p w14:paraId="2BE58D80" w14:textId="77777777" w:rsidR="004E3816" w:rsidRDefault="004E3816">
      <w:pPr>
        <w:jc w:val="both"/>
        <w:rPr>
          <w:rFonts w:ascii="Marianne" w:hAnsi="Marianne" w:cs="Arial"/>
          <w:i/>
          <w:sz w:val="18"/>
        </w:rPr>
      </w:pPr>
    </w:p>
    <w:p w14:paraId="207226AB" w14:textId="77777777" w:rsidR="004E3816" w:rsidRDefault="004E3816">
      <w:pPr>
        <w:jc w:val="both"/>
        <w:rPr>
          <w:rFonts w:ascii="Marianne" w:hAnsi="Marianne" w:cs="Arial"/>
          <w:i/>
          <w:sz w:val="18"/>
        </w:rPr>
      </w:pPr>
    </w:p>
    <w:p w14:paraId="56422651" w14:textId="77777777" w:rsidR="004E3816" w:rsidRDefault="004E3816">
      <w:pPr>
        <w:jc w:val="both"/>
        <w:rPr>
          <w:rFonts w:ascii="Marianne" w:hAnsi="Marianne" w:cs="Arial"/>
          <w:i/>
          <w:sz w:val="18"/>
        </w:rPr>
      </w:pPr>
    </w:p>
    <w:p w14:paraId="42C4D41B" w14:textId="77777777" w:rsidR="004E3816" w:rsidRDefault="004E3816">
      <w:pPr>
        <w:jc w:val="both"/>
        <w:rPr>
          <w:rFonts w:ascii="Marianne" w:hAnsi="Marianne" w:cs="Arial"/>
          <w:i/>
          <w:sz w:val="18"/>
        </w:rPr>
      </w:pPr>
    </w:p>
    <w:p w14:paraId="1409F21E" w14:textId="77777777" w:rsidR="004E3816" w:rsidRDefault="004E3816">
      <w:pPr>
        <w:jc w:val="both"/>
        <w:rPr>
          <w:rFonts w:ascii="Marianne" w:hAnsi="Marianne" w:cs="Arial"/>
          <w:i/>
          <w:sz w:val="18"/>
        </w:rPr>
      </w:pPr>
    </w:p>
    <w:p w14:paraId="5C9A285C" w14:textId="77777777" w:rsidR="004E3816" w:rsidRDefault="004E3816">
      <w:pPr>
        <w:jc w:val="both"/>
        <w:rPr>
          <w:rFonts w:ascii="Marianne" w:hAnsi="Marianne" w:cs="Arial"/>
          <w:i/>
          <w:sz w:val="18"/>
        </w:rPr>
      </w:pPr>
    </w:p>
    <w:p w14:paraId="210B4BDB" w14:textId="77777777" w:rsidR="004E3816" w:rsidRDefault="004E3816">
      <w:pPr>
        <w:pStyle w:val="En-tte"/>
        <w:tabs>
          <w:tab w:val="clear" w:pos="4536"/>
          <w:tab w:val="clear" w:pos="9072"/>
          <w:tab w:val="left" w:pos="0"/>
          <w:tab w:val="left" w:pos="2160"/>
        </w:tabs>
        <w:jc w:val="both"/>
        <w:rPr>
          <w:rFonts w:ascii="Marianne" w:hAnsi="Marianne" w:cs="Arial"/>
          <w:i/>
          <w:sz w:val="18"/>
        </w:rPr>
      </w:pPr>
    </w:p>
    <w:p w14:paraId="4969E2C1" w14:textId="77777777" w:rsidR="004E3816" w:rsidRDefault="004E3816">
      <w:pPr>
        <w:pStyle w:val="En-tte"/>
        <w:tabs>
          <w:tab w:val="clear" w:pos="4536"/>
          <w:tab w:val="clear" w:pos="9072"/>
          <w:tab w:val="left" w:pos="0"/>
          <w:tab w:val="left" w:pos="2160"/>
        </w:tabs>
        <w:jc w:val="both"/>
        <w:rPr>
          <w:rFonts w:ascii="Marianne" w:hAnsi="Marianne" w:cs="Arial"/>
          <w:b/>
          <w:bCs/>
          <w:sz w:val="22"/>
          <w:szCs w:val="22"/>
        </w:rPr>
      </w:pPr>
    </w:p>
    <w:p w14:paraId="7E2CE9EA" w14:textId="77777777" w:rsidR="004E3816" w:rsidRDefault="004E381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1C16B41D" w14:textId="77777777" w:rsidR="004E3816" w:rsidRDefault="004E3816">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2E088AFD" w14:textId="77777777" w:rsidR="004E3816" w:rsidRDefault="004E3816">
      <w:pPr>
        <w:jc w:val="both"/>
        <w:rPr>
          <w:rFonts w:ascii="Marianne" w:hAnsi="Marianne" w:cs="Arial"/>
          <w:sz w:val="18"/>
        </w:rPr>
      </w:pPr>
    </w:p>
    <w:p w14:paraId="18C8C635" w14:textId="77777777" w:rsidR="004E3816" w:rsidRDefault="004E3816">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69689EDE" w14:textId="77777777" w:rsidR="004E3816" w:rsidRDefault="004E3816">
      <w:pPr>
        <w:ind w:left="284"/>
        <w:jc w:val="both"/>
        <w:rPr>
          <w:rFonts w:ascii="Marianne" w:hAnsi="Marianne" w:cs="Arial"/>
          <w:sz w:val="16"/>
        </w:rPr>
      </w:pPr>
    </w:p>
    <w:p w14:paraId="6DA38CA7" w14:textId="77777777" w:rsidR="004E3816" w:rsidRDefault="004E3816">
      <w:pPr>
        <w:ind w:left="284"/>
        <w:jc w:val="both"/>
        <w:rPr>
          <w:rFonts w:ascii="Marianne" w:hAnsi="Marianne" w:cs="Arial"/>
          <w:sz w:val="16"/>
        </w:rPr>
      </w:pPr>
    </w:p>
    <w:p w14:paraId="3657D2FD" w14:textId="77777777" w:rsidR="004E3816" w:rsidRDefault="004E3816">
      <w:pPr>
        <w:ind w:left="284"/>
        <w:jc w:val="both"/>
        <w:rPr>
          <w:rFonts w:ascii="Marianne" w:hAnsi="Marianne" w:cs="Arial"/>
          <w:sz w:val="16"/>
        </w:rPr>
      </w:pPr>
    </w:p>
    <w:p w14:paraId="6245F22C" w14:textId="77777777" w:rsidR="004E3816" w:rsidRDefault="004E3816">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30688004" w14:textId="77777777" w:rsidR="004E3816" w:rsidRDefault="004E3816">
      <w:pPr>
        <w:ind w:left="284"/>
        <w:jc w:val="both"/>
        <w:rPr>
          <w:rFonts w:ascii="Marianne" w:hAnsi="Marianne" w:cs="Arial"/>
          <w:sz w:val="16"/>
        </w:rPr>
      </w:pPr>
    </w:p>
    <w:p w14:paraId="3403E0DC" w14:textId="77777777" w:rsidR="004E3816" w:rsidRDefault="004E3816">
      <w:pPr>
        <w:ind w:left="284"/>
        <w:jc w:val="both"/>
        <w:rPr>
          <w:rFonts w:ascii="Marianne" w:hAnsi="Marianne" w:cs="Arial"/>
          <w:sz w:val="16"/>
        </w:rPr>
      </w:pPr>
    </w:p>
    <w:p w14:paraId="13D635BC" w14:textId="77777777" w:rsidR="004E3816" w:rsidRDefault="004E3816">
      <w:pPr>
        <w:ind w:left="284"/>
        <w:jc w:val="both"/>
        <w:rPr>
          <w:rFonts w:ascii="Marianne" w:hAnsi="Marianne" w:cs="Arial"/>
          <w:sz w:val="16"/>
        </w:rPr>
      </w:pPr>
    </w:p>
    <w:p w14:paraId="1BD830A9" w14:textId="77777777" w:rsidR="004E3816" w:rsidRDefault="004E3816">
      <w:pPr>
        <w:ind w:left="284"/>
        <w:jc w:val="both"/>
        <w:rPr>
          <w:rFonts w:ascii="Marianne" w:hAnsi="Marianne" w:cs="Arial"/>
          <w:sz w:val="16"/>
        </w:rPr>
      </w:pPr>
    </w:p>
    <w:p w14:paraId="4FCF822F" w14:textId="77777777" w:rsidR="004E3816" w:rsidRDefault="004E3816">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4E3816" w14:paraId="4164FA74" w14:textId="77777777">
        <w:trPr>
          <w:trHeight w:val="653"/>
        </w:trPr>
        <w:tc>
          <w:tcPr>
            <w:tcW w:w="9994" w:type="dxa"/>
            <w:shd w:val="clear" w:color="auto" w:fill="465F9D"/>
          </w:tcPr>
          <w:p w14:paraId="66C22727" w14:textId="77777777" w:rsidR="004E3816" w:rsidRDefault="004E3816">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59E91492" w14:textId="77777777" w:rsidR="004E3816" w:rsidRDefault="004E3816">
      <w:pPr>
        <w:pStyle w:val="En-tte"/>
        <w:tabs>
          <w:tab w:val="clear" w:pos="4536"/>
          <w:tab w:val="clear" w:pos="9072"/>
          <w:tab w:val="left" w:pos="0"/>
          <w:tab w:val="left" w:pos="2160"/>
        </w:tabs>
        <w:jc w:val="both"/>
        <w:rPr>
          <w:rFonts w:ascii="Marianne" w:hAnsi="Marianne" w:cs="Arial"/>
          <w:i/>
          <w:iCs/>
          <w:sz w:val="18"/>
          <w:szCs w:val="18"/>
        </w:rPr>
      </w:pPr>
    </w:p>
    <w:p w14:paraId="5DC71C79" w14:textId="77777777" w:rsidR="004E3816" w:rsidRDefault="004E3816">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3A9C3C54" w14:textId="77777777" w:rsidR="004E3816" w:rsidRDefault="004E3816">
      <w:pPr>
        <w:ind w:left="284"/>
        <w:rPr>
          <w:rFonts w:ascii="Marianne" w:hAnsi="Marianne" w:cs="Arial"/>
        </w:rPr>
      </w:pPr>
    </w:p>
    <w:p w14:paraId="16C32B59" w14:textId="77777777" w:rsidR="004E3816" w:rsidRDefault="004E3816">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5862BE16" w14:textId="77777777" w:rsidR="004E3816" w:rsidRDefault="004E3816">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4E3816" w14:paraId="41CE7A12"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5F233A24" w14:textId="77777777" w:rsidR="004E3816" w:rsidRDefault="004E3816">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57A6359" w14:textId="77777777" w:rsidR="004E3816" w:rsidRDefault="004E3816">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2342393B" w14:textId="77777777" w:rsidR="004E3816" w:rsidRDefault="004E3816">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3E9A557D" w14:textId="77777777" w:rsidR="004E3816" w:rsidRDefault="004E3816">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4E3816" w14:paraId="4D72DC5F"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292DE054" w14:textId="77777777" w:rsidR="004E3816" w:rsidRDefault="004E3816">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003BD8C" w14:textId="77777777" w:rsidR="004E3816" w:rsidRDefault="004E3816">
            <w:pPr>
              <w:tabs>
                <w:tab w:val="left" w:pos="864"/>
              </w:tabs>
              <w:snapToGrid w:val="0"/>
              <w:spacing w:before="120" w:after="120"/>
              <w:rPr>
                <w:rFonts w:ascii="Marianne" w:hAnsi="Marianne" w:cs="Arial"/>
                <w:sz w:val="16"/>
                <w:szCs w:val="16"/>
              </w:rPr>
            </w:pPr>
          </w:p>
          <w:p w14:paraId="0A8B8532" w14:textId="77777777" w:rsidR="004E3816" w:rsidRDefault="004E3816">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258180C5" w14:textId="77777777" w:rsidR="004E3816" w:rsidRDefault="004E3816">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7435C27B" w14:textId="77777777" w:rsidR="004E3816" w:rsidRDefault="004E3816">
            <w:pPr>
              <w:tabs>
                <w:tab w:val="left" w:pos="864"/>
              </w:tabs>
              <w:snapToGrid w:val="0"/>
              <w:spacing w:before="120" w:after="120"/>
              <w:jc w:val="right"/>
              <w:rPr>
                <w:rFonts w:ascii="Marianne" w:hAnsi="Marianne" w:cs="Arial"/>
                <w:sz w:val="16"/>
                <w:szCs w:val="16"/>
              </w:rPr>
            </w:pPr>
          </w:p>
        </w:tc>
      </w:tr>
      <w:tr w:rsidR="004E3816" w14:paraId="271FDAF3" w14:textId="77777777">
        <w:trPr>
          <w:trHeight w:val="737"/>
        </w:trPr>
        <w:tc>
          <w:tcPr>
            <w:tcW w:w="2566" w:type="dxa"/>
            <w:tcBorders>
              <w:left w:val="single" w:sz="8" w:space="0" w:color="000000"/>
              <w:bottom w:val="single" w:sz="8" w:space="0" w:color="000000"/>
            </w:tcBorders>
            <w:shd w:val="clear" w:color="auto" w:fill="auto"/>
          </w:tcPr>
          <w:p w14:paraId="4A7D13BC" w14:textId="77777777" w:rsidR="004E3816" w:rsidRDefault="004E3816">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3B6AEA5D" w14:textId="77777777" w:rsidR="004E3816" w:rsidRDefault="004E3816">
            <w:pPr>
              <w:tabs>
                <w:tab w:val="left" w:pos="864"/>
              </w:tabs>
              <w:snapToGrid w:val="0"/>
              <w:spacing w:before="120" w:after="120"/>
              <w:rPr>
                <w:rFonts w:ascii="Marianne" w:hAnsi="Marianne" w:cs="Arial"/>
                <w:sz w:val="16"/>
                <w:szCs w:val="16"/>
              </w:rPr>
            </w:pPr>
          </w:p>
          <w:p w14:paraId="0FADCE2D" w14:textId="77777777" w:rsidR="004E3816" w:rsidRDefault="004E3816">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19CB4667" w14:textId="77777777" w:rsidR="004E3816" w:rsidRDefault="004E3816">
            <w:pPr>
              <w:tabs>
                <w:tab w:val="left" w:pos="864"/>
              </w:tabs>
              <w:snapToGrid w:val="0"/>
              <w:spacing w:before="120" w:after="120"/>
              <w:jc w:val="right"/>
              <w:rPr>
                <w:rFonts w:ascii="Marianne" w:hAnsi="Marianne" w:cs="Arial"/>
                <w:sz w:val="16"/>
                <w:szCs w:val="16"/>
              </w:rPr>
            </w:pPr>
          </w:p>
          <w:p w14:paraId="26589DC9" w14:textId="77777777" w:rsidR="004E3816" w:rsidRDefault="004E3816">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30A9DC9F" w14:textId="77777777" w:rsidR="004E3816" w:rsidRDefault="004E3816">
            <w:pPr>
              <w:tabs>
                <w:tab w:val="left" w:pos="864"/>
              </w:tabs>
              <w:snapToGrid w:val="0"/>
              <w:spacing w:before="120" w:after="120"/>
              <w:jc w:val="right"/>
              <w:rPr>
                <w:rFonts w:ascii="Marianne" w:hAnsi="Marianne" w:cs="Arial"/>
                <w:sz w:val="16"/>
                <w:szCs w:val="16"/>
              </w:rPr>
            </w:pPr>
          </w:p>
          <w:p w14:paraId="7F8186DD" w14:textId="77777777" w:rsidR="004E3816" w:rsidRDefault="004E3816">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0C1F7020" w14:textId="77777777" w:rsidR="004E3816" w:rsidRDefault="004E3816">
      <w:pPr>
        <w:tabs>
          <w:tab w:val="left" w:pos="864"/>
        </w:tabs>
        <w:jc w:val="both"/>
        <w:rPr>
          <w:rFonts w:ascii="Marianne" w:hAnsi="Marianne" w:cs="Arial"/>
        </w:rPr>
      </w:pPr>
    </w:p>
    <w:p w14:paraId="2D1D38EB" w14:textId="77777777" w:rsidR="004E3816" w:rsidRDefault="004E3816">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551D592D" w14:textId="77777777" w:rsidR="004E3816" w:rsidRDefault="004E3816">
      <w:pPr>
        <w:tabs>
          <w:tab w:val="left" w:pos="864"/>
        </w:tabs>
        <w:jc w:val="both"/>
        <w:rPr>
          <w:rFonts w:ascii="Marianne" w:hAnsi="Marianne" w:cs="Arial"/>
        </w:rPr>
      </w:pPr>
    </w:p>
    <w:p w14:paraId="61F2E9F7" w14:textId="77777777" w:rsidR="004E3816" w:rsidRDefault="004E3816">
      <w:pPr>
        <w:tabs>
          <w:tab w:val="left" w:pos="864"/>
        </w:tabs>
        <w:ind w:left="567"/>
        <w:jc w:val="both"/>
        <w:rPr>
          <w:rFonts w:ascii="Marianne" w:hAnsi="Marianne" w:cs="Arial"/>
        </w:rPr>
      </w:pPr>
      <w:r>
        <w:rPr>
          <w:rFonts w:ascii="Marianne" w:hAnsi="Marianne" w:cs="Arial"/>
        </w:rPr>
        <w:t>……./…………./……</w:t>
      </w:r>
    </w:p>
    <w:p w14:paraId="3F0681AC" w14:textId="77777777" w:rsidR="004E3816" w:rsidRDefault="004E3816">
      <w:pPr>
        <w:tabs>
          <w:tab w:val="left" w:pos="864"/>
        </w:tabs>
        <w:jc w:val="both"/>
        <w:rPr>
          <w:rFonts w:ascii="Marianne" w:hAnsi="Marianne" w:cs="Arial"/>
        </w:rPr>
      </w:pPr>
    </w:p>
    <w:p w14:paraId="77A96E42" w14:textId="77777777" w:rsidR="004E3816" w:rsidRDefault="004E381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39F7E4D2" w14:textId="77777777" w:rsidR="004E3816" w:rsidRDefault="004E3816">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76121617" w14:textId="77777777" w:rsidR="004E3816" w:rsidRDefault="004E381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2EE66D56" w14:textId="77777777" w:rsidR="004E3816" w:rsidRDefault="004E3816">
      <w:pPr>
        <w:tabs>
          <w:tab w:val="left" w:pos="864"/>
        </w:tabs>
        <w:jc w:val="both"/>
        <w:rPr>
          <w:rFonts w:ascii="Marianne" w:hAnsi="Marianne" w:cs="Arial"/>
        </w:rPr>
      </w:pPr>
    </w:p>
    <w:p w14:paraId="58FD552E" w14:textId="77777777" w:rsidR="004E3816" w:rsidRDefault="004E3816">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AF1225">
        <w:rPr>
          <w:rFonts w:ascii="Marianne" w:hAnsi="Marianne"/>
        </w:rPr>
      </w:r>
      <w:r w:rsidR="00AF122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09B9B6DB" w14:textId="77777777" w:rsidR="004E3816" w:rsidRDefault="004E3816">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34A8ADAD" w14:textId="77777777" w:rsidR="004E3816" w:rsidRDefault="004E3816">
      <w:pPr>
        <w:pStyle w:val="En-tte"/>
        <w:tabs>
          <w:tab w:val="clear" w:pos="4536"/>
          <w:tab w:val="clear" w:pos="9072"/>
          <w:tab w:val="left" w:pos="0"/>
          <w:tab w:val="left" w:pos="2160"/>
        </w:tabs>
        <w:jc w:val="both"/>
        <w:rPr>
          <w:rFonts w:ascii="Marianne" w:hAnsi="Marianne" w:cs="Arial"/>
          <w:i/>
          <w:iCs/>
          <w:sz w:val="18"/>
          <w:szCs w:val="18"/>
        </w:rPr>
      </w:pPr>
    </w:p>
    <w:p w14:paraId="461B8F94" w14:textId="77777777" w:rsidR="004E3816" w:rsidRDefault="004E381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2A5FF06B" w14:textId="77777777" w:rsidR="004E3816" w:rsidRDefault="004E3816">
      <w:pPr>
        <w:tabs>
          <w:tab w:val="left" w:pos="864"/>
        </w:tabs>
        <w:jc w:val="both"/>
        <w:rPr>
          <w:rFonts w:ascii="Marianne" w:hAnsi="Marianne" w:cs="Arial"/>
        </w:rPr>
      </w:pPr>
    </w:p>
    <w:p w14:paraId="3D96EF92" w14:textId="77777777" w:rsidR="004E3816" w:rsidRDefault="004E3816">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62717E71" w14:textId="77777777" w:rsidR="004E3816" w:rsidRDefault="004E3816">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370C9D0D" w14:textId="77777777" w:rsidR="004E3816" w:rsidRDefault="004E3816">
      <w:pPr>
        <w:rPr>
          <w:rFonts w:ascii="Marianne" w:hAnsi="Marianne" w:cs="Arial"/>
          <w:sz w:val="18"/>
        </w:rPr>
      </w:pPr>
    </w:p>
    <w:p w14:paraId="79F1DA0E" w14:textId="77777777" w:rsidR="004E3816" w:rsidRDefault="004E3816">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4E473F39" w14:textId="77777777" w:rsidR="004E3816" w:rsidRDefault="004E3816">
      <w:pPr>
        <w:ind w:left="284"/>
        <w:rPr>
          <w:rFonts w:ascii="Marianne" w:hAnsi="Marianne" w:cs="Arial"/>
          <w:sz w:val="16"/>
        </w:rPr>
      </w:pPr>
    </w:p>
    <w:p w14:paraId="1E515C87" w14:textId="77777777" w:rsidR="004E3816" w:rsidRDefault="004E3816">
      <w:pPr>
        <w:ind w:left="284"/>
        <w:rPr>
          <w:rFonts w:ascii="Marianne" w:hAnsi="Marianne" w:cs="Arial"/>
          <w:sz w:val="16"/>
        </w:rPr>
      </w:pPr>
    </w:p>
    <w:p w14:paraId="32577352" w14:textId="77777777" w:rsidR="004E3816" w:rsidRDefault="004E3816">
      <w:pPr>
        <w:ind w:left="284"/>
        <w:rPr>
          <w:rFonts w:ascii="Marianne" w:hAnsi="Marianne" w:cs="Arial"/>
          <w:sz w:val="16"/>
        </w:rPr>
      </w:pPr>
    </w:p>
    <w:p w14:paraId="5FEFE72E" w14:textId="77777777" w:rsidR="004E3816" w:rsidRDefault="004E3816">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184BA1D" w14:textId="77777777" w:rsidR="004E3816" w:rsidRDefault="004E3816">
      <w:pPr>
        <w:ind w:left="284"/>
        <w:rPr>
          <w:rFonts w:ascii="Marianne" w:hAnsi="Marianne" w:cs="Arial"/>
        </w:rPr>
      </w:pPr>
    </w:p>
    <w:p w14:paraId="2BE49B51" w14:textId="77777777" w:rsidR="004E3816" w:rsidRDefault="004E3816">
      <w:pPr>
        <w:ind w:left="284"/>
        <w:rPr>
          <w:rFonts w:ascii="Marianne" w:hAnsi="Marianne" w:cs="Arial"/>
        </w:rPr>
      </w:pPr>
    </w:p>
    <w:p w14:paraId="7C272F6A" w14:textId="77777777" w:rsidR="004E3816" w:rsidRDefault="004E3816">
      <w:pPr>
        <w:ind w:left="284"/>
        <w:rPr>
          <w:rFonts w:ascii="Marianne" w:hAnsi="Marianne" w:cs="Arial"/>
        </w:rPr>
      </w:pPr>
    </w:p>
    <w:p w14:paraId="0652F02B" w14:textId="77777777" w:rsidR="004E3816" w:rsidRDefault="004E3816">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E3816" w14:paraId="0CD11ABD" w14:textId="77777777">
        <w:tc>
          <w:tcPr>
            <w:tcW w:w="9852" w:type="dxa"/>
            <w:shd w:val="clear" w:color="auto" w:fill="465F9D"/>
          </w:tcPr>
          <w:p w14:paraId="36D4626F" w14:textId="77777777" w:rsidR="004E3816" w:rsidRDefault="004E3816">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4CFB730A" w14:textId="77777777" w:rsidR="004E3816" w:rsidRDefault="004E3816">
      <w:pPr>
        <w:pStyle w:val="En-tte"/>
        <w:tabs>
          <w:tab w:val="clear" w:pos="4536"/>
          <w:tab w:val="clear" w:pos="9072"/>
          <w:tab w:val="left" w:pos="0"/>
          <w:tab w:val="left" w:pos="2160"/>
        </w:tabs>
        <w:jc w:val="both"/>
        <w:rPr>
          <w:rFonts w:ascii="Marianne" w:hAnsi="Marianne" w:cs="Arial"/>
          <w:i/>
          <w:iCs/>
          <w:sz w:val="18"/>
          <w:szCs w:val="18"/>
        </w:rPr>
      </w:pPr>
    </w:p>
    <w:p w14:paraId="6579312E" w14:textId="77777777" w:rsidR="004E3816" w:rsidRDefault="004E3816">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756096C9" w14:textId="77777777" w:rsidR="004E3816" w:rsidRDefault="004E3816">
      <w:pPr>
        <w:pStyle w:val="En-tte"/>
        <w:tabs>
          <w:tab w:val="clear" w:pos="4536"/>
          <w:tab w:val="clear" w:pos="9072"/>
          <w:tab w:val="left" w:pos="0"/>
          <w:tab w:val="left" w:pos="2160"/>
        </w:tabs>
        <w:jc w:val="both"/>
        <w:rPr>
          <w:rFonts w:ascii="Marianne" w:hAnsi="Marianne" w:cs="Arial"/>
          <w:i/>
          <w:iCs/>
          <w:sz w:val="18"/>
          <w:szCs w:val="18"/>
        </w:rPr>
      </w:pPr>
    </w:p>
    <w:p w14:paraId="15859E80" w14:textId="77777777" w:rsidR="004E3816" w:rsidRDefault="004E381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421E432E" w14:textId="77777777" w:rsidR="004E3816" w:rsidRDefault="004E3816">
      <w:pPr>
        <w:pStyle w:val="En-tte"/>
        <w:tabs>
          <w:tab w:val="clear" w:pos="4536"/>
          <w:tab w:val="clear" w:pos="9072"/>
          <w:tab w:val="left" w:pos="864"/>
        </w:tabs>
        <w:rPr>
          <w:rFonts w:ascii="Marianne" w:hAnsi="Marianne" w:cs="Arial"/>
        </w:rPr>
      </w:pPr>
    </w:p>
    <w:p w14:paraId="1E041BC5" w14:textId="77777777" w:rsidR="004E3816" w:rsidRDefault="004E3816">
      <w:pPr>
        <w:pStyle w:val="En-tte"/>
        <w:tabs>
          <w:tab w:val="clear" w:pos="4536"/>
          <w:tab w:val="clear" w:pos="9072"/>
          <w:tab w:val="left" w:pos="864"/>
        </w:tabs>
        <w:rPr>
          <w:rFonts w:ascii="Marianne" w:hAnsi="Marianne" w:cs="Arial"/>
        </w:rPr>
      </w:pPr>
    </w:p>
    <w:p w14:paraId="1EAA292A" w14:textId="77777777" w:rsidR="004E3816" w:rsidRDefault="004E3816">
      <w:pPr>
        <w:pStyle w:val="En-tte"/>
        <w:tabs>
          <w:tab w:val="clear" w:pos="4536"/>
          <w:tab w:val="clear" w:pos="9072"/>
          <w:tab w:val="left" w:pos="864"/>
        </w:tabs>
        <w:rPr>
          <w:rFonts w:ascii="Marianne" w:hAnsi="Marianne" w:cs="Arial"/>
        </w:rPr>
      </w:pPr>
    </w:p>
    <w:p w14:paraId="00F9E683" w14:textId="77777777" w:rsidR="004E3816" w:rsidRDefault="004E3816">
      <w:pPr>
        <w:pStyle w:val="En-tte"/>
        <w:tabs>
          <w:tab w:val="clear" w:pos="4536"/>
          <w:tab w:val="clear" w:pos="9072"/>
          <w:tab w:val="left" w:pos="864"/>
        </w:tabs>
        <w:rPr>
          <w:rFonts w:ascii="Marianne" w:hAnsi="Marianne" w:cs="Arial"/>
        </w:rPr>
      </w:pPr>
    </w:p>
    <w:p w14:paraId="0E0CD030" w14:textId="77777777" w:rsidR="004E3816" w:rsidRDefault="004E3816">
      <w:pPr>
        <w:pStyle w:val="En-tte"/>
        <w:tabs>
          <w:tab w:val="clear" w:pos="4536"/>
          <w:tab w:val="clear" w:pos="9072"/>
          <w:tab w:val="left" w:pos="864"/>
        </w:tabs>
        <w:rPr>
          <w:rFonts w:ascii="Marianne" w:hAnsi="Marianne" w:cs="Arial"/>
        </w:rPr>
      </w:pPr>
    </w:p>
    <w:p w14:paraId="1C9B7571" w14:textId="77777777" w:rsidR="004E3816" w:rsidRDefault="004E381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12F53147" w14:textId="77777777" w:rsidR="004E3816" w:rsidRDefault="004E3816">
      <w:pPr>
        <w:pStyle w:val="En-tte"/>
        <w:tabs>
          <w:tab w:val="clear" w:pos="4536"/>
          <w:tab w:val="clear" w:pos="9072"/>
          <w:tab w:val="left" w:pos="864"/>
        </w:tabs>
        <w:rPr>
          <w:rFonts w:ascii="Marianne" w:hAnsi="Marianne" w:cs="Arial"/>
        </w:rPr>
      </w:pPr>
    </w:p>
    <w:p w14:paraId="63703BFB" w14:textId="77777777" w:rsidR="004E3816" w:rsidRDefault="004E3816">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63BA03CE" w14:textId="77777777" w:rsidR="004E3816" w:rsidRDefault="004E3816">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7230E27B" w14:textId="77777777" w:rsidR="004E3816" w:rsidRDefault="004E3816">
      <w:pPr>
        <w:pStyle w:val="En-tte"/>
        <w:tabs>
          <w:tab w:val="left" w:pos="864"/>
        </w:tabs>
        <w:rPr>
          <w:rFonts w:ascii="Marianne" w:hAnsi="Marianne" w:cs="Arial"/>
        </w:rPr>
      </w:pPr>
    </w:p>
    <w:p w14:paraId="586D710F" w14:textId="77777777" w:rsidR="004E3816" w:rsidRDefault="004E3816">
      <w:pPr>
        <w:ind w:left="284"/>
        <w:rPr>
          <w:rFonts w:ascii="Marianne" w:hAnsi="Marianne" w:cs="Arial"/>
          <w:sz w:val="16"/>
        </w:rPr>
      </w:pPr>
      <w:r>
        <w:rPr>
          <w:rFonts w:ascii="Marianne" w:hAnsi="Marianne" w:cs="Arial"/>
          <w:sz w:val="16"/>
        </w:rPr>
        <w:t>- Adresse internet :</w:t>
      </w:r>
    </w:p>
    <w:p w14:paraId="79972756" w14:textId="77777777" w:rsidR="004E3816" w:rsidRDefault="004E3816">
      <w:pPr>
        <w:pStyle w:val="En-tte"/>
        <w:tabs>
          <w:tab w:val="left" w:pos="864"/>
        </w:tabs>
        <w:rPr>
          <w:rFonts w:ascii="Marianne" w:hAnsi="Marianne" w:cs="Arial"/>
        </w:rPr>
      </w:pPr>
    </w:p>
    <w:p w14:paraId="36CCF4BF" w14:textId="77777777" w:rsidR="004E3816" w:rsidRDefault="004E3816">
      <w:pPr>
        <w:pStyle w:val="En-tte"/>
        <w:tabs>
          <w:tab w:val="left" w:pos="864"/>
        </w:tabs>
        <w:rPr>
          <w:rFonts w:ascii="Marianne" w:hAnsi="Marianne" w:cs="Arial"/>
        </w:rPr>
      </w:pPr>
    </w:p>
    <w:p w14:paraId="6FD60971" w14:textId="77777777" w:rsidR="004E3816" w:rsidRDefault="004E3816">
      <w:pPr>
        <w:ind w:left="284"/>
        <w:rPr>
          <w:rFonts w:ascii="Marianne" w:hAnsi="Marianne" w:cs="Arial"/>
          <w:sz w:val="16"/>
        </w:rPr>
      </w:pPr>
      <w:r>
        <w:rPr>
          <w:rFonts w:ascii="Marianne" w:hAnsi="Marianne" w:cs="Arial"/>
          <w:sz w:val="16"/>
        </w:rPr>
        <w:t>- Renseignements nécessaires pour y accéder :</w:t>
      </w:r>
    </w:p>
    <w:p w14:paraId="01352DE3" w14:textId="77777777" w:rsidR="004E3816" w:rsidRDefault="004E3816">
      <w:pPr>
        <w:ind w:left="284"/>
        <w:rPr>
          <w:rFonts w:ascii="Marianne" w:hAnsi="Marianne" w:cs="Arial"/>
          <w:sz w:val="16"/>
        </w:rPr>
      </w:pPr>
    </w:p>
    <w:p w14:paraId="702E1E6D" w14:textId="77777777" w:rsidR="004E3816" w:rsidRDefault="004E3816">
      <w:pPr>
        <w:ind w:left="284"/>
      </w:pPr>
    </w:p>
    <w:p w14:paraId="345227F2" w14:textId="77777777" w:rsidR="004E3816" w:rsidRDefault="004E3816">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4E3816" w14:paraId="1A55E8E4" w14:textId="77777777">
        <w:trPr>
          <w:trHeight w:val="712"/>
        </w:trPr>
        <w:tc>
          <w:tcPr>
            <w:tcW w:w="9710" w:type="dxa"/>
            <w:shd w:val="clear" w:color="auto" w:fill="465F9D"/>
          </w:tcPr>
          <w:p w14:paraId="4ED346F4" w14:textId="77777777" w:rsidR="004E3816" w:rsidRDefault="004E3816">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6CD43C08" w14:textId="77777777" w:rsidR="004E3816" w:rsidRDefault="004E3816">
      <w:pPr>
        <w:tabs>
          <w:tab w:val="left" w:pos="576"/>
        </w:tabs>
        <w:spacing w:before="120"/>
        <w:jc w:val="both"/>
        <w:rPr>
          <w:rFonts w:ascii="Marianne" w:hAnsi="Marianne" w:cs="Arial"/>
          <w:i/>
          <w:iCs/>
          <w:sz w:val="18"/>
          <w:szCs w:val="18"/>
        </w:rPr>
      </w:pPr>
      <w:r>
        <w:rPr>
          <w:rFonts w:ascii="Marianne" w:hAnsi="Marianne" w:cs="Arial"/>
          <w:i/>
          <w:iCs/>
          <w:sz w:val="18"/>
          <w:szCs w:val="18"/>
        </w:rPr>
        <w:t xml:space="preserve">Rubrique à renseigner dans l’hypothèse où le candidat ou l’un des membres du groupement s’appuie sur la ou les capacités d’un autre opérateur économique, quelle que soit la nature juridique des liens qui l’unissent à cet opérateur (qu’il s’agisse d’un sous-traitant ou </w:t>
      </w:r>
      <w:r>
        <w:rPr>
          <w:rFonts w:ascii="Marianne" w:hAnsi="Marianne" w:cs="Arial"/>
          <w:i/>
          <w:iCs/>
          <w:sz w:val="18"/>
          <w:szCs w:val="18"/>
        </w:rPr>
        <w:lastRenderedPageBreak/>
        <w:t>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250FEA81" w14:textId="77777777" w:rsidR="004E3816" w:rsidRDefault="004E3816">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6EA42A68" w14:textId="77777777" w:rsidR="004E3816" w:rsidRDefault="004E3816">
      <w:pPr>
        <w:tabs>
          <w:tab w:val="left" w:pos="576"/>
        </w:tabs>
        <w:rPr>
          <w:rFonts w:ascii="Marianne" w:hAnsi="Marianne" w:cs="Arial"/>
          <w:iCs/>
        </w:rPr>
      </w:pPr>
    </w:p>
    <w:p w14:paraId="2AFBC5ED" w14:textId="77777777" w:rsidR="004E3816" w:rsidRDefault="004E3816">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17E4EF8A" w14:textId="77777777" w:rsidR="004E3816" w:rsidRDefault="004E3816">
      <w:pPr>
        <w:jc w:val="both"/>
        <w:rPr>
          <w:rFonts w:ascii="Marianne" w:hAnsi="Marianne" w:cs="Arial"/>
          <w:i/>
          <w:iCs/>
          <w:sz w:val="18"/>
          <w:szCs w:val="18"/>
        </w:rPr>
      </w:pPr>
      <w:r>
        <w:rPr>
          <w:rFonts w:ascii="Marianne" w:hAnsi="Marianne" w:cs="Arial"/>
          <w:i/>
          <w:iCs/>
          <w:sz w:val="18"/>
          <w:szCs w:val="18"/>
        </w:rPr>
        <w:t>(Adapter le tableau autant que nécessaire)</w:t>
      </w:r>
    </w:p>
    <w:p w14:paraId="44C63DD3" w14:textId="77777777" w:rsidR="004E3816" w:rsidRDefault="004E3816">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4E3816" w14:paraId="2437A85F" w14:textId="77777777">
        <w:trPr>
          <w:trHeight w:val="1200"/>
        </w:trPr>
        <w:tc>
          <w:tcPr>
            <w:tcW w:w="832" w:type="dxa"/>
            <w:tcBorders>
              <w:top w:val="single" w:sz="4" w:space="0" w:color="000000"/>
              <w:left w:val="single" w:sz="4" w:space="0" w:color="000000"/>
              <w:bottom w:val="single" w:sz="4" w:space="0" w:color="000000"/>
            </w:tcBorders>
            <w:vAlign w:val="center"/>
          </w:tcPr>
          <w:p w14:paraId="043EA671" w14:textId="77777777" w:rsidR="004E3816" w:rsidRDefault="004E3816">
            <w:pPr>
              <w:jc w:val="center"/>
              <w:rPr>
                <w:rFonts w:ascii="Marianne" w:hAnsi="Marianne" w:cs="Arial"/>
                <w:b/>
              </w:rPr>
            </w:pPr>
            <w:r>
              <w:rPr>
                <w:rFonts w:ascii="Marianne" w:hAnsi="Marianne" w:cs="Arial"/>
                <w:b/>
              </w:rPr>
              <w:t>N°</w:t>
            </w:r>
          </w:p>
          <w:p w14:paraId="7283E7E8" w14:textId="77777777" w:rsidR="004E3816" w:rsidRDefault="004E3816">
            <w:pPr>
              <w:jc w:val="center"/>
              <w:rPr>
                <w:rFonts w:ascii="Marianne" w:hAnsi="Marianne" w:cs="Arial"/>
                <w:b/>
              </w:rPr>
            </w:pPr>
            <w:r>
              <w:rPr>
                <w:rFonts w:ascii="Marianne" w:hAnsi="Marianne" w:cs="Arial"/>
                <w:b/>
              </w:rPr>
              <w:t>du</w:t>
            </w:r>
          </w:p>
          <w:p w14:paraId="4964AB96" w14:textId="77777777" w:rsidR="004E3816" w:rsidRDefault="004E3816">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36178085" w14:textId="77777777" w:rsidR="004E3816" w:rsidRDefault="004E3816">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AA3ECA" w14:textId="77777777" w:rsidR="004E3816" w:rsidRDefault="004E3816">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4E3816" w14:paraId="473F76BB" w14:textId="77777777">
        <w:trPr>
          <w:trHeight w:val="1021"/>
        </w:trPr>
        <w:tc>
          <w:tcPr>
            <w:tcW w:w="832" w:type="dxa"/>
            <w:tcBorders>
              <w:top w:val="single" w:sz="4" w:space="0" w:color="000000"/>
              <w:left w:val="single" w:sz="4" w:space="0" w:color="000000"/>
            </w:tcBorders>
            <w:shd w:val="clear" w:color="auto" w:fill="B4C6E7"/>
          </w:tcPr>
          <w:p w14:paraId="064307F3" w14:textId="77777777" w:rsidR="004E3816" w:rsidRDefault="004E3816">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5494BB09" w14:textId="77777777" w:rsidR="004E3816" w:rsidRDefault="004E3816">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68D8263A" w14:textId="77777777" w:rsidR="004E3816" w:rsidRDefault="004E3816">
            <w:pPr>
              <w:snapToGrid w:val="0"/>
              <w:jc w:val="both"/>
              <w:rPr>
                <w:rFonts w:ascii="Marianne" w:hAnsi="Marianne" w:cs="Arial"/>
              </w:rPr>
            </w:pPr>
          </w:p>
        </w:tc>
      </w:tr>
      <w:tr w:rsidR="004E3816" w14:paraId="7F8078C7" w14:textId="77777777">
        <w:trPr>
          <w:trHeight w:val="1021"/>
        </w:trPr>
        <w:tc>
          <w:tcPr>
            <w:tcW w:w="832" w:type="dxa"/>
            <w:tcBorders>
              <w:left w:val="single" w:sz="4" w:space="0" w:color="000000"/>
            </w:tcBorders>
          </w:tcPr>
          <w:p w14:paraId="68BAC0D8"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auto"/>
          </w:tcPr>
          <w:p w14:paraId="5F85014C"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C8FB0DB" w14:textId="77777777" w:rsidR="004E3816" w:rsidRDefault="004E3816">
            <w:pPr>
              <w:snapToGrid w:val="0"/>
              <w:jc w:val="both"/>
              <w:rPr>
                <w:rFonts w:ascii="Marianne" w:hAnsi="Marianne" w:cs="Arial"/>
              </w:rPr>
            </w:pPr>
          </w:p>
        </w:tc>
      </w:tr>
      <w:tr w:rsidR="004E3816" w14:paraId="30576A5E" w14:textId="77777777">
        <w:trPr>
          <w:trHeight w:val="1021"/>
        </w:trPr>
        <w:tc>
          <w:tcPr>
            <w:tcW w:w="832" w:type="dxa"/>
            <w:tcBorders>
              <w:left w:val="single" w:sz="4" w:space="0" w:color="000000"/>
            </w:tcBorders>
            <w:shd w:val="clear" w:color="auto" w:fill="B4C6E7"/>
          </w:tcPr>
          <w:p w14:paraId="7EA66579"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B4C6E7"/>
          </w:tcPr>
          <w:p w14:paraId="508FC479"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367136FD" w14:textId="77777777" w:rsidR="004E3816" w:rsidRDefault="004E3816">
            <w:pPr>
              <w:snapToGrid w:val="0"/>
              <w:jc w:val="both"/>
              <w:rPr>
                <w:rFonts w:ascii="Marianne" w:hAnsi="Marianne" w:cs="Arial"/>
              </w:rPr>
            </w:pPr>
          </w:p>
        </w:tc>
      </w:tr>
      <w:tr w:rsidR="004E3816" w14:paraId="52401BE2" w14:textId="77777777">
        <w:trPr>
          <w:trHeight w:val="1021"/>
        </w:trPr>
        <w:tc>
          <w:tcPr>
            <w:tcW w:w="832" w:type="dxa"/>
            <w:tcBorders>
              <w:left w:val="single" w:sz="4" w:space="0" w:color="000000"/>
            </w:tcBorders>
          </w:tcPr>
          <w:p w14:paraId="2498658D"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auto"/>
          </w:tcPr>
          <w:p w14:paraId="057C9E0E"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18C82BAC" w14:textId="77777777" w:rsidR="004E3816" w:rsidRDefault="004E3816">
            <w:pPr>
              <w:snapToGrid w:val="0"/>
              <w:jc w:val="both"/>
              <w:rPr>
                <w:rFonts w:ascii="Marianne" w:hAnsi="Marianne" w:cs="Arial"/>
              </w:rPr>
            </w:pPr>
          </w:p>
        </w:tc>
      </w:tr>
      <w:tr w:rsidR="004E3816" w14:paraId="3CF4848A" w14:textId="77777777">
        <w:trPr>
          <w:trHeight w:val="1021"/>
        </w:trPr>
        <w:tc>
          <w:tcPr>
            <w:tcW w:w="832" w:type="dxa"/>
            <w:tcBorders>
              <w:left w:val="single" w:sz="4" w:space="0" w:color="000000"/>
            </w:tcBorders>
            <w:shd w:val="clear" w:color="auto" w:fill="B4C6E7"/>
          </w:tcPr>
          <w:p w14:paraId="007A8200"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B4C6E7"/>
          </w:tcPr>
          <w:p w14:paraId="76D9E5C1"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0502051" w14:textId="77777777" w:rsidR="004E3816" w:rsidRDefault="004E3816">
            <w:pPr>
              <w:snapToGrid w:val="0"/>
              <w:jc w:val="both"/>
              <w:rPr>
                <w:rFonts w:ascii="Marianne" w:hAnsi="Marianne" w:cs="Arial"/>
              </w:rPr>
            </w:pPr>
          </w:p>
        </w:tc>
      </w:tr>
      <w:tr w:rsidR="004E3816" w14:paraId="6E796F71" w14:textId="77777777">
        <w:trPr>
          <w:trHeight w:val="1021"/>
        </w:trPr>
        <w:tc>
          <w:tcPr>
            <w:tcW w:w="832" w:type="dxa"/>
            <w:tcBorders>
              <w:left w:val="single" w:sz="4" w:space="0" w:color="000000"/>
            </w:tcBorders>
          </w:tcPr>
          <w:p w14:paraId="0B8D760E"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auto"/>
          </w:tcPr>
          <w:p w14:paraId="4CF6BB58"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307E0B04" w14:textId="77777777" w:rsidR="004E3816" w:rsidRDefault="004E3816">
            <w:pPr>
              <w:snapToGrid w:val="0"/>
              <w:jc w:val="both"/>
              <w:rPr>
                <w:rFonts w:ascii="Marianne" w:hAnsi="Marianne" w:cs="Arial"/>
              </w:rPr>
            </w:pPr>
          </w:p>
        </w:tc>
      </w:tr>
      <w:tr w:rsidR="004E3816" w14:paraId="2976D2E8" w14:textId="77777777">
        <w:trPr>
          <w:trHeight w:val="1021"/>
        </w:trPr>
        <w:tc>
          <w:tcPr>
            <w:tcW w:w="832" w:type="dxa"/>
            <w:tcBorders>
              <w:left w:val="single" w:sz="4" w:space="0" w:color="000000"/>
            </w:tcBorders>
            <w:shd w:val="clear" w:color="auto" w:fill="B4C6E7"/>
          </w:tcPr>
          <w:p w14:paraId="43B53DD5"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B4C6E7"/>
          </w:tcPr>
          <w:p w14:paraId="1B11F0EB"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1A54275D" w14:textId="77777777" w:rsidR="004E3816" w:rsidRDefault="004E3816">
            <w:pPr>
              <w:snapToGrid w:val="0"/>
              <w:jc w:val="both"/>
              <w:rPr>
                <w:rFonts w:ascii="Marianne" w:hAnsi="Marianne" w:cs="Arial"/>
              </w:rPr>
            </w:pPr>
          </w:p>
        </w:tc>
      </w:tr>
      <w:tr w:rsidR="004E3816" w14:paraId="1423D148" w14:textId="77777777">
        <w:trPr>
          <w:trHeight w:val="1021"/>
        </w:trPr>
        <w:tc>
          <w:tcPr>
            <w:tcW w:w="832" w:type="dxa"/>
            <w:tcBorders>
              <w:left w:val="single" w:sz="4" w:space="0" w:color="000000"/>
            </w:tcBorders>
          </w:tcPr>
          <w:p w14:paraId="4E85E9FE"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auto"/>
          </w:tcPr>
          <w:p w14:paraId="026E9BB4"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858077A" w14:textId="77777777" w:rsidR="004E3816" w:rsidRDefault="004E3816">
            <w:pPr>
              <w:snapToGrid w:val="0"/>
              <w:jc w:val="both"/>
              <w:rPr>
                <w:rFonts w:ascii="Marianne" w:hAnsi="Marianne" w:cs="Arial"/>
              </w:rPr>
            </w:pPr>
          </w:p>
        </w:tc>
      </w:tr>
      <w:tr w:rsidR="004E3816" w14:paraId="6D19DA46" w14:textId="77777777">
        <w:trPr>
          <w:trHeight w:val="1021"/>
        </w:trPr>
        <w:tc>
          <w:tcPr>
            <w:tcW w:w="832" w:type="dxa"/>
            <w:tcBorders>
              <w:left w:val="single" w:sz="4" w:space="0" w:color="000000"/>
              <w:bottom w:val="single" w:sz="4" w:space="0" w:color="000000"/>
            </w:tcBorders>
            <w:shd w:val="clear" w:color="auto" w:fill="B4C6E7"/>
          </w:tcPr>
          <w:p w14:paraId="3D20683C" w14:textId="77777777" w:rsidR="004E3816" w:rsidRDefault="004E3816">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1F4B9EAA" w14:textId="77777777" w:rsidR="004E3816" w:rsidRDefault="004E3816">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3312A392" w14:textId="77777777" w:rsidR="004E3816" w:rsidRDefault="004E3816">
            <w:pPr>
              <w:snapToGrid w:val="0"/>
              <w:jc w:val="both"/>
              <w:rPr>
                <w:rFonts w:ascii="Marianne" w:hAnsi="Marianne" w:cs="Arial"/>
              </w:rPr>
            </w:pPr>
          </w:p>
        </w:tc>
      </w:tr>
    </w:tbl>
    <w:p w14:paraId="13D79F27" w14:textId="77777777" w:rsidR="004E3816" w:rsidRDefault="004E3816">
      <w:pPr>
        <w:pStyle w:val="En-tte"/>
        <w:tabs>
          <w:tab w:val="clear" w:pos="4536"/>
          <w:tab w:val="clear" w:pos="9072"/>
          <w:tab w:val="left" w:pos="864"/>
        </w:tabs>
        <w:rPr>
          <w:rFonts w:ascii="Marianne" w:hAnsi="Marianne" w:cs="Arial"/>
          <w:sz w:val="18"/>
          <w:szCs w:val="18"/>
        </w:rPr>
      </w:pPr>
    </w:p>
    <w:p w14:paraId="5201480D" w14:textId="77777777" w:rsidR="004E3816" w:rsidRDefault="004E3816">
      <w:pPr>
        <w:pStyle w:val="En-tte"/>
        <w:tabs>
          <w:tab w:val="clear" w:pos="4536"/>
          <w:tab w:val="clear" w:pos="9072"/>
          <w:tab w:val="left" w:pos="864"/>
        </w:tabs>
        <w:rPr>
          <w:rFonts w:ascii="Marianne" w:hAnsi="Marianne" w:cs="Arial"/>
          <w:sz w:val="18"/>
          <w:szCs w:val="18"/>
        </w:rPr>
      </w:pPr>
    </w:p>
    <w:p w14:paraId="1635ECFF" w14:textId="77777777" w:rsidR="004E3816" w:rsidRDefault="004E3816">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E3816" w14:paraId="61681AFA" w14:textId="77777777">
        <w:trPr>
          <w:trHeight w:val="407"/>
        </w:trPr>
        <w:tc>
          <w:tcPr>
            <w:tcW w:w="9852" w:type="dxa"/>
            <w:shd w:val="clear" w:color="auto" w:fill="465F9D"/>
          </w:tcPr>
          <w:p w14:paraId="2DD1B70C" w14:textId="77777777" w:rsidR="004E3816" w:rsidRDefault="004E3816">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71DFDDEE" w14:textId="77777777" w:rsidR="004E3816" w:rsidRDefault="004E3816">
      <w:pPr>
        <w:tabs>
          <w:tab w:val="left" w:pos="426"/>
        </w:tabs>
        <w:jc w:val="both"/>
        <w:rPr>
          <w:rFonts w:ascii="Marianne" w:hAnsi="Marianne" w:cs="Arial"/>
          <w:spacing w:val="-10"/>
        </w:rPr>
      </w:pPr>
    </w:p>
    <w:p w14:paraId="3451EFFE" w14:textId="77777777" w:rsidR="004E3816" w:rsidRDefault="004E3816">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4670B8EB" w14:textId="77777777" w:rsidR="004E3816" w:rsidRDefault="004E3816">
      <w:pPr>
        <w:tabs>
          <w:tab w:val="left" w:pos="426"/>
        </w:tabs>
        <w:jc w:val="both"/>
        <w:rPr>
          <w:rFonts w:ascii="Marianne" w:hAnsi="Marianne" w:cs="Arial"/>
          <w:spacing w:val="-10"/>
        </w:rPr>
      </w:pPr>
    </w:p>
    <w:p w14:paraId="6D72DA72" w14:textId="77777777" w:rsidR="004E3816" w:rsidRDefault="004E3816">
      <w:pPr>
        <w:tabs>
          <w:tab w:val="left" w:pos="426"/>
        </w:tabs>
        <w:jc w:val="both"/>
        <w:rPr>
          <w:rFonts w:ascii="Marianne" w:hAnsi="Marianne" w:cs="Arial"/>
          <w:spacing w:val="-10"/>
        </w:rPr>
      </w:pPr>
    </w:p>
    <w:p w14:paraId="6A3347C4" w14:textId="77777777" w:rsidR="004E3816" w:rsidRDefault="004E3816">
      <w:pPr>
        <w:tabs>
          <w:tab w:val="left" w:pos="426"/>
        </w:tabs>
        <w:jc w:val="both"/>
        <w:rPr>
          <w:rFonts w:ascii="Marianne" w:hAnsi="Marianne" w:cs="Arial"/>
          <w:spacing w:val="-10"/>
        </w:rPr>
      </w:pPr>
    </w:p>
    <w:p w14:paraId="4C5509E3" w14:textId="77777777" w:rsidR="004E3816" w:rsidRDefault="004E3816">
      <w:pPr>
        <w:tabs>
          <w:tab w:val="left" w:pos="426"/>
        </w:tabs>
        <w:jc w:val="both"/>
        <w:rPr>
          <w:rFonts w:ascii="Marianne" w:hAnsi="Marianne" w:cs="Arial"/>
          <w:spacing w:val="-10"/>
        </w:rPr>
      </w:pPr>
    </w:p>
    <w:p w14:paraId="75692194" w14:textId="77777777" w:rsidR="004E3816" w:rsidRDefault="004E3816">
      <w:pPr>
        <w:tabs>
          <w:tab w:val="left" w:pos="426"/>
        </w:tabs>
        <w:jc w:val="both"/>
        <w:rPr>
          <w:rFonts w:ascii="Marianne" w:hAnsi="Marianne" w:cs="Arial"/>
          <w:spacing w:val="-10"/>
        </w:rPr>
      </w:pPr>
    </w:p>
    <w:p w14:paraId="5D3A1BFB" w14:textId="77777777" w:rsidR="004E3816" w:rsidRDefault="004E3816">
      <w:pPr>
        <w:tabs>
          <w:tab w:val="left" w:pos="426"/>
        </w:tabs>
        <w:jc w:val="both"/>
        <w:rPr>
          <w:rFonts w:ascii="Marianne" w:hAnsi="Marianne" w:cs="Arial"/>
          <w:spacing w:val="-10"/>
        </w:rPr>
      </w:pPr>
    </w:p>
    <w:p w14:paraId="195057B5" w14:textId="77777777" w:rsidR="004E3816" w:rsidRDefault="004E3816">
      <w:pPr>
        <w:tabs>
          <w:tab w:val="left" w:pos="426"/>
        </w:tabs>
        <w:jc w:val="both"/>
        <w:rPr>
          <w:rFonts w:ascii="Marianne" w:hAnsi="Marianne" w:cs="Arial"/>
          <w:spacing w:val="-10"/>
        </w:rPr>
      </w:pPr>
    </w:p>
    <w:p w14:paraId="3A418755" w14:textId="77777777" w:rsidR="004E3816" w:rsidRDefault="004E3816">
      <w:pPr>
        <w:tabs>
          <w:tab w:val="left" w:pos="426"/>
        </w:tabs>
        <w:jc w:val="both"/>
        <w:rPr>
          <w:rFonts w:ascii="Marianne" w:hAnsi="Marianne" w:cs="Arial"/>
          <w:spacing w:val="-10"/>
        </w:rPr>
      </w:pPr>
    </w:p>
    <w:p w14:paraId="7EF193C7" w14:textId="77777777" w:rsidR="004E3816" w:rsidRDefault="004E3816">
      <w:pPr>
        <w:tabs>
          <w:tab w:val="left" w:pos="426"/>
        </w:tabs>
        <w:jc w:val="both"/>
        <w:rPr>
          <w:rFonts w:ascii="Marianne" w:hAnsi="Marianne" w:cs="Arial"/>
          <w:spacing w:val="-10"/>
        </w:rPr>
      </w:pPr>
    </w:p>
    <w:p w14:paraId="14BF3993" w14:textId="77777777" w:rsidR="004E3816" w:rsidRDefault="004E3816">
      <w:pPr>
        <w:tabs>
          <w:tab w:val="left" w:pos="426"/>
        </w:tabs>
        <w:jc w:val="both"/>
        <w:rPr>
          <w:rFonts w:ascii="Marianne" w:hAnsi="Marianne" w:cs="Arial"/>
          <w:spacing w:val="-10"/>
        </w:rPr>
      </w:pPr>
    </w:p>
    <w:p w14:paraId="07106EAF" w14:textId="77777777" w:rsidR="004E3816" w:rsidRDefault="004E3816">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1C72DE7B" w14:textId="77777777" w:rsidR="004E3816" w:rsidRDefault="004E3816">
      <w:pPr>
        <w:tabs>
          <w:tab w:val="left" w:pos="426"/>
        </w:tabs>
        <w:jc w:val="both"/>
        <w:rPr>
          <w:rFonts w:ascii="Marianne" w:hAnsi="Marianne" w:cs="Arial"/>
          <w:spacing w:val="-10"/>
          <w:sz w:val="22"/>
          <w:szCs w:val="22"/>
        </w:rPr>
      </w:pPr>
    </w:p>
    <w:p w14:paraId="7DCDE348" w14:textId="77777777" w:rsidR="004E3816" w:rsidRDefault="004E3816">
      <w:pPr>
        <w:tabs>
          <w:tab w:val="left" w:pos="426"/>
        </w:tabs>
        <w:jc w:val="both"/>
        <w:rPr>
          <w:rFonts w:ascii="Marianne" w:hAnsi="Marianne" w:cs="Arial"/>
          <w:spacing w:val="-10"/>
          <w:sz w:val="22"/>
          <w:szCs w:val="22"/>
        </w:rPr>
      </w:pPr>
    </w:p>
    <w:p w14:paraId="5E952FC0" w14:textId="77777777" w:rsidR="004E3816" w:rsidRDefault="004E3816">
      <w:pPr>
        <w:tabs>
          <w:tab w:val="left" w:pos="426"/>
        </w:tabs>
        <w:jc w:val="both"/>
        <w:rPr>
          <w:rFonts w:ascii="Marianne" w:hAnsi="Marianne" w:cs="Arial"/>
          <w:spacing w:val="-10"/>
          <w:sz w:val="22"/>
          <w:szCs w:val="22"/>
        </w:rPr>
      </w:pPr>
    </w:p>
    <w:p w14:paraId="1C55B67D" w14:textId="77777777" w:rsidR="004E3816" w:rsidRDefault="004E3816">
      <w:pPr>
        <w:tabs>
          <w:tab w:val="left" w:pos="426"/>
        </w:tabs>
        <w:jc w:val="both"/>
        <w:rPr>
          <w:rFonts w:ascii="Marianne" w:hAnsi="Marianne" w:cs="Arial"/>
          <w:spacing w:val="-10"/>
          <w:sz w:val="22"/>
          <w:szCs w:val="22"/>
        </w:rPr>
      </w:pPr>
    </w:p>
    <w:p w14:paraId="1F4695CE" w14:textId="77777777" w:rsidR="004E3816" w:rsidRDefault="004E3816">
      <w:pPr>
        <w:tabs>
          <w:tab w:val="left" w:pos="426"/>
        </w:tabs>
        <w:jc w:val="both"/>
        <w:rPr>
          <w:rFonts w:ascii="Marianne" w:hAnsi="Marianne" w:cs="Arial"/>
          <w:spacing w:val="-10"/>
          <w:sz w:val="22"/>
          <w:szCs w:val="22"/>
        </w:rPr>
      </w:pPr>
    </w:p>
    <w:p w14:paraId="71EDC2BF" w14:textId="77777777" w:rsidR="004E3816" w:rsidRDefault="004E3816">
      <w:pPr>
        <w:tabs>
          <w:tab w:val="left" w:pos="426"/>
        </w:tabs>
        <w:jc w:val="both"/>
        <w:rPr>
          <w:rFonts w:ascii="Marianne" w:hAnsi="Marianne" w:cs="Arial"/>
          <w:spacing w:val="-10"/>
          <w:sz w:val="22"/>
          <w:szCs w:val="22"/>
        </w:rPr>
      </w:pPr>
    </w:p>
    <w:p w14:paraId="4954FB18" w14:textId="77777777" w:rsidR="004E3816" w:rsidRDefault="004E3816">
      <w:pPr>
        <w:tabs>
          <w:tab w:val="left" w:pos="426"/>
        </w:tabs>
        <w:jc w:val="both"/>
        <w:rPr>
          <w:rFonts w:ascii="Marianne" w:hAnsi="Marianne" w:cs="Arial"/>
          <w:spacing w:val="-10"/>
          <w:sz w:val="22"/>
          <w:szCs w:val="22"/>
        </w:rPr>
      </w:pPr>
    </w:p>
    <w:p w14:paraId="5C319C29" w14:textId="77777777" w:rsidR="004E3816" w:rsidRDefault="004E3816">
      <w:pPr>
        <w:tabs>
          <w:tab w:val="left" w:pos="426"/>
        </w:tabs>
        <w:jc w:val="both"/>
        <w:rPr>
          <w:rFonts w:ascii="Marianne" w:hAnsi="Marianne" w:cs="Arial"/>
          <w:spacing w:val="-10"/>
          <w:sz w:val="22"/>
          <w:szCs w:val="22"/>
        </w:rPr>
      </w:pPr>
    </w:p>
    <w:p w14:paraId="7640C5EE" w14:textId="77777777" w:rsidR="004E3816" w:rsidRDefault="004E3816">
      <w:pPr>
        <w:tabs>
          <w:tab w:val="left" w:pos="426"/>
        </w:tabs>
        <w:jc w:val="both"/>
        <w:rPr>
          <w:rFonts w:ascii="Marianne" w:hAnsi="Marianne" w:cs="Arial"/>
          <w:spacing w:val="-10"/>
          <w:sz w:val="22"/>
          <w:szCs w:val="22"/>
        </w:rPr>
      </w:pPr>
    </w:p>
    <w:p w14:paraId="2DF63106" w14:textId="77777777" w:rsidR="004E3816" w:rsidRDefault="004E3816">
      <w:pPr>
        <w:tabs>
          <w:tab w:val="left" w:pos="426"/>
        </w:tabs>
        <w:jc w:val="both"/>
        <w:rPr>
          <w:rFonts w:ascii="Marianne" w:hAnsi="Marianne" w:cs="Arial"/>
          <w:spacing w:val="-10"/>
          <w:sz w:val="22"/>
          <w:szCs w:val="22"/>
        </w:rPr>
      </w:pPr>
    </w:p>
    <w:p w14:paraId="58C38CDE" w14:textId="77777777" w:rsidR="004E3816" w:rsidRDefault="004E3816">
      <w:pPr>
        <w:tabs>
          <w:tab w:val="left" w:pos="426"/>
        </w:tabs>
        <w:jc w:val="both"/>
        <w:rPr>
          <w:rFonts w:ascii="Marianne" w:hAnsi="Marianne" w:cs="Arial"/>
          <w:spacing w:val="-10"/>
          <w:sz w:val="22"/>
          <w:szCs w:val="22"/>
        </w:rPr>
      </w:pPr>
    </w:p>
    <w:p w14:paraId="61000ABF" w14:textId="77777777" w:rsidR="004E3816" w:rsidRDefault="004E3816">
      <w:pPr>
        <w:tabs>
          <w:tab w:val="left" w:pos="426"/>
        </w:tabs>
        <w:jc w:val="both"/>
        <w:rPr>
          <w:rFonts w:ascii="Marianne" w:hAnsi="Marianne" w:cs="Arial"/>
          <w:spacing w:val="-10"/>
          <w:sz w:val="22"/>
          <w:szCs w:val="22"/>
        </w:rPr>
      </w:pPr>
    </w:p>
    <w:p w14:paraId="59A92304" w14:textId="77777777" w:rsidR="004E3816" w:rsidRDefault="004E3816">
      <w:pPr>
        <w:tabs>
          <w:tab w:val="left" w:pos="426"/>
        </w:tabs>
        <w:jc w:val="both"/>
        <w:rPr>
          <w:rFonts w:ascii="Marianne" w:hAnsi="Marianne" w:cs="Arial"/>
          <w:spacing w:val="-10"/>
          <w:sz w:val="22"/>
          <w:szCs w:val="22"/>
        </w:rPr>
      </w:pPr>
    </w:p>
    <w:p w14:paraId="48B1444B" w14:textId="77777777" w:rsidR="004E3816" w:rsidRDefault="004E3816">
      <w:pPr>
        <w:tabs>
          <w:tab w:val="left" w:pos="426"/>
        </w:tabs>
        <w:jc w:val="both"/>
        <w:rPr>
          <w:rFonts w:ascii="Marianne" w:hAnsi="Marianne" w:cs="Arial"/>
          <w:spacing w:val="-10"/>
          <w:sz w:val="22"/>
          <w:szCs w:val="22"/>
        </w:rPr>
      </w:pPr>
    </w:p>
    <w:p w14:paraId="5395C40A" w14:textId="77777777" w:rsidR="004E3816" w:rsidRDefault="004E3816">
      <w:pPr>
        <w:tabs>
          <w:tab w:val="left" w:pos="426"/>
        </w:tabs>
        <w:jc w:val="both"/>
        <w:rPr>
          <w:rFonts w:ascii="Marianne" w:hAnsi="Marianne" w:cs="Arial"/>
          <w:spacing w:val="-10"/>
          <w:sz w:val="22"/>
          <w:szCs w:val="22"/>
        </w:rPr>
      </w:pPr>
    </w:p>
    <w:p w14:paraId="338EA8D2" w14:textId="77777777" w:rsidR="004E3816" w:rsidRDefault="004E3816">
      <w:pPr>
        <w:tabs>
          <w:tab w:val="left" w:pos="426"/>
        </w:tabs>
        <w:jc w:val="both"/>
        <w:rPr>
          <w:rFonts w:ascii="Marianne" w:hAnsi="Marianne" w:cs="Arial"/>
          <w:spacing w:val="-10"/>
          <w:sz w:val="22"/>
          <w:szCs w:val="22"/>
        </w:rPr>
      </w:pPr>
    </w:p>
    <w:p w14:paraId="02EF5D6E" w14:textId="77777777" w:rsidR="004E3816" w:rsidRDefault="004E3816">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4E3816">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6C003" w14:textId="77777777" w:rsidR="004E3816" w:rsidRDefault="004E3816">
      <w:r>
        <w:separator/>
      </w:r>
    </w:p>
  </w:endnote>
  <w:endnote w:type="continuationSeparator" w:id="0">
    <w:p w14:paraId="4F558320" w14:textId="77777777" w:rsidR="004E3816" w:rsidRDefault="004E3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E3816" w14:paraId="3990CA92" w14:textId="77777777">
      <w:trPr>
        <w:tblHeader/>
      </w:trPr>
      <w:tc>
        <w:tcPr>
          <w:tcW w:w="3513" w:type="dxa"/>
          <w:shd w:val="clear" w:color="auto" w:fill="66CCFF"/>
        </w:tcPr>
        <w:p w14:paraId="388FCB04" w14:textId="77777777" w:rsidR="004E3816" w:rsidRDefault="004E3816">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7F6C1CA2" w14:textId="6F41A987" w:rsidR="004E3816" w:rsidRDefault="00361D4B">
          <w:pPr>
            <w:shd w:val="clear" w:color="auto" w:fill="66CCFF"/>
            <w:snapToGrid w:val="0"/>
            <w:jc w:val="center"/>
            <w:rPr>
              <w:rFonts w:ascii="Marianne" w:hAnsi="Marianne" w:cs="Arial"/>
              <w:b/>
              <w:bCs/>
            </w:rPr>
          </w:pPr>
          <w:r>
            <w:rPr>
              <w:rFonts w:ascii="Marianne" w:hAnsi="Marianne" w:cs="Arial"/>
              <w:b/>
              <w:bCs/>
            </w:rPr>
            <w:t>Accord-cadre n° 2</w:t>
          </w:r>
          <w:r w:rsidR="00AF1225">
            <w:rPr>
              <w:rFonts w:ascii="Marianne" w:hAnsi="Marianne" w:cs="Arial"/>
              <w:b/>
              <w:bCs/>
            </w:rPr>
            <w:t>60002</w:t>
          </w:r>
        </w:p>
      </w:tc>
      <w:tc>
        <w:tcPr>
          <w:tcW w:w="900" w:type="dxa"/>
          <w:shd w:val="clear" w:color="auto" w:fill="66CCFF"/>
        </w:tcPr>
        <w:p w14:paraId="71937E4A" w14:textId="77777777" w:rsidR="004E3816" w:rsidRDefault="004E3816">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4260DE6F" w14:textId="77777777" w:rsidR="004E3816" w:rsidRDefault="004E3816">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1942246A" w14:textId="77777777" w:rsidR="004E3816" w:rsidRDefault="004E3816">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197BB30D" w14:textId="77777777" w:rsidR="004E3816" w:rsidRDefault="004E3816">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02B81C82" w14:textId="77777777" w:rsidR="004E3816" w:rsidRDefault="004E3816">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4A62B" w14:textId="77777777" w:rsidR="004E3816" w:rsidRDefault="004E3816">
      <w:r>
        <w:separator/>
      </w:r>
    </w:p>
  </w:footnote>
  <w:footnote w:type="continuationSeparator" w:id="0">
    <w:p w14:paraId="2E951DE0" w14:textId="77777777" w:rsidR="004E3816" w:rsidRDefault="004E3816">
      <w:r>
        <w:continuationSeparator/>
      </w:r>
    </w:p>
  </w:footnote>
  <w:footnote w:id="1">
    <w:p w14:paraId="034B1A10" w14:textId="77777777" w:rsidR="004E3816" w:rsidRDefault="004E3816">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73338CB6" w14:textId="77777777" w:rsidR="004E3816" w:rsidRDefault="004E381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1BAA051A" w14:textId="77777777" w:rsidR="004E3816" w:rsidRDefault="004E381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64927EE6" w14:textId="77777777" w:rsidR="004E3816" w:rsidRDefault="004E3816">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D4B"/>
    <w:rsid w:val="00361D4B"/>
    <w:rsid w:val="004451D7"/>
    <w:rsid w:val="004E3816"/>
    <w:rsid w:val="005869BE"/>
    <w:rsid w:val="00711E23"/>
    <w:rsid w:val="00AF1225"/>
    <w:rsid w:val="00C443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A7D4B8B"/>
  <w15:chartTrackingRefBased/>
  <w15:docId w15:val="{C91114F6-0011-4917-BB02-7713EAB03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3476</Words>
  <Characters>19124</Characters>
  <Application>Microsoft Office Word</Application>
  <DocSecurity>0</DocSecurity>
  <Lines>159</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22555</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KERLEROUX Benjamin</cp:lastModifiedBy>
  <cp:revision>6</cp:revision>
  <cp:lastPrinted>2023-09-26T08:15:00Z</cp:lastPrinted>
  <dcterms:created xsi:type="dcterms:W3CDTF">2025-01-16T15:00:00Z</dcterms:created>
  <dcterms:modified xsi:type="dcterms:W3CDTF">2025-12-22T15:00:00Z</dcterms:modified>
</cp:coreProperties>
</file>