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3DF9EE9D" w14:textId="77777777" w:rsidR="007A39C4" w:rsidRDefault="007A39C4" w:rsidP="007A39C4">
      <w:pPr>
        <w:rPr>
          <w:rFonts w:ascii="Tahoma" w:hAnsi="Tahoma" w:cs="Tahoma"/>
          <w:b/>
        </w:rPr>
      </w:pPr>
      <w:bookmarkStart w:id="0" w:name="_Hlk178606354"/>
      <w:r w:rsidRPr="001E7425">
        <w:rPr>
          <w:rFonts w:ascii="Tahoma" w:hAnsi="Tahoma" w:cs="Tahoma"/>
          <w:b/>
        </w:rPr>
        <w:t>Consultation n° 202</w:t>
      </w:r>
      <w:r>
        <w:rPr>
          <w:rFonts w:ascii="Tahoma" w:hAnsi="Tahoma" w:cs="Tahoma"/>
          <w:b/>
        </w:rPr>
        <w:t>5</w:t>
      </w:r>
      <w:r w:rsidRPr="001E7425">
        <w:rPr>
          <w:rFonts w:ascii="Tahoma" w:hAnsi="Tahoma" w:cs="Tahoma"/>
          <w:b/>
        </w:rPr>
        <w:t>D</w:t>
      </w:r>
      <w:r>
        <w:rPr>
          <w:rFonts w:ascii="Tahoma" w:hAnsi="Tahoma" w:cs="Tahoma"/>
          <w:b/>
        </w:rPr>
        <w:t>TA0155</w:t>
      </w:r>
      <w:r w:rsidRPr="001E7425">
        <w:rPr>
          <w:rFonts w:ascii="Tahoma" w:hAnsi="Tahoma" w:cs="Tahoma"/>
          <w:b/>
        </w:rPr>
        <w:t> :</w:t>
      </w:r>
    </w:p>
    <w:p w14:paraId="3843D035" w14:textId="77777777" w:rsidR="007A39C4" w:rsidRDefault="007A39C4" w:rsidP="007A39C4">
      <w:pPr>
        <w:rPr>
          <w:rFonts w:ascii="Tahoma" w:hAnsi="Tahoma" w:cs="Tahoma"/>
          <w:b/>
        </w:rPr>
      </w:pPr>
    </w:p>
    <w:p w14:paraId="1C974C8F" w14:textId="77777777" w:rsidR="007A39C4" w:rsidRPr="001E7425" w:rsidRDefault="007A39C4" w:rsidP="007A39C4">
      <w:pPr>
        <w:rPr>
          <w:rFonts w:ascii="Tahoma" w:hAnsi="Tahoma" w:cs="Tahoma"/>
          <w:b/>
        </w:rPr>
      </w:pPr>
      <w:r>
        <w:rPr>
          <w:rFonts w:ascii="Tahoma" w:hAnsi="Tahoma" w:cs="Tahoma"/>
          <w:b/>
        </w:rPr>
        <w:t>N° de PPI : 2022-927-IT</w:t>
      </w:r>
    </w:p>
    <w:p w14:paraId="7360D27A" w14:textId="77777777" w:rsidR="007A39C4" w:rsidRPr="001E7425" w:rsidRDefault="007A39C4" w:rsidP="007A39C4">
      <w:pPr>
        <w:rPr>
          <w:rFonts w:ascii="Tahoma" w:hAnsi="Tahoma" w:cs="Tahoma"/>
          <w:b/>
        </w:rPr>
      </w:pPr>
    </w:p>
    <w:p w14:paraId="64778BED" w14:textId="77777777" w:rsidR="007A39C4" w:rsidRDefault="007A39C4" w:rsidP="007A39C4">
      <w:pPr>
        <w:jc w:val="both"/>
        <w:rPr>
          <w:rFonts w:ascii="Tahoma" w:hAnsi="Tahoma" w:cs="Tahoma"/>
          <w:b/>
        </w:rPr>
      </w:pPr>
      <w:r>
        <w:rPr>
          <w:rFonts w:ascii="Tahoma" w:hAnsi="Tahoma" w:cs="Tahoma"/>
          <w:b/>
        </w:rPr>
        <w:t>CHU DE BREST – CAVALE BLANCHE – POLE 4 – NIVEAU 3</w:t>
      </w:r>
    </w:p>
    <w:p w14:paraId="196CF79D" w14:textId="593FFBCE" w:rsidR="00372BA2" w:rsidRPr="00186952" w:rsidRDefault="007A39C4" w:rsidP="007A39C4">
      <w:pPr>
        <w:jc w:val="both"/>
        <w:rPr>
          <w:rFonts w:ascii="Tahoma" w:hAnsi="Tahoma" w:cs="Tahoma"/>
          <w:b/>
          <w:bCs/>
        </w:rPr>
      </w:pPr>
      <w:r>
        <w:rPr>
          <w:rFonts w:ascii="Tahoma" w:hAnsi="Tahoma" w:cs="Tahoma"/>
          <w:b/>
        </w:rPr>
        <w:t xml:space="preserve">Travaux </w:t>
      </w:r>
      <w:bookmarkEnd w:id="0"/>
      <w:r>
        <w:rPr>
          <w:rFonts w:ascii="Tahoma" w:hAnsi="Tahoma" w:cs="Tahoma"/>
          <w:b/>
        </w:rPr>
        <w:t>de refonte du plateau d’hémodialyse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77777777" w:rsidR="0074699D" w:rsidRPr="0074699D" w:rsidRDefault="0074699D" w:rsidP="0074699D">
      <w:pPr>
        <w:tabs>
          <w:tab w:val="left" w:pos="426"/>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à l’ensemble du marché ou de l’accord-cadre </w:t>
      </w:r>
      <w:r w:rsidRPr="0074699D">
        <w:rPr>
          <w:rFonts w:ascii="Tahoma" w:hAnsi="Tahoma" w:cs="Tahoma"/>
          <w:i/>
          <w:iCs/>
          <w:sz w:val="18"/>
          <w:szCs w:val="18"/>
        </w:rPr>
        <w:t xml:space="preserve">(en cas de </w:t>
      </w:r>
      <w:proofErr w:type="gramStart"/>
      <w:r w:rsidRPr="0074699D">
        <w:rPr>
          <w:rFonts w:ascii="Tahoma" w:hAnsi="Tahoma" w:cs="Tahoma"/>
          <w:i/>
          <w:iCs/>
          <w:sz w:val="18"/>
          <w:szCs w:val="18"/>
        </w:rPr>
        <w:t>non allotissement</w:t>
      </w:r>
      <w:proofErr w:type="gramEnd"/>
      <w:r w:rsidRPr="0074699D">
        <w:rPr>
          <w:rFonts w:ascii="Tahoma" w:hAnsi="Tahoma" w:cs="Tahoma"/>
          <w:i/>
          <w:iCs/>
          <w:sz w:val="18"/>
          <w:szCs w:val="18"/>
        </w:rPr>
        <w:t>) </w:t>
      </w:r>
      <w:r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77777777" w:rsidR="0074699D" w:rsidRPr="0074699D" w:rsidRDefault="0074699D" w:rsidP="0074699D">
      <w:pPr>
        <w:tabs>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1"/>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au lot ou aux lots du marché ou de l’accord-cadre </w:t>
      </w:r>
      <w:r w:rsidRPr="0074699D">
        <w:rPr>
          <w:rFonts w:ascii="Tahoma" w:hAnsi="Tahoma" w:cs="Tahoma"/>
          <w:i/>
          <w:iCs/>
          <w:sz w:val="18"/>
          <w:szCs w:val="18"/>
        </w:rPr>
        <w:t>(en cas d’allotissement)</w:t>
      </w:r>
      <w:r w:rsidRPr="0074699D">
        <w:rPr>
          <w:rFonts w:ascii="Tahoma" w:hAnsi="Tahoma" w:cs="Tahoma"/>
        </w:rPr>
        <w:t> :</w:t>
      </w:r>
    </w:p>
    <w:p w14:paraId="6F5B8E63" w14:textId="77777777" w:rsidR="0074699D" w:rsidRPr="0074699D" w:rsidRDefault="0074699D" w:rsidP="0074699D">
      <w:pPr>
        <w:tabs>
          <w:tab w:val="left" w:pos="2095"/>
        </w:tabs>
        <w:rPr>
          <w:rFonts w:ascii="Tahoma" w:hAnsi="Tahoma" w:cs="Tahoma"/>
        </w:rPr>
      </w:pPr>
    </w:p>
    <w:tbl>
      <w:tblPr>
        <w:tblW w:w="838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827"/>
        <w:gridCol w:w="6602"/>
      </w:tblGrid>
      <w:tr w:rsidR="0074699D" w:rsidRPr="0074699D" w14:paraId="2B6EC52C" w14:textId="77777777" w:rsidTr="0074699D">
        <w:trPr>
          <w:cantSplit/>
          <w:trHeight w:val="284"/>
          <w:tblHeader/>
          <w:jc w:val="center"/>
        </w:trPr>
        <w:tc>
          <w:tcPr>
            <w:tcW w:w="959" w:type="dxa"/>
            <w:shd w:val="pct30" w:color="FFFF00" w:fill="FFFFFF"/>
            <w:vAlign w:val="center"/>
          </w:tcPr>
          <w:p w14:paraId="26724CB3" w14:textId="77777777" w:rsidR="0074699D" w:rsidRPr="0074699D" w:rsidRDefault="0074699D" w:rsidP="0074699D">
            <w:pPr>
              <w:suppressAutoHyphens w:val="0"/>
              <w:jc w:val="center"/>
              <w:rPr>
                <w:rFonts w:ascii="Tahoma" w:hAnsi="Tahoma" w:cs="Tahoma"/>
                <w:b/>
                <w:lang w:eastAsia="fr-FR"/>
              </w:rPr>
            </w:pPr>
            <w:r w:rsidRPr="0074699D">
              <w:rPr>
                <w:rFonts w:ascii="Tahoma" w:hAnsi="Tahoma" w:cs="Tahoma"/>
                <w:b/>
                <w:lang w:eastAsia="fr-FR"/>
              </w:rPr>
              <w:t>Cocher</w:t>
            </w:r>
          </w:p>
        </w:tc>
        <w:tc>
          <w:tcPr>
            <w:tcW w:w="827" w:type="dxa"/>
            <w:shd w:val="pct30" w:color="FFFF00" w:fill="FFFFFF"/>
            <w:vAlign w:val="center"/>
          </w:tcPr>
          <w:p w14:paraId="09F535B0" w14:textId="77777777" w:rsidR="0074699D" w:rsidRPr="0074699D" w:rsidRDefault="0074699D" w:rsidP="0074699D">
            <w:pPr>
              <w:suppressAutoHyphens w:val="0"/>
              <w:jc w:val="center"/>
              <w:rPr>
                <w:rFonts w:ascii="Tahoma" w:hAnsi="Tahoma" w:cs="Tahoma"/>
                <w:b/>
                <w:lang w:eastAsia="fr-FR"/>
              </w:rPr>
            </w:pPr>
            <w:r w:rsidRPr="0074699D">
              <w:rPr>
                <w:rFonts w:ascii="Tahoma" w:hAnsi="Tahoma" w:cs="Tahoma"/>
                <w:b/>
                <w:lang w:eastAsia="fr-FR"/>
              </w:rPr>
              <w:t>Lot</w:t>
            </w:r>
          </w:p>
        </w:tc>
        <w:tc>
          <w:tcPr>
            <w:tcW w:w="6602" w:type="dxa"/>
            <w:shd w:val="pct30" w:color="FFFF00" w:fill="FFFFFF"/>
            <w:vAlign w:val="center"/>
          </w:tcPr>
          <w:p w14:paraId="1F195F6E" w14:textId="77777777" w:rsidR="0074699D" w:rsidRPr="0074699D" w:rsidRDefault="0074699D" w:rsidP="0074699D">
            <w:pPr>
              <w:suppressAutoHyphens w:val="0"/>
              <w:jc w:val="center"/>
              <w:rPr>
                <w:rFonts w:ascii="Tahoma" w:hAnsi="Tahoma" w:cs="Tahoma"/>
                <w:b/>
                <w:lang w:eastAsia="fr-FR"/>
              </w:rPr>
            </w:pPr>
            <w:r w:rsidRPr="0074699D">
              <w:rPr>
                <w:rFonts w:ascii="Tahoma" w:hAnsi="Tahoma" w:cs="Tahoma"/>
                <w:b/>
                <w:lang w:eastAsia="fr-FR"/>
              </w:rPr>
              <w:t>Désignation</w:t>
            </w:r>
          </w:p>
        </w:tc>
      </w:tr>
      <w:tr w:rsidR="007A39C4" w:rsidRPr="0074699D" w14:paraId="1E915E63" w14:textId="77777777" w:rsidTr="0057111E">
        <w:trPr>
          <w:cantSplit/>
          <w:trHeight w:val="265"/>
          <w:jc w:val="center"/>
        </w:trPr>
        <w:tc>
          <w:tcPr>
            <w:tcW w:w="959" w:type="dxa"/>
            <w:vAlign w:val="center"/>
          </w:tcPr>
          <w:p w14:paraId="538EE407" w14:textId="77777777" w:rsidR="007A39C4" w:rsidRPr="0074699D" w:rsidRDefault="007A39C4" w:rsidP="007A39C4">
            <w:pPr>
              <w:jc w:val="center"/>
              <w:rPr>
                <w:rFonts w:ascii="Tahoma" w:hAnsi="Tahoma" w:cs="Tahoma"/>
                <w:b/>
              </w:rPr>
            </w:pPr>
          </w:p>
        </w:tc>
        <w:tc>
          <w:tcPr>
            <w:tcW w:w="827" w:type="dxa"/>
            <w:vAlign w:val="center"/>
          </w:tcPr>
          <w:p w14:paraId="2BCEBF7B" w14:textId="41201A82" w:rsidR="007A39C4" w:rsidRPr="0074699D" w:rsidRDefault="007A39C4" w:rsidP="007A39C4">
            <w:pPr>
              <w:jc w:val="center"/>
              <w:rPr>
                <w:rFonts w:ascii="Tahoma" w:hAnsi="Tahoma" w:cs="Tahoma"/>
              </w:rPr>
            </w:pPr>
            <w:r w:rsidRPr="00F90517">
              <w:rPr>
                <w:rFonts w:ascii="Tahoma" w:hAnsi="Tahoma" w:cs="Tahoma"/>
              </w:rPr>
              <w:t>Lot 1</w:t>
            </w:r>
          </w:p>
        </w:tc>
        <w:tc>
          <w:tcPr>
            <w:tcW w:w="6602" w:type="dxa"/>
            <w:vAlign w:val="center"/>
          </w:tcPr>
          <w:p w14:paraId="35948A7B" w14:textId="7EB89E80" w:rsidR="007A39C4" w:rsidRPr="0074699D" w:rsidRDefault="007A39C4" w:rsidP="007A39C4">
            <w:pPr>
              <w:rPr>
                <w:rFonts w:ascii="Tahoma" w:hAnsi="Tahoma" w:cs="Tahoma"/>
              </w:rPr>
            </w:pPr>
            <w:r w:rsidRPr="00F90517">
              <w:rPr>
                <w:rFonts w:ascii="Tahoma" w:hAnsi="Tahoma" w:cs="Tahoma"/>
              </w:rPr>
              <w:t xml:space="preserve">Installations de chantier, curage, gros </w:t>
            </w:r>
            <w:r w:rsidRPr="00F90517">
              <w:t>œuvre</w:t>
            </w:r>
            <w:r w:rsidRPr="00F90517">
              <w:rPr>
                <w:rFonts w:ascii="Tahoma" w:hAnsi="Tahoma" w:cs="Tahoma"/>
              </w:rPr>
              <w:t>, charpente, couverture et corps d'états secondaires</w:t>
            </w:r>
          </w:p>
        </w:tc>
      </w:tr>
      <w:tr w:rsidR="007A39C4" w:rsidRPr="0074699D" w14:paraId="08DFE653" w14:textId="77777777" w:rsidTr="0057111E">
        <w:trPr>
          <w:cantSplit/>
          <w:trHeight w:val="265"/>
          <w:jc w:val="center"/>
        </w:trPr>
        <w:tc>
          <w:tcPr>
            <w:tcW w:w="959" w:type="dxa"/>
            <w:vAlign w:val="center"/>
          </w:tcPr>
          <w:p w14:paraId="49DEBD4D" w14:textId="77777777" w:rsidR="007A39C4" w:rsidRPr="0074699D" w:rsidRDefault="007A39C4" w:rsidP="007A39C4">
            <w:pPr>
              <w:jc w:val="center"/>
              <w:rPr>
                <w:rFonts w:ascii="Tahoma" w:hAnsi="Tahoma" w:cs="Tahoma"/>
                <w:b/>
              </w:rPr>
            </w:pPr>
          </w:p>
        </w:tc>
        <w:tc>
          <w:tcPr>
            <w:tcW w:w="827" w:type="dxa"/>
            <w:vAlign w:val="center"/>
          </w:tcPr>
          <w:p w14:paraId="01111BCD" w14:textId="66CB773A" w:rsidR="007A39C4" w:rsidRPr="0074699D" w:rsidRDefault="007A39C4" w:rsidP="007A39C4">
            <w:pPr>
              <w:jc w:val="center"/>
              <w:rPr>
                <w:rFonts w:ascii="Tahoma" w:hAnsi="Tahoma" w:cs="Tahoma"/>
              </w:rPr>
            </w:pPr>
            <w:r w:rsidRPr="00F90517">
              <w:rPr>
                <w:rFonts w:ascii="Tahoma" w:hAnsi="Tahoma" w:cs="Tahoma"/>
              </w:rPr>
              <w:t>Lot 2</w:t>
            </w:r>
          </w:p>
        </w:tc>
        <w:tc>
          <w:tcPr>
            <w:tcW w:w="6602" w:type="dxa"/>
            <w:vAlign w:val="center"/>
          </w:tcPr>
          <w:p w14:paraId="08643F5F" w14:textId="5CCF0E26" w:rsidR="007A39C4" w:rsidRPr="0074699D" w:rsidRDefault="007A39C4" w:rsidP="007A39C4">
            <w:pPr>
              <w:rPr>
                <w:rFonts w:ascii="Tahoma" w:hAnsi="Tahoma" w:cs="Tahoma"/>
              </w:rPr>
            </w:pPr>
            <w:r w:rsidRPr="00F90517">
              <w:rPr>
                <w:rFonts w:ascii="Tahoma" w:hAnsi="Tahoma" w:cs="Tahoma"/>
              </w:rPr>
              <w:t>Menuiseries extérieures</w:t>
            </w:r>
          </w:p>
        </w:tc>
      </w:tr>
      <w:tr w:rsidR="007A39C4" w:rsidRPr="0074699D" w14:paraId="6B6E7E92" w14:textId="77777777" w:rsidTr="0057111E">
        <w:trPr>
          <w:cantSplit/>
          <w:trHeight w:val="265"/>
          <w:jc w:val="center"/>
        </w:trPr>
        <w:tc>
          <w:tcPr>
            <w:tcW w:w="959" w:type="dxa"/>
            <w:vAlign w:val="center"/>
          </w:tcPr>
          <w:p w14:paraId="1093AFB8" w14:textId="77777777" w:rsidR="007A39C4" w:rsidRPr="0074699D" w:rsidRDefault="007A39C4" w:rsidP="007A39C4">
            <w:pPr>
              <w:jc w:val="center"/>
              <w:rPr>
                <w:rFonts w:ascii="Tahoma" w:hAnsi="Tahoma" w:cs="Tahoma"/>
                <w:b/>
              </w:rPr>
            </w:pPr>
          </w:p>
        </w:tc>
        <w:tc>
          <w:tcPr>
            <w:tcW w:w="827" w:type="dxa"/>
            <w:vAlign w:val="center"/>
          </w:tcPr>
          <w:p w14:paraId="0CC8F276" w14:textId="5FFEA204" w:rsidR="007A39C4" w:rsidRPr="0074699D" w:rsidRDefault="007A39C4" w:rsidP="007A39C4">
            <w:pPr>
              <w:jc w:val="center"/>
              <w:rPr>
                <w:rFonts w:ascii="Tahoma" w:hAnsi="Tahoma" w:cs="Tahoma"/>
              </w:rPr>
            </w:pPr>
            <w:r w:rsidRPr="00F90517">
              <w:rPr>
                <w:rFonts w:ascii="Tahoma" w:hAnsi="Tahoma" w:cs="Tahoma"/>
              </w:rPr>
              <w:t>Lot 3</w:t>
            </w:r>
          </w:p>
        </w:tc>
        <w:tc>
          <w:tcPr>
            <w:tcW w:w="6602" w:type="dxa"/>
            <w:tcBorders>
              <w:top w:val="none" w:sz="6" w:space="0" w:color="auto"/>
              <w:bottom w:val="none" w:sz="6" w:space="0" w:color="auto"/>
            </w:tcBorders>
            <w:vAlign w:val="center"/>
          </w:tcPr>
          <w:p w14:paraId="140A5513" w14:textId="2B82462A" w:rsidR="007A39C4" w:rsidRPr="0074699D" w:rsidRDefault="007A39C4" w:rsidP="007A39C4">
            <w:pPr>
              <w:rPr>
                <w:rFonts w:ascii="Tahoma" w:hAnsi="Tahoma" w:cs="Tahoma"/>
              </w:rPr>
            </w:pPr>
            <w:r w:rsidRPr="00F90517">
              <w:rPr>
                <w:rFonts w:ascii="Tahoma" w:hAnsi="Tahoma" w:cs="Tahoma"/>
              </w:rPr>
              <w:t>Agencement</w:t>
            </w:r>
          </w:p>
        </w:tc>
      </w:tr>
      <w:tr w:rsidR="007A39C4" w:rsidRPr="0074699D" w14:paraId="6071EA04" w14:textId="77777777" w:rsidTr="0057111E">
        <w:trPr>
          <w:cantSplit/>
          <w:trHeight w:val="265"/>
          <w:jc w:val="center"/>
        </w:trPr>
        <w:tc>
          <w:tcPr>
            <w:tcW w:w="959" w:type="dxa"/>
            <w:vAlign w:val="center"/>
          </w:tcPr>
          <w:p w14:paraId="08FAA63C" w14:textId="77777777" w:rsidR="007A39C4" w:rsidRPr="0074699D" w:rsidRDefault="007A39C4" w:rsidP="007A39C4">
            <w:pPr>
              <w:jc w:val="center"/>
              <w:rPr>
                <w:rFonts w:ascii="Tahoma" w:hAnsi="Tahoma" w:cs="Tahoma"/>
                <w:b/>
              </w:rPr>
            </w:pPr>
          </w:p>
        </w:tc>
        <w:tc>
          <w:tcPr>
            <w:tcW w:w="827" w:type="dxa"/>
            <w:vAlign w:val="center"/>
          </w:tcPr>
          <w:p w14:paraId="12C7F8FB" w14:textId="59321AFC" w:rsidR="007A39C4" w:rsidRPr="0074699D" w:rsidRDefault="007A39C4" w:rsidP="007A39C4">
            <w:pPr>
              <w:jc w:val="center"/>
              <w:rPr>
                <w:rFonts w:ascii="Tahoma" w:hAnsi="Tahoma" w:cs="Tahoma"/>
              </w:rPr>
            </w:pPr>
            <w:r w:rsidRPr="00F90517">
              <w:rPr>
                <w:rFonts w:ascii="Tahoma" w:hAnsi="Tahoma" w:cs="Tahoma"/>
              </w:rPr>
              <w:t>Lot 4</w:t>
            </w:r>
          </w:p>
        </w:tc>
        <w:tc>
          <w:tcPr>
            <w:tcW w:w="6602" w:type="dxa"/>
            <w:vAlign w:val="center"/>
          </w:tcPr>
          <w:p w14:paraId="1CA77CF8" w14:textId="6F34CE04" w:rsidR="007A39C4" w:rsidRPr="0074699D" w:rsidRDefault="007A39C4" w:rsidP="007A39C4">
            <w:pPr>
              <w:rPr>
                <w:rFonts w:ascii="Tahoma" w:hAnsi="Tahoma" w:cs="Tahoma"/>
              </w:rPr>
            </w:pPr>
            <w:r w:rsidRPr="00F90517">
              <w:rPr>
                <w:rFonts w:ascii="Tahoma" w:hAnsi="Tahoma" w:cs="Tahoma"/>
              </w:rPr>
              <w:t>CVC Plomberie</w:t>
            </w:r>
          </w:p>
        </w:tc>
      </w:tr>
      <w:tr w:rsidR="007A39C4" w:rsidRPr="0074699D" w14:paraId="0552C91C" w14:textId="77777777" w:rsidTr="0057111E">
        <w:trPr>
          <w:cantSplit/>
          <w:trHeight w:val="265"/>
          <w:jc w:val="center"/>
        </w:trPr>
        <w:tc>
          <w:tcPr>
            <w:tcW w:w="959" w:type="dxa"/>
            <w:vAlign w:val="center"/>
          </w:tcPr>
          <w:p w14:paraId="0D2B96F0" w14:textId="77777777" w:rsidR="007A39C4" w:rsidRPr="0074699D" w:rsidRDefault="007A39C4" w:rsidP="007A39C4">
            <w:pPr>
              <w:jc w:val="center"/>
              <w:rPr>
                <w:rFonts w:ascii="Tahoma" w:hAnsi="Tahoma" w:cs="Tahoma"/>
                <w:b/>
              </w:rPr>
            </w:pPr>
          </w:p>
        </w:tc>
        <w:tc>
          <w:tcPr>
            <w:tcW w:w="827" w:type="dxa"/>
            <w:vAlign w:val="center"/>
          </w:tcPr>
          <w:p w14:paraId="5C4A35D9" w14:textId="71F0D66E" w:rsidR="007A39C4" w:rsidRPr="0074699D" w:rsidRDefault="007A39C4" w:rsidP="007A39C4">
            <w:pPr>
              <w:jc w:val="center"/>
              <w:rPr>
                <w:rFonts w:ascii="Tahoma" w:hAnsi="Tahoma" w:cs="Tahoma"/>
              </w:rPr>
            </w:pPr>
            <w:r w:rsidRPr="00F90517">
              <w:rPr>
                <w:rFonts w:ascii="Tahoma" w:hAnsi="Tahoma" w:cs="Tahoma"/>
              </w:rPr>
              <w:t>Lot 5</w:t>
            </w:r>
          </w:p>
        </w:tc>
        <w:tc>
          <w:tcPr>
            <w:tcW w:w="6602" w:type="dxa"/>
            <w:vAlign w:val="center"/>
          </w:tcPr>
          <w:p w14:paraId="2600BCAC" w14:textId="437DCC9F" w:rsidR="007A39C4" w:rsidRPr="0074699D" w:rsidRDefault="007A39C4" w:rsidP="007A39C4">
            <w:pPr>
              <w:rPr>
                <w:rFonts w:ascii="Tahoma" w:hAnsi="Tahoma" w:cs="Tahoma"/>
              </w:rPr>
            </w:pPr>
            <w:r w:rsidRPr="00F90517">
              <w:rPr>
                <w:rFonts w:ascii="Tahoma" w:hAnsi="Tahoma" w:cs="Tahoma"/>
              </w:rPr>
              <w:t>Fluides Médicaux</w:t>
            </w:r>
          </w:p>
        </w:tc>
      </w:tr>
      <w:tr w:rsidR="007A39C4" w:rsidRPr="0074699D" w14:paraId="26B13C09" w14:textId="77777777" w:rsidTr="0057111E">
        <w:trPr>
          <w:cantSplit/>
          <w:trHeight w:val="265"/>
          <w:jc w:val="center"/>
        </w:trPr>
        <w:tc>
          <w:tcPr>
            <w:tcW w:w="959" w:type="dxa"/>
            <w:vAlign w:val="center"/>
          </w:tcPr>
          <w:p w14:paraId="53F9FA9B" w14:textId="77777777" w:rsidR="007A39C4" w:rsidRPr="0074699D" w:rsidRDefault="007A39C4" w:rsidP="007A39C4">
            <w:pPr>
              <w:jc w:val="center"/>
              <w:rPr>
                <w:rFonts w:ascii="Tahoma" w:hAnsi="Tahoma" w:cs="Tahoma"/>
                <w:b/>
              </w:rPr>
            </w:pPr>
          </w:p>
        </w:tc>
        <w:tc>
          <w:tcPr>
            <w:tcW w:w="827" w:type="dxa"/>
            <w:vAlign w:val="center"/>
          </w:tcPr>
          <w:p w14:paraId="380FF86E" w14:textId="7C4EF60D" w:rsidR="007A39C4" w:rsidRPr="0074699D" w:rsidRDefault="007A39C4" w:rsidP="007A39C4">
            <w:pPr>
              <w:jc w:val="center"/>
              <w:rPr>
                <w:rFonts w:ascii="Tahoma" w:hAnsi="Tahoma" w:cs="Tahoma"/>
              </w:rPr>
            </w:pPr>
            <w:r w:rsidRPr="00F90517">
              <w:rPr>
                <w:rFonts w:ascii="Tahoma" w:hAnsi="Tahoma" w:cs="Tahoma"/>
              </w:rPr>
              <w:t>Lot 6</w:t>
            </w:r>
          </w:p>
        </w:tc>
        <w:tc>
          <w:tcPr>
            <w:tcW w:w="6602" w:type="dxa"/>
            <w:vAlign w:val="center"/>
          </w:tcPr>
          <w:p w14:paraId="57BA71EB" w14:textId="16A04BDA" w:rsidR="007A39C4" w:rsidRPr="0074699D" w:rsidRDefault="007A39C4" w:rsidP="007A39C4">
            <w:pPr>
              <w:rPr>
                <w:rFonts w:ascii="Tahoma" w:hAnsi="Tahoma" w:cs="Tahoma"/>
              </w:rPr>
            </w:pPr>
            <w:r w:rsidRPr="00F90517">
              <w:rPr>
                <w:rFonts w:ascii="Tahoma" w:hAnsi="Tahoma" w:cs="Tahoma"/>
              </w:rPr>
              <w:t>CFO - CFA</w:t>
            </w:r>
          </w:p>
        </w:tc>
      </w:tr>
    </w:tbl>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p w14:paraId="47091E92" w14:textId="77777777" w:rsidR="007A39C4" w:rsidRDefault="007A39C4"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440BB1F2"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7A39C4">
            <w:rPr>
              <w:rFonts w:ascii="Tahoma" w:hAnsi="Tahoma" w:cs="Tahoma"/>
              <w:b/>
              <w:i/>
              <w:iCs/>
            </w:rPr>
            <w:t>5</w:t>
          </w:r>
          <w:r>
            <w:rPr>
              <w:rFonts w:ascii="Tahoma" w:hAnsi="Tahoma" w:cs="Tahoma"/>
              <w:b/>
              <w:i/>
              <w:iCs/>
            </w:rPr>
            <w:t>D</w:t>
          </w:r>
          <w:r w:rsidR="00E02BEB">
            <w:rPr>
              <w:rFonts w:ascii="Tahoma" w:hAnsi="Tahoma" w:cs="Tahoma"/>
              <w:b/>
              <w:i/>
              <w:iCs/>
            </w:rPr>
            <w:t>TA0</w:t>
          </w:r>
          <w:r w:rsidR="007A39C4">
            <w:rPr>
              <w:rFonts w:ascii="Tahoma" w:hAnsi="Tahoma" w:cs="Tahoma"/>
              <w:b/>
              <w:i/>
              <w:iCs/>
            </w:rPr>
            <w:t>155</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67A4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39C4"/>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1136</Words>
  <Characters>6251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7373</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37</cp:revision>
  <cp:lastPrinted>2016-03-31T08:52:00Z</cp:lastPrinted>
  <dcterms:created xsi:type="dcterms:W3CDTF">2016-04-19T07:02:00Z</dcterms:created>
  <dcterms:modified xsi:type="dcterms:W3CDTF">2025-12-18T15:21:00Z</dcterms:modified>
</cp:coreProperties>
</file>