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295DA227" w14:textId="77777777" w:rsidR="00F14EBF" w:rsidRPr="00F14EBF" w:rsidRDefault="00F14EBF" w:rsidP="00F14EBF">
      <w:pPr>
        <w:rPr>
          <w:rFonts w:ascii="Tahoma" w:hAnsi="Tahoma" w:cs="Tahoma"/>
          <w:b/>
        </w:rPr>
      </w:pPr>
      <w:bookmarkStart w:id="0" w:name="_Hlk178606354"/>
      <w:r w:rsidRPr="00F14EBF">
        <w:rPr>
          <w:rFonts w:ascii="Tahoma" w:hAnsi="Tahoma" w:cs="Tahoma"/>
          <w:b/>
        </w:rPr>
        <w:t>Consultation n° 2025DTA0155 :</w:t>
      </w:r>
    </w:p>
    <w:p w14:paraId="08227156" w14:textId="77777777" w:rsidR="00F14EBF" w:rsidRPr="00F14EBF" w:rsidRDefault="00F14EBF" w:rsidP="00F14EBF">
      <w:pPr>
        <w:rPr>
          <w:rFonts w:ascii="Tahoma" w:hAnsi="Tahoma" w:cs="Tahoma"/>
          <w:b/>
        </w:rPr>
      </w:pPr>
    </w:p>
    <w:p w14:paraId="2C62B3F1" w14:textId="77777777" w:rsidR="00F14EBF" w:rsidRPr="00F14EBF" w:rsidRDefault="00F14EBF" w:rsidP="00F14EBF">
      <w:pPr>
        <w:rPr>
          <w:rFonts w:ascii="Tahoma" w:hAnsi="Tahoma" w:cs="Tahoma"/>
          <w:b/>
        </w:rPr>
      </w:pPr>
      <w:r w:rsidRPr="00F14EBF">
        <w:rPr>
          <w:rFonts w:ascii="Tahoma" w:hAnsi="Tahoma" w:cs="Tahoma"/>
          <w:b/>
        </w:rPr>
        <w:t>N° de PPI : 2022-927-IT</w:t>
      </w:r>
    </w:p>
    <w:p w14:paraId="619DEF84" w14:textId="77777777" w:rsidR="00F14EBF" w:rsidRPr="00F14EBF" w:rsidRDefault="00F14EBF" w:rsidP="00F14EBF">
      <w:pPr>
        <w:rPr>
          <w:rFonts w:ascii="Tahoma" w:hAnsi="Tahoma" w:cs="Tahoma"/>
          <w:b/>
        </w:rPr>
      </w:pPr>
    </w:p>
    <w:p w14:paraId="02FA7DAD" w14:textId="77777777" w:rsidR="00F14EBF" w:rsidRPr="00F14EBF" w:rsidRDefault="00F14EBF" w:rsidP="00F14EBF">
      <w:pPr>
        <w:jc w:val="both"/>
        <w:rPr>
          <w:rFonts w:ascii="Tahoma" w:hAnsi="Tahoma" w:cs="Tahoma"/>
          <w:b/>
        </w:rPr>
      </w:pPr>
      <w:r w:rsidRPr="00F14EBF">
        <w:rPr>
          <w:rFonts w:ascii="Tahoma" w:hAnsi="Tahoma" w:cs="Tahoma"/>
          <w:b/>
        </w:rPr>
        <w:t>CHU DE BREST – CAVALE BLANCHE – POLE 4 – NIVEAU 3</w:t>
      </w:r>
    </w:p>
    <w:p w14:paraId="24784D6C" w14:textId="5EB4020E" w:rsidR="00B42CF9" w:rsidRDefault="00F14EBF" w:rsidP="00F14EBF">
      <w:pPr>
        <w:rPr>
          <w:rFonts w:ascii="Tahoma" w:hAnsi="Tahoma" w:cs="Tahoma"/>
          <w:b/>
        </w:rPr>
      </w:pPr>
      <w:r w:rsidRPr="00F14EBF">
        <w:rPr>
          <w:rFonts w:ascii="Tahoma" w:hAnsi="Tahoma" w:cs="Tahoma"/>
          <w:b/>
        </w:rPr>
        <w:t xml:space="preserve">Travaux </w:t>
      </w:r>
      <w:bookmarkEnd w:id="0"/>
      <w:r w:rsidRPr="00F14EBF">
        <w:rPr>
          <w:rFonts w:ascii="Tahoma" w:hAnsi="Tahoma" w:cs="Tahoma"/>
          <w:b/>
        </w:rPr>
        <w:t>de refonte du plateau d’hémodialyse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793F93C7" w:rsidR="009B1CD0" w:rsidRPr="00A2106F" w:rsidRDefault="008C48D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0773CA51" w:rsidR="00B87564" w:rsidRDefault="008C48D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0E64F64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734"/>
        <w:gridCol w:w="7409"/>
      </w:tblGrid>
      <w:tr w:rsidR="003D5E12" w:rsidRPr="000941D1" w14:paraId="401CF480" w14:textId="77777777" w:rsidTr="008C48D9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0E807889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734" w:type="dxa"/>
            <w:shd w:val="pct30" w:color="FFFF00" w:fill="FFFFFF"/>
            <w:vAlign w:val="center"/>
          </w:tcPr>
          <w:p w14:paraId="719CE500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409" w:type="dxa"/>
            <w:shd w:val="pct30" w:color="FFFF00" w:fill="FFFFFF"/>
            <w:vAlign w:val="center"/>
          </w:tcPr>
          <w:p w14:paraId="2B0A2AE9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F14EBF" w:rsidRPr="000941D1" w14:paraId="1C589560" w14:textId="77777777" w:rsidTr="00121AEF">
        <w:trPr>
          <w:cantSplit/>
          <w:trHeight w:val="265"/>
          <w:jc w:val="center"/>
        </w:trPr>
        <w:tc>
          <w:tcPr>
            <w:tcW w:w="959" w:type="dxa"/>
          </w:tcPr>
          <w:p w14:paraId="31DCB3C2" w14:textId="77777777" w:rsidR="00F14EBF" w:rsidRPr="000941D1" w:rsidRDefault="00F14EBF" w:rsidP="00F14EB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4" w:type="dxa"/>
            <w:vAlign w:val="center"/>
          </w:tcPr>
          <w:p w14:paraId="7AE8EA79" w14:textId="74D10BA5" w:rsidR="00F14EBF" w:rsidRPr="003A1F04" w:rsidRDefault="00F14EBF" w:rsidP="00F14EBF">
            <w:pPr>
              <w:jc w:val="center"/>
              <w:rPr>
                <w:rFonts w:cs="Tahoma"/>
                <w:b/>
              </w:rPr>
            </w:pPr>
            <w:r w:rsidRPr="00F90517">
              <w:rPr>
                <w:rFonts w:ascii="Tahoma" w:hAnsi="Tahoma" w:cs="Tahoma"/>
              </w:rPr>
              <w:t>Lot 1</w:t>
            </w:r>
          </w:p>
        </w:tc>
        <w:tc>
          <w:tcPr>
            <w:tcW w:w="7409" w:type="dxa"/>
            <w:vAlign w:val="center"/>
          </w:tcPr>
          <w:p w14:paraId="54780B5B" w14:textId="5078F6A8" w:rsidR="00F14EBF" w:rsidRPr="008D394C" w:rsidRDefault="00F14EBF" w:rsidP="00F14EBF">
            <w:pPr>
              <w:rPr>
                <w:rFonts w:ascii="Tahoma" w:hAnsi="Tahoma" w:cs="Tahoma"/>
                <w:lang w:eastAsia="en-US"/>
              </w:rPr>
            </w:pPr>
            <w:r w:rsidRPr="00F90517">
              <w:rPr>
                <w:rFonts w:ascii="Tahoma" w:hAnsi="Tahoma" w:cs="Tahoma"/>
              </w:rPr>
              <w:t xml:space="preserve">Installations de chantier, curage, gros </w:t>
            </w:r>
            <w:r w:rsidRPr="00F90517">
              <w:t>œuvre</w:t>
            </w:r>
            <w:r w:rsidRPr="00F90517">
              <w:rPr>
                <w:rFonts w:ascii="Tahoma" w:hAnsi="Tahoma" w:cs="Tahoma"/>
              </w:rPr>
              <w:t>, charpente, couverture et corps d'états secondaires</w:t>
            </w:r>
          </w:p>
        </w:tc>
      </w:tr>
      <w:tr w:rsidR="00F14EBF" w:rsidRPr="000941D1" w14:paraId="2BC908EE" w14:textId="77777777" w:rsidTr="0088684F">
        <w:trPr>
          <w:cantSplit/>
          <w:trHeight w:val="326"/>
          <w:jc w:val="center"/>
        </w:trPr>
        <w:tc>
          <w:tcPr>
            <w:tcW w:w="959" w:type="dxa"/>
          </w:tcPr>
          <w:p w14:paraId="0D674C42" w14:textId="77777777" w:rsidR="00F14EBF" w:rsidRPr="000941D1" w:rsidRDefault="00F14EBF" w:rsidP="00F14EB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4" w:type="dxa"/>
            <w:vAlign w:val="center"/>
          </w:tcPr>
          <w:p w14:paraId="4EE54549" w14:textId="2622D209" w:rsidR="00F14EBF" w:rsidRPr="003A1F04" w:rsidRDefault="00F14EBF" w:rsidP="00F14EBF">
            <w:pPr>
              <w:jc w:val="center"/>
              <w:rPr>
                <w:rFonts w:cs="Tahoma"/>
                <w:b/>
              </w:rPr>
            </w:pPr>
            <w:r w:rsidRPr="00F90517">
              <w:rPr>
                <w:rFonts w:ascii="Tahoma" w:hAnsi="Tahoma" w:cs="Tahoma"/>
              </w:rPr>
              <w:t>Lot 2</w:t>
            </w:r>
          </w:p>
        </w:tc>
        <w:tc>
          <w:tcPr>
            <w:tcW w:w="7409" w:type="dxa"/>
            <w:vAlign w:val="center"/>
          </w:tcPr>
          <w:p w14:paraId="4C9FDC08" w14:textId="5C77AC03" w:rsidR="00F14EBF" w:rsidRPr="008D394C" w:rsidRDefault="00F14EBF" w:rsidP="00F14EBF">
            <w:pPr>
              <w:rPr>
                <w:rFonts w:ascii="Tahoma" w:hAnsi="Tahoma" w:cs="Tahoma"/>
                <w:lang w:eastAsia="en-US"/>
              </w:rPr>
            </w:pPr>
            <w:r w:rsidRPr="00F90517">
              <w:rPr>
                <w:rFonts w:ascii="Tahoma" w:hAnsi="Tahoma" w:cs="Tahoma"/>
              </w:rPr>
              <w:t>Menuiseries extérieures</w:t>
            </w:r>
          </w:p>
        </w:tc>
      </w:tr>
      <w:tr w:rsidR="00F14EBF" w:rsidRPr="000941D1" w14:paraId="0F36957D" w14:textId="77777777" w:rsidTr="00121AEF">
        <w:trPr>
          <w:cantSplit/>
          <w:trHeight w:val="265"/>
          <w:jc w:val="center"/>
        </w:trPr>
        <w:tc>
          <w:tcPr>
            <w:tcW w:w="959" w:type="dxa"/>
          </w:tcPr>
          <w:p w14:paraId="1FF3AEAB" w14:textId="77777777" w:rsidR="00F14EBF" w:rsidRPr="000941D1" w:rsidRDefault="00F14EBF" w:rsidP="00F14EB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4" w:type="dxa"/>
            <w:vAlign w:val="center"/>
          </w:tcPr>
          <w:p w14:paraId="62808686" w14:textId="2F8A0C48" w:rsidR="00F14EBF" w:rsidRDefault="00F14EBF" w:rsidP="00F14EBF">
            <w:pPr>
              <w:jc w:val="center"/>
              <w:rPr>
                <w:rFonts w:cs="Tahoma"/>
                <w:b/>
              </w:rPr>
            </w:pPr>
            <w:r w:rsidRPr="00F90517">
              <w:rPr>
                <w:rFonts w:ascii="Tahoma" w:hAnsi="Tahoma" w:cs="Tahoma"/>
              </w:rPr>
              <w:t>Lot 3</w:t>
            </w:r>
          </w:p>
        </w:tc>
        <w:tc>
          <w:tcPr>
            <w:tcW w:w="7409" w:type="dxa"/>
            <w:tcBorders>
              <w:top w:val="none" w:sz="6" w:space="0" w:color="auto"/>
              <w:bottom w:val="none" w:sz="6" w:space="0" w:color="auto"/>
            </w:tcBorders>
            <w:vAlign w:val="center"/>
          </w:tcPr>
          <w:p w14:paraId="77B5A98E" w14:textId="25D63B59" w:rsidR="00F14EBF" w:rsidRPr="008D394C" w:rsidRDefault="00F14EBF" w:rsidP="00F14EBF">
            <w:pPr>
              <w:rPr>
                <w:rFonts w:ascii="Tahoma" w:hAnsi="Tahoma" w:cs="Tahoma"/>
                <w:lang w:eastAsia="en-US"/>
              </w:rPr>
            </w:pPr>
            <w:r w:rsidRPr="00F90517">
              <w:rPr>
                <w:rFonts w:ascii="Tahoma" w:hAnsi="Tahoma" w:cs="Tahoma"/>
              </w:rPr>
              <w:t>Agencement</w:t>
            </w:r>
          </w:p>
        </w:tc>
      </w:tr>
      <w:tr w:rsidR="00F14EBF" w:rsidRPr="000941D1" w14:paraId="6C5701DA" w14:textId="77777777" w:rsidTr="00121AEF">
        <w:trPr>
          <w:cantSplit/>
          <w:trHeight w:val="265"/>
          <w:jc w:val="center"/>
        </w:trPr>
        <w:tc>
          <w:tcPr>
            <w:tcW w:w="959" w:type="dxa"/>
          </w:tcPr>
          <w:p w14:paraId="3C119B47" w14:textId="77777777" w:rsidR="00F14EBF" w:rsidRPr="000941D1" w:rsidRDefault="00F14EBF" w:rsidP="00F14EB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4" w:type="dxa"/>
            <w:vAlign w:val="center"/>
          </w:tcPr>
          <w:p w14:paraId="0A7EB57C" w14:textId="36809A70" w:rsidR="00F14EBF" w:rsidRDefault="00F14EBF" w:rsidP="00F14EBF">
            <w:pPr>
              <w:jc w:val="center"/>
              <w:rPr>
                <w:rFonts w:cs="Tahoma"/>
                <w:b/>
              </w:rPr>
            </w:pPr>
            <w:r w:rsidRPr="00F90517">
              <w:rPr>
                <w:rFonts w:ascii="Tahoma" w:hAnsi="Tahoma" w:cs="Tahoma"/>
              </w:rPr>
              <w:t>Lot 4</w:t>
            </w:r>
          </w:p>
        </w:tc>
        <w:tc>
          <w:tcPr>
            <w:tcW w:w="7409" w:type="dxa"/>
            <w:vAlign w:val="center"/>
          </w:tcPr>
          <w:p w14:paraId="3A04FC7C" w14:textId="7DB2CFAD" w:rsidR="00F14EBF" w:rsidRPr="008D394C" w:rsidRDefault="00F14EBF" w:rsidP="00F14EBF">
            <w:pPr>
              <w:rPr>
                <w:rFonts w:ascii="Tahoma" w:hAnsi="Tahoma" w:cs="Tahoma"/>
                <w:lang w:eastAsia="en-US"/>
              </w:rPr>
            </w:pPr>
            <w:r w:rsidRPr="00F90517">
              <w:rPr>
                <w:rFonts w:ascii="Tahoma" w:hAnsi="Tahoma" w:cs="Tahoma"/>
              </w:rPr>
              <w:t>CVC Plomberie</w:t>
            </w:r>
          </w:p>
        </w:tc>
      </w:tr>
      <w:tr w:rsidR="00F14EBF" w:rsidRPr="000941D1" w14:paraId="6E16E3C8" w14:textId="77777777" w:rsidTr="0088684F">
        <w:trPr>
          <w:cantSplit/>
          <w:trHeight w:val="399"/>
          <w:jc w:val="center"/>
        </w:trPr>
        <w:tc>
          <w:tcPr>
            <w:tcW w:w="959" w:type="dxa"/>
          </w:tcPr>
          <w:p w14:paraId="7EDD1E3A" w14:textId="77777777" w:rsidR="00F14EBF" w:rsidRPr="000941D1" w:rsidRDefault="00F14EBF" w:rsidP="00F14EB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4" w:type="dxa"/>
            <w:vAlign w:val="center"/>
          </w:tcPr>
          <w:p w14:paraId="03DD8BAA" w14:textId="655BDBAC" w:rsidR="00F14EBF" w:rsidRDefault="00F14EBF" w:rsidP="00F14EBF">
            <w:pPr>
              <w:jc w:val="center"/>
              <w:rPr>
                <w:rFonts w:cs="Tahoma"/>
                <w:b/>
              </w:rPr>
            </w:pPr>
            <w:r w:rsidRPr="00F90517">
              <w:rPr>
                <w:rFonts w:ascii="Tahoma" w:hAnsi="Tahoma" w:cs="Tahoma"/>
              </w:rPr>
              <w:t>Lot 5</w:t>
            </w:r>
          </w:p>
        </w:tc>
        <w:tc>
          <w:tcPr>
            <w:tcW w:w="7409" w:type="dxa"/>
            <w:vAlign w:val="center"/>
          </w:tcPr>
          <w:p w14:paraId="65439E25" w14:textId="03A8BB89" w:rsidR="00F14EBF" w:rsidRPr="008D394C" w:rsidRDefault="00F14EBF" w:rsidP="00F14EBF">
            <w:pPr>
              <w:rPr>
                <w:rFonts w:ascii="Tahoma" w:hAnsi="Tahoma" w:cs="Tahoma"/>
                <w:lang w:eastAsia="en-US"/>
              </w:rPr>
            </w:pPr>
            <w:r w:rsidRPr="00F90517">
              <w:rPr>
                <w:rFonts w:ascii="Tahoma" w:hAnsi="Tahoma" w:cs="Tahoma"/>
              </w:rPr>
              <w:t>Fluides Médicaux</w:t>
            </w:r>
          </w:p>
        </w:tc>
      </w:tr>
      <w:tr w:rsidR="00F14EBF" w:rsidRPr="000941D1" w14:paraId="5F769FE7" w14:textId="77777777" w:rsidTr="0088684F">
        <w:trPr>
          <w:cantSplit/>
          <w:trHeight w:val="416"/>
          <w:jc w:val="center"/>
        </w:trPr>
        <w:tc>
          <w:tcPr>
            <w:tcW w:w="959" w:type="dxa"/>
          </w:tcPr>
          <w:p w14:paraId="7F2D5089" w14:textId="77777777" w:rsidR="00F14EBF" w:rsidRPr="000941D1" w:rsidRDefault="00F14EBF" w:rsidP="00F14EB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4" w:type="dxa"/>
            <w:vAlign w:val="center"/>
          </w:tcPr>
          <w:p w14:paraId="087792BB" w14:textId="5DC1CA0C" w:rsidR="00F14EBF" w:rsidRDefault="00F14EBF" w:rsidP="00F14EBF">
            <w:pPr>
              <w:jc w:val="center"/>
              <w:rPr>
                <w:rFonts w:cs="Tahoma"/>
                <w:b/>
              </w:rPr>
            </w:pPr>
            <w:r w:rsidRPr="00F90517">
              <w:rPr>
                <w:rFonts w:ascii="Tahoma" w:hAnsi="Tahoma" w:cs="Tahoma"/>
              </w:rPr>
              <w:t>Lot 6</w:t>
            </w:r>
          </w:p>
        </w:tc>
        <w:tc>
          <w:tcPr>
            <w:tcW w:w="7409" w:type="dxa"/>
            <w:vAlign w:val="center"/>
          </w:tcPr>
          <w:p w14:paraId="6E44C641" w14:textId="01266046" w:rsidR="00F14EBF" w:rsidRPr="008D394C" w:rsidRDefault="00F14EBF" w:rsidP="00F14EBF">
            <w:pPr>
              <w:rPr>
                <w:rFonts w:ascii="Tahoma" w:hAnsi="Tahoma" w:cs="Tahoma"/>
                <w:lang w:eastAsia="en-US"/>
              </w:rPr>
            </w:pPr>
            <w:r w:rsidRPr="00F90517">
              <w:rPr>
                <w:rFonts w:ascii="Tahoma" w:hAnsi="Tahoma" w:cs="Tahoma"/>
              </w:rPr>
              <w:t>CFO - CFA</w:t>
            </w:r>
          </w:p>
        </w:tc>
      </w:tr>
    </w:tbl>
    <w:p w14:paraId="5A686D1F" w14:textId="77777777"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732F3638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71DEBE00" w14:textId="77777777" w:rsidR="004C4A4A" w:rsidRDefault="004C4A4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1DB27749" w14:textId="77777777" w:rsidR="0088684F" w:rsidRDefault="0088684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5B70D834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573BEC">
        <w:rPr>
          <w:rFonts w:ascii="Tahoma" w:hAnsi="Tahoma" w:cs="Tahoma"/>
          <w:b/>
        </w:rPr>
        <w:t>202</w:t>
      </w:r>
      <w:r w:rsidR="00F14EBF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DTA0</w:t>
      </w:r>
      <w:r w:rsidR="00F14EBF">
        <w:rPr>
          <w:rFonts w:ascii="Tahoma" w:hAnsi="Tahoma" w:cs="Tahoma"/>
          <w:b/>
        </w:rPr>
        <w:t>155</w:t>
      </w:r>
    </w:p>
    <w:p w14:paraId="04DC11D0" w14:textId="1209B1A5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F14EBF">
        <w:rPr>
          <w:rFonts w:ascii="Tahoma" w:hAnsi="Tahoma" w:cs="Tahoma"/>
          <w:b/>
        </w:rPr>
        <w:t>2025DTA0155</w:t>
      </w:r>
    </w:p>
    <w:p w14:paraId="09A41DCD" w14:textId="67713DED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F14EBF">
        <w:rPr>
          <w:rFonts w:ascii="Tahoma" w:hAnsi="Tahoma" w:cs="Tahoma"/>
          <w:b/>
        </w:rPr>
        <w:t>2025DTA0155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1E499B68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573BEC">
        <w:t>du marché</w:t>
      </w:r>
      <w:r w:rsidRPr="001F2397">
        <w:t xml:space="preserve"> : </w:t>
      </w:r>
      <w:r w:rsidR="00573BEC">
        <w:t xml:space="preserve">le marché </w:t>
      </w:r>
      <w:r w:rsidRPr="001F2397">
        <w:t>prend effet conformément à la date indiqué</w:t>
      </w:r>
      <w:r w:rsidR="007A002E">
        <w:t>e sur la lettre de</w:t>
      </w:r>
      <w:r w:rsidR="00573BEC">
        <w:t xml:space="preserve"> no</w:t>
      </w:r>
      <w:r w:rsidR="007A002E">
        <w:t>tific</w:t>
      </w:r>
      <w:r w:rsidR="00573BEC">
        <w:t>ation</w:t>
      </w:r>
      <w:r w:rsidR="007A002E">
        <w:t xml:space="preserve">. </w:t>
      </w:r>
    </w:p>
    <w:p w14:paraId="08DBAE71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EBFC75E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4E504254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80D80FB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91A0FAD" w14:textId="3B3BEBEA" w:rsidR="00573BEC" w:rsidRPr="00AC5531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AC5531">
        <w:rPr>
          <w:rFonts w:ascii="Tahoma" w:hAnsi="Tahoma" w:cs="Tahoma"/>
          <w:b/>
          <w:bCs/>
        </w:rPr>
        <w:t>Le délai global des travaux est de </w:t>
      </w:r>
      <w:r w:rsidR="0088684F" w:rsidRPr="00AC5531">
        <w:rPr>
          <w:rFonts w:ascii="Tahoma" w:hAnsi="Tahoma" w:cs="Tahoma"/>
          <w:b/>
          <w:bCs/>
        </w:rPr>
        <w:t>2</w:t>
      </w:r>
      <w:r w:rsidR="00267026" w:rsidRPr="00AC5531">
        <w:rPr>
          <w:rFonts w:ascii="Tahoma" w:hAnsi="Tahoma" w:cs="Tahoma"/>
          <w:b/>
          <w:bCs/>
        </w:rPr>
        <w:t>5</w:t>
      </w:r>
      <w:r w:rsidRPr="00AC5531">
        <w:rPr>
          <w:rFonts w:ascii="Tahoma" w:hAnsi="Tahoma" w:cs="Tahoma"/>
          <w:b/>
          <w:bCs/>
        </w:rPr>
        <w:t xml:space="preserve"> mois</w:t>
      </w:r>
      <w:r w:rsidR="00B42CF9" w:rsidRPr="00AC5531">
        <w:rPr>
          <w:rFonts w:ascii="Tahoma" w:hAnsi="Tahoma" w:cs="Tahoma"/>
          <w:b/>
          <w:bCs/>
        </w:rPr>
        <w:t xml:space="preserve">, dont </w:t>
      </w:r>
      <w:r w:rsidR="0088684F" w:rsidRPr="00AC5531">
        <w:rPr>
          <w:rFonts w:ascii="Tahoma" w:hAnsi="Tahoma" w:cs="Tahoma"/>
          <w:b/>
          <w:bCs/>
        </w:rPr>
        <w:t>2</w:t>
      </w:r>
      <w:r w:rsidR="00B42CF9" w:rsidRPr="00AC5531">
        <w:rPr>
          <w:rFonts w:ascii="Tahoma" w:hAnsi="Tahoma" w:cs="Tahoma"/>
          <w:b/>
          <w:bCs/>
        </w:rPr>
        <w:t xml:space="preserve"> mois de préparation</w:t>
      </w:r>
    </w:p>
    <w:p w14:paraId="37D8284E" w14:textId="77777777" w:rsidR="00573BEC" w:rsidRPr="00AC5531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C5531">
        <w:rPr>
          <w:rFonts w:ascii="Tahoma" w:hAnsi="Tahoma" w:cs="Tahoma"/>
          <w:bCs/>
        </w:rPr>
        <w:t xml:space="preserve"> </w:t>
      </w:r>
    </w:p>
    <w:p w14:paraId="7A8F049C" w14:textId="77777777" w:rsidR="00B06D10" w:rsidRPr="00B06D10" w:rsidRDefault="00573BEC" w:rsidP="00573BE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AC5531">
        <w:rPr>
          <w:rFonts w:ascii="Tahoma" w:hAnsi="Tahoma" w:cs="Tahoma"/>
          <w:bCs/>
        </w:rPr>
        <w:t>Un ordre de service précise la date à partir de laquelle démarre le délai d'exécution des travaux.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80A765D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7777777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7256F3">
        <w:rPr>
          <w:rFonts w:ascii="Tahoma" w:hAnsi="Tahoma" w:cs="Tahoma"/>
        </w:rPr>
        <w:t>2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816F9C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3479C800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3EFA6704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74ED514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72144B4" w14:textId="77777777" w:rsidR="00C6414E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CE3F01">
        <w:rPr>
          <w:rFonts w:ascii="Tahoma" w:hAnsi="Tahoma" w:cs="Tahoma"/>
        </w:rPr>
        <w:t>, de la Logistique</w:t>
      </w:r>
    </w:p>
    <w:p w14:paraId="165124D4" w14:textId="52559FA8" w:rsidR="00180829" w:rsidRDefault="00CE3F01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393B571A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F14EBF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573BE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TA0</w:t>
          </w:r>
          <w:r w:rsidR="00F14EBF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155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0E1B0A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67026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C4A4A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67A4C"/>
    <w:rsid w:val="00573BEC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8684F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A3D45"/>
    <w:rsid w:val="00AC553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E00627"/>
    <w:rsid w:val="00E27E9E"/>
    <w:rsid w:val="00E47798"/>
    <w:rsid w:val="00E720E7"/>
    <w:rsid w:val="00EA6B42"/>
    <w:rsid w:val="00EE0FBC"/>
    <w:rsid w:val="00EE27AF"/>
    <w:rsid w:val="00F14EB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1612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16</cp:revision>
  <cp:lastPrinted>2016-04-13T07:26:00Z</cp:lastPrinted>
  <dcterms:created xsi:type="dcterms:W3CDTF">2023-03-20T13:27:00Z</dcterms:created>
  <dcterms:modified xsi:type="dcterms:W3CDTF">2025-12-19T09:08:00Z</dcterms:modified>
</cp:coreProperties>
</file>