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A299CA3" w14:textId="77777777" w:rsidR="009B1CD0" w:rsidRDefault="009B1CD0" w:rsidP="00FE4371">
      <w:pPr>
        <w:pStyle w:val="Titre3"/>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2D4F0A3A" w14:textId="77777777">
        <w:trPr>
          <w:trHeight w:val="1132"/>
        </w:trPr>
        <w:tc>
          <w:tcPr>
            <w:tcW w:w="10434" w:type="dxa"/>
            <w:shd w:val="clear" w:color="auto" w:fill="auto"/>
          </w:tcPr>
          <w:p w14:paraId="296B2422" w14:textId="739BDCD8" w:rsidR="00541CA3" w:rsidRDefault="00FE4371"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4320B7B2" wp14:editId="436422E7">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0E55FD34"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13DF66FF"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7C7EF377"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4C481F6C"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31DB4981" w14:textId="77777777">
        <w:tc>
          <w:tcPr>
            <w:tcW w:w="9002" w:type="dxa"/>
            <w:shd w:val="clear" w:color="auto" w:fill="66CCFF"/>
          </w:tcPr>
          <w:p w14:paraId="05EA4F99"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08FC6080"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550EBFA7" w14:textId="77777777" w:rsidR="009B1CD0" w:rsidRDefault="00E47798" w:rsidP="0083205E">
            <w:pPr>
              <w:pStyle w:val="Titre8"/>
              <w:tabs>
                <w:tab w:val="left" w:pos="851"/>
                <w:tab w:val="right" w:pos="9639"/>
              </w:tabs>
              <w:spacing w:before="120" w:after="120"/>
            </w:pPr>
            <w:r>
              <w:rPr>
                <w:caps/>
                <w:sz w:val="28"/>
                <w:szCs w:val="28"/>
              </w:rPr>
              <w:t>ATTRI1</w:t>
            </w:r>
          </w:p>
        </w:tc>
      </w:tr>
    </w:tbl>
    <w:p w14:paraId="449F998D" w14:textId="77777777" w:rsidR="009B1CD0" w:rsidRDefault="009B1CD0" w:rsidP="006C4338">
      <w:pPr>
        <w:tabs>
          <w:tab w:val="left" w:pos="851"/>
        </w:tabs>
      </w:pPr>
    </w:p>
    <w:p w14:paraId="39D29F33"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60322D5C" w14:textId="77777777" w:rsidR="00FE48C9" w:rsidRDefault="00FE48C9" w:rsidP="006C4338">
      <w:pPr>
        <w:pStyle w:val="Corpsdetexte31"/>
        <w:tabs>
          <w:tab w:val="left" w:pos="851"/>
        </w:tabs>
        <w:jc w:val="both"/>
        <w:rPr>
          <w:sz w:val="18"/>
          <w:szCs w:val="18"/>
        </w:rPr>
      </w:pPr>
    </w:p>
    <w:p w14:paraId="0003075B"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0F3DD4E0" w14:textId="77777777" w:rsidR="00FE48C9" w:rsidRDefault="00FE48C9" w:rsidP="006C4338">
      <w:pPr>
        <w:pStyle w:val="Corpsdetexte31"/>
        <w:tabs>
          <w:tab w:val="left" w:pos="851"/>
        </w:tabs>
        <w:jc w:val="both"/>
        <w:rPr>
          <w:sz w:val="18"/>
          <w:szCs w:val="18"/>
        </w:rPr>
      </w:pPr>
    </w:p>
    <w:p w14:paraId="521C4C4C"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22A7ECBF" w14:textId="77777777" w:rsidR="00FE48C9" w:rsidRDefault="00FE48C9" w:rsidP="006C4338">
      <w:pPr>
        <w:pStyle w:val="Corpsdetexte31"/>
        <w:tabs>
          <w:tab w:val="left" w:pos="851"/>
        </w:tabs>
        <w:jc w:val="both"/>
        <w:rPr>
          <w:sz w:val="18"/>
          <w:szCs w:val="18"/>
        </w:rPr>
      </w:pPr>
    </w:p>
    <w:p w14:paraId="1F321130"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5ECA21F2" w14:textId="77777777" w:rsidR="00FE48C9" w:rsidRDefault="00FE48C9" w:rsidP="006F3DF9">
      <w:pPr>
        <w:pStyle w:val="Corpsdetexte31"/>
        <w:tabs>
          <w:tab w:val="left" w:pos="851"/>
        </w:tabs>
        <w:jc w:val="both"/>
        <w:rPr>
          <w:sz w:val="18"/>
          <w:szCs w:val="18"/>
        </w:rPr>
      </w:pPr>
    </w:p>
    <w:p w14:paraId="0B853402"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1028E435" w14:textId="77777777" w:rsidR="00FE48C9" w:rsidRDefault="00FE48C9" w:rsidP="005846FB">
      <w:pPr>
        <w:pStyle w:val="Corpsdetexte31"/>
        <w:tabs>
          <w:tab w:val="left" w:pos="851"/>
        </w:tabs>
        <w:jc w:val="both"/>
        <w:rPr>
          <w:sz w:val="18"/>
          <w:szCs w:val="18"/>
        </w:rPr>
      </w:pPr>
    </w:p>
    <w:p w14:paraId="0BC77091"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7D361DB3" w14:textId="77777777" w:rsidR="004C5755" w:rsidRPr="001C7D87" w:rsidRDefault="004C5755" w:rsidP="004C5755">
      <w:pPr>
        <w:jc w:val="both"/>
        <w:rPr>
          <w:rFonts w:ascii="Arial" w:hAnsi="Arial" w:cs="Arial"/>
          <w:i/>
          <w:sz w:val="18"/>
          <w:szCs w:val="18"/>
        </w:rPr>
      </w:pPr>
    </w:p>
    <w:p w14:paraId="201E509E"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A256926" w14:textId="77777777">
        <w:tc>
          <w:tcPr>
            <w:tcW w:w="10277" w:type="dxa"/>
            <w:shd w:val="clear" w:color="auto" w:fill="66CCFF"/>
          </w:tcPr>
          <w:p w14:paraId="46078927"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783F9152" w14:textId="77777777" w:rsidR="009B1CD0" w:rsidRDefault="009B1CD0" w:rsidP="006C4338">
      <w:pPr>
        <w:tabs>
          <w:tab w:val="left" w:pos="426"/>
          <w:tab w:val="left" w:pos="851"/>
        </w:tabs>
        <w:jc w:val="both"/>
      </w:pPr>
    </w:p>
    <w:p w14:paraId="39B6F1AC"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3A622921" w14:textId="77777777"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00876A73"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sidR="00876A73">
        <w:rPr>
          <w:rFonts w:ascii="Arial" w:hAnsi="Arial" w:cs="Arial"/>
          <w:bCs/>
          <w:i/>
          <w:iCs/>
          <w:sz w:val="18"/>
          <w:szCs w:val="18"/>
        </w:rPr>
        <w:t>le présent acte d’engagement</w:t>
      </w:r>
      <w:r w:rsidR="00876A73" w:rsidRPr="00876A73">
        <w:rPr>
          <w:rFonts w:ascii="Arial" w:hAnsi="Arial" w:cs="Arial"/>
          <w:bCs/>
          <w:i/>
          <w:iCs/>
          <w:sz w:val="18"/>
          <w:szCs w:val="18"/>
        </w:rPr>
        <w:t>.</w:t>
      </w:r>
      <w:r>
        <w:rPr>
          <w:rFonts w:ascii="Arial" w:hAnsi="Arial" w:cs="Arial"/>
          <w:i/>
          <w:sz w:val="18"/>
          <w:szCs w:val="18"/>
        </w:rPr>
        <w:t>)</w:t>
      </w:r>
    </w:p>
    <w:p w14:paraId="62D0A211" w14:textId="77777777" w:rsidR="009B1CD0" w:rsidRDefault="009B1CD0" w:rsidP="005846FB">
      <w:pPr>
        <w:tabs>
          <w:tab w:val="left" w:pos="426"/>
          <w:tab w:val="left" w:pos="851"/>
        </w:tabs>
        <w:jc w:val="both"/>
        <w:rPr>
          <w:rFonts w:ascii="Arial" w:hAnsi="Arial" w:cs="Arial"/>
        </w:rPr>
      </w:pPr>
    </w:p>
    <w:p w14:paraId="78E64029" w14:textId="77777777" w:rsidR="00876A73" w:rsidRPr="00FE4371" w:rsidRDefault="00876A73" w:rsidP="005846FB">
      <w:pPr>
        <w:tabs>
          <w:tab w:val="left" w:pos="426"/>
          <w:tab w:val="left" w:pos="851"/>
        </w:tabs>
        <w:jc w:val="both"/>
        <w:rPr>
          <w:rFonts w:ascii="Arial" w:hAnsi="Arial" w:cs="Arial"/>
          <w:b/>
          <w:bCs/>
        </w:rPr>
      </w:pPr>
    </w:p>
    <w:p w14:paraId="76E35CBE" w14:textId="77777777" w:rsidR="00FE4371" w:rsidRPr="00FE4371" w:rsidRDefault="00FE4371" w:rsidP="00FE4371">
      <w:pPr>
        <w:widowControl w:val="0"/>
        <w:autoSpaceDE w:val="0"/>
        <w:autoSpaceDN w:val="0"/>
        <w:adjustRightInd w:val="0"/>
        <w:ind w:left="18" w:right="87"/>
        <w:jc w:val="both"/>
        <w:rPr>
          <w:rFonts w:ascii="Arial" w:hAnsi="Arial" w:cs="Arial"/>
          <w:b/>
          <w:bCs/>
          <w:sz w:val="24"/>
          <w:szCs w:val="24"/>
        </w:rPr>
      </w:pPr>
      <w:r w:rsidRPr="00FE4371">
        <w:rPr>
          <w:rFonts w:ascii="Arial" w:hAnsi="Arial" w:cs="Arial"/>
          <w:b/>
          <w:bCs/>
          <w:color w:val="404040"/>
          <w:sz w:val="44"/>
          <w:szCs w:val="44"/>
        </w:rPr>
        <w:t>Prestations de gardiennage</w:t>
      </w:r>
    </w:p>
    <w:p w14:paraId="34386ADE" w14:textId="77777777" w:rsidR="00876A73" w:rsidRDefault="00876A73" w:rsidP="005846FB">
      <w:pPr>
        <w:tabs>
          <w:tab w:val="left" w:pos="426"/>
          <w:tab w:val="left" w:pos="851"/>
        </w:tabs>
        <w:jc w:val="both"/>
        <w:rPr>
          <w:rFonts w:ascii="Arial" w:hAnsi="Arial" w:cs="Arial"/>
        </w:rPr>
      </w:pPr>
    </w:p>
    <w:p w14:paraId="736897CB" w14:textId="77777777" w:rsidR="00876A73" w:rsidRDefault="00876A73" w:rsidP="005846FB">
      <w:pPr>
        <w:tabs>
          <w:tab w:val="left" w:pos="426"/>
          <w:tab w:val="left" w:pos="851"/>
        </w:tabs>
        <w:jc w:val="both"/>
        <w:rPr>
          <w:rFonts w:ascii="Arial" w:hAnsi="Arial" w:cs="Arial"/>
        </w:rPr>
      </w:pPr>
    </w:p>
    <w:p w14:paraId="0E943C16" w14:textId="77777777" w:rsidR="009B1CD0" w:rsidRDefault="009B1CD0" w:rsidP="005846FB">
      <w:pPr>
        <w:tabs>
          <w:tab w:val="left" w:pos="426"/>
          <w:tab w:val="left" w:pos="851"/>
        </w:tabs>
        <w:jc w:val="both"/>
        <w:rPr>
          <w:rFonts w:ascii="Arial" w:hAnsi="Arial" w:cs="Arial"/>
        </w:rPr>
      </w:pPr>
    </w:p>
    <w:p w14:paraId="67D1DCD9" w14:textId="77777777" w:rsidR="009B1CD0" w:rsidRDefault="009B1CD0" w:rsidP="005846FB">
      <w:pPr>
        <w:tabs>
          <w:tab w:val="left" w:pos="426"/>
          <w:tab w:val="left" w:pos="851"/>
        </w:tabs>
        <w:jc w:val="both"/>
        <w:rPr>
          <w:rFonts w:ascii="Arial" w:hAnsi="Arial" w:cs="Arial"/>
        </w:rPr>
      </w:pPr>
    </w:p>
    <w:p w14:paraId="79126E42"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531CDCBA"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154CA410" w14:textId="77777777" w:rsidR="009B1CD0" w:rsidRDefault="009B1CD0" w:rsidP="00934503">
      <w:pPr>
        <w:tabs>
          <w:tab w:val="left" w:pos="426"/>
          <w:tab w:val="left" w:pos="851"/>
        </w:tabs>
        <w:jc w:val="both"/>
        <w:rPr>
          <w:rFonts w:ascii="Arial" w:hAnsi="Arial" w:cs="Arial"/>
        </w:rPr>
      </w:pPr>
    </w:p>
    <w:p w14:paraId="383EC125" w14:textId="74D52F90" w:rsidR="009B1CD0" w:rsidRDefault="00FE4371"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5D4132">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5A847F48" w14:textId="77777777" w:rsidR="009B1CD0" w:rsidRDefault="009B1CD0" w:rsidP="009B45B9">
      <w:pPr>
        <w:tabs>
          <w:tab w:val="left" w:pos="426"/>
          <w:tab w:val="left" w:pos="851"/>
        </w:tabs>
        <w:jc w:val="both"/>
        <w:rPr>
          <w:rFonts w:ascii="Arial" w:hAnsi="Arial" w:cs="Arial"/>
        </w:rPr>
      </w:pPr>
    </w:p>
    <w:p w14:paraId="2813DB01" w14:textId="77777777"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5D4132">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1CC573C8"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5DF77EE5" w14:textId="77777777" w:rsidR="009B1CD0" w:rsidRDefault="009B1CD0" w:rsidP="009B45B9">
      <w:pPr>
        <w:pStyle w:val="fcasegauche"/>
        <w:tabs>
          <w:tab w:val="left" w:pos="851"/>
        </w:tabs>
        <w:spacing w:after="0"/>
        <w:rPr>
          <w:rFonts w:ascii="Arial" w:hAnsi="Arial" w:cs="Arial"/>
        </w:rPr>
      </w:pPr>
    </w:p>
    <w:p w14:paraId="7ACBFCB7" w14:textId="77777777" w:rsidR="009B1CD0" w:rsidRDefault="009B1CD0" w:rsidP="006C4338">
      <w:pPr>
        <w:pStyle w:val="fcasegauche"/>
        <w:tabs>
          <w:tab w:val="left" w:pos="851"/>
        </w:tabs>
        <w:spacing w:after="0"/>
        <w:ind w:left="0" w:firstLine="0"/>
        <w:rPr>
          <w:rFonts w:ascii="Arial" w:hAnsi="Arial" w:cs="Arial"/>
        </w:rPr>
      </w:pPr>
    </w:p>
    <w:p w14:paraId="7EAAFD66" w14:textId="77777777" w:rsidR="004C5755" w:rsidRDefault="004C5755" w:rsidP="006C4338">
      <w:pPr>
        <w:pStyle w:val="fcasegauche"/>
        <w:tabs>
          <w:tab w:val="left" w:pos="851"/>
        </w:tabs>
        <w:spacing w:after="0"/>
        <w:ind w:left="0" w:firstLine="0"/>
        <w:rPr>
          <w:rFonts w:ascii="Arial" w:hAnsi="Arial" w:cs="Arial"/>
        </w:rPr>
      </w:pPr>
    </w:p>
    <w:p w14:paraId="00C83B41" w14:textId="77777777" w:rsidR="004C5755" w:rsidRDefault="004C5755" w:rsidP="006C4338">
      <w:pPr>
        <w:pStyle w:val="fcasegauche"/>
        <w:tabs>
          <w:tab w:val="left" w:pos="851"/>
        </w:tabs>
        <w:spacing w:after="0"/>
        <w:ind w:left="0" w:firstLine="0"/>
        <w:rPr>
          <w:rFonts w:ascii="Arial" w:hAnsi="Arial" w:cs="Arial"/>
        </w:rPr>
      </w:pPr>
    </w:p>
    <w:p w14:paraId="1C95D035" w14:textId="77777777" w:rsidR="004C5755" w:rsidRDefault="004C5755" w:rsidP="006C4338">
      <w:pPr>
        <w:pStyle w:val="fcasegauche"/>
        <w:tabs>
          <w:tab w:val="left" w:pos="851"/>
        </w:tabs>
        <w:spacing w:after="0"/>
        <w:ind w:left="0" w:firstLine="0"/>
        <w:rPr>
          <w:rFonts w:ascii="Arial" w:hAnsi="Arial" w:cs="Arial"/>
        </w:rPr>
      </w:pPr>
    </w:p>
    <w:p w14:paraId="3A613F72" w14:textId="77777777" w:rsidR="009B1CD0" w:rsidRDefault="009B1CD0" w:rsidP="006B5057">
      <w:pPr>
        <w:pStyle w:val="fcasegauche"/>
        <w:tabs>
          <w:tab w:val="left" w:pos="851"/>
        </w:tabs>
        <w:spacing w:before="120" w:after="0"/>
        <w:ind w:left="426" w:firstLine="0"/>
        <w:rPr>
          <w:rFonts w:ascii="Arial" w:hAnsi="Arial" w:cs="Arial"/>
          <w:iCs/>
        </w:rPr>
      </w:pPr>
    </w:p>
    <w:p w14:paraId="3FCBD49D" w14:textId="77777777"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5D4132">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14:paraId="09A86541" w14:textId="77777777" w:rsidR="009B1CD0" w:rsidRDefault="009B1CD0" w:rsidP="005846FB">
      <w:pPr>
        <w:pStyle w:val="fcasegauche"/>
        <w:tabs>
          <w:tab w:val="left" w:pos="851"/>
        </w:tabs>
        <w:spacing w:after="0"/>
        <w:rPr>
          <w:rFonts w:ascii="Arial" w:hAnsi="Arial" w:cs="Arial"/>
        </w:rPr>
      </w:pPr>
    </w:p>
    <w:p w14:paraId="1C411667"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5D4132">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08053235" w14:textId="77777777" w:rsidR="006B5057" w:rsidRDefault="006B5057" w:rsidP="005846FB">
      <w:pPr>
        <w:pStyle w:val="fcasegauche"/>
        <w:tabs>
          <w:tab w:val="left" w:pos="851"/>
        </w:tabs>
        <w:spacing w:after="0"/>
        <w:rPr>
          <w:rFonts w:ascii="Arial" w:hAnsi="Arial" w:cs="Arial"/>
        </w:rPr>
      </w:pPr>
    </w:p>
    <w:p w14:paraId="4A63C4FD" w14:textId="77777777" w:rsidR="006B5057" w:rsidRDefault="006B5057" w:rsidP="005846FB">
      <w:pPr>
        <w:pStyle w:val="fcasegauche"/>
        <w:tabs>
          <w:tab w:val="left" w:pos="851"/>
        </w:tabs>
        <w:spacing w:after="0"/>
        <w:rPr>
          <w:rFonts w:ascii="Arial" w:hAnsi="Arial" w:cs="Arial"/>
        </w:rPr>
      </w:pPr>
    </w:p>
    <w:p w14:paraId="7088FE6A" w14:textId="77777777" w:rsidR="006B5057" w:rsidRDefault="006B5057" w:rsidP="005846FB">
      <w:pPr>
        <w:pStyle w:val="fcasegauche"/>
        <w:tabs>
          <w:tab w:val="left" w:pos="851"/>
        </w:tabs>
        <w:spacing w:after="0"/>
        <w:rPr>
          <w:rFonts w:ascii="Arial" w:hAnsi="Arial" w:cs="Arial"/>
        </w:rPr>
      </w:pPr>
    </w:p>
    <w:p w14:paraId="529526E9" w14:textId="77777777" w:rsidR="006B5057" w:rsidRDefault="006B5057" w:rsidP="005846FB">
      <w:pPr>
        <w:pStyle w:val="fcasegauche"/>
        <w:tabs>
          <w:tab w:val="left" w:pos="851"/>
        </w:tabs>
        <w:spacing w:after="0"/>
        <w:rPr>
          <w:rFonts w:ascii="Arial" w:hAnsi="Arial" w:cs="Arial"/>
        </w:rPr>
      </w:pPr>
    </w:p>
    <w:p w14:paraId="3F02A2F8"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5D4132">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6332D444" w14:textId="77777777" w:rsidR="006B5057" w:rsidRDefault="006B5057" w:rsidP="005846FB">
      <w:pPr>
        <w:pStyle w:val="fcasegauche"/>
        <w:tabs>
          <w:tab w:val="left" w:pos="851"/>
        </w:tabs>
        <w:spacing w:after="0"/>
        <w:ind w:left="0" w:firstLine="0"/>
        <w:rPr>
          <w:rFonts w:ascii="Arial" w:hAnsi="Arial" w:cs="Arial"/>
        </w:rPr>
      </w:pPr>
    </w:p>
    <w:p w14:paraId="30061C2E" w14:textId="77777777" w:rsidR="006B5057" w:rsidRDefault="006B5057" w:rsidP="005846FB">
      <w:pPr>
        <w:pStyle w:val="fcasegauche"/>
        <w:tabs>
          <w:tab w:val="left" w:pos="851"/>
        </w:tabs>
        <w:spacing w:after="0"/>
        <w:ind w:left="0" w:firstLine="0"/>
        <w:rPr>
          <w:rFonts w:ascii="Arial" w:hAnsi="Arial" w:cs="Arial"/>
        </w:rPr>
      </w:pPr>
    </w:p>
    <w:p w14:paraId="7573E4A1"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A7A214B" w14:textId="77777777">
        <w:tc>
          <w:tcPr>
            <w:tcW w:w="10277" w:type="dxa"/>
            <w:shd w:val="clear" w:color="auto" w:fill="66CCFF"/>
          </w:tcPr>
          <w:p w14:paraId="7A16DF1C"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1A5C1849" w14:textId="77777777" w:rsidR="009B1CD0" w:rsidRDefault="009B1CD0" w:rsidP="006C4338">
      <w:pPr>
        <w:tabs>
          <w:tab w:val="left" w:pos="851"/>
        </w:tabs>
      </w:pPr>
    </w:p>
    <w:p w14:paraId="5A1C5A6C"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0CC5BA07"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187E5B63" w14:textId="77777777" w:rsidR="009B1CD0" w:rsidRDefault="009B1CD0" w:rsidP="005846FB">
      <w:pPr>
        <w:tabs>
          <w:tab w:val="left" w:pos="851"/>
        </w:tabs>
        <w:rPr>
          <w:rFonts w:ascii="Arial" w:hAnsi="Arial" w:cs="Arial"/>
        </w:rPr>
      </w:pPr>
    </w:p>
    <w:p w14:paraId="4284AB53"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76AD5821" w14:textId="3995C6E2" w:rsidR="009B1CD0" w:rsidRPr="00CD185D" w:rsidRDefault="00FE4371"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5D4132">
        <w:fldChar w:fldCharType="separate"/>
      </w:r>
      <w:r>
        <w:fldChar w:fldCharType="end"/>
      </w:r>
      <w:r w:rsidR="009B1CD0">
        <w:rPr>
          <w:rFonts w:ascii="Arial" w:hAnsi="Arial" w:cs="Arial"/>
          <w:lang w:val="en-GB"/>
        </w:rPr>
        <w:t xml:space="preserve"> CCAP n°………………………………………………………………………………………</w:t>
      </w:r>
      <w:proofErr w:type="gramStart"/>
      <w:r w:rsidR="009B1CD0">
        <w:rPr>
          <w:rFonts w:ascii="Arial" w:hAnsi="Arial" w:cs="Arial"/>
          <w:lang w:val="en-GB"/>
        </w:rPr>
        <w:t>…..</w:t>
      </w:r>
      <w:proofErr w:type="gramEnd"/>
    </w:p>
    <w:p w14:paraId="731AE70A" w14:textId="77777777"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5D4132">
        <w:fldChar w:fldCharType="separate"/>
      </w:r>
      <w:r>
        <w:fldChar w:fldCharType="end"/>
      </w:r>
      <w:r w:rsidR="009B1CD0">
        <w:rPr>
          <w:rFonts w:ascii="Arial" w:hAnsi="Arial" w:cs="Arial"/>
          <w:lang w:val="en-GB"/>
        </w:rPr>
        <w:t xml:space="preserve"> CCAG</w:t>
      </w:r>
      <w:proofErr w:type="gramStart"/>
      <w:r w:rsidR="009B1CD0">
        <w:rPr>
          <w:rFonts w:ascii="Arial" w:hAnsi="Arial" w:cs="Arial"/>
          <w:lang w:val="en-GB"/>
        </w:rPr>
        <w:t> :…</w:t>
      </w:r>
      <w:proofErr w:type="gramEnd"/>
      <w:r w:rsidR="009B1CD0">
        <w:rPr>
          <w:rFonts w:ascii="Arial" w:hAnsi="Arial" w:cs="Arial"/>
          <w:lang w:val="en-GB"/>
        </w:rPr>
        <w:t>…………………………………………………………………………………………</w:t>
      </w:r>
    </w:p>
    <w:p w14:paraId="6A1E70FA" w14:textId="69ECD97C" w:rsidR="009B1CD0" w:rsidRPr="00CD185D" w:rsidRDefault="00FE4371" w:rsidP="0061068C">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5D4132">
        <w:fldChar w:fldCharType="separate"/>
      </w:r>
      <w:r>
        <w:fldChar w:fldCharType="end"/>
      </w:r>
      <w:r w:rsidR="009B1CD0">
        <w:rPr>
          <w:rFonts w:ascii="Arial" w:hAnsi="Arial" w:cs="Arial"/>
          <w:lang w:val="en-GB"/>
        </w:rPr>
        <w:t xml:space="preserve"> CCTP n°………………………………………………………………………………………</w:t>
      </w:r>
      <w:proofErr w:type="gramStart"/>
      <w:r w:rsidR="009B1CD0">
        <w:rPr>
          <w:rFonts w:ascii="Arial" w:hAnsi="Arial" w:cs="Arial"/>
          <w:lang w:val="en-GB"/>
        </w:rPr>
        <w:t>…..</w:t>
      </w:r>
      <w:proofErr w:type="gramEnd"/>
    </w:p>
    <w:p w14:paraId="2CE11AE3" w14:textId="1D4F4D1E" w:rsidR="009B1CD0" w:rsidRDefault="00FE4371"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5D4132">
        <w:fldChar w:fldCharType="separate"/>
      </w:r>
      <w:r>
        <w:fldChar w:fldCharType="end"/>
      </w:r>
      <w:r w:rsidR="009B1CD0">
        <w:rPr>
          <w:rFonts w:ascii="Arial" w:hAnsi="Arial" w:cs="Arial"/>
        </w:rPr>
        <w:t xml:space="preserve"> Autres :</w:t>
      </w:r>
      <w:r>
        <w:rPr>
          <w:rFonts w:ascii="Arial" w:hAnsi="Arial" w:cs="Arial"/>
        </w:rPr>
        <w:t xml:space="preserve"> les annexes</w:t>
      </w:r>
      <w:r w:rsidR="009B1CD0">
        <w:rPr>
          <w:rFonts w:ascii="Arial" w:hAnsi="Arial" w:cs="Arial"/>
        </w:rPr>
        <w:t>……………………………………………………………………………………………</w:t>
      </w:r>
    </w:p>
    <w:p w14:paraId="52D137CD" w14:textId="77777777" w:rsidR="009B1CD0" w:rsidRDefault="009B1CD0" w:rsidP="00710FD6">
      <w:pPr>
        <w:tabs>
          <w:tab w:val="left" w:pos="851"/>
        </w:tabs>
        <w:jc w:val="both"/>
        <w:rPr>
          <w:rFonts w:ascii="Arial" w:hAnsi="Arial" w:cs="Arial"/>
        </w:rPr>
      </w:pPr>
    </w:p>
    <w:p w14:paraId="3F569C4C"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78B6EDDE" w14:textId="77777777" w:rsidR="009B1CD0" w:rsidRDefault="009B1CD0" w:rsidP="0083205E">
      <w:pPr>
        <w:tabs>
          <w:tab w:val="left" w:pos="851"/>
        </w:tabs>
        <w:jc w:val="both"/>
        <w:rPr>
          <w:rFonts w:ascii="Arial" w:hAnsi="Arial" w:cs="Arial"/>
        </w:rPr>
      </w:pPr>
    </w:p>
    <w:p w14:paraId="1CD04AD2"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D4132">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7DD326CA" w14:textId="77777777" w:rsidR="009B1CD0" w:rsidRDefault="009B1CD0" w:rsidP="0083205E">
      <w:pPr>
        <w:tabs>
          <w:tab w:val="left" w:pos="851"/>
        </w:tabs>
        <w:jc w:val="both"/>
        <w:rPr>
          <w:rFonts w:ascii="Arial" w:hAnsi="Arial" w:cs="Arial"/>
        </w:rPr>
      </w:pPr>
    </w:p>
    <w:p w14:paraId="2883FEAF"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D4132">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ACE373E"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42A4428" w14:textId="77777777" w:rsidR="009B1CD0" w:rsidRDefault="009B1CD0" w:rsidP="00CD46CC">
      <w:pPr>
        <w:tabs>
          <w:tab w:val="left" w:pos="851"/>
        </w:tabs>
        <w:jc w:val="both"/>
        <w:rPr>
          <w:rFonts w:ascii="Arial" w:hAnsi="Arial" w:cs="Arial"/>
        </w:rPr>
      </w:pPr>
    </w:p>
    <w:p w14:paraId="6485651B" w14:textId="77777777" w:rsidR="009B1CD0" w:rsidRDefault="009B1CD0" w:rsidP="009B45B9">
      <w:pPr>
        <w:tabs>
          <w:tab w:val="left" w:pos="851"/>
        </w:tabs>
        <w:jc w:val="both"/>
        <w:rPr>
          <w:rFonts w:ascii="Arial" w:hAnsi="Arial" w:cs="Arial"/>
        </w:rPr>
      </w:pPr>
    </w:p>
    <w:p w14:paraId="6C84ADF3" w14:textId="77777777" w:rsidR="009B1CD0" w:rsidRDefault="009B1CD0" w:rsidP="009B45B9">
      <w:pPr>
        <w:tabs>
          <w:tab w:val="left" w:pos="851"/>
        </w:tabs>
        <w:jc w:val="both"/>
        <w:rPr>
          <w:rFonts w:ascii="Arial" w:hAnsi="Arial" w:cs="Arial"/>
        </w:rPr>
      </w:pPr>
    </w:p>
    <w:p w14:paraId="391227C2"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D4132">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088C0749"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7F002BC5" w14:textId="77777777" w:rsidR="009B1CD0" w:rsidRDefault="009B1CD0" w:rsidP="009B45B9">
      <w:pPr>
        <w:tabs>
          <w:tab w:val="left" w:pos="851"/>
        </w:tabs>
        <w:jc w:val="both"/>
        <w:rPr>
          <w:rFonts w:ascii="Arial" w:hAnsi="Arial" w:cs="Arial"/>
        </w:rPr>
      </w:pPr>
    </w:p>
    <w:p w14:paraId="449C23DF" w14:textId="77777777" w:rsidR="009B1CD0" w:rsidRDefault="009B1CD0" w:rsidP="009B45B9">
      <w:pPr>
        <w:tabs>
          <w:tab w:val="left" w:pos="851"/>
        </w:tabs>
        <w:jc w:val="both"/>
        <w:rPr>
          <w:rFonts w:ascii="Arial" w:hAnsi="Arial" w:cs="Arial"/>
        </w:rPr>
      </w:pPr>
    </w:p>
    <w:p w14:paraId="3518ECDE" w14:textId="77777777" w:rsidR="009B1CD0" w:rsidRDefault="009B1CD0" w:rsidP="009B45B9">
      <w:pPr>
        <w:tabs>
          <w:tab w:val="left" w:pos="851"/>
        </w:tabs>
        <w:jc w:val="both"/>
        <w:rPr>
          <w:rFonts w:ascii="Arial" w:hAnsi="Arial" w:cs="Arial"/>
        </w:rPr>
      </w:pPr>
    </w:p>
    <w:p w14:paraId="1843C5BC"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D4132">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7B0582E7"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1D7BCE4F" w14:textId="77777777" w:rsidR="009B1CD0" w:rsidRDefault="009B1CD0" w:rsidP="009B45B9">
      <w:pPr>
        <w:pStyle w:val="fcase1ertab"/>
        <w:tabs>
          <w:tab w:val="left" w:pos="851"/>
        </w:tabs>
        <w:ind w:left="0" w:firstLine="0"/>
        <w:rPr>
          <w:rFonts w:ascii="Arial" w:hAnsi="Arial" w:cs="Arial"/>
        </w:rPr>
      </w:pPr>
    </w:p>
    <w:p w14:paraId="31A65FE0" w14:textId="77777777" w:rsidR="006B5057" w:rsidRDefault="006B5057" w:rsidP="009B45B9">
      <w:pPr>
        <w:pStyle w:val="fcase1ertab"/>
        <w:tabs>
          <w:tab w:val="left" w:pos="851"/>
        </w:tabs>
        <w:ind w:left="0" w:firstLine="0"/>
        <w:rPr>
          <w:rFonts w:ascii="Arial" w:hAnsi="Arial" w:cs="Arial"/>
        </w:rPr>
      </w:pPr>
    </w:p>
    <w:p w14:paraId="56B8F089" w14:textId="77777777" w:rsidR="00A34331" w:rsidRDefault="00A34331" w:rsidP="009B45B9">
      <w:pPr>
        <w:pStyle w:val="fcase1ertab"/>
        <w:tabs>
          <w:tab w:val="left" w:pos="851"/>
        </w:tabs>
        <w:ind w:left="0" w:firstLine="0"/>
        <w:rPr>
          <w:rFonts w:ascii="Arial" w:hAnsi="Arial" w:cs="Arial"/>
        </w:rPr>
      </w:pPr>
    </w:p>
    <w:p w14:paraId="0FF0A1A5" w14:textId="77777777" w:rsidR="006B5057" w:rsidRDefault="006B5057" w:rsidP="009B45B9">
      <w:pPr>
        <w:pStyle w:val="fcase1ertab"/>
        <w:tabs>
          <w:tab w:val="left" w:pos="851"/>
        </w:tabs>
        <w:ind w:left="0" w:firstLine="0"/>
        <w:rPr>
          <w:rFonts w:ascii="Arial" w:hAnsi="Arial" w:cs="Arial"/>
        </w:rPr>
      </w:pPr>
    </w:p>
    <w:p w14:paraId="1D7603AC"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537790F6"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5D4132">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2D00FF0A"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5D4132">
        <w:fldChar w:fldCharType="separate"/>
      </w:r>
      <w:r>
        <w:fldChar w:fldCharType="end"/>
      </w:r>
      <w:r w:rsidR="009B1CD0">
        <w:t xml:space="preserve"> Taux de la TVA : </w:t>
      </w:r>
    </w:p>
    <w:p w14:paraId="1A44FC06"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5D4132">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63854067" w14:textId="77777777" w:rsidR="009B1CD0" w:rsidRDefault="009B1CD0" w:rsidP="004C5755">
      <w:pPr>
        <w:tabs>
          <w:tab w:val="left" w:pos="426"/>
          <w:tab w:val="left" w:pos="851"/>
        </w:tabs>
        <w:spacing w:before="120"/>
        <w:ind w:left="2268"/>
        <w:jc w:val="both"/>
        <w:rPr>
          <w:rFonts w:ascii="Arial" w:hAnsi="Arial" w:cs="Arial"/>
        </w:rPr>
      </w:pPr>
      <w:r>
        <w:lastRenderedPageBreak/>
        <w:t xml:space="preserve">Montant </w:t>
      </w:r>
      <w:r>
        <w:rPr>
          <w:rFonts w:ascii="Arial" w:hAnsi="Arial" w:cs="Arial"/>
        </w:rPr>
        <w:t>hors taxes arrêté en chiffres à : ……………………………………………………………………………….</w:t>
      </w:r>
    </w:p>
    <w:p w14:paraId="0A04A18A" w14:textId="77777777"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14:paraId="6EB5D0BF"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D4132">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50161045" w14:textId="77777777"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14:paraId="797AFBA8" w14:textId="77777777"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7E155F01" w14:textId="77777777" w:rsidR="009B1CD0" w:rsidRDefault="009B1CD0" w:rsidP="004C5755">
      <w:pPr>
        <w:pStyle w:val="fcase1ertab"/>
        <w:spacing w:before="120"/>
        <w:ind w:left="567" w:firstLine="0"/>
      </w:pPr>
      <w:proofErr w:type="gramStart"/>
      <w:r>
        <w:rPr>
          <w:rFonts w:ascii="Arial" w:hAnsi="Arial" w:cs="Arial"/>
          <w:u w:val="single"/>
        </w:rPr>
        <w:t>OU</w:t>
      </w:r>
      <w:proofErr w:type="gramEnd"/>
    </w:p>
    <w:p w14:paraId="14EA96B0" w14:textId="77777777" w:rsidR="009B1CD0" w:rsidRDefault="007D7A65"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5D4132">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14:paraId="06A39204" w14:textId="77777777" w:rsidR="009B1CD0" w:rsidRDefault="009B1CD0" w:rsidP="006526DE">
      <w:pPr>
        <w:tabs>
          <w:tab w:val="left" w:pos="851"/>
          <w:tab w:val="left" w:pos="6237"/>
        </w:tabs>
        <w:spacing w:before="200"/>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4C256025"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50E64A3A" w14:textId="77777777" w:rsidR="00036500" w:rsidRDefault="00036500" w:rsidP="009B45B9">
      <w:pPr>
        <w:tabs>
          <w:tab w:val="left" w:pos="851"/>
          <w:tab w:val="left" w:pos="6237"/>
        </w:tabs>
        <w:rPr>
          <w:rFonts w:ascii="Arial" w:hAnsi="Arial" w:cs="Arial"/>
          <w:i/>
          <w:iCs/>
          <w:sz w:val="18"/>
          <w:szCs w:val="18"/>
        </w:rPr>
      </w:pPr>
    </w:p>
    <w:p w14:paraId="2DBA644B"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2A66730"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24D18364"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5D4132">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5D4132">
        <w:fldChar w:fldCharType="separate"/>
      </w:r>
      <w:r>
        <w:fldChar w:fldCharType="end"/>
      </w:r>
      <w:r>
        <w:rPr>
          <w:rFonts w:ascii="Arial" w:hAnsi="Arial" w:cs="Arial"/>
          <w:iCs/>
        </w:rPr>
        <w:t xml:space="preserve"> </w:t>
      </w:r>
      <w:r>
        <w:rPr>
          <w:rFonts w:ascii="Arial" w:hAnsi="Arial" w:cs="Arial"/>
        </w:rPr>
        <w:t>solidaire</w:t>
      </w:r>
    </w:p>
    <w:p w14:paraId="14AA5CD6"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1E73A03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6B8387C"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445BD679"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3FA93D"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2F4C555D"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48F81722"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54D5FFC6"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30C225B3"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32D048B"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11140B09"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2E727E97" w14:textId="77777777">
        <w:trPr>
          <w:trHeight w:val="1021"/>
        </w:trPr>
        <w:tc>
          <w:tcPr>
            <w:tcW w:w="4503" w:type="dxa"/>
            <w:tcBorders>
              <w:top w:val="single" w:sz="4" w:space="0" w:color="000000"/>
              <w:left w:val="single" w:sz="4" w:space="0" w:color="000000"/>
            </w:tcBorders>
            <w:shd w:val="clear" w:color="auto" w:fill="CCFFFF"/>
          </w:tcPr>
          <w:p w14:paraId="709C5C66"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3991A838"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23EF4D3A" w14:textId="77777777" w:rsidR="009B1CD0" w:rsidRDefault="009B1CD0" w:rsidP="006F3DF9">
            <w:pPr>
              <w:tabs>
                <w:tab w:val="left" w:pos="851"/>
              </w:tabs>
              <w:snapToGrid w:val="0"/>
              <w:jc w:val="both"/>
              <w:rPr>
                <w:rFonts w:ascii="Arial" w:hAnsi="Arial" w:cs="Arial"/>
              </w:rPr>
            </w:pPr>
          </w:p>
        </w:tc>
      </w:tr>
      <w:tr w:rsidR="009B1CD0" w14:paraId="11EEC377" w14:textId="77777777">
        <w:trPr>
          <w:trHeight w:val="1021"/>
        </w:trPr>
        <w:tc>
          <w:tcPr>
            <w:tcW w:w="4503" w:type="dxa"/>
            <w:tcBorders>
              <w:left w:val="single" w:sz="4" w:space="0" w:color="000000"/>
            </w:tcBorders>
            <w:shd w:val="clear" w:color="auto" w:fill="auto"/>
          </w:tcPr>
          <w:p w14:paraId="796F3C7F"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3B70C594"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705898E7" w14:textId="77777777" w:rsidR="009B1CD0" w:rsidRDefault="009B1CD0" w:rsidP="006F3DF9">
            <w:pPr>
              <w:tabs>
                <w:tab w:val="left" w:pos="851"/>
              </w:tabs>
              <w:snapToGrid w:val="0"/>
              <w:jc w:val="both"/>
              <w:rPr>
                <w:rFonts w:ascii="Arial" w:hAnsi="Arial" w:cs="Arial"/>
              </w:rPr>
            </w:pPr>
          </w:p>
        </w:tc>
      </w:tr>
      <w:tr w:rsidR="009B1CD0" w14:paraId="2BFEBC89" w14:textId="77777777">
        <w:trPr>
          <w:trHeight w:val="1021"/>
        </w:trPr>
        <w:tc>
          <w:tcPr>
            <w:tcW w:w="4503" w:type="dxa"/>
            <w:tcBorders>
              <w:left w:val="single" w:sz="4" w:space="0" w:color="000000"/>
              <w:bottom w:val="single" w:sz="4" w:space="0" w:color="000000"/>
            </w:tcBorders>
            <w:shd w:val="clear" w:color="auto" w:fill="CCFFFF"/>
          </w:tcPr>
          <w:p w14:paraId="0FCD754A"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58194F2E"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5DFF737F" w14:textId="77777777" w:rsidR="009B1CD0" w:rsidRDefault="009B1CD0" w:rsidP="006F3DF9">
            <w:pPr>
              <w:tabs>
                <w:tab w:val="left" w:pos="851"/>
              </w:tabs>
              <w:snapToGrid w:val="0"/>
              <w:jc w:val="both"/>
              <w:rPr>
                <w:rFonts w:ascii="Arial" w:hAnsi="Arial" w:cs="Arial"/>
              </w:rPr>
            </w:pPr>
          </w:p>
        </w:tc>
      </w:tr>
    </w:tbl>
    <w:p w14:paraId="66938EBC" w14:textId="77777777" w:rsidR="009B1CD0" w:rsidRDefault="009B1CD0" w:rsidP="006C4338">
      <w:pPr>
        <w:tabs>
          <w:tab w:val="left" w:pos="851"/>
          <w:tab w:val="left" w:pos="6237"/>
        </w:tabs>
      </w:pPr>
    </w:p>
    <w:p w14:paraId="45D7C0A0" w14:textId="77777777" w:rsidR="009B1CD0" w:rsidRDefault="009B1CD0" w:rsidP="006C4338">
      <w:pPr>
        <w:pStyle w:val="fcasegauche"/>
        <w:tabs>
          <w:tab w:val="left" w:pos="851"/>
        </w:tabs>
        <w:spacing w:after="0"/>
        <w:ind w:left="0" w:firstLine="0"/>
        <w:rPr>
          <w:rFonts w:ascii="Arial" w:hAnsi="Arial" w:cs="Arial"/>
          <w:bCs/>
          <w:iCs/>
        </w:rPr>
      </w:pPr>
    </w:p>
    <w:p w14:paraId="01059D69"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4F746C1B"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40643308"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5F069C6F"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1BAC490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3B7B8C28"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0DBCADDB"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1A665D70"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641B51F9"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0724B7D2"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6AC9828"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655F818"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B1B8815"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1A4085E4" w14:textId="77777777" w:rsidR="009B1CD0" w:rsidRDefault="009B1CD0" w:rsidP="00934503">
      <w:pPr>
        <w:tabs>
          <w:tab w:val="left" w:pos="426"/>
          <w:tab w:val="left" w:pos="851"/>
        </w:tabs>
        <w:rPr>
          <w:rFonts w:ascii="Arial" w:hAnsi="Arial" w:cs="Arial"/>
          <w:b/>
        </w:rPr>
      </w:pPr>
    </w:p>
    <w:p w14:paraId="385D43D6"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5D4132">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5D4132">
        <w:fldChar w:fldCharType="separate"/>
      </w:r>
      <w:r w:rsidR="007D7A65">
        <w:fldChar w:fldCharType="end"/>
      </w:r>
      <w:r>
        <w:tab/>
      </w:r>
      <w:r w:rsidR="009D661E">
        <w:t>Oui</w:t>
      </w:r>
    </w:p>
    <w:p w14:paraId="6D003192"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3B7A9D29" w14:textId="77777777" w:rsidR="009B1CD0" w:rsidRDefault="009B1CD0" w:rsidP="009B45B9">
      <w:pPr>
        <w:tabs>
          <w:tab w:val="left" w:pos="426"/>
          <w:tab w:val="left" w:pos="851"/>
        </w:tabs>
        <w:jc w:val="both"/>
        <w:rPr>
          <w:rFonts w:ascii="Arial" w:hAnsi="Arial" w:cs="Arial"/>
          <w:b/>
        </w:rPr>
      </w:pPr>
    </w:p>
    <w:p w14:paraId="69EBEFC1" w14:textId="77777777" w:rsidR="009B1CD0" w:rsidRDefault="009B1CD0" w:rsidP="009B45B9">
      <w:pPr>
        <w:tabs>
          <w:tab w:val="left" w:pos="426"/>
          <w:tab w:val="left" w:pos="851"/>
        </w:tabs>
        <w:jc w:val="both"/>
        <w:rPr>
          <w:rFonts w:ascii="Arial" w:hAnsi="Arial" w:cs="Arial"/>
          <w:b/>
        </w:rPr>
      </w:pPr>
    </w:p>
    <w:p w14:paraId="1B59B25B" w14:textId="77777777" w:rsidR="009B1CD0" w:rsidRDefault="004A3602" w:rsidP="009B45B9">
      <w:pPr>
        <w:pStyle w:val="Titre4"/>
        <w:tabs>
          <w:tab w:val="clear" w:pos="4111"/>
          <w:tab w:val="left" w:pos="426"/>
          <w:tab w:val="left" w:pos="851"/>
        </w:tabs>
      </w:pPr>
      <w:r>
        <w:rPr>
          <w:sz w:val="22"/>
          <w:szCs w:val="22"/>
        </w:rPr>
        <w:br w:type="page"/>
      </w:r>
      <w:r w:rsidR="009B1CD0">
        <w:rPr>
          <w:sz w:val="22"/>
          <w:szCs w:val="22"/>
        </w:rPr>
        <w:lastRenderedPageBreak/>
        <w:t>B5 -</w:t>
      </w:r>
      <w:r w:rsidR="009B1CD0">
        <w:rPr>
          <w:b w:val="0"/>
          <w:sz w:val="22"/>
          <w:szCs w:val="22"/>
        </w:rPr>
        <w:t xml:space="preserve"> </w:t>
      </w:r>
      <w:r w:rsidR="009B1CD0">
        <w:rPr>
          <w:sz w:val="22"/>
          <w:szCs w:val="22"/>
        </w:rPr>
        <w:t xml:space="preserve">Durée d’exécution du marché </w:t>
      </w:r>
      <w:r w:rsidR="00FE48C9">
        <w:rPr>
          <w:sz w:val="22"/>
          <w:szCs w:val="22"/>
        </w:rPr>
        <w:t>public</w:t>
      </w:r>
    </w:p>
    <w:p w14:paraId="5B1C0E78" w14:textId="77777777" w:rsidR="009B1CD0" w:rsidRDefault="009B1CD0" w:rsidP="009B45B9">
      <w:pPr>
        <w:tabs>
          <w:tab w:val="left" w:pos="576"/>
          <w:tab w:val="left" w:pos="851"/>
        </w:tabs>
        <w:jc w:val="both"/>
        <w:rPr>
          <w:rFonts w:ascii="Arial" w:hAnsi="Arial" w:cs="Arial"/>
        </w:rPr>
      </w:pPr>
    </w:p>
    <w:p w14:paraId="5E640163" w14:textId="77777777"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.........................mois ou ………………… jours à compter de :</w:t>
      </w:r>
    </w:p>
    <w:p w14:paraId="3D960D1B" w14:textId="77777777" w:rsidR="009B1CD0" w:rsidRDefault="009B1CD0" w:rsidP="009B45B9">
      <w:pPr>
        <w:tabs>
          <w:tab w:val="left" w:pos="851"/>
        </w:tabs>
      </w:pPr>
      <w:r>
        <w:rPr>
          <w:rFonts w:ascii="Arial" w:hAnsi="Arial" w:cs="Arial"/>
          <w:i/>
          <w:sz w:val="18"/>
          <w:szCs w:val="18"/>
        </w:rPr>
        <w:t>(Cocher la case correspondante.)</w:t>
      </w:r>
    </w:p>
    <w:p w14:paraId="40818BFE"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5D4132">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w:t>
      </w:r>
      <w:r w:rsidR="00FE48C9">
        <w:rPr>
          <w:rFonts w:ascii="Arial" w:hAnsi="Arial" w:cs="Arial"/>
        </w:rPr>
        <w:t>public</w:t>
      </w:r>
      <w:r w:rsidR="009B1CD0">
        <w:rPr>
          <w:rFonts w:ascii="Arial" w:hAnsi="Arial" w:cs="Arial"/>
        </w:rPr>
        <w:t> ;</w:t>
      </w:r>
    </w:p>
    <w:p w14:paraId="44E4582E"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5D4132">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0717AC70"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5D4132">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323F025B" w14:textId="77777777" w:rsidR="009B1CD0" w:rsidRDefault="009B1CD0" w:rsidP="009B45B9">
      <w:pPr>
        <w:tabs>
          <w:tab w:val="left" w:pos="426"/>
          <w:tab w:val="left" w:pos="851"/>
        </w:tabs>
        <w:jc w:val="both"/>
        <w:rPr>
          <w:rFonts w:ascii="Arial" w:hAnsi="Arial" w:cs="Arial"/>
          <w:b/>
        </w:rPr>
      </w:pPr>
    </w:p>
    <w:p w14:paraId="364A2358"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5D4132">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5D4132">
        <w:fldChar w:fldCharType="separate"/>
      </w:r>
      <w:r w:rsidR="007D7A65">
        <w:fldChar w:fldCharType="end"/>
      </w:r>
      <w:r>
        <w:tab/>
      </w:r>
      <w:r w:rsidR="009D661E">
        <w:t>Oui</w:t>
      </w:r>
    </w:p>
    <w:p w14:paraId="553AA8FB"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46717FFF" w14:textId="77777777" w:rsidR="009B1CD0" w:rsidRDefault="009B1CD0" w:rsidP="009B45B9">
      <w:pPr>
        <w:tabs>
          <w:tab w:val="left" w:pos="426"/>
          <w:tab w:val="left" w:pos="851"/>
        </w:tabs>
        <w:jc w:val="both"/>
        <w:rPr>
          <w:rFonts w:ascii="Arial" w:hAnsi="Arial" w:cs="Arial"/>
        </w:rPr>
      </w:pPr>
    </w:p>
    <w:p w14:paraId="0B48392D"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6CC61729" w14:textId="77777777"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14:paraId="0673795B" w14:textId="77777777" w:rsidR="009B1CD0" w:rsidRDefault="009B1CD0" w:rsidP="00A34331">
      <w:pPr>
        <w:numPr>
          <w:ilvl w:val="0"/>
          <w:numId w:val="2"/>
        </w:numPr>
        <w:tabs>
          <w:tab w:val="left" w:pos="426"/>
          <w:tab w:val="left" w:pos="851"/>
        </w:tabs>
        <w:spacing w:before="120" w:after="240"/>
        <w:ind w:left="924" w:hanging="357"/>
        <w:jc w:val="both"/>
        <w:rPr>
          <w:rFonts w:ascii="Arial" w:hAnsi="Arial" w:cs="Arial"/>
          <w:b/>
        </w:rPr>
      </w:pPr>
      <w:r>
        <w:rPr>
          <w:rFonts w:ascii="Arial" w:hAnsi="Arial" w:cs="Arial"/>
        </w:rPr>
        <w:t>Durée des reconductions : ………………</w:t>
      </w:r>
      <w:proofErr w:type="gramStart"/>
      <w:r>
        <w:rPr>
          <w:rFonts w:ascii="Arial" w:hAnsi="Arial" w:cs="Arial"/>
        </w:rPr>
        <w:t>…….</w:t>
      </w:r>
      <w:proofErr w:type="gramEnd"/>
      <w:r>
        <w:rPr>
          <w:rFonts w:ascii="Arial" w:hAnsi="Arial" w:cs="Arial"/>
        </w:rPr>
        <w:t>.</w:t>
      </w: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76FF3B36" w14:textId="77777777">
        <w:tc>
          <w:tcPr>
            <w:tcW w:w="10419" w:type="dxa"/>
            <w:shd w:val="clear" w:color="auto" w:fill="66CCFF"/>
          </w:tcPr>
          <w:p w14:paraId="17035C79"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388F7BBB" w14:textId="77777777" w:rsidR="009B1CD0" w:rsidRDefault="009B1CD0" w:rsidP="006C4338">
      <w:pPr>
        <w:tabs>
          <w:tab w:val="left" w:pos="851"/>
        </w:tabs>
        <w:jc w:val="both"/>
      </w:pPr>
    </w:p>
    <w:p w14:paraId="738A8B2C"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250A19D0" w14:textId="77777777" w:rsidR="005824AE" w:rsidRDefault="005824AE" w:rsidP="006C4338">
      <w:pPr>
        <w:tabs>
          <w:tab w:val="left" w:pos="851"/>
        </w:tabs>
        <w:jc w:val="both"/>
      </w:pPr>
    </w:p>
    <w:p w14:paraId="0F8CF9BC"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2E556B7A"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023A091D"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1E08FA6B"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97B9F34"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69780E7"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391727"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48FB186D"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077C5E2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933BB2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09ED916" w14:textId="77777777" w:rsidR="00332B12" w:rsidRDefault="00332B12" w:rsidP="00B054DA">
            <w:pPr>
              <w:tabs>
                <w:tab w:val="left" w:pos="851"/>
              </w:tabs>
              <w:snapToGrid w:val="0"/>
              <w:jc w:val="both"/>
              <w:rPr>
                <w:rFonts w:ascii="Arial" w:hAnsi="Arial" w:cs="Arial"/>
                <w:b/>
                <w:bCs/>
              </w:rPr>
            </w:pPr>
          </w:p>
        </w:tc>
      </w:tr>
    </w:tbl>
    <w:p w14:paraId="63E4FBF7"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2A321EC" w14:textId="77777777" w:rsidR="00332B12" w:rsidRDefault="00332B12" w:rsidP="00A34331">
      <w:pPr>
        <w:pStyle w:val="fcase1ertab"/>
        <w:tabs>
          <w:tab w:val="left" w:pos="851"/>
        </w:tabs>
        <w:spacing w:before="160"/>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275949DB" w14:textId="77777777" w:rsidR="00332B12" w:rsidRDefault="00332B12" w:rsidP="006C4338">
      <w:pPr>
        <w:tabs>
          <w:tab w:val="left" w:pos="851"/>
        </w:tabs>
        <w:jc w:val="both"/>
      </w:pPr>
    </w:p>
    <w:p w14:paraId="27731859"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0579D43E"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2DD0140F" w14:textId="77777777" w:rsidR="009B1CD0" w:rsidRDefault="009B1CD0" w:rsidP="005846FB">
      <w:pPr>
        <w:tabs>
          <w:tab w:val="left" w:pos="851"/>
        </w:tabs>
        <w:rPr>
          <w:rFonts w:ascii="Arial" w:hAnsi="Arial" w:cs="Arial"/>
        </w:rPr>
      </w:pPr>
    </w:p>
    <w:p w14:paraId="229E4C82" w14:textId="77777777" w:rsidR="00036500" w:rsidRDefault="00036500" w:rsidP="005846FB">
      <w:pPr>
        <w:tabs>
          <w:tab w:val="left" w:pos="851"/>
        </w:tabs>
        <w:rPr>
          <w:rFonts w:ascii="Arial" w:hAnsi="Arial" w:cs="Arial"/>
        </w:rPr>
      </w:pPr>
    </w:p>
    <w:p w14:paraId="2DE9CE86"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7DA4C677"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355EB0A0"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5D4132">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5D4132">
        <w:fldChar w:fldCharType="separate"/>
      </w:r>
      <w:r>
        <w:fldChar w:fldCharType="end"/>
      </w:r>
      <w:r>
        <w:rPr>
          <w:rFonts w:ascii="Arial" w:hAnsi="Arial" w:cs="Arial"/>
          <w:iCs/>
        </w:rPr>
        <w:t xml:space="preserve"> </w:t>
      </w:r>
      <w:r>
        <w:rPr>
          <w:rFonts w:ascii="Arial" w:hAnsi="Arial" w:cs="Arial"/>
        </w:rPr>
        <w:t>solidaire</w:t>
      </w:r>
    </w:p>
    <w:p w14:paraId="0CAACB76" w14:textId="77777777" w:rsidR="009B1CD0" w:rsidRDefault="009B1CD0" w:rsidP="0083205E">
      <w:pPr>
        <w:tabs>
          <w:tab w:val="left" w:pos="851"/>
        </w:tabs>
        <w:rPr>
          <w:rFonts w:ascii="Arial" w:hAnsi="Arial" w:cs="Arial"/>
        </w:rPr>
      </w:pPr>
    </w:p>
    <w:p w14:paraId="0F4C1F79" w14:textId="77777777" w:rsidR="001C733C" w:rsidRDefault="001C733C" w:rsidP="00CD46CC">
      <w:pPr>
        <w:tabs>
          <w:tab w:val="left" w:pos="851"/>
        </w:tabs>
        <w:rPr>
          <w:rFonts w:ascii="Arial" w:hAnsi="Arial" w:cs="Arial"/>
        </w:rPr>
      </w:pPr>
    </w:p>
    <w:p w14:paraId="766021DF"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5D4132">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1005BB3"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65CACD3F"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3030E751"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5D4132">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5F26EAD0"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730B05FA" w14:textId="77777777" w:rsidR="002904AF" w:rsidRDefault="002904AF" w:rsidP="001C733C">
      <w:pPr>
        <w:tabs>
          <w:tab w:val="left" w:pos="851"/>
        </w:tabs>
        <w:rPr>
          <w:rFonts w:ascii="Arial" w:hAnsi="Arial" w:cs="Arial"/>
        </w:rPr>
      </w:pPr>
    </w:p>
    <w:p w14:paraId="08F12E8D"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5D4132">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27938BE6"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626AC4A1" w14:textId="77777777" w:rsidR="002904AF" w:rsidRDefault="002904AF" w:rsidP="002904AF">
      <w:pPr>
        <w:tabs>
          <w:tab w:val="left" w:pos="851"/>
        </w:tabs>
        <w:rPr>
          <w:rFonts w:ascii="Arial" w:hAnsi="Arial" w:cs="Arial"/>
          <w:iCs/>
        </w:rPr>
      </w:pPr>
    </w:p>
    <w:p w14:paraId="350638AB"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5D4132">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4AB8CC57"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2E8405BD" w14:textId="77777777" w:rsidR="002904AF" w:rsidRDefault="002904AF" w:rsidP="002904AF">
      <w:pPr>
        <w:tabs>
          <w:tab w:val="left" w:pos="851"/>
        </w:tabs>
        <w:ind w:left="1134" w:hanging="850"/>
        <w:rPr>
          <w:rFonts w:ascii="Arial" w:hAnsi="Arial" w:cs="Arial"/>
          <w:i/>
          <w:sz w:val="18"/>
          <w:szCs w:val="18"/>
        </w:rPr>
      </w:pPr>
    </w:p>
    <w:p w14:paraId="19DCFF3A" w14:textId="77777777" w:rsidR="001C733C" w:rsidRDefault="001C733C" w:rsidP="001C733C">
      <w:pPr>
        <w:tabs>
          <w:tab w:val="left" w:pos="851"/>
        </w:tabs>
        <w:rPr>
          <w:rFonts w:ascii="Arial" w:hAnsi="Arial" w:cs="Arial"/>
          <w:i/>
          <w:sz w:val="18"/>
          <w:szCs w:val="18"/>
        </w:rPr>
      </w:pPr>
    </w:p>
    <w:p w14:paraId="4E380632" w14:textId="77777777" w:rsidR="00036500" w:rsidRDefault="004A3602" w:rsidP="006C4338">
      <w:pPr>
        <w:tabs>
          <w:tab w:val="left" w:pos="851"/>
        </w:tabs>
        <w:rPr>
          <w:rFonts w:ascii="Arial" w:hAnsi="Arial" w:cs="Arial"/>
          <w:i/>
          <w:sz w:val="18"/>
          <w:szCs w:val="18"/>
        </w:rPr>
      </w:pPr>
      <w:r>
        <w:br w:type="page"/>
      </w:r>
      <w:r w:rsidR="0021527A">
        <w:lastRenderedPageBreak/>
        <w:fldChar w:fldCharType="begin">
          <w:ffData>
            <w:name w:val=""/>
            <w:enabled/>
            <w:calcOnExit w:val="0"/>
            <w:checkBox>
              <w:size w:val="20"/>
              <w:default w:val="0"/>
            </w:checkBox>
          </w:ffData>
        </w:fldChar>
      </w:r>
      <w:r w:rsidR="0021527A">
        <w:instrText xml:space="preserve"> FORMCHECKBOX </w:instrText>
      </w:r>
      <w:r w:rsidR="005D4132">
        <w:fldChar w:fldCharType="separate"/>
      </w:r>
      <w:r w:rsidR="0021527A">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565299DC"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39E563C4" w14:textId="77777777" w:rsidR="00036500" w:rsidRDefault="00036500" w:rsidP="005846FB">
      <w:pPr>
        <w:tabs>
          <w:tab w:val="left" w:pos="851"/>
        </w:tabs>
        <w:rPr>
          <w:rFonts w:ascii="Arial" w:hAnsi="Arial" w:cs="Arial"/>
        </w:rPr>
      </w:pPr>
    </w:p>
    <w:p w14:paraId="30311DB0"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D4132">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674CA75A" w14:textId="77777777" w:rsidR="00AE7831" w:rsidRDefault="00AE7831" w:rsidP="009B45B9">
      <w:pPr>
        <w:tabs>
          <w:tab w:val="left" w:pos="851"/>
        </w:tabs>
        <w:ind w:left="1701" w:hanging="850"/>
        <w:jc w:val="both"/>
      </w:pPr>
    </w:p>
    <w:p w14:paraId="02BD0D4D"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5D4132">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29B40224" w14:textId="77777777" w:rsidR="00036500" w:rsidRDefault="00036500" w:rsidP="006C4338">
      <w:pPr>
        <w:tabs>
          <w:tab w:val="left" w:pos="851"/>
        </w:tabs>
        <w:rPr>
          <w:rFonts w:ascii="Arial" w:hAnsi="Arial" w:cs="Arial"/>
          <w:iCs/>
        </w:rPr>
      </w:pPr>
    </w:p>
    <w:p w14:paraId="79C2D746"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5D4132">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42C9921D"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49F73BC6"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0DA342A2"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2CBD0195"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9F2851F"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7E9E7DB"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707E20"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8F16BD3" w14:textId="77777777" w:rsidTr="00B054DA">
        <w:trPr>
          <w:trHeight w:val="1021"/>
        </w:trPr>
        <w:tc>
          <w:tcPr>
            <w:tcW w:w="4644" w:type="dxa"/>
            <w:tcBorders>
              <w:top w:val="single" w:sz="4" w:space="0" w:color="000000"/>
              <w:left w:val="single" w:sz="4" w:space="0" w:color="000000"/>
            </w:tcBorders>
            <w:shd w:val="clear" w:color="auto" w:fill="CCFFFF"/>
          </w:tcPr>
          <w:p w14:paraId="4B3FEC62"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E5C59E5"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7F18E6A" w14:textId="77777777" w:rsidR="00332B12" w:rsidRDefault="00332B12" w:rsidP="00B054DA">
            <w:pPr>
              <w:tabs>
                <w:tab w:val="left" w:pos="851"/>
              </w:tabs>
              <w:snapToGrid w:val="0"/>
              <w:jc w:val="both"/>
              <w:rPr>
                <w:rFonts w:ascii="Arial" w:hAnsi="Arial" w:cs="Arial"/>
                <w:b/>
                <w:bCs/>
              </w:rPr>
            </w:pPr>
          </w:p>
        </w:tc>
      </w:tr>
      <w:tr w:rsidR="00332B12" w14:paraId="52B861D1" w14:textId="77777777" w:rsidTr="00B054DA">
        <w:trPr>
          <w:trHeight w:val="1021"/>
        </w:trPr>
        <w:tc>
          <w:tcPr>
            <w:tcW w:w="4644" w:type="dxa"/>
            <w:tcBorders>
              <w:left w:val="single" w:sz="4" w:space="0" w:color="000000"/>
            </w:tcBorders>
            <w:shd w:val="clear" w:color="auto" w:fill="auto"/>
          </w:tcPr>
          <w:p w14:paraId="20C2460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8058C94"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7EEE447" w14:textId="77777777" w:rsidR="00332B12" w:rsidRDefault="00332B12" w:rsidP="00B054DA">
            <w:pPr>
              <w:tabs>
                <w:tab w:val="left" w:pos="851"/>
              </w:tabs>
              <w:snapToGrid w:val="0"/>
              <w:jc w:val="both"/>
              <w:rPr>
                <w:rFonts w:ascii="Arial" w:hAnsi="Arial" w:cs="Arial"/>
                <w:b/>
                <w:bCs/>
              </w:rPr>
            </w:pPr>
          </w:p>
        </w:tc>
      </w:tr>
      <w:tr w:rsidR="00332B12" w14:paraId="1E9CD9A9" w14:textId="77777777" w:rsidTr="00B054DA">
        <w:trPr>
          <w:trHeight w:val="1021"/>
        </w:trPr>
        <w:tc>
          <w:tcPr>
            <w:tcW w:w="4644" w:type="dxa"/>
            <w:tcBorders>
              <w:left w:val="single" w:sz="4" w:space="0" w:color="000000"/>
            </w:tcBorders>
            <w:shd w:val="clear" w:color="auto" w:fill="CCFFFF"/>
          </w:tcPr>
          <w:p w14:paraId="068D6998"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7A189773"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1C770F90" w14:textId="77777777" w:rsidR="00332B12" w:rsidRDefault="00332B12" w:rsidP="00B054DA">
            <w:pPr>
              <w:tabs>
                <w:tab w:val="left" w:pos="851"/>
              </w:tabs>
              <w:snapToGrid w:val="0"/>
              <w:jc w:val="both"/>
              <w:rPr>
                <w:rFonts w:ascii="Arial" w:hAnsi="Arial" w:cs="Arial"/>
                <w:b/>
                <w:bCs/>
              </w:rPr>
            </w:pPr>
          </w:p>
        </w:tc>
      </w:tr>
      <w:tr w:rsidR="00332B12" w14:paraId="068AC6A5" w14:textId="77777777" w:rsidTr="00B054DA">
        <w:trPr>
          <w:trHeight w:val="1021"/>
        </w:trPr>
        <w:tc>
          <w:tcPr>
            <w:tcW w:w="4644" w:type="dxa"/>
            <w:tcBorders>
              <w:left w:val="single" w:sz="4" w:space="0" w:color="000000"/>
            </w:tcBorders>
            <w:shd w:val="clear" w:color="auto" w:fill="auto"/>
          </w:tcPr>
          <w:p w14:paraId="0256F3C7"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CD2C26D"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C79C517" w14:textId="77777777" w:rsidR="00332B12" w:rsidRDefault="00332B12" w:rsidP="00B054DA">
            <w:pPr>
              <w:tabs>
                <w:tab w:val="left" w:pos="851"/>
              </w:tabs>
              <w:snapToGrid w:val="0"/>
              <w:jc w:val="both"/>
              <w:rPr>
                <w:rFonts w:ascii="Arial" w:hAnsi="Arial" w:cs="Arial"/>
                <w:b/>
                <w:bCs/>
              </w:rPr>
            </w:pPr>
          </w:p>
        </w:tc>
      </w:tr>
      <w:tr w:rsidR="00332B12" w14:paraId="7AD4C872" w14:textId="77777777" w:rsidTr="00B054DA">
        <w:trPr>
          <w:trHeight w:val="1021"/>
        </w:trPr>
        <w:tc>
          <w:tcPr>
            <w:tcW w:w="4644" w:type="dxa"/>
            <w:tcBorders>
              <w:left w:val="single" w:sz="4" w:space="0" w:color="000000"/>
              <w:bottom w:val="single" w:sz="4" w:space="0" w:color="000000"/>
            </w:tcBorders>
            <w:shd w:val="clear" w:color="auto" w:fill="CCFFFF"/>
          </w:tcPr>
          <w:p w14:paraId="14F35FC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57ADA20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3B2E508B" w14:textId="77777777" w:rsidR="00332B12" w:rsidRDefault="00332B12" w:rsidP="00B054DA">
            <w:pPr>
              <w:tabs>
                <w:tab w:val="left" w:pos="851"/>
              </w:tabs>
              <w:snapToGrid w:val="0"/>
              <w:jc w:val="both"/>
              <w:rPr>
                <w:rFonts w:ascii="Arial" w:hAnsi="Arial" w:cs="Arial"/>
                <w:b/>
                <w:bCs/>
              </w:rPr>
            </w:pPr>
          </w:p>
        </w:tc>
      </w:tr>
    </w:tbl>
    <w:p w14:paraId="501AC974"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EAF53B7"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370499C" w14:textId="77777777">
        <w:tc>
          <w:tcPr>
            <w:tcW w:w="10277" w:type="dxa"/>
            <w:shd w:val="clear" w:color="auto" w:fill="66CCFF"/>
          </w:tcPr>
          <w:p w14:paraId="172B4E87" w14:textId="77777777" w:rsidR="009B1CD0" w:rsidRPr="00A34331" w:rsidRDefault="008B2A38" w:rsidP="006B5057">
            <w:pPr>
              <w:rPr>
                <w:b/>
              </w:rPr>
            </w:pPr>
            <w:r w:rsidRPr="00A34331">
              <w:rPr>
                <w:rFonts w:ascii="Arial" w:hAnsi="Arial" w:cs="Arial"/>
                <w:b/>
              </w:rPr>
              <w:br w:type="page"/>
            </w:r>
            <w:r w:rsidR="009B1CD0" w:rsidRPr="00A34331">
              <w:rPr>
                <w:b/>
                <w:sz w:val="22"/>
                <w:szCs w:val="22"/>
              </w:rPr>
              <w:t xml:space="preserve">D - Identification </w:t>
            </w:r>
            <w:r w:rsidR="001C40C0" w:rsidRPr="00A34331">
              <w:rPr>
                <w:b/>
                <w:sz w:val="22"/>
                <w:szCs w:val="22"/>
              </w:rPr>
              <w:t>et signature de l’acheteur</w:t>
            </w:r>
            <w:r w:rsidR="009B1CD0" w:rsidRPr="00A34331">
              <w:rPr>
                <w:b/>
                <w:sz w:val="22"/>
                <w:szCs w:val="22"/>
              </w:rPr>
              <w:t>.</w:t>
            </w:r>
          </w:p>
        </w:tc>
      </w:tr>
    </w:tbl>
    <w:p w14:paraId="35C4EB32" w14:textId="77777777" w:rsidR="009B1CD0" w:rsidRDefault="009B1CD0" w:rsidP="006C4338">
      <w:pPr>
        <w:tabs>
          <w:tab w:val="left" w:pos="851"/>
        </w:tabs>
      </w:pPr>
    </w:p>
    <w:p w14:paraId="5E7FAB03" w14:textId="77777777" w:rsidR="009B1CD0" w:rsidRDefault="009B1CD0" w:rsidP="006C4338">
      <w:pPr>
        <w:tabs>
          <w:tab w:val="left" w:pos="851"/>
        </w:tabs>
      </w:pPr>
    </w:p>
    <w:p w14:paraId="62D087BA"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74F3CB26"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47C5762D" w14:textId="77777777" w:rsidR="009B1CD0" w:rsidRDefault="009B1CD0" w:rsidP="009B45B9">
      <w:pPr>
        <w:pStyle w:val="Titre1"/>
        <w:tabs>
          <w:tab w:val="left" w:pos="851"/>
        </w:tabs>
        <w:ind w:left="0"/>
        <w:jc w:val="both"/>
        <w:rPr>
          <w:rFonts w:ascii="Arial" w:hAnsi="Arial" w:cs="Arial"/>
        </w:rPr>
      </w:pPr>
    </w:p>
    <w:p w14:paraId="7D538279" w14:textId="77777777" w:rsidR="00A34331" w:rsidRPr="00A34331" w:rsidRDefault="00A34331" w:rsidP="00A34331">
      <w:pPr>
        <w:pStyle w:val="En-tte"/>
        <w:tabs>
          <w:tab w:val="left" w:pos="851"/>
        </w:tabs>
        <w:jc w:val="both"/>
        <w:rPr>
          <w:rFonts w:ascii="Arial" w:hAnsi="Arial" w:cs="Arial"/>
          <w:b/>
        </w:rPr>
      </w:pPr>
      <w:r w:rsidRPr="00A34331">
        <w:rPr>
          <w:rFonts w:ascii="Arial" w:hAnsi="Arial" w:cs="Arial"/>
          <w:b/>
        </w:rPr>
        <w:t>Université d’Orléans</w:t>
      </w:r>
    </w:p>
    <w:p w14:paraId="07C14BE7" w14:textId="77777777" w:rsidR="00A34331" w:rsidRPr="00A34331" w:rsidRDefault="00A34331" w:rsidP="00A34331">
      <w:pPr>
        <w:pStyle w:val="En-tte"/>
        <w:tabs>
          <w:tab w:val="left" w:pos="851"/>
        </w:tabs>
        <w:jc w:val="both"/>
        <w:rPr>
          <w:rFonts w:ascii="Arial" w:hAnsi="Arial" w:cs="Arial"/>
          <w:b/>
        </w:rPr>
      </w:pPr>
      <w:r w:rsidRPr="00A34331">
        <w:rPr>
          <w:rFonts w:ascii="Arial" w:hAnsi="Arial" w:cs="Arial"/>
          <w:b/>
        </w:rPr>
        <w:t>Château de la Source</w:t>
      </w:r>
    </w:p>
    <w:p w14:paraId="1D899EC8" w14:textId="77777777" w:rsidR="00A34331" w:rsidRPr="00A34331" w:rsidRDefault="00A34331" w:rsidP="00A34331">
      <w:pPr>
        <w:pStyle w:val="En-tte"/>
        <w:tabs>
          <w:tab w:val="left" w:pos="851"/>
        </w:tabs>
        <w:jc w:val="both"/>
        <w:rPr>
          <w:rFonts w:ascii="Arial" w:hAnsi="Arial" w:cs="Arial"/>
          <w:b/>
        </w:rPr>
      </w:pPr>
      <w:r w:rsidRPr="00A34331">
        <w:rPr>
          <w:rFonts w:ascii="Arial" w:hAnsi="Arial" w:cs="Arial"/>
          <w:b/>
        </w:rPr>
        <w:t>Avenue du Parc Floral</w:t>
      </w:r>
    </w:p>
    <w:p w14:paraId="439D2B88" w14:textId="77777777" w:rsidR="00A34331" w:rsidRPr="00A34331" w:rsidRDefault="00A34331" w:rsidP="00A34331">
      <w:pPr>
        <w:pStyle w:val="En-tte"/>
        <w:tabs>
          <w:tab w:val="left" w:pos="851"/>
        </w:tabs>
        <w:jc w:val="both"/>
        <w:rPr>
          <w:rFonts w:ascii="Arial" w:hAnsi="Arial" w:cs="Arial"/>
          <w:b/>
        </w:rPr>
      </w:pPr>
      <w:r w:rsidRPr="00A34331">
        <w:rPr>
          <w:rFonts w:ascii="Arial" w:hAnsi="Arial" w:cs="Arial"/>
          <w:b/>
        </w:rPr>
        <w:t>Orléans Cedex 2</w:t>
      </w:r>
    </w:p>
    <w:p w14:paraId="7F9BE82E" w14:textId="77777777" w:rsidR="009B1CD0" w:rsidRPr="00A34331" w:rsidRDefault="00A34331" w:rsidP="00A34331">
      <w:pPr>
        <w:pStyle w:val="En-tte"/>
        <w:tabs>
          <w:tab w:val="clear" w:pos="4536"/>
          <w:tab w:val="clear" w:pos="9072"/>
          <w:tab w:val="left" w:pos="851"/>
        </w:tabs>
        <w:jc w:val="both"/>
        <w:rPr>
          <w:rFonts w:ascii="Arial" w:hAnsi="Arial" w:cs="Arial"/>
          <w:b/>
        </w:rPr>
      </w:pPr>
      <w:r w:rsidRPr="00A34331">
        <w:rPr>
          <w:rFonts w:ascii="Arial" w:hAnsi="Arial" w:cs="Arial"/>
          <w:b/>
        </w:rPr>
        <w:t>45067 BP 6749</w:t>
      </w:r>
    </w:p>
    <w:p w14:paraId="1B271C82" w14:textId="77777777" w:rsidR="009B1CD0" w:rsidRDefault="009B1CD0" w:rsidP="005846FB">
      <w:pPr>
        <w:pStyle w:val="En-tte"/>
        <w:tabs>
          <w:tab w:val="clear" w:pos="4536"/>
          <w:tab w:val="clear" w:pos="9072"/>
          <w:tab w:val="left" w:pos="851"/>
        </w:tabs>
        <w:jc w:val="both"/>
        <w:rPr>
          <w:rFonts w:ascii="Arial" w:hAnsi="Arial" w:cs="Arial"/>
        </w:rPr>
      </w:pPr>
    </w:p>
    <w:p w14:paraId="467D5B00"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5218FC8B"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239D4FC4" w14:textId="77777777" w:rsidR="009B1CD0" w:rsidRDefault="009B1CD0" w:rsidP="0083205E">
      <w:pPr>
        <w:tabs>
          <w:tab w:val="left" w:pos="851"/>
        </w:tabs>
        <w:jc w:val="both"/>
        <w:rPr>
          <w:rFonts w:ascii="Arial" w:hAnsi="Arial" w:cs="Arial"/>
        </w:rPr>
      </w:pPr>
    </w:p>
    <w:p w14:paraId="6509E1ED" w14:textId="77777777" w:rsidR="00A34331" w:rsidRPr="00C05710" w:rsidRDefault="00A34331" w:rsidP="00A34331">
      <w:pPr>
        <w:tabs>
          <w:tab w:val="left" w:pos="851"/>
        </w:tabs>
        <w:jc w:val="both"/>
        <w:rPr>
          <w:rFonts w:ascii="Arial" w:hAnsi="Arial" w:cs="Arial"/>
          <w:b/>
        </w:rPr>
      </w:pPr>
      <w:r w:rsidRPr="00C05710">
        <w:rPr>
          <w:rFonts w:ascii="Arial" w:hAnsi="Arial" w:cs="Arial"/>
          <w:b/>
        </w:rPr>
        <w:t>BLOND Éric, président de l’Université d’Orléans</w:t>
      </w:r>
    </w:p>
    <w:p w14:paraId="472D2520" w14:textId="77777777" w:rsidR="009B1CD0" w:rsidRDefault="009B1CD0" w:rsidP="009B45B9">
      <w:pPr>
        <w:tabs>
          <w:tab w:val="left" w:pos="851"/>
        </w:tabs>
        <w:jc w:val="both"/>
        <w:rPr>
          <w:rFonts w:ascii="Arial" w:hAnsi="Arial" w:cs="Arial"/>
        </w:rPr>
      </w:pPr>
    </w:p>
    <w:p w14:paraId="29F62946"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639A2471"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2B74DDDE" w14:textId="77777777" w:rsidR="00A34331" w:rsidRPr="00A34331" w:rsidRDefault="00A34331" w:rsidP="00A34331">
      <w:pPr>
        <w:pStyle w:val="fcase2metab"/>
        <w:spacing w:before="120"/>
        <w:rPr>
          <w:rFonts w:ascii="Arial" w:hAnsi="Arial" w:cs="Arial"/>
          <w:b/>
        </w:rPr>
      </w:pPr>
      <w:r w:rsidRPr="00A34331">
        <w:rPr>
          <w:rFonts w:ascii="Arial" w:hAnsi="Arial" w:cs="Arial"/>
          <w:b/>
        </w:rPr>
        <w:t>Agent comptable de l’Université d’Orléans</w:t>
      </w:r>
    </w:p>
    <w:p w14:paraId="3D7046D2" w14:textId="77777777" w:rsidR="00A34331" w:rsidRPr="00A34331" w:rsidRDefault="00A34331" w:rsidP="00A34331">
      <w:pPr>
        <w:pStyle w:val="fcase2metab"/>
        <w:rPr>
          <w:rFonts w:ascii="Arial" w:hAnsi="Arial" w:cs="Arial"/>
          <w:b/>
        </w:rPr>
      </w:pPr>
      <w:r w:rsidRPr="00A34331">
        <w:rPr>
          <w:rFonts w:ascii="Arial" w:hAnsi="Arial" w:cs="Arial"/>
          <w:b/>
        </w:rPr>
        <w:t>Château de la Source – Avenue du Parc Floral</w:t>
      </w:r>
    </w:p>
    <w:p w14:paraId="1759B079" w14:textId="77777777" w:rsidR="00A34331" w:rsidRPr="00A34331" w:rsidRDefault="00A34331" w:rsidP="00A34331">
      <w:pPr>
        <w:pStyle w:val="fcase2metab"/>
        <w:rPr>
          <w:rFonts w:ascii="Arial" w:hAnsi="Arial" w:cs="Arial"/>
          <w:b/>
        </w:rPr>
      </w:pPr>
      <w:r w:rsidRPr="00A34331">
        <w:rPr>
          <w:rFonts w:ascii="Arial" w:hAnsi="Arial" w:cs="Arial"/>
          <w:b/>
        </w:rPr>
        <w:t>BP 6749</w:t>
      </w:r>
    </w:p>
    <w:p w14:paraId="66D3BEB0" w14:textId="77777777" w:rsidR="009B1CD0" w:rsidRPr="00A34331" w:rsidRDefault="00A34331" w:rsidP="00A34331">
      <w:pPr>
        <w:pStyle w:val="fcase2metab"/>
        <w:spacing w:after="120"/>
        <w:ind w:left="0" w:firstLine="0"/>
        <w:rPr>
          <w:rFonts w:ascii="Arial" w:hAnsi="Arial" w:cs="Arial"/>
          <w:b/>
        </w:rPr>
      </w:pPr>
      <w:r w:rsidRPr="00A34331">
        <w:rPr>
          <w:rFonts w:ascii="Arial" w:hAnsi="Arial" w:cs="Arial"/>
          <w:b/>
        </w:rPr>
        <w:t>45067 ORLEANS CEDEX 2</w:t>
      </w:r>
    </w:p>
    <w:p w14:paraId="644750A2" w14:textId="77777777" w:rsidR="009B1CD0" w:rsidRDefault="004A3602"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br w:type="page"/>
      </w:r>
      <w:proofErr w:type="gramStart"/>
      <w:r w:rsidR="009B1CD0">
        <w:rPr>
          <w:rFonts w:ascii="Wingdings" w:eastAsia="Wingdings" w:hAnsi="Wingdings" w:cs="Wingdings"/>
          <w:b/>
          <w:color w:val="66CCFF"/>
          <w:spacing w:val="-10"/>
        </w:rPr>
        <w:lastRenderedPageBreak/>
        <w:t></w:t>
      </w:r>
      <w:r w:rsidR="009B1CD0">
        <w:rPr>
          <w:rFonts w:ascii="Arial" w:eastAsia="Arial" w:hAnsi="Arial" w:cs="Arial"/>
          <w:b/>
          <w:spacing w:val="-10"/>
        </w:rPr>
        <w:t xml:space="preserve">  </w:t>
      </w:r>
      <w:r w:rsidR="009B1CD0">
        <w:rPr>
          <w:rFonts w:ascii="Arial" w:hAnsi="Arial" w:cs="Arial"/>
        </w:rPr>
        <w:t>Désignation</w:t>
      </w:r>
      <w:proofErr w:type="gramEnd"/>
      <w:r w:rsidR="009B1CD0">
        <w:rPr>
          <w:rFonts w:ascii="Arial" w:hAnsi="Arial" w:cs="Arial"/>
        </w:rPr>
        <w:t>, adresse, numéro de téléphone du comptable assignataire</w:t>
      </w:r>
    </w:p>
    <w:p w14:paraId="1EED49DE"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10379C86" w14:textId="77777777" w:rsidR="00A34331" w:rsidRPr="00A34331" w:rsidRDefault="00A34331" w:rsidP="00A34331">
      <w:pPr>
        <w:pStyle w:val="fcase2metab"/>
        <w:spacing w:before="120"/>
        <w:rPr>
          <w:rFonts w:ascii="Arial" w:hAnsi="Arial" w:cs="Arial"/>
          <w:b/>
        </w:rPr>
      </w:pPr>
      <w:r w:rsidRPr="00A34331">
        <w:rPr>
          <w:rFonts w:ascii="Arial" w:hAnsi="Arial" w:cs="Arial"/>
          <w:b/>
        </w:rPr>
        <w:t>Agent comptable de l’Université d’Orléans</w:t>
      </w:r>
    </w:p>
    <w:p w14:paraId="407C701C" w14:textId="77777777" w:rsidR="00A34331" w:rsidRPr="00A34331" w:rsidRDefault="00A34331" w:rsidP="00A34331">
      <w:pPr>
        <w:pStyle w:val="fcase2metab"/>
        <w:rPr>
          <w:rFonts w:ascii="Arial" w:hAnsi="Arial" w:cs="Arial"/>
          <w:b/>
        </w:rPr>
      </w:pPr>
      <w:r w:rsidRPr="00A34331">
        <w:rPr>
          <w:rFonts w:ascii="Arial" w:hAnsi="Arial" w:cs="Arial"/>
          <w:b/>
        </w:rPr>
        <w:t>Château de la Source – Avenue du Parc Floral</w:t>
      </w:r>
    </w:p>
    <w:p w14:paraId="00E5BB31" w14:textId="77777777" w:rsidR="00A34331" w:rsidRPr="00A34331" w:rsidRDefault="00A34331" w:rsidP="00A34331">
      <w:pPr>
        <w:pStyle w:val="fcase2metab"/>
        <w:rPr>
          <w:rFonts w:ascii="Arial" w:hAnsi="Arial" w:cs="Arial"/>
          <w:b/>
        </w:rPr>
      </w:pPr>
      <w:r w:rsidRPr="00A34331">
        <w:rPr>
          <w:rFonts w:ascii="Arial" w:hAnsi="Arial" w:cs="Arial"/>
          <w:b/>
        </w:rPr>
        <w:t>BP 6749</w:t>
      </w:r>
    </w:p>
    <w:p w14:paraId="084AF230" w14:textId="77777777" w:rsidR="00A34331" w:rsidRPr="00A34331" w:rsidRDefault="00A34331" w:rsidP="00A34331">
      <w:pPr>
        <w:pStyle w:val="fcase2metab"/>
        <w:spacing w:after="120"/>
        <w:ind w:left="0" w:firstLine="0"/>
        <w:rPr>
          <w:rFonts w:ascii="Arial" w:hAnsi="Arial" w:cs="Arial"/>
          <w:b/>
        </w:rPr>
      </w:pPr>
      <w:r w:rsidRPr="00A34331">
        <w:rPr>
          <w:rFonts w:ascii="Arial" w:hAnsi="Arial" w:cs="Arial"/>
          <w:b/>
        </w:rPr>
        <w:t>45067 ORLEANS CEDEX 2</w:t>
      </w:r>
    </w:p>
    <w:p w14:paraId="77FC45F6" w14:textId="1688A0A2" w:rsidR="009B1CD0" w:rsidRDefault="009B1CD0" w:rsidP="009B45B9">
      <w:pPr>
        <w:tabs>
          <w:tab w:val="left" w:pos="851"/>
        </w:tabs>
        <w:rPr>
          <w:rFonts w:ascii="Arial" w:hAnsi="Arial" w:cs="Arial"/>
        </w:rPr>
      </w:pPr>
    </w:p>
    <w:p w14:paraId="2414DEE9" w14:textId="77777777" w:rsidR="00A34331" w:rsidRDefault="00A34331" w:rsidP="009B45B9">
      <w:pPr>
        <w:tabs>
          <w:tab w:val="left" w:pos="851"/>
        </w:tabs>
        <w:rPr>
          <w:rFonts w:ascii="Arial" w:hAnsi="Arial" w:cs="Arial"/>
        </w:rPr>
      </w:pPr>
    </w:p>
    <w:p w14:paraId="4FB863E4"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6FDCF419"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0A8D4DDC" w14:textId="77777777" w:rsidR="009B1CD0" w:rsidRDefault="009B1CD0" w:rsidP="009B45B9">
      <w:pPr>
        <w:tabs>
          <w:tab w:val="left" w:pos="851"/>
        </w:tabs>
        <w:rPr>
          <w:rFonts w:ascii="Arial" w:hAnsi="Arial" w:cs="Arial"/>
        </w:rPr>
      </w:pPr>
    </w:p>
    <w:p w14:paraId="69F09E40" w14:textId="77777777" w:rsidR="009B1CD0" w:rsidRDefault="009B1CD0" w:rsidP="009B45B9">
      <w:pPr>
        <w:tabs>
          <w:tab w:val="left" w:pos="851"/>
        </w:tabs>
        <w:rPr>
          <w:rFonts w:ascii="Arial" w:hAnsi="Arial" w:cs="Arial"/>
        </w:rPr>
      </w:pPr>
    </w:p>
    <w:p w14:paraId="4EF3F955" w14:textId="77777777" w:rsidR="009B1CD0" w:rsidRDefault="009B1CD0" w:rsidP="009B45B9">
      <w:pPr>
        <w:tabs>
          <w:tab w:val="left" w:pos="851"/>
        </w:tabs>
        <w:rPr>
          <w:rFonts w:ascii="Arial" w:hAnsi="Arial" w:cs="Arial"/>
        </w:rPr>
      </w:pPr>
    </w:p>
    <w:p w14:paraId="00B103EE" w14:textId="77777777" w:rsidR="001C40C0" w:rsidRDefault="001C40C0" w:rsidP="009B45B9">
      <w:pPr>
        <w:tabs>
          <w:tab w:val="left" w:pos="851"/>
        </w:tabs>
        <w:rPr>
          <w:rFonts w:ascii="Arial" w:hAnsi="Arial" w:cs="Arial"/>
        </w:rPr>
      </w:pPr>
    </w:p>
    <w:p w14:paraId="21F070F8" w14:textId="77777777" w:rsidR="009B1CD0" w:rsidRDefault="009B1CD0" w:rsidP="009B45B9">
      <w:pPr>
        <w:tabs>
          <w:tab w:val="left" w:pos="851"/>
        </w:tabs>
        <w:rPr>
          <w:rFonts w:ascii="Arial" w:hAnsi="Arial" w:cs="Arial"/>
        </w:rPr>
      </w:pPr>
    </w:p>
    <w:p w14:paraId="202A93B8" w14:textId="77777777" w:rsidR="009B1CD0" w:rsidRDefault="009B1CD0" w:rsidP="009B45B9">
      <w:pPr>
        <w:tabs>
          <w:tab w:val="left" w:pos="851"/>
        </w:tabs>
        <w:rPr>
          <w:rFonts w:ascii="Arial" w:hAnsi="Arial" w:cs="Arial"/>
        </w:rPr>
      </w:pPr>
    </w:p>
    <w:p w14:paraId="1C71AC9C" w14:textId="77777777"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4FF7A5B0" w14:textId="77777777" w:rsidR="009B1CD0" w:rsidRDefault="009B1CD0" w:rsidP="009B45B9">
      <w:pPr>
        <w:tabs>
          <w:tab w:val="left" w:pos="851"/>
        </w:tabs>
      </w:pPr>
    </w:p>
    <w:p w14:paraId="6A9C3E4B" w14:textId="77777777" w:rsidR="009B1CD0" w:rsidRDefault="009B1CD0" w:rsidP="009B45B9">
      <w:pPr>
        <w:tabs>
          <w:tab w:val="left" w:pos="851"/>
        </w:tabs>
      </w:pPr>
    </w:p>
    <w:p w14:paraId="070EB43E" w14:textId="77777777" w:rsidR="009B1CD0" w:rsidRDefault="009B1CD0" w:rsidP="009B45B9">
      <w:pPr>
        <w:tabs>
          <w:tab w:val="left" w:pos="851"/>
        </w:tabs>
      </w:pPr>
    </w:p>
    <w:p w14:paraId="5A255EB3" w14:textId="77777777" w:rsidR="009B1CD0" w:rsidRDefault="009B1CD0" w:rsidP="009B45B9">
      <w:pPr>
        <w:tabs>
          <w:tab w:val="left" w:pos="851"/>
        </w:tabs>
      </w:pPr>
    </w:p>
    <w:p w14:paraId="66AEF15C"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606E4BAF" w14:textId="77777777"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025A5CAF" w14:textId="77777777" w:rsidR="009B1CD0" w:rsidRDefault="009B1CD0" w:rsidP="009B45B9">
      <w:pPr>
        <w:tabs>
          <w:tab w:val="left" w:pos="851"/>
        </w:tabs>
        <w:jc w:val="both"/>
      </w:pPr>
    </w:p>
    <w:p w14:paraId="5FA24C76" w14:textId="77777777" w:rsidR="009B1CD0" w:rsidRDefault="009B1CD0" w:rsidP="009B45B9">
      <w:pPr>
        <w:tabs>
          <w:tab w:val="left" w:pos="851"/>
        </w:tabs>
        <w:jc w:val="both"/>
      </w:pPr>
    </w:p>
    <w:p w14:paraId="705C2F1F" w14:textId="77777777" w:rsidR="008B2A38" w:rsidRDefault="008B2A38" w:rsidP="009B45B9">
      <w:pPr>
        <w:tabs>
          <w:tab w:val="left" w:pos="851"/>
        </w:tabs>
        <w:jc w:val="both"/>
      </w:pPr>
    </w:p>
    <w:p w14:paraId="1B88AA74" w14:textId="77777777" w:rsidR="00A34331" w:rsidRDefault="00A34331" w:rsidP="009B45B9">
      <w:pPr>
        <w:tabs>
          <w:tab w:val="left" w:pos="851"/>
        </w:tabs>
        <w:jc w:val="both"/>
      </w:pPr>
    </w:p>
    <w:p w14:paraId="64FFF716" w14:textId="77777777" w:rsidR="001C40C0" w:rsidRDefault="001C40C0" w:rsidP="009B45B9">
      <w:pPr>
        <w:tabs>
          <w:tab w:val="left" w:pos="851"/>
        </w:tabs>
        <w:rPr>
          <w:rFonts w:ascii="Arial" w:hAnsi="Arial" w:cs="Arial"/>
        </w:rPr>
      </w:pPr>
    </w:p>
    <w:p w14:paraId="4AB6E3C1" w14:textId="77777777" w:rsidR="008B2A38" w:rsidRDefault="008B2A38" w:rsidP="009B45B9">
      <w:pPr>
        <w:tabs>
          <w:tab w:val="left" w:pos="851"/>
        </w:tabs>
        <w:rPr>
          <w:rFonts w:ascii="Arial" w:hAnsi="Arial" w:cs="Arial"/>
        </w:rPr>
      </w:pPr>
    </w:p>
    <w:p w14:paraId="654C3801" w14:textId="77777777" w:rsidR="003A7270" w:rsidRDefault="003A7270" w:rsidP="009B45B9">
      <w:pPr>
        <w:tabs>
          <w:tab w:val="left" w:pos="851"/>
        </w:tabs>
        <w:rPr>
          <w:rFonts w:ascii="Arial" w:hAnsi="Arial" w:cs="Arial"/>
        </w:rPr>
      </w:pPr>
    </w:p>
    <w:p w14:paraId="380D76D9" w14:textId="77777777" w:rsidR="003A7270" w:rsidRDefault="003A7270" w:rsidP="009B45B9">
      <w:pPr>
        <w:tabs>
          <w:tab w:val="left" w:pos="851"/>
        </w:tabs>
        <w:rPr>
          <w:rFonts w:ascii="Arial" w:hAnsi="Arial" w:cs="Arial"/>
        </w:rPr>
      </w:pPr>
    </w:p>
    <w:p w14:paraId="77953FAA" w14:textId="77777777" w:rsidR="001C40C0" w:rsidRDefault="001C40C0" w:rsidP="009B45B9">
      <w:pPr>
        <w:tabs>
          <w:tab w:val="left" w:pos="851"/>
        </w:tabs>
        <w:rPr>
          <w:rFonts w:ascii="Arial" w:hAnsi="Arial" w:cs="Arial"/>
        </w:rPr>
      </w:pPr>
    </w:p>
    <w:p w14:paraId="33B85EFC" w14:textId="77777777"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E42144" w14:textId="77777777" w:rsidR="00EC67EB" w:rsidRDefault="00EC67EB">
      <w:r>
        <w:separator/>
      </w:r>
    </w:p>
  </w:endnote>
  <w:endnote w:type="continuationSeparator" w:id="0">
    <w:p w14:paraId="10498A43" w14:textId="77777777" w:rsidR="00EC67EB" w:rsidRDefault="00EC6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altName w:val="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00FA1D22" w14:textId="77777777" w:rsidTr="0083205E">
      <w:trPr>
        <w:tblHeader/>
      </w:trPr>
      <w:tc>
        <w:tcPr>
          <w:tcW w:w="2906" w:type="dxa"/>
          <w:shd w:val="clear" w:color="auto" w:fill="66CCFF"/>
        </w:tcPr>
        <w:p w14:paraId="5C1F31FA"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33CD2EBE" w14:textId="61BD3B3D" w:rsidR="005824AE" w:rsidRDefault="005824AE" w:rsidP="00FE48C9">
          <w:pPr>
            <w:jc w:val="center"/>
            <w:rPr>
              <w:rFonts w:ascii="Arial" w:hAnsi="Arial" w:cs="Arial"/>
              <w:b/>
            </w:rPr>
          </w:pPr>
          <w:r>
            <w:rPr>
              <w:rFonts w:ascii="Arial" w:hAnsi="Arial" w:cs="Arial"/>
              <w:b/>
              <w:i/>
            </w:rPr>
            <w:t>(</w:t>
          </w:r>
          <w:r w:rsidR="00FE4371">
            <w:rPr>
              <w:rFonts w:ascii="Arial" w:hAnsi="Arial" w:cs="Arial"/>
              <w:b/>
              <w:i/>
            </w:rPr>
            <w:t>02 FCS 2025</w:t>
          </w:r>
          <w:r>
            <w:rPr>
              <w:rFonts w:ascii="Arial" w:hAnsi="Arial" w:cs="Arial"/>
              <w:b/>
              <w:i/>
            </w:rPr>
            <w:t>)</w:t>
          </w:r>
        </w:p>
      </w:tc>
      <w:tc>
        <w:tcPr>
          <w:tcW w:w="896" w:type="dxa"/>
          <w:shd w:val="clear" w:color="auto" w:fill="66CCFF"/>
        </w:tcPr>
        <w:p w14:paraId="61871094"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1593EAA4"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4A3602">
            <w:rPr>
              <w:rStyle w:val="Numrodepage"/>
              <w:rFonts w:cs="Arial"/>
              <w:b/>
              <w:noProof/>
            </w:rPr>
            <w:t>6</w:t>
          </w:r>
          <w:r>
            <w:rPr>
              <w:rStyle w:val="Numrodepage"/>
              <w:rFonts w:cs="Arial"/>
              <w:b/>
            </w:rPr>
            <w:fldChar w:fldCharType="end"/>
          </w:r>
        </w:p>
      </w:tc>
      <w:tc>
        <w:tcPr>
          <w:tcW w:w="165" w:type="dxa"/>
          <w:shd w:val="clear" w:color="auto" w:fill="66CCFF"/>
        </w:tcPr>
        <w:p w14:paraId="669D4621" w14:textId="77777777" w:rsidR="005824AE" w:rsidRDefault="005824AE">
          <w:pPr>
            <w:jc w:val="center"/>
          </w:pPr>
          <w:r>
            <w:rPr>
              <w:rFonts w:ascii="Arial" w:hAnsi="Arial" w:cs="Arial"/>
              <w:b/>
            </w:rPr>
            <w:t>/</w:t>
          </w:r>
        </w:p>
      </w:tc>
      <w:tc>
        <w:tcPr>
          <w:tcW w:w="544" w:type="dxa"/>
          <w:shd w:val="clear" w:color="auto" w:fill="66CCFF"/>
        </w:tcPr>
        <w:p w14:paraId="3A9854CD"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A3602">
            <w:rPr>
              <w:rStyle w:val="Numrodepage"/>
              <w:rFonts w:cs="Arial"/>
              <w:b/>
              <w:noProof/>
            </w:rPr>
            <w:t>6</w:t>
          </w:r>
          <w:r>
            <w:rPr>
              <w:rStyle w:val="Numrodepage"/>
              <w:rFonts w:cs="Arial"/>
              <w:b/>
            </w:rPr>
            <w:fldChar w:fldCharType="end"/>
          </w:r>
        </w:p>
      </w:tc>
    </w:tr>
  </w:tbl>
  <w:p w14:paraId="163C60F8"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8E84E6" w14:textId="77777777" w:rsidR="00EC67EB" w:rsidRDefault="00EC67EB">
      <w:r>
        <w:separator/>
      </w:r>
    </w:p>
  </w:footnote>
  <w:footnote w:type="continuationSeparator" w:id="0">
    <w:p w14:paraId="6426C640" w14:textId="77777777" w:rsidR="00EC67EB" w:rsidRDefault="00EC67EB">
      <w:r>
        <w:continuationSeparator/>
      </w:r>
    </w:p>
  </w:footnote>
  <w:footnote w:id="1">
    <w:p w14:paraId="5A6080BC"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4337A3C5"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48929B47"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1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7F94"/>
    <w:rsid w:val="000A2E05"/>
    <w:rsid w:val="000E0020"/>
    <w:rsid w:val="00156924"/>
    <w:rsid w:val="00166B56"/>
    <w:rsid w:val="00174505"/>
    <w:rsid w:val="001C40C0"/>
    <w:rsid w:val="001C733C"/>
    <w:rsid w:val="0021527A"/>
    <w:rsid w:val="0021797C"/>
    <w:rsid w:val="00225A1A"/>
    <w:rsid w:val="002904AF"/>
    <w:rsid w:val="002C2CA3"/>
    <w:rsid w:val="002C4B3E"/>
    <w:rsid w:val="002C79D6"/>
    <w:rsid w:val="002E56C1"/>
    <w:rsid w:val="00332B12"/>
    <w:rsid w:val="00354C04"/>
    <w:rsid w:val="00385E76"/>
    <w:rsid w:val="003A7270"/>
    <w:rsid w:val="0043706E"/>
    <w:rsid w:val="0044597F"/>
    <w:rsid w:val="004A3602"/>
    <w:rsid w:val="004A7169"/>
    <w:rsid w:val="004C5755"/>
    <w:rsid w:val="004E75A6"/>
    <w:rsid w:val="00514DAF"/>
    <w:rsid w:val="00532EC7"/>
    <w:rsid w:val="00541CA3"/>
    <w:rsid w:val="005546A9"/>
    <w:rsid w:val="005824AE"/>
    <w:rsid w:val="005846FB"/>
    <w:rsid w:val="005A05C1"/>
    <w:rsid w:val="005A4A3B"/>
    <w:rsid w:val="005A4CB5"/>
    <w:rsid w:val="005B2316"/>
    <w:rsid w:val="005D4132"/>
    <w:rsid w:val="005F0DCE"/>
    <w:rsid w:val="0061068C"/>
    <w:rsid w:val="0064560F"/>
    <w:rsid w:val="006526DE"/>
    <w:rsid w:val="00660727"/>
    <w:rsid w:val="00662A86"/>
    <w:rsid w:val="006A37B0"/>
    <w:rsid w:val="006B5057"/>
    <w:rsid w:val="006C4338"/>
    <w:rsid w:val="006F3DF9"/>
    <w:rsid w:val="007060E5"/>
    <w:rsid w:val="00710FD6"/>
    <w:rsid w:val="00730A78"/>
    <w:rsid w:val="00757151"/>
    <w:rsid w:val="007909E0"/>
    <w:rsid w:val="0079785C"/>
    <w:rsid w:val="007D4001"/>
    <w:rsid w:val="007D7A65"/>
    <w:rsid w:val="007F68A6"/>
    <w:rsid w:val="0083205E"/>
    <w:rsid w:val="00840934"/>
    <w:rsid w:val="00844DAA"/>
    <w:rsid w:val="008450C7"/>
    <w:rsid w:val="00876A73"/>
    <w:rsid w:val="008B2A38"/>
    <w:rsid w:val="00930A5C"/>
    <w:rsid w:val="00934503"/>
    <w:rsid w:val="00972598"/>
    <w:rsid w:val="00983FF3"/>
    <w:rsid w:val="009B1CD0"/>
    <w:rsid w:val="009B45B9"/>
    <w:rsid w:val="009C4738"/>
    <w:rsid w:val="009D661E"/>
    <w:rsid w:val="00A34331"/>
    <w:rsid w:val="00A34D04"/>
    <w:rsid w:val="00AE7831"/>
    <w:rsid w:val="00B02608"/>
    <w:rsid w:val="00B0289C"/>
    <w:rsid w:val="00B054DA"/>
    <w:rsid w:val="00B87564"/>
    <w:rsid w:val="00BA44E5"/>
    <w:rsid w:val="00BD767E"/>
    <w:rsid w:val="00BE6078"/>
    <w:rsid w:val="00C23457"/>
    <w:rsid w:val="00C630AD"/>
    <w:rsid w:val="00C83930"/>
    <w:rsid w:val="00C91060"/>
    <w:rsid w:val="00C911FE"/>
    <w:rsid w:val="00CD185D"/>
    <w:rsid w:val="00CD46CC"/>
    <w:rsid w:val="00CE67FD"/>
    <w:rsid w:val="00D26AD2"/>
    <w:rsid w:val="00D337D7"/>
    <w:rsid w:val="00D412FD"/>
    <w:rsid w:val="00D46BC7"/>
    <w:rsid w:val="00D90A00"/>
    <w:rsid w:val="00E20DB0"/>
    <w:rsid w:val="00E47798"/>
    <w:rsid w:val="00E74C76"/>
    <w:rsid w:val="00E96FF6"/>
    <w:rsid w:val="00EC67EB"/>
    <w:rsid w:val="00EE206C"/>
    <w:rsid w:val="00F92811"/>
    <w:rsid w:val="00FE437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oNotEmbedSmartTags/>
  <w:decimalSymbol w:val=","/>
  <w:listSeparator w:val=";"/>
  <w14:docId w14:val="74A3C8CF"/>
  <w15:chartTrackingRefBased/>
  <w15:docId w15:val="{7FD64A31-FF1D-4B48-A705-42C5F3FE4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8771F2-6E21-4CE9-926B-A0CB8694E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7</TotalTime>
  <Pages>7</Pages>
  <Words>2303</Words>
  <Characters>12667</Characters>
  <Application>Microsoft Office Word</Application>
  <DocSecurity>0</DocSecurity>
  <Lines>105</Lines>
  <Paragraphs>29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14941</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Talba Mahamat</cp:lastModifiedBy>
  <cp:revision>4</cp:revision>
  <cp:lastPrinted>2016-11-04T12:53:00Z</cp:lastPrinted>
  <dcterms:created xsi:type="dcterms:W3CDTF">2025-11-26T15:13:00Z</dcterms:created>
  <dcterms:modified xsi:type="dcterms:W3CDTF">2025-12-19T11:30:00Z</dcterms:modified>
</cp:coreProperties>
</file>