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A85E2C"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3479B" w:rsidRDefault="00E3479B" w:rsidP="00E3479B">
      <w:pPr>
        <w:pStyle w:val="fcase1ertab"/>
        <w:tabs>
          <w:tab w:val="clear" w:pos="426"/>
          <w:tab w:val="left" w:pos="0"/>
          <w:tab w:val="left" w:pos="851"/>
        </w:tabs>
        <w:ind w:left="0" w:firstLine="0"/>
        <w:rPr>
          <w:rFonts w:ascii="Arial" w:hAnsi="Arial" w:cs="Arial"/>
          <w:i/>
          <w:sz w:val="18"/>
          <w:szCs w:val="18"/>
        </w:rPr>
      </w:pPr>
    </w:p>
    <w:p w:rsidR="0085426C" w:rsidRPr="0085426C" w:rsidRDefault="0085426C" w:rsidP="0085426C">
      <w:pPr>
        <w:rPr>
          <w:rFonts w:ascii="Arial" w:hAnsi="Arial" w:cs="Arial"/>
          <w:bCs/>
        </w:rPr>
      </w:pPr>
      <w:r w:rsidRPr="0085426C">
        <w:rPr>
          <w:rFonts w:ascii="Arial" w:hAnsi="Arial" w:cs="Arial"/>
          <w:b/>
          <w:bCs/>
        </w:rPr>
        <w:t xml:space="preserve">Ght_TRV_2025-245_AOO_Moe Restructuration Et </w:t>
      </w:r>
      <w:r w:rsidRPr="0085426C">
        <w:rPr>
          <w:rFonts w:ascii="Arial" w:hAnsi="Arial" w:cs="Arial"/>
          <w:b/>
          <w:bCs/>
        </w:rPr>
        <w:t>Rénovation</w:t>
      </w:r>
      <w:r w:rsidRPr="0085426C">
        <w:rPr>
          <w:rFonts w:ascii="Arial" w:hAnsi="Arial" w:cs="Arial"/>
          <w:b/>
          <w:bCs/>
        </w:rPr>
        <w:t xml:space="preserve"> Site St </w:t>
      </w:r>
      <w:proofErr w:type="spellStart"/>
      <w:r w:rsidRPr="0085426C">
        <w:rPr>
          <w:rFonts w:ascii="Arial" w:hAnsi="Arial" w:cs="Arial"/>
          <w:b/>
          <w:bCs/>
        </w:rPr>
        <w:t>Laurent_du</w:t>
      </w:r>
      <w:proofErr w:type="spellEnd"/>
      <w:r w:rsidRPr="0085426C">
        <w:rPr>
          <w:rFonts w:ascii="Arial" w:hAnsi="Arial" w:cs="Arial"/>
          <w:b/>
          <w:bCs/>
        </w:rPr>
        <w:t xml:space="preserve"> CH des Monts du Lyonnais</w:t>
      </w:r>
    </w:p>
    <w:p w:rsidR="00FA5856" w:rsidRPr="00E3479B" w:rsidRDefault="00FA5856"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t xml:space="preserve">La présente consultation est : </w:t>
      </w:r>
    </w:p>
    <w:p w:rsidR="00E3479B" w:rsidRPr="00E3479B" w:rsidRDefault="00E3479B" w:rsidP="00E3479B">
      <w:pPr>
        <w:tabs>
          <w:tab w:val="left" w:pos="426"/>
          <w:tab w:val="left" w:pos="851"/>
        </w:tabs>
        <w:jc w:val="both"/>
        <w:rPr>
          <w:rFonts w:ascii="Arial" w:hAnsi="Arial" w:cs="Arial"/>
        </w:rPr>
      </w:pPr>
    </w:p>
    <w:p w:rsidR="00E3479B" w:rsidRPr="00E3479B" w:rsidRDefault="00A85E2C" w:rsidP="00E3479B">
      <w:pPr>
        <w:tabs>
          <w:tab w:val="left" w:pos="426"/>
          <w:tab w:val="left" w:pos="851"/>
        </w:tabs>
        <w:jc w:val="both"/>
        <w:rPr>
          <w:rFonts w:ascii="Arial" w:hAnsi="Arial" w:cs="Arial"/>
        </w:rPr>
      </w:pPr>
      <w:r>
        <w:rPr>
          <w:rFonts w:ascii="Arial" w:hAnsi="Arial" w:cs="Arial"/>
        </w:rPr>
        <w:fldChar w:fldCharType="begin">
          <w:ffData>
            <w:name w:val="CaseACocher1"/>
            <w:enabled/>
            <w:calcOnExit w:val="0"/>
            <w:checkBox>
              <w:sizeAuto/>
              <w:default w:val="0"/>
            </w:checkBox>
          </w:ffData>
        </w:fldChar>
      </w:r>
      <w:bookmarkStart w:id="0" w:name="CaseACocher1"/>
      <w:r>
        <w:rPr>
          <w:rFonts w:ascii="Arial" w:hAnsi="Arial" w:cs="Arial"/>
        </w:rPr>
        <w:instrText xml:space="preserve"> FORMCHECKBOX </w:instrText>
      </w:r>
      <w:r w:rsidR="0085426C">
        <w:rPr>
          <w:rFonts w:ascii="Arial" w:hAnsi="Arial" w:cs="Arial"/>
        </w:rPr>
      </w:r>
      <w:r w:rsidR="0085426C">
        <w:rPr>
          <w:rFonts w:ascii="Arial" w:hAnsi="Arial" w:cs="Arial"/>
        </w:rPr>
        <w:fldChar w:fldCharType="separate"/>
      </w:r>
      <w:r>
        <w:rPr>
          <w:rFonts w:ascii="Arial" w:hAnsi="Arial" w:cs="Arial"/>
        </w:rPr>
        <w:fldChar w:fldCharType="end"/>
      </w:r>
      <w:bookmarkEnd w:id="0"/>
      <w:r w:rsidR="00E3479B" w:rsidRPr="00E3479B">
        <w:rPr>
          <w:rFonts w:ascii="Arial" w:hAnsi="Arial" w:cs="Arial"/>
        </w:rPr>
        <w:t xml:space="preserve"> Une procédure adaptée passée en application des articles L 2123-1 et R 2123-1 et R2123-</w:t>
      </w:r>
      <w:r w:rsidR="00062953">
        <w:rPr>
          <w:rFonts w:ascii="Arial" w:hAnsi="Arial" w:cs="Arial"/>
        </w:rPr>
        <w:t>2</w:t>
      </w:r>
      <w:r w:rsidR="00E3479B" w:rsidRPr="00E3479B">
        <w:rPr>
          <w:rFonts w:ascii="Arial" w:hAnsi="Arial" w:cs="Arial"/>
        </w:rPr>
        <w:t xml:space="preserv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85426C" w:rsidP="00E3479B">
      <w:pPr>
        <w:tabs>
          <w:tab w:val="left" w:pos="426"/>
          <w:tab w:val="left" w:pos="851"/>
        </w:tabs>
        <w:jc w:val="both"/>
        <w:rPr>
          <w:rFonts w:ascii="Arial" w:hAnsi="Arial" w:cs="Arial"/>
        </w:rPr>
      </w:pPr>
      <w:r>
        <w:rPr>
          <w:rFonts w:ascii="Arial" w:hAnsi="Arial" w:cs="Arial"/>
        </w:rPr>
        <w:fldChar w:fldCharType="begin">
          <w:ffData>
            <w:name w:val="CaseACocher2"/>
            <w:enabled/>
            <w:calcOnExit w:val="0"/>
            <w:checkBox>
              <w:sizeAuto/>
              <w:default w:val="1"/>
            </w:checkBox>
          </w:ffData>
        </w:fldChar>
      </w:r>
      <w:bookmarkStart w:id="1" w:name="CaseACocher2"/>
      <w:r>
        <w:rPr>
          <w:rFonts w:ascii="Arial" w:hAnsi="Arial" w:cs="Arial"/>
        </w:rPr>
        <w:instrText xml:space="preserve"> FORMCHECKBOX </w:instrText>
      </w:r>
      <w:r>
        <w:rPr>
          <w:rFonts w:ascii="Arial" w:hAnsi="Arial" w:cs="Arial"/>
        </w:rPr>
      </w:r>
      <w:r>
        <w:rPr>
          <w:rFonts w:ascii="Arial" w:hAnsi="Arial" w:cs="Arial"/>
        </w:rPr>
        <w:fldChar w:fldCharType="end"/>
      </w:r>
      <w:bookmarkEnd w:id="1"/>
      <w:r w:rsidR="00E3479B" w:rsidRPr="00E3479B">
        <w:rPr>
          <w:rFonts w:ascii="Arial" w:hAnsi="Arial" w:cs="Arial"/>
        </w:rPr>
        <w:t xml:space="preserve"> Un appel d’offre ouvert passé en application des articles L 2124-2 et R 2124-2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r w:rsidRPr="00E3479B">
        <w:rPr>
          <w:rFonts w:ascii="Arial" w:hAnsi="Arial" w:cs="Arial"/>
        </w:rPr>
        <w:instrText xml:space="preserve"> FORMCHECKBOX </w:instrText>
      </w:r>
      <w:r w:rsidR="0085426C">
        <w:rPr>
          <w:rFonts w:ascii="Arial" w:hAnsi="Arial" w:cs="Arial"/>
        </w:rPr>
      </w:r>
      <w:r w:rsidR="0085426C">
        <w:rPr>
          <w:rFonts w:ascii="Arial" w:hAnsi="Arial" w:cs="Arial"/>
        </w:rPr>
        <w:fldChar w:fldCharType="separate"/>
      </w:r>
      <w:r w:rsidRPr="00E3479B">
        <w:rPr>
          <w:rFonts w:ascii="Arial" w:hAnsi="Arial" w:cs="Arial"/>
        </w:rPr>
        <w:fldChar w:fldCharType="end"/>
      </w:r>
      <w:r w:rsidRPr="00E3479B">
        <w:rPr>
          <w:rFonts w:ascii="Arial" w:hAnsi="Arial" w:cs="Arial"/>
        </w:rPr>
        <w:t xml:space="preserve"> Un marché sans publicité préalable ni mise en </w:t>
      </w:r>
      <w:r w:rsidR="000C2E65" w:rsidRPr="00E3479B">
        <w:rPr>
          <w:rFonts w:ascii="Arial" w:hAnsi="Arial" w:cs="Arial"/>
        </w:rPr>
        <w:t>concurrence passé</w:t>
      </w:r>
      <w:r w:rsidRPr="00E3479B">
        <w:rPr>
          <w:rFonts w:ascii="Arial" w:hAnsi="Arial" w:cs="Arial"/>
        </w:rPr>
        <w:t xml:space="preserve"> en application des articles L 2122 -1 et R 2122-3 (exclusivité ou raison technique)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85426C">
        <w:rPr>
          <w:rFonts w:ascii="Arial" w:hAnsi="Arial" w:cs="Arial"/>
        </w:rPr>
      </w:r>
      <w:r w:rsidR="0085426C">
        <w:rPr>
          <w:rFonts w:ascii="Arial" w:hAnsi="Arial" w:cs="Arial"/>
        </w:rPr>
        <w:fldChar w:fldCharType="separate"/>
      </w:r>
      <w:r>
        <w:rPr>
          <w:rFonts w:ascii="Arial" w:hAnsi="Arial" w:cs="Arial"/>
        </w:rPr>
        <w:fldChar w:fldCharType="end"/>
      </w:r>
      <w:r w:rsidRPr="00E3479B">
        <w:rPr>
          <w:rFonts w:ascii="Arial" w:hAnsi="Arial" w:cs="Arial"/>
        </w:rPr>
        <w:t xml:space="preserve"> Un marché subséquent passé en application de l’article R-2162-10 du code de la commande publique suite à l’accord cadre </w:t>
      </w: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5426C">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5426C">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FE3FAF">
      <w:pPr>
        <w:pStyle w:val="fcasegauche"/>
        <w:tabs>
          <w:tab w:val="left" w:pos="851"/>
        </w:tabs>
        <w:spacing w:before="120" w:after="0"/>
        <w:ind w:left="0" w:firstLine="0"/>
        <w:rPr>
          <w:rFonts w:ascii="Arial" w:hAnsi="Arial" w:cs="Arial"/>
          <w:iCs/>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85426C">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5426C">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85426C">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85426C" w:rsidRPr="0085426C" w:rsidRDefault="009B1CD0" w:rsidP="00CC6D75">
      <w:pPr>
        <w:numPr>
          <w:ilvl w:val="0"/>
          <w:numId w:val="8"/>
        </w:numPr>
        <w:tabs>
          <w:tab w:val="left" w:pos="851"/>
        </w:tabs>
        <w:spacing w:before="120"/>
        <w:jc w:val="both"/>
        <w:rPr>
          <w:lang w:val="en-US"/>
        </w:rPr>
      </w:pPr>
      <w:r w:rsidRPr="0085426C">
        <w:rPr>
          <w:rFonts w:ascii="Arial" w:hAnsi="Arial" w:cs="Arial"/>
          <w:lang w:val="en-GB"/>
        </w:rPr>
        <w:t>CCAP n°</w:t>
      </w:r>
      <w:r w:rsidR="00DF501F" w:rsidRPr="0085426C">
        <w:rPr>
          <w:rFonts w:ascii="Arial" w:hAnsi="Arial" w:cs="Arial"/>
          <w:lang w:val="en-GB"/>
        </w:rPr>
        <w:t> </w:t>
      </w:r>
      <w:r w:rsidR="0085426C" w:rsidRPr="001A518B">
        <w:rPr>
          <w:rFonts w:ascii="Arial" w:hAnsi="Arial" w:cs="Arial"/>
          <w:b/>
          <w:bCs/>
        </w:rPr>
        <w:t>Ght_TRV_2025-245</w:t>
      </w:r>
    </w:p>
    <w:p w:rsidR="009B1CD0" w:rsidRPr="0085426C" w:rsidRDefault="009B1CD0" w:rsidP="00CC6D75">
      <w:pPr>
        <w:numPr>
          <w:ilvl w:val="0"/>
          <w:numId w:val="8"/>
        </w:numPr>
        <w:tabs>
          <w:tab w:val="left" w:pos="851"/>
        </w:tabs>
        <w:spacing w:before="120"/>
        <w:jc w:val="both"/>
        <w:rPr>
          <w:lang w:val="en-US"/>
        </w:rPr>
      </w:pPr>
      <w:r w:rsidRPr="0085426C">
        <w:rPr>
          <w:rFonts w:ascii="Arial" w:hAnsi="Arial" w:cs="Arial"/>
          <w:lang w:val="en-GB"/>
        </w:rPr>
        <w:t>CCAG</w:t>
      </w:r>
      <w:r w:rsidR="00FE3FAF" w:rsidRPr="0085426C">
        <w:rPr>
          <w:rFonts w:ascii="Arial" w:hAnsi="Arial" w:cs="Arial"/>
          <w:lang w:val="en-GB"/>
        </w:rPr>
        <w:t>-</w:t>
      </w:r>
      <w:proofErr w:type="spellStart"/>
      <w:r w:rsidR="0085426C">
        <w:rPr>
          <w:rFonts w:ascii="Arial" w:hAnsi="Arial" w:cs="Arial"/>
          <w:lang w:val="en-GB"/>
        </w:rPr>
        <w:t>M</w:t>
      </w:r>
      <w:r w:rsidR="0085426C" w:rsidRPr="0085426C">
        <w:rPr>
          <w:rFonts w:ascii="Arial" w:hAnsi="Arial" w:cs="Arial"/>
          <w:lang w:val="en-GB"/>
        </w:rPr>
        <w:t>aitrise</w:t>
      </w:r>
      <w:proofErr w:type="spellEnd"/>
      <w:r w:rsidR="0085426C" w:rsidRPr="0085426C">
        <w:rPr>
          <w:rFonts w:ascii="Arial" w:hAnsi="Arial" w:cs="Arial"/>
          <w:lang w:val="en-GB"/>
        </w:rPr>
        <w:t xml:space="preserve"> d’oeuvre du 30/03/2021</w:t>
      </w:r>
    </w:p>
    <w:p w:rsidR="00FE3FAF" w:rsidRPr="000C2E65" w:rsidRDefault="009B1CD0" w:rsidP="00FE3FAF">
      <w:pPr>
        <w:numPr>
          <w:ilvl w:val="0"/>
          <w:numId w:val="8"/>
        </w:numPr>
        <w:tabs>
          <w:tab w:val="left" w:pos="851"/>
        </w:tabs>
        <w:spacing w:before="120"/>
        <w:jc w:val="both"/>
        <w:rPr>
          <w:lang w:val="en-US"/>
        </w:rPr>
      </w:pPr>
      <w:r w:rsidRPr="00FE3FAF">
        <w:rPr>
          <w:rFonts w:ascii="Arial" w:hAnsi="Arial" w:cs="Arial"/>
          <w:lang w:val="en-GB"/>
        </w:rPr>
        <w:t>CCTP n°</w:t>
      </w:r>
      <w:r w:rsidR="00DF501F" w:rsidRPr="00FE3FAF">
        <w:rPr>
          <w:rFonts w:ascii="Arial" w:hAnsi="Arial" w:cs="Arial"/>
          <w:lang w:val="en-GB"/>
        </w:rPr>
        <w:t> </w:t>
      </w:r>
      <w:r w:rsidR="0085426C" w:rsidRPr="001A518B">
        <w:rPr>
          <w:rFonts w:ascii="Arial" w:hAnsi="Arial" w:cs="Arial"/>
          <w:b/>
          <w:bCs/>
        </w:rPr>
        <w:t>Ght_TRV_2025-245</w:t>
      </w:r>
    </w:p>
    <w:p w:rsidR="009B1CD0" w:rsidRPr="00FE3FAF" w:rsidRDefault="009B1CD0" w:rsidP="007975B6">
      <w:pPr>
        <w:numPr>
          <w:ilvl w:val="0"/>
          <w:numId w:val="8"/>
        </w:numPr>
        <w:tabs>
          <w:tab w:val="left" w:pos="851"/>
        </w:tabs>
        <w:spacing w:before="120"/>
        <w:jc w:val="both"/>
        <w:rPr>
          <w:rFonts w:ascii="Arial" w:hAnsi="Arial" w:cs="Arial"/>
        </w:rPr>
      </w:pPr>
      <w:r w:rsidRPr="00FE3FAF">
        <w:rPr>
          <w:rFonts w:ascii="Arial" w:hAnsi="Arial" w:cs="Arial"/>
        </w:rPr>
        <w:t>Autres</w:t>
      </w:r>
      <w:r w:rsidR="00DF501F" w:rsidRPr="00FE3FAF">
        <w:rPr>
          <w:rFonts w:ascii="Arial" w:hAnsi="Arial" w:cs="Arial"/>
        </w:rPr>
        <w:t xml:space="preserve"> pièces constitutives du DCE</w:t>
      </w:r>
      <w:r w:rsidR="00B91214" w:rsidRPr="00FE3FAF">
        <w:rPr>
          <w:rFonts w:ascii="Arial" w:hAnsi="Arial" w:cs="Arial"/>
        </w:rPr>
        <w:t> </w:t>
      </w:r>
    </w:p>
    <w:p w:rsidR="00DF1441" w:rsidRPr="000C2E65" w:rsidRDefault="00DF1441" w:rsidP="002027C7">
      <w:pPr>
        <w:tabs>
          <w:tab w:val="left" w:pos="851"/>
        </w:tabs>
        <w:spacing w:before="120"/>
        <w:ind w:left="1571"/>
        <w:jc w:val="both"/>
        <w:rPr>
          <w:lang w:val="en-US"/>
        </w:rPr>
      </w:pPr>
    </w:p>
    <w:p w:rsidR="00DF1441" w:rsidRDefault="00DF1441" w:rsidP="00DF1441">
      <w:pPr>
        <w:tabs>
          <w:tab w:val="left" w:pos="851"/>
        </w:tabs>
        <w:spacing w:before="120"/>
        <w:ind w:left="1211"/>
        <w:jc w:val="both"/>
        <w:rPr>
          <w:rFonts w:ascii="Arial" w:hAnsi="Arial" w:cs="Arial"/>
        </w:rPr>
      </w:pP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5426C">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5426C">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5426C">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5426C">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lastRenderedPageBreak/>
        <w:fldChar w:fldCharType="begin">
          <w:ffData>
            <w:name w:val=""/>
            <w:enabled/>
            <w:calcOnExit w:val="0"/>
            <w:checkBox>
              <w:size w:val="20"/>
              <w:default w:val="0"/>
            </w:checkBox>
          </w:ffData>
        </w:fldChar>
      </w:r>
      <w:r>
        <w:instrText xml:space="preserve"> FORMCHECKBOX </w:instrText>
      </w:r>
      <w:r w:rsidR="0085426C">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85426C">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85426C">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5426C">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7D7A65" w:rsidP="00DF501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85426C">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DF501F" w:rsidRDefault="00DF501F" w:rsidP="00DF501F">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5426C">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5426C">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85426C">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85426C">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DF501F" w:rsidRDefault="009B1CD0" w:rsidP="00376264">
      <w:pPr>
        <w:tabs>
          <w:tab w:val="left" w:pos="576"/>
          <w:tab w:val="left" w:pos="851"/>
        </w:tabs>
        <w:jc w:val="both"/>
        <w:rPr>
          <w:rFonts w:ascii="Arial" w:hAnsi="Arial" w:cs="Arial"/>
          <w:b/>
          <w:highlight w:val="yellow"/>
        </w:rPr>
      </w:pPr>
      <w:r w:rsidRPr="00376264">
        <w:rPr>
          <w:rFonts w:ascii="Arial" w:hAnsi="Arial" w:cs="Arial"/>
        </w:rPr>
        <w:t xml:space="preserve">La durée d’exécution du marché </w:t>
      </w:r>
      <w:r w:rsidR="00FE48C9" w:rsidRPr="00376264">
        <w:rPr>
          <w:rFonts w:ascii="Arial" w:hAnsi="Arial" w:cs="Arial"/>
        </w:rPr>
        <w:t>public</w:t>
      </w:r>
      <w:r w:rsidRPr="00376264">
        <w:rPr>
          <w:rFonts w:ascii="Arial" w:hAnsi="Arial" w:cs="Arial"/>
        </w:rPr>
        <w:t xml:space="preserve"> est </w:t>
      </w:r>
      <w:r w:rsidR="00F05A65">
        <w:rPr>
          <w:rFonts w:ascii="Arial" w:hAnsi="Arial" w:cs="Arial"/>
        </w:rPr>
        <w:t xml:space="preserve">indiquée </w:t>
      </w:r>
      <w:r w:rsidR="00A43E88">
        <w:rPr>
          <w:rFonts w:ascii="Arial" w:hAnsi="Arial" w:cs="Arial"/>
        </w:rPr>
        <w:t>au</w:t>
      </w:r>
      <w:r w:rsidR="00376264" w:rsidRPr="00376264">
        <w:rPr>
          <w:rFonts w:ascii="Arial" w:hAnsi="Arial" w:cs="Arial"/>
        </w:rPr>
        <w:t xml:space="preserve"> CCAP.</w:t>
      </w:r>
    </w:p>
    <w:p w:rsidR="00DF501F" w:rsidRPr="00DF501F" w:rsidRDefault="00DF501F" w:rsidP="00DF501F">
      <w:pPr>
        <w:tabs>
          <w:tab w:val="left" w:pos="426"/>
          <w:tab w:val="left" w:pos="851"/>
        </w:tabs>
        <w:spacing w:before="120"/>
        <w:ind w:left="567"/>
        <w:jc w:val="both"/>
        <w:rPr>
          <w:rFonts w:ascii="Arial" w:hAnsi="Arial" w:cs="Arial"/>
          <w:b/>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F501F" w:rsidRDefault="008B2A38" w:rsidP="00332B12">
      <w:pPr>
        <w:pStyle w:val="fcase1ertab"/>
        <w:tabs>
          <w:tab w:val="left" w:pos="851"/>
        </w:tabs>
        <w:ind w:left="0" w:firstLine="0"/>
        <w:rPr>
          <w:rFonts w:ascii="Arial" w:hAnsi="Arial" w:cs="Arial"/>
          <w:b/>
          <w:sz w:val="22"/>
          <w:szCs w:val="22"/>
        </w:rPr>
      </w:pPr>
      <w:r>
        <w:rPr>
          <w:rFonts w:ascii="Arial" w:hAnsi="Arial" w:cs="Arial"/>
          <w:b/>
          <w:sz w:val="22"/>
          <w:szCs w:val="22"/>
        </w:rP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5426C">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5426C">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85426C">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5426C">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5426C">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5426C">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5426C">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5426C">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5426C">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85426C">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lastRenderedPageBreak/>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D54FC3" w:rsidRDefault="00D54FC3" w:rsidP="00D54FC3">
      <w:pPr>
        <w:pStyle w:val="Titre1"/>
        <w:numPr>
          <w:ilvl w:val="0"/>
          <w:numId w:val="7"/>
        </w:numPr>
        <w:tabs>
          <w:tab w:val="left" w:pos="567"/>
          <w:tab w:val="left" w:pos="851"/>
        </w:tabs>
        <w:ind w:left="0" w:firstLine="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rsidR="00D54FC3" w:rsidRDefault="00D54FC3" w:rsidP="00D54FC3">
      <w:pPr>
        <w:pStyle w:val="Titre1"/>
        <w:numPr>
          <w:ilvl w:val="0"/>
          <w:numId w:val="7"/>
        </w:numPr>
        <w:tabs>
          <w:tab w:val="left" w:pos="851"/>
        </w:tabs>
        <w:ind w:left="0" w:firstLine="0"/>
        <w:jc w:val="both"/>
        <w:rPr>
          <w:rFonts w:ascii="Arial" w:hAnsi="Arial" w:cs="Arial"/>
        </w:rPr>
      </w:pPr>
      <w:r>
        <w:rPr>
          <w:rFonts w:ascii="Arial" w:hAnsi="Arial" w:cs="Arial"/>
          <w:b w:val="0"/>
          <w:bCs/>
          <w:i/>
          <w:iCs/>
          <w:sz w:val="18"/>
          <w:szCs w:val="18"/>
        </w:rPr>
        <w:t>(Reprendre le contenu de la mention figurant dans l’avis d’appel public à la concurrence ou l’invitation à confirmer l’intérêt.)</w:t>
      </w:r>
    </w:p>
    <w:p w:rsidR="00D54FC3" w:rsidRDefault="00D54FC3" w:rsidP="00D54FC3">
      <w:pPr>
        <w:pStyle w:val="Titre1"/>
        <w:numPr>
          <w:ilvl w:val="0"/>
          <w:numId w:val="7"/>
        </w:numPr>
        <w:tabs>
          <w:tab w:val="left" w:pos="851"/>
        </w:tabs>
        <w:ind w:left="0" w:firstLine="0"/>
        <w:jc w:val="both"/>
        <w:rPr>
          <w:rFonts w:ascii="Arial" w:hAnsi="Arial" w:cs="Arial"/>
        </w:rPr>
      </w:pPr>
    </w:p>
    <w:p w:rsidR="00D54FC3" w:rsidRDefault="00D54FC3" w:rsidP="00D54FC3">
      <w:pPr>
        <w:tabs>
          <w:tab w:val="left" w:pos="851"/>
        </w:tabs>
        <w:jc w:val="both"/>
        <w:rPr>
          <w:rFonts w:ascii="Arial" w:hAnsi="Arial" w:cs="Arial"/>
          <w:b/>
        </w:rPr>
      </w:pPr>
      <w:r>
        <w:rPr>
          <w:rFonts w:ascii="Arial" w:hAnsi="Arial" w:cs="Arial"/>
          <w:b/>
        </w:rPr>
        <w:t>CHU SAINT ETIENNE –ETABLISSEMENT SUPPORT GHT LOIRE</w:t>
      </w:r>
    </w:p>
    <w:p w:rsidR="00D54FC3" w:rsidRDefault="00D54FC3" w:rsidP="00D54FC3">
      <w:pPr>
        <w:tabs>
          <w:tab w:val="left" w:pos="851"/>
        </w:tabs>
        <w:jc w:val="both"/>
        <w:rPr>
          <w:rFonts w:ascii="Arial" w:hAnsi="Arial" w:cs="Arial"/>
        </w:rPr>
      </w:pPr>
      <w:r>
        <w:rPr>
          <w:rFonts w:ascii="Arial" w:hAnsi="Arial" w:cs="Arial"/>
        </w:rPr>
        <w:t>SERVICE DES MARCHES-HOPITAL BELLEVUE</w:t>
      </w:r>
    </w:p>
    <w:p w:rsidR="00D54FC3" w:rsidRDefault="00D54FC3" w:rsidP="00D54FC3">
      <w:pPr>
        <w:tabs>
          <w:tab w:val="left" w:pos="851"/>
        </w:tabs>
        <w:jc w:val="both"/>
        <w:rPr>
          <w:rFonts w:ascii="Arial" w:hAnsi="Arial" w:cs="Arial"/>
        </w:rPr>
      </w:pPr>
      <w:r>
        <w:rPr>
          <w:rFonts w:ascii="Arial" w:hAnsi="Arial" w:cs="Arial"/>
        </w:rPr>
        <w:t xml:space="preserve">42055 SAINT ETIENNE CEDEX 02 </w:t>
      </w:r>
    </w:p>
    <w:p w:rsidR="00D54FC3" w:rsidRDefault="00D54FC3" w:rsidP="00D54FC3">
      <w:pPr>
        <w:tabs>
          <w:tab w:val="left" w:pos="851"/>
        </w:tabs>
        <w:jc w:val="both"/>
        <w:rPr>
          <w:rFonts w:ascii="Arial" w:hAnsi="Arial" w:cs="Arial"/>
        </w:rPr>
      </w:pPr>
      <w:r>
        <w:rPr>
          <w:rFonts w:ascii="Arial" w:hAnsi="Arial" w:cs="Arial"/>
        </w:rPr>
        <w:t>04/77/12/79/15</w:t>
      </w:r>
    </w:p>
    <w:p w:rsidR="00D54FC3" w:rsidRDefault="0085426C" w:rsidP="00D54FC3">
      <w:pPr>
        <w:pStyle w:val="En-tte"/>
        <w:tabs>
          <w:tab w:val="left" w:pos="708"/>
        </w:tabs>
        <w:rPr>
          <w:rFonts w:ascii="Arial" w:hAnsi="Arial" w:cs="Arial"/>
          <w:b/>
          <w:szCs w:val="22"/>
        </w:rPr>
      </w:pPr>
      <w:hyperlink r:id="rId24" w:history="1">
        <w:r w:rsidR="00D54FC3">
          <w:rPr>
            <w:rStyle w:val="Lienhypertexte"/>
            <w:rFonts w:cs="Arial"/>
            <w:b/>
            <w:szCs w:val="22"/>
          </w:rPr>
          <w:t>laurence.vetard@chu-st-etienne.fr</w:t>
        </w:r>
      </w:hyperlink>
    </w:p>
    <w:p w:rsidR="00D54FC3" w:rsidRDefault="00D54FC3" w:rsidP="00D54FC3">
      <w:pPr>
        <w:pStyle w:val="En-tte"/>
        <w:tabs>
          <w:tab w:val="left" w:pos="851"/>
        </w:tabs>
        <w:jc w:val="both"/>
        <w:rPr>
          <w:rFonts w:ascii="Arial" w:hAnsi="Arial" w:cs="Arial"/>
        </w:rPr>
      </w:pPr>
    </w:p>
    <w:p w:rsidR="00D54FC3" w:rsidRDefault="00D54FC3" w:rsidP="00D54FC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D54FC3" w:rsidRDefault="00D54FC3" w:rsidP="00D54FC3">
      <w:pPr>
        <w:tabs>
          <w:tab w:val="left" w:pos="851"/>
        </w:tabs>
        <w:jc w:val="both"/>
        <w:rPr>
          <w:rFonts w:ascii="Arial" w:hAnsi="Arial" w:cs="Arial"/>
          <w:b/>
          <w:sz w:val="18"/>
          <w:szCs w:val="18"/>
        </w:rPr>
      </w:pPr>
    </w:p>
    <w:p w:rsidR="00D54FC3" w:rsidRDefault="00D54FC3" w:rsidP="00D54FC3">
      <w:pPr>
        <w:tabs>
          <w:tab w:val="left" w:pos="851"/>
        </w:tabs>
        <w:jc w:val="both"/>
        <w:rPr>
          <w:rFonts w:ascii="Arial" w:hAnsi="Arial" w:cs="Arial"/>
          <w:b/>
        </w:rPr>
      </w:pPr>
      <w:r>
        <w:rPr>
          <w:rFonts w:ascii="Arial" w:hAnsi="Arial" w:cs="Arial"/>
          <w:b/>
          <w:sz w:val="18"/>
          <w:szCs w:val="18"/>
        </w:rPr>
        <w:t>Monsieur le Directeur Général ou l‘un de ses collaborateurs</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w:t>
      </w:r>
      <w:r w:rsidR="00C735ED">
        <w:rPr>
          <w:rFonts w:ascii="Arial" w:hAnsi="Arial" w:cs="Arial"/>
        </w:rPr>
        <w:t xml:space="preserve"> aux articles</w:t>
      </w:r>
      <w:r>
        <w:rPr>
          <w:rFonts w:ascii="Arial" w:hAnsi="Arial" w:cs="Arial"/>
        </w:rPr>
        <w:t xml:space="preserve"> </w:t>
      </w:r>
      <w:r w:rsidR="00C735ED">
        <w:rPr>
          <w:rFonts w:ascii="Arial" w:hAnsi="Arial" w:cs="Arial"/>
        </w:rPr>
        <w:t xml:space="preserve">R2191-48 à R2191-50 </w:t>
      </w:r>
      <w:proofErr w:type="gramStart"/>
      <w:r w:rsidR="00C735ED">
        <w:rPr>
          <w:rFonts w:ascii="Arial" w:hAnsi="Arial" w:cs="Arial"/>
        </w:rPr>
        <w:t>du  Code</w:t>
      </w:r>
      <w:proofErr w:type="gramEnd"/>
      <w:r w:rsidR="00C735ED">
        <w:rPr>
          <w:rFonts w:ascii="Arial" w:hAnsi="Arial" w:cs="Arial"/>
        </w:rPr>
        <w:t xml:space="preserve"> de la Commande Publique </w:t>
      </w:r>
      <w:r>
        <w:rPr>
          <w:rFonts w:ascii="Arial" w:hAnsi="Arial" w:cs="Arial"/>
        </w:rPr>
        <w:t>(nantissements ou cessions de créances)</w:t>
      </w:r>
      <w:r>
        <w:rPr>
          <w:rFonts w:ascii="Arial" w:hAnsi="Arial" w:cs="Arial"/>
          <w:i/>
          <w:sz w:val="18"/>
          <w:szCs w:val="18"/>
        </w:rPr>
        <w:t> :</w:t>
      </w:r>
    </w:p>
    <w:p w:rsidR="00D54FC3" w:rsidRDefault="00D54FC3" w:rsidP="00D54FC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b/>
          <w:sz w:val="18"/>
          <w:szCs w:val="18"/>
        </w:rPr>
      </w:pPr>
      <w:r>
        <w:rPr>
          <w:rFonts w:ascii="Arial" w:hAnsi="Arial" w:cs="Arial"/>
          <w:b/>
          <w:sz w:val="18"/>
          <w:szCs w:val="18"/>
        </w:rPr>
        <w:t>CHU DE SAINT ETIENNE- ETABLISSEMENT SUPPORT GHT LOIRE</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HOPITAL BELLEVUE –PAVILLON 1</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SERVICES DES MARCHES - 42055 SAINT ETIENNE CEDEX 2</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 xml:space="preserve">Tel 04/77/12/79/15 – mail : </w:t>
      </w:r>
      <w:hyperlink r:id="rId25" w:history="1">
        <w:r w:rsidR="0085426C" w:rsidRPr="00CA53D9">
          <w:rPr>
            <w:rStyle w:val="Lienhypertexte"/>
            <w:rFonts w:ascii="Arial" w:hAnsi="Arial" w:cs="Arial"/>
            <w:b/>
            <w:sz w:val="18"/>
            <w:szCs w:val="18"/>
          </w:rPr>
          <w:t>laurence.vetard@chu-st-etienne.fr</w:t>
        </w:r>
      </w:hyperlink>
    </w:p>
    <w:p w:rsidR="0085426C" w:rsidRDefault="0085426C" w:rsidP="00D54FC3">
      <w:pPr>
        <w:tabs>
          <w:tab w:val="left" w:pos="851"/>
        </w:tabs>
        <w:jc w:val="both"/>
        <w:rPr>
          <w:rFonts w:ascii="Arial" w:hAnsi="Arial" w:cs="Arial"/>
          <w:b/>
          <w:sz w:val="18"/>
          <w:szCs w:val="18"/>
        </w:rPr>
      </w:pPr>
    </w:p>
    <w:p w:rsidR="0085426C" w:rsidRDefault="0085426C" w:rsidP="00D54FC3">
      <w:pPr>
        <w:tabs>
          <w:tab w:val="left" w:pos="851"/>
        </w:tabs>
        <w:jc w:val="both"/>
        <w:rPr>
          <w:rFonts w:ascii="Arial" w:hAnsi="Arial" w:cs="Arial"/>
          <w:b/>
          <w:sz w:val="18"/>
          <w:szCs w:val="18"/>
        </w:rPr>
      </w:pPr>
    </w:p>
    <w:p w:rsidR="0085426C" w:rsidRDefault="0085426C" w:rsidP="00D54FC3">
      <w:pPr>
        <w:tabs>
          <w:tab w:val="left" w:pos="851"/>
        </w:tabs>
        <w:jc w:val="both"/>
        <w:rPr>
          <w:rFonts w:ascii="Arial" w:hAnsi="Arial" w:cs="Arial"/>
          <w:b/>
          <w:sz w:val="18"/>
          <w:szCs w:val="18"/>
        </w:rPr>
      </w:pPr>
    </w:p>
    <w:p w:rsidR="0085426C" w:rsidRDefault="0085426C" w:rsidP="00D54FC3">
      <w:pPr>
        <w:tabs>
          <w:tab w:val="left" w:pos="851"/>
        </w:tabs>
        <w:jc w:val="both"/>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xml:space="preserve"> </w:t>
      </w:r>
      <w:bookmarkStart w:id="2" w:name="_Hlk216080215"/>
      <w:r>
        <w:rPr>
          <w:rFonts w:ascii="Arial" w:hAnsi="Arial" w:cs="Arial"/>
        </w:rPr>
        <w:t>maitre de l’ouvrage</w:t>
      </w:r>
      <w:bookmarkEnd w:id="2"/>
    </w:p>
    <w:p w:rsidR="0085426C" w:rsidRDefault="0085426C" w:rsidP="00D54FC3">
      <w:pPr>
        <w:tabs>
          <w:tab w:val="left" w:pos="851"/>
        </w:tabs>
        <w:jc w:val="both"/>
        <w:rPr>
          <w:rFonts w:ascii="Arial" w:hAnsi="Arial" w:cs="Arial"/>
          <w:b/>
          <w:sz w:val="18"/>
          <w:szCs w:val="18"/>
        </w:rPr>
      </w:pPr>
    </w:p>
    <w:p w:rsidR="0085426C" w:rsidRPr="0085426C" w:rsidRDefault="0085426C" w:rsidP="0085426C">
      <w:pPr>
        <w:rPr>
          <w:rFonts w:ascii="Arial" w:hAnsi="Arial" w:cs="Arial"/>
          <w:b/>
          <w:bCs/>
        </w:rPr>
      </w:pPr>
      <w:r w:rsidRPr="0085426C">
        <w:rPr>
          <w:rFonts w:ascii="Arial" w:hAnsi="Arial" w:cs="Arial"/>
          <w:b/>
          <w:bCs/>
        </w:rPr>
        <w:t>CH DES MONTS DU LYONNAIS</w:t>
      </w:r>
    </w:p>
    <w:p w:rsidR="0085426C" w:rsidRPr="0085426C" w:rsidRDefault="0085426C" w:rsidP="0085426C">
      <w:pPr>
        <w:rPr>
          <w:rFonts w:ascii="Arial" w:hAnsi="Arial" w:cs="Arial"/>
          <w:b/>
          <w:bCs/>
        </w:rPr>
      </w:pPr>
      <w:r w:rsidRPr="0085426C">
        <w:rPr>
          <w:rFonts w:ascii="Arial" w:hAnsi="Arial" w:cs="Arial"/>
          <w:b/>
          <w:bCs/>
        </w:rPr>
        <w:t xml:space="preserve">257 AVENUE DE LA LIBERATION </w:t>
      </w:r>
    </w:p>
    <w:p w:rsidR="0085426C" w:rsidRPr="0085426C" w:rsidRDefault="0085426C" w:rsidP="0085426C">
      <w:pPr>
        <w:rPr>
          <w:rFonts w:ascii="Arial" w:hAnsi="Arial" w:cs="Arial"/>
          <w:b/>
          <w:bCs/>
        </w:rPr>
      </w:pPr>
      <w:r w:rsidRPr="0085426C">
        <w:rPr>
          <w:rFonts w:ascii="Arial" w:hAnsi="Arial" w:cs="Arial"/>
          <w:b/>
          <w:bCs/>
        </w:rPr>
        <w:t>69590 SAINT SYMPHORIEN SUR COISE</w:t>
      </w:r>
    </w:p>
    <w:p w:rsidR="0085426C" w:rsidRPr="0085426C" w:rsidRDefault="0085426C" w:rsidP="0085426C">
      <w:pPr>
        <w:ind w:hanging="30"/>
        <w:rPr>
          <w:rFonts w:ascii="Century Gothic" w:hAnsi="Century Gothic" w:cs="Times New Roman"/>
          <w:b/>
          <w:szCs w:val="18"/>
        </w:rPr>
      </w:pPr>
      <w:hyperlink r:id="rId26" w:history="1">
        <w:r w:rsidRPr="0085426C">
          <w:rPr>
            <w:rFonts w:ascii="Century Gothic" w:hAnsi="Century Gothic" w:cs="Times New Roman"/>
            <w:b/>
            <w:color w:val="0000FF"/>
            <w:szCs w:val="18"/>
            <w:u w:val="single"/>
          </w:rPr>
          <w:t>direction@chmdl.fr</w:t>
        </w:r>
      </w:hyperlink>
    </w:p>
    <w:p w:rsidR="0085426C" w:rsidRDefault="0085426C" w:rsidP="00D54FC3">
      <w:pPr>
        <w:tabs>
          <w:tab w:val="left" w:pos="851"/>
        </w:tabs>
        <w:jc w:val="both"/>
        <w:rPr>
          <w:rFonts w:ascii="Arial" w:hAnsi="Arial" w:cs="Arial"/>
          <w:b/>
          <w:sz w:val="18"/>
          <w:szCs w:val="18"/>
        </w:rPr>
      </w:pPr>
    </w:p>
    <w:p w:rsidR="0085426C" w:rsidRDefault="0085426C" w:rsidP="00D54FC3">
      <w:pPr>
        <w:tabs>
          <w:tab w:val="left" w:pos="851"/>
        </w:tabs>
        <w:jc w:val="both"/>
        <w:rPr>
          <w:rFonts w:ascii="Arial" w:hAnsi="Arial" w:cs="Arial"/>
          <w:b/>
          <w:sz w:val="18"/>
          <w:szCs w:val="18"/>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bookmarkStart w:id="3" w:name="_Hlk216080154"/>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xml:space="preserve">, </w:t>
      </w:r>
      <w:bookmarkEnd w:id="3"/>
      <w:r>
        <w:rPr>
          <w:rFonts w:ascii="Arial" w:hAnsi="Arial" w:cs="Arial"/>
        </w:rPr>
        <w:t>adresse, numéro de téléphone du comptable assignataire</w:t>
      </w:r>
      <w:r w:rsidR="0085426C">
        <w:rPr>
          <w:rFonts w:ascii="Arial" w:hAnsi="Arial" w:cs="Arial"/>
        </w:rPr>
        <w:t xml:space="preserve"> du </w:t>
      </w:r>
      <w:r w:rsidR="0085426C">
        <w:rPr>
          <w:rFonts w:ascii="Arial" w:hAnsi="Arial" w:cs="Arial"/>
        </w:rPr>
        <w:t>maitre de l’ouvrage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tbl>
      <w:tblPr>
        <w:tblW w:w="19397" w:type="dxa"/>
        <w:tblInd w:w="-38" w:type="dxa"/>
        <w:tblLayout w:type="fixed"/>
        <w:tblCellMar>
          <w:left w:w="30" w:type="dxa"/>
          <w:right w:w="30" w:type="dxa"/>
        </w:tblCellMar>
        <w:tblLook w:val="0000" w:firstRow="0" w:lastRow="0" w:firstColumn="0" w:lastColumn="0" w:noHBand="0" w:noVBand="0"/>
      </w:tblPr>
      <w:tblGrid>
        <w:gridCol w:w="2015"/>
        <w:gridCol w:w="1984"/>
        <w:gridCol w:w="2977"/>
        <w:gridCol w:w="8425"/>
        <w:gridCol w:w="3996"/>
      </w:tblGrid>
      <w:tr w:rsidR="00F12633" w:rsidRPr="00F12633" w:rsidTr="00F12633">
        <w:trPr>
          <w:trHeight w:val="290"/>
        </w:trPr>
        <w:tc>
          <w:tcPr>
            <w:tcW w:w="2015"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 xml:space="preserve">Etablissement </w:t>
            </w:r>
          </w:p>
        </w:tc>
        <w:tc>
          <w:tcPr>
            <w:tcW w:w="1984"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 xml:space="preserve">Non de la </w:t>
            </w:r>
            <w:r w:rsidR="006179F8" w:rsidRPr="00F12633">
              <w:rPr>
                <w:rFonts w:ascii="Arial" w:hAnsi="Arial" w:cs="Arial"/>
                <w:b/>
                <w:bCs/>
                <w:color w:val="000000"/>
                <w:sz w:val="16"/>
                <w:szCs w:val="16"/>
                <w:lang w:eastAsia="fr-FR"/>
              </w:rPr>
              <w:t>trésorerie</w:t>
            </w:r>
          </w:p>
        </w:tc>
        <w:tc>
          <w:tcPr>
            <w:tcW w:w="2977"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Adresse Postale</w:t>
            </w:r>
          </w:p>
        </w:tc>
        <w:tc>
          <w:tcPr>
            <w:tcW w:w="8425"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rsidP="00F12633">
            <w:pPr>
              <w:suppressAutoHyphens w:val="0"/>
              <w:autoSpaceDE w:val="0"/>
              <w:autoSpaceDN w:val="0"/>
              <w:adjustRightInd w:val="0"/>
              <w:rPr>
                <w:rFonts w:ascii="Arial" w:hAnsi="Arial" w:cs="Arial"/>
                <w:b/>
                <w:bCs/>
                <w:color w:val="000000"/>
                <w:sz w:val="16"/>
                <w:szCs w:val="16"/>
                <w:lang w:eastAsia="fr-FR"/>
              </w:rPr>
            </w:pPr>
            <w:r>
              <w:rPr>
                <w:rFonts w:ascii="Arial" w:hAnsi="Arial" w:cs="Arial"/>
                <w:b/>
                <w:bCs/>
                <w:color w:val="000000"/>
                <w:sz w:val="16"/>
                <w:szCs w:val="16"/>
                <w:lang w:eastAsia="fr-FR"/>
              </w:rPr>
              <w:t xml:space="preserve">                </w:t>
            </w:r>
            <w:r w:rsidRPr="00F12633">
              <w:rPr>
                <w:rFonts w:ascii="Arial" w:hAnsi="Arial" w:cs="Arial"/>
                <w:b/>
                <w:bCs/>
                <w:color w:val="000000"/>
                <w:sz w:val="16"/>
                <w:szCs w:val="16"/>
                <w:lang w:eastAsia="fr-FR"/>
              </w:rPr>
              <w:t>Adresse mail</w:t>
            </w:r>
          </w:p>
        </w:tc>
        <w:tc>
          <w:tcPr>
            <w:tcW w:w="3996"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Téléphone</w:t>
            </w:r>
          </w:p>
        </w:tc>
      </w:tr>
      <w:tr w:rsidR="00F12633" w:rsidRPr="00F12633" w:rsidTr="00F12633">
        <w:trPr>
          <w:trHeight w:val="871"/>
        </w:trPr>
        <w:tc>
          <w:tcPr>
            <w:tcW w:w="2015"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CENTRE HOSPITALIER DES MONTS DU LYONNAIS</w:t>
            </w:r>
          </w:p>
        </w:tc>
        <w:tc>
          <w:tcPr>
            <w:tcW w:w="1984"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Hospitalière Nord Forez</w:t>
            </w:r>
          </w:p>
        </w:tc>
        <w:tc>
          <w:tcPr>
            <w:tcW w:w="2977"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Hospitalière Nord Forez</w:t>
            </w:r>
          </w:p>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 xml:space="preserve">1 Rue du </w:t>
            </w:r>
            <w:proofErr w:type="spellStart"/>
            <w:r w:rsidRPr="00F12633">
              <w:rPr>
                <w:rFonts w:ascii="Arial" w:hAnsi="Arial" w:cs="Arial"/>
                <w:color w:val="000000"/>
                <w:sz w:val="16"/>
                <w:szCs w:val="16"/>
                <w:lang w:eastAsia="fr-FR"/>
              </w:rPr>
              <w:t>Montal</w:t>
            </w:r>
            <w:proofErr w:type="spellEnd"/>
          </w:p>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42110 FEURS</w:t>
            </w:r>
          </w:p>
        </w:tc>
        <w:tc>
          <w:tcPr>
            <w:tcW w:w="8425"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serge.gallart@dgfip.finances.gouv.fr</w:t>
            </w:r>
          </w:p>
        </w:tc>
        <w:tc>
          <w:tcPr>
            <w:tcW w:w="3996"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04-77-27-68-80</w:t>
            </w:r>
          </w:p>
        </w:tc>
      </w:tr>
    </w:tbl>
    <w:p w:rsidR="001C40C0" w:rsidRPr="00F12633" w:rsidRDefault="001C40C0" w:rsidP="009B45B9">
      <w:pPr>
        <w:pStyle w:val="fcase2metab"/>
        <w:rPr>
          <w:rFonts w:ascii="Arial" w:hAnsi="Arial" w:cs="Arial"/>
          <w:sz w:val="16"/>
          <w:szCs w:val="16"/>
        </w:rPr>
      </w:pPr>
    </w:p>
    <w:p w:rsidR="009B1CD0" w:rsidRPr="00F12633" w:rsidRDefault="009B1CD0" w:rsidP="009B45B9">
      <w:pPr>
        <w:pStyle w:val="fcase2metab"/>
        <w:ind w:left="0" w:firstLine="0"/>
        <w:rPr>
          <w:rFonts w:ascii="Arial" w:hAnsi="Arial" w:cs="Arial"/>
          <w:sz w:val="16"/>
          <w:szCs w:val="16"/>
        </w:rPr>
      </w:pPr>
    </w:p>
    <w:p w:rsidR="009B1CD0" w:rsidRPr="00F12633" w:rsidRDefault="009B1CD0" w:rsidP="009B45B9">
      <w:pPr>
        <w:pStyle w:val="fcase2metab"/>
        <w:ind w:left="0" w:firstLine="0"/>
        <w:rPr>
          <w:rFonts w:ascii="Arial" w:hAnsi="Arial" w:cs="Arial"/>
          <w:sz w:val="16"/>
          <w:szCs w:val="16"/>
        </w:rPr>
      </w:pPr>
    </w:p>
    <w:p w:rsidR="009B1CD0" w:rsidRPr="00F12633" w:rsidRDefault="009B1CD0" w:rsidP="009B45B9">
      <w:pPr>
        <w:pStyle w:val="fcase2metab"/>
        <w:rPr>
          <w:rFonts w:ascii="Arial" w:hAnsi="Arial" w:cs="Arial"/>
          <w:sz w:val="16"/>
          <w:szCs w:val="16"/>
        </w:rPr>
      </w:pPr>
      <w:proofErr w:type="gramStart"/>
      <w:r w:rsidRPr="00F12633">
        <w:rPr>
          <w:rFonts w:ascii="Wingdings" w:eastAsia="Wingdings" w:hAnsi="Wingdings" w:cs="Wingdings"/>
          <w:b/>
          <w:color w:val="66CCFF"/>
          <w:spacing w:val="-10"/>
          <w:sz w:val="16"/>
          <w:szCs w:val="16"/>
        </w:rPr>
        <w:t></w:t>
      </w:r>
      <w:r w:rsidRPr="00F12633">
        <w:rPr>
          <w:rFonts w:ascii="Arial" w:eastAsia="Arial" w:hAnsi="Arial" w:cs="Arial"/>
          <w:b/>
          <w:sz w:val="16"/>
          <w:szCs w:val="16"/>
        </w:rPr>
        <w:t xml:space="preserve">  </w:t>
      </w:r>
      <w:r w:rsidRPr="00F12633">
        <w:rPr>
          <w:rFonts w:ascii="Arial" w:hAnsi="Arial" w:cs="Arial"/>
          <w:sz w:val="16"/>
          <w:szCs w:val="16"/>
        </w:rPr>
        <w:t>Imputation</w:t>
      </w:r>
      <w:proofErr w:type="gramEnd"/>
      <w:r w:rsidRPr="00F12633">
        <w:rPr>
          <w:rFonts w:ascii="Arial" w:hAnsi="Arial" w:cs="Arial"/>
          <w:sz w:val="16"/>
          <w:szCs w:val="16"/>
        </w:rPr>
        <w:t xml:space="preserve"> budgétaire</w:t>
      </w:r>
    </w:p>
    <w:p w:rsidR="0079785C" w:rsidRPr="00F12633" w:rsidRDefault="0079785C" w:rsidP="009B45B9">
      <w:pPr>
        <w:pStyle w:val="fcase2metab"/>
        <w:rPr>
          <w:rFonts w:ascii="Arial" w:hAnsi="Arial" w:cs="Arial"/>
          <w:sz w:val="16"/>
          <w:szCs w:val="16"/>
        </w:rPr>
      </w:pPr>
    </w:p>
    <w:p w:rsidR="009B1CD0" w:rsidRPr="00F12633" w:rsidRDefault="009B1CD0" w:rsidP="009B45B9">
      <w:pPr>
        <w:tabs>
          <w:tab w:val="left" w:pos="851"/>
        </w:tabs>
        <w:rPr>
          <w:rFonts w:ascii="Arial" w:hAnsi="Arial" w:cs="Arial"/>
          <w:sz w:val="16"/>
          <w:szCs w:val="16"/>
        </w:rPr>
      </w:pPr>
    </w:p>
    <w:p w:rsidR="009B1CD0" w:rsidRPr="00F12633" w:rsidRDefault="009B1CD0" w:rsidP="009B45B9">
      <w:pPr>
        <w:tabs>
          <w:tab w:val="left" w:pos="851"/>
          <w:tab w:val="left" w:pos="3402"/>
          <w:tab w:val="left" w:pos="6237"/>
          <w:tab w:val="left" w:pos="9072"/>
        </w:tabs>
        <w:jc w:val="both"/>
        <w:rPr>
          <w:rFonts w:ascii="Arial" w:hAnsi="Arial" w:cs="Arial"/>
          <w:i/>
          <w:sz w:val="16"/>
          <w:szCs w:val="16"/>
        </w:rPr>
      </w:pPr>
      <w:r w:rsidRPr="00F12633">
        <w:rPr>
          <w:rFonts w:ascii="Arial" w:hAnsi="Arial" w:cs="Arial"/>
          <w:b/>
          <w:caps/>
          <w:sz w:val="16"/>
          <w:szCs w:val="16"/>
        </w:rPr>
        <w:t>P</w:t>
      </w:r>
      <w:r w:rsidRPr="00F12633">
        <w:rPr>
          <w:rFonts w:ascii="Arial" w:hAnsi="Arial" w:cs="Arial"/>
          <w:b/>
          <w:sz w:val="16"/>
          <w:szCs w:val="16"/>
        </w:rPr>
        <w:t>our l</w:t>
      </w:r>
      <w:r w:rsidRPr="00F12633">
        <w:rPr>
          <w:rFonts w:ascii="Arial" w:hAnsi="Arial" w:cs="Arial"/>
          <w:b/>
          <w:caps/>
          <w:sz w:val="16"/>
          <w:szCs w:val="16"/>
        </w:rPr>
        <w:t>’</w:t>
      </w:r>
      <w:r w:rsidR="008B2A38" w:rsidRPr="00F12633">
        <w:rPr>
          <w:rFonts w:ascii="Arial" w:hAnsi="Arial" w:cs="Arial"/>
          <w:b/>
          <w:caps/>
          <w:sz w:val="16"/>
          <w:szCs w:val="16"/>
        </w:rPr>
        <w:t>É</w:t>
      </w:r>
      <w:r w:rsidR="008B2A38" w:rsidRPr="00F12633">
        <w:rPr>
          <w:rFonts w:ascii="Arial" w:hAnsi="Arial" w:cs="Arial"/>
          <w:b/>
          <w:sz w:val="16"/>
          <w:szCs w:val="16"/>
        </w:rPr>
        <w:t>tat</w:t>
      </w:r>
      <w:r w:rsidRPr="00F12633">
        <w:rPr>
          <w:rFonts w:ascii="Arial" w:hAnsi="Arial" w:cs="Arial"/>
          <w:b/>
          <w:sz w:val="16"/>
          <w:szCs w:val="16"/>
        </w:rPr>
        <w:t xml:space="preserve"> et ses établissements :</w:t>
      </w:r>
    </w:p>
    <w:p w:rsidR="009B1CD0" w:rsidRPr="00F12633" w:rsidRDefault="009B1CD0" w:rsidP="009B45B9">
      <w:pPr>
        <w:tabs>
          <w:tab w:val="left" w:pos="851"/>
          <w:tab w:val="left" w:pos="3402"/>
          <w:tab w:val="left" w:pos="6237"/>
          <w:tab w:val="left" w:pos="9072"/>
        </w:tabs>
        <w:jc w:val="both"/>
        <w:rPr>
          <w:rFonts w:ascii="Arial" w:hAnsi="Arial" w:cs="Arial"/>
          <w:sz w:val="16"/>
          <w:szCs w:val="16"/>
        </w:rPr>
      </w:pPr>
      <w:r w:rsidRPr="00F12633">
        <w:rPr>
          <w:rFonts w:ascii="Arial" w:hAnsi="Arial" w:cs="Arial"/>
          <w:i/>
          <w:sz w:val="16"/>
          <w:szCs w:val="16"/>
        </w:rPr>
        <w:t>(Visa ou avis de l’autorité chargée du contrôle financier.)</w:t>
      </w:r>
    </w:p>
    <w:p w:rsidR="009B1CD0" w:rsidRPr="00F12633" w:rsidRDefault="009B1CD0" w:rsidP="009B45B9">
      <w:pPr>
        <w:tabs>
          <w:tab w:val="left" w:pos="851"/>
        </w:tabs>
        <w:rPr>
          <w:rFonts w:ascii="Arial" w:hAnsi="Arial" w:cs="Arial"/>
          <w:sz w:val="16"/>
          <w:szCs w:val="16"/>
        </w:rPr>
      </w:pPr>
    </w:p>
    <w:p w:rsidR="009B1CD0" w:rsidRPr="00F12633" w:rsidRDefault="009B1CD0" w:rsidP="009B45B9">
      <w:pPr>
        <w:tabs>
          <w:tab w:val="left" w:pos="851"/>
        </w:tabs>
        <w:rPr>
          <w:rFonts w:ascii="Arial" w:hAnsi="Arial" w:cs="Arial"/>
          <w:sz w:val="16"/>
          <w:szCs w:val="16"/>
        </w:rPr>
      </w:pPr>
    </w:p>
    <w:p w:rsidR="009B1CD0" w:rsidRPr="00F12633" w:rsidRDefault="009B1CD0" w:rsidP="009B45B9">
      <w:pPr>
        <w:tabs>
          <w:tab w:val="left" w:pos="851"/>
        </w:tabs>
        <w:rPr>
          <w:rFonts w:ascii="Arial" w:hAnsi="Arial" w:cs="Arial"/>
          <w:sz w:val="16"/>
          <w:szCs w:val="16"/>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 w:val="left" w:pos="3402"/>
        </w:tabs>
        <w:spacing w:before="120" w:after="120"/>
        <w:jc w:val="both"/>
      </w:pPr>
      <w:bookmarkStart w:id="4" w:name="_GoBack"/>
      <w:bookmarkEnd w:id="4"/>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DA0" w:rsidRDefault="00454DA0">
      <w:r>
        <w:separator/>
      </w:r>
    </w:p>
  </w:endnote>
  <w:endnote w:type="continuationSeparator" w:id="0">
    <w:p w:rsidR="00454DA0" w:rsidRDefault="00454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DF501F">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r>
  </w:tbl>
  <w:p w:rsidR="005824AE" w:rsidRPr="00DF501F" w:rsidRDefault="005824AE" w:rsidP="00DF501F">
    <w:pPr>
      <w:jc w:val="cen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DA0" w:rsidRDefault="00454DA0">
      <w:r>
        <w:separator/>
      </w:r>
    </w:p>
  </w:footnote>
  <w:footnote w:type="continuationSeparator" w:id="0">
    <w:p w:rsidR="00454DA0" w:rsidRDefault="00454DA0">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6BF4787"/>
    <w:multiLevelType w:val="hybridMultilevel"/>
    <w:tmpl w:val="180CCC0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DA0"/>
    <w:rsid w:val="00036500"/>
    <w:rsid w:val="00043162"/>
    <w:rsid w:val="00057BBD"/>
    <w:rsid w:val="00062953"/>
    <w:rsid w:val="00067F94"/>
    <w:rsid w:val="00084AE4"/>
    <w:rsid w:val="00090C6F"/>
    <w:rsid w:val="000A2E05"/>
    <w:rsid w:val="000A3E6B"/>
    <w:rsid w:val="000C2E65"/>
    <w:rsid w:val="000E0020"/>
    <w:rsid w:val="00156924"/>
    <w:rsid w:val="00166B56"/>
    <w:rsid w:val="00174505"/>
    <w:rsid w:val="001975F6"/>
    <w:rsid w:val="001C40C0"/>
    <w:rsid w:val="001C733C"/>
    <w:rsid w:val="002027C7"/>
    <w:rsid w:val="0021527A"/>
    <w:rsid w:val="0021797C"/>
    <w:rsid w:val="00225A1A"/>
    <w:rsid w:val="002904AF"/>
    <w:rsid w:val="002C2CA3"/>
    <w:rsid w:val="002C4B3E"/>
    <w:rsid w:val="002C711C"/>
    <w:rsid w:val="002C79D6"/>
    <w:rsid w:val="002D7F88"/>
    <w:rsid w:val="002E56C1"/>
    <w:rsid w:val="00332B12"/>
    <w:rsid w:val="00354C04"/>
    <w:rsid w:val="00375D30"/>
    <w:rsid w:val="00376264"/>
    <w:rsid w:val="003840B3"/>
    <w:rsid w:val="00385E76"/>
    <w:rsid w:val="003A7270"/>
    <w:rsid w:val="003C2C12"/>
    <w:rsid w:val="003D56CB"/>
    <w:rsid w:val="00417363"/>
    <w:rsid w:val="0043706E"/>
    <w:rsid w:val="0044597F"/>
    <w:rsid w:val="00454DA0"/>
    <w:rsid w:val="004A7169"/>
    <w:rsid w:val="004C5755"/>
    <w:rsid w:val="004E75A6"/>
    <w:rsid w:val="00505F7B"/>
    <w:rsid w:val="00514DAF"/>
    <w:rsid w:val="00526F46"/>
    <w:rsid w:val="00532EC7"/>
    <w:rsid w:val="00541CA3"/>
    <w:rsid w:val="00551F12"/>
    <w:rsid w:val="005546A9"/>
    <w:rsid w:val="005824AE"/>
    <w:rsid w:val="005846FB"/>
    <w:rsid w:val="005A05C1"/>
    <w:rsid w:val="005A4A3B"/>
    <w:rsid w:val="005A4CB5"/>
    <w:rsid w:val="005B2316"/>
    <w:rsid w:val="005F0DCE"/>
    <w:rsid w:val="0061068C"/>
    <w:rsid w:val="006153F3"/>
    <w:rsid w:val="006179F8"/>
    <w:rsid w:val="00621B68"/>
    <w:rsid w:val="0064560F"/>
    <w:rsid w:val="00647A07"/>
    <w:rsid w:val="00660727"/>
    <w:rsid w:val="00662A86"/>
    <w:rsid w:val="006A37B0"/>
    <w:rsid w:val="006B5057"/>
    <w:rsid w:val="006C4338"/>
    <w:rsid w:val="006F3DF9"/>
    <w:rsid w:val="0070371D"/>
    <w:rsid w:val="007060E5"/>
    <w:rsid w:val="00710FD6"/>
    <w:rsid w:val="00730A78"/>
    <w:rsid w:val="00757151"/>
    <w:rsid w:val="0078767F"/>
    <w:rsid w:val="007909E0"/>
    <w:rsid w:val="007975B6"/>
    <w:rsid w:val="0079785C"/>
    <w:rsid w:val="007D4001"/>
    <w:rsid w:val="007D7A65"/>
    <w:rsid w:val="007F68A6"/>
    <w:rsid w:val="0083205E"/>
    <w:rsid w:val="00840934"/>
    <w:rsid w:val="00844DAA"/>
    <w:rsid w:val="008450C7"/>
    <w:rsid w:val="0085426C"/>
    <w:rsid w:val="00876A73"/>
    <w:rsid w:val="008A4A42"/>
    <w:rsid w:val="008B2A38"/>
    <w:rsid w:val="00902F86"/>
    <w:rsid w:val="00930A5C"/>
    <w:rsid w:val="00934503"/>
    <w:rsid w:val="00944FCC"/>
    <w:rsid w:val="009458B0"/>
    <w:rsid w:val="00972598"/>
    <w:rsid w:val="00983FF3"/>
    <w:rsid w:val="009B1CD0"/>
    <w:rsid w:val="009B45B9"/>
    <w:rsid w:val="009C4738"/>
    <w:rsid w:val="009D661E"/>
    <w:rsid w:val="00A34D04"/>
    <w:rsid w:val="00A40AD3"/>
    <w:rsid w:val="00A43E88"/>
    <w:rsid w:val="00A85E2C"/>
    <w:rsid w:val="00AA0927"/>
    <w:rsid w:val="00AB4BA6"/>
    <w:rsid w:val="00AE7831"/>
    <w:rsid w:val="00B02608"/>
    <w:rsid w:val="00B0289C"/>
    <w:rsid w:val="00B054DA"/>
    <w:rsid w:val="00B87564"/>
    <w:rsid w:val="00B91214"/>
    <w:rsid w:val="00BA44E5"/>
    <w:rsid w:val="00BD767E"/>
    <w:rsid w:val="00BE6078"/>
    <w:rsid w:val="00BF563A"/>
    <w:rsid w:val="00C23457"/>
    <w:rsid w:val="00C5319D"/>
    <w:rsid w:val="00C630AD"/>
    <w:rsid w:val="00C735ED"/>
    <w:rsid w:val="00C83930"/>
    <w:rsid w:val="00C91060"/>
    <w:rsid w:val="00C911FE"/>
    <w:rsid w:val="00CD185D"/>
    <w:rsid w:val="00CD46CC"/>
    <w:rsid w:val="00CE67FD"/>
    <w:rsid w:val="00CF2A9E"/>
    <w:rsid w:val="00D26AD2"/>
    <w:rsid w:val="00D337D7"/>
    <w:rsid w:val="00D412FD"/>
    <w:rsid w:val="00D419CB"/>
    <w:rsid w:val="00D46BC7"/>
    <w:rsid w:val="00D54FC3"/>
    <w:rsid w:val="00D90A00"/>
    <w:rsid w:val="00DA362C"/>
    <w:rsid w:val="00DE0D57"/>
    <w:rsid w:val="00DF1441"/>
    <w:rsid w:val="00DF501F"/>
    <w:rsid w:val="00E20DB0"/>
    <w:rsid w:val="00E3479B"/>
    <w:rsid w:val="00E47798"/>
    <w:rsid w:val="00E5435C"/>
    <w:rsid w:val="00E628DF"/>
    <w:rsid w:val="00E74C76"/>
    <w:rsid w:val="00E96FF6"/>
    <w:rsid w:val="00EC03E9"/>
    <w:rsid w:val="00F05A65"/>
    <w:rsid w:val="00F12633"/>
    <w:rsid w:val="00F92811"/>
    <w:rsid w:val="00FA5856"/>
    <w:rsid w:val="00FE0A3C"/>
    <w:rsid w:val="00FE3FA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50AD3071"/>
  <w15:chartTrackingRefBased/>
  <w15:docId w15:val="{D78BBA28-2059-4464-AFEF-D7B176805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Mentionnonrsolue">
    <w:name w:val="Unresolved Mention"/>
    <w:basedOn w:val="Policepardfaut"/>
    <w:uiPriority w:val="99"/>
    <w:semiHidden/>
    <w:unhideWhenUsed/>
    <w:rsid w:val="00621B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88660705">
      <w:bodyDiv w:val="1"/>
      <w:marLeft w:val="0"/>
      <w:marRight w:val="0"/>
      <w:marTop w:val="0"/>
      <w:marBottom w:val="0"/>
      <w:divBdr>
        <w:top w:val="none" w:sz="0" w:space="0" w:color="auto"/>
        <w:left w:val="none" w:sz="0" w:space="0" w:color="auto"/>
        <w:bottom w:val="none" w:sz="0" w:space="0" w:color="auto"/>
        <w:right w:val="none" w:sz="0" w:space="0" w:color="auto"/>
      </w:divBdr>
    </w:div>
    <w:div w:id="1768577105">
      <w:bodyDiv w:val="1"/>
      <w:marLeft w:val="0"/>
      <w:marRight w:val="0"/>
      <w:marTop w:val="0"/>
      <w:marBottom w:val="0"/>
      <w:divBdr>
        <w:top w:val="none" w:sz="0" w:space="0" w:color="auto"/>
        <w:left w:val="none" w:sz="0" w:space="0" w:color="auto"/>
        <w:bottom w:val="none" w:sz="0" w:space="0" w:color="auto"/>
        <w:right w:val="none" w:sz="0" w:space="0" w:color="auto"/>
      </w:divBdr>
    </w:div>
    <w:div w:id="178326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direction@chmdl.fr"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mailto:laurence.vetard@chu-st-etienne.fr"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laurence.vetard@chu-st-etienne.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vetard\Documents\Mod&#232;les%20Office%20personnalis&#233;s\TRAME%20ATTRI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38EE1-6D38-4660-897C-9BCFE7B45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TRAME ATTRI1</Template>
  <TotalTime>1</TotalTime>
  <Pages>6</Pages>
  <Words>2209</Words>
  <Characters>12155</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14336</CharactersWithSpaces>
  <SharedDoc>false</SharedDoc>
  <HLinks>
    <vt:vector size="90" baseType="variant">
      <vt:variant>
        <vt:i4>5767218</vt:i4>
      </vt:variant>
      <vt:variant>
        <vt:i4>106</vt:i4>
      </vt:variant>
      <vt:variant>
        <vt:i4>0</vt:i4>
      </vt:variant>
      <vt:variant>
        <vt:i4>5</vt:i4>
      </vt:variant>
      <vt:variant>
        <vt:lpwstr>mailto:laurence.vetard@chu-st-etienne.fr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Vetard Laurence</dc:creator>
  <cp:keywords/>
  <cp:lastModifiedBy>VETARD Laurence</cp:lastModifiedBy>
  <cp:revision>2</cp:revision>
  <cp:lastPrinted>2023-03-09T08:20:00Z</cp:lastPrinted>
  <dcterms:created xsi:type="dcterms:W3CDTF">2025-12-08T08:57:00Z</dcterms:created>
  <dcterms:modified xsi:type="dcterms:W3CDTF">2025-12-08T08:57:00Z</dcterms:modified>
</cp:coreProperties>
</file>