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7E714EAD" w14:textId="77777777" w:rsidTr="00321CDE">
        <w:trPr>
          <w:trHeight w:val="1132"/>
        </w:trPr>
        <w:tc>
          <w:tcPr>
            <w:tcW w:w="10434" w:type="dxa"/>
            <w:shd w:val="clear" w:color="auto" w:fill="auto"/>
          </w:tcPr>
          <w:p w14:paraId="799D0510" w14:textId="77777777" w:rsidR="00541CA3" w:rsidRDefault="0099152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3F82E08" wp14:editId="430ACA8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7D83871"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CFA03D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BE43650"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10206" w:type="dxa"/>
        <w:tblLayout w:type="fixed"/>
        <w:tblCellMar>
          <w:left w:w="71" w:type="dxa"/>
          <w:right w:w="71" w:type="dxa"/>
        </w:tblCellMar>
        <w:tblLook w:val="0000" w:firstRow="0" w:lastRow="0" w:firstColumn="0" w:lastColumn="0" w:noHBand="0" w:noVBand="0"/>
      </w:tblPr>
      <w:tblGrid>
        <w:gridCol w:w="3492"/>
        <w:gridCol w:w="6147"/>
        <w:gridCol w:w="567"/>
      </w:tblGrid>
      <w:tr w:rsidR="00C9616B" w:rsidRPr="00C9616B" w14:paraId="394692C9" w14:textId="77777777" w:rsidTr="00561357">
        <w:trPr>
          <w:cantSplit/>
          <w:trHeight w:val="812"/>
        </w:trPr>
        <w:tc>
          <w:tcPr>
            <w:tcW w:w="9639" w:type="dxa"/>
            <w:gridSpan w:val="2"/>
            <w:shd w:val="clear" w:color="auto" w:fill="00A3A6"/>
          </w:tcPr>
          <w:p w14:paraId="5D047174" w14:textId="2D51CFAC" w:rsidR="009B1CD0" w:rsidRPr="005866B1" w:rsidRDefault="009B1CD0" w:rsidP="00844DAA">
            <w:pPr>
              <w:tabs>
                <w:tab w:val="left" w:pos="851"/>
              </w:tabs>
              <w:spacing w:before="120" w:after="120"/>
              <w:jc w:val="center"/>
              <w:rPr>
                <w:rFonts w:ascii="Raleway ExtraBold" w:hAnsi="Raleway ExtraBold" w:cs="Arial"/>
                <w:b/>
                <w:bCs/>
                <w:caps/>
                <w:color w:val="FFFFFF" w:themeColor="background1"/>
                <w:sz w:val="18"/>
                <w:szCs w:val="28"/>
              </w:rPr>
            </w:pPr>
            <w:r w:rsidRPr="005866B1">
              <w:rPr>
                <w:rFonts w:ascii="Raleway ExtraBold" w:hAnsi="Raleway ExtraBold" w:cs="Arial"/>
                <w:b/>
                <w:color w:val="FFFFFF" w:themeColor="background1"/>
                <w:sz w:val="16"/>
                <w:szCs w:val="24"/>
              </w:rPr>
              <w:t>MARCH</w:t>
            </w:r>
            <w:r w:rsidRPr="005866B1">
              <w:rPr>
                <w:rFonts w:ascii="Raleway ExtraBold" w:hAnsi="Raleway ExtraBold" w:cs="Arial"/>
                <w:b/>
                <w:caps/>
                <w:color w:val="FFFFFF" w:themeColor="background1"/>
                <w:sz w:val="16"/>
                <w:szCs w:val="24"/>
              </w:rPr>
              <w:t>é</w:t>
            </w:r>
            <w:r w:rsidRPr="005866B1">
              <w:rPr>
                <w:rFonts w:ascii="Raleway ExtraBold" w:hAnsi="Raleway ExtraBold" w:cs="Arial"/>
                <w:b/>
                <w:color w:val="FFFFFF" w:themeColor="background1"/>
                <w:sz w:val="16"/>
                <w:szCs w:val="24"/>
              </w:rPr>
              <w:t xml:space="preserve">S </w:t>
            </w:r>
            <w:r w:rsidR="00930A5C" w:rsidRPr="005866B1">
              <w:rPr>
                <w:rFonts w:ascii="Raleway ExtraBold" w:hAnsi="Raleway ExtraBold" w:cs="Arial"/>
                <w:b/>
                <w:color w:val="FFFFFF" w:themeColor="background1"/>
                <w:sz w:val="16"/>
                <w:szCs w:val="24"/>
              </w:rPr>
              <w:t>PUBLICS</w:t>
            </w:r>
            <w:r w:rsidR="00C93E6B" w:rsidRPr="005866B1">
              <w:rPr>
                <w:rFonts w:ascii="Raleway ExtraBold" w:hAnsi="Raleway ExtraBold" w:cs="Arial"/>
                <w:b/>
                <w:color w:val="FFFFFF" w:themeColor="background1"/>
                <w:sz w:val="16"/>
                <w:szCs w:val="24"/>
              </w:rPr>
              <w:t xml:space="preserve"> </w:t>
            </w:r>
          </w:p>
          <w:p w14:paraId="0E81598B" w14:textId="77777777" w:rsidR="009B1CD0" w:rsidRPr="005866B1" w:rsidRDefault="009B1CD0" w:rsidP="000704F0">
            <w:pPr>
              <w:tabs>
                <w:tab w:val="left" w:pos="851"/>
              </w:tabs>
              <w:spacing w:before="120" w:after="120"/>
              <w:jc w:val="center"/>
              <w:rPr>
                <w:rFonts w:ascii="Raleway ExtraBold" w:hAnsi="Raleway ExtraBold"/>
                <w:caps/>
                <w:color w:val="FFFFFF" w:themeColor="background1"/>
                <w:sz w:val="28"/>
                <w:szCs w:val="28"/>
              </w:rPr>
            </w:pPr>
            <w:r w:rsidRPr="005866B1">
              <w:rPr>
                <w:rFonts w:ascii="Raleway ExtraBold" w:hAnsi="Raleway ExtraBold" w:cs="Arial"/>
                <w:b/>
                <w:bCs/>
                <w:caps/>
                <w:color w:val="FFFFFF" w:themeColor="background1"/>
                <w:sz w:val="32"/>
                <w:szCs w:val="28"/>
              </w:rPr>
              <w:t>ACTE</w:t>
            </w:r>
            <w:r w:rsidRPr="005866B1">
              <w:rPr>
                <w:rFonts w:ascii="Raleway ExtraBold" w:hAnsi="Raleway ExtraBold" w:cs="Arial"/>
                <w:b/>
                <w:bCs/>
                <w:color w:val="FFFFFF" w:themeColor="background1"/>
                <w:sz w:val="32"/>
                <w:szCs w:val="28"/>
              </w:rPr>
              <w:t xml:space="preserve"> D’ENGAGEMENT</w:t>
            </w:r>
          </w:p>
        </w:tc>
        <w:tc>
          <w:tcPr>
            <w:tcW w:w="567" w:type="dxa"/>
            <w:shd w:val="clear" w:color="auto" w:fill="00A3A6"/>
            <w:textDirection w:val="btLr"/>
          </w:tcPr>
          <w:p w14:paraId="1354DA47" w14:textId="5BD9DD8C" w:rsidR="009B1CD0" w:rsidRPr="00C9616B" w:rsidRDefault="00E47798" w:rsidP="00C9616B">
            <w:pPr>
              <w:pStyle w:val="Titre8"/>
              <w:tabs>
                <w:tab w:val="left" w:pos="851"/>
                <w:tab w:val="right" w:pos="9639"/>
              </w:tabs>
              <w:spacing w:before="120" w:after="120"/>
              <w:ind w:left="1553" w:right="113"/>
              <w:rPr>
                <w:color w:val="FFFFFF" w:themeColor="background1"/>
              </w:rPr>
            </w:pPr>
            <w:r w:rsidRPr="00C9616B">
              <w:rPr>
                <w:caps/>
                <w:color w:val="FFFFFF" w:themeColor="background1"/>
                <w:sz w:val="28"/>
                <w:szCs w:val="28"/>
              </w:rPr>
              <w:t>ATTRI</w:t>
            </w:r>
            <w:r w:rsidR="00C9616B">
              <w:rPr>
                <w:caps/>
                <w:color w:val="FFFFFF" w:themeColor="background1"/>
                <w:sz w:val="28"/>
                <w:szCs w:val="28"/>
              </w:rPr>
              <w:t xml:space="preserve"> </w:t>
            </w:r>
            <w:r w:rsidRPr="00C9616B">
              <w:rPr>
                <w:caps/>
                <w:color w:val="FFFFFF" w:themeColor="background1"/>
                <w:sz w:val="28"/>
                <w:szCs w:val="28"/>
              </w:rPr>
              <w:t>1</w:t>
            </w:r>
          </w:p>
        </w:tc>
      </w:tr>
      <w:tr w:rsidR="00B0567E" w:rsidRPr="00AC52F7" w14:paraId="3701007F" w14:textId="77777777" w:rsidTr="00815D01">
        <w:tblPrEx>
          <w:tblCellMar>
            <w:left w:w="108" w:type="dxa"/>
            <w:right w:w="108" w:type="dxa"/>
          </w:tblCellMar>
          <w:tblLook w:val="04A0" w:firstRow="1" w:lastRow="0" w:firstColumn="1" w:lastColumn="0" w:noHBand="0" w:noVBand="1"/>
        </w:tblPrEx>
        <w:tc>
          <w:tcPr>
            <w:tcW w:w="3492" w:type="dxa"/>
            <w:shd w:val="clear" w:color="auto" w:fill="auto"/>
          </w:tcPr>
          <w:p w14:paraId="6379FD50" w14:textId="77777777" w:rsidR="00B0567E" w:rsidRPr="00815D01" w:rsidRDefault="00B0567E" w:rsidP="00257821">
            <w:pPr>
              <w:suppressAutoHyphens w:val="0"/>
              <w:rPr>
                <w:rFonts w:ascii="Tahoma" w:hAnsi="Tahoma" w:cs="Times New Roman"/>
                <w:noProof/>
                <w:sz w:val="18"/>
                <w:szCs w:val="12"/>
                <w:lang w:eastAsia="fr-FR"/>
              </w:rPr>
            </w:pPr>
          </w:p>
          <w:p w14:paraId="59F7CD2A" w14:textId="319489CE" w:rsidR="00B0567E" w:rsidRPr="00815D01" w:rsidRDefault="00BF2F7E" w:rsidP="00257821">
            <w:pPr>
              <w:suppressAutoHyphens w:val="0"/>
              <w:rPr>
                <w:rFonts w:ascii="Tahoma" w:hAnsi="Tahoma" w:cs="Times New Roman"/>
                <w:noProof/>
                <w:sz w:val="18"/>
                <w:lang w:eastAsia="fr-FR"/>
              </w:rPr>
            </w:pPr>
            <w:r w:rsidRPr="00815D01">
              <w:rPr>
                <w:rFonts w:ascii="Tahoma" w:hAnsi="Tahoma" w:cs="Times New Roman"/>
                <w:noProof/>
                <w:sz w:val="18"/>
                <w:lang w:eastAsia="fr-FR"/>
              </w:rPr>
              <w:drawing>
                <wp:inline distT="0" distB="0" distL="0" distR="0" wp14:anchorId="2B3A39C7" wp14:editId="103EDACA">
                  <wp:extent cx="1323109" cy="350028"/>
                  <wp:effectExtent l="0" t="0" r="0" b="0"/>
                  <wp:docPr id="2" name="Image 2" descr="U:\marches\PHOTOS_LOGO_SIGNATURE\LOGOTYPE\LOGO\CMJN [Print]\Logo-INRAE_Quadri-[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arches\PHOTOS_LOGO_SIGNATURE\LOGOTYPE\LOGO\CMJN [Print]\Logo-INRAE_Quadri-[HD].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7359" cy="364380"/>
                          </a:xfrm>
                          <a:prstGeom prst="rect">
                            <a:avLst/>
                          </a:prstGeom>
                          <a:noFill/>
                          <a:ln>
                            <a:noFill/>
                          </a:ln>
                        </pic:spPr>
                      </pic:pic>
                    </a:graphicData>
                  </a:graphic>
                </wp:inline>
              </w:drawing>
            </w:r>
          </w:p>
          <w:p w14:paraId="5D7DBDB0" w14:textId="7B8707C3" w:rsidR="00607BF2" w:rsidRPr="00815D01" w:rsidRDefault="00C93E6B" w:rsidP="00257821">
            <w:pPr>
              <w:suppressAutoHyphens w:val="0"/>
              <w:rPr>
                <w:rFonts w:ascii="Tahoma" w:hAnsi="Tahoma" w:cs="Times New Roman"/>
                <w:b/>
                <w:noProof/>
                <w:color w:val="808080"/>
                <w:sz w:val="18"/>
                <w:lang w:eastAsia="fr-FR"/>
              </w:rPr>
            </w:pPr>
            <w:r w:rsidRPr="00046BD6">
              <w:rPr>
                <w:noProof/>
                <w:color w:val="00A3A6"/>
                <w:lang w:eastAsia="fr-FR"/>
              </w:rPr>
              <w:drawing>
                <wp:inline distT="0" distB="0" distL="0" distR="0" wp14:anchorId="0641BD4D" wp14:editId="2307F762">
                  <wp:extent cx="1267691" cy="92457"/>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4063" cy="138870"/>
                          </a:xfrm>
                          <a:prstGeom prst="rect">
                            <a:avLst/>
                          </a:prstGeom>
                          <a:noFill/>
                          <a:ln>
                            <a:noFill/>
                          </a:ln>
                        </pic:spPr>
                      </pic:pic>
                    </a:graphicData>
                  </a:graphic>
                </wp:inline>
              </w:drawing>
            </w:r>
          </w:p>
          <w:p w14:paraId="6D18E700" w14:textId="2B52E308" w:rsidR="00B0567E" w:rsidRPr="00815D01" w:rsidRDefault="00B0567E" w:rsidP="00257821">
            <w:pPr>
              <w:suppressAutoHyphens w:val="0"/>
              <w:rPr>
                <w:rFonts w:ascii="Tahoma" w:hAnsi="Tahoma" w:cs="Times New Roman"/>
                <w:b/>
                <w:noProof/>
                <w:color w:val="808080"/>
                <w:sz w:val="18"/>
                <w:lang w:eastAsia="fr-FR"/>
              </w:rPr>
            </w:pPr>
            <w:r w:rsidRPr="00815D01">
              <w:rPr>
                <w:rFonts w:ascii="Tahoma" w:hAnsi="Tahoma" w:cs="Times New Roman"/>
                <w:b/>
                <w:noProof/>
                <w:color w:val="808080"/>
                <w:sz w:val="18"/>
                <w:lang w:eastAsia="fr-FR"/>
              </w:rPr>
              <w:t xml:space="preserve">Centre </w:t>
            </w:r>
            <w:r w:rsidR="004061DF">
              <w:rPr>
                <w:rFonts w:ascii="Tahoma" w:hAnsi="Tahoma" w:cs="Times New Roman"/>
                <w:b/>
                <w:noProof/>
                <w:color w:val="808080"/>
                <w:sz w:val="18"/>
                <w:lang w:eastAsia="fr-FR"/>
              </w:rPr>
              <w:t>Occitanie - Montpellier</w:t>
            </w:r>
          </w:p>
          <w:p w14:paraId="214C5138" w14:textId="442BB469" w:rsidR="00561357" w:rsidRPr="00561357" w:rsidRDefault="00561357" w:rsidP="00257821">
            <w:pPr>
              <w:suppressAutoHyphens w:val="0"/>
              <w:rPr>
                <w:sz w:val="18"/>
              </w:rPr>
            </w:pPr>
            <w:r>
              <w:rPr>
                <w:sz w:val="18"/>
              </w:rPr>
              <w:t>Adresse :</w:t>
            </w:r>
            <w:r w:rsidR="004061DF">
              <w:rPr>
                <w:rFonts w:ascii="Tahoma" w:hAnsi="Tahoma" w:cs="Times New Roman"/>
                <w:noProof/>
                <w:color w:val="808080"/>
                <w:sz w:val="18"/>
                <w:lang w:eastAsia="fr-FR"/>
              </w:rPr>
              <w:t xml:space="preserve"> 2 place Pierre Viala 34060 Montpellier Cedex 2</w:t>
            </w:r>
          </w:p>
        </w:tc>
        <w:tc>
          <w:tcPr>
            <w:tcW w:w="6714" w:type="dxa"/>
            <w:gridSpan w:val="2"/>
            <w:shd w:val="clear" w:color="auto" w:fill="auto"/>
          </w:tcPr>
          <w:p w14:paraId="07D4A39E" w14:textId="77777777" w:rsidR="00B0567E" w:rsidRPr="00DE1269" w:rsidRDefault="00B0567E" w:rsidP="00561357">
            <w:pPr>
              <w:suppressAutoHyphens w:val="0"/>
              <w:ind w:left="86"/>
              <w:rPr>
                <w:rFonts w:cs="Times New Roman"/>
                <w:sz w:val="22"/>
                <w:lang w:eastAsia="fr-FR"/>
              </w:rPr>
            </w:pPr>
          </w:p>
          <w:p w14:paraId="21B2A70A" w14:textId="479C7917" w:rsidR="00B0567E" w:rsidRPr="00C93E6B" w:rsidRDefault="00B0567E" w:rsidP="00561357">
            <w:pPr>
              <w:suppressAutoHyphens w:val="0"/>
              <w:ind w:left="86"/>
              <w:rPr>
                <w:rFonts w:ascii="AvenirNext LT Pro Cn" w:hAnsi="AvenirNext LT Pro Cn" w:cstheme="minorHAnsi"/>
                <w:b/>
                <w:sz w:val="32"/>
                <w:lang w:eastAsia="fr-FR"/>
              </w:rPr>
            </w:pPr>
            <w:r w:rsidRPr="00C93E6B">
              <w:rPr>
                <w:rFonts w:ascii="AvenirNext LT Pro Cn" w:hAnsi="AvenirNext LT Pro Cn" w:cstheme="minorHAnsi"/>
                <w:b/>
                <w:sz w:val="32"/>
                <w:lang w:eastAsia="fr-FR"/>
              </w:rPr>
              <w:t>March</w:t>
            </w:r>
            <w:r w:rsidRPr="00C93E6B">
              <w:rPr>
                <w:rFonts w:ascii="AvenirNext LT Pro Cn" w:hAnsi="AvenirNext LT Pro Cn" w:cstheme="minorHAnsi" w:hint="eastAsia"/>
                <w:b/>
                <w:sz w:val="32"/>
                <w:lang w:eastAsia="fr-FR"/>
              </w:rPr>
              <w:t>é</w:t>
            </w:r>
            <w:r w:rsidRPr="00C93E6B">
              <w:rPr>
                <w:rFonts w:ascii="AvenirNext LT Pro Cn" w:hAnsi="AvenirNext LT Pro Cn" w:cstheme="minorHAnsi"/>
                <w:b/>
                <w:sz w:val="32"/>
                <w:lang w:eastAsia="fr-FR"/>
              </w:rPr>
              <w:t xml:space="preserve"> N</w:t>
            </w:r>
            <w:r w:rsidR="00807467" w:rsidRPr="00C93E6B">
              <w:rPr>
                <w:rFonts w:ascii="AvenirNext LT Pro Cn" w:hAnsi="AvenirNext LT Pro Cn" w:cstheme="minorHAnsi" w:hint="eastAsia"/>
                <w:b/>
                <w:sz w:val="32"/>
                <w:lang w:eastAsia="fr-FR"/>
              </w:rPr>
              <w:t>°</w:t>
            </w:r>
            <w:r w:rsidR="00807467" w:rsidRPr="00C93E6B">
              <w:rPr>
                <w:rFonts w:ascii="AvenirNext LT Pro Cn" w:hAnsi="AvenirNext LT Pro Cn" w:cstheme="minorHAnsi"/>
                <w:b/>
                <w:sz w:val="32"/>
                <w:lang w:eastAsia="fr-FR"/>
              </w:rPr>
              <w:t> </w:t>
            </w:r>
            <w:r w:rsidRPr="00C93E6B">
              <w:rPr>
                <w:rFonts w:ascii="AvenirNext LT Pro Cn" w:hAnsi="AvenirNext LT Pro Cn" w:cstheme="minorHAnsi"/>
                <w:b/>
                <w:sz w:val="32"/>
                <w:lang w:eastAsia="fr-FR"/>
              </w:rPr>
              <w:t>:</w:t>
            </w:r>
            <w:r w:rsidR="00561357" w:rsidRPr="00C93E6B">
              <w:rPr>
                <w:rFonts w:ascii="AvenirNext LT Pro Cn" w:hAnsi="AvenirNext LT Pro Cn" w:cstheme="minorHAnsi"/>
                <w:b/>
                <w:sz w:val="32"/>
                <w:lang w:eastAsia="fr-FR"/>
              </w:rPr>
              <w:t xml:space="preserve"> </w:t>
            </w:r>
          </w:p>
          <w:p w14:paraId="2CA37E2A" w14:textId="6AE8725C" w:rsidR="006854E1" w:rsidRPr="00DE1269" w:rsidRDefault="006854E1" w:rsidP="006854E1">
            <w:pPr>
              <w:suppressAutoHyphens w:val="0"/>
              <w:rPr>
                <w:rFonts w:ascii="AvenirNext LT Pro Cn" w:hAnsi="AvenirNext LT Pro Cn" w:cstheme="minorHAnsi"/>
                <w:b/>
                <w:sz w:val="26"/>
                <w:lang w:eastAsia="fr-FR"/>
              </w:rPr>
            </w:pPr>
          </w:p>
          <w:p w14:paraId="62EA6B66" w14:textId="5BB4F15E" w:rsidR="00B0567E" w:rsidRPr="00DE1269" w:rsidRDefault="00935C73" w:rsidP="00561357">
            <w:pPr>
              <w:tabs>
                <w:tab w:val="left" w:pos="426"/>
                <w:tab w:val="left" w:pos="851"/>
              </w:tabs>
              <w:suppressAutoHyphens w:val="0"/>
              <w:ind w:left="86"/>
              <w:jc w:val="both"/>
              <w:rPr>
                <w:rFonts w:ascii="AvenirNext LT Pro Cn" w:hAnsi="AvenirNext LT Pro Cn" w:cstheme="minorHAnsi"/>
                <w:b/>
                <w:sz w:val="26"/>
                <w:lang w:eastAsia="fr-FR"/>
              </w:rPr>
            </w:pPr>
            <w:r w:rsidRPr="00DE1269">
              <w:rPr>
                <w:rFonts w:ascii="AvenirNext LT Pro Cn" w:hAnsi="AvenirNext LT Pro Cn" w:cstheme="minorHAnsi"/>
                <w:b/>
                <w:sz w:val="26"/>
                <w:lang w:eastAsia="fr-FR"/>
              </w:rPr>
              <w:t>Date du marché :</w:t>
            </w:r>
            <w:r w:rsidR="00561357" w:rsidRPr="00DE1269">
              <w:rPr>
                <w:rFonts w:ascii="AvenirNext LT Pro Cn" w:hAnsi="AvenirNext LT Pro Cn" w:cstheme="minorHAnsi"/>
                <w:b/>
                <w:sz w:val="26"/>
                <w:lang w:eastAsia="fr-FR"/>
              </w:rPr>
              <w:t xml:space="preserve"> </w:t>
            </w:r>
          </w:p>
          <w:p w14:paraId="24A65313" w14:textId="2EA097BB" w:rsidR="00561357" w:rsidRPr="00DE1269" w:rsidRDefault="00561357" w:rsidP="006854E1">
            <w:pPr>
              <w:tabs>
                <w:tab w:val="left" w:pos="426"/>
                <w:tab w:val="left" w:pos="851"/>
              </w:tabs>
              <w:suppressAutoHyphens w:val="0"/>
              <w:jc w:val="both"/>
              <w:rPr>
                <w:rFonts w:ascii="AvenirNext LT Pro Cn" w:hAnsi="AvenirNext LT Pro Cn" w:cstheme="minorHAnsi"/>
                <w:b/>
                <w:sz w:val="26"/>
                <w:lang w:eastAsia="fr-FR"/>
              </w:rPr>
            </w:pPr>
          </w:p>
          <w:p w14:paraId="6DFC024D" w14:textId="58DE4E4E" w:rsidR="00561357" w:rsidRDefault="00DE1269" w:rsidP="00561357">
            <w:pPr>
              <w:tabs>
                <w:tab w:val="left" w:pos="426"/>
                <w:tab w:val="left" w:pos="851"/>
              </w:tabs>
              <w:suppressAutoHyphens w:val="0"/>
              <w:ind w:left="86"/>
              <w:jc w:val="both"/>
              <w:rPr>
                <w:rFonts w:ascii="AvenirNext LT Pro Cn" w:hAnsi="AvenirNext LT Pro Cn" w:cstheme="minorHAnsi"/>
                <w:b/>
                <w:sz w:val="26"/>
                <w:lang w:eastAsia="fr-FR"/>
              </w:rPr>
            </w:pPr>
            <w:r w:rsidRPr="00DE1269">
              <w:rPr>
                <w:rFonts w:ascii="AvenirNext LT Pro Cn" w:hAnsi="AvenirNext LT Pro Cn" w:cstheme="minorHAnsi"/>
                <w:b/>
                <w:sz w:val="26"/>
                <w:lang w:eastAsia="fr-FR"/>
              </w:rPr>
              <w:t>Pour ChorusPro</w:t>
            </w:r>
            <w:r w:rsidR="0031395E">
              <w:rPr>
                <w:rFonts w:ascii="AvenirNext LT Pro Cn" w:hAnsi="AvenirNext LT Pro Cn" w:cstheme="minorHAnsi"/>
                <w:b/>
                <w:sz w:val="26"/>
                <w:lang w:eastAsia="fr-FR"/>
              </w:rPr>
              <w:t>,</w:t>
            </w:r>
            <w:r w:rsidRPr="00DE1269">
              <w:rPr>
                <w:rFonts w:ascii="AvenirNext LT Pro Cn" w:hAnsi="AvenirNext LT Pro Cn" w:cstheme="minorHAnsi"/>
                <w:b/>
                <w:sz w:val="26"/>
                <w:lang w:eastAsia="fr-FR"/>
              </w:rPr>
              <w:t xml:space="preserve"> n°E</w:t>
            </w:r>
            <w:r w:rsidR="00561357" w:rsidRPr="00DE1269">
              <w:rPr>
                <w:rFonts w:ascii="AvenirNext LT Pro Cn" w:hAnsi="AvenirNext LT Pro Cn" w:cstheme="minorHAnsi"/>
                <w:b/>
                <w:sz w:val="26"/>
                <w:lang w:eastAsia="fr-FR"/>
              </w:rPr>
              <w:t xml:space="preserve">ngagement : </w:t>
            </w:r>
          </w:p>
          <w:p w14:paraId="6324B96C" w14:textId="39B31FE8" w:rsidR="006854E1" w:rsidRDefault="006854E1" w:rsidP="00561357">
            <w:pPr>
              <w:tabs>
                <w:tab w:val="left" w:pos="426"/>
                <w:tab w:val="left" w:pos="851"/>
              </w:tabs>
              <w:suppressAutoHyphens w:val="0"/>
              <w:ind w:left="86"/>
              <w:jc w:val="both"/>
              <w:rPr>
                <w:rFonts w:ascii="AvenirNext LT Pro Cn" w:hAnsi="AvenirNext LT Pro Cn" w:cstheme="minorHAnsi"/>
                <w:b/>
                <w:sz w:val="26"/>
                <w:lang w:eastAsia="fr-FR"/>
              </w:rPr>
            </w:pPr>
          </w:p>
          <w:p w14:paraId="27DBE94A" w14:textId="38B70B7E" w:rsidR="006854E1" w:rsidRPr="00C93E6B" w:rsidRDefault="006854E1" w:rsidP="00561357">
            <w:pPr>
              <w:tabs>
                <w:tab w:val="left" w:pos="426"/>
                <w:tab w:val="left" w:pos="851"/>
              </w:tabs>
              <w:suppressAutoHyphens w:val="0"/>
              <w:ind w:left="86"/>
              <w:jc w:val="both"/>
              <w:rPr>
                <w:rFonts w:ascii="AvenirNext LT Pro Cn" w:hAnsi="AvenirNext LT Pro Cn" w:cstheme="minorHAnsi"/>
                <w:b/>
                <w:sz w:val="26"/>
                <w:lang w:eastAsia="fr-FR"/>
              </w:rPr>
            </w:pPr>
            <w:r w:rsidRPr="00C93E6B">
              <w:rPr>
                <w:rFonts w:ascii="Raleway ExtraBold" w:hAnsi="Raleway ExtraBold" w:cs="Arial"/>
                <w:color w:val="44546A"/>
                <w:sz w:val="32"/>
                <w:szCs w:val="32"/>
              </w:rPr>
              <w:t xml:space="preserve">Mois </w:t>
            </w:r>
            <w:r w:rsidR="00CD7F1C" w:rsidRPr="00C93E6B">
              <w:rPr>
                <w:rFonts w:ascii="Raleway ExtraBold" w:hAnsi="Raleway ExtraBold" w:cs="Arial"/>
                <w:color w:val="44546A"/>
                <w:sz w:val="32"/>
                <w:szCs w:val="32"/>
              </w:rPr>
              <w:t xml:space="preserve">zéro </w:t>
            </w:r>
            <w:r w:rsidR="004061DF">
              <w:rPr>
                <w:rFonts w:ascii="Raleway ExtraBold" w:hAnsi="Raleway ExtraBold" w:cs="Arial"/>
                <w:color w:val="44546A"/>
                <w:sz w:val="32"/>
                <w:szCs w:val="32"/>
              </w:rPr>
              <w:t>M</w:t>
            </w:r>
            <w:r w:rsidR="004061DF">
              <w:rPr>
                <w:rFonts w:ascii="Raleway ExtraBold" w:hAnsi="Raleway ExtraBold" w:cs="Arial"/>
                <w:color w:val="44546A"/>
                <w:sz w:val="32"/>
                <w:szCs w:val="32"/>
                <w:vertAlign w:val="subscript"/>
              </w:rPr>
              <w:t>0</w:t>
            </w:r>
            <w:r w:rsidRPr="00C93E6B">
              <w:rPr>
                <w:rFonts w:ascii="Raleway ExtraBold" w:hAnsi="Raleway ExtraBold" w:cs="Arial"/>
                <w:color w:val="44546A"/>
                <w:sz w:val="32"/>
                <w:szCs w:val="32"/>
              </w:rPr>
              <w:t xml:space="preserve"> : </w:t>
            </w:r>
          </w:p>
          <w:p w14:paraId="5627269C" w14:textId="77777777" w:rsidR="00B0567E" w:rsidRPr="00815D01" w:rsidRDefault="00B0567E" w:rsidP="00561357">
            <w:pPr>
              <w:tabs>
                <w:tab w:val="left" w:pos="426"/>
                <w:tab w:val="left" w:pos="851"/>
              </w:tabs>
              <w:suppressAutoHyphens w:val="0"/>
              <w:ind w:left="459"/>
              <w:jc w:val="both"/>
              <w:rPr>
                <w:rFonts w:cs="Times New Roman"/>
                <w:sz w:val="18"/>
                <w:lang w:eastAsia="fr-FR"/>
              </w:rPr>
            </w:pPr>
          </w:p>
        </w:tc>
      </w:tr>
      <w:tr w:rsidR="00C9616B" w:rsidRPr="00DB460E" w14:paraId="1A3BB06E" w14:textId="77777777" w:rsidTr="00815D01">
        <w:tc>
          <w:tcPr>
            <w:tcW w:w="10206" w:type="dxa"/>
            <w:gridSpan w:val="3"/>
            <w:shd w:val="clear" w:color="auto" w:fill="00A3A6"/>
          </w:tcPr>
          <w:p w14:paraId="3C7CC91A" w14:textId="77777777" w:rsidR="009B1CD0" w:rsidRPr="00DB460E" w:rsidRDefault="009B1CD0" w:rsidP="005846FB">
            <w:pPr>
              <w:tabs>
                <w:tab w:val="left" w:pos="-142"/>
                <w:tab w:val="left" w:pos="851"/>
                <w:tab w:val="left" w:pos="4111"/>
              </w:tabs>
              <w:jc w:val="both"/>
              <w:rPr>
                <w:color w:val="FFFFFF" w:themeColor="background1"/>
                <w:sz w:val="28"/>
              </w:rPr>
            </w:pPr>
            <w:r w:rsidRPr="00DB460E">
              <w:rPr>
                <w:rFonts w:ascii="Raleway ExtraBold" w:hAnsi="Raleway ExtraBold" w:cs="Calibri"/>
                <w:color w:val="FFFFFF"/>
                <w:sz w:val="28"/>
                <w:lang w:eastAsia="fr-FR"/>
              </w:rPr>
              <w:t>A - Objet de l’acte d’engagement</w:t>
            </w:r>
          </w:p>
        </w:tc>
      </w:tr>
    </w:tbl>
    <w:p w14:paraId="5CE9FD17" w14:textId="77777777" w:rsidR="00E376C6" w:rsidRDefault="00E376C6" w:rsidP="00503A05">
      <w:pPr>
        <w:tabs>
          <w:tab w:val="left" w:pos="426"/>
          <w:tab w:val="left" w:pos="851"/>
        </w:tabs>
        <w:spacing w:before="120" w:after="120"/>
        <w:jc w:val="both"/>
        <w:rPr>
          <w:rFonts w:ascii="Wingdings" w:eastAsia="Wingdings" w:hAnsi="Wingdings" w:cs="Wingdings"/>
          <w:b/>
          <w:color w:val="00A3A6"/>
          <w:spacing w:val="-10"/>
        </w:rPr>
      </w:pPr>
    </w:p>
    <w:p w14:paraId="10559596" w14:textId="74438248" w:rsidR="007F36E5" w:rsidRPr="00503A05" w:rsidRDefault="009B1CD0" w:rsidP="00503A05">
      <w:pPr>
        <w:tabs>
          <w:tab w:val="left" w:pos="426"/>
          <w:tab w:val="left" w:pos="851"/>
        </w:tabs>
        <w:spacing w:before="120" w:after="120"/>
        <w:jc w:val="both"/>
        <w:rPr>
          <w:rFonts w:ascii="AvenirNext LT Pro Cn" w:hAnsi="AvenirNext LT Pro Cn" w:cstheme="minorHAnsi"/>
          <w:sz w:val="22"/>
          <w:lang w:eastAsia="fr-FR"/>
        </w:rPr>
      </w:pPr>
      <w:r w:rsidRPr="0005224F">
        <w:rPr>
          <w:rFonts w:ascii="Wingdings" w:eastAsia="Wingdings" w:hAnsi="Wingdings" w:cs="Wingdings"/>
          <w:b/>
          <w:color w:val="00A3A6"/>
          <w:spacing w:val="-10"/>
        </w:rPr>
        <w:t></w:t>
      </w:r>
      <w:r w:rsidRPr="0005224F">
        <w:rPr>
          <w:rFonts w:ascii="Arial" w:eastAsia="Arial" w:hAnsi="Arial" w:cs="Arial"/>
          <w:color w:val="00A3A6"/>
          <w:spacing w:val="-10"/>
        </w:rPr>
        <w:t xml:space="preserve"> </w:t>
      </w:r>
      <w:r>
        <w:rPr>
          <w:rFonts w:ascii="Arial" w:eastAsia="Arial" w:hAnsi="Arial" w:cs="Arial"/>
          <w:spacing w:val="-10"/>
        </w:rPr>
        <w:t xml:space="preserve"> </w:t>
      </w:r>
      <w:r w:rsidRPr="009678B1">
        <w:rPr>
          <w:rFonts w:ascii="AvenirNext LT Pro Cn" w:hAnsi="AvenirNext LT Pro Cn" w:cstheme="minorHAnsi"/>
          <w:sz w:val="22"/>
          <w:lang w:eastAsia="fr-FR"/>
        </w:rPr>
        <w:t xml:space="preserve">Objet </w:t>
      </w:r>
      <w:r w:rsidR="00CD185D" w:rsidRPr="009678B1">
        <w:rPr>
          <w:rFonts w:ascii="AvenirNext LT Pro Cn" w:hAnsi="AvenirNext LT Pro Cn" w:cstheme="minorHAnsi"/>
          <w:sz w:val="22"/>
          <w:lang w:eastAsia="fr-FR"/>
        </w:rPr>
        <w:t xml:space="preserve">du marché </w:t>
      </w:r>
      <w:r w:rsidR="00FE48C9" w:rsidRPr="009678B1">
        <w:rPr>
          <w:rFonts w:ascii="AvenirNext LT Pro Cn" w:hAnsi="AvenirNext LT Pro Cn" w:cstheme="minorHAnsi"/>
          <w:sz w:val="22"/>
          <w:lang w:eastAsia="fr-FR"/>
        </w:rPr>
        <w:t>public</w:t>
      </w:r>
      <w:r w:rsidR="007F36E5" w:rsidRPr="009678B1">
        <w:rPr>
          <w:rFonts w:ascii="AvenirNext LT Pro Cn" w:hAnsi="AvenirNext LT Pro Cn" w:cstheme="minorHAnsi"/>
          <w:sz w:val="22"/>
          <w:lang w:eastAsia="fr-FR"/>
        </w:rPr>
        <w:t> :</w:t>
      </w:r>
    </w:p>
    <w:p w14:paraId="481A0EAF" w14:textId="56ABA6E8" w:rsidR="00B0356A" w:rsidRDefault="00B0356A" w:rsidP="00B0356A">
      <w:pPr>
        <w:pBdr>
          <w:top w:val="double" w:sz="6" w:space="3" w:color="auto"/>
          <w:left w:val="double" w:sz="6" w:space="3" w:color="auto"/>
          <w:bottom w:val="double" w:sz="6" w:space="1" w:color="auto"/>
          <w:right w:val="double" w:sz="6" w:space="3" w:color="auto"/>
        </w:pBdr>
        <w:suppressAutoHyphens w:val="0"/>
        <w:jc w:val="center"/>
        <w:rPr>
          <w:rFonts w:ascii="Raleway ExtraBold" w:hAnsi="Raleway ExtraBold" w:cstheme="minorHAnsi"/>
          <w:b/>
          <w:sz w:val="28"/>
          <w:szCs w:val="28"/>
          <w:lang w:eastAsia="fr-FR"/>
        </w:rPr>
      </w:pPr>
      <w:r>
        <w:rPr>
          <w:rFonts w:ascii="Raleway ExtraBold" w:hAnsi="Raleway ExtraBold" w:cstheme="minorHAnsi"/>
          <w:b/>
          <w:sz w:val="28"/>
          <w:szCs w:val="28"/>
          <w:lang w:eastAsia="fr-FR"/>
        </w:rPr>
        <w:t>Déconstruction serre n° 16 – Création espace pépinière serre n° 15</w:t>
      </w:r>
    </w:p>
    <w:p w14:paraId="122F04C6" w14:textId="2E4653CC" w:rsidR="00B0356A" w:rsidRDefault="00B0356A" w:rsidP="00B0356A">
      <w:pPr>
        <w:pBdr>
          <w:top w:val="double" w:sz="6" w:space="3" w:color="auto"/>
          <w:left w:val="double" w:sz="6" w:space="3" w:color="auto"/>
          <w:bottom w:val="double" w:sz="6" w:space="1" w:color="auto"/>
          <w:right w:val="double" w:sz="6" w:space="3" w:color="auto"/>
        </w:pBdr>
        <w:suppressAutoHyphens w:val="0"/>
        <w:jc w:val="center"/>
        <w:rPr>
          <w:rFonts w:ascii="Raleway ExtraBold" w:hAnsi="Raleway ExtraBold" w:cstheme="minorHAnsi"/>
          <w:b/>
          <w:sz w:val="28"/>
          <w:szCs w:val="28"/>
          <w:lang w:eastAsia="fr-FR"/>
        </w:rPr>
      </w:pPr>
      <w:r>
        <w:rPr>
          <w:rFonts w:ascii="Raleway ExtraBold" w:hAnsi="Raleway ExtraBold" w:cstheme="minorHAnsi"/>
          <w:b/>
          <w:sz w:val="28"/>
          <w:szCs w:val="28"/>
          <w:lang w:eastAsia="fr-FR"/>
        </w:rPr>
        <w:t>Lot N° 0</w:t>
      </w:r>
      <w:r w:rsidR="00D02BE8">
        <w:rPr>
          <w:rFonts w:ascii="Raleway ExtraBold" w:hAnsi="Raleway ExtraBold" w:cstheme="minorHAnsi"/>
          <w:b/>
          <w:sz w:val="28"/>
          <w:szCs w:val="28"/>
          <w:lang w:eastAsia="fr-FR"/>
        </w:rPr>
        <w:t>3</w:t>
      </w:r>
      <w:r>
        <w:rPr>
          <w:rFonts w:ascii="Raleway ExtraBold" w:hAnsi="Raleway ExtraBold" w:cstheme="minorHAnsi"/>
          <w:b/>
          <w:sz w:val="28"/>
          <w:szCs w:val="28"/>
          <w:lang w:eastAsia="fr-FR"/>
        </w:rPr>
        <w:t xml:space="preserve"> : </w:t>
      </w:r>
      <w:r w:rsidR="00D02BE8">
        <w:rPr>
          <w:rFonts w:ascii="Raleway ExtraBold" w:hAnsi="Raleway ExtraBold" w:cstheme="minorHAnsi"/>
          <w:b/>
          <w:sz w:val="28"/>
          <w:szCs w:val="28"/>
          <w:lang w:eastAsia="fr-FR"/>
        </w:rPr>
        <w:t>Electricité – Plomberies – Réfection nourrice chauffage</w:t>
      </w:r>
    </w:p>
    <w:p w14:paraId="52C58574" w14:textId="77777777" w:rsidR="00E376C6" w:rsidRDefault="00E376C6" w:rsidP="003C11A2">
      <w:pPr>
        <w:tabs>
          <w:tab w:val="left" w:pos="426"/>
          <w:tab w:val="left" w:pos="851"/>
        </w:tabs>
        <w:spacing w:before="120"/>
        <w:jc w:val="both"/>
        <w:rPr>
          <w:rFonts w:ascii="Wingdings" w:eastAsia="Wingdings" w:hAnsi="Wingdings" w:cs="Wingdings"/>
          <w:b/>
          <w:color w:val="00A3A6"/>
          <w:spacing w:val="-10"/>
        </w:rPr>
      </w:pPr>
    </w:p>
    <w:p w14:paraId="0049E76D" w14:textId="77777777" w:rsidR="00E376C6" w:rsidRDefault="00E376C6" w:rsidP="003C11A2">
      <w:pPr>
        <w:tabs>
          <w:tab w:val="left" w:pos="426"/>
          <w:tab w:val="left" w:pos="851"/>
        </w:tabs>
        <w:spacing w:before="120"/>
        <w:jc w:val="both"/>
        <w:rPr>
          <w:rFonts w:ascii="Wingdings" w:eastAsia="Wingdings" w:hAnsi="Wingdings" w:cs="Wingdings"/>
          <w:b/>
          <w:color w:val="00A3A6"/>
          <w:spacing w:val="-10"/>
        </w:rPr>
      </w:pPr>
    </w:p>
    <w:p w14:paraId="08969A72" w14:textId="7E9DA182" w:rsidR="009B1CD0" w:rsidRPr="00A11E30" w:rsidRDefault="009B1CD0" w:rsidP="003C11A2">
      <w:pPr>
        <w:tabs>
          <w:tab w:val="left" w:pos="426"/>
          <w:tab w:val="left" w:pos="851"/>
        </w:tabs>
        <w:spacing w:before="120"/>
        <w:jc w:val="both"/>
        <w:rPr>
          <w:rFonts w:ascii="Arial" w:eastAsia="Arial" w:hAnsi="Arial" w:cs="Arial"/>
          <w:spacing w:val="-10"/>
        </w:rPr>
      </w:pPr>
      <w:r w:rsidRPr="0005224F">
        <w:rPr>
          <w:rFonts w:ascii="Wingdings" w:eastAsia="Wingdings" w:hAnsi="Wingdings" w:cs="Wingdings"/>
          <w:b/>
          <w:color w:val="00A3A6"/>
          <w:spacing w:val="-10"/>
        </w:rPr>
        <w:t></w:t>
      </w:r>
      <w:r>
        <w:rPr>
          <w:rFonts w:ascii="Arial" w:eastAsia="Arial" w:hAnsi="Arial" w:cs="Arial"/>
          <w:spacing w:val="-10"/>
        </w:rPr>
        <w:t xml:space="preserve">  </w:t>
      </w:r>
      <w:r w:rsidRPr="00A11E30">
        <w:rPr>
          <w:rFonts w:ascii="AvenirNext LT Pro Cn" w:hAnsi="AvenirNext LT Pro Cn" w:cstheme="minorHAnsi"/>
          <w:sz w:val="22"/>
          <w:lang w:eastAsia="fr-FR"/>
        </w:rPr>
        <w:t>Cet acte d'engagement correspond :</w:t>
      </w:r>
    </w:p>
    <w:p w14:paraId="14AFCDC6" w14:textId="2D84C470" w:rsidR="009B1CD0" w:rsidRPr="00A11E30" w:rsidRDefault="009B1CD0" w:rsidP="0083205E">
      <w:pPr>
        <w:tabs>
          <w:tab w:val="left" w:pos="851"/>
        </w:tabs>
        <w:rPr>
          <w:rFonts w:ascii="Arial" w:hAnsi="Arial" w:cs="Arial"/>
          <w:b/>
          <w:i/>
          <w:iCs/>
          <w:color w:val="0070C0"/>
          <w:sz w:val="16"/>
        </w:rPr>
      </w:pPr>
      <w:r w:rsidRPr="00A11E30">
        <w:rPr>
          <w:rFonts w:ascii="Arial" w:hAnsi="Arial" w:cs="Arial"/>
          <w:b/>
          <w:i/>
          <w:iCs/>
          <w:color w:val="0070C0"/>
          <w:sz w:val="16"/>
        </w:rPr>
        <w:t>(Cocher les cases correspondantes.)</w:t>
      </w:r>
    </w:p>
    <w:p w14:paraId="62C9FA0C" w14:textId="77777777" w:rsidR="00A11E30" w:rsidRPr="00C03113" w:rsidRDefault="00A11E30" w:rsidP="00A11E30">
      <w:pPr>
        <w:tabs>
          <w:tab w:val="left" w:pos="851"/>
        </w:tabs>
        <w:rPr>
          <w:rFonts w:ascii="AvenirNext LT Pro Cn" w:hAnsi="AvenirNext LT Pro Cn" w:cstheme="minorHAnsi"/>
          <w:sz w:val="22"/>
          <w:lang w:eastAsia="fr-FR"/>
        </w:rPr>
      </w:pPr>
    </w:p>
    <w:p w14:paraId="467CC409" w14:textId="6301AF79" w:rsidR="000704F0" w:rsidRPr="00C03113" w:rsidRDefault="00935C73" w:rsidP="00E376C6">
      <w:pPr>
        <w:tabs>
          <w:tab w:val="left" w:pos="567"/>
          <w:tab w:val="left" w:pos="1134"/>
        </w:tabs>
        <w:ind w:left="850"/>
        <w:jc w:val="both"/>
        <w:rPr>
          <w:rFonts w:ascii="AvenirNext LT Pro Cn" w:hAnsi="AvenirNext LT Pro Cn" w:cstheme="minorHAnsi"/>
          <w:sz w:val="22"/>
          <w:lang w:eastAsia="fr-FR"/>
        </w:rPr>
      </w:pPr>
      <w:r w:rsidRPr="00C03113">
        <w:rPr>
          <w:rFonts w:ascii="AvenirNext LT Pro Cn" w:hAnsi="AvenirNext LT Pro Cn" w:cstheme="minorHAnsi"/>
          <w:sz w:val="22"/>
          <w:lang w:eastAsia="fr-FR"/>
        </w:rPr>
        <w:fldChar w:fldCharType="begin">
          <w:ffData>
            <w:name w:val=""/>
            <w:enabled/>
            <w:calcOnExit w:val="0"/>
            <w:checkBox>
              <w:size w:val="20"/>
              <w:default w:val="1"/>
            </w:checkBox>
          </w:ffData>
        </w:fldChar>
      </w:r>
      <w:r w:rsidRPr="00C03113">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C03113">
        <w:rPr>
          <w:rFonts w:ascii="AvenirNext LT Pro Cn" w:hAnsi="AvenirNext LT Pro Cn" w:cstheme="minorHAnsi"/>
          <w:sz w:val="22"/>
          <w:lang w:eastAsia="fr-FR"/>
        </w:rPr>
        <w:fldChar w:fldCharType="end"/>
      </w:r>
      <w:r w:rsidR="009B1CD0" w:rsidRPr="00C03113">
        <w:rPr>
          <w:rFonts w:ascii="AvenirNext LT Pro Cn" w:hAnsi="AvenirNext LT Pro Cn" w:cstheme="minorHAnsi"/>
          <w:sz w:val="22"/>
          <w:lang w:eastAsia="fr-FR"/>
        </w:rPr>
        <w:tab/>
        <w:t>à l’offre de base</w:t>
      </w:r>
      <w:r w:rsidR="004C5755" w:rsidRPr="00C03113">
        <w:rPr>
          <w:rFonts w:ascii="AvenirNext LT Pro Cn" w:hAnsi="AvenirNext LT Pro Cn" w:cstheme="minorHAnsi"/>
          <w:sz w:val="22"/>
          <w:lang w:eastAsia="fr-FR"/>
        </w:rPr>
        <w:t> </w:t>
      </w:r>
      <w:r w:rsidR="00665477" w:rsidRPr="00C03113">
        <w:rPr>
          <w:rFonts w:ascii="AvenirNext LT Pro Cn" w:hAnsi="AvenirNext LT Pro Cn" w:cstheme="minorHAnsi"/>
          <w:sz w:val="22"/>
          <w:lang w:eastAsia="fr-FR"/>
        </w:rPr>
        <w:t xml:space="preserve">: </w:t>
      </w:r>
    </w:p>
    <w:p w14:paraId="087EA98C" w14:textId="77777777" w:rsidR="00660AB9" w:rsidRPr="00A6058B" w:rsidRDefault="00660AB9" w:rsidP="00A6058B">
      <w:pPr>
        <w:pStyle w:val="fcasegauche"/>
        <w:tabs>
          <w:tab w:val="left" w:pos="851"/>
        </w:tabs>
        <w:spacing w:after="0"/>
        <w:rPr>
          <w:rFonts w:ascii="Arial" w:hAnsi="Arial" w:cs="Arial"/>
        </w:rPr>
      </w:pPr>
    </w:p>
    <w:p w14:paraId="24ECDB68" w14:textId="77777777" w:rsidR="00E376C6" w:rsidRDefault="00E376C6" w:rsidP="00C93E6B">
      <w:pPr>
        <w:suppressAutoHyphens w:val="0"/>
        <w:spacing w:after="120"/>
        <w:rPr>
          <w:rFonts w:ascii="Wingdings" w:eastAsia="Wingdings" w:hAnsi="Wingdings" w:cs="Wingdings"/>
          <w:b/>
          <w:color w:val="00A3A6"/>
          <w:spacing w:val="-10"/>
        </w:rPr>
      </w:pPr>
    </w:p>
    <w:p w14:paraId="6A557111" w14:textId="77777777" w:rsidR="00E376C6" w:rsidRDefault="00E376C6" w:rsidP="00C93E6B">
      <w:pPr>
        <w:suppressAutoHyphens w:val="0"/>
        <w:spacing w:after="120"/>
        <w:rPr>
          <w:rFonts w:ascii="Wingdings" w:eastAsia="Wingdings" w:hAnsi="Wingdings" w:cs="Wingdings"/>
          <w:b/>
          <w:color w:val="00A3A6"/>
          <w:spacing w:val="-10"/>
        </w:rPr>
      </w:pPr>
    </w:p>
    <w:p w14:paraId="77067A6A" w14:textId="2DA9E8D1" w:rsidR="00935C73" w:rsidRDefault="00935C73" w:rsidP="00C93E6B">
      <w:pPr>
        <w:suppressAutoHyphens w:val="0"/>
        <w:spacing w:after="120"/>
        <w:rPr>
          <w:rFonts w:ascii="Arial" w:hAnsi="Arial" w:cs="Arial"/>
          <w:b/>
        </w:rPr>
      </w:pPr>
      <w:r w:rsidRPr="0005224F">
        <w:rPr>
          <w:rFonts w:ascii="Wingdings" w:eastAsia="Wingdings" w:hAnsi="Wingdings" w:cs="Wingdings"/>
          <w:b/>
          <w:color w:val="00A3A6"/>
          <w:spacing w:val="-10"/>
        </w:rPr>
        <w:t></w:t>
      </w:r>
      <w:r w:rsidRPr="0005224F">
        <w:rPr>
          <w:rFonts w:ascii="Arial" w:eastAsia="Arial" w:hAnsi="Arial" w:cs="Arial"/>
          <w:b/>
          <w:color w:val="00A3A6"/>
          <w:spacing w:val="-10"/>
        </w:rPr>
        <w:t xml:space="preserve"> </w:t>
      </w:r>
      <w:r w:rsidRPr="0040027A">
        <w:rPr>
          <w:rFonts w:ascii="Arial" w:hAnsi="Arial" w:cs="Arial"/>
          <w:b/>
        </w:rPr>
        <w:t xml:space="preserve"> </w:t>
      </w:r>
      <w:r w:rsidRPr="00A11E30">
        <w:rPr>
          <w:rFonts w:ascii="AvenirNext LT Pro Cn" w:hAnsi="AvenirNext LT Pro Cn" w:cstheme="minorHAnsi"/>
          <w:b/>
          <w:sz w:val="22"/>
          <w:lang w:eastAsia="fr-FR"/>
        </w:rPr>
        <w:t>Nom commercial et la dénomination sociale du candidat</w:t>
      </w:r>
      <w:r w:rsidR="00A6058B" w:rsidRPr="00A11E30">
        <w:rPr>
          <w:rFonts w:ascii="AvenirNext LT Pro Cn" w:hAnsi="AvenirNext LT Pro Cn" w:cstheme="minorHAnsi"/>
          <w:b/>
          <w:sz w:val="22"/>
          <w:lang w:eastAsia="fr-FR"/>
        </w:rPr>
        <w:t> :</w:t>
      </w:r>
    </w:p>
    <w:p w14:paraId="4E93208E" w14:textId="77777777" w:rsidR="00935C73" w:rsidRPr="00F60762" w:rsidRDefault="00935C73" w:rsidP="00F60762">
      <w:pPr>
        <w:pBdr>
          <w:top w:val="double" w:sz="6" w:space="3" w:color="auto"/>
          <w:left w:val="double" w:sz="6" w:space="3" w:color="auto"/>
          <w:bottom w:val="double" w:sz="6" w:space="1" w:color="auto"/>
          <w:right w:val="double" w:sz="6" w:space="3" w:color="auto"/>
        </w:pBdr>
        <w:suppressAutoHyphens w:val="0"/>
        <w:jc w:val="both"/>
        <w:rPr>
          <w:rFonts w:ascii="Arial" w:hAnsi="Arial" w:cs="Arial"/>
          <w:spacing w:val="34"/>
          <w:sz w:val="12"/>
          <w:szCs w:val="16"/>
          <w:lang w:eastAsia="fr-FR"/>
        </w:rPr>
      </w:pPr>
    </w:p>
    <w:p w14:paraId="7523084D" w14:textId="6C15A035" w:rsidR="00C03113" w:rsidRPr="0031395E" w:rsidRDefault="00C03113" w:rsidP="00C03113">
      <w:pPr>
        <w:pBdr>
          <w:top w:val="double" w:sz="6" w:space="3" w:color="auto"/>
          <w:left w:val="double" w:sz="6" w:space="3" w:color="auto"/>
          <w:bottom w:val="double" w:sz="6" w:space="1" w:color="auto"/>
          <w:right w:val="double" w:sz="6" w:space="3" w:color="auto"/>
        </w:pBdr>
        <w:suppressAutoHyphens w:val="0"/>
        <w:jc w:val="center"/>
        <w:rPr>
          <w:rFonts w:ascii="AvenirNext LT Pro Cn" w:hAnsi="AvenirNext LT Pro Cn" w:cstheme="minorHAnsi"/>
          <w:b/>
          <w:sz w:val="30"/>
          <w:lang w:eastAsia="fr-FR"/>
        </w:rPr>
      </w:pPr>
      <w:r w:rsidRPr="0031395E">
        <w:rPr>
          <w:rFonts w:ascii="AvenirNext LT Pro Cn" w:hAnsi="AvenirNext LT Pro Cn" w:cstheme="minorHAnsi"/>
          <w:b/>
          <w:sz w:val="30"/>
          <w:lang w:eastAsia="fr-FR"/>
        </w:rPr>
        <w:t>_</w:t>
      </w:r>
      <w:r w:rsidRPr="0031395E">
        <w:rPr>
          <w:rFonts w:ascii="AvenirNext LT Pro Cn" w:hAnsi="AvenirNext LT Pro Cn" w:cstheme="minorHAnsi"/>
          <w:b/>
          <w:sz w:val="30"/>
          <w:lang w:eastAsia="fr-FR"/>
        </w:rPr>
        <w:fldChar w:fldCharType="begin">
          <w:ffData>
            <w:name w:val=""/>
            <w:enabled/>
            <w:calcOnExit w:val="0"/>
            <w:textInput/>
          </w:ffData>
        </w:fldChar>
      </w:r>
      <w:r w:rsidRPr="0031395E">
        <w:rPr>
          <w:rFonts w:ascii="AvenirNext LT Pro Cn" w:hAnsi="AvenirNext LT Pro Cn" w:cstheme="minorHAnsi"/>
          <w:b/>
          <w:sz w:val="30"/>
          <w:lang w:eastAsia="fr-FR"/>
        </w:rPr>
        <w:instrText xml:space="preserve"> FORMTEXT </w:instrText>
      </w:r>
      <w:r w:rsidRPr="0031395E">
        <w:rPr>
          <w:rFonts w:ascii="AvenirNext LT Pro Cn" w:hAnsi="AvenirNext LT Pro Cn" w:cstheme="minorHAnsi"/>
          <w:b/>
          <w:sz w:val="30"/>
          <w:lang w:eastAsia="fr-FR"/>
        </w:rPr>
      </w:r>
      <w:r w:rsidRPr="0031395E">
        <w:rPr>
          <w:rFonts w:ascii="AvenirNext LT Pro Cn" w:hAnsi="AvenirNext LT Pro Cn" w:cstheme="minorHAnsi"/>
          <w:b/>
          <w:sz w:val="30"/>
          <w:lang w:eastAsia="fr-FR"/>
        </w:rPr>
        <w:fldChar w:fldCharType="separate"/>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t> </w:t>
      </w:r>
      <w:r w:rsidRPr="0031395E">
        <w:rPr>
          <w:rFonts w:ascii="AvenirNext LT Pro Cn" w:hAnsi="AvenirNext LT Pro Cn" w:cstheme="minorHAnsi"/>
          <w:b/>
          <w:sz w:val="30"/>
          <w:lang w:eastAsia="fr-FR"/>
        </w:rPr>
        <w:fldChar w:fldCharType="end"/>
      </w:r>
    </w:p>
    <w:p w14:paraId="5C0255B3" w14:textId="77777777" w:rsidR="00C03113" w:rsidRPr="00EE270E" w:rsidRDefault="00C03113" w:rsidP="00EE270E">
      <w:pPr>
        <w:pBdr>
          <w:top w:val="double" w:sz="6" w:space="3" w:color="auto"/>
          <w:left w:val="double" w:sz="6" w:space="3" w:color="auto"/>
          <w:bottom w:val="double" w:sz="6" w:space="1" w:color="auto"/>
          <w:right w:val="double" w:sz="6" w:space="3" w:color="auto"/>
        </w:pBdr>
        <w:suppressAutoHyphens w:val="0"/>
        <w:jc w:val="both"/>
        <w:rPr>
          <w:rFonts w:ascii="Arial" w:hAnsi="Arial" w:cs="Arial"/>
          <w:spacing w:val="34"/>
          <w:sz w:val="12"/>
          <w:szCs w:val="16"/>
          <w:lang w:eastAsia="fr-FR"/>
        </w:rPr>
      </w:pPr>
    </w:p>
    <w:p w14:paraId="1429FA65" w14:textId="6605C6BC" w:rsidR="008263A4" w:rsidRPr="00503A05" w:rsidRDefault="00C03113" w:rsidP="00197B04">
      <w:pPr>
        <w:pStyle w:val="fcasegauche"/>
        <w:tabs>
          <w:tab w:val="left" w:pos="851"/>
        </w:tabs>
        <w:spacing w:before="120"/>
        <w:rPr>
          <w:rFonts w:ascii="Arial" w:hAnsi="Arial" w:cs="Arial"/>
        </w:rPr>
      </w:pPr>
      <w:r w:rsidRPr="00503A05">
        <w:rPr>
          <w:rFonts w:ascii="Arial" w:hAnsi="Arial" w:cs="Arial"/>
          <w:b/>
        </w:rPr>
        <w:t xml:space="preserve">Personne référente : </w:t>
      </w:r>
      <w:r w:rsidRPr="00503A05">
        <w:rPr>
          <w:rFonts w:ascii="Arial" w:hAnsi="Arial" w:cs="Arial"/>
        </w:rPr>
        <w:t>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r w:rsidRPr="00503A05">
        <w:rPr>
          <w:rFonts w:ascii="Arial" w:hAnsi="Arial" w:cs="Arial"/>
        </w:rPr>
        <w:t xml:space="preserve"> </w:t>
      </w:r>
      <w:r w:rsidRPr="00503A05">
        <w:rPr>
          <w:rFonts w:ascii="Arial" w:hAnsi="Arial" w:cs="Arial"/>
        </w:rPr>
        <w:tab/>
      </w:r>
      <w:r w:rsidRPr="00503A05">
        <w:rPr>
          <w:rFonts w:ascii="Arial" w:hAnsi="Arial" w:cs="Arial"/>
        </w:rPr>
        <w:tab/>
      </w:r>
      <w:r w:rsidRPr="00503A05">
        <w:rPr>
          <w:rFonts w:ascii="Arial" w:hAnsi="Arial" w:cs="Arial"/>
        </w:rPr>
        <w:tab/>
      </w:r>
      <w:r w:rsidR="000E0D50" w:rsidRPr="00503A05">
        <w:rPr>
          <w:rFonts w:ascii="Arial" w:hAnsi="Arial" w:cs="Arial"/>
        </w:rPr>
        <w:t>E-mail</w:t>
      </w:r>
      <w:r w:rsidRPr="00503A05">
        <w:rPr>
          <w:rFonts w:ascii="Arial" w:hAnsi="Arial" w:cs="Arial"/>
        </w:rPr>
        <w:t>: 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r w:rsidRPr="00503A05">
        <w:rPr>
          <w:rFonts w:ascii="Arial" w:hAnsi="Arial" w:cs="Arial"/>
        </w:rPr>
        <w:t xml:space="preserve">   </w:t>
      </w:r>
      <w:r w:rsidRPr="00503A05">
        <w:rPr>
          <w:rFonts w:ascii="Arial" w:hAnsi="Arial" w:cs="Arial"/>
        </w:rPr>
        <w:tab/>
      </w:r>
      <w:r w:rsidRPr="00503A05">
        <w:rPr>
          <w:rFonts w:ascii="Arial" w:hAnsi="Arial" w:cs="Arial"/>
        </w:rPr>
        <w:tab/>
      </w:r>
      <w:r w:rsidRPr="00503A05">
        <w:rPr>
          <w:rFonts w:ascii="Arial" w:hAnsi="Arial" w:cs="Arial"/>
        </w:rPr>
        <w:tab/>
        <w:t>Tél : _</w:t>
      </w:r>
      <w:r w:rsidRPr="00503A05">
        <w:rPr>
          <w:rFonts w:ascii="Arial" w:hAnsi="Arial" w:cs="Arial"/>
        </w:rPr>
        <w:fldChar w:fldCharType="begin">
          <w:ffData>
            <w:name w:val=""/>
            <w:enabled/>
            <w:calcOnExit w:val="0"/>
            <w:textInput/>
          </w:ffData>
        </w:fldChar>
      </w:r>
      <w:r w:rsidRPr="00503A05">
        <w:rPr>
          <w:rFonts w:ascii="Arial" w:hAnsi="Arial" w:cs="Arial"/>
        </w:rPr>
        <w:instrText xml:space="preserve"> FORMTEXT </w:instrText>
      </w:r>
      <w:r w:rsidRPr="00503A05">
        <w:rPr>
          <w:rFonts w:ascii="Arial" w:hAnsi="Arial" w:cs="Arial"/>
        </w:rPr>
      </w:r>
      <w:r w:rsidRPr="00503A05">
        <w:rPr>
          <w:rFonts w:ascii="Arial" w:hAnsi="Arial" w:cs="Arial"/>
        </w:rPr>
        <w:fldChar w:fldCharType="separate"/>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t> </w:t>
      </w:r>
      <w:r w:rsidRPr="00503A05">
        <w:rPr>
          <w:rFonts w:ascii="Arial" w:hAnsi="Arial" w:cs="Arial"/>
        </w:rPr>
        <w:fldChar w:fldCharType="end"/>
      </w:r>
    </w:p>
    <w:p w14:paraId="43182DB2" w14:textId="79BFA3AB" w:rsidR="00A11E30" w:rsidRDefault="00A11E30" w:rsidP="00C93E6B">
      <w:pPr>
        <w:pStyle w:val="fcasegauche"/>
        <w:tabs>
          <w:tab w:val="left" w:pos="851"/>
        </w:tabs>
        <w:spacing w:before="120"/>
      </w:pPr>
      <w:r>
        <w:br w:type="page"/>
      </w: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DB460E" w14:paraId="5E3A2511" w14:textId="77777777" w:rsidTr="00A068C2">
        <w:tc>
          <w:tcPr>
            <w:tcW w:w="10277" w:type="dxa"/>
            <w:shd w:val="clear" w:color="auto" w:fill="00A3A6"/>
          </w:tcPr>
          <w:p w14:paraId="202C4AB1" w14:textId="77777777" w:rsidR="009B1CD0" w:rsidRPr="00DB460E" w:rsidRDefault="009B1CD0" w:rsidP="005F0DCE">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8"/>
                <w:lang w:eastAsia="fr-FR"/>
              </w:rPr>
              <w:lastRenderedPageBreak/>
              <w:t xml:space="preserve">B - Engagement </w:t>
            </w:r>
            <w:r w:rsidR="00166B56" w:rsidRPr="00DB460E">
              <w:rPr>
                <w:rFonts w:ascii="Raleway ExtraBold" w:hAnsi="Raleway ExtraBold" w:cs="Calibri"/>
                <w:color w:val="FFFFFF"/>
                <w:sz w:val="28"/>
                <w:lang w:eastAsia="fr-FR"/>
              </w:rPr>
              <w:t>du titulaire ou du groupement titulaire</w:t>
            </w:r>
          </w:p>
        </w:tc>
      </w:tr>
    </w:tbl>
    <w:p w14:paraId="3E8A9190" w14:textId="7777777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B1 - Identification et engagement </w:t>
      </w:r>
      <w:r w:rsidR="00CD185D" w:rsidRPr="007C6DEE">
        <w:rPr>
          <w:rFonts w:ascii="Raleway ExtraBold" w:eastAsia="Arial Unicode MS" w:hAnsi="Raleway ExtraBold" w:cs="Calibri"/>
          <w:color w:val="275662"/>
          <w:sz w:val="24"/>
          <w:szCs w:val="32"/>
          <w:lang w:eastAsia="fr-FR"/>
        </w:rPr>
        <w:t>du titulaire</w:t>
      </w:r>
      <w:r w:rsidR="0021797C" w:rsidRPr="007C6DEE">
        <w:rPr>
          <w:rFonts w:ascii="Raleway ExtraBold" w:eastAsia="Arial Unicode MS" w:hAnsi="Raleway ExtraBold" w:cs="Calibri"/>
          <w:color w:val="275662"/>
          <w:sz w:val="24"/>
          <w:szCs w:val="32"/>
          <w:lang w:eastAsia="fr-FR"/>
        </w:rPr>
        <w:t xml:space="preserve"> ou du groupement titulaire</w:t>
      </w:r>
    </w:p>
    <w:p w14:paraId="293D3ECA" w14:textId="4F554E9E" w:rsidR="009B1CD0" w:rsidRPr="00325E01" w:rsidRDefault="009B1CD0" w:rsidP="00325E01">
      <w:pPr>
        <w:pStyle w:val="fcase1ertab"/>
        <w:tabs>
          <w:tab w:val="left" w:pos="851"/>
        </w:tabs>
        <w:rPr>
          <w:rFonts w:ascii="Arial" w:hAnsi="Arial" w:cs="Arial"/>
          <w:b/>
          <w:i/>
          <w:iCs/>
          <w:color w:val="0070C0"/>
          <w:sz w:val="16"/>
        </w:rPr>
      </w:pPr>
      <w:r w:rsidRPr="0090775E">
        <w:rPr>
          <w:rFonts w:ascii="Arial" w:hAnsi="Arial" w:cs="Arial"/>
          <w:b/>
          <w:i/>
          <w:iCs/>
          <w:color w:val="0070C0"/>
          <w:sz w:val="16"/>
        </w:rPr>
        <w:t>(Cocher les cases correspondantes.)</w:t>
      </w:r>
    </w:p>
    <w:p w14:paraId="2D9EA287" w14:textId="77777777" w:rsidR="009B1CD0" w:rsidRPr="00EE270E" w:rsidRDefault="009B1CD0" w:rsidP="005846FB">
      <w:pPr>
        <w:tabs>
          <w:tab w:val="left" w:pos="851"/>
        </w:tabs>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t xml:space="preserve">Après avoir pris connaissance des pièces constitutives du marché </w:t>
      </w:r>
      <w:r w:rsidR="00FE48C9" w:rsidRPr="00EE270E">
        <w:rPr>
          <w:rFonts w:ascii="AvenirNext LT Pro Cn" w:hAnsi="AvenirNext LT Pro Cn" w:cstheme="minorHAnsi"/>
          <w:sz w:val="22"/>
          <w:lang w:eastAsia="fr-FR"/>
        </w:rPr>
        <w:t>public</w:t>
      </w:r>
      <w:r w:rsidRPr="00EE270E">
        <w:rPr>
          <w:rFonts w:ascii="AvenirNext LT Pro Cn" w:hAnsi="AvenirNext LT Pro Cn" w:cstheme="minorHAnsi"/>
          <w:sz w:val="22"/>
          <w:lang w:eastAsia="fr-FR"/>
        </w:rPr>
        <w:t xml:space="preserve"> suivantes,</w:t>
      </w:r>
    </w:p>
    <w:p w14:paraId="4AA64A3C" w14:textId="3BF78F41" w:rsidR="0090775E" w:rsidRPr="0090775E" w:rsidRDefault="00872137" w:rsidP="0090775E">
      <w:pPr>
        <w:tabs>
          <w:tab w:val="left" w:pos="851"/>
        </w:tabs>
        <w:spacing w:before="120"/>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815D01" w:rsidRPr="00EE270E">
        <w:rPr>
          <w:rFonts w:ascii="AvenirNext LT Pro Cn" w:hAnsi="AvenirNext LT Pro Cn" w:cstheme="minorHAnsi"/>
          <w:sz w:val="22"/>
          <w:lang w:eastAsia="fr-FR"/>
        </w:rPr>
        <w:t xml:space="preserve"> </w:t>
      </w:r>
      <w:r w:rsidR="00030516" w:rsidRPr="00EE270E">
        <w:rPr>
          <w:rFonts w:ascii="AvenirNext LT Pro Cn" w:hAnsi="AvenirNext LT Pro Cn" w:cstheme="minorHAnsi"/>
          <w:sz w:val="22"/>
          <w:lang w:eastAsia="fr-FR"/>
        </w:rPr>
        <w:t xml:space="preserve"> </w:t>
      </w:r>
      <w:r w:rsidR="00815D01" w:rsidRPr="0090775E">
        <w:rPr>
          <w:rFonts w:ascii="AvenirNext LT Pro Cn" w:hAnsi="AvenirNext LT Pro Cn" w:cstheme="minorHAnsi"/>
          <w:b/>
          <w:sz w:val="22"/>
          <w:lang w:eastAsia="fr-FR"/>
        </w:rPr>
        <w:t>CCAP</w:t>
      </w:r>
      <w:r w:rsidR="0090775E">
        <w:rPr>
          <w:rFonts w:ascii="AvenirNext LT Pro Cn" w:hAnsi="AvenirNext LT Pro Cn" w:cstheme="minorHAnsi"/>
          <w:sz w:val="22"/>
          <w:lang w:eastAsia="fr-FR"/>
        </w:rPr>
        <w:t xml:space="preserve"> du </w:t>
      </w:r>
      <w:r w:rsidR="007F3F2A">
        <w:rPr>
          <w:rFonts w:ascii="AvenirNext LT Pro Cn" w:hAnsi="AvenirNext LT Pro Cn" w:cstheme="minorHAnsi"/>
          <w:sz w:val="22"/>
          <w:lang w:eastAsia="fr-FR"/>
        </w:rPr>
        <w:t>12/11/2024</w:t>
      </w:r>
    </w:p>
    <w:p w14:paraId="39CDD209" w14:textId="6F5929D2" w:rsidR="009B1CD0" w:rsidRPr="00EE270E" w:rsidRDefault="009B1CD0" w:rsidP="0090775E">
      <w:pPr>
        <w:tabs>
          <w:tab w:val="left" w:pos="851"/>
        </w:tabs>
        <w:ind w:left="1135" w:hanging="568"/>
        <w:jc w:val="both"/>
        <w:rPr>
          <w:rFonts w:ascii="AvenirNext LT Pro Cn" w:hAnsi="AvenirNext LT Pro Cn" w:cstheme="minorHAnsi"/>
          <w:sz w:val="22"/>
          <w:lang w:eastAsia="fr-FR"/>
        </w:rPr>
      </w:pPr>
    </w:p>
    <w:p w14:paraId="27FF7791" w14:textId="5C08B3B1" w:rsidR="001732D3" w:rsidRDefault="0090775E" w:rsidP="00030516">
      <w:pPr>
        <w:tabs>
          <w:tab w:val="left" w:pos="851"/>
        </w:tabs>
        <w:ind w:left="1135" w:hanging="568"/>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w:t>
      </w:r>
      <w:r w:rsidR="009B1CD0" w:rsidRPr="0090775E">
        <w:rPr>
          <w:rFonts w:ascii="AvenirNext LT Pro Cn" w:hAnsi="AvenirNext LT Pro Cn" w:cstheme="minorHAnsi"/>
          <w:b/>
          <w:sz w:val="22"/>
          <w:lang w:eastAsia="fr-FR"/>
        </w:rPr>
        <w:t>CCAG</w:t>
      </w:r>
      <w:r w:rsidR="00030516" w:rsidRPr="0090775E">
        <w:rPr>
          <w:rFonts w:ascii="AvenirNext LT Pro Cn" w:hAnsi="AvenirNext LT Pro Cn" w:cstheme="minorHAnsi"/>
          <w:b/>
          <w:sz w:val="22"/>
          <w:lang w:eastAsia="fr-FR"/>
        </w:rPr>
        <w:t>-Travaux</w:t>
      </w:r>
      <w:r w:rsidR="009B1CD0" w:rsidRPr="00EE270E">
        <w:rPr>
          <w:rFonts w:ascii="AvenirNext LT Pro Cn" w:hAnsi="AvenirNext LT Pro Cn" w:cstheme="minorHAnsi"/>
          <w:sz w:val="22"/>
          <w:lang w:eastAsia="fr-FR"/>
        </w:rPr>
        <w:t> :</w:t>
      </w:r>
      <w:r w:rsidR="001732D3" w:rsidRPr="00EE270E">
        <w:rPr>
          <w:rFonts w:ascii="AvenirNext LT Pro Cn" w:hAnsi="AvenirNext LT Pro Cn" w:cstheme="minorHAnsi"/>
          <w:sz w:val="22"/>
          <w:lang w:eastAsia="fr-FR"/>
        </w:rPr>
        <w:t xml:space="preserve"> Cahier des clauses administratives générales applicables aux marchés publics de travaux, </w:t>
      </w:r>
      <w:r w:rsidR="00313449" w:rsidRPr="00EE270E">
        <w:rPr>
          <w:rFonts w:ascii="AvenirNext LT Pro Cn" w:hAnsi="AvenirNext LT Pro Cn" w:cstheme="minorHAnsi"/>
          <w:sz w:val="22"/>
          <w:lang w:eastAsia="fr-FR"/>
        </w:rPr>
        <w:t>approuvé par l’arrêté du 30</w:t>
      </w:r>
      <w:r>
        <w:rPr>
          <w:rFonts w:ascii="AvenirNext LT Pro Cn" w:hAnsi="AvenirNext LT Pro Cn" w:cstheme="minorHAnsi"/>
          <w:sz w:val="22"/>
          <w:lang w:eastAsia="fr-FR"/>
        </w:rPr>
        <w:t xml:space="preserve"> mars 2021 – NOR : ECOM2106871A</w:t>
      </w:r>
    </w:p>
    <w:p w14:paraId="6EBF50D9" w14:textId="77777777" w:rsidR="0031395E" w:rsidRPr="00EE270E" w:rsidRDefault="0031395E" w:rsidP="007F3F2A">
      <w:pPr>
        <w:tabs>
          <w:tab w:val="left" w:pos="851"/>
        </w:tabs>
        <w:jc w:val="both"/>
        <w:rPr>
          <w:rFonts w:ascii="AvenirNext LT Pro Cn" w:hAnsi="AvenirNext LT Pro Cn" w:cstheme="minorHAnsi"/>
          <w:sz w:val="22"/>
          <w:lang w:eastAsia="fr-FR"/>
        </w:rPr>
      </w:pPr>
    </w:p>
    <w:p w14:paraId="1A071694" w14:textId="57B7264E" w:rsidR="0090775E" w:rsidRPr="0090775E" w:rsidRDefault="00872137" w:rsidP="0090775E">
      <w:pPr>
        <w:tabs>
          <w:tab w:val="left" w:pos="851"/>
        </w:tabs>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w:t>
      </w:r>
      <w:r w:rsidR="009B1CD0" w:rsidRPr="0090775E">
        <w:rPr>
          <w:rFonts w:ascii="AvenirNext LT Pro Cn" w:hAnsi="AvenirNext LT Pro Cn" w:cstheme="minorHAnsi"/>
          <w:b/>
          <w:sz w:val="22"/>
          <w:lang w:eastAsia="fr-FR"/>
        </w:rPr>
        <w:t>CCTP</w:t>
      </w:r>
      <w:r w:rsidR="009B1CD0" w:rsidRPr="00EE270E">
        <w:rPr>
          <w:rFonts w:ascii="AvenirNext LT Pro Cn" w:hAnsi="AvenirNext LT Pro Cn" w:cstheme="minorHAnsi"/>
          <w:sz w:val="22"/>
          <w:lang w:eastAsia="fr-FR"/>
        </w:rPr>
        <w:t xml:space="preserve"> </w:t>
      </w:r>
      <w:r w:rsidR="0090775E">
        <w:rPr>
          <w:rFonts w:ascii="AvenirNext LT Pro Cn" w:hAnsi="AvenirNext LT Pro Cn" w:cstheme="minorHAnsi"/>
          <w:sz w:val="22"/>
          <w:lang w:eastAsia="fr-FR"/>
        </w:rPr>
        <w:t xml:space="preserve">du </w:t>
      </w:r>
      <w:r w:rsidR="00773DC6">
        <w:rPr>
          <w:rFonts w:ascii="AvenirNext LT Pro Cn" w:hAnsi="AvenirNext LT Pro Cn" w:cstheme="minorHAnsi"/>
          <w:sz w:val="22"/>
          <w:lang w:eastAsia="fr-FR"/>
        </w:rPr>
        <w:t>11/12/2024</w:t>
      </w:r>
    </w:p>
    <w:p w14:paraId="0E9AB66B" w14:textId="1781F7FC" w:rsidR="009B1CD0" w:rsidRPr="00EE270E" w:rsidRDefault="009B1CD0" w:rsidP="00030516">
      <w:pPr>
        <w:tabs>
          <w:tab w:val="left" w:pos="851"/>
        </w:tabs>
        <w:ind w:left="1135" w:hanging="568"/>
        <w:jc w:val="both"/>
        <w:rPr>
          <w:rFonts w:ascii="AvenirNext LT Pro Cn" w:hAnsi="AvenirNext LT Pro Cn" w:cstheme="minorHAnsi"/>
          <w:sz w:val="22"/>
          <w:lang w:eastAsia="fr-FR"/>
        </w:rPr>
      </w:pPr>
    </w:p>
    <w:p w14:paraId="1E11CEBF" w14:textId="2628BD06" w:rsidR="0090775E" w:rsidRPr="0090775E" w:rsidRDefault="0090775E" w:rsidP="0090775E">
      <w:pPr>
        <w:tabs>
          <w:tab w:val="left" w:pos="851"/>
        </w:tabs>
        <w:ind w:left="1135" w:hanging="568"/>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815D01" w:rsidRPr="00EE270E">
        <w:rPr>
          <w:rFonts w:ascii="AvenirNext LT Pro Cn" w:hAnsi="AvenirNext LT Pro Cn" w:cstheme="minorHAnsi"/>
          <w:sz w:val="22"/>
          <w:lang w:eastAsia="fr-FR"/>
        </w:rPr>
        <w:t xml:space="preserve"> </w:t>
      </w:r>
      <w:r w:rsidRPr="0090775E">
        <w:rPr>
          <w:rFonts w:ascii="AvenirNext LT Pro Cn" w:hAnsi="AvenirNext LT Pro Cn" w:cstheme="minorHAnsi"/>
          <w:b/>
          <w:sz w:val="22"/>
          <w:lang w:eastAsia="fr-FR"/>
        </w:rPr>
        <w:t>Autres documents</w:t>
      </w:r>
      <w:r>
        <w:rPr>
          <w:rFonts w:ascii="AvenirNext LT Pro Cn" w:hAnsi="AvenirNext LT Pro Cn" w:cstheme="minorHAnsi"/>
          <w:sz w:val="22"/>
          <w:lang w:eastAsia="fr-FR"/>
        </w:rPr>
        <w:t xml:space="preserve"> : </w:t>
      </w:r>
      <w:r w:rsidRPr="0090775E">
        <w:rPr>
          <w:rFonts w:ascii="AvenirNext LT Pro Cn" w:hAnsi="AvenirNext LT Pro Cn" w:cstheme="minorHAnsi"/>
          <w:sz w:val="22"/>
          <w:lang w:eastAsia="fr-FR"/>
        </w:rPr>
        <w:t>_</w:t>
      </w:r>
      <w:r w:rsidRPr="0090775E">
        <w:rPr>
          <w:rFonts w:ascii="AvenirNext LT Pro Cn" w:hAnsi="AvenirNext LT Pro Cn" w:cstheme="minorHAnsi"/>
          <w:sz w:val="22"/>
          <w:lang w:eastAsia="fr-FR"/>
        </w:rPr>
        <w:fldChar w:fldCharType="begin">
          <w:ffData>
            <w:name w:val="Texte5"/>
            <w:enabled/>
            <w:calcOnExit w:val="0"/>
            <w:textInput/>
          </w:ffData>
        </w:fldChar>
      </w:r>
      <w:r w:rsidRPr="0090775E">
        <w:rPr>
          <w:rFonts w:ascii="AvenirNext LT Pro Cn" w:hAnsi="AvenirNext LT Pro Cn" w:cstheme="minorHAnsi"/>
          <w:sz w:val="22"/>
          <w:lang w:eastAsia="fr-FR"/>
        </w:rPr>
        <w:instrText xml:space="preserve"> FORMTEXT </w:instrText>
      </w:r>
      <w:r w:rsidRPr="0090775E">
        <w:rPr>
          <w:rFonts w:ascii="AvenirNext LT Pro Cn" w:hAnsi="AvenirNext LT Pro Cn" w:cstheme="minorHAnsi"/>
          <w:sz w:val="22"/>
          <w:lang w:eastAsia="fr-FR"/>
        </w:rPr>
      </w:r>
      <w:r w:rsidRPr="0090775E">
        <w:rPr>
          <w:rFonts w:ascii="AvenirNext LT Pro Cn" w:hAnsi="AvenirNext LT Pro Cn" w:cstheme="minorHAnsi"/>
          <w:sz w:val="22"/>
          <w:lang w:eastAsia="fr-FR"/>
        </w:rPr>
        <w:fldChar w:fldCharType="separate"/>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t> </w:t>
      </w:r>
      <w:r w:rsidRPr="0090775E">
        <w:rPr>
          <w:rFonts w:ascii="AvenirNext LT Pro Cn" w:hAnsi="AvenirNext LT Pro Cn" w:cstheme="minorHAnsi"/>
          <w:sz w:val="22"/>
          <w:lang w:eastAsia="fr-FR"/>
        </w:rPr>
        <w:fldChar w:fldCharType="end"/>
      </w:r>
    </w:p>
    <w:p w14:paraId="51C9E5CA" w14:textId="638EFAA7" w:rsidR="00815D01" w:rsidRPr="00EE270E" w:rsidRDefault="00815D01" w:rsidP="00030516">
      <w:pPr>
        <w:tabs>
          <w:tab w:val="left" w:pos="851"/>
        </w:tabs>
        <w:ind w:left="1135" w:hanging="568"/>
        <w:jc w:val="both"/>
        <w:rPr>
          <w:rFonts w:ascii="AvenirNext LT Pro Cn" w:hAnsi="AvenirNext LT Pro Cn" w:cstheme="minorHAnsi"/>
          <w:sz w:val="22"/>
          <w:lang w:eastAsia="fr-FR"/>
        </w:rPr>
      </w:pPr>
    </w:p>
    <w:p w14:paraId="6054D7F3" w14:textId="024ADA09" w:rsidR="009B1CD0" w:rsidRPr="00EE270E" w:rsidRDefault="00872137" w:rsidP="00030516">
      <w:pPr>
        <w:tabs>
          <w:tab w:val="left" w:pos="851"/>
        </w:tabs>
        <w:ind w:left="1135" w:hanging="568"/>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1"/>
            </w:checkBox>
          </w:ffData>
        </w:fldChar>
      </w:r>
      <w:r w:rsidRPr="00EE270E">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030516" w:rsidRPr="00EE270E">
        <w:rPr>
          <w:rFonts w:ascii="AvenirNext LT Pro Cn" w:hAnsi="AvenirNext LT Pro Cn" w:cstheme="minorHAnsi"/>
          <w:sz w:val="22"/>
          <w:lang w:eastAsia="fr-FR"/>
        </w:rPr>
        <w:t xml:space="preserve"> L</w:t>
      </w:r>
      <w:r w:rsidRPr="00EE270E">
        <w:rPr>
          <w:rFonts w:ascii="AvenirNext LT Pro Cn" w:hAnsi="AvenirNext LT Pro Cn" w:cstheme="minorHAnsi"/>
          <w:sz w:val="22"/>
          <w:lang w:eastAsia="fr-FR"/>
        </w:rPr>
        <w:t>es autres pièces du DCE</w:t>
      </w:r>
      <w:r w:rsidR="00030516" w:rsidRPr="00EE270E">
        <w:rPr>
          <w:rFonts w:ascii="AvenirNext LT Pro Cn" w:hAnsi="AvenirNext LT Pro Cn" w:cstheme="minorHAnsi"/>
          <w:sz w:val="22"/>
          <w:lang w:eastAsia="fr-FR"/>
        </w:rPr>
        <w:t xml:space="preserve"> listés à </w:t>
      </w:r>
      <w:r w:rsidR="003E623C" w:rsidRPr="00636525">
        <w:rPr>
          <w:rFonts w:ascii="AvenirNext LT Pro Cn" w:hAnsi="AvenirNext LT Pro Cn" w:cstheme="minorHAnsi"/>
          <w:sz w:val="22"/>
          <w:lang w:eastAsia="fr-FR"/>
        </w:rPr>
        <w:t>l’article</w:t>
      </w:r>
      <w:r w:rsidR="007F3F2A">
        <w:rPr>
          <w:rFonts w:ascii="AvenirNext LT Pro Cn" w:hAnsi="AvenirNext LT Pro Cn" w:cstheme="minorHAnsi"/>
          <w:sz w:val="22"/>
          <w:lang w:eastAsia="fr-FR"/>
        </w:rPr>
        <w:t xml:space="preserve"> 2.1</w:t>
      </w:r>
      <w:r w:rsidR="0031395E">
        <w:rPr>
          <w:rFonts w:ascii="AvenirNext LT Pro Cn" w:hAnsi="AvenirNext LT Pro Cn" w:cstheme="minorHAnsi"/>
          <w:sz w:val="22"/>
          <w:lang w:eastAsia="fr-FR"/>
        </w:rPr>
        <w:t xml:space="preserve"> </w:t>
      </w:r>
      <w:r w:rsidR="00030516" w:rsidRPr="00EE270E">
        <w:rPr>
          <w:rFonts w:ascii="AvenirNext LT Pro Cn" w:hAnsi="AvenirNext LT Pro Cn" w:cstheme="minorHAnsi"/>
          <w:sz w:val="22"/>
          <w:lang w:eastAsia="fr-FR"/>
        </w:rPr>
        <w:t xml:space="preserve">du </w:t>
      </w:r>
      <w:r w:rsidR="00105178" w:rsidRPr="007F3F2A">
        <w:rPr>
          <w:rFonts w:ascii="AvenirNext LT Pro MediumCn" w:eastAsia="Calibri" w:hAnsi="AvenirNext LT Pro MediumCn" w:cs="Times New Roman"/>
          <w:b/>
          <w:sz w:val="22"/>
          <w:szCs w:val="22"/>
          <w:lang w:eastAsia="fr-FR"/>
        </w:rPr>
        <w:t>CCAP</w:t>
      </w:r>
    </w:p>
    <w:p w14:paraId="31ED5E25" w14:textId="77777777" w:rsidR="009B1CD0" w:rsidRPr="00EE270E" w:rsidRDefault="009B1CD0" w:rsidP="00710FD6">
      <w:pPr>
        <w:tabs>
          <w:tab w:val="left" w:pos="851"/>
        </w:tabs>
        <w:jc w:val="both"/>
        <w:rPr>
          <w:rFonts w:ascii="AvenirNext LT Pro Cn" w:hAnsi="AvenirNext LT Pro Cn" w:cstheme="minorHAnsi"/>
          <w:sz w:val="22"/>
          <w:lang w:eastAsia="fr-FR"/>
        </w:rPr>
      </w:pPr>
    </w:p>
    <w:p w14:paraId="7A417540" w14:textId="267F967F" w:rsidR="009B1CD0" w:rsidRPr="00EE270E" w:rsidRDefault="009B1CD0" w:rsidP="00E47798">
      <w:pPr>
        <w:tabs>
          <w:tab w:val="left" w:pos="851"/>
        </w:tabs>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t>et conformément à leurs clauses,</w:t>
      </w:r>
    </w:p>
    <w:p w14:paraId="07BD483A" w14:textId="4E4774AE" w:rsidR="00CF0172" w:rsidRPr="00EE270E" w:rsidRDefault="00CF0172" w:rsidP="00E47798">
      <w:pPr>
        <w:tabs>
          <w:tab w:val="left" w:pos="851"/>
        </w:tabs>
        <w:jc w:val="both"/>
        <w:rPr>
          <w:rFonts w:ascii="AvenirNext LT Pro Cn" w:hAnsi="AvenirNext LT Pro Cn" w:cstheme="minorHAnsi"/>
          <w:sz w:val="22"/>
          <w:lang w:eastAsia="fr-FR"/>
        </w:rPr>
      </w:pPr>
    </w:p>
    <w:p w14:paraId="2654097C" w14:textId="77777777" w:rsidR="00105178" w:rsidRPr="004D0952" w:rsidRDefault="00105178" w:rsidP="00E47798">
      <w:pPr>
        <w:tabs>
          <w:tab w:val="left" w:pos="851"/>
        </w:tabs>
        <w:jc w:val="both"/>
        <w:rPr>
          <w:rFonts w:ascii="AvenirNext LT Pro Cn" w:hAnsi="AvenirNext LT Pro Cn" w:cstheme="minorHAnsi"/>
          <w:sz w:val="22"/>
          <w:lang w:eastAsia="fr-FR"/>
        </w:rPr>
      </w:pPr>
    </w:p>
    <w:p w14:paraId="64F9748C" w14:textId="3253B841" w:rsidR="009B1CD0" w:rsidRPr="00366AE9" w:rsidRDefault="007D7A65" w:rsidP="00CF0172">
      <w:pPr>
        <w:tabs>
          <w:tab w:val="left" w:pos="851"/>
        </w:tabs>
        <w:jc w:val="both"/>
        <w:rPr>
          <w:rFonts w:ascii="AvenirNext LT Pro MediumCn" w:hAnsi="AvenirNext LT Pro MediumCn"/>
          <w:b/>
          <w:color w:val="275662"/>
          <w:sz w:val="22"/>
          <w:szCs w:val="22"/>
          <w:u w:val="single"/>
        </w:rPr>
      </w:pPr>
      <w:r w:rsidRPr="00366AE9">
        <w:rPr>
          <w:rFonts w:ascii="AvenirNext LT Pro MediumCn" w:hAnsi="AvenirNext LT Pro MediumCn"/>
          <w:b/>
          <w:color w:val="275662"/>
          <w:sz w:val="22"/>
          <w:szCs w:val="22"/>
        </w:rPr>
        <w:fldChar w:fldCharType="begin">
          <w:ffData>
            <w:name w:val=""/>
            <w:enabled/>
            <w:calcOnExit w:val="0"/>
            <w:checkBox>
              <w:size w:val="20"/>
              <w:default w:val="0"/>
            </w:checkBox>
          </w:ffData>
        </w:fldChar>
      </w:r>
      <w:r w:rsidRPr="00366AE9">
        <w:rPr>
          <w:rFonts w:ascii="AvenirNext LT Pro MediumCn" w:hAnsi="AvenirNext LT Pro MediumCn"/>
          <w:b/>
          <w:color w:val="275662"/>
          <w:sz w:val="22"/>
          <w:szCs w:val="22"/>
        </w:rPr>
        <w:instrText xml:space="preserve"> FORMCHECKBOX </w:instrText>
      </w:r>
      <w:r w:rsidR="00623F74">
        <w:rPr>
          <w:rFonts w:ascii="AvenirNext LT Pro MediumCn" w:hAnsi="AvenirNext LT Pro MediumCn"/>
          <w:b/>
          <w:color w:val="275662"/>
          <w:sz w:val="22"/>
          <w:szCs w:val="22"/>
        </w:rPr>
      </w:r>
      <w:r w:rsidR="00623F74">
        <w:rPr>
          <w:rFonts w:ascii="AvenirNext LT Pro MediumCn" w:hAnsi="AvenirNext LT Pro MediumCn"/>
          <w:b/>
          <w:color w:val="275662"/>
          <w:sz w:val="22"/>
          <w:szCs w:val="22"/>
        </w:rPr>
        <w:fldChar w:fldCharType="separate"/>
      </w:r>
      <w:r w:rsidRPr="00366AE9">
        <w:rPr>
          <w:rFonts w:ascii="AvenirNext LT Pro MediumCn" w:hAnsi="AvenirNext LT Pro MediumCn"/>
          <w:b/>
          <w:color w:val="275662"/>
          <w:sz w:val="22"/>
          <w:szCs w:val="22"/>
        </w:rPr>
        <w:fldChar w:fldCharType="end"/>
      </w:r>
      <w:r w:rsidR="009B1CD0" w:rsidRPr="00366AE9">
        <w:rPr>
          <w:rFonts w:ascii="AvenirNext LT Pro MediumCn" w:hAnsi="AvenirNext LT Pro MediumCn"/>
          <w:b/>
          <w:color w:val="275662"/>
          <w:sz w:val="22"/>
          <w:szCs w:val="22"/>
        </w:rPr>
        <w:t xml:space="preserve"> </w:t>
      </w:r>
      <w:r w:rsidR="00D90A00" w:rsidRPr="00366AE9">
        <w:rPr>
          <w:rFonts w:ascii="AvenirNext LT Pro MediumCn" w:hAnsi="AvenirNext LT Pro MediumCn"/>
          <w:b/>
          <w:color w:val="275662"/>
          <w:sz w:val="22"/>
          <w:szCs w:val="22"/>
          <w:u w:val="single"/>
        </w:rPr>
        <w:t xml:space="preserve">le </w:t>
      </w:r>
      <w:r w:rsidR="009B1CD0" w:rsidRPr="00366AE9">
        <w:rPr>
          <w:rFonts w:ascii="AvenirNext LT Pro MediumCn" w:hAnsi="AvenirNext LT Pro MediumCn"/>
          <w:b/>
          <w:color w:val="275662"/>
          <w:sz w:val="22"/>
          <w:szCs w:val="22"/>
          <w:u w:val="single"/>
        </w:rPr>
        <w:t>signataire</w:t>
      </w:r>
      <w:r w:rsidR="008C1C26" w:rsidRPr="00366AE9">
        <w:rPr>
          <w:rFonts w:ascii="AvenirNext LT Pro MediumCn" w:hAnsi="AvenirNext LT Pro MediumCn"/>
          <w:b/>
          <w:color w:val="275662"/>
          <w:sz w:val="22"/>
          <w:szCs w:val="22"/>
          <w:u w:val="single"/>
        </w:rPr>
        <w:t xml:space="preserve"> </w:t>
      </w:r>
      <w:r w:rsidR="00543590" w:rsidRPr="00366AE9">
        <w:rPr>
          <w:rFonts w:ascii="AvenirNext LT Pro MediumCn" w:hAnsi="AvenirNext LT Pro MediumCn"/>
          <w:b/>
          <w:color w:val="275662"/>
          <w:sz w:val="22"/>
          <w:szCs w:val="22"/>
          <w:u w:val="single"/>
        </w:rPr>
        <w:t>et/ou mandataire du groupement</w:t>
      </w:r>
    </w:p>
    <w:p w14:paraId="50F91864" w14:textId="4557D616" w:rsidR="009B1CD0" w:rsidRDefault="009B1CD0" w:rsidP="0083205E">
      <w:pPr>
        <w:tabs>
          <w:tab w:val="left" w:pos="851"/>
        </w:tabs>
        <w:jc w:val="both"/>
        <w:rPr>
          <w:rFonts w:ascii="Arial" w:hAnsi="Arial" w:cs="Arial"/>
        </w:rPr>
      </w:pPr>
    </w:p>
    <w:p w14:paraId="7608D470" w14:textId="132F27B4" w:rsidR="004D0952" w:rsidRPr="004D0952"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4D0952">
        <w:rPr>
          <w:rFonts w:ascii="AvenirNext LT Pro Cn" w:hAnsi="AvenirNext LT Pro Cn" w:cstheme="minorHAnsi"/>
          <w:sz w:val="22"/>
          <w:u w:val="single"/>
          <w:lang w:eastAsia="fr-FR"/>
        </w:rPr>
        <w:t>nom commercial et la dénomination sociale du candidat</w:t>
      </w:r>
      <w:r w:rsidRPr="004D0952">
        <w:rPr>
          <w:rFonts w:ascii="AvenirNext LT Pro Cn" w:hAnsi="AvenirNext LT Pro Cn" w:cstheme="minorHAnsi"/>
          <w:sz w:val="22"/>
          <w:lang w:eastAsia="fr-FR"/>
        </w:rPr>
        <w:t xml:space="preserve"> : </w:t>
      </w:r>
      <w:r w:rsidRPr="009170EB">
        <w:rPr>
          <w:rFonts w:ascii="AvenirNext LT Pro Cn" w:hAnsi="AvenirNext LT Pro Cn" w:cstheme="minorHAnsi"/>
          <w:b/>
          <w:sz w:val="22"/>
          <w:lang w:eastAsia="fr-FR"/>
        </w:rPr>
        <w:t>_</w:t>
      </w:r>
      <w:r w:rsidRPr="009170EB">
        <w:rPr>
          <w:rFonts w:ascii="AvenirNext LT Pro Cn" w:hAnsi="AvenirNext LT Pro Cn" w:cstheme="minorHAnsi"/>
          <w:b/>
          <w:sz w:val="22"/>
          <w:lang w:eastAsia="fr-FR"/>
        </w:rPr>
        <w:fldChar w:fldCharType="begin">
          <w:ffData>
            <w:name w:val="Texte5"/>
            <w:enabled/>
            <w:calcOnExit w:val="0"/>
            <w:textInput/>
          </w:ffData>
        </w:fldChar>
      </w:r>
      <w:r w:rsidRPr="009170EB">
        <w:rPr>
          <w:rFonts w:ascii="AvenirNext LT Pro Cn" w:hAnsi="AvenirNext LT Pro Cn" w:cstheme="minorHAnsi"/>
          <w:b/>
          <w:sz w:val="22"/>
          <w:lang w:eastAsia="fr-FR"/>
        </w:rPr>
        <w:instrText xml:space="preserve"> FORMTEXT </w:instrText>
      </w:r>
      <w:r w:rsidRPr="009170EB">
        <w:rPr>
          <w:rFonts w:ascii="AvenirNext LT Pro Cn" w:hAnsi="AvenirNext LT Pro Cn" w:cstheme="minorHAnsi"/>
          <w:b/>
          <w:sz w:val="22"/>
          <w:lang w:eastAsia="fr-FR"/>
        </w:rPr>
      </w:r>
      <w:r w:rsidRPr="009170EB">
        <w:rPr>
          <w:rFonts w:ascii="AvenirNext LT Pro Cn" w:hAnsi="AvenirNext LT Pro Cn" w:cstheme="minorHAnsi"/>
          <w:b/>
          <w:sz w:val="22"/>
          <w:lang w:eastAsia="fr-FR"/>
        </w:rPr>
        <w:fldChar w:fldCharType="separate"/>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t> </w:t>
      </w:r>
      <w:r w:rsidRPr="009170EB">
        <w:rPr>
          <w:rFonts w:ascii="AvenirNext LT Pro Cn" w:hAnsi="AvenirNext LT Pro Cn" w:cstheme="minorHAnsi"/>
          <w:b/>
          <w:sz w:val="22"/>
          <w:lang w:eastAsia="fr-FR"/>
        </w:rPr>
        <w:fldChar w:fldCharType="end"/>
      </w:r>
    </w:p>
    <w:p w14:paraId="4BCAC15A" w14:textId="77777777" w:rsidR="004D0952" w:rsidRPr="009170EB" w:rsidRDefault="004D0952" w:rsidP="0031395E">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C686C7E" w14:textId="77777777" w:rsidR="004D0952" w:rsidRPr="009170EB" w:rsidRDefault="004D0952" w:rsidP="0031395E">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du siège (si différente) : 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0D16EC9A"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Téléphone : 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37F86B8" w14:textId="67665A00" w:rsidR="004D0952" w:rsidRPr="009170EB" w:rsidRDefault="000E0D50"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w:t>
      </w:r>
      <w:r w:rsidR="004D0952" w:rsidRPr="009170EB">
        <w:rPr>
          <w:rFonts w:ascii="AvenirNext LT Pro Cn" w:hAnsi="AvenirNext LT Pro Cn" w:cstheme="minorHAnsi"/>
          <w:sz w:val="22"/>
          <w:lang w:eastAsia="fr-FR"/>
        </w:rPr>
        <w:t> : _</w:t>
      </w:r>
      <w:r w:rsidR="004D0952" w:rsidRPr="009170EB">
        <w:rPr>
          <w:rFonts w:ascii="AvenirNext LT Pro Cn" w:hAnsi="AvenirNext LT Pro Cn" w:cstheme="minorHAnsi"/>
          <w:sz w:val="22"/>
          <w:lang w:eastAsia="fr-FR"/>
        </w:rPr>
        <w:fldChar w:fldCharType="begin">
          <w:ffData>
            <w:name w:val="Texte10"/>
            <w:enabled/>
            <w:calcOnExit w:val="0"/>
            <w:textInput/>
          </w:ffData>
        </w:fldChar>
      </w:r>
      <w:r w:rsidR="004D0952" w:rsidRPr="009170EB">
        <w:rPr>
          <w:rFonts w:ascii="AvenirNext LT Pro Cn" w:hAnsi="AvenirNext LT Pro Cn" w:cstheme="minorHAnsi"/>
          <w:sz w:val="22"/>
          <w:lang w:eastAsia="fr-FR"/>
        </w:rPr>
        <w:instrText xml:space="preserve"> FORMTEXT </w:instrText>
      </w:r>
      <w:r w:rsidR="004D0952" w:rsidRPr="009170EB">
        <w:rPr>
          <w:rFonts w:ascii="AvenirNext LT Pro Cn" w:hAnsi="AvenirNext LT Pro Cn" w:cstheme="minorHAnsi"/>
          <w:sz w:val="22"/>
          <w:lang w:eastAsia="fr-FR"/>
        </w:rPr>
      </w:r>
      <w:r w:rsidR="004D0952" w:rsidRPr="009170EB">
        <w:rPr>
          <w:rFonts w:ascii="AvenirNext LT Pro Cn" w:hAnsi="AvenirNext LT Pro Cn" w:cstheme="minorHAnsi"/>
          <w:sz w:val="22"/>
          <w:lang w:eastAsia="fr-FR"/>
        </w:rPr>
        <w:fldChar w:fldCharType="separate"/>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fldChar w:fldCharType="end"/>
      </w:r>
    </w:p>
    <w:p w14:paraId="0E601238"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 :</w:t>
      </w:r>
      <w:r w:rsidRPr="009170EB">
        <w:rPr>
          <w:rFonts w:ascii="AvenirNext LT Pro Cn" w:hAnsi="AvenirNext LT Pro Cn" w:cstheme="minorHAnsi"/>
          <w:sz w:val="22"/>
          <w:lang w:eastAsia="fr-FR"/>
        </w:rPr>
        <w:tab/>
        <w:t>- n° d’identité d’établissement (SIRET) : 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16A7ABDD"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code d’activité économique (APE) : 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978F5A2" w14:textId="77777777" w:rsidR="004D0952" w:rsidRPr="009170EB" w:rsidRDefault="004D0952" w:rsidP="0031395E">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n° d’inscription au registre du commerce : 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7BFAEC0" w14:textId="51B7AC65" w:rsidR="008C1C26" w:rsidRDefault="008C1C26" w:rsidP="0083205E">
      <w:pPr>
        <w:tabs>
          <w:tab w:val="left" w:pos="851"/>
        </w:tabs>
        <w:jc w:val="both"/>
        <w:rPr>
          <w:rFonts w:ascii="Arial" w:hAnsi="Arial" w:cs="Arial"/>
        </w:rPr>
      </w:pPr>
    </w:p>
    <w:p w14:paraId="3F9FDC7C" w14:textId="21ABF5F0" w:rsidR="009B1CD0" w:rsidRPr="00EE270E" w:rsidRDefault="007D7A65" w:rsidP="0083205E">
      <w:pPr>
        <w:tabs>
          <w:tab w:val="left" w:pos="851"/>
        </w:tabs>
        <w:spacing w:before="120"/>
        <w:ind w:left="1701"/>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0"/>
            </w:checkBox>
          </w:ffData>
        </w:fldChar>
      </w:r>
      <w:r w:rsidRPr="00EE270E">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E128DF">
        <w:rPr>
          <w:rFonts w:ascii="AvenirNext LT Pro Cn" w:hAnsi="AvenirNext LT Pro Cn" w:cstheme="minorHAnsi"/>
          <w:sz w:val="22"/>
          <w:lang w:eastAsia="fr-FR"/>
        </w:rPr>
        <w:t xml:space="preserve"> s’engage</w:t>
      </w:r>
      <w:r w:rsidR="009B1CD0" w:rsidRPr="00EE270E">
        <w:rPr>
          <w:rFonts w:ascii="AvenirNext LT Pro Cn" w:hAnsi="AvenirNext LT Pro Cn" w:cstheme="minorHAnsi"/>
          <w:sz w:val="22"/>
          <w:lang w:eastAsia="fr-FR"/>
        </w:rPr>
        <w:t xml:space="preserve"> sur la base de son offre et pour son propre compte ;</w:t>
      </w:r>
    </w:p>
    <w:p w14:paraId="3AFAC960" w14:textId="77777777" w:rsidR="009B1CD0" w:rsidRPr="00EE270E" w:rsidRDefault="009B1CD0" w:rsidP="009B45B9">
      <w:pPr>
        <w:tabs>
          <w:tab w:val="left" w:pos="851"/>
        </w:tabs>
        <w:jc w:val="both"/>
        <w:rPr>
          <w:rFonts w:ascii="AvenirNext LT Pro Cn" w:hAnsi="AvenirNext LT Pro Cn" w:cstheme="minorHAnsi"/>
          <w:sz w:val="22"/>
          <w:lang w:eastAsia="fr-FR"/>
        </w:rPr>
      </w:pPr>
    </w:p>
    <w:p w14:paraId="420C3247" w14:textId="2E28E661" w:rsidR="009B1CD0" w:rsidRPr="00EE270E" w:rsidRDefault="007D7A65" w:rsidP="009B45B9">
      <w:pPr>
        <w:tabs>
          <w:tab w:val="left" w:pos="851"/>
        </w:tabs>
        <w:ind w:left="1701"/>
        <w:jc w:val="both"/>
        <w:rPr>
          <w:rFonts w:ascii="AvenirNext LT Pro Cn" w:hAnsi="AvenirNext LT Pro Cn" w:cstheme="minorHAnsi"/>
          <w:sz w:val="22"/>
          <w:lang w:eastAsia="fr-FR"/>
        </w:rPr>
      </w:pPr>
      <w:r w:rsidRPr="00EE270E">
        <w:rPr>
          <w:rFonts w:ascii="AvenirNext LT Pro Cn" w:hAnsi="AvenirNext LT Pro Cn" w:cstheme="minorHAnsi"/>
          <w:sz w:val="22"/>
          <w:lang w:eastAsia="fr-FR"/>
        </w:rPr>
        <w:fldChar w:fldCharType="begin">
          <w:ffData>
            <w:name w:val=""/>
            <w:enabled/>
            <w:calcOnExit w:val="0"/>
            <w:checkBox>
              <w:size w:val="20"/>
              <w:default w:val="0"/>
            </w:checkBox>
          </w:ffData>
        </w:fldChar>
      </w:r>
      <w:r w:rsidRPr="00EE270E">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EE270E">
        <w:rPr>
          <w:rFonts w:ascii="AvenirNext LT Pro Cn" w:hAnsi="AvenirNext LT Pro Cn" w:cstheme="minorHAnsi"/>
          <w:sz w:val="22"/>
          <w:lang w:eastAsia="fr-FR"/>
        </w:rPr>
        <w:fldChar w:fldCharType="end"/>
      </w:r>
      <w:r w:rsidR="009B1CD0" w:rsidRPr="00EE270E">
        <w:rPr>
          <w:rFonts w:ascii="AvenirNext LT Pro Cn" w:hAnsi="AvenirNext LT Pro Cn" w:cstheme="minorHAnsi"/>
          <w:sz w:val="22"/>
          <w:lang w:eastAsia="fr-FR"/>
        </w:rPr>
        <w:t xml:space="preserve"> engage la société</w:t>
      </w:r>
      <w:r w:rsidR="008C1C26" w:rsidRPr="00EE270E">
        <w:rPr>
          <w:rFonts w:ascii="AvenirNext LT Pro Cn" w:hAnsi="AvenirNext LT Pro Cn" w:cstheme="minorHAnsi"/>
          <w:sz w:val="22"/>
          <w:lang w:eastAsia="fr-FR"/>
        </w:rPr>
        <w:t xml:space="preserve"> </w:t>
      </w:r>
      <w:r w:rsidR="009B1CD0" w:rsidRPr="00EE270E">
        <w:rPr>
          <w:rFonts w:ascii="AvenirNext LT Pro Cn" w:hAnsi="AvenirNext LT Pro Cn" w:cstheme="minorHAnsi"/>
          <w:sz w:val="22"/>
          <w:lang w:eastAsia="fr-FR"/>
        </w:rPr>
        <w:t xml:space="preserve"> </w:t>
      </w:r>
      <w:r w:rsidR="00EE270E">
        <w:rPr>
          <w:rFonts w:ascii="AvenirNext LT Pro Cn" w:hAnsi="AvenirNext LT Pro Cn" w:cstheme="minorHAnsi"/>
          <w:sz w:val="22"/>
          <w:lang w:eastAsia="fr-FR"/>
        </w:rPr>
        <w:t>_</w:t>
      </w:r>
      <w:r w:rsidR="008C1C26" w:rsidRPr="00523E52">
        <w:rPr>
          <w:rFonts w:ascii="AvenirNext LT Pro Cn" w:hAnsi="AvenirNext LT Pro Cn" w:cstheme="minorHAnsi"/>
          <w:b/>
          <w:sz w:val="22"/>
          <w:lang w:eastAsia="fr-FR"/>
        </w:rPr>
        <w:fldChar w:fldCharType="begin">
          <w:ffData>
            <w:name w:val=""/>
            <w:enabled/>
            <w:calcOnExit w:val="0"/>
            <w:textInput/>
          </w:ffData>
        </w:fldChar>
      </w:r>
      <w:r w:rsidR="008C1C26" w:rsidRPr="00523E52">
        <w:rPr>
          <w:rFonts w:ascii="AvenirNext LT Pro Cn" w:hAnsi="AvenirNext LT Pro Cn" w:cstheme="minorHAnsi"/>
          <w:b/>
          <w:sz w:val="22"/>
          <w:lang w:eastAsia="fr-FR"/>
        </w:rPr>
        <w:instrText xml:space="preserve"> FORMTEXT </w:instrText>
      </w:r>
      <w:r w:rsidR="008C1C26" w:rsidRPr="00523E52">
        <w:rPr>
          <w:rFonts w:ascii="AvenirNext LT Pro Cn" w:hAnsi="AvenirNext LT Pro Cn" w:cstheme="minorHAnsi"/>
          <w:b/>
          <w:sz w:val="22"/>
          <w:lang w:eastAsia="fr-FR"/>
        </w:rPr>
      </w:r>
      <w:r w:rsidR="008C1C26" w:rsidRPr="00523E52">
        <w:rPr>
          <w:rFonts w:ascii="AvenirNext LT Pro Cn" w:hAnsi="AvenirNext LT Pro Cn" w:cstheme="minorHAnsi"/>
          <w:b/>
          <w:sz w:val="22"/>
          <w:lang w:eastAsia="fr-FR"/>
        </w:rPr>
        <w:fldChar w:fldCharType="separate"/>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t> </w:t>
      </w:r>
      <w:r w:rsidR="008C1C26" w:rsidRPr="00523E52">
        <w:rPr>
          <w:rFonts w:ascii="AvenirNext LT Pro Cn" w:hAnsi="AvenirNext LT Pro Cn" w:cstheme="minorHAnsi"/>
          <w:b/>
          <w:sz w:val="22"/>
          <w:lang w:eastAsia="fr-FR"/>
        </w:rPr>
        <w:fldChar w:fldCharType="end"/>
      </w:r>
      <w:r w:rsidR="008C1C26" w:rsidRPr="00EE270E">
        <w:rPr>
          <w:rFonts w:ascii="AvenirNext LT Pro Cn" w:hAnsi="AvenirNext LT Pro Cn" w:cstheme="minorHAnsi"/>
          <w:sz w:val="22"/>
          <w:lang w:eastAsia="fr-FR"/>
        </w:rPr>
        <w:t xml:space="preserve">  </w:t>
      </w:r>
      <w:r w:rsidR="00E61BAA" w:rsidRPr="00EE270E">
        <w:rPr>
          <w:rFonts w:ascii="AvenirNext LT Pro Cn" w:hAnsi="AvenirNext LT Pro Cn" w:cstheme="minorHAnsi"/>
          <w:sz w:val="22"/>
          <w:lang w:eastAsia="fr-FR"/>
        </w:rPr>
        <w:t>sur la base de son offre.</w:t>
      </w:r>
    </w:p>
    <w:p w14:paraId="394CC0AD" w14:textId="6586CB4B" w:rsidR="00CF0172" w:rsidRPr="00EE270E" w:rsidRDefault="00CF0172" w:rsidP="009B45B9">
      <w:pPr>
        <w:tabs>
          <w:tab w:val="left" w:pos="851"/>
        </w:tabs>
        <w:ind w:left="1701"/>
        <w:jc w:val="both"/>
        <w:rPr>
          <w:rFonts w:ascii="AvenirNext LT Pro Cn" w:hAnsi="AvenirNext LT Pro Cn" w:cstheme="minorHAnsi"/>
          <w:sz w:val="22"/>
          <w:lang w:eastAsia="fr-FR"/>
        </w:rPr>
      </w:pPr>
    </w:p>
    <w:p w14:paraId="33E97061" w14:textId="39C3CE85" w:rsidR="00105178" w:rsidRDefault="00105178" w:rsidP="00523E52">
      <w:pPr>
        <w:tabs>
          <w:tab w:val="left" w:pos="851"/>
        </w:tabs>
        <w:jc w:val="both"/>
        <w:rPr>
          <w:rFonts w:ascii="Arial" w:hAnsi="Arial" w:cs="Arial"/>
        </w:rPr>
      </w:pPr>
    </w:p>
    <w:p w14:paraId="4496FF3F" w14:textId="64B022F7" w:rsidR="00872137" w:rsidRPr="00366AE9" w:rsidRDefault="007D7A65" w:rsidP="00EE270E">
      <w:pPr>
        <w:tabs>
          <w:tab w:val="left" w:pos="851"/>
        </w:tabs>
        <w:jc w:val="both"/>
        <w:rPr>
          <w:rFonts w:ascii="AvenirNext LT Pro MediumCn" w:hAnsi="AvenirNext LT Pro MediumCn"/>
          <w:b/>
          <w:color w:val="275662"/>
          <w:sz w:val="22"/>
        </w:rPr>
      </w:pPr>
      <w:r w:rsidRPr="00366AE9">
        <w:rPr>
          <w:rFonts w:ascii="AvenirNext LT Pro MediumCn" w:hAnsi="AvenirNext LT Pro MediumCn"/>
          <w:b/>
          <w:color w:val="275662"/>
          <w:sz w:val="22"/>
        </w:rPr>
        <w:fldChar w:fldCharType="begin">
          <w:ffData>
            <w:name w:val=""/>
            <w:enabled/>
            <w:calcOnExit w:val="0"/>
            <w:checkBox>
              <w:size w:val="20"/>
              <w:default w:val="0"/>
            </w:checkBox>
          </w:ffData>
        </w:fldChar>
      </w:r>
      <w:r w:rsidRPr="00366AE9">
        <w:rPr>
          <w:rFonts w:ascii="AvenirNext LT Pro MediumCn" w:hAnsi="AvenirNext LT Pro MediumCn"/>
          <w:b/>
          <w:color w:val="275662"/>
          <w:sz w:val="22"/>
        </w:rPr>
        <w:instrText xml:space="preserve"> FORMCHECKBOX </w:instrText>
      </w:r>
      <w:r w:rsidR="00623F74">
        <w:rPr>
          <w:rFonts w:ascii="AvenirNext LT Pro MediumCn" w:hAnsi="AvenirNext LT Pro MediumCn"/>
          <w:b/>
          <w:color w:val="275662"/>
          <w:sz w:val="22"/>
        </w:rPr>
      </w:r>
      <w:r w:rsidR="00623F74">
        <w:rPr>
          <w:rFonts w:ascii="AvenirNext LT Pro MediumCn" w:hAnsi="AvenirNext LT Pro MediumCn"/>
          <w:b/>
          <w:color w:val="275662"/>
          <w:sz w:val="22"/>
        </w:rPr>
        <w:fldChar w:fldCharType="separate"/>
      </w:r>
      <w:r w:rsidRPr="00366AE9">
        <w:rPr>
          <w:rFonts w:ascii="AvenirNext LT Pro MediumCn" w:hAnsi="AvenirNext LT Pro MediumCn"/>
          <w:b/>
          <w:color w:val="275662"/>
          <w:sz w:val="22"/>
        </w:rPr>
        <w:fldChar w:fldCharType="end"/>
      </w:r>
      <w:r w:rsidR="009B1CD0" w:rsidRPr="00366AE9">
        <w:rPr>
          <w:rFonts w:ascii="AvenirNext LT Pro MediumCn" w:hAnsi="AvenirNext LT Pro MediumCn"/>
          <w:b/>
          <w:color w:val="275662"/>
          <w:sz w:val="22"/>
        </w:rPr>
        <w:t xml:space="preserve"> </w:t>
      </w:r>
      <w:r w:rsidR="00D90A00" w:rsidRPr="00366AE9">
        <w:rPr>
          <w:rFonts w:ascii="AvenirNext LT Pro MediumCn" w:hAnsi="AvenirNext LT Pro MediumCn"/>
          <w:b/>
          <w:color w:val="275662"/>
          <w:sz w:val="22"/>
          <w:u w:val="single"/>
        </w:rPr>
        <w:t>l</w:t>
      </w:r>
      <w:r w:rsidR="009B1CD0" w:rsidRPr="00366AE9">
        <w:rPr>
          <w:rFonts w:ascii="AvenirNext LT Pro MediumCn" w:hAnsi="AvenirNext LT Pro MediumCn"/>
          <w:b/>
          <w:color w:val="275662"/>
          <w:sz w:val="22"/>
          <w:u w:val="single"/>
        </w:rPr>
        <w:t>’ensemble des membres du groupement s’engagent, sur la</w:t>
      </w:r>
      <w:r w:rsidR="00E61BAA" w:rsidRPr="00366AE9">
        <w:rPr>
          <w:rFonts w:ascii="AvenirNext LT Pro MediumCn" w:hAnsi="AvenirNext LT Pro MediumCn"/>
          <w:b/>
          <w:color w:val="275662"/>
          <w:sz w:val="22"/>
          <w:u w:val="single"/>
        </w:rPr>
        <w:t xml:space="preserve"> base de l’offre du groupement</w:t>
      </w:r>
    </w:p>
    <w:p w14:paraId="511BE442" w14:textId="77777777" w:rsidR="00A35156" w:rsidRPr="00EE270E" w:rsidRDefault="00A35156" w:rsidP="00EE270E">
      <w:pPr>
        <w:tabs>
          <w:tab w:val="left" w:pos="432"/>
        </w:tabs>
        <w:suppressAutoHyphens w:val="0"/>
        <w:spacing w:before="120"/>
        <w:ind w:left="1701"/>
        <w:jc w:val="both"/>
        <w:rPr>
          <w:rFonts w:ascii="AvenirNext LT Pro Cn" w:hAnsi="AvenirNext LT Pro Cn" w:cstheme="minorHAnsi"/>
          <w:sz w:val="22"/>
          <w:u w:val="single"/>
          <w:lang w:eastAsia="fr-FR"/>
        </w:rPr>
      </w:pPr>
      <w:r w:rsidRPr="00EE270E">
        <w:rPr>
          <w:rFonts w:ascii="AvenirNext LT Pro Cn" w:hAnsi="AvenirNext LT Pro Cn" w:cstheme="minorHAnsi"/>
          <w:sz w:val="22"/>
          <w:u w:val="single"/>
          <w:lang w:eastAsia="fr-FR"/>
        </w:rPr>
        <w:t>Groupement </w:t>
      </w:r>
      <w:r w:rsidRPr="00EE270E">
        <w:rPr>
          <w:rFonts w:ascii="Arial" w:hAnsi="Arial" w:cs="Arial"/>
          <w:b/>
          <w:i/>
          <w:iCs/>
          <w:color w:val="0070C0"/>
          <w:sz w:val="16"/>
        </w:rPr>
        <w:t>(indiquer le nom de chaque cotraitant)</w:t>
      </w:r>
      <w:r w:rsidRPr="00523E52">
        <w:rPr>
          <w:rFonts w:ascii="AvenirNext LT Pro Cn" w:hAnsi="AvenirNext LT Pro Cn" w:cstheme="minorHAnsi"/>
          <w:sz w:val="22"/>
          <w:lang w:eastAsia="fr-FR"/>
        </w:rPr>
        <w:t xml:space="preserve"> :</w:t>
      </w:r>
      <w:r w:rsidRPr="00EE270E">
        <w:rPr>
          <w:rFonts w:ascii="AvenirNext LT Pro Cn" w:hAnsi="AvenirNext LT Pro Cn" w:cstheme="minorHAnsi"/>
          <w:sz w:val="22"/>
          <w:u w:val="single"/>
          <w:lang w:eastAsia="fr-FR"/>
        </w:rPr>
        <w:t xml:space="preserve"> </w:t>
      </w:r>
    </w:p>
    <w:p w14:paraId="3610962A" w14:textId="6C4C66E4" w:rsidR="00A35156" w:rsidRPr="00EE270E" w:rsidRDefault="00474672" w:rsidP="00EE270E">
      <w:pPr>
        <w:tabs>
          <w:tab w:val="left" w:pos="432"/>
        </w:tabs>
        <w:suppressAutoHyphens w:val="0"/>
        <w:spacing w:before="120"/>
        <w:ind w:left="1701"/>
        <w:jc w:val="both"/>
        <w:rPr>
          <w:rFonts w:ascii="AvenirNext LT Pro Cn" w:hAnsi="AvenirNext LT Pro Cn" w:cstheme="minorHAnsi"/>
          <w:b/>
          <w:sz w:val="22"/>
          <w:lang w:eastAsia="fr-FR"/>
        </w:rPr>
      </w:pPr>
      <w:r>
        <w:rPr>
          <w:rFonts w:ascii="AvenirNext LT Pro Cn" w:hAnsi="AvenirNext LT Pro Cn" w:cstheme="minorHAnsi"/>
          <w:sz w:val="22"/>
          <w:lang w:eastAsia="fr-FR"/>
        </w:rPr>
        <w:t>N</w:t>
      </w:r>
      <w:r w:rsidR="00A35156" w:rsidRPr="00474672">
        <w:rPr>
          <w:rFonts w:ascii="AvenirNext LT Pro Cn" w:hAnsi="AvenirNext LT Pro Cn" w:cstheme="minorHAnsi"/>
          <w:sz w:val="22"/>
          <w:lang w:eastAsia="fr-FR"/>
        </w:rPr>
        <w:t>om du mandataire</w:t>
      </w:r>
      <w:r>
        <w:rPr>
          <w:rFonts w:ascii="AvenirNext LT Pro Cn" w:hAnsi="AvenirNext LT Pro Cn" w:cstheme="minorHAnsi"/>
          <w:sz w:val="22"/>
          <w:lang w:eastAsia="fr-FR"/>
        </w:rPr>
        <w:t xml:space="preserve"> (</w:t>
      </w:r>
      <w:r w:rsidRPr="00474672">
        <w:rPr>
          <w:rFonts w:ascii="AvenirNext LT Pro Cn" w:hAnsi="AvenirNext LT Pro Cn" w:cstheme="minorHAnsi"/>
          <w:sz w:val="22"/>
          <w:lang w:eastAsia="fr-FR"/>
        </w:rPr>
        <w:t>1er</w:t>
      </w:r>
      <w:r>
        <w:rPr>
          <w:rFonts w:ascii="AvenirNext LT Pro Cn" w:hAnsi="AvenirNext LT Pro Cn" w:cstheme="minorHAnsi"/>
          <w:sz w:val="22"/>
          <w:lang w:eastAsia="fr-FR"/>
        </w:rPr>
        <w:t xml:space="preserve"> cotraitant</w:t>
      </w:r>
      <w:r w:rsidR="00A35156" w:rsidRPr="00474672">
        <w:rPr>
          <w:rFonts w:ascii="AvenirNext LT Pro Cn" w:hAnsi="AvenirNext LT Pro Cn" w:cstheme="minorHAnsi"/>
          <w:sz w:val="22"/>
          <w:lang w:eastAsia="fr-FR"/>
        </w:rPr>
        <w:t>)</w:t>
      </w:r>
      <w:r w:rsidR="00A35156" w:rsidRPr="00EE270E">
        <w:rPr>
          <w:rFonts w:ascii="AvenirNext LT Pro Cn" w:hAnsi="AvenirNext LT Pro Cn" w:cstheme="minorHAnsi"/>
          <w:b/>
          <w:sz w:val="22"/>
          <w:lang w:eastAsia="fr-FR"/>
        </w:rPr>
        <w:t xml:space="preserve">  </w:t>
      </w:r>
      <w:r w:rsidR="00523E52">
        <w:rPr>
          <w:rFonts w:ascii="AvenirNext LT Pro Cn" w:hAnsi="AvenirNext LT Pro Cn" w:cstheme="minorHAnsi"/>
          <w:b/>
          <w:sz w:val="22"/>
          <w:lang w:eastAsia="fr-FR"/>
        </w:rPr>
        <w:t>_</w:t>
      </w:r>
      <w:r w:rsidR="00A35156" w:rsidRPr="00474672">
        <w:rPr>
          <w:rFonts w:ascii="AvenirNext LT Pro Cn" w:hAnsi="AvenirNext LT Pro Cn" w:cstheme="minorHAnsi"/>
          <w:b/>
          <w:sz w:val="22"/>
          <w:lang w:eastAsia="fr-FR"/>
        </w:rPr>
        <w:fldChar w:fldCharType="begin">
          <w:ffData>
            <w:name w:val=""/>
            <w:enabled/>
            <w:calcOnExit w:val="0"/>
            <w:textInput/>
          </w:ffData>
        </w:fldChar>
      </w:r>
      <w:r w:rsidR="00A35156" w:rsidRPr="00474672">
        <w:rPr>
          <w:rFonts w:ascii="AvenirNext LT Pro Cn" w:hAnsi="AvenirNext LT Pro Cn" w:cstheme="minorHAnsi"/>
          <w:b/>
          <w:sz w:val="22"/>
          <w:lang w:eastAsia="fr-FR"/>
        </w:rPr>
        <w:instrText xml:space="preserve"> FORMTEXT </w:instrText>
      </w:r>
      <w:r w:rsidR="00A35156" w:rsidRPr="00474672">
        <w:rPr>
          <w:rFonts w:ascii="AvenirNext LT Pro Cn" w:hAnsi="AvenirNext LT Pro Cn" w:cstheme="minorHAnsi"/>
          <w:b/>
          <w:sz w:val="22"/>
          <w:lang w:eastAsia="fr-FR"/>
        </w:rPr>
      </w:r>
      <w:r w:rsidR="00A35156" w:rsidRPr="00474672">
        <w:rPr>
          <w:rFonts w:ascii="AvenirNext LT Pro Cn" w:hAnsi="AvenirNext LT Pro Cn" w:cstheme="minorHAnsi"/>
          <w:b/>
          <w:sz w:val="22"/>
          <w:lang w:eastAsia="fr-FR"/>
        </w:rPr>
        <w:fldChar w:fldCharType="separate"/>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t> </w:t>
      </w:r>
      <w:r w:rsidR="00A35156" w:rsidRPr="00474672">
        <w:rPr>
          <w:rFonts w:ascii="AvenirNext LT Pro Cn" w:hAnsi="AvenirNext LT Pro Cn" w:cstheme="minorHAnsi"/>
          <w:b/>
          <w:sz w:val="22"/>
          <w:lang w:eastAsia="fr-FR"/>
        </w:rPr>
        <w:fldChar w:fldCharType="end"/>
      </w:r>
      <w:r w:rsidR="00A35156" w:rsidRPr="00EE270E">
        <w:rPr>
          <w:rFonts w:ascii="AvenirNext LT Pro Cn" w:hAnsi="AvenirNext LT Pro Cn" w:cstheme="minorHAnsi"/>
          <w:b/>
          <w:sz w:val="22"/>
          <w:lang w:eastAsia="fr-FR"/>
        </w:rPr>
        <w:t xml:space="preserve"> </w:t>
      </w:r>
    </w:p>
    <w:p w14:paraId="050CDA3C" w14:textId="412099E6" w:rsidR="00E128DF" w:rsidRDefault="00474672" w:rsidP="00E128DF">
      <w:pPr>
        <w:tabs>
          <w:tab w:val="left" w:pos="432"/>
        </w:tabs>
        <w:suppressAutoHyphens w:val="0"/>
        <w:spacing w:before="120"/>
        <w:ind w:left="1701"/>
        <w:jc w:val="both"/>
        <w:rPr>
          <w:rFonts w:ascii="AvenirNext LT Pro Cn" w:hAnsi="AvenirNext LT Pro Cn" w:cstheme="minorHAnsi"/>
          <w:b/>
          <w:sz w:val="22"/>
          <w:lang w:eastAsia="fr-FR"/>
        </w:rPr>
      </w:pPr>
      <w:r w:rsidRPr="00474672">
        <w:rPr>
          <w:rFonts w:ascii="AvenirNext LT Pro Cn" w:hAnsi="AvenirNext LT Pro Cn" w:cstheme="minorHAnsi"/>
          <w:sz w:val="22"/>
          <w:lang w:eastAsia="fr-FR"/>
        </w:rPr>
        <w:t xml:space="preserve">Nom du ou des autres cotraitant(s) </w:t>
      </w:r>
      <w:r w:rsidR="00105178" w:rsidRPr="00474672">
        <w:rPr>
          <w:rFonts w:ascii="AvenirNext LT Pro Cn" w:hAnsi="AvenirNext LT Pro Cn" w:cstheme="minorHAnsi"/>
          <w:sz w:val="22"/>
          <w:lang w:eastAsia="fr-FR"/>
        </w:rPr>
        <w:t>:</w:t>
      </w:r>
      <w:r w:rsidR="00A35156" w:rsidRPr="00EE270E">
        <w:rPr>
          <w:rFonts w:ascii="AvenirNext LT Pro Cn" w:hAnsi="AvenirNext LT Pro Cn" w:cstheme="minorHAnsi"/>
          <w:b/>
          <w:sz w:val="22"/>
          <w:lang w:eastAsia="fr-FR"/>
        </w:rPr>
        <w:t xml:space="preserve">  </w:t>
      </w:r>
      <w:r w:rsidR="00523E52">
        <w:rPr>
          <w:rFonts w:ascii="AvenirNext LT Pro Cn" w:hAnsi="AvenirNext LT Pro Cn" w:cstheme="minorHAnsi"/>
          <w:b/>
          <w:sz w:val="22"/>
          <w:lang w:eastAsia="fr-FR"/>
        </w:rPr>
        <w:t>_</w:t>
      </w:r>
      <w:r w:rsidR="00A35156" w:rsidRPr="00EE270E">
        <w:rPr>
          <w:rFonts w:ascii="AvenirNext LT Pro Cn" w:hAnsi="AvenirNext LT Pro Cn" w:cstheme="minorHAnsi"/>
          <w:b/>
          <w:sz w:val="22"/>
          <w:lang w:eastAsia="fr-FR"/>
        </w:rPr>
        <w:fldChar w:fldCharType="begin">
          <w:ffData>
            <w:name w:val=""/>
            <w:enabled/>
            <w:calcOnExit w:val="0"/>
            <w:textInput/>
          </w:ffData>
        </w:fldChar>
      </w:r>
      <w:r w:rsidR="00A35156" w:rsidRPr="00EE270E">
        <w:rPr>
          <w:rFonts w:ascii="AvenirNext LT Pro Cn" w:hAnsi="AvenirNext LT Pro Cn" w:cstheme="minorHAnsi"/>
          <w:b/>
          <w:sz w:val="22"/>
          <w:lang w:eastAsia="fr-FR"/>
        </w:rPr>
        <w:instrText xml:space="preserve"> FORMTEXT </w:instrText>
      </w:r>
      <w:r w:rsidR="00A35156" w:rsidRPr="00EE270E">
        <w:rPr>
          <w:rFonts w:ascii="AvenirNext LT Pro Cn" w:hAnsi="AvenirNext LT Pro Cn" w:cstheme="minorHAnsi"/>
          <w:b/>
          <w:sz w:val="22"/>
          <w:lang w:eastAsia="fr-FR"/>
        </w:rPr>
      </w:r>
      <w:r w:rsidR="00A35156" w:rsidRPr="00EE270E">
        <w:rPr>
          <w:rFonts w:ascii="AvenirNext LT Pro Cn" w:hAnsi="AvenirNext LT Pro Cn" w:cstheme="minorHAnsi"/>
          <w:b/>
          <w:sz w:val="22"/>
          <w:lang w:eastAsia="fr-FR"/>
        </w:rPr>
        <w:fldChar w:fldCharType="separate"/>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t> </w:t>
      </w:r>
      <w:r w:rsidR="00A35156" w:rsidRPr="00EE270E">
        <w:rPr>
          <w:rFonts w:ascii="AvenirNext LT Pro Cn" w:hAnsi="AvenirNext LT Pro Cn" w:cstheme="minorHAnsi"/>
          <w:b/>
          <w:sz w:val="22"/>
          <w:lang w:eastAsia="fr-FR"/>
        </w:rPr>
        <w:fldChar w:fldCharType="end"/>
      </w:r>
    </w:p>
    <w:p w14:paraId="11917874" w14:textId="77777777" w:rsidR="00E128DF" w:rsidRPr="00E128DF" w:rsidRDefault="00E128DF" w:rsidP="00E128DF">
      <w:pPr>
        <w:tabs>
          <w:tab w:val="left" w:pos="851"/>
        </w:tabs>
        <w:ind w:left="1701"/>
        <w:jc w:val="both"/>
        <w:rPr>
          <w:rFonts w:ascii="AvenirNext LT Pro Cn" w:hAnsi="AvenirNext LT Pro Cn" w:cstheme="minorHAnsi"/>
          <w:sz w:val="22"/>
          <w:lang w:eastAsia="fr-FR"/>
        </w:rPr>
      </w:pPr>
    </w:p>
    <w:p w14:paraId="12BF8A69" w14:textId="4CDF3E47" w:rsidR="00E128DF" w:rsidRPr="00EE270E" w:rsidRDefault="00325E01" w:rsidP="00E128DF">
      <w:pPr>
        <w:tabs>
          <w:tab w:val="left" w:pos="851"/>
        </w:tabs>
        <w:ind w:left="1701"/>
        <w:jc w:val="both"/>
        <w:rPr>
          <w:rFonts w:ascii="AvenirNext LT Pro Cn" w:hAnsi="AvenirNext LT Pro Cn" w:cstheme="minorHAnsi"/>
          <w:sz w:val="22"/>
          <w:lang w:eastAsia="fr-FR"/>
        </w:rPr>
      </w:pPr>
      <w:r>
        <w:rPr>
          <w:rFonts w:ascii="AvenirNext LT Pro Cn" w:hAnsi="AvenirNext LT Pro Cn" w:cstheme="minorHAnsi"/>
          <w:sz w:val="22"/>
          <w:lang w:eastAsia="fr-FR"/>
        </w:rPr>
        <w:fldChar w:fldCharType="begin">
          <w:ffData>
            <w:name w:val=""/>
            <w:enabled/>
            <w:calcOnExit w:val="0"/>
            <w:checkBox>
              <w:size w:val="20"/>
              <w:default w:val="0"/>
            </w:checkBox>
          </w:ffData>
        </w:fldChar>
      </w:r>
      <w:r>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Pr>
          <w:rFonts w:ascii="AvenirNext LT Pro Cn" w:hAnsi="AvenirNext LT Pro Cn" w:cstheme="minorHAnsi"/>
          <w:sz w:val="22"/>
          <w:lang w:eastAsia="fr-FR"/>
        </w:rPr>
        <w:fldChar w:fldCharType="end"/>
      </w:r>
      <w:r w:rsidR="00E128DF" w:rsidRPr="00EE270E">
        <w:rPr>
          <w:rFonts w:ascii="AvenirNext LT Pro Cn" w:hAnsi="AvenirNext LT Pro Cn" w:cstheme="minorHAnsi"/>
          <w:sz w:val="22"/>
          <w:lang w:eastAsia="fr-FR"/>
        </w:rPr>
        <w:t xml:space="preserve"> </w:t>
      </w:r>
      <w:r w:rsidR="00E128DF">
        <w:rPr>
          <w:rFonts w:ascii="AvenirNext LT Pro Cn" w:hAnsi="AvenirNext LT Pro Cn" w:cstheme="minorHAnsi"/>
          <w:sz w:val="22"/>
          <w:lang w:eastAsia="fr-FR"/>
        </w:rPr>
        <w:t>s’engagent</w:t>
      </w:r>
      <w:r w:rsidR="00E128DF" w:rsidRPr="00E128DF">
        <w:rPr>
          <w:rFonts w:ascii="AvenirNext LT Pro Cn" w:hAnsi="AvenirNext LT Pro Cn" w:cstheme="minorHAnsi"/>
          <w:sz w:val="22"/>
          <w:lang w:eastAsia="fr-FR"/>
        </w:rPr>
        <w:t xml:space="preserve"> sur la base de l’offre du groupement</w:t>
      </w:r>
    </w:p>
    <w:p w14:paraId="1CE3DE5A" w14:textId="42649A71" w:rsidR="00A35156" w:rsidRDefault="00A35156" w:rsidP="00B70D12">
      <w:pPr>
        <w:tabs>
          <w:tab w:val="left" w:pos="432"/>
        </w:tabs>
        <w:suppressAutoHyphens w:val="0"/>
        <w:spacing w:before="120"/>
        <w:jc w:val="both"/>
        <w:rPr>
          <w:rFonts w:ascii="Arial" w:hAnsi="Arial" w:cs="Times New Roman"/>
          <w:lang w:eastAsia="fr-FR"/>
        </w:rPr>
      </w:pPr>
    </w:p>
    <w:p w14:paraId="2885BDE4" w14:textId="77777777" w:rsidR="00016404" w:rsidRDefault="00016404" w:rsidP="00B70D12">
      <w:pPr>
        <w:tabs>
          <w:tab w:val="left" w:pos="432"/>
        </w:tabs>
        <w:suppressAutoHyphens w:val="0"/>
        <w:spacing w:before="120"/>
        <w:jc w:val="both"/>
        <w:rPr>
          <w:rFonts w:ascii="Arial" w:hAnsi="Arial" w:cs="Times New Roman"/>
          <w:lang w:eastAsia="fr-FR"/>
        </w:rPr>
      </w:pPr>
    </w:p>
    <w:p w14:paraId="0F6F46C3" w14:textId="58EEF18A" w:rsidR="00A35156" w:rsidRPr="00523E52" w:rsidRDefault="00016404" w:rsidP="009170EB">
      <w:pPr>
        <w:spacing w:before="240"/>
        <w:ind w:left="851"/>
        <w:jc w:val="both"/>
        <w:rPr>
          <w:rFonts w:ascii="AvenirNext LT Pro Cn" w:hAnsi="AvenirNext LT Pro Cn" w:cstheme="minorHAnsi"/>
          <w:b/>
          <w:sz w:val="22"/>
          <w:lang w:eastAsia="fr-FR"/>
        </w:rPr>
      </w:pPr>
      <w:r>
        <w:rPr>
          <w:rFonts w:ascii="AvenirNext LT Pro Cn" w:hAnsi="AvenirNext LT Pro Cn" w:cstheme="minorHAnsi"/>
          <w:b/>
          <w:sz w:val="22"/>
          <w:lang w:eastAsia="fr-FR"/>
        </w:rPr>
        <w:t>1</w:t>
      </w:r>
      <w:r w:rsidR="00A35156" w:rsidRPr="00EE270E">
        <w:rPr>
          <w:rFonts w:ascii="AvenirNext LT Pro Cn" w:hAnsi="AvenirNext LT Pro Cn" w:cstheme="minorHAnsi"/>
          <w:b/>
          <w:sz w:val="22"/>
          <w:lang w:eastAsia="fr-FR"/>
        </w:rPr>
        <w:t>er cotraitant : mandataire /signataire</w:t>
      </w:r>
      <w:r w:rsidR="00523E52">
        <w:rPr>
          <w:rFonts w:ascii="AvenirNext LT Pro Cn" w:hAnsi="AvenirNext LT Pro Cn" w:cstheme="minorHAnsi"/>
          <w:b/>
          <w:sz w:val="22"/>
          <w:lang w:eastAsia="fr-FR"/>
        </w:rPr>
        <w:t xml:space="preserve"> </w:t>
      </w:r>
      <w:r w:rsidR="00A35156" w:rsidRPr="00EE270E">
        <w:rPr>
          <w:rFonts w:ascii="Arial" w:hAnsi="Arial" w:cs="Arial"/>
          <w:b/>
          <w:i/>
          <w:iCs/>
          <w:color w:val="0070C0"/>
          <w:sz w:val="16"/>
        </w:rPr>
        <w:t>Remplir le cadre « signataire et/ou mandataire du groupement » ci-avant.</w:t>
      </w:r>
    </w:p>
    <w:p w14:paraId="24785F49" w14:textId="1C771894" w:rsidR="00105178" w:rsidRPr="00523E52" w:rsidRDefault="00A35156" w:rsidP="00523E52">
      <w:pPr>
        <w:pStyle w:val="fcase1ertab"/>
        <w:tabs>
          <w:tab w:val="left" w:pos="567"/>
        </w:tabs>
        <w:spacing w:before="120"/>
        <w:ind w:left="851" w:firstLine="0"/>
        <w:rPr>
          <w:rFonts w:ascii="Arial" w:hAnsi="Arial" w:cs="Arial"/>
          <w:b/>
          <w:i/>
          <w:iCs/>
          <w:color w:val="0070C0"/>
          <w:sz w:val="16"/>
        </w:rPr>
      </w:pPr>
      <w:r w:rsidRPr="00EE270E">
        <w:rPr>
          <w:rFonts w:ascii="AvenirNext LT Pro Cn" w:hAnsi="AvenirNext LT Pro Cn" w:cstheme="minorHAnsi"/>
          <w:b/>
          <w:sz w:val="22"/>
          <w:lang w:eastAsia="fr-FR"/>
        </w:rPr>
        <w:t>Pour</w:t>
      </w:r>
      <w:r w:rsidR="00523E52">
        <w:rPr>
          <w:rFonts w:ascii="AvenirNext LT Pro Cn" w:hAnsi="AvenirNext LT Pro Cn" w:cstheme="minorHAnsi"/>
          <w:b/>
          <w:sz w:val="22"/>
          <w:lang w:eastAsia="fr-FR"/>
        </w:rPr>
        <w:t xml:space="preserve"> les </w:t>
      </w:r>
      <w:r w:rsidR="00474672">
        <w:rPr>
          <w:rFonts w:ascii="AvenirNext LT Pro Cn" w:hAnsi="AvenirNext LT Pro Cn" w:cstheme="minorHAnsi"/>
          <w:b/>
          <w:sz w:val="22"/>
          <w:lang w:eastAsia="fr-FR"/>
        </w:rPr>
        <w:t xml:space="preserve">autres </w:t>
      </w:r>
      <w:r w:rsidR="00523E52">
        <w:rPr>
          <w:rFonts w:ascii="AvenirNext LT Pro Cn" w:hAnsi="AvenirNext LT Pro Cn" w:cstheme="minorHAnsi"/>
          <w:b/>
          <w:sz w:val="22"/>
          <w:lang w:eastAsia="fr-FR"/>
        </w:rPr>
        <w:t xml:space="preserve">cotraitants du groupement </w:t>
      </w:r>
      <w:r w:rsidR="00523E52">
        <w:rPr>
          <w:rFonts w:ascii="Arial" w:hAnsi="Arial" w:cs="Arial"/>
          <w:b/>
          <w:i/>
          <w:iCs/>
          <w:color w:val="0070C0"/>
          <w:sz w:val="16"/>
        </w:rPr>
        <w:t>Remplir les cadres ci-après.</w:t>
      </w:r>
    </w:p>
    <w:p w14:paraId="63E559DE" w14:textId="6A5DF9E3" w:rsidR="004D0952" w:rsidRDefault="004D0952" w:rsidP="0066382A">
      <w:pPr>
        <w:jc w:val="both"/>
        <w:rPr>
          <w:rFonts w:ascii="Arial" w:hAnsi="Arial" w:cs="Arial"/>
        </w:rPr>
      </w:pPr>
    </w:p>
    <w:p w14:paraId="66B290EE" w14:textId="77777777" w:rsidR="00474672" w:rsidRPr="000566E4" w:rsidRDefault="00474672" w:rsidP="00474672">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96E4D5B" w14:textId="65A649F5" w:rsidR="004D0952" w:rsidRPr="004D0952"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4D0952">
        <w:rPr>
          <w:rFonts w:ascii="AvenirNext LT Pro Cn" w:hAnsi="AvenirNext LT Pro Cn" w:cstheme="minorHAnsi"/>
          <w:sz w:val="22"/>
          <w:u w:val="single"/>
          <w:lang w:eastAsia="fr-FR"/>
        </w:rPr>
        <w:lastRenderedPageBreak/>
        <w:t>nom commercial et la dénomination sociale du candidat</w:t>
      </w:r>
      <w:r w:rsidRPr="004D0952">
        <w:rPr>
          <w:rFonts w:ascii="AvenirNext LT Pro Cn" w:hAnsi="AvenirNext LT Pro Cn" w:cstheme="minorHAnsi"/>
          <w:sz w:val="22"/>
          <w:lang w:eastAsia="fr-FR"/>
        </w:rPr>
        <w:t xml:space="preserve"> : </w:t>
      </w:r>
      <w:r w:rsidR="004D0952">
        <w:rPr>
          <w:rFonts w:ascii="AvenirNext LT Pro Cn" w:hAnsi="AvenirNext LT Pro Cn" w:cstheme="minorHAnsi"/>
          <w:sz w:val="22"/>
          <w:lang w:eastAsia="fr-FR"/>
        </w:rPr>
        <w:t>_</w:t>
      </w:r>
      <w:r w:rsidRPr="004D0952">
        <w:rPr>
          <w:rFonts w:ascii="AvenirNext LT Pro Cn" w:hAnsi="AvenirNext LT Pro Cn" w:cstheme="minorHAnsi"/>
          <w:b/>
          <w:sz w:val="22"/>
          <w:lang w:eastAsia="fr-FR"/>
        </w:rPr>
        <w:fldChar w:fldCharType="begin">
          <w:ffData>
            <w:name w:val="Texte5"/>
            <w:enabled/>
            <w:calcOnExit w:val="0"/>
            <w:textInput/>
          </w:ffData>
        </w:fldChar>
      </w:r>
      <w:r w:rsidRPr="004D0952">
        <w:rPr>
          <w:rFonts w:ascii="AvenirNext LT Pro Cn" w:hAnsi="AvenirNext LT Pro Cn" w:cstheme="minorHAnsi"/>
          <w:b/>
          <w:sz w:val="22"/>
          <w:lang w:eastAsia="fr-FR"/>
        </w:rPr>
        <w:instrText xml:space="preserve"> FORMTEXT </w:instrText>
      </w:r>
      <w:r w:rsidRPr="004D0952">
        <w:rPr>
          <w:rFonts w:ascii="AvenirNext LT Pro Cn" w:hAnsi="AvenirNext LT Pro Cn" w:cstheme="minorHAnsi"/>
          <w:b/>
          <w:sz w:val="22"/>
          <w:lang w:eastAsia="fr-FR"/>
        </w:rPr>
      </w:r>
      <w:r w:rsidRPr="004D0952">
        <w:rPr>
          <w:rFonts w:ascii="AvenirNext LT Pro Cn" w:hAnsi="AvenirNext LT Pro Cn" w:cstheme="minorHAnsi"/>
          <w:b/>
          <w:sz w:val="22"/>
          <w:lang w:eastAsia="fr-FR"/>
        </w:rPr>
        <w:fldChar w:fldCharType="separate"/>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fldChar w:fldCharType="end"/>
      </w:r>
    </w:p>
    <w:p w14:paraId="5404BCC6" w14:textId="13B61E87" w:rsidR="00A96447" w:rsidRPr="009170EB" w:rsidRDefault="00A96447" w:rsidP="00202CD0">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w:t>
      </w:r>
      <w:r w:rsidR="004D0952" w:rsidRPr="009170EB">
        <w:rPr>
          <w:rFonts w:ascii="AvenirNext LT Pro Cn" w:hAnsi="AvenirNext LT Pro Cn" w:cstheme="minorHAnsi"/>
          <w:sz w:val="22"/>
          <w:lang w:eastAsia="fr-FR"/>
        </w:rPr>
        <w:t xml:space="preserve">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04E6B858" w14:textId="3A223214" w:rsidR="00A96447" w:rsidRPr="009170EB" w:rsidRDefault="00A96447" w:rsidP="00202CD0">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 xml:space="preserve">Adresse du siège (si différente)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223ABF7E" w14:textId="2D6C2E1E"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 xml:space="preserve">Téléphone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2D10F1A" w14:textId="0C05E188" w:rsidR="00A96447" w:rsidRPr="009170EB" w:rsidRDefault="000E0D50"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 </w:t>
      </w:r>
      <w:r w:rsidR="00A96447" w:rsidRPr="009170EB">
        <w:rPr>
          <w:rFonts w:ascii="AvenirNext LT Pro Cn" w:hAnsi="AvenirNext LT Pro Cn" w:cstheme="minorHAnsi"/>
          <w:sz w:val="22"/>
          <w:lang w:eastAsia="fr-FR"/>
        </w:rPr>
        <w:t xml:space="preserve">: </w:t>
      </w:r>
      <w:r w:rsidR="004D0952" w:rsidRPr="009170EB">
        <w:rPr>
          <w:rFonts w:ascii="AvenirNext LT Pro Cn" w:hAnsi="AvenirNext LT Pro Cn" w:cstheme="minorHAnsi"/>
          <w:sz w:val="22"/>
          <w:lang w:eastAsia="fr-FR"/>
        </w:rPr>
        <w:t>_</w:t>
      </w:r>
      <w:r w:rsidR="00A96447" w:rsidRPr="009170EB">
        <w:rPr>
          <w:rFonts w:ascii="AvenirNext LT Pro Cn" w:hAnsi="AvenirNext LT Pro Cn" w:cstheme="minorHAnsi"/>
          <w:sz w:val="22"/>
          <w:lang w:eastAsia="fr-FR"/>
        </w:rPr>
        <w:fldChar w:fldCharType="begin">
          <w:ffData>
            <w:name w:val="Texte10"/>
            <w:enabled/>
            <w:calcOnExit w:val="0"/>
            <w:textInput/>
          </w:ffData>
        </w:fldChar>
      </w:r>
      <w:r w:rsidR="00A96447" w:rsidRPr="009170EB">
        <w:rPr>
          <w:rFonts w:ascii="AvenirNext LT Pro Cn" w:hAnsi="AvenirNext LT Pro Cn" w:cstheme="minorHAnsi"/>
          <w:sz w:val="22"/>
          <w:lang w:eastAsia="fr-FR"/>
        </w:rPr>
        <w:instrText xml:space="preserve"> FORMTEXT </w:instrText>
      </w:r>
      <w:r w:rsidR="00A96447" w:rsidRPr="009170EB">
        <w:rPr>
          <w:rFonts w:ascii="AvenirNext LT Pro Cn" w:hAnsi="AvenirNext LT Pro Cn" w:cstheme="minorHAnsi"/>
          <w:sz w:val="22"/>
          <w:lang w:eastAsia="fr-FR"/>
        </w:rPr>
      </w:r>
      <w:r w:rsidR="00A96447" w:rsidRPr="009170EB">
        <w:rPr>
          <w:rFonts w:ascii="AvenirNext LT Pro Cn" w:hAnsi="AvenirNext LT Pro Cn" w:cstheme="minorHAnsi"/>
          <w:sz w:val="22"/>
          <w:lang w:eastAsia="fr-FR"/>
        </w:rPr>
        <w:fldChar w:fldCharType="separate"/>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t> </w:t>
      </w:r>
      <w:r w:rsidR="00A96447" w:rsidRPr="009170EB">
        <w:rPr>
          <w:rFonts w:ascii="AvenirNext LT Pro Cn" w:hAnsi="AvenirNext LT Pro Cn" w:cstheme="minorHAnsi"/>
          <w:sz w:val="22"/>
          <w:lang w:eastAsia="fr-FR"/>
        </w:rPr>
        <w:fldChar w:fldCharType="end"/>
      </w:r>
    </w:p>
    <w:p w14:paraId="693D397A" w14:textId="321D5F0B"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w:t>
      </w:r>
      <w:r w:rsidR="004D0952" w:rsidRPr="009170EB">
        <w:rPr>
          <w:rFonts w:ascii="AvenirNext LT Pro Cn" w:hAnsi="AvenirNext LT Pro Cn" w:cstheme="minorHAnsi"/>
          <w:sz w:val="22"/>
          <w:lang w:eastAsia="fr-FR"/>
        </w:rPr>
        <w:t> :</w:t>
      </w:r>
      <w:r w:rsidR="004D0952"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 xml:space="preserve">- n° d’identité d’établissement (SIRET)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CD2DFC6" w14:textId="7CBB7105"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xml:space="preserve">- code d’activité économique (APE)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0DFA2B1" w14:textId="19F694EE" w:rsidR="00A96447" w:rsidRPr="009170EB" w:rsidRDefault="00A96447" w:rsidP="00202CD0">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xml:space="preserve">- n° d’inscription au registre du commerce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w:t>
      </w:r>
      <w:r w:rsidR="004D0952" w:rsidRPr="009170EB">
        <w:rPr>
          <w:rFonts w:ascii="AvenirNext LT Pro Cn" w:hAnsi="AvenirNext LT Pro Cn" w:cstheme="minorHAnsi"/>
          <w:sz w:val="22"/>
          <w:lang w:eastAsia="fr-FR"/>
        </w:rPr>
        <w:t>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7799981" w14:textId="77777777" w:rsidR="009170EB" w:rsidRDefault="009170EB" w:rsidP="009170EB">
      <w:pPr>
        <w:jc w:val="both"/>
        <w:rPr>
          <w:rFonts w:ascii="Arial" w:hAnsi="Arial" w:cs="Arial"/>
        </w:rPr>
      </w:pPr>
    </w:p>
    <w:p w14:paraId="0F02E26D" w14:textId="77777777" w:rsidR="009170EB" w:rsidRPr="000566E4" w:rsidRDefault="009170EB" w:rsidP="009170EB">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4D90903E" w14:textId="21E9DEBC" w:rsidR="009170EB" w:rsidRPr="004D0952"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4D0952">
        <w:rPr>
          <w:rFonts w:ascii="AvenirNext LT Pro Cn" w:hAnsi="AvenirNext LT Pro Cn" w:cstheme="minorHAnsi"/>
          <w:sz w:val="22"/>
          <w:u w:val="single"/>
          <w:lang w:eastAsia="fr-FR"/>
        </w:rPr>
        <w:t>nom commercial et la dénomination sociale du candidat</w:t>
      </w:r>
      <w:r w:rsidRPr="004D0952">
        <w:rPr>
          <w:rFonts w:ascii="AvenirNext LT Pro Cn" w:hAnsi="AvenirNext LT Pro Cn" w:cstheme="minorHAnsi"/>
          <w:sz w:val="22"/>
          <w:lang w:eastAsia="fr-FR"/>
        </w:rPr>
        <w:t xml:space="preserve"> : </w:t>
      </w:r>
      <w:r>
        <w:rPr>
          <w:rFonts w:ascii="AvenirNext LT Pro Cn" w:hAnsi="AvenirNext LT Pro Cn" w:cstheme="minorHAnsi"/>
          <w:sz w:val="22"/>
          <w:lang w:eastAsia="fr-FR"/>
        </w:rPr>
        <w:t>_</w:t>
      </w:r>
      <w:r w:rsidRPr="004D0952">
        <w:rPr>
          <w:rFonts w:ascii="AvenirNext LT Pro Cn" w:hAnsi="AvenirNext LT Pro Cn" w:cstheme="minorHAnsi"/>
          <w:b/>
          <w:sz w:val="22"/>
          <w:lang w:eastAsia="fr-FR"/>
        </w:rPr>
        <w:fldChar w:fldCharType="begin">
          <w:ffData>
            <w:name w:val="Texte5"/>
            <w:enabled/>
            <w:calcOnExit w:val="0"/>
            <w:textInput/>
          </w:ffData>
        </w:fldChar>
      </w:r>
      <w:r w:rsidRPr="004D0952">
        <w:rPr>
          <w:rFonts w:ascii="AvenirNext LT Pro Cn" w:hAnsi="AvenirNext LT Pro Cn" w:cstheme="minorHAnsi"/>
          <w:b/>
          <w:sz w:val="22"/>
          <w:lang w:eastAsia="fr-FR"/>
        </w:rPr>
        <w:instrText xml:space="preserve"> FORMTEXT </w:instrText>
      </w:r>
      <w:r w:rsidRPr="004D0952">
        <w:rPr>
          <w:rFonts w:ascii="AvenirNext LT Pro Cn" w:hAnsi="AvenirNext LT Pro Cn" w:cstheme="minorHAnsi"/>
          <w:b/>
          <w:sz w:val="22"/>
          <w:lang w:eastAsia="fr-FR"/>
        </w:rPr>
      </w:r>
      <w:r w:rsidRPr="004D0952">
        <w:rPr>
          <w:rFonts w:ascii="AvenirNext LT Pro Cn" w:hAnsi="AvenirNext LT Pro Cn" w:cstheme="minorHAnsi"/>
          <w:b/>
          <w:sz w:val="22"/>
          <w:lang w:eastAsia="fr-FR"/>
        </w:rPr>
        <w:fldChar w:fldCharType="separate"/>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t> </w:t>
      </w:r>
      <w:r w:rsidRPr="004D0952">
        <w:rPr>
          <w:rFonts w:ascii="AvenirNext LT Pro Cn" w:hAnsi="AvenirNext LT Pro Cn" w:cstheme="minorHAnsi"/>
          <w:b/>
          <w:sz w:val="22"/>
          <w:lang w:eastAsia="fr-FR"/>
        </w:rPr>
        <w:fldChar w:fldCharType="end"/>
      </w:r>
    </w:p>
    <w:p w14:paraId="3DFA8B24" w14:textId="77777777" w:rsidR="009170EB" w:rsidRPr="009170EB" w:rsidRDefault="009170EB" w:rsidP="009170EB">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de l’établissement : _</w:t>
      </w:r>
      <w:r w:rsidRPr="009170EB">
        <w:rPr>
          <w:rFonts w:ascii="AvenirNext LT Pro Cn" w:hAnsi="AvenirNext LT Pro Cn" w:cstheme="minorHAnsi"/>
          <w:sz w:val="22"/>
          <w:lang w:eastAsia="fr-FR"/>
        </w:rPr>
        <w:fldChar w:fldCharType="begin">
          <w:ffData>
            <w:name w:val="Texte6"/>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FB8BE24" w14:textId="77777777" w:rsidR="009170EB" w:rsidRPr="009170EB" w:rsidRDefault="009170EB" w:rsidP="009170EB">
      <w:pPr>
        <w:keepNext/>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outlineLvl w:val="2"/>
        <w:rPr>
          <w:rFonts w:ascii="AvenirNext LT Pro Cn" w:hAnsi="AvenirNext LT Pro Cn" w:cstheme="minorHAnsi"/>
          <w:sz w:val="22"/>
          <w:lang w:eastAsia="fr-FR"/>
        </w:rPr>
      </w:pPr>
      <w:r w:rsidRPr="009170EB">
        <w:rPr>
          <w:rFonts w:ascii="AvenirNext LT Pro Cn" w:hAnsi="AvenirNext LT Pro Cn" w:cstheme="minorHAnsi"/>
          <w:sz w:val="22"/>
          <w:lang w:eastAsia="fr-FR"/>
        </w:rPr>
        <w:t>Adresse du siège (si différente) : _</w:t>
      </w:r>
      <w:r w:rsidRPr="009170EB">
        <w:rPr>
          <w:rFonts w:ascii="AvenirNext LT Pro Cn" w:hAnsi="AvenirNext LT Pro Cn" w:cstheme="minorHAnsi"/>
          <w:sz w:val="22"/>
          <w:lang w:eastAsia="fr-FR"/>
        </w:rPr>
        <w:fldChar w:fldCharType="begin">
          <w:ffData>
            <w:name w:val="Texte7"/>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7D6351A7"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Téléphone : _</w:t>
      </w:r>
      <w:r w:rsidRPr="009170EB">
        <w:rPr>
          <w:rFonts w:ascii="AvenirNext LT Pro Cn" w:hAnsi="AvenirNext LT Pro Cn" w:cstheme="minorHAnsi"/>
          <w:sz w:val="22"/>
          <w:lang w:eastAsia="fr-FR"/>
        </w:rPr>
        <w:fldChar w:fldCharType="begin">
          <w:ffData>
            <w:name w:val="Texte8"/>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6640670E"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Email : _</w:t>
      </w:r>
      <w:r w:rsidRPr="009170EB">
        <w:rPr>
          <w:rFonts w:ascii="AvenirNext LT Pro Cn" w:hAnsi="AvenirNext LT Pro Cn" w:cstheme="minorHAnsi"/>
          <w:sz w:val="22"/>
          <w:lang w:eastAsia="fr-FR"/>
        </w:rPr>
        <w:fldChar w:fldCharType="begin">
          <w:ffData>
            <w:name w:val="Texte10"/>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4FBE79CC"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Immatriculé à l’INSEE :</w:t>
      </w:r>
      <w:r w:rsidRPr="009170EB">
        <w:rPr>
          <w:rFonts w:ascii="AvenirNext LT Pro Cn" w:hAnsi="AvenirNext LT Pro Cn" w:cstheme="minorHAnsi"/>
          <w:sz w:val="22"/>
          <w:lang w:eastAsia="fr-FR"/>
        </w:rPr>
        <w:tab/>
        <w:t>- n° d’identité d’établissement (SIRET) : _</w:t>
      </w:r>
      <w:r w:rsidRPr="009170EB">
        <w:rPr>
          <w:rFonts w:ascii="AvenirNext LT Pro Cn" w:hAnsi="AvenirNext LT Pro Cn" w:cstheme="minorHAnsi"/>
          <w:sz w:val="22"/>
          <w:lang w:eastAsia="fr-FR"/>
        </w:rPr>
        <w:fldChar w:fldCharType="begin">
          <w:ffData>
            <w:name w:val="Texte11"/>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59536EA9" w14:textId="77777777"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code d’activité économique (APE) : _</w:t>
      </w:r>
      <w:r w:rsidRPr="009170EB">
        <w:rPr>
          <w:rFonts w:ascii="AvenirNext LT Pro Cn" w:hAnsi="AvenirNext LT Pro Cn" w:cstheme="minorHAnsi"/>
          <w:sz w:val="22"/>
          <w:lang w:eastAsia="fr-FR"/>
        </w:rPr>
        <w:fldChar w:fldCharType="begin">
          <w:ffData>
            <w:name w:val="Texte12"/>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1AD84FE6" w14:textId="26E7A52E" w:rsidR="009170EB" w:rsidRPr="009170EB" w:rsidRDefault="009170EB" w:rsidP="009170EB">
      <w:pPr>
        <w:pBdr>
          <w:top w:val="single" w:sz="18" w:space="1" w:color="767171" w:themeColor="background2" w:themeShade="80"/>
          <w:left w:val="single" w:sz="18" w:space="4" w:color="767171" w:themeColor="background2" w:themeShade="80"/>
          <w:bottom w:val="single" w:sz="18" w:space="1" w:color="767171" w:themeColor="background2" w:themeShade="80"/>
          <w:right w:val="single" w:sz="18" w:space="4" w:color="767171" w:themeColor="background2" w:themeShade="80"/>
        </w:pBdr>
        <w:tabs>
          <w:tab w:val="left" w:pos="432"/>
        </w:tabs>
        <w:suppressAutoHyphens w:val="0"/>
        <w:spacing w:before="60"/>
        <w:jc w:val="both"/>
        <w:rPr>
          <w:rFonts w:ascii="AvenirNext LT Pro Cn" w:hAnsi="AvenirNext LT Pro Cn" w:cstheme="minorHAnsi"/>
          <w:sz w:val="22"/>
          <w:lang w:eastAsia="fr-FR"/>
        </w:rPr>
      </w:pP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r>
      <w:r w:rsidRPr="009170EB">
        <w:rPr>
          <w:rFonts w:ascii="AvenirNext LT Pro Cn" w:hAnsi="AvenirNext LT Pro Cn" w:cstheme="minorHAnsi"/>
          <w:sz w:val="22"/>
          <w:lang w:eastAsia="fr-FR"/>
        </w:rPr>
        <w:tab/>
        <w:t>- n° d’inscription au registre du commerce : _</w:t>
      </w:r>
      <w:r w:rsidRPr="009170EB">
        <w:rPr>
          <w:rFonts w:ascii="AvenirNext LT Pro Cn" w:hAnsi="AvenirNext LT Pro Cn" w:cstheme="minorHAnsi"/>
          <w:sz w:val="22"/>
          <w:lang w:eastAsia="fr-FR"/>
        </w:rPr>
        <w:fldChar w:fldCharType="begin">
          <w:ffData>
            <w:name w:val="Texte13"/>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r w:rsidRPr="009170EB">
        <w:rPr>
          <w:rFonts w:ascii="AvenirNext LT Pro Cn" w:hAnsi="AvenirNext LT Pro Cn" w:cstheme="minorHAnsi"/>
          <w:sz w:val="22"/>
          <w:lang w:eastAsia="fr-FR"/>
        </w:rPr>
        <w:t xml:space="preserve"> de : _</w:t>
      </w:r>
      <w:r w:rsidRPr="009170EB">
        <w:rPr>
          <w:rFonts w:ascii="AvenirNext LT Pro Cn" w:hAnsi="AvenirNext LT Pro Cn" w:cstheme="minorHAnsi"/>
          <w:sz w:val="22"/>
          <w:lang w:eastAsia="fr-FR"/>
        </w:rPr>
        <w:fldChar w:fldCharType="begin">
          <w:ffData>
            <w:name w:val="Texte14"/>
            <w:enabled/>
            <w:calcOnExit w:val="0"/>
            <w:textInput/>
          </w:ffData>
        </w:fldChar>
      </w:r>
      <w:r w:rsidRPr="009170EB">
        <w:rPr>
          <w:rFonts w:ascii="AvenirNext LT Pro Cn" w:hAnsi="AvenirNext LT Pro Cn" w:cstheme="minorHAnsi"/>
          <w:sz w:val="22"/>
          <w:lang w:eastAsia="fr-FR"/>
        </w:rPr>
        <w:instrText xml:space="preserve"> FORMTEXT </w:instrText>
      </w:r>
      <w:r w:rsidRPr="009170EB">
        <w:rPr>
          <w:rFonts w:ascii="AvenirNext LT Pro Cn" w:hAnsi="AvenirNext LT Pro Cn" w:cstheme="minorHAnsi"/>
          <w:sz w:val="22"/>
          <w:lang w:eastAsia="fr-FR"/>
        </w:rPr>
      </w:r>
      <w:r w:rsidRPr="009170EB">
        <w:rPr>
          <w:rFonts w:ascii="AvenirNext LT Pro Cn" w:hAnsi="AvenirNext LT Pro Cn" w:cstheme="minorHAnsi"/>
          <w:sz w:val="22"/>
          <w:lang w:eastAsia="fr-FR"/>
        </w:rPr>
        <w:fldChar w:fldCharType="separate"/>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t> </w:t>
      </w:r>
      <w:r w:rsidRPr="009170EB">
        <w:rPr>
          <w:rFonts w:ascii="AvenirNext LT Pro Cn" w:hAnsi="AvenirNext LT Pro Cn" w:cstheme="minorHAnsi"/>
          <w:sz w:val="22"/>
          <w:lang w:eastAsia="fr-FR"/>
        </w:rPr>
        <w:fldChar w:fldCharType="end"/>
      </w:r>
    </w:p>
    <w:p w14:paraId="33BBEA4A" w14:textId="5AF59815" w:rsidR="00105178" w:rsidRPr="004D0952" w:rsidRDefault="00A96447" w:rsidP="00815D01">
      <w:pPr>
        <w:pStyle w:val="fcasegauche"/>
        <w:tabs>
          <w:tab w:val="left" w:pos="0"/>
        </w:tabs>
        <w:spacing w:after="0"/>
        <w:ind w:left="0" w:firstLine="0"/>
        <w:rPr>
          <w:rFonts w:ascii="Arial" w:hAnsi="Arial" w:cs="Arial"/>
          <w:b/>
          <w:i/>
          <w:iCs/>
          <w:color w:val="0070C0"/>
          <w:sz w:val="16"/>
        </w:rPr>
      </w:pPr>
      <w:r w:rsidRPr="004D0952">
        <w:rPr>
          <w:rFonts w:ascii="Arial" w:hAnsi="Arial" w:cs="Arial"/>
          <w:b/>
          <w:i/>
          <w:iCs/>
          <w:color w:val="0070C0"/>
          <w:sz w:val="16"/>
        </w:rPr>
        <w:t>En cas d’autres cotraitants, utiliser le champ suivant en copiant le cadre ci-avant.</w:t>
      </w:r>
      <w:r w:rsidR="00105178" w:rsidRPr="004D0952">
        <w:rPr>
          <w:rFonts w:ascii="Arial" w:hAnsi="Arial" w:cs="Arial"/>
          <w:b/>
          <w:i/>
          <w:iCs/>
          <w:color w:val="0070C0"/>
          <w:sz w:val="16"/>
        </w:rPr>
        <w:t xml:space="preserve"> </w:t>
      </w:r>
    </w:p>
    <w:p w14:paraId="48ED7E55" w14:textId="32F55557" w:rsidR="0005224F" w:rsidRPr="00366AE9" w:rsidRDefault="00984E08" w:rsidP="00815D01">
      <w:pPr>
        <w:pStyle w:val="fcasegauche"/>
        <w:tabs>
          <w:tab w:val="left" w:pos="0"/>
        </w:tabs>
        <w:spacing w:after="0"/>
        <w:ind w:left="0" w:firstLine="0"/>
        <w:rPr>
          <w:rFonts w:ascii="AvenirNext LT Pro MediumCn" w:hAnsi="AvenirNext LT Pro MediumCn" w:cs="Arial"/>
          <w:sz w:val="22"/>
        </w:rPr>
      </w:pPr>
      <w:r w:rsidRPr="00366AE9">
        <w:rPr>
          <w:rFonts w:ascii="AvenirNext LT Pro MediumCn" w:hAnsi="AvenirNext LT Pro MediumCn" w:cs="Times New Roman"/>
          <w:sz w:val="22"/>
          <w:lang w:eastAsia="fr-FR"/>
        </w:rPr>
        <w:t>_</w:t>
      </w:r>
      <w:r w:rsidR="00105178" w:rsidRPr="00366AE9">
        <w:rPr>
          <w:rFonts w:ascii="AvenirNext LT Pro MediumCn" w:hAnsi="AvenirNext LT Pro MediumCn" w:cs="Times New Roman"/>
          <w:sz w:val="22"/>
          <w:lang w:eastAsia="fr-FR"/>
        </w:rPr>
        <w:fldChar w:fldCharType="begin">
          <w:ffData>
            <w:name w:val="Texte8"/>
            <w:enabled/>
            <w:calcOnExit w:val="0"/>
            <w:textInput/>
          </w:ffData>
        </w:fldChar>
      </w:r>
      <w:r w:rsidR="00105178" w:rsidRPr="00366AE9">
        <w:rPr>
          <w:rFonts w:ascii="AvenirNext LT Pro MediumCn" w:hAnsi="AvenirNext LT Pro MediumCn" w:cs="Times New Roman"/>
          <w:sz w:val="22"/>
          <w:lang w:eastAsia="fr-FR"/>
        </w:rPr>
        <w:instrText xml:space="preserve"> FORMTEXT </w:instrText>
      </w:r>
      <w:r w:rsidR="00105178" w:rsidRPr="00366AE9">
        <w:rPr>
          <w:rFonts w:ascii="AvenirNext LT Pro MediumCn" w:hAnsi="AvenirNext LT Pro MediumCn" w:cs="Times New Roman"/>
          <w:sz w:val="22"/>
          <w:lang w:eastAsia="fr-FR"/>
        </w:rPr>
      </w:r>
      <w:r w:rsidR="00105178" w:rsidRPr="00366AE9">
        <w:rPr>
          <w:rFonts w:ascii="AvenirNext LT Pro MediumCn" w:hAnsi="AvenirNext LT Pro MediumCn" w:cs="Times New Roman"/>
          <w:sz w:val="22"/>
          <w:lang w:eastAsia="fr-FR"/>
        </w:rPr>
        <w:fldChar w:fldCharType="separate"/>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noProof/>
          <w:sz w:val="22"/>
          <w:lang w:eastAsia="fr-FR"/>
        </w:rPr>
        <w:t> </w:t>
      </w:r>
      <w:r w:rsidR="00105178" w:rsidRPr="00366AE9">
        <w:rPr>
          <w:rFonts w:ascii="AvenirNext LT Pro MediumCn" w:hAnsi="AvenirNext LT Pro MediumCn" w:cs="Times New Roman"/>
          <w:sz w:val="22"/>
          <w:lang w:eastAsia="fr-FR"/>
        </w:rPr>
        <w:fldChar w:fldCharType="end"/>
      </w:r>
    </w:p>
    <w:p w14:paraId="20A78B31" w14:textId="51C4A12F" w:rsidR="0005224F" w:rsidRPr="00366AE9" w:rsidRDefault="0005224F" w:rsidP="00A96447">
      <w:pPr>
        <w:pStyle w:val="fcase1ertab"/>
        <w:tabs>
          <w:tab w:val="left" w:pos="851"/>
        </w:tabs>
        <w:ind w:left="0" w:firstLine="0"/>
        <w:rPr>
          <w:rFonts w:ascii="AvenirNext LT Pro MediumCn" w:hAnsi="AvenirNext LT Pro MediumCn" w:cs="Arial"/>
          <w:sz w:val="22"/>
        </w:rPr>
      </w:pPr>
    </w:p>
    <w:p w14:paraId="2FDEB84E" w14:textId="5C8FE4FD" w:rsidR="009F7C2F" w:rsidRDefault="009F7C2F" w:rsidP="00A96447">
      <w:pPr>
        <w:pStyle w:val="fcase1ertab"/>
        <w:tabs>
          <w:tab w:val="left" w:pos="851"/>
        </w:tabs>
        <w:ind w:left="0" w:firstLine="0"/>
        <w:rPr>
          <w:rFonts w:ascii="Arial" w:hAnsi="Arial" w:cs="Arial"/>
        </w:rPr>
      </w:pPr>
    </w:p>
    <w:p w14:paraId="78290C1C" w14:textId="7F44E21D" w:rsidR="00325E01" w:rsidRPr="00366AE9" w:rsidRDefault="00325E01" w:rsidP="00D01C48">
      <w:pPr>
        <w:rPr>
          <w:rFonts w:ascii="AvenirNext LT Pro MediumCn" w:hAnsi="AvenirNext LT Pro MediumCn" w:cs="Arial"/>
          <w:b/>
          <w:color w:val="275662"/>
          <w:sz w:val="22"/>
          <w:szCs w:val="22"/>
          <w:u w:val="single"/>
        </w:rPr>
      </w:pPr>
      <w:r w:rsidRPr="00366AE9">
        <w:rPr>
          <w:rFonts w:ascii="AvenirNext LT Pro MediumCn" w:hAnsi="AvenirNext LT Pro MediumCn" w:cstheme="minorHAnsi"/>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lang w:eastAsia="fr-FR"/>
        </w:rPr>
        <w:instrText xml:space="preserve"> FORMCHECKBOX </w:instrText>
      </w:r>
      <w:r w:rsidR="00623F74">
        <w:rPr>
          <w:rFonts w:ascii="AvenirNext LT Pro MediumCn" w:hAnsi="AvenirNext LT Pro MediumCn" w:cstheme="minorHAnsi"/>
          <w:lang w:eastAsia="fr-FR"/>
        </w:rPr>
      </w:r>
      <w:r w:rsidR="00623F74">
        <w:rPr>
          <w:rFonts w:ascii="AvenirNext LT Pro MediumCn" w:hAnsi="AvenirNext LT Pro MediumCn" w:cstheme="minorHAnsi"/>
          <w:lang w:eastAsia="fr-FR"/>
        </w:rPr>
        <w:fldChar w:fldCharType="separate"/>
      </w:r>
      <w:r w:rsidRPr="00366AE9">
        <w:rPr>
          <w:rFonts w:ascii="AvenirNext LT Pro MediumCn" w:hAnsi="AvenirNext LT Pro MediumCn" w:cstheme="minorHAnsi"/>
          <w:lang w:eastAsia="fr-FR"/>
        </w:rPr>
        <w:fldChar w:fldCharType="end"/>
      </w:r>
      <w:r w:rsidRPr="00366AE9">
        <w:rPr>
          <w:rFonts w:ascii="AvenirNext LT Pro MediumCn" w:hAnsi="AvenirNext LT Pro MediumCn" w:cstheme="minorHAnsi"/>
          <w:lang w:eastAsia="fr-FR"/>
        </w:rPr>
        <w:t xml:space="preserve"> </w:t>
      </w:r>
      <w:r w:rsidR="00D01C48" w:rsidRPr="00366AE9">
        <w:rPr>
          <w:rFonts w:ascii="AvenirNext LT Pro MediumCn" w:hAnsi="AvenirNext LT Pro MediumCn" w:cs="Arial"/>
          <w:b/>
          <w:color w:val="275662"/>
          <w:sz w:val="22"/>
          <w:szCs w:val="22"/>
          <w:u w:val="single"/>
        </w:rPr>
        <w:t>Le</w:t>
      </w:r>
      <w:r w:rsidRPr="00366AE9">
        <w:rPr>
          <w:rFonts w:ascii="AvenirNext LT Pro MediumCn" w:hAnsi="AvenirNext LT Pro MediumCn" w:cs="Arial"/>
          <w:b/>
          <w:color w:val="275662"/>
          <w:sz w:val="22"/>
          <w:szCs w:val="22"/>
          <w:u w:val="single"/>
        </w:rPr>
        <w:t xml:space="preserve"> titulaire s’engage à livrer les fournitures demandées ou à exécuter les prestations demandées :</w:t>
      </w:r>
    </w:p>
    <w:p w14:paraId="65FDD083" w14:textId="77777777" w:rsidR="00325E01" w:rsidRPr="00366AE9" w:rsidRDefault="00325E01" w:rsidP="00325E01">
      <w:pPr>
        <w:pStyle w:val="Corpsdetexte"/>
        <w:tabs>
          <w:tab w:val="clear" w:pos="426"/>
        </w:tabs>
        <w:suppressAutoHyphens w:val="0"/>
        <w:spacing w:before="0"/>
        <w:rPr>
          <w:rFonts w:ascii="AvenirNext LT Pro MediumCn" w:eastAsia="Calibri" w:hAnsi="AvenirNext LT Pro MediumCn" w:cs="Times New Roman"/>
          <w:sz w:val="22"/>
          <w:szCs w:val="22"/>
          <w:shd w:val="clear" w:color="auto" w:fill="ED6E6C"/>
          <w:lang w:eastAsia="fr-FR"/>
        </w:rPr>
      </w:pPr>
      <w:r w:rsidRPr="00366AE9">
        <w:rPr>
          <w:rFonts w:ascii="AvenirNext LT Pro MediumCn" w:eastAsia="Calibri" w:hAnsi="AvenirNext LT Pro MediumCn" w:cs="Times New Roman"/>
          <w:sz w:val="22"/>
          <w:szCs w:val="22"/>
          <w:shd w:val="clear" w:color="auto" w:fill="ED6E6C"/>
          <w:lang w:eastAsia="fr-FR"/>
        </w:rPr>
        <w:t>OU</w:t>
      </w:r>
    </w:p>
    <w:p w14:paraId="55351FBC" w14:textId="77777777" w:rsidR="00325E01" w:rsidRPr="00366AE9" w:rsidRDefault="00325E01" w:rsidP="00325E01">
      <w:pPr>
        <w:rPr>
          <w:rFonts w:ascii="AvenirNext LT Pro MediumCn" w:hAnsi="AvenirNext LT Pro MediumCn" w:cs="Arial"/>
          <w:b/>
          <w:color w:val="275662"/>
          <w:sz w:val="22"/>
          <w:szCs w:val="22"/>
          <w:u w:val="single"/>
        </w:rPr>
      </w:pPr>
      <w:r w:rsidRPr="00366AE9">
        <w:rPr>
          <w:rFonts w:ascii="AvenirNext LT Pro MediumCn" w:hAnsi="AvenirNext LT Pro MediumCn" w:cstheme="minorHAnsi"/>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lang w:eastAsia="fr-FR"/>
        </w:rPr>
        <w:instrText xml:space="preserve"> FORMCHECKBOX </w:instrText>
      </w:r>
      <w:r w:rsidR="00623F74">
        <w:rPr>
          <w:rFonts w:ascii="AvenirNext LT Pro MediumCn" w:hAnsi="AvenirNext LT Pro MediumCn" w:cstheme="minorHAnsi"/>
          <w:lang w:eastAsia="fr-FR"/>
        </w:rPr>
      </w:r>
      <w:r w:rsidR="00623F74">
        <w:rPr>
          <w:rFonts w:ascii="AvenirNext LT Pro MediumCn" w:hAnsi="AvenirNext LT Pro MediumCn" w:cstheme="minorHAnsi"/>
          <w:lang w:eastAsia="fr-FR"/>
        </w:rPr>
        <w:fldChar w:fldCharType="separate"/>
      </w:r>
      <w:r w:rsidRPr="00366AE9">
        <w:rPr>
          <w:rFonts w:ascii="AvenirNext LT Pro MediumCn" w:hAnsi="AvenirNext LT Pro MediumCn" w:cstheme="minorHAnsi"/>
          <w:lang w:eastAsia="fr-FR"/>
        </w:rPr>
        <w:fldChar w:fldCharType="end"/>
      </w:r>
      <w:r w:rsidRPr="00366AE9">
        <w:rPr>
          <w:rFonts w:ascii="AvenirNext LT Pro MediumCn" w:hAnsi="AvenirNext LT Pro MediumCn" w:cstheme="minorHAnsi"/>
          <w:lang w:eastAsia="fr-FR"/>
        </w:rPr>
        <w:t xml:space="preserve"> </w:t>
      </w:r>
      <w:r w:rsidRPr="00366AE9">
        <w:rPr>
          <w:rFonts w:ascii="AvenirNext LT Pro MediumCn" w:hAnsi="AvenirNext LT Pro MediumCn" w:cs="Arial"/>
          <w:b/>
          <w:color w:val="275662"/>
          <w:sz w:val="22"/>
          <w:szCs w:val="22"/>
          <w:u w:val="single"/>
        </w:rPr>
        <w:t>En cas de groupement, les contractants s’engagent à livrer les fournitures demandées ou à exécuter les prestations demandées :</w:t>
      </w:r>
    </w:p>
    <w:p w14:paraId="53755B0C" w14:textId="4116CDFC" w:rsidR="00B81E09" w:rsidRPr="00366AE9" w:rsidRDefault="00B81E09" w:rsidP="009B45B9">
      <w:pPr>
        <w:pStyle w:val="fcase1ertab"/>
        <w:tabs>
          <w:tab w:val="left" w:pos="851"/>
        </w:tabs>
        <w:ind w:left="0" w:firstLine="0"/>
        <w:rPr>
          <w:rFonts w:ascii="AvenirNext LT Pro MediumCn" w:hAnsi="AvenirNext LT Pro MediumCn"/>
          <w:b/>
          <w:sz w:val="22"/>
          <w:szCs w:val="22"/>
          <w:u w:val="single"/>
        </w:rPr>
      </w:pPr>
    </w:p>
    <w:p w14:paraId="0532AC3F" w14:textId="71D3C0B1" w:rsidR="00202CD0" w:rsidRPr="00366AE9" w:rsidRDefault="00202CD0" w:rsidP="00202CD0">
      <w:pPr>
        <w:pStyle w:val="fcase1ertab"/>
        <w:tabs>
          <w:tab w:val="left" w:pos="851"/>
        </w:tabs>
        <w:ind w:left="851" w:firstLine="0"/>
        <w:rPr>
          <w:rFonts w:ascii="AvenirNext LT Pro MediumCn" w:hAnsi="AvenirNext LT Pro MediumCn"/>
          <w:b/>
          <w:sz w:val="22"/>
          <w:szCs w:val="22"/>
          <w:u w:val="single"/>
        </w:rPr>
      </w:pPr>
      <w:r w:rsidRPr="00366AE9">
        <w:rPr>
          <w:rFonts w:ascii="AvenirNext LT Pro MediumCn" w:hAnsi="AvenirNext LT Pro MediumCn" w:cstheme="minorHAnsi"/>
          <w:sz w:val="22"/>
          <w:szCs w:val="22"/>
          <w:lang w:eastAsia="fr-FR"/>
        </w:rPr>
        <w:fldChar w:fldCharType="begin">
          <w:ffData>
            <w:name w:val=""/>
            <w:enabled/>
            <w:calcOnExit w:val="0"/>
            <w:checkBox>
              <w:size w:val="20"/>
              <w:default w:val="0"/>
            </w:checkBox>
          </w:ffData>
        </w:fldChar>
      </w:r>
      <w:r w:rsidRPr="00366AE9">
        <w:rPr>
          <w:rFonts w:ascii="AvenirNext LT Pro MediumCn" w:hAnsi="AvenirNext LT Pro MediumCn" w:cstheme="minorHAnsi"/>
          <w:sz w:val="22"/>
          <w:szCs w:val="22"/>
          <w:lang w:eastAsia="fr-FR"/>
        </w:rPr>
        <w:instrText xml:space="preserve"> FORMCHECKBOX </w:instrText>
      </w:r>
      <w:r w:rsidR="00623F74">
        <w:rPr>
          <w:rFonts w:ascii="AvenirNext LT Pro MediumCn" w:hAnsi="AvenirNext LT Pro MediumCn" w:cstheme="minorHAnsi"/>
          <w:sz w:val="22"/>
          <w:szCs w:val="22"/>
          <w:lang w:eastAsia="fr-FR"/>
        </w:rPr>
      </w:r>
      <w:r w:rsidR="00623F74">
        <w:rPr>
          <w:rFonts w:ascii="AvenirNext LT Pro MediumCn" w:hAnsi="AvenirNext LT Pro MediumCn" w:cstheme="minorHAnsi"/>
          <w:sz w:val="22"/>
          <w:szCs w:val="22"/>
          <w:lang w:eastAsia="fr-FR"/>
        </w:rPr>
        <w:fldChar w:fldCharType="separate"/>
      </w:r>
      <w:r w:rsidRPr="00366AE9">
        <w:rPr>
          <w:rFonts w:ascii="AvenirNext LT Pro MediumCn" w:hAnsi="AvenirNext LT Pro MediumCn" w:cstheme="minorHAnsi"/>
          <w:sz w:val="22"/>
          <w:szCs w:val="22"/>
          <w:lang w:eastAsia="fr-FR"/>
        </w:rPr>
        <w:fldChar w:fldCharType="end"/>
      </w:r>
      <w:r w:rsidRPr="00366AE9">
        <w:rPr>
          <w:rFonts w:ascii="AvenirNext LT Pro MediumCn" w:hAnsi="AvenirNext LT Pro MediumCn" w:cstheme="minorHAnsi"/>
          <w:sz w:val="22"/>
          <w:szCs w:val="22"/>
          <w:lang w:eastAsia="fr-FR"/>
        </w:rPr>
        <w:t xml:space="preserve"> Taux de la TVA : </w:t>
      </w:r>
      <w:r w:rsidRPr="00366AE9">
        <w:rPr>
          <w:rFonts w:ascii="AvenirNext LT Pro MediumCn" w:hAnsi="AvenirNext LT Pro MediumCn" w:cstheme="minorHAnsi"/>
          <w:b/>
          <w:sz w:val="22"/>
          <w:szCs w:val="22"/>
          <w:lang w:eastAsia="fr-FR"/>
        </w:rPr>
        <w:t>20%</w:t>
      </w:r>
    </w:p>
    <w:p w14:paraId="6072FF47" w14:textId="49470AE6" w:rsidR="000443EF" w:rsidRPr="00366AE9" w:rsidRDefault="000443EF" w:rsidP="000443EF">
      <w:pPr>
        <w:pStyle w:val="fcase1ertab"/>
        <w:tabs>
          <w:tab w:val="left" w:pos="851"/>
        </w:tabs>
        <w:ind w:left="0" w:firstLine="0"/>
        <w:rPr>
          <w:rFonts w:ascii="AvenirNext LT Pro MediumCn" w:hAnsi="AvenirNext LT Pro MediumCn"/>
          <w:b/>
          <w:sz w:val="22"/>
          <w:szCs w:val="22"/>
          <w:u w:val="single"/>
        </w:rPr>
      </w:pPr>
    </w:p>
    <w:p w14:paraId="4423961D" w14:textId="54B7D796" w:rsidR="00016404" w:rsidRPr="007A6601" w:rsidRDefault="000443EF" w:rsidP="00016404">
      <w:pPr>
        <w:tabs>
          <w:tab w:val="num" w:pos="0"/>
        </w:tabs>
        <w:ind w:left="432" w:hanging="432"/>
        <w:rPr>
          <w:rFonts w:ascii="Raleway ExtraBold" w:hAnsi="Raleway ExtraBold" w:cs="Calibri"/>
          <w:b/>
          <w:color w:val="275662"/>
          <w:sz w:val="22"/>
          <w:szCs w:val="22"/>
          <w:lang w:eastAsia="fr-FR"/>
        </w:rPr>
      </w:pPr>
      <w:r w:rsidRPr="007A6601">
        <w:rPr>
          <w:rFonts w:ascii="Raleway ExtraBold" w:hAnsi="Raleway ExtraBold" w:cstheme="minorHAnsi"/>
          <w:sz w:val="22"/>
          <w:szCs w:val="22"/>
          <w:lang w:eastAsia="fr-FR"/>
        </w:rPr>
        <w:fldChar w:fldCharType="begin">
          <w:ffData>
            <w:name w:val=""/>
            <w:enabled/>
            <w:calcOnExit w:val="0"/>
            <w:checkBox>
              <w:size w:val="20"/>
              <w:default w:val="0"/>
            </w:checkBox>
          </w:ffData>
        </w:fldChar>
      </w:r>
      <w:r w:rsidRPr="007A6601">
        <w:rPr>
          <w:rFonts w:ascii="Raleway ExtraBold" w:hAnsi="Raleway ExtraBold" w:cstheme="minorHAnsi"/>
          <w:sz w:val="22"/>
          <w:szCs w:val="22"/>
          <w:lang w:eastAsia="fr-FR"/>
        </w:rPr>
        <w:instrText xml:space="preserve"> FORMCHECKBOX </w:instrText>
      </w:r>
      <w:r w:rsidR="00623F74">
        <w:rPr>
          <w:rFonts w:ascii="Raleway ExtraBold" w:hAnsi="Raleway ExtraBold" w:cstheme="minorHAnsi"/>
          <w:sz w:val="22"/>
          <w:szCs w:val="22"/>
          <w:lang w:eastAsia="fr-FR"/>
        </w:rPr>
      </w:r>
      <w:r w:rsidR="00623F74">
        <w:rPr>
          <w:rFonts w:ascii="Raleway ExtraBold" w:hAnsi="Raleway ExtraBold" w:cstheme="minorHAnsi"/>
          <w:sz w:val="22"/>
          <w:szCs w:val="22"/>
          <w:lang w:eastAsia="fr-FR"/>
        </w:rPr>
        <w:fldChar w:fldCharType="separate"/>
      </w:r>
      <w:r w:rsidRPr="007A6601">
        <w:rPr>
          <w:rFonts w:ascii="Raleway ExtraBold" w:hAnsi="Raleway ExtraBold" w:cstheme="minorHAnsi"/>
          <w:sz w:val="22"/>
          <w:szCs w:val="22"/>
          <w:lang w:eastAsia="fr-FR"/>
        </w:rPr>
        <w:fldChar w:fldCharType="end"/>
      </w:r>
      <w:r w:rsidRPr="007A6601">
        <w:rPr>
          <w:rFonts w:ascii="Raleway ExtraBold" w:hAnsi="Raleway ExtraBold" w:cstheme="minorHAnsi"/>
          <w:sz w:val="22"/>
          <w:szCs w:val="22"/>
          <w:lang w:eastAsia="fr-FR"/>
        </w:rPr>
        <w:t xml:space="preserve"> </w:t>
      </w:r>
      <w:r w:rsidR="0096098F" w:rsidRPr="007A6601">
        <w:rPr>
          <w:rFonts w:ascii="Raleway ExtraBold" w:hAnsi="Raleway ExtraBold" w:cstheme="minorHAnsi"/>
          <w:b/>
          <w:sz w:val="22"/>
          <w:szCs w:val="22"/>
          <w:lang w:eastAsia="fr-FR"/>
        </w:rPr>
        <w:t xml:space="preserve">OFFRE DE BASE </w:t>
      </w:r>
      <w:r w:rsidR="00016404" w:rsidRPr="007A6601">
        <w:rPr>
          <w:rFonts w:ascii="Raleway ExtraBold" w:hAnsi="Raleway ExtraBold" w:cs="Arial"/>
          <w:sz w:val="22"/>
          <w:szCs w:val="22"/>
          <w:lang w:eastAsia="fr-FR"/>
        </w:rPr>
        <w:t>au prix global et forfaitaire suivant :</w:t>
      </w:r>
    </w:p>
    <w:p w14:paraId="7997292C" w14:textId="22B78B6B" w:rsidR="00A511E9" w:rsidRPr="00366AE9" w:rsidRDefault="00A511E9" w:rsidP="006F7E16">
      <w:pPr>
        <w:pStyle w:val="fcase1ertab"/>
        <w:tabs>
          <w:tab w:val="left" w:pos="851"/>
        </w:tabs>
        <w:ind w:left="0" w:firstLine="0"/>
        <w:rPr>
          <w:rFonts w:ascii="AvenirNext LT Pro MediumCn" w:hAnsi="AvenirNext LT Pro MediumCn"/>
          <w:b/>
          <w:sz w:val="22"/>
          <w:szCs w:val="22"/>
          <w:u w:val="singl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3"/>
        <w:gridCol w:w="1701"/>
        <w:gridCol w:w="1990"/>
        <w:gridCol w:w="1842"/>
      </w:tblGrid>
      <w:tr w:rsidR="0096098F" w:rsidRPr="0096098F" w14:paraId="3157DA67" w14:textId="77777777" w:rsidTr="0096098F">
        <w:trPr>
          <w:trHeight w:val="553"/>
        </w:trPr>
        <w:tc>
          <w:tcPr>
            <w:tcW w:w="4673" w:type="dxa"/>
            <w:tcBorders>
              <w:left w:val="single" w:sz="4" w:space="0" w:color="auto"/>
            </w:tcBorders>
            <w:shd w:val="clear" w:color="auto" w:fill="D9D9D9" w:themeFill="background1" w:themeFillShade="D9"/>
            <w:vAlign w:val="center"/>
          </w:tcPr>
          <w:p w14:paraId="7E7E40F2" w14:textId="222A60E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OFFRE DE BASE</w:t>
            </w:r>
          </w:p>
        </w:tc>
        <w:tc>
          <w:tcPr>
            <w:tcW w:w="1701" w:type="dxa"/>
            <w:shd w:val="clear" w:color="auto" w:fill="D9D9D9" w:themeFill="background1" w:themeFillShade="D9"/>
            <w:vAlign w:val="center"/>
          </w:tcPr>
          <w:p w14:paraId="4C8E74C1"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HT</w:t>
            </w:r>
          </w:p>
        </w:tc>
        <w:tc>
          <w:tcPr>
            <w:tcW w:w="1990" w:type="dxa"/>
            <w:shd w:val="clear" w:color="auto" w:fill="D9D9D9" w:themeFill="background1" w:themeFillShade="D9"/>
            <w:vAlign w:val="center"/>
          </w:tcPr>
          <w:p w14:paraId="1021FF3C"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TVA</w:t>
            </w:r>
          </w:p>
        </w:tc>
        <w:tc>
          <w:tcPr>
            <w:tcW w:w="1842" w:type="dxa"/>
            <w:shd w:val="clear" w:color="auto" w:fill="D9D9D9" w:themeFill="background1" w:themeFillShade="D9"/>
            <w:vAlign w:val="center"/>
          </w:tcPr>
          <w:p w14:paraId="03496297" w14:textId="77777777" w:rsidR="0096098F" w:rsidRPr="0096098F" w:rsidRDefault="0096098F" w:rsidP="003917A7">
            <w:pPr>
              <w:jc w:val="center"/>
              <w:rPr>
                <w:rFonts w:ascii="AvenirNext LT Pro Cn" w:hAnsi="AvenirNext LT Pro Cn" w:cstheme="minorHAnsi"/>
                <w:sz w:val="22"/>
                <w:lang w:eastAsia="fr-FR"/>
              </w:rPr>
            </w:pPr>
            <w:r w:rsidRPr="0096098F">
              <w:rPr>
                <w:rFonts w:ascii="AvenirNext LT Pro Cn" w:hAnsi="AvenirNext LT Pro Cn" w:cstheme="minorHAnsi"/>
                <w:sz w:val="22"/>
                <w:lang w:eastAsia="fr-FR"/>
              </w:rPr>
              <w:t>Montant TTC</w:t>
            </w:r>
          </w:p>
        </w:tc>
      </w:tr>
      <w:tr w:rsidR="0096098F" w:rsidRPr="0096098F" w14:paraId="0C8A073F" w14:textId="77777777" w:rsidTr="003439DE">
        <w:trPr>
          <w:trHeight w:val="790"/>
        </w:trPr>
        <w:tc>
          <w:tcPr>
            <w:tcW w:w="4673" w:type="dxa"/>
            <w:tcBorders>
              <w:left w:val="single" w:sz="4" w:space="0" w:color="auto"/>
            </w:tcBorders>
            <w:shd w:val="clear" w:color="auto" w:fill="FFFFFF" w:themeFill="background1"/>
            <w:vAlign w:val="center"/>
          </w:tcPr>
          <w:p w14:paraId="64147EB2" w14:textId="2A83ADC1" w:rsidR="0096098F" w:rsidRPr="0096098F" w:rsidRDefault="0096098F" w:rsidP="0039270E">
            <w:pPr>
              <w:tabs>
                <w:tab w:val="left" w:pos="1440"/>
              </w:tabs>
              <w:suppressAutoHyphens w:val="0"/>
              <w:contextualSpacing/>
              <w:jc w:val="center"/>
              <w:rPr>
                <w:rFonts w:ascii="AvenirNext LT Pro Cn" w:hAnsi="AvenirNext LT Pro Cn" w:cstheme="minorHAnsi"/>
                <w:b/>
                <w:sz w:val="24"/>
                <w:lang w:eastAsia="fr-FR"/>
              </w:rPr>
            </w:pPr>
            <w:r w:rsidRPr="0096098F">
              <w:rPr>
                <w:rFonts w:ascii="AvenirNext LT Pro Cn" w:hAnsi="AvenirNext LT Pro Cn" w:cstheme="minorHAnsi"/>
                <w:b/>
                <w:sz w:val="24"/>
                <w:lang w:eastAsia="fr-FR"/>
              </w:rPr>
              <w:t>Montant forfaitaire</w:t>
            </w:r>
          </w:p>
        </w:tc>
        <w:tc>
          <w:tcPr>
            <w:tcW w:w="1701" w:type="dxa"/>
            <w:shd w:val="clear" w:color="auto" w:fill="FFFFFF" w:themeFill="background1"/>
            <w:vAlign w:val="center"/>
          </w:tcPr>
          <w:p w14:paraId="014D6DA0"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990" w:type="dxa"/>
            <w:shd w:val="clear" w:color="auto" w:fill="FFFFFF" w:themeFill="background1"/>
            <w:vAlign w:val="center"/>
          </w:tcPr>
          <w:p w14:paraId="12734960"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c>
          <w:tcPr>
            <w:tcW w:w="1842" w:type="dxa"/>
            <w:shd w:val="clear" w:color="auto" w:fill="FFFFFF" w:themeFill="background1"/>
            <w:vAlign w:val="center"/>
          </w:tcPr>
          <w:p w14:paraId="6BD2AED5" w14:textId="77777777" w:rsidR="0096098F" w:rsidRPr="0096098F" w:rsidRDefault="0096098F" w:rsidP="003917A7">
            <w:pPr>
              <w:jc w:val="right"/>
              <w:rPr>
                <w:rFonts w:ascii="AvenirNext LT Pro Cn" w:hAnsi="AvenirNext LT Pro Cn" w:cstheme="minorHAnsi"/>
                <w:b/>
                <w:sz w:val="24"/>
                <w:lang w:eastAsia="fr-FR"/>
              </w:rPr>
            </w:pPr>
            <w:r w:rsidRPr="0096098F">
              <w:rPr>
                <w:rFonts w:ascii="AvenirNext LT Pro Cn" w:hAnsi="AvenirNext LT Pro Cn" w:cstheme="minorHAnsi"/>
                <w:b/>
                <w:sz w:val="24"/>
                <w:lang w:eastAsia="fr-FR"/>
              </w:rPr>
              <w:fldChar w:fldCharType="begin">
                <w:ffData>
                  <w:name w:val="Texte8"/>
                  <w:enabled/>
                  <w:calcOnExit w:val="0"/>
                  <w:textInput/>
                </w:ffData>
              </w:fldChar>
            </w:r>
            <w:r w:rsidRPr="0096098F">
              <w:rPr>
                <w:rFonts w:ascii="AvenirNext LT Pro Cn" w:hAnsi="AvenirNext LT Pro Cn" w:cstheme="minorHAnsi"/>
                <w:b/>
                <w:sz w:val="24"/>
                <w:lang w:eastAsia="fr-FR"/>
              </w:rPr>
              <w:instrText xml:space="preserve"> FORMTEXT </w:instrText>
            </w:r>
            <w:r w:rsidRPr="0096098F">
              <w:rPr>
                <w:rFonts w:ascii="AvenirNext LT Pro Cn" w:hAnsi="AvenirNext LT Pro Cn" w:cstheme="minorHAnsi"/>
                <w:b/>
                <w:sz w:val="24"/>
                <w:lang w:eastAsia="fr-FR"/>
              </w:rPr>
            </w:r>
            <w:r w:rsidRPr="0096098F">
              <w:rPr>
                <w:rFonts w:ascii="AvenirNext LT Pro Cn" w:hAnsi="AvenirNext LT Pro Cn" w:cstheme="minorHAnsi"/>
                <w:b/>
                <w:sz w:val="24"/>
                <w:lang w:eastAsia="fr-FR"/>
              </w:rPr>
              <w:fldChar w:fldCharType="separate"/>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t> </w:t>
            </w:r>
            <w:r w:rsidRPr="0096098F">
              <w:rPr>
                <w:rFonts w:ascii="AvenirNext LT Pro Cn" w:hAnsi="AvenirNext LT Pro Cn" w:cstheme="minorHAnsi"/>
                <w:b/>
                <w:sz w:val="24"/>
                <w:lang w:eastAsia="fr-FR"/>
              </w:rPr>
              <w:fldChar w:fldCharType="end"/>
            </w:r>
            <w:r w:rsidRPr="0096098F">
              <w:rPr>
                <w:rFonts w:ascii="AvenirNext LT Pro Cn" w:hAnsi="AvenirNext LT Pro Cn" w:cstheme="minorHAnsi"/>
                <w:b/>
                <w:sz w:val="24"/>
                <w:lang w:eastAsia="fr-FR"/>
              </w:rPr>
              <w:t xml:space="preserve"> € </w:t>
            </w:r>
          </w:p>
        </w:tc>
      </w:tr>
    </w:tbl>
    <w:p w14:paraId="4D53D20E" w14:textId="11180D20" w:rsidR="009F7C2F" w:rsidRPr="00580A97" w:rsidRDefault="0066382A" w:rsidP="00D74145">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00B81E09" w:rsidRPr="00580A97">
        <w:rPr>
          <w:rFonts w:ascii="AvenirNext LT Pro MediumCn" w:hAnsi="AvenirNext LT Pro MediumCn" w:cs="Arial"/>
          <w:iCs/>
        </w:rPr>
        <w:t>_</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19E0CC9D" w14:textId="61938E05" w:rsidR="0066382A" w:rsidRPr="00580A97" w:rsidRDefault="0066382A" w:rsidP="00D74145">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00B81E09" w:rsidRPr="00580A97">
        <w:rPr>
          <w:rFonts w:ascii="AvenirNext LT Pro MediumCn" w:hAnsi="AvenirNext LT Pro MediumCn" w:cs="Arial"/>
          <w:iCs/>
        </w:rPr>
        <w:t>_</w:t>
      </w:r>
      <w:r w:rsidRPr="00580A97">
        <w:rPr>
          <w:rFonts w:ascii="AvenirNext LT Pro MediumCn" w:hAnsi="AvenirNext LT Pro MediumCn" w:cs="Arial"/>
          <w:iCs/>
        </w:rPr>
        <w:fldChar w:fldCharType="begin">
          <w:ffData>
            <w:name w:val="Texte29"/>
            <w:enabled/>
            <w:calcOnExit w:val="0"/>
            <w:textInput/>
          </w:ffData>
        </w:fldChar>
      </w:r>
      <w:bookmarkStart w:id="0" w:name="Texte29"/>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bookmarkEnd w:id="0"/>
    </w:p>
    <w:p w14:paraId="60165AA1" w14:textId="35A0291F" w:rsidR="0066382A" w:rsidRDefault="0066382A" w:rsidP="0066382A">
      <w:pPr>
        <w:tabs>
          <w:tab w:val="left" w:pos="426"/>
        </w:tabs>
        <w:jc w:val="both"/>
        <w:rPr>
          <w:rFonts w:ascii="Arial" w:hAnsi="Arial" w:cs="Arial"/>
          <w:i/>
          <w:iCs/>
        </w:rPr>
      </w:pPr>
    </w:p>
    <w:p w14:paraId="30A0035C" w14:textId="69CAF2D2" w:rsidR="006150A2" w:rsidRPr="00366AE9" w:rsidRDefault="006150A2" w:rsidP="00EA3349">
      <w:pPr>
        <w:tabs>
          <w:tab w:val="left" w:pos="851"/>
          <w:tab w:val="left" w:pos="6237"/>
        </w:tabs>
        <w:rPr>
          <w:rFonts w:ascii="AvenirNext LT Pro MediumCn" w:hAnsi="AvenirNext LT Pro MediumCn" w:cs="Arial"/>
          <w:sz w:val="22"/>
          <w:szCs w:val="22"/>
        </w:rPr>
      </w:pPr>
    </w:p>
    <w:p w14:paraId="1FF2EFA1" w14:textId="2A693C26" w:rsidR="00EA3349" w:rsidRPr="00366AE9" w:rsidRDefault="00EA3349" w:rsidP="00EA3349">
      <w:pPr>
        <w:tabs>
          <w:tab w:val="left" w:pos="426"/>
        </w:tabs>
        <w:suppressAutoHyphens w:val="0"/>
        <w:spacing w:before="120"/>
        <w:rPr>
          <w:rFonts w:ascii="AvenirNext LT Pro MediumCn" w:hAnsi="AvenirNext LT Pro MediumCn" w:cs="Arial"/>
          <w:b/>
          <w:color w:val="275662"/>
          <w:sz w:val="22"/>
          <w:szCs w:val="22"/>
          <w:u w:val="single"/>
        </w:rPr>
      </w:pPr>
      <w:r w:rsidRPr="00366AE9">
        <w:rPr>
          <w:rFonts w:ascii="AvenirNext LT Pro MediumCn" w:hAnsi="AvenirNext LT Pro MediumCn" w:cs="Arial"/>
          <w:b/>
          <w:color w:val="275662"/>
          <w:sz w:val="22"/>
          <w:szCs w:val="22"/>
          <w:u w:val="single"/>
        </w:rPr>
        <w:t>Conditions économiques au mois zéro :</w:t>
      </w:r>
    </w:p>
    <w:p w14:paraId="0764FBDB" w14:textId="614D4040" w:rsidR="00EA3349" w:rsidRPr="00366AE9" w:rsidRDefault="00EA3349" w:rsidP="00475345">
      <w:pPr>
        <w:tabs>
          <w:tab w:val="left" w:pos="426"/>
          <w:tab w:val="left" w:pos="851"/>
        </w:tabs>
        <w:spacing w:before="120"/>
        <w:jc w:val="both"/>
        <w:rPr>
          <w:rFonts w:ascii="AvenirNext LT Pro MediumCn" w:hAnsi="AvenirNext LT Pro MediumCn" w:cs="Arial"/>
          <w:sz w:val="22"/>
          <w:szCs w:val="22"/>
        </w:rPr>
      </w:pPr>
      <w:r w:rsidRPr="00366AE9">
        <w:rPr>
          <w:rFonts w:ascii="AvenirNext LT Pro MediumCn" w:hAnsi="AvenirNext LT Pro MediumCn" w:cs="Arial"/>
          <w:sz w:val="22"/>
          <w:szCs w:val="22"/>
        </w:rPr>
        <w:t>Concernant les prix forfaitaires, l’offre est réputée établie sur la base des conditions économiques en vigueur au mois m0 indiqué en page de garde.</w:t>
      </w:r>
    </w:p>
    <w:p w14:paraId="4A00F1C1" w14:textId="1C60F98B" w:rsidR="00EA3349" w:rsidRPr="00366AE9" w:rsidRDefault="00EA3349" w:rsidP="00EA3349">
      <w:pPr>
        <w:tabs>
          <w:tab w:val="left" w:pos="851"/>
          <w:tab w:val="left" w:pos="6237"/>
        </w:tabs>
        <w:rPr>
          <w:rFonts w:ascii="AvenirNext LT Pro MediumCn" w:hAnsi="AvenirNext LT Pro MediumCn" w:cs="Arial"/>
          <w:sz w:val="22"/>
          <w:szCs w:val="22"/>
        </w:rPr>
      </w:pPr>
    </w:p>
    <w:p w14:paraId="7D7ABFB1" w14:textId="2C196010" w:rsidR="00EA3349" w:rsidRPr="00366AE9" w:rsidRDefault="00EA3349" w:rsidP="00EA3349">
      <w:pPr>
        <w:tabs>
          <w:tab w:val="left" w:pos="851"/>
          <w:tab w:val="left" w:pos="6237"/>
        </w:tabs>
        <w:rPr>
          <w:rFonts w:ascii="AvenirNext LT Pro MediumCn" w:hAnsi="AvenirNext LT Pro MediumCn" w:cs="Arial"/>
          <w:sz w:val="22"/>
          <w:szCs w:val="22"/>
        </w:rPr>
      </w:pPr>
    </w:p>
    <w:p w14:paraId="5F71C40D" w14:textId="6932F337" w:rsidR="00EA3349" w:rsidRPr="00366AE9" w:rsidRDefault="00EA3349" w:rsidP="00EA3349">
      <w:pPr>
        <w:tabs>
          <w:tab w:val="left" w:pos="426"/>
        </w:tabs>
        <w:suppressAutoHyphens w:val="0"/>
        <w:spacing w:before="120"/>
        <w:rPr>
          <w:rFonts w:ascii="AvenirNext LT Pro MediumCn" w:hAnsi="AvenirNext LT Pro MediumCn" w:cs="Arial"/>
          <w:b/>
          <w:color w:val="275662"/>
          <w:sz w:val="22"/>
          <w:szCs w:val="22"/>
          <w:u w:val="single"/>
        </w:rPr>
      </w:pPr>
      <w:r w:rsidRPr="00366AE9">
        <w:rPr>
          <w:rFonts w:ascii="AvenirNext LT Pro MediumCn" w:hAnsi="AvenirNext LT Pro MediumCn" w:cs="Arial"/>
          <w:b/>
          <w:color w:val="275662"/>
          <w:sz w:val="22"/>
          <w:szCs w:val="22"/>
          <w:u w:val="single"/>
        </w:rPr>
        <w:t>Délai de validité de l’offre :</w:t>
      </w:r>
    </w:p>
    <w:p w14:paraId="71785409" w14:textId="264C875F" w:rsidR="00BA4A08" w:rsidRPr="00366AE9" w:rsidRDefault="00EA3349" w:rsidP="00475345">
      <w:pPr>
        <w:tabs>
          <w:tab w:val="left" w:pos="426"/>
          <w:tab w:val="left" w:pos="851"/>
        </w:tabs>
        <w:spacing w:before="120"/>
        <w:jc w:val="both"/>
        <w:rPr>
          <w:rFonts w:ascii="AvenirNext LT Pro MediumCn" w:hAnsi="AvenirNext LT Pro MediumCn" w:cs="Arial"/>
          <w:sz w:val="22"/>
          <w:szCs w:val="22"/>
        </w:rPr>
      </w:pPr>
      <w:r w:rsidRPr="00366AE9">
        <w:rPr>
          <w:rFonts w:ascii="AvenirNext LT Pro MediumCn" w:hAnsi="AvenirNext LT Pro MediumCn" w:cs="Arial"/>
          <w:sz w:val="22"/>
          <w:szCs w:val="22"/>
        </w:rPr>
        <w:t xml:space="preserve">Le présent engagement me lie pour le délai de validité des offres qui est porté à </w:t>
      </w:r>
      <w:r w:rsidR="0026151E">
        <w:rPr>
          <w:rFonts w:ascii="AvenirNext LT Pro MediumCn" w:hAnsi="AvenirNext LT Pro MediumCn" w:cstheme="minorHAnsi"/>
          <w:b/>
          <w:sz w:val="22"/>
          <w:szCs w:val="22"/>
          <w:lang w:eastAsia="fr-FR"/>
        </w:rPr>
        <w:t>4</w:t>
      </w:r>
      <w:r w:rsidR="00494CE4" w:rsidRPr="00366AE9">
        <w:rPr>
          <w:rFonts w:ascii="AvenirNext LT Pro MediumCn" w:hAnsi="AvenirNext LT Pro MediumCn" w:cstheme="minorHAnsi"/>
          <w:b/>
          <w:sz w:val="22"/>
          <w:szCs w:val="22"/>
          <w:lang w:eastAsia="fr-FR"/>
        </w:rPr>
        <w:t xml:space="preserve"> </w:t>
      </w:r>
      <w:r w:rsidR="00494CE4" w:rsidRPr="0026151E">
        <w:rPr>
          <w:rFonts w:ascii="AvenirNext LT Pro MediumCn" w:eastAsia="Calibri" w:hAnsi="AvenirNext LT Pro MediumCn" w:cs="Times New Roman"/>
          <w:b/>
          <w:sz w:val="22"/>
          <w:szCs w:val="22"/>
          <w:lang w:eastAsia="fr-FR"/>
        </w:rPr>
        <w:t xml:space="preserve">mois </w:t>
      </w:r>
      <w:r w:rsidRPr="00366AE9">
        <w:rPr>
          <w:rFonts w:ascii="AvenirNext LT Pro MediumCn" w:hAnsi="AvenirNext LT Pro MediumCn" w:cs="Arial"/>
          <w:sz w:val="22"/>
          <w:szCs w:val="22"/>
        </w:rPr>
        <w:t>à compter de la date limite de remise de mon offre finale.</w:t>
      </w:r>
    </w:p>
    <w:p w14:paraId="71847CFB" w14:textId="71BE174C" w:rsidR="003439DE" w:rsidRPr="00366AE9" w:rsidRDefault="003439DE" w:rsidP="00EC3482">
      <w:pPr>
        <w:pStyle w:val="fcasegauche"/>
        <w:tabs>
          <w:tab w:val="left" w:pos="851"/>
        </w:tabs>
        <w:spacing w:after="0"/>
        <w:ind w:left="0" w:firstLine="0"/>
        <w:rPr>
          <w:rFonts w:ascii="AvenirNext LT Pro MediumCn" w:hAnsi="AvenirNext LT Pro MediumCn" w:cs="Arial"/>
          <w:sz w:val="22"/>
          <w:szCs w:val="22"/>
        </w:rPr>
      </w:pPr>
    </w:p>
    <w:p w14:paraId="2490BF57" w14:textId="77777777" w:rsidR="003439DE" w:rsidRPr="00366AE9" w:rsidRDefault="003439DE" w:rsidP="00EC3482">
      <w:pPr>
        <w:pStyle w:val="fcasegauche"/>
        <w:tabs>
          <w:tab w:val="left" w:pos="851"/>
        </w:tabs>
        <w:spacing w:after="0"/>
        <w:ind w:left="0" w:firstLine="0"/>
        <w:rPr>
          <w:rFonts w:ascii="AvenirNext LT Pro MediumCn" w:hAnsi="AvenirNext LT Pro MediumCn" w:cs="Arial"/>
          <w:sz w:val="22"/>
          <w:szCs w:val="22"/>
        </w:rPr>
      </w:pPr>
    </w:p>
    <w:p w14:paraId="5EAB300A" w14:textId="01A0B185"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B2 </w:t>
      </w:r>
      <w:r w:rsidR="0021797C" w:rsidRPr="007C6DEE">
        <w:rPr>
          <w:rFonts w:ascii="Raleway ExtraBold" w:eastAsia="Arial Unicode MS" w:hAnsi="Raleway ExtraBold" w:cs="Calibri"/>
          <w:color w:val="275662"/>
          <w:sz w:val="24"/>
          <w:szCs w:val="32"/>
          <w:lang w:eastAsia="fr-FR"/>
        </w:rPr>
        <w:t>–</w:t>
      </w:r>
      <w:r w:rsidRPr="007C6DEE">
        <w:rPr>
          <w:rFonts w:ascii="Raleway ExtraBold" w:eastAsia="Arial Unicode MS" w:hAnsi="Raleway ExtraBold" w:cs="Calibri"/>
          <w:color w:val="275662"/>
          <w:sz w:val="24"/>
          <w:szCs w:val="32"/>
          <w:lang w:eastAsia="fr-FR"/>
        </w:rPr>
        <w:t xml:space="preserve"> </w:t>
      </w:r>
      <w:r w:rsidR="0021797C" w:rsidRPr="007C6DEE">
        <w:rPr>
          <w:rFonts w:ascii="Raleway ExtraBold" w:eastAsia="Arial Unicode MS" w:hAnsi="Raleway ExtraBold" w:cs="Calibri"/>
          <w:color w:val="275662"/>
          <w:sz w:val="24"/>
          <w:szCs w:val="32"/>
          <w:lang w:eastAsia="fr-FR"/>
        </w:rPr>
        <w:t>Nature du groupement et</w:t>
      </w:r>
      <w:r w:rsidR="00036500" w:rsidRPr="007C6DEE">
        <w:rPr>
          <w:rFonts w:ascii="Raleway ExtraBold" w:eastAsia="Arial Unicode MS" w:hAnsi="Raleway ExtraBold" w:cs="Calibri"/>
          <w:color w:val="275662"/>
          <w:sz w:val="24"/>
          <w:szCs w:val="32"/>
          <w:lang w:eastAsia="fr-FR"/>
        </w:rPr>
        <w:t>,</w:t>
      </w:r>
      <w:r w:rsidR="0021797C" w:rsidRPr="007C6DEE">
        <w:rPr>
          <w:rFonts w:ascii="Raleway ExtraBold" w:eastAsia="Arial Unicode MS" w:hAnsi="Raleway ExtraBold" w:cs="Calibri"/>
          <w:color w:val="275662"/>
          <w:sz w:val="24"/>
          <w:szCs w:val="32"/>
          <w:lang w:eastAsia="fr-FR"/>
        </w:rPr>
        <w:t xml:space="preserve"> </w:t>
      </w:r>
      <w:r w:rsidR="00036500" w:rsidRPr="007C6DEE">
        <w:rPr>
          <w:rFonts w:ascii="Raleway ExtraBold" w:eastAsia="Arial Unicode MS" w:hAnsi="Raleway ExtraBold" w:cs="Calibri"/>
          <w:color w:val="275662"/>
          <w:sz w:val="24"/>
          <w:szCs w:val="32"/>
          <w:lang w:eastAsia="fr-FR"/>
        </w:rPr>
        <w:t>en cas de groupement conjoint,</w:t>
      </w:r>
      <w:r w:rsidR="00036500" w:rsidRPr="007C6DEE" w:rsidDel="0021797C">
        <w:rPr>
          <w:rFonts w:ascii="Raleway ExtraBold" w:eastAsia="Arial Unicode MS" w:hAnsi="Raleway ExtraBold" w:cs="Calibri"/>
          <w:color w:val="275662"/>
          <w:sz w:val="24"/>
          <w:szCs w:val="32"/>
          <w:lang w:eastAsia="fr-FR"/>
        </w:rPr>
        <w:t xml:space="preserve"> </w:t>
      </w:r>
      <w:r w:rsidR="0021797C" w:rsidRPr="007C6DEE">
        <w:rPr>
          <w:rFonts w:ascii="Raleway ExtraBold" w:eastAsia="Arial Unicode MS" w:hAnsi="Raleway ExtraBold" w:cs="Calibri"/>
          <w:color w:val="275662"/>
          <w:sz w:val="24"/>
          <w:szCs w:val="32"/>
          <w:lang w:eastAsia="fr-FR"/>
        </w:rPr>
        <w:t>r</w:t>
      </w:r>
      <w:r w:rsidRPr="007C6DEE">
        <w:rPr>
          <w:rFonts w:ascii="Raleway ExtraBold" w:eastAsia="Arial Unicode MS" w:hAnsi="Raleway ExtraBold" w:cs="Calibri"/>
          <w:color w:val="275662"/>
          <w:sz w:val="24"/>
          <w:szCs w:val="32"/>
          <w:lang w:eastAsia="fr-FR"/>
        </w:rPr>
        <w:t>épartition des prestations</w:t>
      </w:r>
    </w:p>
    <w:p w14:paraId="685EC739" w14:textId="77777777" w:rsidR="00354C04" w:rsidRPr="00D01089" w:rsidRDefault="00354C04" w:rsidP="00FB44E7">
      <w:pPr>
        <w:pStyle w:val="fcasegauche"/>
        <w:tabs>
          <w:tab w:val="left" w:pos="0"/>
        </w:tabs>
        <w:spacing w:after="0"/>
        <w:ind w:left="0" w:firstLine="0"/>
        <w:rPr>
          <w:rFonts w:ascii="Arial" w:hAnsi="Arial" w:cs="Arial"/>
          <w:b/>
          <w:i/>
          <w:iCs/>
          <w:color w:val="0070C0"/>
          <w:sz w:val="16"/>
        </w:rPr>
      </w:pPr>
      <w:r w:rsidRPr="00D01089">
        <w:rPr>
          <w:rFonts w:ascii="Arial" w:hAnsi="Arial" w:cs="Arial"/>
          <w:b/>
          <w:i/>
          <w:iCs/>
          <w:color w:val="0070C0"/>
          <w:sz w:val="16"/>
        </w:rPr>
        <w:t>(</w:t>
      </w:r>
      <w:r w:rsidR="00840934" w:rsidRPr="00D01089">
        <w:rPr>
          <w:rFonts w:ascii="Arial" w:hAnsi="Arial" w:cs="Arial"/>
          <w:b/>
          <w:i/>
          <w:iCs/>
          <w:color w:val="0070C0"/>
          <w:sz w:val="16"/>
        </w:rPr>
        <w:t>En</w:t>
      </w:r>
      <w:r w:rsidRPr="00D01089">
        <w:rPr>
          <w:rFonts w:ascii="Arial" w:hAnsi="Arial" w:cs="Arial"/>
          <w:b/>
          <w:i/>
          <w:iCs/>
          <w:color w:val="0070C0"/>
          <w:sz w:val="16"/>
        </w:rPr>
        <w:t xml:space="preserve"> cas de groupement d’opérateurs économiques.)</w:t>
      </w:r>
    </w:p>
    <w:p w14:paraId="170DBC83" w14:textId="77777777" w:rsidR="00036500" w:rsidRDefault="00036500" w:rsidP="009B45B9">
      <w:pPr>
        <w:tabs>
          <w:tab w:val="left" w:pos="851"/>
          <w:tab w:val="left" w:pos="6237"/>
        </w:tabs>
        <w:rPr>
          <w:rFonts w:ascii="Arial" w:hAnsi="Arial" w:cs="Arial"/>
          <w:i/>
          <w:iCs/>
          <w:sz w:val="18"/>
          <w:szCs w:val="18"/>
        </w:rPr>
      </w:pPr>
    </w:p>
    <w:p w14:paraId="0505A929" w14:textId="77777777" w:rsidR="0021797C" w:rsidRPr="00FB44E7" w:rsidRDefault="0021797C" w:rsidP="009B45B9">
      <w:pPr>
        <w:pStyle w:val="fcase1ertab"/>
        <w:tabs>
          <w:tab w:val="left" w:pos="851"/>
        </w:tabs>
        <w:ind w:left="0" w:firstLine="0"/>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Pour l’exécution du marché </w:t>
      </w:r>
      <w:r w:rsidR="00D90A00" w:rsidRPr="00FB44E7">
        <w:rPr>
          <w:rFonts w:ascii="AvenirNext LT Pro Cn" w:hAnsi="AvenirNext LT Pro Cn" w:cstheme="minorHAnsi"/>
          <w:sz w:val="22"/>
          <w:lang w:eastAsia="fr-FR"/>
        </w:rPr>
        <w:t>public</w:t>
      </w:r>
      <w:r w:rsidRPr="00FB44E7">
        <w:rPr>
          <w:rFonts w:ascii="AvenirNext LT Pro Cn" w:hAnsi="AvenirNext LT Pro Cn" w:cstheme="minorHAnsi"/>
          <w:sz w:val="22"/>
          <w:lang w:eastAsia="fr-FR"/>
        </w:rPr>
        <w:t xml:space="preserve">, le groupement </w:t>
      </w:r>
      <w:r w:rsidR="00036500" w:rsidRPr="00FB44E7">
        <w:rPr>
          <w:rFonts w:ascii="AvenirNext LT Pro Cn" w:hAnsi="AvenirNext LT Pro Cn" w:cstheme="minorHAnsi"/>
          <w:sz w:val="22"/>
          <w:lang w:eastAsia="fr-FR"/>
        </w:rPr>
        <w:t>d’opérateurs économiques est</w:t>
      </w:r>
      <w:r w:rsidRPr="00FB44E7">
        <w:rPr>
          <w:rFonts w:ascii="AvenirNext LT Pro Cn" w:hAnsi="AvenirNext LT Pro Cn" w:cstheme="minorHAnsi"/>
          <w:sz w:val="22"/>
          <w:lang w:eastAsia="fr-FR"/>
        </w:rPr>
        <w:t> :</w:t>
      </w:r>
    </w:p>
    <w:p w14:paraId="45374CE1" w14:textId="77777777" w:rsidR="00036500" w:rsidRPr="00FB44E7" w:rsidRDefault="00036500" w:rsidP="009B45B9">
      <w:pPr>
        <w:pStyle w:val="fcase1ertab"/>
        <w:tabs>
          <w:tab w:val="left" w:pos="851"/>
        </w:tabs>
        <w:rPr>
          <w:rFonts w:ascii="AvenirNext LT Pro Cn" w:hAnsi="AvenirNext LT Pro Cn" w:cstheme="minorHAnsi"/>
          <w:sz w:val="22"/>
          <w:lang w:eastAsia="fr-FR"/>
        </w:rPr>
      </w:pPr>
      <w:r w:rsidRPr="00FB44E7">
        <w:rPr>
          <w:rFonts w:ascii="AvenirNext LT Pro Cn" w:hAnsi="AvenirNext LT Pro Cn" w:cstheme="minorHAnsi"/>
          <w:sz w:val="22"/>
          <w:lang w:eastAsia="fr-FR"/>
        </w:rPr>
        <w:t>(Cocher la case correspondante.)</w:t>
      </w:r>
    </w:p>
    <w:p w14:paraId="758D3C69" w14:textId="768E84B3" w:rsidR="00354C04" w:rsidRDefault="00354C04" w:rsidP="009B45B9">
      <w:pPr>
        <w:pStyle w:val="fcase1ertab"/>
        <w:tabs>
          <w:tab w:val="clear" w:pos="426"/>
          <w:tab w:val="left" w:pos="851"/>
        </w:tabs>
        <w:spacing w:before="120"/>
        <w:ind w:left="0" w:firstLine="851"/>
        <w:rPr>
          <w:rFonts w:ascii="AvenirNext LT Pro Cn" w:hAnsi="AvenirNext LT Pro Cn" w:cstheme="minorHAnsi"/>
          <w:sz w:val="22"/>
          <w:lang w:eastAsia="fr-FR"/>
        </w:rPr>
      </w:pPr>
      <w:r w:rsidRPr="00FB44E7">
        <w:rPr>
          <w:rFonts w:ascii="AvenirNext LT Pro Cn" w:hAnsi="AvenirNext LT Pro Cn" w:cstheme="minorHAnsi"/>
          <w:sz w:val="22"/>
          <w:lang w:eastAsia="fr-FR"/>
        </w:rPr>
        <w:fldChar w:fldCharType="begin">
          <w:ffData>
            <w:name w:val=""/>
            <w:enabled/>
            <w:calcOnExit w:val="0"/>
            <w:checkBox>
              <w:size w:val="20"/>
              <w:default w:val="0"/>
            </w:checkBox>
          </w:ffData>
        </w:fldChar>
      </w:r>
      <w:r w:rsidRPr="00FB44E7">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fldChar w:fldCharType="end"/>
      </w:r>
      <w:r w:rsidRPr="00FB44E7">
        <w:rPr>
          <w:rFonts w:ascii="AvenirNext LT Pro Cn" w:hAnsi="AvenirNext LT Pro Cn" w:cstheme="minorHAnsi"/>
          <w:sz w:val="22"/>
          <w:lang w:eastAsia="fr-FR"/>
        </w:rPr>
        <w:t xml:space="preserve"> conjoint</w:t>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tab/>
        <w:t>OU</w:t>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tab/>
      </w:r>
      <w:r w:rsidRPr="00FB44E7">
        <w:rPr>
          <w:rFonts w:ascii="AvenirNext LT Pro Cn" w:hAnsi="AvenirNext LT Pro Cn" w:cstheme="minorHAnsi"/>
          <w:sz w:val="22"/>
          <w:lang w:eastAsia="fr-FR"/>
        </w:rPr>
        <w:fldChar w:fldCharType="begin">
          <w:ffData>
            <w:name w:val=""/>
            <w:enabled/>
            <w:calcOnExit w:val="0"/>
            <w:checkBox>
              <w:size w:val="20"/>
              <w:default w:val="0"/>
            </w:checkBox>
          </w:ffData>
        </w:fldChar>
      </w:r>
      <w:r w:rsidRPr="00FB44E7">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FB44E7">
        <w:rPr>
          <w:rFonts w:ascii="AvenirNext LT Pro Cn" w:hAnsi="AvenirNext LT Pro Cn" w:cstheme="minorHAnsi"/>
          <w:sz w:val="22"/>
          <w:lang w:eastAsia="fr-FR"/>
        </w:rPr>
        <w:fldChar w:fldCharType="end"/>
      </w:r>
      <w:r w:rsidRPr="00FB44E7">
        <w:rPr>
          <w:rFonts w:ascii="AvenirNext LT Pro Cn" w:hAnsi="AvenirNext LT Pro Cn" w:cstheme="minorHAnsi"/>
          <w:sz w:val="22"/>
          <w:lang w:eastAsia="fr-FR"/>
        </w:rPr>
        <w:t xml:space="preserve"> solidaire</w:t>
      </w:r>
    </w:p>
    <w:p w14:paraId="5485B519" w14:textId="77777777" w:rsidR="00FB44E7" w:rsidRPr="00FB44E7" w:rsidRDefault="00FB44E7" w:rsidP="009B45B9">
      <w:pPr>
        <w:pStyle w:val="fcase1ertab"/>
        <w:tabs>
          <w:tab w:val="clear" w:pos="426"/>
          <w:tab w:val="left" w:pos="851"/>
        </w:tabs>
        <w:spacing w:before="120"/>
        <w:ind w:left="0" w:firstLine="851"/>
        <w:rPr>
          <w:rFonts w:ascii="AvenirNext LT Pro Cn" w:hAnsi="AvenirNext LT Pro Cn" w:cstheme="minorHAnsi"/>
          <w:sz w:val="22"/>
          <w:lang w:eastAsia="fr-FR"/>
        </w:rPr>
      </w:pPr>
    </w:p>
    <w:p w14:paraId="46537ED5" w14:textId="77777777" w:rsidR="009B1CD0" w:rsidRPr="00FB44E7" w:rsidRDefault="009B1CD0" w:rsidP="00FB44E7">
      <w:pPr>
        <w:pStyle w:val="fcasegauche"/>
        <w:tabs>
          <w:tab w:val="left" w:pos="0"/>
        </w:tabs>
        <w:spacing w:after="0"/>
        <w:ind w:left="0" w:firstLine="0"/>
        <w:rPr>
          <w:rFonts w:ascii="Arial" w:hAnsi="Arial" w:cs="Arial"/>
          <w:b/>
          <w:i/>
          <w:iCs/>
          <w:color w:val="0070C0"/>
          <w:sz w:val="16"/>
        </w:rPr>
      </w:pPr>
      <w:r w:rsidRPr="00FB44E7">
        <w:rPr>
          <w:rFonts w:ascii="Arial" w:hAnsi="Arial" w:cs="Arial"/>
          <w:b/>
          <w:i/>
          <w:iCs/>
          <w:color w:val="0070C0"/>
          <w:sz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FB44E7" w14:paraId="2B983A27" w14:textId="77777777" w:rsidTr="001C1337">
        <w:trPr>
          <w:trHeight w:val="567"/>
        </w:trPr>
        <w:tc>
          <w:tcPr>
            <w:tcW w:w="4503" w:type="dxa"/>
            <w:vMerge w:val="restart"/>
            <w:tcBorders>
              <w:top w:val="single" w:sz="4" w:space="0" w:color="auto"/>
              <w:left w:val="single" w:sz="4" w:space="0" w:color="auto"/>
              <w:bottom w:val="single" w:sz="4" w:space="0" w:color="000000"/>
            </w:tcBorders>
            <w:shd w:val="clear" w:color="auto" w:fill="auto"/>
            <w:vAlign w:val="center"/>
          </w:tcPr>
          <w:p w14:paraId="0C35806F" w14:textId="77777777" w:rsidR="009B1CD0" w:rsidRPr="00FB44E7" w:rsidRDefault="009B1CD0" w:rsidP="006F3DF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Désignation des membres </w:t>
            </w:r>
          </w:p>
          <w:p w14:paraId="7B8CC7A3" w14:textId="77777777" w:rsidR="009B1CD0" w:rsidRPr="00FB44E7" w:rsidRDefault="009B1CD0" w:rsidP="005846FB">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du groupement conjoint</w:t>
            </w:r>
          </w:p>
        </w:tc>
        <w:tc>
          <w:tcPr>
            <w:tcW w:w="6033"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14:paraId="62D3A396" w14:textId="77777777" w:rsidR="009B1CD0" w:rsidRPr="00FB44E7" w:rsidRDefault="009B1CD0" w:rsidP="005846FB">
            <w:pPr>
              <w:pStyle w:val="Titre5"/>
              <w:tabs>
                <w:tab w:val="left" w:pos="851"/>
              </w:tabs>
              <w:ind w:left="0" w:hanging="1008"/>
              <w:jc w:val="center"/>
              <w:rPr>
                <w:rFonts w:ascii="AvenirNext LT Pro Cn" w:hAnsi="AvenirNext LT Pro Cn" w:cstheme="minorHAnsi"/>
                <w:i w:val="0"/>
                <w:sz w:val="22"/>
                <w:lang w:eastAsia="fr-FR"/>
              </w:rPr>
            </w:pPr>
            <w:r w:rsidRPr="00FB44E7">
              <w:rPr>
                <w:rFonts w:ascii="AvenirNext LT Pro Cn" w:hAnsi="AvenirNext LT Pro Cn" w:cstheme="minorHAnsi"/>
                <w:i w:val="0"/>
                <w:sz w:val="22"/>
                <w:lang w:eastAsia="fr-FR"/>
              </w:rPr>
              <w:t>Prestations exécutées par les membres</w:t>
            </w:r>
          </w:p>
          <w:p w14:paraId="6C379691" w14:textId="77777777" w:rsidR="009B1CD0" w:rsidRPr="00FB44E7" w:rsidRDefault="009B1CD0" w:rsidP="005846FB">
            <w:pPr>
              <w:pStyle w:val="Titre5"/>
              <w:tabs>
                <w:tab w:val="left" w:pos="851"/>
              </w:tabs>
              <w:ind w:left="0" w:hanging="1008"/>
              <w:jc w:val="center"/>
              <w:rPr>
                <w:rFonts w:ascii="AvenirNext LT Pro Cn" w:hAnsi="AvenirNext LT Pro Cn" w:cstheme="minorHAnsi"/>
                <w:i w:val="0"/>
                <w:sz w:val="22"/>
                <w:lang w:eastAsia="fr-FR"/>
              </w:rPr>
            </w:pPr>
            <w:r w:rsidRPr="00FB44E7">
              <w:rPr>
                <w:rFonts w:ascii="AvenirNext LT Pro Cn" w:hAnsi="AvenirNext LT Pro Cn" w:cstheme="minorHAnsi"/>
                <w:i w:val="0"/>
                <w:sz w:val="22"/>
                <w:lang w:eastAsia="fr-FR"/>
              </w:rPr>
              <w:t>du groupement conjoint</w:t>
            </w:r>
          </w:p>
        </w:tc>
      </w:tr>
      <w:tr w:rsidR="009B1CD0" w:rsidRPr="00FB44E7" w14:paraId="1BC64AB8" w14:textId="77777777" w:rsidTr="001C1337">
        <w:trPr>
          <w:trHeight w:val="567"/>
        </w:trPr>
        <w:tc>
          <w:tcPr>
            <w:tcW w:w="4503" w:type="dxa"/>
            <w:vMerge/>
            <w:tcBorders>
              <w:top w:val="single" w:sz="4" w:space="0" w:color="000000"/>
              <w:left w:val="single" w:sz="4" w:space="0" w:color="auto"/>
              <w:bottom w:val="single" w:sz="4" w:space="0" w:color="000000"/>
            </w:tcBorders>
            <w:shd w:val="clear" w:color="auto" w:fill="FFFFFF"/>
            <w:vAlign w:val="center"/>
          </w:tcPr>
          <w:p w14:paraId="09FBBF37" w14:textId="77777777" w:rsidR="009B1CD0" w:rsidRPr="00FB44E7" w:rsidRDefault="009B1CD0" w:rsidP="009B45B9">
            <w:pPr>
              <w:tabs>
                <w:tab w:val="left" w:pos="851"/>
              </w:tabs>
              <w:snapToGrid w:val="0"/>
              <w:jc w:val="center"/>
              <w:rPr>
                <w:rFonts w:ascii="AvenirNext LT Pro Cn" w:hAnsi="AvenirNext LT Pro Cn" w:cstheme="minorHAnsi"/>
                <w:sz w:val="22"/>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19E35AAE"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Nature de la prestation</w:t>
            </w:r>
          </w:p>
        </w:tc>
        <w:tc>
          <w:tcPr>
            <w:tcW w:w="2348" w:type="dxa"/>
            <w:tcBorders>
              <w:top w:val="single" w:sz="4" w:space="0" w:color="000000"/>
              <w:left w:val="single" w:sz="4" w:space="0" w:color="000000"/>
              <w:bottom w:val="single" w:sz="4" w:space="0" w:color="000000"/>
              <w:right w:val="single" w:sz="4" w:space="0" w:color="auto"/>
            </w:tcBorders>
            <w:shd w:val="clear" w:color="auto" w:fill="FFFFFF"/>
            <w:vAlign w:val="center"/>
          </w:tcPr>
          <w:p w14:paraId="421A7371"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 xml:space="preserve">Montant HT </w:t>
            </w:r>
          </w:p>
          <w:p w14:paraId="0BCB92AA" w14:textId="77777777" w:rsidR="009B1CD0" w:rsidRPr="00FB44E7" w:rsidRDefault="009B1CD0" w:rsidP="009B45B9">
            <w:pPr>
              <w:tabs>
                <w:tab w:val="left" w:pos="851"/>
              </w:tabs>
              <w:jc w:val="center"/>
              <w:rPr>
                <w:rFonts w:ascii="AvenirNext LT Pro Cn" w:hAnsi="AvenirNext LT Pro Cn" w:cstheme="minorHAnsi"/>
                <w:sz w:val="22"/>
                <w:lang w:eastAsia="fr-FR"/>
              </w:rPr>
            </w:pPr>
            <w:r w:rsidRPr="00FB44E7">
              <w:rPr>
                <w:rFonts w:ascii="AvenirNext LT Pro Cn" w:hAnsi="AvenirNext LT Pro Cn" w:cstheme="minorHAnsi"/>
                <w:sz w:val="22"/>
                <w:lang w:eastAsia="fr-FR"/>
              </w:rPr>
              <w:t>de la prestation</w:t>
            </w:r>
          </w:p>
        </w:tc>
      </w:tr>
      <w:tr w:rsidR="009B1CD0" w:rsidRPr="00FB44E7" w14:paraId="73111B4C" w14:textId="77777777" w:rsidTr="009170EB">
        <w:trPr>
          <w:trHeight w:val="922"/>
        </w:trPr>
        <w:tc>
          <w:tcPr>
            <w:tcW w:w="4503" w:type="dxa"/>
            <w:tcBorders>
              <w:top w:val="single" w:sz="4" w:space="0" w:color="000000"/>
              <w:left w:val="single" w:sz="4" w:space="0" w:color="auto"/>
            </w:tcBorders>
            <w:shd w:val="clear" w:color="auto" w:fill="CCFFFF"/>
            <w:vAlign w:val="center"/>
          </w:tcPr>
          <w:p w14:paraId="212D28D9" w14:textId="20D57C05"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p w14:paraId="5C84C28E"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top w:val="single" w:sz="4" w:space="0" w:color="000000"/>
              <w:left w:val="single" w:sz="4" w:space="0" w:color="000000"/>
            </w:tcBorders>
            <w:shd w:val="clear" w:color="auto" w:fill="CCFFFF"/>
            <w:vAlign w:val="center"/>
          </w:tcPr>
          <w:p w14:paraId="6C28A47D" w14:textId="24F13697"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tc>
        <w:tc>
          <w:tcPr>
            <w:tcW w:w="2348" w:type="dxa"/>
            <w:tcBorders>
              <w:top w:val="single" w:sz="4" w:space="0" w:color="000000"/>
              <w:left w:val="single" w:sz="4" w:space="0" w:color="000000"/>
              <w:right w:val="single" w:sz="4" w:space="0" w:color="auto"/>
            </w:tcBorders>
            <w:shd w:val="clear" w:color="auto" w:fill="CCFFFF"/>
            <w:vAlign w:val="center"/>
          </w:tcPr>
          <w:p w14:paraId="6E3B469E" w14:textId="0198E52D" w:rsidR="009B1CD0"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6D5B65" w:rsidRPr="00FB44E7">
              <w:rPr>
                <w:rFonts w:ascii="AvenirNext LT Pro Cn" w:hAnsi="AvenirNext LT Pro Cn" w:cstheme="minorHAnsi"/>
                <w:sz w:val="22"/>
                <w:lang w:eastAsia="fr-FR"/>
              </w:rPr>
              <w:fldChar w:fldCharType="begin">
                <w:ffData>
                  <w:name w:val="Texte14"/>
                  <w:enabled/>
                  <w:calcOnExit w:val="0"/>
                  <w:textInput/>
                </w:ffData>
              </w:fldChar>
            </w:r>
            <w:r w:rsidR="006D5B65" w:rsidRPr="00FB44E7">
              <w:rPr>
                <w:rFonts w:ascii="AvenirNext LT Pro Cn" w:hAnsi="AvenirNext LT Pro Cn" w:cstheme="minorHAnsi"/>
                <w:sz w:val="22"/>
                <w:lang w:eastAsia="fr-FR"/>
              </w:rPr>
              <w:instrText xml:space="preserve"> FORMTEXT </w:instrText>
            </w:r>
            <w:r w:rsidR="006D5B65" w:rsidRPr="00FB44E7">
              <w:rPr>
                <w:rFonts w:ascii="AvenirNext LT Pro Cn" w:hAnsi="AvenirNext LT Pro Cn" w:cstheme="minorHAnsi"/>
                <w:sz w:val="22"/>
                <w:lang w:eastAsia="fr-FR"/>
              </w:rPr>
            </w:r>
            <w:r w:rsidR="006D5B65" w:rsidRPr="00FB44E7">
              <w:rPr>
                <w:rFonts w:ascii="AvenirNext LT Pro Cn" w:hAnsi="AvenirNext LT Pro Cn" w:cstheme="minorHAnsi"/>
                <w:sz w:val="22"/>
                <w:lang w:eastAsia="fr-FR"/>
              </w:rPr>
              <w:fldChar w:fldCharType="separate"/>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t> </w:t>
            </w:r>
            <w:r w:rsidR="006D5B65" w:rsidRPr="00FB44E7">
              <w:rPr>
                <w:rFonts w:ascii="AvenirNext LT Pro Cn" w:hAnsi="AvenirNext LT Pro Cn" w:cstheme="minorHAnsi"/>
                <w:sz w:val="22"/>
                <w:lang w:eastAsia="fr-FR"/>
              </w:rPr>
              <w:fldChar w:fldCharType="end"/>
            </w:r>
          </w:p>
        </w:tc>
      </w:tr>
      <w:tr w:rsidR="009E18DA" w:rsidRPr="00FB44E7" w14:paraId="27BE206A" w14:textId="77777777" w:rsidTr="009170EB">
        <w:trPr>
          <w:trHeight w:val="1129"/>
        </w:trPr>
        <w:tc>
          <w:tcPr>
            <w:tcW w:w="4503" w:type="dxa"/>
            <w:tcBorders>
              <w:left w:val="single" w:sz="4" w:space="0" w:color="auto"/>
            </w:tcBorders>
            <w:shd w:val="clear" w:color="auto" w:fill="auto"/>
            <w:vAlign w:val="center"/>
          </w:tcPr>
          <w:p w14:paraId="72513535" w14:textId="1B0A3054"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p w14:paraId="3073232C"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left w:val="single" w:sz="4" w:space="0" w:color="000000"/>
            </w:tcBorders>
            <w:shd w:val="clear" w:color="auto" w:fill="auto"/>
            <w:vAlign w:val="center"/>
          </w:tcPr>
          <w:p w14:paraId="4C191EA2" w14:textId="5C45F50F"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c>
          <w:tcPr>
            <w:tcW w:w="2348" w:type="dxa"/>
            <w:tcBorders>
              <w:left w:val="single" w:sz="4" w:space="0" w:color="000000"/>
              <w:right w:val="single" w:sz="4" w:space="0" w:color="auto"/>
            </w:tcBorders>
            <w:shd w:val="clear" w:color="auto" w:fill="auto"/>
            <w:vAlign w:val="center"/>
          </w:tcPr>
          <w:p w14:paraId="7AB909E9" w14:textId="69DFE228"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r>
      <w:tr w:rsidR="009E18DA" w:rsidRPr="00FB44E7" w14:paraId="36669D8B" w14:textId="77777777" w:rsidTr="009170EB">
        <w:trPr>
          <w:trHeight w:val="1142"/>
        </w:trPr>
        <w:tc>
          <w:tcPr>
            <w:tcW w:w="4503" w:type="dxa"/>
            <w:tcBorders>
              <w:left w:val="single" w:sz="4" w:space="0" w:color="auto"/>
              <w:bottom w:val="single" w:sz="4" w:space="0" w:color="auto"/>
            </w:tcBorders>
            <w:shd w:val="clear" w:color="auto" w:fill="CCFFFF"/>
            <w:vAlign w:val="center"/>
          </w:tcPr>
          <w:p w14:paraId="43EE4438" w14:textId="1C05C8A5"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p w14:paraId="26BBFDA6" w14:textId="77777777" w:rsidR="009E18DA" w:rsidRPr="00FB44E7" w:rsidRDefault="009E18DA" w:rsidP="00C9616B">
            <w:pPr>
              <w:tabs>
                <w:tab w:val="left" w:pos="851"/>
              </w:tabs>
              <w:snapToGrid w:val="0"/>
              <w:spacing w:before="60" w:after="60"/>
              <w:jc w:val="both"/>
              <w:rPr>
                <w:rFonts w:ascii="AvenirNext LT Pro Cn" w:hAnsi="AvenirNext LT Pro Cn" w:cstheme="minorHAnsi"/>
                <w:sz w:val="22"/>
                <w:lang w:eastAsia="fr-FR"/>
              </w:rPr>
            </w:pPr>
          </w:p>
        </w:tc>
        <w:tc>
          <w:tcPr>
            <w:tcW w:w="3685" w:type="dxa"/>
            <w:tcBorders>
              <w:left w:val="single" w:sz="4" w:space="0" w:color="000000"/>
              <w:bottom w:val="single" w:sz="4" w:space="0" w:color="auto"/>
            </w:tcBorders>
            <w:shd w:val="clear" w:color="auto" w:fill="CCFFFF"/>
            <w:vAlign w:val="center"/>
          </w:tcPr>
          <w:p w14:paraId="14FE92F6" w14:textId="651C1979"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c>
          <w:tcPr>
            <w:tcW w:w="2348" w:type="dxa"/>
            <w:tcBorders>
              <w:left w:val="single" w:sz="4" w:space="0" w:color="000000"/>
              <w:bottom w:val="single" w:sz="4" w:space="0" w:color="auto"/>
              <w:right w:val="single" w:sz="4" w:space="0" w:color="auto"/>
            </w:tcBorders>
            <w:shd w:val="clear" w:color="auto" w:fill="CCFFFF"/>
            <w:vAlign w:val="center"/>
          </w:tcPr>
          <w:p w14:paraId="0558B00D" w14:textId="0ED72495" w:rsidR="009E18DA" w:rsidRPr="00FB44E7" w:rsidRDefault="00FB44E7" w:rsidP="00C9616B">
            <w:pPr>
              <w:tabs>
                <w:tab w:val="left" w:pos="851"/>
              </w:tabs>
              <w:snapToGrid w:val="0"/>
              <w:spacing w:before="60" w:after="60"/>
              <w:jc w:val="both"/>
              <w:rPr>
                <w:rFonts w:ascii="AvenirNext LT Pro Cn" w:hAnsi="AvenirNext LT Pro Cn" w:cstheme="minorHAnsi"/>
                <w:sz w:val="22"/>
                <w:lang w:eastAsia="fr-FR"/>
              </w:rPr>
            </w:pPr>
            <w:r>
              <w:rPr>
                <w:rFonts w:ascii="AvenirNext LT Pro Cn" w:hAnsi="AvenirNext LT Pro Cn" w:cstheme="minorHAnsi"/>
                <w:sz w:val="22"/>
                <w:lang w:eastAsia="fr-FR"/>
              </w:rPr>
              <w:t>_</w:t>
            </w:r>
            <w:r w:rsidR="009E18DA" w:rsidRPr="00FB44E7">
              <w:rPr>
                <w:rFonts w:ascii="AvenirNext LT Pro Cn" w:hAnsi="AvenirNext LT Pro Cn" w:cstheme="minorHAnsi"/>
                <w:sz w:val="22"/>
                <w:lang w:eastAsia="fr-FR"/>
              </w:rPr>
              <w:fldChar w:fldCharType="begin">
                <w:ffData>
                  <w:name w:val="Texte14"/>
                  <w:enabled/>
                  <w:calcOnExit w:val="0"/>
                  <w:textInput/>
                </w:ffData>
              </w:fldChar>
            </w:r>
            <w:r w:rsidR="009E18DA" w:rsidRPr="00FB44E7">
              <w:rPr>
                <w:rFonts w:ascii="AvenirNext LT Pro Cn" w:hAnsi="AvenirNext LT Pro Cn" w:cstheme="minorHAnsi"/>
                <w:sz w:val="22"/>
                <w:lang w:eastAsia="fr-FR"/>
              </w:rPr>
              <w:instrText xml:space="preserve"> FORMTEXT </w:instrText>
            </w:r>
            <w:r w:rsidR="009E18DA" w:rsidRPr="00FB44E7">
              <w:rPr>
                <w:rFonts w:ascii="AvenirNext LT Pro Cn" w:hAnsi="AvenirNext LT Pro Cn" w:cstheme="minorHAnsi"/>
                <w:sz w:val="22"/>
                <w:lang w:eastAsia="fr-FR"/>
              </w:rPr>
            </w:r>
            <w:r w:rsidR="009E18DA" w:rsidRPr="00FB44E7">
              <w:rPr>
                <w:rFonts w:ascii="AvenirNext LT Pro Cn" w:hAnsi="AvenirNext LT Pro Cn" w:cstheme="minorHAnsi"/>
                <w:sz w:val="22"/>
                <w:lang w:eastAsia="fr-FR"/>
              </w:rPr>
              <w:fldChar w:fldCharType="separate"/>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t> </w:t>
            </w:r>
            <w:r w:rsidR="009E18DA" w:rsidRPr="00FB44E7">
              <w:rPr>
                <w:rFonts w:ascii="AvenirNext LT Pro Cn" w:hAnsi="AvenirNext LT Pro Cn" w:cstheme="minorHAnsi"/>
                <w:sz w:val="22"/>
                <w:lang w:eastAsia="fr-FR"/>
              </w:rPr>
              <w:fldChar w:fldCharType="end"/>
            </w:r>
          </w:p>
        </w:tc>
      </w:tr>
    </w:tbl>
    <w:p w14:paraId="4C4FC940" w14:textId="77777777" w:rsidR="00F223F4" w:rsidRPr="00FB44E7" w:rsidRDefault="00F223F4" w:rsidP="00F223F4">
      <w:pPr>
        <w:pStyle w:val="fcasegauche"/>
        <w:tabs>
          <w:tab w:val="left" w:pos="0"/>
        </w:tabs>
        <w:spacing w:after="0"/>
        <w:ind w:left="0" w:firstLine="0"/>
        <w:rPr>
          <w:rFonts w:ascii="Arial" w:hAnsi="Arial" w:cs="Arial"/>
          <w:b/>
          <w:i/>
          <w:iCs/>
          <w:color w:val="0070C0"/>
          <w:sz w:val="16"/>
        </w:rPr>
      </w:pPr>
      <w:r w:rsidRPr="00FB44E7">
        <w:rPr>
          <w:rFonts w:ascii="Arial" w:hAnsi="Arial" w:cs="Arial"/>
          <w:b/>
          <w:i/>
          <w:iCs/>
          <w:color w:val="0070C0"/>
          <w:sz w:val="16"/>
        </w:rPr>
        <w:t>En cas d’autres cotraitants, utiliser le champ suivant en copiant le cadre ci-avant.</w:t>
      </w:r>
    </w:p>
    <w:p w14:paraId="2BE87830" w14:textId="77777777" w:rsidR="00F223F4" w:rsidRPr="00183D1A" w:rsidRDefault="00F223F4"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134747BB" w14:textId="0ABE1882" w:rsidR="00F223F4" w:rsidRPr="00183D1A" w:rsidRDefault="00F223F4" w:rsidP="00183D1A">
      <w:pPr>
        <w:pStyle w:val="fcase1ertab"/>
        <w:tabs>
          <w:tab w:val="left" w:pos="851"/>
        </w:tabs>
        <w:ind w:left="0" w:firstLine="0"/>
        <w:rPr>
          <w:rFonts w:ascii="AvenirNext LT Pro Cn" w:hAnsi="AvenirNext LT Pro Cn" w:cstheme="minorHAnsi"/>
          <w:sz w:val="22"/>
          <w:lang w:eastAsia="fr-FR"/>
        </w:rPr>
      </w:pPr>
    </w:p>
    <w:p w14:paraId="309786CF" w14:textId="7777777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B3 - Compte (s) à créditer</w:t>
      </w:r>
    </w:p>
    <w:p w14:paraId="401B7DAE" w14:textId="2D1372D9" w:rsidR="009B1CD0" w:rsidRPr="00A16D8C" w:rsidRDefault="009B1CD0" w:rsidP="00183D1A">
      <w:pPr>
        <w:pStyle w:val="fcasegauche"/>
        <w:tabs>
          <w:tab w:val="left" w:pos="0"/>
        </w:tabs>
        <w:spacing w:after="0"/>
        <w:ind w:left="0" w:firstLine="0"/>
        <w:rPr>
          <w:rFonts w:ascii="AvenirNext LT Pro Cn" w:hAnsi="AvenirNext LT Pro Cn" w:cs="Calibri"/>
          <w:b/>
          <w:bCs/>
          <w:color w:val="ED6E6C"/>
          <w:sz w:val="24"/>
          <w:szCs w:val="32"/>
          <w:lang w:eastAsia="fr-FR"/>
        </w:rPr>
      </w:pPr>
      <w:r w:rsidRPr="00A16D8C">
        <w:rPr>
          <w:rFonts w:ascii="AvenirNext LT Pro Cn" w:hAnsi="AvenirNext LT Pro Cn" w:cs="Calibri"/>
          <w:b/>
          <w:bCs/>
          <w:color w:val="ED6E6C"/>
          <w:sz w:val="24"/>
          <w:szCs w:val="32"/>
          <w:lang w:eastAsia="fr-FR"/>
        </w:rPr>
        <w:t>Joindre un ou des relevé(</w:t>
      </w:r>
      <w:r w:rsidR="00183D1A" w:rsidRPr="00A16D8C">
        <w:rPr>
          <w:rFonts w:ascii="AvenirNext LT Pro Cn" w:hAnsi="AvenirNext LT Pro Cn" w:cs="Calibri"/>
          <w:b/>
          <w:bCs/>
          <w:color w:val="ED6E6C"/>
          <w:sz w:val="24"/>
          <w:szCs w:val="32"/>
          <w:lang w:eastAsia="fr-FR"/>
        </w:rPr>
        <w:t>s) d’identité bancaire</w:t>
      </w:r>
    </w:p>
    <w:p w14:paraId="79B144D0" w14:textId="77777777" w:rsidR="009B1CD0" w:rsidRPr="00183D1A" w:rsidRDefault="009B1CD0" w:rsidP="00183D1A">
      <w:pPr>
        <w:pStyle w:val="fcase1ertab"/>
        <w:tabs>
          <w:tab w:val="left" w:pos="851"/>
        </w:tabs>
        <w:ind w:left="0" w:firstLine="0"/>
        <w:rPr>
          <w:rFonts w:ascii="AvenirNext LT Pro Cn" w:hAnsi="AvenirNext LT Pro Cn" w:cstheme="minorHAnsi"/>
          <w:sz w:val="22"/>
          <w:lang w:eastAsia="fr-FR"/>
        </w:rPr>
      </w:pPr>
    </w:p>
    <w:p w14:paraId="1F068519" w14:textId="31FFAAE3" w:rsidR="009F189E" w:rsidRPr="00183D1A" w:rsidRDefault="00787E9B" w:rsidP="00183D1A">
      <w:pPr>
        <w:pStyle w:val="fcase1ertab"/>
        <w:tabs>
          <w:tab w:val="left" w:pos="851"/>
        </w:tabs>
        <w:ind w:left="0" w:firstLine="0"/>
        <w:rPr>
          <w:rFonts w:ascii="AvenirNext LT Pro Cn" w:hAnsi="AvenirNext LT Pro Cn" w:cstheme="minorHAnsi"/>
          <w:b/>
          <w:sz w:val="22"/>
          <w:lang w:eastAsia="fr-FR"/>
        </w:rPr>
      </w:pPr>
      <w:r w:rsidRPr="00183D1A">
        <w:rPr>
          <w:rFonts w:ascii="AvenirNext LT Pro Cn" w:hAnsi="AvenirNext LT Pro Cn" w:cstheme="minorHAnsi"/>
          <w:b/>
          <w:sz w:val="22"/>
          <w:lang w:eastAsia="fr-FR"/>
        </w:rPr>
        <w:t>Signataire et/ou mandataire du groupement</w:t>
      </w:r>
      <w:r w:rsidR="009F189E" w:rsidRPr="00183D1A">
        <w:rPr>
          <w:rFonts w:ascii="AvenirNext LT Pro Cn" w:hAnsi="AvenirNext LT Pro Cn" w:cstheme="minorHAnsi"/>
          <w:b/>
          <w:sz w:val="22"/>
          <w:lang w:eastAsia="fr-FR"/>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5568"/>
      </w:tblGrid>
      <w:tr w:rsidR="00787E9B" w:rsidRPr="00183D1A" w14:paraId="313E44F9" w14:textId="77777777" w:rsidTr="00257821">
        <w:tc>
          <w:tcPr>
            <w:tcW w:w="4503" w:type="dxa"/>
            <w:shd w:val="clear" w:color="auto" w:fill="auto"/>
          </w:tcPr>
          <w:p w14:paraId="3008933B" w14:textId="77EDAEC8" w:rsidR="00787E9B" w:rsidRPr="00183D1A" w:rsidRDefault="0005224F"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sym w:font="Wingdings" w:char="F06E"/>
            </w:r>
            <w:r w:rsidR="00787E9B" w:rsidRPr="00183D1A">
              <w:rPr>
                <w:rFonts w:ascii="AvenirNext LT Pro Cn" w:hAnsi="AvenirNext LT Pro Cn" w:cstheme="minorHAnsi"/>
                <w:sz w:val="22"/>
                <w:lang w:eastAsia="fr-FR"/>
              </w:rPr>
              <w:t xml:space="preserve"> </w:t>
            </w:r>
            <w:r w:rsidR="00787E9B" w:rsidRPr="006F7E16">
              <w:rPr>
                <w:rFonts w:ascii="AvenirNext LT Pro Cn" w:hAnsi="AvenirNext LT Pro Cn" w:cstheme="minorHAnsi"/>
                <w:sz w:val="22"/>
                <w:u w:val="single"/>
                <w:lang w:eastAsia="fr-FR"/>
              </w:rPr>
              <w:t>Nom de l’établissement bancaire :</w:t>
            </w:r>
          </w:p>
          <w:p w14:paraId="54050338" w14:textId="2AC164A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begin">
                <w:ffData>
                  <w:name w:val="Texte24"/>
                  <w:enabled/>
                  <w:calcOnExit w:val="0"/>
                  <w:textInput/>
                </w:ffData>
              </w:fldChar>
            </w:r>
            <w:r w:rsidR="00000B98" w:rsidRPr="00183D1A">
              <w:rPr>
                <w:rFonts w:ascii="AvenirNext LT Pro Cn" w:hAnsi="AvenirNext LT Pro Cn" w:cstheme="minorHAnsi"/>
                <w:sz w:val="22"/>
                <w:lang w:eastAsia="fr-FR"/>
              </w:rPr>
              <w:instrText xml:space="preserve"> FORMTEXT </w:instrText>
            </w:r>
            <w:r w:rsidR="00000B98" w:rsidRPr="00183D1A">
              <w:rPr>
                <w:rFonts w:ascii="AvenirNext LT Pro Cn" w:hAnsi="AvenirNext LT Pro Cn" w:cstheme="minorHAnsi"/>
                <w:sz w:val="22"/>
                <w:lang w:eastAsia="fr-FR"/>
              </w:rPr>
            </w:r>
            <w:r w:rsidR="00000B98" w:rsidRPr="00183D1A">
              <w:rPr>
                <w:rFonts w:ascii="AvenirNext LT Pro Cn" w:hAnsi="AvenirNext LT Pro Cn" w:cstheme="minorHAnsi"/>
                <w:sz w:val="22"/>
                <w:lang w:eastAsia="fr-FR"/>
              </w:rPr>
              <w:fldChar w:fldCharType="separate"/>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end"/>
            </w:r>
          </w:p>
          <w:p w14:paraId="5F594B71" w14:textId="6E5DCE23"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Agence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842" w:type="dxa"/>
            <w:shd w:val="clear" w:color="auto" w:fill="auto"/>
          </w:tcPr>
          <w:p w14:paraId="7FB00E8E"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202B5BFE" w14:textId="7439460F"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A74E33C" w14:textId="4076B49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3CE8C592" w14:textId="77777777"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p>
    <w:p w14:paraId="00398186" w14:textId="13409284" w:rsidR="009F189E" w:rsidRPr="000566E4" w:rsidRDefault="000566E4" w:rsidP="00183D1A">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Nom c</w:t>
      </w:r>
      <w:r w:rsidR="00183D1A">
        <w:rPr>
          <w:rFonts w:ascii="AvenirNext LT Pro Cn" w:hAnsi="AvenirNext LT Pro Cn" w:cstheme="minorHAnsi"/>
          <w:b/>
          <w:sz w:val="22"/>
          <w:lang w:eastAsia="fr-FR"/>
        </w:rPr>
        <w:t>otraitant :</w:t>
      </w:r>
      <w:r>
        <w:rPr>
          <w:rFonts w:ascii="AvenirNext LT Pro Cn" w:hAnsi="AvenirNext LT Pro Cn" w:cstheme="minorHAnsi"/>
          <w:b/>
          <w:sz w:val="22"/>
          <w:lang w:eastAsia="fr-FR"/>
        </w:rPr>
        <w:t xml:space="preserve">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5574"/>
      </w:tblGrid>
      <w:tr w:rsidR="00787E9B" w:rsidRPr="00183D1A" w14:paraId="5006C924" w14:textId="77777777" w:rsidTr="00DC4852">
        <w:tc>
          <w:tcPr>
            <w:tcW w:w="4339" w:type="dxa"/>
            <w:shd w:val="clear" w:color="auto" w:fill="auto"/>
          </w:tcPr>
          <w:p w14:paraId="44B8B2A0"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Nom de l’établissement bancaire :</w:t>
            </w:r>
          </w:p>
          <w:p w14:paraId="7CA9902B" w14:textId="03F1EC76"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 </w:t>
            </w:r>
            <w:r w:rsidR="00183D1A">
              <w:rPr>
                <w:rFonts w:ascii="AvenirNext LT Pro Cn" w:hAnsi="AvenirNext LT Pro Cn" w:cstheme="minorHAnsi"/>
                <w:sz w:val="22"/>
                <w:lang w:eastAsia="fr-FR"/>
              </w:rPr>
              <w:t>_</w:t>
            </w:r>
            <w:r w:rsidR="00000B98" w:rsidRPr="00183D1A">
              <w:rPr>
                <w:rFonts w:ascii="AvenirNext LT Pro Cn" w:hAnsi="AvenirNext LT Pro Cn" w:cstheme="minorHAnsi"/>
                <w:sz w:val="22"/>
                <w:lang w:eastAsia="fr-FR"/>
              </w:rPr>
              <w:fldChar w:fldCharType="begin">
                <w:ffData>
                  <w:name w:val="Texte24"/>
                  <w:enabled/>
                  <w:calcOnExit w:val="0"/>
                  <w:textInput/>
                </w:ffData>
              </w:fldChar>
            </w:r>
            <w:r w:rsidR="00000B98" w:rsidRPr="00183D1A">
              <w:rPr>
                <w:rFonts w:ascii="AvenirNext LT Pro Cn" w:hAnsi="AvenirNext LT Pro Cn" w:cstheme="minorHAnsi"/>
                <w:sz w:val="22"/>
                <w:lang w:eastAsia="fr-FR"/>
              </w:rPr>
              <w:instrText xml:space="preserve"> FORMTEXT </w:instrText>
            </w:r>
            <w:r w:rsidR="00000B98" w:rsidRPr="00183D1A">
              <w:rPr>
                <w:rFonts w:ascii="AvenirNext LT Pro Cn" w:hAnsi="AvenirNext LT Pro Cn" w:cstheme="minorHAnsi"/>
                <w:sz w:val="22"/>
                <w:lang w:eastAsia="fr-FR"/>
              </w:rPr>
            </w:r>
            <w:r w:rsidR="00000B98" w:rsidRPr="00183D1A">
              <w:rPr>
                <w:rFonts w:ascii="AvenirNext LT Pro Cn" w:hAnsi="AvenirNext LT Pro Cn" w:cstheme="minorHAnsi"/>
                <w:sz w:val="22"/>
                <w:lang w:eastAsia="fr-FR"/>
              </w:rPr>
              <w:fldChar w:fldCharType="separate"/>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t> </w:t>
            </w:r>
            <w:r w:rsidR="00000B98" w:rsidRPr="00183D1A">
              <w:rPr>
                <w:rFonts w:ascii="AvenirNext LT Pro Cn" w:hAnsi="AvenirNext LT Pro Cn" w:cstheme="minorHAnsi"/>
                <w:sz w:val="22"/>
                <w:lang w:eastAsia="fr-FR"/>
              </w:rPr>
              <w:fldChar w:fldCharType="end"/>
            </w:r>
          </w:p>
          <w:p w14:paraId="100CBEFB" w14:textId="44F08993"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Agence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574" w:type="dxa"/>
            <w:shd w:val="clear" w:color="auto" w:fill="auto"/>
          </w:tcPr>
          <w:p w14:paraId="54075250" w14:textId="77777777" w:rsidR="00787E9B" w:rsidRPr="006F7E16" w:rsidRDefault="00787E9B" w:rsidP="00183D1A">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37EDAA91" w14:textId="48F28D19"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3B55EE8" w14:textId="5CB8BF10" w:rsidR="00787E9B" w:rsidRPr="00183D1A" w:rsidRDefault="00787E9B" w:rsidP="00183D1A">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sidR="00183D1A">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755A2C79"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p>
    <w:p w14:paraId="1F6912B3" w14:textId="77777777" w:rsidR="00DC4852" w:rsidRPr="000566E4" w:rsidRDefault="00DC4852" w:rsidP="00DC4852">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b/>
          <w:sz w:val="22"/>
          <w:lang w:eastAsia="fr-FR"/>
        </w:rPr>
        <w:t xml:space="preserve">Nom cotraitant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5568"/>
      </w:tblGrid>
      <w:tr w:rsidR="00DC4852" w:rsidRPr="00183D1A" w14:paraId="51F8DFDA" w14:textId="77777777" w:rsidTr="00DC4852">
        <w:tc>
          <w:tcPr>
            <w:tcW w:w="4503" w:type="dxa"/>
            <w:shd w:val="clear" w:color="auto" w:fill="auto"/>
          </w:tcPr>
          <w:p w14:paraId="1CFF1081" w14:textId="77777777" w:rsidR="00DC4852" w:rsidRPr="006F7E16" w:rsidRDefault="00DC4852" w:rsidP="00DC4852">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Nom de l’établissement bancaire :</w:t>
            </w:r>
          </w:p>
          <w:p w14:paraId="0028F68A"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Banque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3E86BF29"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Agence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3"/>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c>
          <w:tcPr>
            <w:tcW w:w="5842" w:type="dxa"/>
            <w:shd w:val="clear" w:color="auto" w:fill="auto"/>
          </w:tcPr>
          <w:p w14:paraId="5260561F" w14:textId="77777777" w:rsidR="00DC4852" w:rsidRPr="006F7E16" w:rsidRDefault="00DC4852" w:rsidP="00DC4852">
            <w:pPr>
              <w:pStyle w:val="fcase1ertab"/>
              <w:tabs>
                <w:tab w:val="left" w:pos="851"/>
              </w:tabs>
              <w:ind w:left="0" w:firstLine="0"/>
              <w:rPr>
                <w:rFonts w:ascii="AvenirNext LT Pro Cn" w:hAnsi="AvenirNext LT Pro Cn" w:cstheme="minorHAnsi"/>
                <w:sz w:val="22"/>
                <w:u w:val="single"/>
                <w:lang w:eastAsia="fr-FR"/>
              </w:rPr>
            </w:pPr>
            <w:r w:rsidRPr="00183D1A">
              <w:rPr>
                <w:rFonts w:ascii="AvenirNext LT Pro Cn" w:hAnsi="AvenirNext LT Pro Cn" w:cstheme="minorHAnsi"/>
                <w:sz w:val="22"/>
                <w:lang w:eastAsia="fr-FR"/>
              </w:rPr>
              <w:sym w:font="Wingdings" w:char="F06E"/>
            </w:r>
            <w:r w:rsidRPr="00183D1A">
              <w:rPr>
                <w:rFonts w:ascii="AvenirNext LT Pro Cn" w:hAnsi="AvenirNext LT Pro Cn" w:cstheme="minorHAnsi"/>
                <w:sz w:val="22"/>
                <w:lang w:eastAsia="fr-FR"/>
              </w:rPr>
              <w:t xml:space="preserve">  </w:t>
            </w:r>
            <w:r w:rsidRPr="006F7E16">
              <w:rPr>
                <w:rFonts w:ascii="AvenirNext LT Pro Cn" w:hAnsi="AvenirNext LT Pro Cn" w:cstheme="minorHAnsi"/>
                <w:sz w:val="22"/>
                <w:u w:val="single"/>
                <w:lang w:eastAsia="fr-FR"/>
              </w:rPr>
              <w:t>Numéro de compte :</w:t>
            </w:r>
          </w:p>
          <w:p w14:paraId="54D4BD66"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IBAN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p w14:paraId="0072DF9B" w14:textId="77777777" w:rsidR="00DC4852" w:rsidRPr="00183D1A" w:rsidRDefault="00DC4852" w:rsidP="00DC4852">
            <w:pPr>
              <w:pStyle w:val="fcase1ertab"/>
              <w:tabs>
                <w:tab w:val="left" w:pos="851"/>
              </w:tabs>
              <w:ind w:left="0" w:firstLine="0"/>
              <w:rPr>
                <w:rFonts w:ascii="AvenirNext LT Pro Cn" w:hAnsi="AvenirNext LT Pro Cn" w:cstheme="minorHAnsi"/>
                <w:sz w:val="22"/>
                <w:lang w:eastAsia="fr-FR"/>
              </w:rPr>
            </w:pPr>
            <w:r w:rsidRPr="00183D1A">
              <w:rPr>
                <w:rFonts w:ascii="AvenirNext LT Pro Cn" w:hAnsi="AvenirNext LT Pro Cn" w:cstheme="minorHAnsi"/>
                <w:sz w:val="22"/>
                <w:lang w:eastAsia="fr-FR"/>
              </w:rPr>
              <w:t xml:space="preserve">BIC : </w:t>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25"/>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p>
        </w:tc>
      </w:tr>
    </w:tbl>
    <w:p w14:paraId="26D715FE" w14:textId="64EFF9EE" w:rsidR="00000B98" w:rsidRPr="00183D1A" w:rsidRDefault="00000B98" w:rsidP="00183D1A">
      <w:pPr>
        <w:pStyle w:val="fcasegauche"/>
        <w:tabs>
          <w:tab w:val="left" w:pos="0"/>
        </w:tabs>
        <w:spacing w:after="0"/>
        <w:ind w:left="0" w:firstLine="0"/>
        <w:rPr>
          <w:rFonts w:ascii="Arial" w:hAnsi="Arial" w:cs="Arial"/>
          <w:b/>
          <w:i/>
          <w:iCs/>
          <w:color w:val="0070C0"/>
          <w:sz w:val="16"/>
        </w:rPr>
      </w:pPr>
      <w:r w:rsidRPr="00183D1A">
        <w:rPr>
          <w:rFonts w:ascii="Arial" w:hAnsi="Arial" w:cs="Arial"/>
          <w:b/>
          <w:i/>
          <w:iCs/>
          <w:color w:val="0070C0"/>
          <w:sz w:val="16"/>
        </w:rPr>
        <w:t>En cas d’autres cotraitants, utiliser le champ suivant en copiant le cadre ci-avant.</w:t>
      </w:r>
    </w:p>
    <w:p w14:paraId="24738139" w14:textId="31FA14D8" w:rsidR="00787E9B" w:rsidRPr="00183D1A" w:rsidRDefault="006F7E16" w:rsidP="00183D1A">
      <w:pPr>
        <w:pStyle w:val="fcase1ertab"/>
        <w:tabs>
          <w:tab w:val="left" w:pos="851"/>
        </w:tabs>
        <w:ind w:left="0" w:firstLine="0"/>
        <w:rPr>
          <w:rFonts w:ascii="AvenirNext LT Pro Cn" w:hAnsi="AvenirNext LT Pro Cn" w:cstheme="minorHAnsi"/>
          <w:sz w:val="22"/>
          <w:lang w:eastAsia="fr-FR"/>
        </w:rPr>
      </w:pPr>
      <w:r>
        <w:rPr>
          <w:rFonts w:ascii="AvenirNext LT Pro Cn" w:hAnsi="AvenirNext LT Pro Cn" w:cstheme="minorHAnsi"/>
          <w:sz w:val="22"/>
          <w:lang w:eastAsia="fr-FR"/>
        </w:rPr>
        <w:t>_</w:t>
      </w:r>
      <w:r w:rsidR="00787E9B" w:rsidRPr="00183D1A">
        <w:rPr>
          <w:rFonts w:ascii="AvenirNext LT Pro Cn" w:hAnsi="AvenirNext LT Pro Cn" w:cstheme="minorHAnsi"/>
          <w:sz w:val="22"/>
          <w:lang w:eastAsia="fr-FR"/>
        </w:rPr>
        <w:fldChar w:fldCharType="begin">
          <w:ffData>
            <w:name w:val="Texte14"/>
            <w:enabled/>
            <w:calcOnExit w:val="0"/>
            <w:textInput/>
          </w:ffData>
        </w:fldChar>
      </w:r>
      <w:r w:rsidR="00787E9B" w:rsidRPr="00183D1A">
        <w:rPr>
          <w:rFonts w:ascii="AvenirNext LT Pro Cn" w:hAnsi="AvenirNext LT Pro Cn" w:cstheme="minorHAnsi"/>
          <w:sz w:val="22"/>
          <w:lang w:eastAsia="fr-FR"/>
        </w:rPr>
        <w:instrText xml:space="preserve"> FORMTEXT </w:instrText>
      </w:r>
      <w:r w:rsidR="00787E9B" w:rsidRPr="00183D1A">
        <w:rPr>
          <w:rFonts w:ascii="AvenirNext LT Pro Cn" w:hAnsi="AvenirNext LT Pro Cn" w:cstheme="minorHAnsi"/>
          <w:sz w:val="22"/>
          <w:lang w:eastAsia="fr-FR"/>
        </w:rPr>
      </w:r>
      <w:r w:rsidR="00787E9B" w:rsidRPr="00183D1A">
        <w:rPr>
          <w:rFonts w:ascii="AvenirNext LT Pro Cn" w:hAnsi="AvenirNext LT Pro Cn" w:cstheme="minorHAnsi"/>
          <w:sz w:val="22"/>
          <w:lang w:eastAsia="fr-FR"/>
        </w:rPr>
        <w:fldChar w:fldCharType="separate"/>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t> </w:t>
      </w:r>
      <w:r w:rsidR="00787E9B" w:rsidRPr="00183D1A">
        <w:rPr>
          <w:rFonts w:ascii="AvenirNext LT Pro Cn" w:hAnsi="AvenirNext LT Pro Cn" w:cstheme="minorHAnsi"/>
          <w:sz w:val="22"/>
          <w:lang w:eastAsia="fr-FR"/>
        </w:rPr>
        <w:fldChar w:fldCharType="end"/>
      </w:r>
    </w:p>
    <w:p w14:paraId="1C7BE5BD" w14:textId="452F91A1" w:rsidR="0005224F" w:rsidRDefault="0005224F" w:rsidP="0083205E">
      <w:pPr>
        <w:pStyle w:val="fcasegauche"/>
        <w:tabs>
          <w:tab w:val="left" w:pos="426"/>
          <w:tab w:val="left" w:pos="851"/>
        </w:tabs>
        <w:spacing w:after="0"/>
        <w:ind w:left="0" w:firstLine="0"/>
        <w:jc w:val="left"/>
        <w:rPr>
          <w:rFonts w:ascii="Arial" w:hAnsi="Arial" w:cs="Arial"/>
          <w:b/>
        </w:rPr>
      </w:pPr>
    </w:p>
    <w:p w14:paraId="4CF2A754" w14:textId="77777777" w:rsidR="008F79F6" w:rsidRDefault="008F79F6" w:rsidP="0083205E">
      <w:pPr>
        <w:pStyle w:val="fcasegauche"/>
        <w:tabs>
          <w:tab w:val="left" w:pos="426"/>
          <w:tab w:val="left" w:pos="851"/>
        </w:tabs>
        <w:spacing w:after="0"/>
        <w:ind w:left="0" w:firstLine="0"/>
        <w:jc w:val="left"/>
        <w:rPr>
          <w:rFonts w:ascii="Arial" w:hAnsi="Arial" w:cs="Arial"/>
          <w:b/>
        </w:rPr>
      </w:pPr>
    </w:p>
    <w:p w14:paraId="0ACD69E5" w14:textId="234C4BA7"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B4 - Avance </w:t>
      </w:r>
    </w:p>
    <w:p w14:paraId="4E061BD6" w14:textId="77777777" w:rsidR="007C6DEE" w:rsidRPr="00A77C48" w:rsidRDefault="007C6DEE" w:rsidP="007C6DEE">
      <w:pPr>
        <w:pStyle w:val="fcasegauche"/>
        <w:numPr>
          <w:ilvl w:val="0"/>
          <w:numId w:val="1"/>
        </w:numPr>
        <w:tabs>
          <w:tab w:val="left" w:pos="426"/>
          <w:tab w:val="left" w:pos="851"/>
        </w:tabs>
        <w:spacing w:after="0"/>
        <w:jc w:val="left"/>
        <w:rPr>
          <w:rFonts w:ascii="Arial" w:hAnsi="Arial" w:cs="Arial"/>
          <w:b/>
          <w:u w:val="single"/>
        </w:rPr>
      </w:pPr>
      <w:r w:rsidRPr="00A77C48">
        <w:rPr>
          <w:rFonts w:ascii="Arial" w:hAnsi="Arial" w:cs="Arial"/>
          <w:i/>
          <w:sz w:val="18"/>
          <w:szCs w:val="18"/>
          <w:u w:val="single"/>
        </w:rPr>
        <w:t>(</w:t>
      </w:r>
      <w:hyperlink r:id="rId17" w:history="1">
        <w:r w:rsidRPr="00A77C48">
          <w:rPr>
            <w:rStyle w:val="Lienhypertexte"/>
            <w:rFonts w:ascii="Arial" w:hAnsi="Arial" w:cs="Arial"/>
            <w:i/>
            <w:sz w:val="18"/>
            <w:szCs w:val="18"/>
          </w:rPr>
          <w:t>article R. 2191-3</w:t>
        </w:r>
      </w:hyperlink>
      <w:r w:rsidRPr="00A77C48">
        <w:rPr>
          <w:rFonts w:ascii="Arial" w:hAnsi="Arial" w:cs="Arial"/>
          <w:i/>
          <w:sz w:val="18"/>
          <w:szCs w:val="18"/>
          <w:u w:val="single"/>
        </w:rPr>
        <w:t xml:space="preserve"> ou </w:t>
      </w:r>
      <w:hyperlink r:id="rId18" w:history="1">
        <w:r w:rsidRPr="00A77C48">
          <w:rPr>
            <w:rStyle w:val="Lienhypertexte"/>
            <w:rFonts w:ascii="Arial" w:hAnsi="Arial" w:cs="Arial"/>
            <w:i/>
            <w:sz w:val="18"/>
            <w:szCs w:val="18"/>
          </w:rPr>
          <w:t>article R. 2391-1</w:t>
        </w:r>
      </w:hyperlink>
      <w:r w:rsidRPr="00A77C48">
        <w:rPr>
          <w:rFonts w:ascii="Arial" w:hAnsi="Arial" w:cs="Arial"/>
          <w:i/>
          <w:sz w:val="18"/>
          <w:szCs w:val="18"/>
          <w:u w:val="single"/>
        </w:rPr>
        <w:t xml:space="preserve"> du code de la commande publique)</w:t>
      </w:r>
    </w:p>
    <w:p w14:paraId="05643775" w14:textId="77777777" w:rsidR="009B1CD0" w:rsidRDefault="009B1CD0" w:rsidP="00934503">
      <w:pPr>
        <w:tabs>
          <w:tab w:val="left" w:pos="426"/>
          <w:tab w:val="left" w:pos="851"/>
        </w:tabs>
        <w:rPr>
          <w:rFonts w:ascii="Arial" w:hAnsi="Arial" w:cs="Arial"/>
          <w:b/>
        </w:rPr>
      </w:pPr>
    </w:p>
    <w:p w14:paraId="70B03EFF" w14:textId="77777777" w:rsidR="009B1CD0" w:rsidRPr="006F7E16" w:rsidRDefault="009B1CD0" w:rsidP="006F7E16">
      <w:pPr>
        <w:pStyle w:val="fcase1ertab"/>
        <w:tabs>
          <w:tab w:val="left" w:pos="851"/>
        </w:tabs>
        <w:ind w:left="0" w:firstLine="0"/>
        <w:rPr>
          <w:rFonts w:ascii="AvenirNext LT Pro Cn" w:hAnsi="AvenirNext LT Pro Cn" w:cstheme="minorHAnsi"/>
          <w:sz w:val="22"/>
          <w:lang w:eastAsia="fr-FR"/>
        </w:rPr>
      </w:pPr>
      <w:r w:rsidRPr="006F7E16">
        <w:rPr>
          <w:rFonts w:ascii="AvenirNext LT Pro Cn" w:hAnsi="AvenirNext LT Pro Cn" w:cstheme="minorHAnsi"/>
          <w:sz w:val="22"/>
          <w:lang w:eastAsia="fr-FR"/>
        </w:rPr>
        <w:t>Je r</w:t>
      </w:r>
      <w:r w:rsidR="00000B98" w:rsidRPr="006F7E16">
        <w:rPr>
          <w:rFonts w:ascii="AvenirNext LT Pro Cn" w:hAnsi="AvenirNext LT Pro Cn" w:cstheme="minorHAnsi"/>
          <w:sz w:val="22"/>
          <w:lang w:eastAsia="fr-FR"/>
        </w:rPr>
        <w:t xml:space="preserve">enonce au bénéfice de l'avance </w:t>
      </w:r>
      <w:r w:rsidRPr="006F7E16">
        <w:rPr>
          <w:rFonts w:ascii="Arial" w:hAnsi="Arial" w:cs="Arial"/>
          <w:b/>
          <w:i/>
          <w:iCs/>
          <w:color w:val="0070C0"/>
          <w:sz w:val="16"/>
        </w:rPr>
        <w:t>(Cocher la case correspondante.)</w:t>
      </w:r>
    </w:p>
    <w:p w14:paraId="100C5F39" w14:textId="7FE43ADD" w:rsidR="007C6DEE" w:rsidRPr="006F7E16" w:rsidRDefault="007C6DEE" w:rsidP="006F7E16">
      <w:pPr>
        <w:pStyle w:val="fcase1ertab"/>
        <w:tabs>
          <w:tab w:val="left" w:pos="851"/>
        </w:tabs>
        <w:ind w:left="0" w:firstLine="0"/>
        <w:rPr>
          <w:rFonts w:ascii="AvenirNext LT Pro Cn" w:hAnsi="AvenirNext LT Pro Cn" w:cstheme="minorHAnsi"/>
          <w:sz w:val="22"/>
          <w:lang w:eastAsia="fr-FR"/>
        </w:rPr>
      </w:pPr>
    </w:p>
    <w:p w14:paraId="6C7A4952" w14:textId="17E47D79" w:rsidR="00000B98" w:rsidRPr="006F7E16" w:rsidRDefault="00000B98"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Signataire et/ou mandataire du groupement</w:t>
      </w:r>
      <w:r w:rsidR="001C3B57" w:rsidRPr="006F7E16">
        <w:rPr>
          <w:rFonts w:ascii="AvenirNext LT Pro Cn" w:hAnsi="AvenirNext LT Pro Cn" w:cstheme="minorHAnsi"/>
          <w:sz w:val="22"/>
          <w:lang w:eastAsia="fr-FR"/>
        </w:rPr>
        <w:t> :</w:t>
      </w:r>
      <w:r w:rsidR="001C3B57" w:rsidRPr="006F7E16">
        <w:rPr>
          <w:rFonts w:ascii="AvenirNext LT Pro Cn" w:hAnsi="AvenirNext LT Pro Cn" w:cstheme="minorHAnsi"/>
          <w:sz w:val="22"/>
          <w:lang w:eastAsia="fr-FR"/>
        </w:rPr>
        <w:tab/>
      </w:r>
      <w:r w:rsid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NON</w:t>
      </w:r>
      <w:r w:rsidRPr="006F7E16">
        <w:rPr>
          <w:rFonts w:ascii="AvenirNext LT Pro Cn" w:hAnsi="AvenirNext LT Pro Cn" w:cstheme="minorHAnsi"/>
          <w:sz w:val="22"/>
          <w:lang w:eastAsia="fr-FR"/>
        </w:rPr>
        <w:tab/>
      </w:r>
      <w:r w:rsid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OUI</w:t>
      </w:r>
    </w:p>
    <w:p w14:paraId="2A5BCC12" w14:textId="77777777" w:rsidR="00000B98" w:rsidRPr="006F7E16" w:rsidRDefault="00000B98" w:rsidP="006F7E16">
      <w:pPr>
        <w:pStyle w:val="fcase1ertab"/>
        <w:tabs>
          <w:tab w:val="left" w:pos="851"/>
        </w:tabs>
        <w:ind w:left="0" w:firstLine="0"/>
        <w:rPr>
          <w:rFonts w:ascii="AvenirNext LT Pro Cn" w:hAnsi="AvenirNext LT Pro Cn" w:cstheme="minorHAnsi"/>
          <w:sz w:val="22"/>
          <w:lang w:eastAsia="fr-FR"/>
        </w:rPr>
      </w:pPr>
    </w:p>
    <w:p w14:paraId="1EB09CFE" w14:textId="267AED3A" w:rsidR="00000B98" w:rsidRPr="006F7E16" w:rsidRDefault="006F7E16"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Nom C</w:t>
      </w:r>
      <w:r w:rsidR="00000B98" w:rsidRPr="000566E4">
        <w:rPr>
          <w:rFonts w:ascii="AvenirNext LT Pro Cn" w:hAnsi="AvenirNext LT Pro Cn" w:cstheme="minorHAnsi"/>
          <w:b/>
          <w:sz w:val="22"/>
          <w:lang w:eastAsia="fr-FR"/>
        </w:rPr>
        <w:t>otraitant</w:t>
      </w:r>
      <w:r w:rsidR="00000B98" w:rsidRPr="006F7E16">
        <w:rPr>
          <w:rFonts w:ascii="AvenirNext LT Pro Cn" w:hAnsi="AvenirNext LT Pro Cn" w:cstheme="minorHAnsi"/>
          <w:sz w:val="22"/>
          <w:lang w:eastAsia="fr-FR"/>
        </w:rPr>
        <w:t> :</w:t>
      </w:r>
      <w:r w:rsidR="001C3B57" w:rsidRPr="006F7E16">
        <w:rPr>
          <w:rFonts w:ascii="AvenirNext LT Pro Cn" w:hAnsi="AvenirNext LT Pro Cn" w:cstheme="minorHAnsi"/>
          <w:sz w:val="22"/>
          <w:lang w:eastAsia="fr-FR"/>
        </w:rPr>
        <w:tab/>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r w:rsidR="001C3B57" w:rsidRPr="006F7E16">
        <w:rPr>
          <w:rFonts w:ascii="AvenirNext LT Pro Cn" w:hAnsi="AvenirNext LT Pro Cn" w:cstheme="minorHAnsi"/>
          <w:sz w:val="22"/>
          <w:lang w:eastAsia="fr-FR"/>
        </w:rPr>
        <w:tab/>
      </w:r>
      <w:r w:rsidR="001C3B57" w:rsidRPr="006F7E16">
        <w:rPr>
          <w:rFonts w:ascii="AvenirNext LT Pro Cn" w:hAnsi="AvenirNext LT Pro Cn" w:cstheme="minorHAnsi"/>
          <w:sz w:val="22"/>
          <w:lang w:eastAsia="fr-FR"/>
        </w:rPr>
        <w:tab/>
      </w:r>
      <w:r w:rsidR="001C3B57"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00000B98" w:rsidRPr="006F7E16">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00000B98" w:rsidRPr="006F7E16">
        <w:rPr>
          <w:rFonts w:ascii="AvenirNext LT Pro Cn" w:hAnsi="AvenirNext LT Pro Cn" w:cstheme="minorHAnsi"/>
          <w:sz w:val="22"/>
          <w:lang w:eastAsia="fr-FR"/>
        </w:rPr>
        <w:fldChar w:fldCharType="end"/>
      </w:r>
      <w:r w:rsidR="001C3B57" w:rsidRPr="006F7E16">
        <w:rPr>
          <w:rFonts w:ascii="AvenirNext LT Pro Cn" w:hAnsi="AvenirNext LT Pro Cn" w:cstheme="minorHAnsi"/>
          <w:sz w:val="22"/>
          <w:lang w:eastAsia="fr-FR"/>
        </w:rPr>
        <w:tab/>
        <w:t>NON</w:t>
      </w:r>
      <w:r w:rsidR="001C3B57" w:rsidRPr="006F7E16">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00000B98"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00000B98" w:rsidRPr="006F7E16">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00000B98" w:rsidRPr="006F7E16">
        <w:rPr>
          <w:rFonts w:ascii="AvenirNext LT Pro Cn" w:hAnsi="AvenirNext LT Pro Cn" w:cstheme="minorHAnsi"/>
          <w:sz w:val="22"/>
          <w:lang w:eastAsia="fr-FR"/>
        </w:rPr>
        <w:fldChar w:fldCharType="end"/>
      </w:r>
      <w:r w:rsidR="00000B98" w:rsidRPr="006F7E16">
        <w:rPr>
          <w:rFonts w:ascii="AvenirNext LT Pro Cn" w:hAnsi="AvenirNext LT Pro Cn" w:cstheme="minorHAnsi"/>
          <w:sz w:val="22"/>
          <w:lang w:eastAsia="fr-FR"/>
        </w:rPr>
        <w:tab/>
        <w:t>OUI</w:t>
      </w:r>
    </w:p>
    <w:p w14:paraId="2DA8CD6F" w14:textId="77777777" w:rsidR="00DC4852" w:rsidRDefault="00DC4852" w:rsidP="00DC4852">
      <w:pPr>
        <w:pStyle w:val="fcase1ertab"/>
        <w:tabs>
          <w:tab w:val="left" w:pos="851"/>
        </w:tabs>
        <w:ind w:left="0" w:firstLine="0"/>
        <w:rPr>
          <w:rFonts w:ascii="AvenirNext LT Pro Cn" w:hAnsi="AvenirNext LT Pro Cn" w:cstheme="minorHAnsi"/>
          <w:b/>
          <w:sz w:val="22"/>
          <w:lang w:eastAsia="fr-FR"/>
        </w:rPr>
      </w:pPr>
    </w:p>
    <w:p w14:paraId="78837691" w14:textId="3CC71570" w:rsidR="00000B98" w:rsidRPr="006F7E16" w:rsidRDefault="00DC4852" w:rsidP="006F7E16">
      <w:pPr>
        <w:pStyle w:val="fcase1ertab"/>
        <w:tabs>
          <w:tab w:val="left" w:pos="851"/>
        </w:tabs>
        <w:ind w:left="0" w:firstLine="0"/>
        <w:rPr>
          <w:rFonts w:ascii="AvenirNext LT Pro Cn" w:hAnsi="AvenirNext LT Pro Cn" w:cstheme="minorHAnsi"/>
          <w:sz w:val="22"/>
          <w:lang w:eastAsia="fr-FR"/>
        </w:rPr>
      </w:pPr>
      <w:r w:rsidRPr="000566E4">
        <w:rPr>
          <w:rFonts w:ascii="AvenirNext LT Pro Cn" w:hAnsi="AvenirNext LT Pro Cn" w:cstheme="minorHAnsi"/>
          <w:b/>
          <w:sz w:val="22"/>
          <w:lang w:eastAsia="fr-FR"/>
        </w:rPr>
        <w:t>Nom Cotraitant</w:t>
      </w:r>
      <w:r w:rsidRPr="006F7E16">
        <w:rPr>
          <w:rFonts w:ascii="AvenirNext LT Pro Cn" w:hAnsi="AvenirNext LT Pro Cn" w:cstheme="minorHAnsi"/>
          <w:sz w:val="22"/>
          <w:lang w:eastAsia="fr-FR"/>
        </w:rPr>
        <w:t> :</w:t>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_</w:t>
      </w:r>
      <w:r w:rsidRPr="00183D1A">
        <w:rPr>
          <w:rFonts w:ascii="AvenirNext LT Pro Cn" w:hAnsi="AvenirNext LT Pro Cn" w:cstheme="minorHAnsi"/>
          <w:sz w:val="22"/>
          <w:lang w:eastAsia="fr-FR"/>
        </w:rPr>
        <w:fldChar w:fldCharType="begin">
          <w:ffData>
            <w:name w:val="Texte14"/>
            <w:enabled/>
            <w:calcOnExit w:val="0"/>
            <w:textInput/>
          </w:ffData>
        </w:fldChar>
      </w:r>
      <w:r w:rsidRPr="00183D1A">
        <w:rPr>
          <w:rFonts w:ascii="AvenirNext LT Pro Cn" w:hAnsi="AvenirNext LT Pro Cn" w:cstheme="minorHAnsi"/>
          <w:sz w:val="22"/>
          <w:lang w:eastAsia="fr-FR"/>
        </w:rPr>
        <w:instrText xml:space="preserve"> FORMTEXT </w:instrText>
      </w:r>
      <w:r w:rsidRPr="00183D1A">
        <w:rPr>
          <w:rFonts w:ascii="AvenirNext LT Pro Cn" w:hAnsi="AvenirNext LT Pro Cn" w:cstheme="minorHAnsi"/>
          <w:sz w:val="22"/>
          <w:lang w:eastAsia="fr-FR"/>
        </w:rPr>
      </w:r>
      <w:r w:rsidRPr="00183D1A">
        <w:rPr>
          <w:rFonts w:ascii="AvenirNext LT Pro Cn" w:hAnsi="AvenirNext LT Pro Cn" w:cstheme="minorHAnsi"/>
          <w:sz w:val="22"/>
          <w:lang w:eastAsia="fr-FR"/>
        </w:rPr>
        <w:fldChar w:fldCharType="separate"/>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t> </w:t>
      </w:r>
      <w:r w:rsidRPr="00183D1A">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NON</w:t>
      </w:r>
      <w:r w:rsidRPr="006F7E16">
        <w:rPr>
          <w:rFonts w:ascii="AvenirNext LT Pro Cn" w:hAnsi="AvenirNext LT Pro Cn" w:cstheme="minorHAnsi"/>
          <w:sz w:val="22"/>
          <w:lang w:eastAsia="fr-FR"/>
        </w:rPr>
        <w:tab/>
      </w:r>
      <w:r w:rsidRPr="006F7E16">
        <w:rPr>
          <w:rFonts w:ascii="AvenirNext LT Pro Cn" w:hAnsi="AvenirNext LT Pro Cn" w:cstheme="minorHAnsi"/>
          <w:sz w:val="22"/>
          <w:lang w:eastAsia="fr-FR"/>
        </w:rPr>
        <w:tab/>
      </w:r>
      <w:r>
        <w:rPr>
          <w:rFonts w:ascii="AvenirNext LT Pro Cn" w:hAnsi="AvenirNext LT Pro Cn" w:cstheme="minorHAnsi"/>
          <w:sz w:val="22"/>
          <w:lang w:eastAsia="fr-FR"/>
        </w:rPr>
        <w:tab/>
      </w:r>
      <w:r w:rsidRPr="006F7E16">
        <w:rPr>
          <w:rFonts w:ascii="AvenirNext LT Pro Cn" w:hAnsi="AvenirNext LT Pro Cn" w:cstheme="minorHAnsi"/>
          <w:sz w:val="22"/>
          <w:lang w:eastAsia="fr-FR"/>
        </w:rPr>
        <w:fldChar w:fldCharType="begin">
          <w:ffData>
            <w:name w:val=""/>
            <w:enabled/>
            <w:calcOnExit w:val="0"/>
            <w:checkBox>
              <w:size w:val="20"/>
              <w:default w:val="0"/>
            </w:checkBox>
          </w:ffData>
        </w:fldChar>
      </w:r>
      <w:r w:rsidRPr="006F7E16">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6F7E16">
        <w:rPr>
          <w:rFonts w:ascii="AvenirNext LT Pro Cn" w:hAnsi="AvenirNext LT Pro Cn" w:cstheme="minorHAnsi"/>
          <w:sz w:val="22"/>
          <w:lang w:eastAsia="fr-FR"/>
        </w:rPr>
        <w:fldChar w:fldCharType="end"/>
      </w:r>
      <w:r w:rsidRPr="006F7E16">
        <w:rPr>
          <w:rFonts w:ascii="AvenirNext LT Pro Cn" w:hAnsi="AvenirNext LT Pro Cn" w:cstheme="minorHAnsi"/>
          <w:sz w:val="22"/>
          <w:lang w:eastAsia="fr-FR"/>
        </w:rPr>
        <w:tab/>
        <w:t>OUI</w:t>
      </w:r>
    </w:p>
    <w:p w14:paraId="69418271" w14:textId="3A49B560" w:rsidR="00000B98" w:rsidRPr="006F7E16" w:rsidRDefault="00000B98" w:rsidP="00000B98">
      <w:pPr>
        <w:pStyle w:val="fcasegauche"/>
        <w:tabs>
          <w:tab w:val="left" w:pos="0"/>
        </w:tabs>
        <w:spacing w:after="0"/>
        <w:ind w:left="0" w:firstLine="0"/>
        <w:rPr>
          <w:rFonts w:ascii="Arial" w:hAnsi="Arial" w:cs="Arial"/>
          <w:b/>
          <w:i/>
          <w:iCs/>
          <w:color w:val="0070C0"/>
          <w:sz w:val="16"/>
        </w:rPr>
      </w:pPr>
      <w:r w:rsidRPr="006F7E16">
        <w:rPr>
          <w:rFonts w:ascii="Arial" w:hAnsi="Arial" w:cs="Arial"/>
          <w:b/>
          <w:i/>
          <w:iCs/>
          <w:color w:val="0070C0"/>
          <w:sz w:val="16"/>
        </w:rPr>
        <w:t>En cas d’autres cotraitants, utiliser le champ suivant en cop</w:t>
      </w:r>
      <w:r w:rsidR="006F7E16">
        <w:rPr>
          <w:rFonts w:ascii="Arial" w:hAnsi="Arial" w:cs="Arial"/>
          <w:b/>
          <w:i/>
          <w:iCs/>
          <w:color w:val="0070C0"/>
          <w:sz w:val="16"/>
        </w:rPr>
        <w:t>iant la ligne</w:t>
      </w:r>
      <w:r w:rsidRPr="006F7E16">
        <w:rPr>
          <w:rFonts w:ascii="Arial" w:hAnsi="Arial" w:cs="Arial"/>
          <w:b/>
          <w:i/>
          <w:iCs/>
          <w:color w:val="0070C0"/>
          <w:sz w:val="16"/>
        </w:rPr>
        <w:t xml:space="preserve"> ci-avant.</w:t>
      </w:r>
      <w:r w:rsidR="00016404">
        <w:rPr>
          <w:rFonts w:ascii="Arial" w:hAnsi="Arial" w:cs="Arial"/>
          <w:b/>
          <w:i/>
          <w:iCs/>
          <w:color w:val="0070C0"/>
          <w:sz w:val="16"/>
        </w:rPr>
        <w:t xml:space="preserve"> </w:t>
      </w:r>
    </w:p>
    <w:p w14:paraId="1136176C" w14:textId="169591C0" w:rsidR="003526AF" w:rsidRPr="006F7E16" w:rsidRDefault="00080D3A" w:rsidP="00000B98">
      <w:pPr>
        <w:pStyle w:val="fcasegauche"/>
        <w:tabs>
          <w:tab w:val="left" w:pos="0"/>
        </w:tabs>
        <w:spacing w:after="0"/>
        <w:ind w:left="0" w:firstLine="0"/>
        <w:rPr>
          <w:rFonts w:ascii="AvenirNext LT Pro Cn" w:hAnsi="AvenirNext LT Pro Cn" w:cstheme="minorHAnsi"/>
          <w:sz w:val="22"/>
          <w:lang w:eastAsia="fr-FR"/>
        </w:rPr>
      </w:pPr>
      <w:r>
        <w:rPr>
          <w:rFonts w:ascii="AvenirNext LT Pro Cn" w:hAnsi="AvenirNext LT Pro Cn" w:cstheme="minorHAnsi"/>
          <w:sz w:val="22"/>
          <w:lang w:eastAsia="fr-FR"/>
        </w:rPr>
        <w:t>_</w:t>
      </w:r>
      <w:r w:rsidR="003526AF" w:rsidRPr="006F7E16">
        <w:rPr>
          <w:rFonts w:ascii="AvenirNext LT Pro Cn" w:hAnsi="AvenirNext LT Pro Cn" w:cstheme="minorHAnsi"/>
          <w:sz w:val="22"/>
          <w:lang w:eastAsia="fr-FR"/>
        </w:rPr>
        <w:fldChar w:fldCharType="begin">
          <w:ffData>
            <w:name w:val="Texte14"/>
            <w:enabled/>
            <w:calcOnExit w:val="0"/>
            <w:textInput/>
          </w:ffData>
        </w:fldChar>
      </w:r>
      <w:r w:rsidR="003526AF" w:rsidRPr="006F7E16">
        <w:rPr>
          <w:rFonts w:ascii="AvenirNext LT Pro Cn" w:hAnsi="AvenirNext LT Pro Cn" w:cstheme="minorHAnsi"/>
          <w:sz w:val="22"/>
          <w:lang w:eastAsia="fr-FR"/>
        </w:rPr>
        <w:instrText xml:space="preserve"> FORMTEXT </w:instrText>
      </w:r>
      <w:r w:rsidR="003526AF" w:rsidRPr="006F7E16">
        <w:rPr>
          <w:rFonts w:ascii="AvenirNext LT Pro Cn" w:hAnsi="AvenirNext LT Pro Cn" w:cstheme="minorHAnsi"/>
          <w:sz w:val="22"/>
          <w:lang w:eastAsia="fr-FR"/>
        </w:rPr>
      </w:r>
      <w:r w:rsidR="003526AF" w:rsidRPr="006F7E16">
        <w:rPr>
          <w:rFonts w:ascii="AvenirNext LT Pro Cn" w:hAnsi="AvenirNext LT Pro Cn" w:cstheme="minorHAnsi"/>
          <w:sz w:val="22"/>
          <w:lang w:eastAsia="fr-FR"/>
        </w:rPr>
        <w:fldChar w:fldCharType="separate"/>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t> </w:t>
      </w:r>
      <w:r w:rsidR="003526AF" w:rsidRPr="006F7E16">
        <w:rPr>
          <w:rFonts w:ascii="AvenirNext LT Pro Cn" w:hAnsi="AvenirNext LT Pro Cn" w:cstheme="minorHAnsi"/>
          <w:sz w:val="22"/>
          <w:lang w:eastAsia="fr-FR"/>
        </w:rPr>
        <w:fldChar w:fldCharType="end"/>
      </w:r>
    </w:p>
    <w:p w14:paraId="77A2B250" w14:textId="23BCF16E" w:rsidR="00A16D8C" w:rsidRDefault="00A16D8C" w:rsidP="009B45B9">
      <w:pPr>
        <w:tabs>
          <w:tab w:val="left" w:pos="426"/>
          <w:tab w:val="left" w:pos="851"/>
        </w:tabs>
        <w:jc w:val="both"/>
        <w:rPr>
          <w:rFonts w:ascii="Arial" w:hAnsi="Arial" w:cs="Arial"/>
          <w:b/>
        </w:rPr>
      </w:pPr>
    </w:p>
    <w:p w14:paraId="2F3CE9F2" w14:textId="4288E9DE" w:rsidR="009B1CD0" w:rsidRPr="007C6DEE" w:rsidRDefault="009B1CD0" w:rsidP="007C6DEE">
      <w:pPr>
        <w:pStyle w:val="Titre1"/>
        <w:keepNext w:val="0"/>
        <w:widowControl w:val="0"/>
        <w:numPr>
          <w:ilvl w:val="1"/>
          <w:numId w:val="1"/>
        </w:numPr>
        <w:pBdr>
          <w:bottom w:val="single" w:sz="8" w:space="4" w:color="797870"/>
        </w:pBdr>
        <w:tabs>
          <w:tab w:val="clear" w:pos="0"/>
          <w:tab w:val="left" w:pos="1440"/>
          <w:tab w:val="left" w:pos="2850"/>
        </w:tabs>
        <w:suppressAutoHyphens w:val="0"/>
        <w:autoSpaceDE w:val="0"/>
        <w:autoSpaceDN w:val="0"/>
        <w:adjustRightInd w:val="0"/>
        <w:spacing w:before="360" w:after="240"/>
        <w:ind w:left="0" w:firstLine="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B5 </w:t>
      </w:r>
      <w:r w:rsidR="00C662D2" w:rsidRPr="007C6DEE">
        <w:rPr>
          <w:rFonts w:ascii="Raleway ExtraBold" w:eastAsia="Arial Unicode MS" w:hAnsi="Raleway ExtraBold" w:cs="Calibri"/>
          <w:color w:val="275662"/>
          <w:sz w:val="24"/>
          <w:szCs w:val="32"/>
          <w:lang w:eastAsia="fr-FR"/>
        </w:rPr>
        <w:t>–</w:t>
      </w:r>
      <w:r w:rsidRPr="007C6DEE">
        <w:rPr>
          <w:rFonts w:ascii="Raleway ExtraBold" w:eastAsia="Arial Unicode MS" w:hAnsi="Raleway ExtraBold" w:cs="Calibri"/>
          <w:color w:val="275662"/>
          <w:sz w:val="24"/>
          <w:szCs w:val="32"/>
          <w:lang w:eastAsia="fr-FR"/>
        </w:rPr>
        <w:t xml:space="preserve"> </w:t>
      </w:r>
      <w:r w:rsidR="00C662D2" w:rsidRPr="007C6DEE">
        <w:rPr>
          <w:rFonts w:ascii="Raleway ExtraBold" w:eastAsia="Arial Unicode MS" w:hAnsi="Raleway ExtraBold" w:cs="Calibri"/>
          <w:color w:val="275662"/>
          <w:sz w:val="24"/>
          <w:szCs w:val="32"/>
          <w:lang w:eastAsia="fr-FR"/>
        </w:rPr>
        <w:t>Délais d’exécution</w:t>
      </w:r>
    </w:p>
    <w:p w14:paraId="24282188" w14:textId="77777777" w:rsidR="00893364" w:rsidRDefault="00893364" w:rsidP="003F6372">
      <w:pPr>
        <w:pStyle w:val="Pieddepage"/>
        <w:rPr>
          <w:rFonts w:ascii="AvenirNext LT Pro MediumCn" w:eastAsia="Calibri" w:hAnsi="AvenirNext LT Pro MediumCn" w:cs="Times New Roman"/>
          <w:b/>
          <w:sz w:val="22"/>
          <w:szCs w:val="22"/>
          <w:shd w:val="clear" w:color="auto" w:fill="ED6E6C"/>
          <w:lang w:eastAsia="fr-FR"/>
        </w:rPr>
      </w:pPr>
    </w:p>
    <w:p w14:paraId="6967E537" w14:textId="45010E95" w:rsidR="00E515DC" w:rsidRDefault="00893364" w:rsidP="00893364">
      <w:pPr>
        <w:pStyle w:val="Pieddepage"/>
        <w:rPr>
          <w:rFonts w:ascii="AvenirNext LT Pro MediumCn" w:hAnsi="AvenirNext LT Pro MediumCn" w:cs="Calibri"/>
          <w:b/>
          <w:sz w:val="22"/>
        </w:rPr>
      </w:pPr>
      <w:r w:rsidRPr="003F6372">
        <w:rPr>
          <w:rFonts w:ascii="AvenirNext LT Pro MediumCn" w:hAnsi="AvenirNext LT Pro MediumCn" w:cs="Calibri"/>
          <w:b/>
          <w:sz w:val="22"/>
        </w:rPr>
        <w:t xml:space="preserve">Le délai d’exécution du présent marché est de </w:t>
      </w:r>
      <w:r w:rsidR="00D02DCA">
        <w:rPr>
          <w:rFonts w:ascii="AvenirNext LT Pro Cn" w:hAnsi="AvenirNext LT Pro Cn" w:cstheme="minorHAnsi"/>
          <w:sz w:val="22"/>
          <w:lang w:eastAsia="fr-FR"/>
        </w:rPr>
        <w:t>8</w:t>
      </w:r>
      <w:r w:rsidR="00DC4852">
        <w:rPr>
          <w:rFonts w:ascii="AvenirNext LT Pro MediumCn" w:hAnsi="AvenirNext LT Pro MediumCn" w:cs="Calibri"/>
          <w:b/>
          <w:sz w:val="22"/>
        </w:rPr>
        <w:t xml:space="preserve"> mois</w:t>
      </w:r>
      <w:r w:rsidR="00773DC6">
        <w:rPr>
          <w:rFonts w:ascii="AvenirNext LT Pro MediumCn" w:hAnsi="AvenirNext LT Pro MediumCn" w:cs="Calibri"/>
          <w:b/>
          <w:sz w:val="22"/>
        </w:rPr>
        <w:t xml:space="preserve"> (</w:t>
      </w:r>
      <w:r w:rsidR="00D02DCA">
        <w:rPr>
          <w:rFonts w:ascii="AvenirNext LT Pro MediumCn" w:hAnsi="AvenirNext LT Pro MediumCn" w:cs="Calibri"/>
          <w:b/>
          <w:sz w:val="22"/>
        </w:rPr>
        <w:t>3</w:t>
      </w:r>
      <w:r w:rsidR="00773DC6">
        <w:rPr>
          <w:rFonts w:ascii="AvenirNext LT Pro MediumCn" w:hAnsi="AvenirNext LT Pro MediumCn" w:cs="Calibri"/>
          <w:b/>
          <w:sz w:val="22"/>
        </w:rPr>
        <w:t>2 semaines)</w:t>
      </w:r>
      <w:r w:rsidR="00DC4852">
        <w:rPr>
          <w:rFonts w:ascii="AvenirNext LT Pro MediumCn" w:hAnsi="AvenirNext LT Pro MediumCn" w:cs="Calibri"/>
          <w:b/>
          <w:sz w:val="22"/>
        </w:rPr>
        <w:t>, y compris la période de préparation</w:t>
      </w:r>
      <w:r w:rsidR="00773DC6">
        <w:rPr>
          <w:rFonts w:ascii="AvenirNext LT Pro MediumCn" w:hAnsi="AvenirNext LT Pro MediumCn" w:cs="Calibri"/>
          <w:b/>
          <w:sz w:val="22"/>
        </w:rPr>
        <w:t xml:space="preserve"> de 2 mois</w:t>
      </w:r>
      <w:r w:rsidR="00DC4852">
        <w:rPr>
          <w:rFonts w:ascii="AvenirNext LT Pro MediumCn" w:hAnsi="AvenirNext LT Pro MediumCn" w:cs="Calibri"/>
          <w:b/>
          <w:sz w:val="22"/>
        </w:rPr>
        <w:t xml:space="preserve">, </w:t>
      </w:r>
      <w:r w:rsidRPr="003F6372">
        <w:rPr>
          <w:rFonts w:ascii="AvenirNext LT Pro MediumCn" w:hAnsi="AvenirNext LT Pro MediumCn" w:cs="Calibri"/>
          <w:b/>
          <w:sz w:val="22"/>
        </w:rPr>
        <w:t>à compter de</w:t>
      </w:r>
      <w:r w:rsidR="00E515DC">
        <w:rPr>
          <w:rFonts w:ascii="AvenirNext LT Pro MediumCn" w:hAnsi="AvenirNext LT Pro MediumCn" w:cs="Calibri"/>
          <w:b/>
          <w:sz w:val="22"/>
        </w:rPr>
        <w:t> :</w:t>
      </w:r>
    </w:p>
    <w:p w14:paraId="75BF3C89" w14:textId="158516A9" w:rsidR="00893364" w:rsidRPr="004F6C08" w:rsidRDefault="00E515DC" w:rsidP="00DD42EC">
      <w:pPr>
        <w:pStyle w:val="fcase1ertab"/>
        <w:tabs>
          <w:tab w:val="left" w:pos="851"/>
        </w:tabs>
        <w:spacing w:before="120" w:after="120"/>
        <w:ind w:left="851" w:firstLine="0"/>
        <w:rPr>
          <w:rFonts w:ascii="AvenirNext LT Pro Cn" w:hAnsi="AvenirNext LT Pro Cn" w:cstheme="minorHAnsi"/>
          <w:sz w:val="22"/>
          <w:lang w:eastAsia="fr-FR"/>
        </w:rPr>
      </w:pPr>
      <w:r w:rsidRPr="004F6C08">
        <w:rPr>
          <w:rFonts w:ascii="AvenirNext LT Pro Cn" w:hAnsi="AvenirNext LT Pro Cn" w:cstheme="minorHAnsi"/>
          <w:sz w:val="22"/>
          <w:lang w:eastAsia="fr-FR"/>
        </w:rPr>
        <w:fldChar w:fldCharType="begin">
          <w:ffData>
            <w:name w:val=""/>
            <w:enabled/>
            <w:calcOnExit w:val="0"/>
            <w:checkBox>
              <w:size w:val="20"/>
              <w:default w:val="0"/>
            </w:checkBox>
          </w:ffData>
        </w:fldChar>
      </w:r>
      <w:r w:rsidRPr="004F6C08">
        <w:rPr>
          <w:rFonts w:ascii="AvenirNext LT Pro Cn" w:hAnsi="AvenirNext LT Pro Cn" w:cstheme="minorHAnsi"/>
          <w:sz w:val="22"/>
          <w:lang w:eastAsia="fr-FR"/>
        </w:rPr>
        <w:instrText xml:space="preserve"> FORMCHECKBOX </w:instrText>
      </w:r>
      <w:r w:rsidR="00623F74">
        <w:rPr>
          <w:rFonts w:ascii="AvenirNext LT Pro Cn" w:hAnsi="AvenirNext LT Pro Cn" w:cstheme="minorHAnsi"/>
          <w:sz w:val="22"/>
          <w:lang w:eastAsia="fr-FR"/>
        </w:rPr>
      </w:r>
      <w:r w:rsidR="00623F74">
        <w:rPr>
          <w:rFonts w:ascii="AvenirNext LT Pro Cn" w:hAnsi="AvenirNext LT Pro Cn" w:cstheme="minorHAnsi"/>
          <w:sz w:val="22"/>
          <w:lang w:eastAsia="fr-FR"/>
        </w:rPr>
        <w:fldChar w:fldCharType="separate"/>
      </w:r>
      <w:r w:rsidRPr="004F6C08">
        <w:rPr>
          <w:rFonts w:ascii="AvenirNext LT Pro Cn" w:hAnsi="AvenirNext LT Pro Cn" w:cstheme="minorHAnsi"/>
          <w:sz w:val="22"/>
          <w:lang w:eastAsia="fr-FR"/>
        </w:rPr>
        <w:fldChar w:fldCharType="end"/>
      </w:r>
      <w:r w:rsidRPr="004F6C08">
        <w:rPr>
          <w:rFonts w:ascii="AvenirNext LT Pro Cn" w:hAnsi="AvenirNext LT Pro Cn" w:cstheme="minorHAnsi"/>
          <w:sz w:val="22"/>
          <w:lang w:eastAsia="fr-FR"/>
        </w:rPr>
        <w:t xml:space="preserve"> </w:t>
      </w:r>
      <w:r w:rsidR="00893364" w:rsidRPr="004F6C08">
        <w:rPr>
          <w:rFonts w:ascii="AvenirNext LT Pro Cn" w:hAnsi="AvenirNext LT Pro Cn" w:cstheme="minorHAnsi"/>
          <w:sz w:val="22"/>
          <w:lang w:eastAsia="fr-FR"/>
        </w:rPr>
        <w:t>sa date de notification.</w:t>
      </w:r>
    </w:p>
    <w:p w14:paraId="2DC31CC7" w14:textId="688C4A84" w:rsidR="00E515DC" w:rsidRPr="00627679" w:rsidRDefault="00F80118" w:rsidP="00012758">
      <w:pPr>
        <w:tabs>
          <w:tab w:val="left" w:pos="851"/>
        </w:tabs>
        <w:spacing w:before="120"/>
        <w:ind w:left="851"/>
        <w:jc w:val="both"/>
        <w:rPr>
          <w:rFonts w:ascii="AvenirNext LT Pro MediumCn" w:hAnsi="AvenirNext LT Pro MediumCn"/>
          <w:sz w:val="22"/>
        </w:rPr>
      </w:pPr>
      <w:r>
        <w:rPr>
          <w:rFonts w:ascii="AvenirNext LT Pro MediumCn" w:hAnsi="AvenirNext LT Pro MediumCn"/>
          <w:sz w:val="22"/>
        </w:rPr>
        <w:fldChar w:fldCharType="begin">
          <w:ffData>
            <w:name w:val=""/>
            <w:enabled/>
            <w:calcOnExit w:val="0"/>
            <w:checkBox>
              <w:size w:val="20"/>
              <w:default w:val="1"/>
            </w:checkBox>
          </w:ffData>
        </w:fldChar>
      </w:r>
      <w:r>
        <w:rPr>
          <w:rFonts w:ascii="AvenirNext LT Pro MediumCn" w:hAnsi="AvenirNext LT Pro MediumCn"/>
          <w:sz w:val="22"/>
        </w:rPr>
        <w:instrText xml:space="preserve"> FORMCHECKBOX </w:instrText>
      </w:r>
      <w:r w:rsidR="00623F74">
        <w:rPr>
          <w:rFonts w:ascii="AvenirNext LT Pro MediumCn" w:hAnsi="AvenirNext LT Pro MediumCn"/>
          <w:sz w:val="22"/>
        </w:rPr>
      </w:r>
      <w:r w:rsidR="00623F74">
        <w:rPr>
          <w:rFonts w:ascii="AvenirNext LT Pro MediumCn" w:hAnsi="AvenirNext LT Pro MediumCn"/>
          <w:sz w:val="22"/>
        </w:rPr>
        <w:fldChar w:fldCharType="separate"/>
      </w:r>
      <w:r>
        <w:rPr>
          <w:rFonts w:ascii="AvenirNext LT Pro MediumCn" w:hAnsi="AvenirNext LT Pro MediumCn"/>
          <w:sz w:val="22"/>
        </w:rPr>
        <w:fldChar w:fldCharType="end"/>
      </w:r>
      <w:r w:rsidR="00E515DC" w:rsidRPr="00627679">
        <w:rPr>
          <w:rFonts w:ascii="AvenirNext LT Pro MediumCn" w:hAnsi="AvenirNext LT Pro MediumCn"/>
          <w:sz w:val="22"/>
        </w:rPr>
        <w:t xml:space="preserve"> </w:t>
      </w:r>
      <w:r w:rsidR="00012758" w:rsidRPr="00627679">
        <w:rPr>
          <w:rFonts w:ascii="AvenirNext LT Pro MediumCn" w:hAnsi="AvenirNext LT Pro MediumCn"/>
          <w:sz w:val="22"/>
        </w:rPr>
        <w:t xml:space="preserve">la date de notification de </w:t>
      </w:r>
      <w:r w:rsidR="00E515DC" w:rsidRPr="00627679">
        <w:rPr>
          <w:rFonts w:ascii="AvenirNext LT Pro MediumCn" w:hAnsi="AvenirNext LT Pro MediumCn"/>
          <w:sz w:val="22"/>
        </w:rPr>
        <w:t xml:space="preserve">l’ordre de </w:t>
      </w:r>
      <w:r w:rsidR="004F6C08" w:rsidRPr="00627679">
        <w:rPr>
          <w:rFonts w:ascii="AvenirNext LT Pro MediumCn" w:hAnsi="AvenirNext LT Pro MediumCn"/>
          <w:sz w:val="22"/>
        </w:rPr>
        <w:t xml:space="preserve">service de </w:t>
      </w:r>
      <w:r w:rsidR="00E515DC" w:rsidRPr="00627679">
        <w:rPr>
          <w:rFonts w:ascii="AvenirNext LT Pro MediumCn" w:hAnsi="AvenirNext LT Pro MediumCn"/>
          <w:sz w:val="22"/>
        </w:rPr>
        <w:t xml:space="preserve">démarrage </w:t>
      </w:r>
      <w:r w:rsidR="004F6C08" w:rsidRPr="00627679">
        <w:rPr>
          <w:rFonts w:ascii="AvenirNext LT Pro MediumCn" w:hAnsi="AvenirNext LT Pro MediumCn"/>
          <w:sz w:val="22"/>
        </w:rPr>
        <w:t>de la période de préparation.</w:t>
      </w:r>
    </w:p>
    <w:p w14:paraId="22F25143" w14:textId="77777777" w:rsidR="00893364" w:rsidRPr="00D01089" w:rsidRDefault="00893364" w:rsidP="003F6372">
      <w:pPr>
        <w:pStyle w:val="Pieddepage"/>
        <w:rPr>
          <w:rFonts w:ascii="AvenirNext LT Pro MediumCn" w:eastAsia="Calibri" w:hAnsi="AvenirNext LT Pro MediumCn" w:cs="Times New Roman"/>
          <w:b/>
          <w:sz w:val="22"/>
          <w:szCs w:val="22"/>
          <w:shd w:val="clear" w:color="auto" w:fill="ED6E6C"/>
          <w:lang w:eastAsia="fr-FR"/>
        </w:rPr>
      </w:pPr>
    </w:p>
    <w:p w14:paraId="0855F9D9" w14:textId="7634C381" w:rsidR="00D01089" w:rsidRPr="00D01089" w:rsidRDefault="00D01089" w:rsidP="00D01089">
      <w:pPr>
        <w:pStyle w:val="Pieddepage"/>
        <w:rPr>
          <w:rFonts w:ascii="AvenirNext LT Pro MediumCn" w:hAnsi="AvenirNext LT Pro MediumCn" w:cs="Calibri"/>
          <w:sz w:val="22"/>
          <w:szCs w:val="22"/>
        </w:rPr>
      </w:pPr>
      <w:r>
        <w:rPr>
          <w:rFonts w:ascii="AvenirNext LT Pro MediumCn" w:hAnsi="AvenirNext LT Pro MediumCn" w:cs="Calibri"/>
          <w:sz w:val="22"/>
          <w:szCs w:val="22"/>
        </w:rPr>
        <w:t>Cette durée comprend : la</w:t>
      </w:r>
      <w:r w:rsidRPr="00D01089">
        <w:rPr>
          <w:rFonts w:ascii="AvenirNext LT Pro MediumCn" w:hAnsi="AvenirNext LT Pro MediumCn" w:cs="Calibri"/>
          <w:sz w:val="22"/>
          <w:szCs w:val="22"/>
        </w:rPr>
        <w:t xml:space="preserve"> </w:t>
      </w:r>
      <w:r w:rsidRPr="00D01089">
        <w:rPr>
          <w:rFonts w:ascii="AvenirNext LT Pro MediumCn" w:hAnsi="AvenirNext LT Pro MediumCn"/>
          <w:sz w:val="22"/>
          <w:szCs w:val="22"/>
        </w:rPr>
        <w:t xml:space="preserve">période de préparation, </w:t>
      </w:r>
      <w:r>
        <w:rPr>
          <w:rFonts w:ascii="AvenirNext LT Pro MediumCn" w:hAnsi="AvenirNext LT Pro MediumCn"/>
          <w:sz w:val="22"/>
          <w:szCs w:val="22"/>
        </w:rPr>
        <w:t xml:space="preserve">le </w:t>
      </w:r>
      <w:r w:rsidRPr="00D01089">
        <w:rPr>
          <w:rFonts w:ascii="AvenirNext LT Pro MediumCn" w:hAnsi="AvenirNext LT Pro MediumCn"/>
          <w:sz w:val="22"/>
          <w:szCs w:val="22"/>
        </w:rPr>
        <w:t xml:space="preserve">délai d’exécution des travaux </w:t>
      </w:r>
      <w:r w:rsidRPr="00D01089">
        <w:rPr>
          <w:rFonts w:ascii="AvenirNext LT Pro MediumCn" w:hAnsi="AvenirNext LT Pro MediumCn" w:cs="Calibri"/>
          <w:sz w:val="22"/>
          <w:szCs w:val="22"/>
        </w:rPr>
        <w:t>jusqu’à l</w:t>
      </w:r>
      <w:r>
        <w:rPr>
          <w:rFonts w:ascii="AvenirNext LT Pro MediumCn" w:hAnsi="AvenirNext LT Pro MediumCn" w:cs="Calibri"/>
          <w:sz w:val="22"/>
          <w:szCs w:val="22"/>
        </w:rPr>
        <w:t xml:space="preserve">a réception des travaux </w:t>
      </w:r>
      <w:r w:rsidRPr="00D01089">
        <w:rPr>
          <w:rFonts w:ascii="AvenirNext LT Pro MediumCn" w:hAnsi="AvenirNext LT Pro MediumCn" w:cs="Calibri"/>
          <w:sz w:val="22"/>
          <w:szCs w:val="22"/>
        </w:rPr>
        <w:t>prévue au CCAP.</w:t>
      </w:r>
    </w:p>
    <w:p w14:paraId="036F4793" w14:textId="77777777" w:rsidR="008507D1" w:rsidRDefault="00E83B24" w:rsidP="00DC4852">
      <w:pPr>
        <w:pStyle w:val="Pieddepage"/>
        <w:spacing w:before="120"/>
        <w:jc w:val="both"/>
        <w:rPr>
          <w:rFonts w:ascii="AvenirNext LT Pro MediumCn" w:hAnsi="AvenirNext LT Pro MediumCn" w:cs="Calibri"/>
          <w:sz w:val="22"/>
        </w:rPr>
      </w:pPr>
      <w:r w:rsidRPr="003F6372">
        <w:rPr>
          <w:rFonts w:ascii="AvenirNext LT Pro MediumCn" w:hAnsi="AvenirNext LT Pro MediumCn" w:cs="Calibri"/>
          <w:sz w:val="22"/>
        </w:rPr>
        <w:t xml:space="preserve">Le marché prend effet à compter de sa date de notification et se termine </w:t>
      </w:r>
      <w:r w:rsidRPr="00E83B24">
        <w:rPr>
          <w:rFonts w:ascii="AvenirNext LT Pro MediumCn" w:hAnsi="AvenirNext LT Pro MediumCn" w:cs="Calibri"/>
          <w:sz w:val="22"/>
        </w:rPr>
        <w:t xml:space="preserve">jusqu’à la fin de l’année de garantie de parfait achèvement (GPA), sous réserve que les réserves signalées lors de la réception ou les désordres constatés pendant ce délai de garantie soient tous levés à la fin de cette période. </w:t>
      </w:r>
    </w:p>
    <w:p w14:paraId="6F2F230D" w14:textId="15B60876" w:rsidR="003063EF" w:rsidRDefault="00E83B24" w:rsidP="00DC4852">
      <w:pPr>
        <w:pStyle w:val="Pieddepage"/>
        <w:spacing w:before="120"/>
        <w:jc w:val="both"/>
        <w:rPr>
          <w:rFonts w:ascii="AvenirNext LT Pro MediumCn" w:hAnsi="AvenirNext LT Pro MediumCn" w:cs="Calibri"/>
          <w:sz w:val="22"/>
        </w:rPr>
      </w:pPr>
      <w:r w:rsidRPr="00E83B24">
        <w:rPr>
          <w:rFonts w:ascii="AvenirNext LT Pro MediumCn" w:hAnsi="AvenirNext LT Pro MediumCn" w:cs="Calibri"/>
          <w:sz w:val="22"/>
        </w:rPr>
        <w:t>Dans le cas d’instructions des mémoires de réclamation, des différents recours en contentieux ou en médiation, le marché s’achève à la fin des instructions de ces litiges.</w:t>
      </w:r>
      <w:r w:rsidR="003063EF">
        <w:rPr>
          <w:rFonts w:ascii="AvenirNext LT Pro MediumCn" w:hAnsi="AvenirNext LT Pro MediumCn" w:cs="Calibri"/>
          <w:sz w:val="22"/>
        </w:rPr>
        <w:t xml:space="preserve"> En cas de tranches, il s’achève dans les mêmes conditions.</w:t>
      </w:r>
    </w:p>
    <w:p w14:paraId="3710FC6B" w14:textId="2C254ED6" w:rsidR="00616BE7" w:rsidRDefault="00616BE7" w:rsidP="00DC4852">
      <w:pPr>
        <w:pStyle w:val="Pieddepage"/>
        <w:spacing w:before="120"/>
        <w:jc w:val="both"/>
        <w:rPr>
          <w:rFonts w:ascii="AvenirNext LT Pro MediumCn" w:hAnsi="AvenirNext LT Pro MediumCn" w:cs="Calibri"/>
          <w:sz w:val="22"/>
        </w:rPr>
      </w:pPr>
    </w:p>
    <w:p w14:paraId="2E4E269C" w14:textId="77777777" w:rsidR="00E7463D" w:rsidRDefault="00E7463D" w:rsidP="00DC4852">
      <w:pPr>
        <w:pStyle w:val="Pieddepage"/>
        <w:spacing w:before="120"/>
        <w:jc w:val="both"/>
        <w:rPr>
          <w:rFonts w:ascii="AvenirNext LT Pro MediumCn" w:hAnsi="AvenirNext LT Pro MediumCn" w:cs="Calibri"/>
          <w:sz w:val="22"/>
        </w:rPr>
      </w:pPr>
    </w:p>
    <w:p w14:paraId="228ACE65" w14:textId="5951985A" w:rsidR="006A416A" w:rsidRDefault="006A416A">
      <w:pPr>
        <w:suppressAutoHyphens w:val="0"/>
        <w:rPr>
          <w:rFonts w:ascii="Arial" w:hAnsi="Arial" w:cs="Arial"/>
          <w:b/>
        </w:rPr>
      </w:pPr>
      <w:r>
        <w:rPr>
          <w:rFonts w:ascii="Arial" w:hAnsi="Arial" w:cs="Arial"/>
          <w:b/>
        </w:rPr>
        <w:br w:type="page"/>
      </w:r>
    </w:p>
    <w:tbl>
      <w:tblPr>
        <w:tblW w:w="10419" w:type="dxa"/>
        <w:shd w:val="clear" w:color="auto" w:fill="00A3A6"/>
        <w:tblLayout w:type="fixed"/>
        <w:tblCellMar>
          <w:left w:w="71" w:type="dxa"/>
          <w:right w:w="71" w:type="dxa"/>
        </w:tblCellMar>
        <w:tblLook w:val="0000" w:firstRow="0" w:lastRow="0" w:firstColumn="0" w:lastColumn="0" w:noHBand="0" w:noVBand="0"/>
      </w:tblPr>
      <w:tblGrid>
        <w:gridCol w:w="10419"/>
      </w:tblGrid>
      <w:tr w:rsidR="00C9616B" w:rsidRPr="00DB460E" w14:paraId="24616842" w14:textId="77777777" w:rsidTr="006A416A">
        <w:tc>
          <w:tcPr>
            <w:tcW w:w="10419" w:type="dxa"/>
            <w:shd w:val="clear" w:color="auto" w:fill="00A3A6"/>
          </w:tcPr>
          <w:p w14:paraId="54E31FE6" w14:textId="77777777" w:rsidR="00DB460E" w:rsidRDefault="009B1CD0" w:rsidP="00C630AD">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8"/>
                <w:lang w:eastAsia="fr-FR"/>
              </w:rPr>
              <w:lastRenderedPageBreak/>
              <w:t xml:space="preserve">C - Signature </w:t>
            </w:r>
            <w:r w:rsidR="00660727" w:rsidRPr="00DB460E">
              <w:rPr>
                <w:rFonts w:ascii="Raleway ExtraBold" w:hAnsi="Raleway ExtraBold" w:cs="Calibri"/>
                <w:color w:val="FFFFFF"/>
                <w:sz w:val="28"/>
                <w:lang w:eastAsia="fr-FR"/>
              </w:rPr>
              <w:t xml:space="preserve">du marché </w:t>
            </w:r>
            <w:r w:rsidR="00FE48C9" w:rsidRPr="00DB460E">
              <w:rPr>
                <w:rFonts w:ascii="Raleway ExtraBold" w:hAnsi="Raleway ExtraBold" w:cs="Calibri"/>
                <w:color w:val="FFFFFF"/>
                <w:sz w:val="28"/>
                <w:lang w:eastAsia="fr-FR"/>
              </w:rPr>
              <w:t>public</w:t>
            </w:r>
            <w:r w:rsidRPr="00DB460E">
              <w:rPr>
                <w:rFonts w:ascii="Raleway ExtraBold" w:hAnsi="Raleway ExtraBold" w:cs="Calibri"/>
                <w:color w:val="FFFFFF"/>
                <w:sz w:val="28"/>
                <w:lang w:eastAsia="fr-FR"/>
              </w:rPr>
              <w:t xml:space="preserve"> par le </w:t>
            </w:r>
            <w:r w:rsidR="00036500" w:rsidRPr="00DB460E">
              <w:rPr>
                <w:rFonts w:ascii="Raleway ExtraBold" w:hAnsi="Raleway ExtraBold" w:cs="Calibri"/>
                <w:color w:val="FFFFFF"/>
                <w:sz w:val="28"/>
                <w:lang w:eastAsia="fr-FR"/>
              </w:rPr>
              <w:t>titulaire individuel ou</w:t>
            </w:r>
            <w:r w:rsidR="00354C04" w:rsidRPr="00DB460E">
              <w:rPr>
                <w:rFonts w:ascii="Raleway ExtraBold" w:hAnsi="Raleway ExtraBold" w:cs="Calibri"/>
                <w:color w:val="FFFFFF"/>
                <w:sz w:val="28"/>
                <w:lang w:eastAsia="fr-FR"/>
              </w:rPr>
              <w:t xml:space="preserve">, </w:t>
            </w:r>
          </w:p>
          <w:p w14:paraId="1D14071B" w14:textId="510556E3" w:rsidR="009B1CD0" w:rsidRPr="00DB460E" w:rsidRDefault="00354C04" w:rsidP="00C630AD">
            <w:pPr>
              <w:tabs>
                <w:tab w:val="left" w:pos="-142"/>
                <w:tab w:val="left" w:pos="851"/>
                <w:tab w:val="left" w:pos="4111"/>
              </w:tabs>
              <w:jc w:val="both"/>
              <w:rPr>
                <w:rFonts w:ascii="Raleway ExtraBold" w:hAnsi="Raleway ExtraBold" w:cs="Calibri"/>
                <w:color w:val="FFFFFF"/>
                <w:sz w:val="28"/>
                <w:lang w:eastAsia="fr-FR"/>
              </w:rPr>
            </w:pPr>
            <w:r w:rsidRPr="00DB460E">
              <w:rPr>
                <w:rFonts w:ascii="Raleway ExtraBold" w:hAnsi="Raleway ExtraBold" w:cs="Calibri"/>
                <w:color w:val="FFFFFF"/>
                <w:sz w:val="24"/>
                <w:lang w:eastAsia="fr-FR"/>
              </w:rPr>
              <w:t>en cas groupement, le mandataire dûment habilité ou</w:t>
            </w:r>
            <w:r w:rsidR="00036500" w:rsidRPr="00DB460E">
              <w:rPr>
                <w:rFonts w:ascii="Raleway ExtraBold" w:hAnsi="Raleway ExtraBold" w:cs="Calibri"/>
                <w:color w:val="FFFFFF"/>
                <w:sz w:val="24"/>
                <w:lang w:eastAsia="fr-FR"/>
              </w:rPr>
              <w:t xml:space="preserve"> chaque membre du groupement</w:t>
            </w:r>
          </w:p>
        </w:tc>
      </w:tr>
    </w:tbl>
    <w:p w14:paraId="47E97076" w14:textId="77777777" w:rsidR="005824AE" w:rsidRPr="00DB460E" w:rsidRDefault="005824AE" w:rsidP="005824AE">
      <w:pPr>
        <w:pStyle w:val="Default"/>
        <w:jc w:val="both"/>
        <w:rPr>
          <w:rFonts w:ascii="AvenirNext LT Pro MediumCn" w:hAnsi="AvenirNext LT Pro MediumCn"/>
          <w:sz w:val="22"/>
          <w:szCs w:val="20"/>
        </w:rPr>
      </w:pPr>
      <w:r w:rsidRPr="00DB460E">
        <w:rPr>
          <w:rFonts w:ascii="AvenirNext LT Pro MediumCn" w:hAnsi="AvenirNext LT Pro MediumCn"/>
          <w:b/>
          <w:sz w:val="22"/>
          <w:szCs w:val="20"/>
        </w:rPr>
        <w:t>Attention</w:t>
      </w:r>
      <w:r w:rsidRPr="00DB460E">
        <w:rPr>
          <w:rFonts w:ascii="AvenirNext LT Pro MediumCn" w:hAnsi="AvenirNext LT Pro MediumCn"/>
          <w:sz w:val="22"/>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B460E">
        <w:rPr>
          <w:rFonts w:ascii="AvenirNext LT Pro MediumCn" w:hAnsi="AvenirNext LT Pro MediumCn"/>
          <w:sz w:val="22"/>
          <w:szCs w:val="20"/>
          <w:u w:val="single"/>
        </w:rPr>
        <w:t>et</w:t>
      </w:r>
      <w:r w:rsidRPr="00DB460E">
        <w:rPr>
          <w:rFonts w:ascii="AvenirNext LT Pro MediumCn" w:hAnsi="AvenirNext LT Pro MediumCn"/>
          <w:sz w:val="22"/>
          <w:szCs w:val="20"/>
        </w:rPr>
        <w:t xml:space="preserve"> le sous-traitant concerné, il convient de faire signer ce DC4 par le biais du formulaire ATTRI2.</w:t>
      </w:r>
    </w:p>
    <w:p w14:paraId="5B850822" w14:textId="77777777" w:rsidR="00332B12" w:rsidRPr="007C6DEE" w:rsidRDefault="00332B12" w:rsidP="007C6DEE">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C1 – Signature du marché </w:t>
      </w:r>
      <w:r w:rsidR="00FE48C9" w:rsidRPr="007C6DEE">
        <w:rPr>
          <w:rFonts w:ascii="Raleway ExtraBold" w:eastAsia="Arial Unicode MS" w:hAnsi="Raleway ExtraBold" w:cs="Calibri"/>
          <w:color w:val="275662"/>
          <w:sz w:val="24"/>
          <w:szCs w:val="32"/>
          <w:lang w:eastAsia="fr-FR"/>
        </w:rPr>
        <w:t>public</w:t>
      </w:r>
      <w:r w:rsidRPr="007C6DEE">
        <w:rPr>
          <w:rFonts w:ascii="Raleway ExtraBold" w:eastAsia="Arial Unicode MS" w:hAnsi="Raleway ExtraBold" w:cs="Calibri"/>
          <w:color w:val="275662"/>
          <w:sz w:val="24"/>
          <w:szCs w:val="32"/>
          <w:lang w:eastAsia="fr-FR"/>
        </w:rPr>
        <w:t xml:space="preserve"> par le titulaire individuel :</w:t>
      </w:r>
    </w:p>
    <w:tbl>
      <w:tblPr>
        <w:tblW w:w="10394" w:type="dxa"/>
        <w:tblInd w:w="-40" w:type="dxa"/>
        <w:tblLayout w:type="fixed"/>
        <w:tblLook w:val="0000" w:firstRow="0" w:lastRow="0" w:firstColumn="0" w:lastColumn="0" w:noHBand="0" w:noVBand="0"/>
      </w:tblPr>
      <w:tblGrid>
        <w:gridCol w:w="4644"/>
        <w:gridCol w:w="2694"/>
        <w:gridCol w:w="3056"/>
      </w:tblGrid>
      <w:tr w:rsidR="00332B12" w:rsidRPr="00DB460E" w14:paraId="660D708F" w14:textId="77777777" w:rsidTr="006A416A">
        <w:tc>
          <w:tcPr>
            <w:tcW w:w="4644" w:type="dxa"/>
            <w:tcBorders>
              <w:top w:val="single" w:sz="4" w:space="0" w:color="000000"/>
              <w:left w:val="single" w:sz="4" w:space="0" w:color="000000"/>
              <w:bottom w:val="single" w:sz="4" w:space="0" w:color="000000"/>
            </w:tcBorders>
            <w:shd w:val="clear" w:color="auto" w:fill="auto"/>
            <w:vAlign w:val="center"/>
          </w:tcPr>
          <w:p w14:paraId="2461E12A"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Nom, prénom et qualité</w:t>
            </w:r>
          </w:p>
          <w:p w14:paraId="5A07D728"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D5FDA2"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2378"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Signature</w:t>
            </w:r>
          </w:p>
        </w:tc>
      </w:tr>
      <w:tr w:rsidR="00332B12" w:rsidRPr="00DB460E" w14:paraId="03512382" w14:textId="77777777" w:rsidTr="006A416A">
        <w:trPr>
          <w:trHeight w:val="1021"/>
        </w:trPr>
        <w:tc>
          <w:tcPr>
            <w:tcW w:w="4644" w:type="dxa"/>
            <w:tcBorders>
              <w:top w:val="single" w:sz="4" w:space="0" w:color="000000"/>
              <w:left w:val="single" w:sz="4" w:space="0" w:color="000000"/>
              <w:bottom w:val="single" w:sz="4" w:space="0" w:color="auto"/>
            </w:tcBorders>
            <w:shd w:val="clear" w:color="auto" w:fill="auto"/>
          </w:tcPr>
          <w:p w14:paraId="2CA4001B"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p w14:paraId="2AA4E3B3"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12C02658" w14:textId="7846D23C" w:rsidR="00F22ADA" w:rsidRDefault="00F22ADA" w:rsidP="00B054DA">
            <w:pPr>
              <w:tabs>
                <w:tab w:val="left" w:pos="851"/>
              </w:tabs>
              <w:snapToGrid w:val="0"/>
              <w:jc w:val="both"/>
              <w:rPr>
                <w:rFonts w:ascii="AvenirNext LT Pro MediumCn" w:hAnsi="AvenirNext LT Pro MediumCn" w:cs="Arial"/>
                <w:b/>
                <w:bCs/>
                <w:sz w:val="22"/>
                <w:szCs w:val="22"/>
              </w:rPr>
            </w:pPr>
          </w:p>
          <w:p w14:paraId="4FFC3E8F" w14:textId="77777777" w:rsidR="00DB460E" w:rsidRPr="00DB460E" w:rsidRDefault="00DB460E" w:rsidP="00B054DA">
            <w:pPr>
              <w:tabs>
                <w:tab w:val="left" w:pos="851"/>
              </w:tabs>
              <w:snapToGrid w:val="0"/>
              <w:jc w:val="both"/>
              <w:rPr>
                <w:rFonts w:ascii="AvenirNext LT Pro MediumCn" w:hAnsi="AvenirNext LT Pro MediumCn" w:cs="Arial"/>
                <w:b/>
                <w:bCs/>
                <w:sz w:val="22"/>
                <w:szCs w:val="22"/>
              </w:rPr>
            </w:pPr>
          </w:p>
          <w:p w14:paraId="708BA90D"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2A20BD95" w14:textId="655B7044" w:rsidR="00DB460E" w:rsidRDefault="00DB460E" w:rsidP="00B054DA">
            <w:pPr>
              <w:tabs>
                <w:tab w:val="left" w:pos="851"/>
              </w:tabs>
              <w:snapToGrid w:val="0"/>
              <w:jc w:val="both"/>
              <w:rPr>
                <w:rFonts w:ascii="AvenirNext LT Pro MediumCn" w:hAnsi="AvenirNext LT Pro MediumCn" w:cs="Arial"/>
                <w:b/>
                <w:bCs/>
                <w:sz w:val="22"/>
                <w:szCs w:val="22"/>
              </w:rPr>
            </w:pPr>
          </w:p>
          <w:p w14:paraId="3D79EBF1" w14:textId="77777777" w:rsidR="00DB460E" w:rsidRPr="00DB460E" w:rsidRDefault="00DB460E" w:rsidP="00B054DA">
            <w:pPr>
              <w:tabs>
                <w:tab w:val="left" w:pos="851"/>
              </w:tabs>
              <w:snapToGrid w:val="0"/>
              <w:jc w:val="both"/>
              <w:rPr>
                <w:rFonts w:ascii="AvenirNext LT Pro MediumCn" w:hAnsi="AvenirNext LT Pro MediumCn" w:cs="Arial"/>
                <w:b/>
                <w:bCs/>
                <w:sz w:val="22"/>
                <w:szCs w:val="22"/>
              </w:rPr>
            </w:pPr>
          </w:p>
          <w:p w14:paraId="34C3B5C7"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53216BDB"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4433A539"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p w14:paraId="0C564E6E" w14:textId="77777777" w:rsidR="006475D8" w:rsidRPr="00DB460E" w:rsidRDefault="006475D8" w:rsidP="00B054DA">
            <w:pPr>
              <w:tabs>
                <w:tab w:val="left" w:pos="851"/>
              </w:tabs>
              <w:snapToGrid w:val="0"/>
              <w:jc w:val="both"/>
              <w:rPr>
                <w:rFonts w:ascii="AvenirNext LT Pro MediumCn" w:hAnsi="AvenirNext LT Pro MediumCn" w:cs="Arial"/>
                <w:b/>
                <w:bCs/>
                <w:sz w:val="22"/>
                <w:szCs w:val="22"/>
              </w:rPr>
            </w:pPr>
          </w:p>
          <w:p w14:paraId="660B99D1" w14:textId="77777777" w:rsidR="006475D8" w:rsidRPr="00DB460E" w:rsidRDefault="006475D8" w:rsidP="00B054DA">
            <w:pPr>
              <w:tabs>
                <w:tab w:val="left" w:pos="851"/>
              </w:tabs>
              <w:snapToGrid w:val="0"/>
              <w:jc w:val="both"/>
              <w:rPr>
                <w:rFonts w:ascii="AvenirNext LT Pro MediumCn" w:hAnsi="AvenirNext LT Pro MediumCn" w:cs="Arial"/>
                <w:b/>
                <w:bCs/>
                <w:sz w:val="22"/>
                <w:szCs w:val="22"/>
              </w:rPr>
            </w:pPr>
          </w:p>
          <w:p w14:paraId="6618C82E" w14:textId="77777777" w:rsidR="00F22ADA" w:rsidRPr="00DB460E" w:rsidRDefault="00F22ADA" w:rsidP="00B054DA">
            <w:pPr>
              <w:tabs>
                <w:tab w:val="left" w:pos="851"/>
              </w:tabs>
              <w:snapToGrid w:val="0"/>
              <w:jc w:val="both"/>
              <w:rPr>
                <w:rFonts w:ascii="AvenirNext LT Pro MediumCn" w:hAnsi="AvenirNext LT Pro MediumCn"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FC48412"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10B8DF1"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bl>
    <w:p w14:paraId="5ACBD43E" w14:textId="2DA25817" w:rsidR="002904AF" w:rsidRDefault="002904AF" w:rsidP="006D5CE1">
      <w:pPr>
        <w:pStyle w:val="fcasegauche"/>
        <w:tabs>
          <w:tab w:val="left" w:pos="0"/>
        </w:tabs>
        <w:spacing w:after="0"/>
        <w:ind w:left="0" w:firstLine="0"/>
        <w:rPr>
          <w:rFonts w:ascii="AvenirNext LT Pro MediumCn" w:hAnsi="AvenirNext LT Pro MediumCn" w:cs="Calibri"/>
          <w:b/>
          <w:bCs/>
          <w:color w:val="ED6E6C"/>
          <w:sz w:val="22"/>
          <w:szCs w:val="22"/>
          <w:lang w:eastAsia="fr-FR"/>
        </w:rPr>
      </w:pPr>
      <w:r w:rsidRPr="00DB460E">
        <w:rPr>
          <w:rFonts w:ascii="AvenirNext LT Pro MediumCn" w:hAnsi="AvenirNext LT Pro MediumCn" w:cs="Calibri"/>
          <w:b/>
          <w:bCs/>
          <w:color w:val="ED6E6C"/>
          <w:sz w:val="22"/>
          <w:szCs w:val="22"/>
          <w:lang w:eastAsia="fr-FR"/>
        </w:rPr>
        <w:t>(*) Le signataire doit avoir le pouvoir d’engager la personne qu’il représente</w:t>
      </w:r>
      <w:r w:rsidR="006D5CE1" w:rsidRPr="00DB460E">
        <w:rPr>
          <w:rFonts w:ascii="AvenirNext LT Pro MediumCn" w:hAnsi="AvenirNext LT Pro MediumCn" w:cs="Calibri"/>
          <w:b/>
          <w:bCs/>
          <w:color w:val="ED6E6C"/>
          <w:sz w:val="22"/>
          <w:szCs w:val="22"/>
          <w:lang w:eastAsia="fr-FR"/>
        </w:rPr>
        <w:t xml:space="preserve"> (pouvoir à produire)</w:t>
      </w:r>
      <w:r w:rsidRPr="00DB460E">
        <w:rPr>
          <w:rFonts w:ascii="AvenirNext LT Pro MediumCn" w:hAnsi="AvenirNext LT Pro MediumCn" w:cs="Calibri"/>
          <w:b/>
          <w:bCs/>
          <w:color w:val="ED6E6C"/>
          <w:sz w:val="22"/>
          <w:szCs w:val="22"/>
          <w:lang w:eastAsia="fr-FR"/>
        </w:rPr>
        <w:t>.</w:t>
      </w:r>
    </w:p>
    <w:p w14:paraId="481A312A" w14:textId="6565336E" w:rsidR="00DB460E" w:rsidRPr="00630281" w:rsidRDefault="00DB460E" w:rsidP="00630281">
      <w:pPr>
        <w:tabs>
          <w:tab w:val="left" w:pos="851"/>
        </w:tabs>
        <w:rPr>
          <w:rFonts w:ascii="AvenirNext LT Pro MediumCn" w:hAnsi="AvenirNext LT Pro MediumCn" w:cs="Arial"/>
          <w:sz w:val="22"/>
          <w:szCs w:val="22"/>
        </w:rPr>
      </w:pPr>
    </w:p>
    <w:p w14:paraId="7672F8E5" w14:textId="77777777" w:rsidR="00DB460E" w:rsidRPr="00630281" w:rsidRDefault="00DB460E" w:rsidP="00630281">
      <w:pPr>
        <w:tabs>
          <w:tab w:val="left" w:pos="851"/>
        </w:tabs>
        <w:rPr>
          <w:rFonts w:ascii="AvenirNext LT Pro MediumCn" w:hAnsi="AvenirNext LT Pro MediumCn" w:cs="Arial"/>
          <w:sz w:val="22"/>
          <w:szCs w:val="22"/>
        </w:rPr>
      </w:pPr>
    </w:p>
    <w:p w14:paraId="70C33A1B" w14:textId="77777777" w:rsidR="00332B12" w:rsidRPr="007C6DEE" w:rsidRDefault="00332B12" w:rsidP="007C6DEE">
      <w:pPr>
        <w:pStyle w:val="Titre1"/>
        <w:keepNext w:val="0"/>
        <w:widowControl w:val="0"/>
        <w:pBdr>
          <w:bottom w:val="single" w:sz="8" w:space="4" w:color="797870"/>
        </w:pBdr>
        <w:tabs>
          <w:tab w:val="left" w:pos="1440"/>
          <w:tab w:val="left" w:pos="2850"/>
        </w:tabs>
        <w:suppressAutoHyphens w:val="0"/>
        <w:autoSpaceDE w:val="0"/>
        <w:autoSpaceDN w:val="0"/>
        <w:adjustRightInd w:val="0"/>
        <w:spacing w:before="360" w:after="240"/>
        <w:jc w:val="both"/>
        <w:rPr>
          <w:rFonts w:ascii="Raleway ExtraBold" w:eastAsia="Arial Unicode MS" w:hAnsi="Raleway ExtraBold" w:cs="Calibri"/>
          <w:color w:val="275662"/>
          <w:sz w:val="24"/>
          <w:szCs w:val="32"/>
          <w:lang w:eastAsia="fr-FR"/>
        </w:rPr>
      </w:pPr>
      <w:r w:rsidRPr="007C6DEE">
        <w:rPr>
          <w:rFonts w:ascii="Raleway ExtraBold" w:eastAsia="Arial Unicode MS" w:hAnsi="Raleway ExtraBold" w:cs="Calibri"/>
          <w:color w:val="275662"/>
          <w:sz w:val="24"/>
          <w:szCs w:val="32"/>
          <w:lang w:eastAsia="fr-FR"/>
        </w:rPr>
        <w:t xml:space="preserve">C2 – Signature du marché </w:t>
      </w:r>
      <w:r w:rsidR="00FE48C9" w:rsidRPr="007C6DEE">
        <w:rPr>
          <w:rFonts w:ascii="Raleway ExtraBold" w:eastAsia="Arial Unicode MS" w:hAnsi="Raleway ExtraBold" w:cs="Calibri"/>
          <w:color w:val="275662"/>
          <w:sz w:val="24"/>
          <w:szCs w:val="32"/>
          <w:lang w:eastAsia="fr-FR"/>
        </w:rPr>
        <w:t>public</w:t>
      </w:r>
      <w:r w:rsidRPr="007C6DEE">
        <w:rPr>
          <w:rFonts w:ascii="Raleway ExtraBold" w:eastAsia="Arial Unicode MS" w:hAnsi="Raleway ExtraBold" w:cs="Calibri"/>
          <w:color w:val="275662"/>
          <w:sz w:val="24"/>
          <w:szCs w:val="32"/>
          <w:lang w:eastAsia="fr-FR"/>
        </w:rPr>
        <w:t xml:space="preserve"> en cas de groupement :</w:t>
      </w:r>
    </w:p>
    <w:p w14:paraId="67E2191D" w14:textId="77777777" w:rsidR="009B1CD0" w:rsidRPr="00DB460E" w:rsidRDefault="002904AF" w:rsidP="00C630AD">
      <w:pPr>
        <w:tabs>
          <w:tab w:val="left" w:pos="851"/>
        </w:tabs>
        <w:jc w:val="both"/>
        <w:rPr>
          <w:rFonts w:ascii="AvenirNext LT Pro MediumCn" w:hAnsi="AvenirNext LT Pro MediumCn" w:cs="Arial"/>
          <w:sz w:val="22"/>
          <w:szCs w:val="22"/>
        </w:rPr>
      </w:pPr>
      <w:r w:rsidRPr="00DB460E">
        <w:rPr>
          <w:rFonts w:ascii="AvenirNext LT Pro MediumCn" w:hAnsi="AvenirNext LT Pro MediumCn" w:cs="Arial"/>
          <w:sz w:val="22"/>
          <w:szCs w:val="22"/>
        </w:rPr>
        <w:t>L</w:t>
      </w:r>
      <w:r w:rsidR="00036500" w:rsidRPr="00DB460E">
        <w:rPr>
          <w:rFonts w:ascii="AvenirNext LT Pro MediumCn" w:hAnsi="AvenirNext LT Pro MediumCn" w:cs="Arial"/>
          <w:sz w:val="22"/>
          <w:szCs w:val="22"/>
        </w:rPr>
        <w:t xml:space="preserve">es membres </w:t>
      </w:r>
      <w:r w:rsidRPr="00DB460E">
        <w:rPr>
          <w:rFonts w:ascii="AvenirNext LT Pro MediumCn" w:hAnsi="AvenirNext LT Pro MediumCn" w:cs="Arial"/>
          <w:sz w:val="22"/>
          <w:szCs w:val="22"/>
        </w:rPr>
        <w:t xml:space="preserve">du groupement d’opérateurs économiques </w:t>
      </w:r>
      <w:r w:rsidR="00036500" w:rsidRPr="00DB460E">
        <w:rPr>
          <w:rFonts w:ascii="AvenirNext LT Pro MediumCn" w:hAnsi="AvenirNext LT Pro MediumCn" w:cs="Arial"/>
          <w:sz w:val="22"/>
          <w:szCs w:val="22"/>
        </w:rPr>
        <w:t xml:space="preserve">désignent le mandataire suivant </w:t>
      </w:r>
      <w:r w:rsidR="00036500" w:rsidRPr="00DB460E">
        <w:rPr>
          <w:rFonts w:ascii="AvenirNext LT Pro MediumCn" w:hAnsi="AvenirNext LT Pro MediumCn" w:cs="Arial"/>
          <w:i/>
          <w:sz w:val="22"/>
          <w:szCs w:val="22"/>
        </w:rPr>
        <w:t>(</w:t>
      </w:r>
      <w:hyperlink r:id="rId19" w:history="1">
        <w:r w:rsidR="00036500" w:rsidRPr="00DB460E">
          <w:rPr>
            <w:rStyle w:val="Lienhypertexte"/>
            <w:rFonts w:ascii="AvenirNext LT Pro MediumCn" w:hAnsi="AvenirNext LT Pro MediumCn" w:cs="Arial"/>
            <w:i/>
            <w:sz w:val="22"/>
            <w:szCs w:val="22"/>
          </w:rPr>
          <w:t>article</w:t>
        </w:r>
        <w:r w:rsidR="009D661E" w:rsidRPr="00DB460E">
          <w:rPr>
            <w:rStyle w:val="Lienhypertexte"/>
            <w:rFonts w:ascii="AvenirNext LT Pro MediumCn" w:hAnsi="AvenirNext LT Pro MediumCn" w:cs="Arial"/>
            <w:i/>
            <w:sz w:val="22"/>
            <w:szCs w:val="22"/>
          </w:rPr>
          <w:t> R. 2142-23</w:t>
        </w:r>
      </w:hyperlink>
      <w:r w:rsidR="00036500" w:rsidRPr="00DB460E">
        <w:rPr>
          <w:rFonts w:ascii="AvenirNext LT Pro MediumCn" w:hAnsi="AvenirNext LT Pro MediumCn" w:cs="Arial"/>
          <w:i/>
          <w:sz w:val="22"/>
          <w:szCs w:val="22"/>
        </w:rPr>
        <w:t xml:space="preserve"> </w:t>
      </w:r>
      <w:r w:rsidR="00D90A00" w:rsidRPr="00DB460E">
        <w:rPr>
          <w:rFonts w:ascii="AvenirNext LT Pro MediumCn" w:hAnsi="AvenirNext LT Pro MediumCn" w:cs="Arial"/>
          <w:i/>
          <w:sz w:val="22"/>
          <w:szCs w:val="22"/>
        </w:rPr>
        <w:t xml:space="preserve">ou </w:t>
      </w:r>
      <w:hyperlink r:id="rId20" w:history="1">
        <w:r w:rsidR="009D661E" w:rsidRPr="00DB460E">
          <w:rPr>
            <w:rStyle w:val="Lienhypertexte"/>
            <w:rFonts w:ascii="AvenirNext LT Pro MediumCn" w:hAnsi="AvenirNext LT Pro MediumCn" w:cs="Arial"/>
            <w:i/>
            <w:sz w:val="22"/>
            <w:szCs w:val="22"/>
          </w:rPr>
          <w:t>article R. 2342-12</w:t>
        </w:r>
      </w:hyperlink>
      <w:r w:rsidR="009D661E" w:rsidRPr="00DB460E">
        <w:rPr>
          <w:rFonts w:ascii="AvenirNext LT Pro MediumCn" w:hAnsi="AvenirNext LT Pro MediumCn" w:cs="Arial"/>
          <w:i/>
          <w:sz w:val="22"/>
          <w:szCs w:val="22"/>
        </w:rPr>
        <w:t xml:space="preserve"> du code de la commande publique</w:t>
      </w:r>
      <w:r w:rsidR="00036500" w:rsidRPr="00DB460E">
        <w:rPr>
          <w:rFonts w:ascii="AvenirNext LT Pro MediumCn" w:hAnsi="AvenirNext LT Pro MediumCn" w:cs="Arial"/>
          <w:i/>
          <w:sz w:val="22"/>
          <w:szCs w:val="22"/>
        </w:rPr>
        <w:t>) </w:t>
      </w:r>
      <w:r w:rsidR="00036500" w:rsidRPr="00DB460E">
        <w:rPr>
          <w:rFonts w:ascii="AvenirNext LT Pro MediumCn" w:hAnsi="AvenirNext LT Pro MediumCn" w:cs="Arial"/>
          <w:sz w:val="22"/>
          <w:szCs w:val="22"/>
        </w:rPr>
        <w:t>:</w:t>
      </w:r>
    </w:p>
    <w:p w14:paraId="67EA6A5D" w14:textId="77777777"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[Indiquer le nom commercial et la dénomination sociale du mandataire]</w:t>
      </w:r>
    </w:p>
    <w:p w14:paraId="26FF6327" w14:textId="77777777" w:rsidR="009B1CD0" w:rsidRPr="00DB460E" w:rsidRDefault="00613E61" w:rsidP="005846FB">
      <w:pPr>
        <w:tabs>
          <w:tab w:val="left" w:pos="851"/>
        </w:tabs>
        <w:rPr>
          <w:rFonts w:ascii="AvenirNext LT Pro MediumCn" w:hAnsi="AvenirNext LT Pro MediumCn" w:cs="Arial"/>
          <w:sz w:val="22"/>
          <w:szCs w:val="22"/>
        </w:rPr>
      </w:pPr>
      <w:r w:rsidRPr="00DB460E">
        <w:rPr>
          <w:rFonts w:ascii="AvenirNext LT Pro MediumCn" w:hAnsi="AvenirNext LT Pro MediumCn" w:cs="Times New Roman"/>
          <w:b/>
          <w:sz w:val="22"/>
          <w:szCs w:val="22"/>
          <w:lang w:eastAsia="fr-FR"/>
        </w:rPr>
        <w:fldChar w:fldCharType="begin">
          <w:ffData>
            <w:name w:val="Texte14"/>
            <w:enabled/>
            <w:calcOnExit w:val="0"/>
            <w:textInput/>
          </w:ffData>
        </w:fldChar>
      </w:r>
      <w:r w:rsidRPr="00DB460E">
        <w:rPr>
          <w:rFonts w:ascii="AvenirNext LT Pro MediumCn" w:hAnsi="AvenirNext LT Pro MediumCn" w:cs="Times New Roman"/>
          <w:b/>
          <w:sz w:val="22"/>
          <w:szCs w:val="22"/>
          <w:lang w:eastAsia="fr-FR"/>
        </w:rPr>
        <w:instrText xml:space="preserve"> FORMTEXT </w:instrText>
      </w:r>
      <w:r w:rsidRPr="00DB460E">
        <w:rPr>
          <w:rFonts w:ascii="AvenirNext LT Pro MediumCn" w:hAnsi="AvenirNext LT Pro MediumCn" w:cs="Times New Roman"/>
          <w:b/>
          <w:sz w:val="22"/>
          <w:szCs w:val="22"/>
          <w:lang w:eastAsia="fr-FR"/>
        </w:rPr>
      </w:r>
      <w:r w:rsidRPr="00DB460E">
        <w:rPr>
          <w:rFonts w:ascii="AvenirNext LT Pro MediumCn" w:hAnsi="AvenirNext LT Pro MediumCn" w:cs="Times New Roman"/>
          <w:b/>
          <w:sz w:val="22"/>
          <w:szCs w:val="22"/>
          <w:lang w:eastAsia="fr-FR"/>
        </w:rPr>
        <w:fldChar w:fldCharType="separate"/>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noProof/>
          <w:sz w:val="22"/>
          <w:szCs w:val="22"/>
          <w:lang w:eastAsia="fr-FR"/>
        </w:rPr>
        <w:t> </w:t>
      </w:r>
      <w:r w:rsidRPr="00DB460E">
        <w:rPr>
          <w:rFonts w:ascii="AvenirNext LT Pro MediumCn" w:hAnsi="AvenirNext LT Pro MediumCn" w:cs="Times New Roman"/>
          <w:b/>
          <w:sz w:val="22"/>
          <w:szCs w:val="22"/>
          <w:lang w:eastAsia="fr-FR"/>
        </w:rPr>
        <w:fldChar w:fldCharType="end"/>
      </w:r>
    </w:p>
    <w:p w14:paraId="2E8BA231" w14:textId="77777777" w:rsidR="00036500" w:rsidRPr="00DB460E" w:rsidRDefault="00036500" w:rsidP="005846FB">
      <w:pPr>
        <w:tabs>
          <w:tab w:val="left" w:pos="851"/>
        </w:tabs>
        <w:rPr>
          <w:rFonts w:ascii="AvenirNext LT Pro MediumCn" w:hAnsi="AvenirNext LT Pro MediumCn" w:cs="Arial"/>
          <w:sz w:val="22"/>
          <w:szCs w:val="22"/>
        </w:rPr>
      </w:pPr>
    </w:p>
    <w:p w14:paraId="3DD9EF2B" w14:textId="77777777" w:rsidR="00036500" w:rsidRPr="00DB460E" w:rsidRDefault="004A7169" w:rsidP="00710FD6">
      <w:pPr>
        <w:pStyle w:val="fcase1ertab"/>
        <w:tabs>
          <w:tab w:val="left" w:pos="851"/>
        </w:tabs>
        <w:ind w:left="0" w:firstLine="0"/>
        <w:rPr>
          <w:rFonts w:ascii="AvenirNext LT Pro MediumCn" w:hAnsi="AvenirNext LT Pro MediumCn" w:cs="Arial"/>
          <w:sz w:val="22"/>
          <w:szCs w:val="22"/>
        </w:rPr>
      </w:pPr>
      <w:r w:rsidRPr="00DB460E">
        <w:rPr>
          <w:rFonts w:ascii="AvenirNext LT Pro MediumCn" w:hAnsi="AvenirNext LT Pro MediumCn" w:cs="Arial"/>
          <w:sz w:val="22"/>
          <w:szCs w:val="22"/>
        </w:rPr>
        <w:t xml:space="preserve">En cas de groupement conjoint, </w:t>
      </w:r>
      <w:r w:rsidR="00036500" w:rsidRPr="00DB460E">
        <w:rPr>
          <w:rFonts w:ascii="AvenirNext LT Pro MediumCn" w:hAnsi="AvenirNext LT Pro MediumCn" w:cs="Arial"/>
          <w:sz w:val="22"/>
          <w:szCs w:val="22"/>
        </w:rPr>
        <w:t xml:space="preserve">le mandataire </w:t>
      </w:r>
      <w:r w:rsidRPr="00DB460E">
        <w:rPr>
          <w:rFonts w:ascii="AvenirNext LT Pro MediumCn" w:hAnsi="AvenirNext LT Pro MediumCn" w:cs="Arial"/>
          <w:sz w:val="22"/>
          <w:szCs w:val="22"/>
        </w:rPr>
        <w:t xml:space="preserve">du groupement </w:t>
      </w:r>
      <w:r w:rsidR="00036500" w:rsidRPr="00DB460E">
        <w:rPr>
          <w:rFonts w:ascii="AvenirNext LT Pro MediumCn" w:hAnsi="AvenirNext LT Pro MediumCn" w:cs="Arial"/>
          <w:sz w:val="22"/>
          <w:szCs w:val="22"/>
        </w:rPr>
        <w:t>est :</w:t>
      </w:r>
    </w:p>
    <w:p w14:paraId="6CB91564" w14:textId="77777777"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(Cocher la case correspondante.)</w:t>
      </w:r>
    </w:p>
    <w:p w14:paraId="13769631" w14:textId="77777777" w:rsidR="00354C04" w:rsidRPr="00DB460E" w:rsidRDefault="00354C04" w:rsidP="0083205E">
      <w:pPr>
        <w:pStyle w:val="fcase1ertab"/>
        <w:tabs>
          <w:tab w:val="clear" w:pos="426"/>
          <w:tab w:val="left" w:pos="851"/>
        </w:tabs>
        <w:spacing w:before="120"/>
        <w:ind w:left="0" w:firstLine="851"/>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
          <w:iCs/>
          <w:sz w:val="22"/>
          <w:szCs w:val="22"/>
        </w:rPr>
        <w:t xml:space="preserve"> </w:t>
      </w:r>
      <w:r w:rsidRPr="00DB460E">
        <w:rPr>
          <w:rFonts w:ascii="AvenirNext LT Pro MediumCn" w:hAnsi="AvenirNext LT Pro MediumCn" w:cs="Arial"/>
          <w:sz w:val="22"/>
          <w:szCs w:val="22"/>
        </w:rPr>
        <w:t>conjoint</w:t>
      </w:r>
      <w:r w:rsidRPr="00DB460E">
        <w:rPr>
          <w:rFonts w:ascii="AvenirNext LT Pro MediumCn" w:hAnsi="AvenirNext LT Pro MediumCn" w:cs="Arial"/>
          <w:sz w:val="22"/>
          <w:szCs w:val="22"/>
        </w:rPr>
        <w:tab/>
      </w:r>
      <w:r w:rsidRPr="00DB460E">
        <w:rPr>
          <w:rFonts w:ascii="AvenirNext LT Pro MediumCn" w:hAnsi="AvenirNext LT Pro MediumCn" w:cs="Arial"/>
          <w:sz w:val="22"/>
          <w:szCs w:val="22"/>
        </w:rPr>
        <w:tab/>
        <w:t>OU</w:t>
      </w:r>
      <w:r w:rsidRPr="00DB460E">
        <w:rPr>
          <w:rFonts w:ascii="AvenirNext LT Pro MediumCn" w:hAnsi="AvenirNext LT Pro MediumCn" w:cs="Arial"/>
          <w:sz w:val="22"/>
          <w:szCs w:val="22"/>
        </w:rPr>
        <w:tab/>
      </w:r>
      <w:r w:rsidRPr="00DB460E">
        <w:rPr>
          <w:rFonts w:ascii="AvenirNext LT Pro MediumCn" w:hAnsi="AvenirNext LT Pro MediumCn" w:cs="Arial"/>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Cs/>
          <w:sz w:val="22"/>
          <w:szCs w:val="22"/>
        </w:rPr>
        <w:t xml:space="preserve"> </w:t>
      </w:r>
      <w:r w:rsidRPr="00DB460E">
        <w:rPr>
          <w:rFonts w:ascii="AvenirNext LT Pro MediumCn" w:hAnsi="AvenirNext LT Pro MediumCn" w:cs="Arial"/>
          <w:sz w:val="22"/>
          <w:szCs w:val="22"/>
        </w:rPr>
        <w:t>solidaire</w:t>
      </w:r>
    </w:p>
    <w:p w14:paraId="476C88D4" w14:textId="77777777" w:rsidR="009B1CD0" w:rsidRPr="00DB460E" w:rsidRDefault="009B1CD0" w:rsidP="0083205E">
      <w:pPr>
        <w:tabs>
          <w:tab w:val="left" w:pos="851"/>
        </w:tabs>
        <w:rPr>
          <w:rFonts w:ascii="AvenirNext LT Pro MediumCn" w:hAnsi="AvenirNext LT Pro MediumCn" w:cs="Arial"/>
          <w:sz w:val="22"/>
          <w:szCs w:val="22"/>
        </w:rPr>
      </w:pPr>
    </w:p>
    <w:p w14:paraId="29C9FB3E" w14:textId="77777777" w:rsidR="001C733C" w:rsidRPr="00DB460E" w:rsidRDefault="001C733C" w:rsidP="00CD46CC">
      <w:pPr>
        <w:tabs>
          <w:tab w:val="left" w:pos="851"/>
        </w:tabs>
        <w:rPr>
          <w:rFonts w:ascii="AvenirNext LT Pro MediumCn" w:hAnsi="AvenirNext LT Pro MediumCn" w:cs="Arial"/>
          <w:sz w:val="22"/>
          <w:szCs w:val="22"/>
        </w:rPr>
      </w:pPr>
    </w:p>
    <w:p w14:paraId="44B84547" w14:textId="77777777" w:rsidR="002904AF" w:rsidRPr="00DB460E" w:rsidRDefault="0021527A" w:rsidP="001C733C">
      <w:pPr>
        <w:pStyle w:val="fcasegauche"/>
        <w:tabs>
          <w:tab w:val="left" w:pos="426"/>
          <w:tab w:val="left" w:pos="851"/>
        </w:tabs>
        <w:spacing w:after="0"/>
        <w:ind w:left="0" w:firstLine="0"/>
        <w:jc w:val="left"/>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 xml:space="preserve"> </w:t>
      </w:r>
      <w:r w:rsidR="001C733C" w:rsidRPr="00DB460E">
        <w:rPr>
          <w:rFonts w:ascii="AvenirNext LT Pro MediumCn" w:hAnsi="AvenirNext LT Pro MediumCn" w:cs="Arial"/>
          <w:sz w:val="22"/>
          <w:szCs w:val="22"/>
        </w:rPr>
        <w:t>Les membres du groupement</w:t>
      </w:r>
      <w:r w:rsidRPr="00DB460E">
        <w:rPr>
          <w:rFonts w:ascii="AvenirNext LT Pro MediumCn" w:hAnsi="AvenirNext LT Pro MediumCn" w:cs="Arial"/>
          <w:sz w:val="22"/>
          <w:szCs w:val="22"/>
        </w:rPr>
        <w:t xml:space="preserve"> ont donné mandat</w:t>
      </w:r>
      <w:r w:rsidR="007F68A6" w:rsidRPr="00DB460E">
        <w:rPr>
          <w:rFonts w:ascii="AvenirNext LT Pro MediumCn" w:hAnsi="AvenirNext LT Pro MediumCn" w:cs="Arial"/>
          <w:sz w:val="22"/>
          <w:szCs w:val="22"/>
        </w:rPr>
        <w:t xml:space="preserve"> au mandataire, qui signe le présent acte d’engagement</w:t>
      </w:r>
      <w:r w:rsidR="002904AF" w:rsidRPr="00DB460E">
        <w:rPr>
          <w:rFonts w:ascii="AvenirNext LT Pro MediumCn" w:hAnsi="AvenirNext LT Pro MediumCn" w:cs="Arial"/>
          <w:sz w:val="22"/>
          <w:szCs w:val="22"/>
        </w:rPr>
        <w:t> :</w:t>
      </w:r>
    </w:p>
    <w:p w14:paraId="6C4680C5" w14:textId="77777777" w:rsidR="001C733C" w:rsidRPr="005B0C1A" w:rsidRDefault="001C733C"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 xml:space="preserve">(Cocher la </w:t>
      </w:r>
      <w:r w:rsidR="002904AF" w:rsidRPr="005B0C1A">
        <w:rPr>
          <w:rFonts w:ascii="Arial" w:hAnsi="Arial" w:cs="Arial"/>
          <w:b/>
          <w:i/>
          <w:iCs/>
          <w:color w:val="0070C0"/>
          <w:sz w:val="16"/>
        </w:rPr>
        <w:t xml:space="preserve">ou les </w:t>
      </w:r>
      <w:r w:rsidRPr="005B0C1A">
        <w:rPr>
          <w:rFonts w:ascii="Arial" w:hAnsi="Arial" w:cs="Arial"/>
          <w:b/>
          <w:i/>
          <w:iCs/>
          <w:color w:val="0070C0"/>
          <w:sz w:val="16"/>
        </w:rPr>
        <w:t>case</w:t>
      </w:r>
      <w:r w:rsidR="002904AF" w:rsidRPr="005B0C1A">
        <w:rPr>
          <w:rFonts w:ascii="Arial" w:hAnsi="Arial" w:cs="Arial"/>
          <w:b/>
          <w:i/>
          <w:iCs/>
          <w:color w:val="0070C0"/>
          <w:sz w:val="16"/>
        </w:rPr>
        <w:t>s</w:t>
      </w:r>
      <w:r w:rsidRPr="005B0C1A">
        <w:rPr>
          <w:rFonts w:ascii="Arial" w:hAnsi="Arial" w:cs="Arial"/>
          <w:b/>
          <w:i/>
          <w:iCs/>
          <w:color w:val="0070C0"/>
          <w:sz w:val="16"/>
        </w:rPr>
        <w:t xml:space="preserve"> correspondante</w:t>
      </w:r>
      <w:r w:rsidR="002904AF" w:rsidRPr="005B0C1A">
        <w:rPr>
          <w:rFonts w:ascii="Arial" w:hAnsi="Arial" w:cs="Arial"/>
          <w:b/>
          <w:i/>
          <w:iCs/>
          <w:color w:val="0070C0"/>
          <w:sz w:val="16"/>
        </w:rPr>
        <w:t>s</w:t>
      </w:r>
      <w:r w:rsidRPr="005B0C1A">
        <w:rPr>
          <w:rFonts w:ascii="Arial" w:hAnsi="Arial" w:cs="Arial"/>
          <w:b/>
          <w:i/>
          <w:iCs/>
          <w:color w:val="0070C0"/>
          <w:sz w:val="16"/>
        </w:rPr>
        <w:t>.)</w:t>
      </w:r>
    </w:p>
    <w:p w14:paraId="67C6E672" w14:textId="77777777" w:rsidR="002904AF" w:rsidRPr="00DB460E" w:rsidRDefault="001C733C" w:rsidP="009B45B9">
      <w:pPr>
        <w:tabs>
          <w:tab w:val="left" w:pos="851"/>
        </w:tabs>
        <w:ind w:left="1695" w:hanging="1695"/>
        <w:rPr>
          <w:rFonts w:ascii="AvenirNext LT Pro MediumCn" w:hAnsi="AvenirNext LT Pro MediumCn" w:cs="Arial"/>
          <w:sz w:val="22"/>
          <w:szCs w:val="22"/>
        </w:rPr>
      </w:pPr>
      <w:r w:rsidRPr="00DB460E">
        <w:rPr>
          <w:rFonts w:ascii="AvenirNext LT Pro MediumCn" w:hAnsi="AvenirNext LT Pro MediumCn"/>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r w:rsidR="002904AF" w:rsidRPr="00DB460E">
        <w:rPr>
          <w:rFonts w:ascii="AvenirNext LT Pro MediumCn" w:hAnsi="AvenirNext LT Pro MediumCn" w:cs="Arial"/>
          <w:sz w:val="22"/>
          <w:szCs w:val="22"/>
        </w:rPr>
        <w:t>pour signer le présent acte d’engagement en leur nom et pour leur compte</w:t>
      </w:r>
      <w:r w:rsidR="007F68A6" w:rsidRPr="00DB460E">
        <w:rPr>
          <w:rFonts w:ascii="AvenirNext LT Pro MediumCn" w:hAnsi="AvenirNext LT Pro MediumCn" w:cs="Arial"/>
          <w:sz w:val="22"/>
          <w:szCs w:val="22"/>
        </w:rPr>
        <w:t xml:space="preserve">, </w:t>
      </w:r>
      <w:r w:rsidR="0021527A" w:rsidRPr="00DB460E">
        <w:rPr>
          <w:rFonts w:ascii="AvenirNext LT Pro MediumCn" w:hAnsi="AvenirNext LT Pro MediumCn" w:cs="Arial"/>
          <w:sz w:val="22"/>
          <w:szCs w:val="22"/>
        </w:rPr>
        <w:t xml:space="preserve">pour les représenter vis-à-vis de l’acheteur </w:t>
      </w:r>
      <w:r w:rsidR="007F68A6" w:rsidRPr="00DB460E">
        <w:rPr>
          <w:rFonts w:ascii="AvenirNext LT Pro MediumCn" w:hAnsi="AvenirNext LT Pro MediumCn" w:cs="Arial"/>
          <w:sz w:val="22"/>
          <w:szCs w:val="22"/>
        </w:rPr>
        <w:t>et pour coordonner l’ensemble des prestations</w:t>
      </w:r>
      <w:r w:rsidR="00983FF3" w:rsidRPr="00DB460E">
        <w:rPr>
          <w:rFonts w:ascii="AvenirNext LT Pro MediumCn" w:hAnsi="AvenirNext LT Pro MediumCn" w:cs="Arial"/>
          <w:sz w:val="22"/>
          <w:szCs w:val="22"/>
        </w:rPr>
        <w:t> ;</w:t>
      </w:r>
    </w:p>
    <w:p w14:paraId="54839E5F" w14:textId="77777777" w:rsidR="002904AF" w:rsidRPr="00DB460E" w:rsidRDefault="002904AF" w:rsidP="009D661E">
      <w:pPr>
        <w:tabs>
          <w:tab w:val="left" w:pos="851"/>
        </w:tabs>
        <w:ind w:left="1701"/>
        <w:rPr>
          <w:rFonts w:ascii="AvenirNext LT Pro MediumCn" w:hAnsi="AvenirNext LT Pro MediumCn" w:cs="Arial"/>
          <w:sz w:val="22"/>
          <w:szCs w:val="22"/>
        </w:rPr>
      </w:pPr>
      <w:r w:rsidRPr="00DB460E">
        <w:rPr>
          <w:rFonts w:ascii="AvenirNext LT Pro MediumCn" w:hAnsi="AvenirNext LT Pro MediumCn" w:cs="Arial"/>
          <w:i/>
          <w:sz w:val="22"/>
          <w:szCs w:val="22"/>
        </w:rPr>
        <w:t>(joindre les pouvoirs en annexe du présent document</w:t>
      </w:r>
      <w:r w:rsidR="009D661E" w:rsidRPr="00DB460E">
        <w:rPr>
          <w:rFonts w:ascii="AvenirNext LT Pro MediumCn" w:hAnsi="AvenirNext LT Pro MediumCn" w:cs="Arial"/>
          <w:i/>
          <w:sz w:val="22"/>
          <w:szCs w:val="22"/>
        </w:rPr>
        <w:t xml:space="preserve"> en cas de marché public autre que de défense ou de sécurité</w:t>
      </w:r>
      <w:r w:rsidRPr="00DB460E">
        <w:rPr>
          <w:rFonts w:ascii="AvenirNext LT Pro MediumCn" w:hAnsi="AvenirNext LT Pro MediumCn" w:cs="Arial"/>
          <w:i/>
          <w:sz w:val="22"/>
          <w:szCs w:val="22"/>
        </w:rPr>
        <w:t>.</w:t>
      </w:r>
      <w:r w:rsidR="009D661E" w:rsidRPr="00DB460E">
        <w:rPr>
          <w:rFonts w:ascii="AvenirNext LT Pro MediumCn" w:hAnsi="AvenirNext LT Pro MediumCn" w:cs="Arial"/>
          <w:i/>
          <w:sz w:val="22"/>
          <w:szCs w:val="22"/>
        </w:rPr>
        <w:t xml:space="preserve"> Dans le cas contraire, ces documents ont déjà été fournis</w:t>
      </w:r>
      <w:r w:rsidRPr="00DB460E">
        <w:rPr>
          <w:rFonts w:ascii="AvenirNext LT Pro MediumCn" w:hAnsi="AvenirNext LT Pro MediumCn" w:cs="Arial"/>
          <w:i/>
          <w:sz w:val="22"/>
          <w:szCs w:val="22"/>
        </w:rPr>
        <w:t>)</w:t>
      </w:r>
    </w:p>
    <w:p w14:paraId="585F7F1F" w14:textId="77777777" w:rsidR="002904AF" w:rsidRPr="00DB460E" w:rsidRDefault="002904AF" w:rsidP="001C733C">
      <w:pPr>
        <w:tabs>
          <w:tab w:val="left" w:pos="851"/>
        </w:tabs>
        <w:rPr>
          <w:rFonts w:ascii="AvenirNext LT Pro MediumCn" w:hAnsi="AvenirNext LT Pro MediumCn" w:cs="Arial"/>
          <w:sz w:val="22"/>
          <w:szCs w:val="22"/>
        </w:rPr>
      </w:pPr>
    </w:p>
    <w:p w14:paraId="629CB595" w14:textId="77777777" w:rsidR="002904AF" w:rsidRPr="00DB460E" w:rsidRDefault="002904AF" w:rsidP="002904AF">
      <w:pPr>
        <w:tabs>
          <w:tab w:val="left" w:pos="851"/>
        </w:tabs>
        <w:ind w:left="1701" w:hanging="850"/>
        <w:jc w:val="both"/>
        <w:rPr>
          <w:rFonts w:ascii="AvenirNext LT Pro MediumCn" w:hAnsi="AvenirNext LT Pro MediumCn" w:cs="Arial"/>
          <w:iCs/>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r w:rsidRPr="00DB460E">
        <w:rPr>
          <w:rFonts w:ascii="AvenirNext LT Pro MediumCn" w:hAnsi="AvenirNext LT Pro MediumCn" w:cs="Arial"/>
          <w:sz w:val="22"/>
          <w:szCs w:val="22"/>
        </w:rPr>
        <w:t>pour signer, en leur nom et pour leur compte, les modifications ultérieures du mar</w:t>
      </w:r>
      <w:r w:rsidR="0021527A" w:rsidRPr="00DB460E">
        <w:rPr>
          <w:rFonts w:ascii="AvenirNext LT Pro MediumCn" w:hAnsi="AvenirNext LT Pro MediumCn" w:cs="Arial"/>
          <w:sz w:val="22"/>
          <w:szCs w:val="22"/>
        </w:rPr>
        <w:t>ché public</w:t>
      </w:r>
      <w:r w:rsidRPr="00DB460E">
        <w:rPr>
          <w:rFonts w:ascii="AvenirNext LT Pro MediumCn" w:hAnsi="AvenirNext LT Pro MediumCn" w:cs="Arial"/>
          <w:sz w:val="22"/>
          <w:szCs w:val="22"/>
        </w:rPr>
        <w:t> ;</w:t>
      </w:r>
    </w:p>
    <w:p w14:paraId="30EEEF7E" w14:textId="77777777" w:rsidR="00BE6078" w:rsidRPr="00DB460E" w:rsidRDefault="009D661E" w:rsidP="009D661E">
      <w:pPr>
        <w:tabs>
          <w:tab w:val="left" w:pos="851"/>
        </w:tabs>
        <w:ind w:left="1701"/>
        <w:rPr>
          <w:rFonts w:ascii="AvenirNext LT Pro MediumCn" w:hAnsi="AvenirNext LT Pro MediumCn" w:cs="Arial"/>
          <w:sz w:val="22"/>
          <w:szCs w:val="22"/>
        </w:rPr>
      </w:pPr>
      <w:r w:rsidRPr="00DB460E">
        <w:rPr>
          <w:rFonts w:ascii="AvenirNext LT Pro MediumCn" w:hAnsi="AvenirNext LT Pro MediumCn" w:cs="Arial"/>
          <w:i/>
          <w:sz w:val="22"/>
          <w:szCs w:val="22"/>
        </w:rPr>
        <w:t>(joindre les pouvoirs en annexe du présent document en cas de marché public autre que de défense ou de sécurité. Dans le cas contraire, ces documents ont déjà été fournis)</w:t>
      </w:r>
    </w:p>
    <w:p w14:paraId="596690DC" w14:textId="77777777" w:rsidR="002904AF" w:rsidRPr="00DB460E" w:rsidRDefault="002904AF" w:rsidP="002904AF">
      <w:pPr>
        <w:tabs>
          <w:tab w:val="left" w:pos="851"/>
        </w:tabs>
        <w:rPr>
          <w:rFonts w:ascii="AvenirNext LT Pro MediumCn" w:hAnsi="AvenirNext LT Pro MediumCn" w:cs="Arial"/>
          <w:iCs/>
          <w:sz w:val="22"/>
          <w:szCs w:val="22"/>
        </w:rPr>
      </w:pPr>
    </w:p>
    <w:p w14:paraId="4ED02AD4" w14:textId="77777777" w:rsidR="009D661E" w:rsidRPr="00DB460E" w:rsidRDefault="002904AF" w:rsidP="002904AF">
      <w:pPr>
        <w:tabs>
          <w:tab w:val="left" w:pos="851"/>
        </w:tabs>
        <w:ind w:left="1134" w:hanging="850"/>
        <w:rPr>
          <w:rFonts w:ascii="AvenirNext LT Pro MediumCn" w:hAnsi="AvenirNext LT Pro MediumCn" w:cs="Arial"/>
          <w:sz w:val="22"/>
          <w:szCs w:val="22"/>
        </w:rPr>
      </w:pPr>
      <w:r w:rsidRPr="00DB460E">
        <w:rPr>
          <w:rFonts w:ascii="AvenirNext LT Pro MediumCn" w:hAnsi="AvenirNext LT Pro MediumCn"/>
          <w:sz w:val="22"/>
          <w:szCs w:val="22"/>
        </w:rPr>
        <w:tab/>
      </w: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i/>
          <w:iCs/>
          <w:sz w:val="22"/>
          <w:szCs w:val="22"/>
        </w:rPr>
        <w:t xml:space="preserve"> </w:t>
      </w:r>
      <w:r w:rsidRPr="00DB460E">
        <w:rPr>
          <w:rFonts w:ascii="AvenirNext LT Pro MediumCn" w:hAnsi="AvenirNext LT Pro MediumCn" w:cs="Arial"/>
          <w:sz w:val="22"/>
          <w:szCs w:val="22"/>
        </w:rPr>
        <w:tab/>
        <w:t>ont donné mandat au mandataire dans les conditions définies par les pouvoirs joints en annexe</w:t>
      </w:r>
      <w:r w:rsidR="009D661E" w:rsidRPr="00DB460E">
        <w:rPr>
          <w:rFonts w:ascii="AvenirNext LT Pro MediumCn" w:hAnsi="AvenirNext LT Pro MediumCn" w:cs="Arial"/>
          <w:sz w:val="22"/>
          <w:szCs w:val="22"/>
        </w:rPr>
        <w:t>.</w:t>
      </w:r>
    </w:p>
    <w:p w14:paraId="2307D7DE" w14:textId="77777777" w:rsidR="002904AF" w:rsidRPr="00DB460E" w:rsidRDefault="009D661E" w:rsidP="009D661E">
      <w:pPr>
        <w:tabs>
          <w:tab w:val="left" w:pos="851"/>
        </w:tabs>
        <w:ind w:left="1701"/>
        <w:rPr>
          <w:rFonts w:ascii="AvenirNext LT Pro MediumCn" w:hAnsi="AvenirNext LT Pro MediumCn" w:cs="Arial"/>
          <w:i/>
          <w:sz w:val="22"/>
          <w:szCs w:val="22"/>
        </w:rPr>
      </w:pPr>
      <w:r w:rsidRPr="00DB460E">
        <w:rPr>
          <w:rFonts w:ascii="AvenirNext LT Pro MediumCn" w:hAnsi="AvenirNext LT Pro MediumCn" w:cs="Arial"/>
          <w:i/>
          <w:sz w:val="22"/>
          <w:szCs w:val="22"/>
        </w:rPr>
        <w:lastRenderedPageBreak/>
        <w:t>(hors cas des marchés de défense ou de sécurité dans lequel ces documents ont déjà été fournis)</w:t>
      </w:r>
      <w:r w:rsidR="002904AF" w:rsidRPr="00DB460E">
        <w:rPr>
          <w:rFonts w:ascii="AvenirNext LT Pro MediumCn" w:hAnsi="AvenirNext LT Pro MediumCn" w:cs="Arial"/>
          <w:i/>
          <w:sz w:val="22"/>
          <w:szCs w:val="22"/>
        </w:rPr>
        <w:t>.</w:t>
      </w:r>
    </w:p>
    <w:p w14:paraId="7EF112BF" w14:textId="77777777" w:rsidR="002904AF" w:rsidRPr="00DB460E" w:rsidRDefault="002904AF" w:rsidP="002904AF">
      <w:pPr>
        <w:tabs>
          <w:tab w:val="left" w:pos="851"/>
        </w:tabs>
        <w:ind w:left="1134" w:hanging="850"/>
        <w:rPr>
          <w:rFonts w:ascii="AvenirNext LT Pro MediumCn" w:hAnsi="AvenirNext LT Pro MediumCn" w:cs="Arial"/>
          <w:i/>
          <w:sz w:val="22"/>
          <w:szCs w:val="22"/>
        </w:rPr>
      </w:pPr>
    </w:p>
    <w:p w14:paraId="016924F3" w14:textId="77777777" w:rsidR="001C733C" w:rsidRPr="00DB460E" w:rsidRDefault="001C733C" w:rsidP="001C733C">
      <w:pPr>
        <w:tabs>
          <w:tab w:val="left" w:pos="851"/>
        </w:tabs>
        <w:rPr>
          <w:rFonts w:ascii="AvenirNext LT Pro MediumCn" w:hAnsi="AvenirNext LT Pro MediumCn" w:cs="Arial"/>
          <w:i/>
          <w:sz w:val="22"/>
          <w:szCs w:val="22"/>
        </w:rPr>
      </w:pPr>
    </w:p>
    <w:p w14:paraId="39BB1F9F" w14:textId="77777777" w:rsidR="00036500" w:rsidRPr="00DB460E" w:rsidRDefault="0021527A" w:rsidP="006C4338">
      <w:pPr>
        <w:tabs>
          <w:tab w:val="left" w:pos="851"/>
        </w:tabs>
        <w:rPr>
          <w:rFonts w:ascii="AvenirNext LT Pro MediumCn" w:hAnsi="AvenirNext LT Pro MediumCn" w:cs="Arial"/>
          <w:i/>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 xml:space="preserve"> </w:t>
      </w:r>
      <w:r w:rsidRPr="00DB460E">
        <w:rPr>
          <w:rFonts w:ascii="AvenirNext LT Pro MediumCn" w:hAnsi="AvenirNext LT Pro MediumCn" w:cs="Arial"/>
          <w:sz w:val="22"/>
          <w:szCs w:val="22"/>
        </w:rPr>
        <w:t>L</w:t>
      </w:r>
      <w:r w:rsidR="00036500" w:rsidRPr="00DB460E">
        <w:rPr>
          <w:rFonts w:ascii="AvenirNext LT Pro MediumCn" w:hAnsi="AvenirNext LT Pro MediumCn" w:cs="Arial"/>
          <w:sz w:val="22"/>
          <w:szCs w:val="22"/>
        </w:rPr>
        <w:t>es membres du groupement</w:t>
      </w:r>
      <w:r w:rsidR="00332B12" w:rsidRPr="00DB460E">
        <w:rPr>
          <w:rFonts w:ascii="AvenirNext LT Pro MediumCn" w:hAnsi="AvenirNext LT Pro MediumCn" w:cs="Arial"/>
          <w:sz w:val="22"/>
          <w:szCs w:val="22"/>
        </w:rPr>
        <w:t>, qui signent le présent acte d’engagement</w:t>
      </w:r>
      <w:r w:rsidR="00036500" w:rsidRPr="00DB460E">
        <w:rPr>
          <w:rFonts w:ascii="AvenirNext LT Pro MediumCn" w:hAnsi="AvenirNext LT Pro MediumCn" w:cs="Arial"/>
          <w:sz w:val="22"/>
          <w:szCs w:val="22"/>
        </w:rPr>
        <w:t> :</w:t>
      </w:r>
    </w:p>
    <w:p w14:paraId="5AB8EA15" w14:textId="7BC25BCB" w:rsidR="00036500" w:rsidRPr="005B0C1A" w:rsidRDefault="00036500" w:rsidP="005B0C1A">
      <w:pPr>
        <w:pStyle w:val="fcasegauche"/>
        <w:tabs>
          <w:tab w:val="left" w:pos="0"/>
        </w:tabs>
        <w:spacing w:after="0"/>
        <w:ind w:left="0" w:firstLine="0"/>
        <w:rPr>
          <w:rFonts w:ascii="Arial" w:hAnsi="Arial" w:cs="Arial"/>
          <w:b/>
          <w:i/>
          <w:iCs/>
          <w:color w:val="0070C0"/>
          <w:sz w:val="16"/>
        </w:rPr>
      </w:pPr>
      <w:r w:rsidRPr="005B0C1A">
        <w:rPr>
          <w:rFonts w:ascii="Arial" w:hAnsi="Arial" w:cs="Arial"/>
          <w:b/>
          <w:i/>
          <w:iCs/>
          <w:color w:val="0070C0"/>
          <w:sz w:val="16"/>
        </w:rPr>
        <w:t>(Cocher la case correspondante.)</w:t>
      </w:r>
      <w:r w:rsidR="006A416A" w:rsidRPr="005B0C1A">
        <w:rPr>
          <w:rFonts w:ascii="Arial" w:hAnsi="Arial" w:cs="Arial"/>
          <w:b/>
          <w:i/>
          <w:iCs/>
          <w:color w:val="0070C0"/>
          <w:sz w:val="16"/>
        </w:rPr>
        <w:t xml:space="preserve">  (Donner des précisions sur l’étendue du mandat.)</w:t>
      </w:r>
    </w:p>
    <w:p w14:paraId="02F90C56" w14:textId="77777777" w:rsidR="00AE7831" w:rsidRPr="00DB460E" w:rsidRDefault="00AE7831" w:rsidP="009B45B9">
      <w:pPr>
        <w:tabs>
          <w:tab w:val="left" w:pos="851"/>
        </w:tabs>
        <w:ind w:left="1701" w:hanging="850"/>
        <w:jc w:val="both"/>
        <w:rPr>
          <w:rFonts w:ascii="AvenirNext LT Pro MediumCn" w:hAnsi="AvenirNext LT Pro MediumCn" w:cs="Arial"/>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sz w:val="22"/>
          <w:szCs w:val="22"/>
        </w:rPr>
        <w:tab/>
      </w:r>
      <w:r w:rsidRPr="00DB460E">
        <w:rPr>
          <w:rFonts w:ascii="AvenirNext LT Pro MediumCn" w:hAnsi="AvenirNext LT Pro MediumCn" w:cs="Arial"/>
          <w:sz w:val="22"/>
          <w:szCs w:val="22"/>
        </w:rPr>
        <w:t>donnent mandat au mandataire, qui l’accepte, pour les représenter vis-à-vis de l’acheteur et pour coordonner l’ensemble des prestations ;</w:t>
      </w:r>
    </w:p>
    <w:p w14:paraId="275AF784" w14:textId="77777777" w:rsidR="00AE7831" w:rsidRPr="00DB460E" w:rsidRDefault="00AE7831" w:rsidP="009B45B9">
      <w:pPr>
        <w:tabs>
          <w:tab w:val="left" w:pos="851"/>
        </w:tabs>
        <w:ind w:left="1701" w:hanging="850"/>
        <w:jc w:val="both"/>
        <w:rPr>
          <w:rFonts w:ascii="AvenirNext LT Pro MediumCn" w:hAnsi="AvenirNext LT Pro MediumCn"/>
          <w:sz w:val="22"/>
          <w:szCs w:val="22"/>
        </w:rPr>
      </w:pPr>
    </w:p>
    <w:p w14:paraId="67D6463D" w14:textId="77777777" w:rsidR="00036500" w:rsidRPr="00DB460E" w:rsidRDefault="00036500" w:rsidP="009B45B9">
      <w:pPr>
        <w:tabs>
          <w:tab w:val="left" w:pos="851"/>
        </w:tabs>
        <w:ind w:left="1701" w:hanging="850"/>
        <w:jc w:val="both"/>
        <w:rPr>
          <w:rFonts w:ascii="AvenirNext LT Pro MediumCn" w:hAnsi="AvenirNext LT Pro MediumCn" w:cs="Arial"/>
          <w:iCs/>
          <w:sz w:val="22"/>
          <w:szCs w:val="22"/>
        </w:rPr>
      </w:pPr>
      <w:r w:rsidRPr="00DB460E">
        <w:rPr>
          <w:rFonts w:ascii="AvenirNext LT Pro MediumCn" w:hAnsi="AvenirNext LT Pro MediumCn"/>
          <w:sz w:val="22"/>
          <w:szCs w:val="22"/>
        </w:rPr>
        <w:fldChar w:fldCharType="begin">
          <w:ffData>
            <w:name w:val=""/>
            <w:enabled/>
            <w:calcOnExit w:val="0"/>
            <w:checkBox>
              <w:size w:val="20"/>
              <w:default w:val="0"/>
            </w:checkBox>
          </w:ffData>
        </w:fldChar>
      </w:r>
      <w:r w:rsidRPr="00DB460E">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DB460E">
        <w:rPr>
          <w:rFonts w:ascii="AvenirNext LT Pro MediumCn" w:hAnsi="AvenirNext LT Pro MediumCn"/>
          <w:sz w:val="22"/>
          <w:szCs w:val="22"/>
        </w:rPr>
        <w:fldChar w:fldCharType="end"/>
      </w:r>
      <w:r w:rsidRPr="00DB460E">
        <w:rPr>
          <w:rFonts w:ascii="AvenirNext LT Pro MediumCn" w:hAnsi="AvenirNext LT Pro MediumCn" w:cs="Arial"/>
          <w:sz w:val="22"/>
          <w:szCs w:val="22"/>
        </w:rPr>
        <w:tab/>
        <w:t xml:space="preserve">donnent mandat au mandataire, qui l’accepte, pour signer, en leur nom et pour leur compte, </w:t>
      </w:r>
      <w:r w:rsidR="004A7169" w:rsidRPr="00DB460E">
        <w:rPr>
          <w:rFonts w:ascii="AvenirNext LT Pro MediumCn" w:hAnsi="AvenirNext LT Pro MediumCn" w:cs="Arial"/>
          <w:sz w:val="22"/>
          <w:szCs w:val="22"/>
        </w:rPr>
        <w:t>les</w:t>
      </w:r>
      <w:r w:rsidRPr="00DB460E">
        <w:rPr>
          <w:rFonts w:ascii="AvenirNext LT Pro MediumCn" w:hAnsi="AvenirNext LT Pro MediumCn" w:cs="Arial"/>
          <w:sz w:val="22"/>
          <w:szCs w:val="22"/>
        </w:rPr>
        <w:t xml:space="preserve"> modifications ultérieures du marché </w:t>
      </w:r>
      <w:r w:rsidR="00930A5C" w:rsidRPr="00DB460E">
        <w:rPr>
          <w:rFonts w:ascii="AvenirNext LT Pro MediumCn" w:hAnsi="AvenirNext LT Pro MediumCn" w:cs="Arial"/>
          <w:sz w:val="22"/>
          <w:szCs w:val="22"/>
        </w:rPr>
        <w:t>public</w:t>
      </w:r>
      <w:r w:rsidRPr="00DB460E">
        <w:rPr>
          <w:rFonts w:ascii="AvenirNext LT Pro MediumCn" w:hAnsi="AvenirNext LT Pro MediumCn" w:cs="Arial"/>
          <w:sz w:val="22"/>
          <w:szCs w:val="22"/>
        </w:rPr>
        <w:t> ;</w:t>
      </w:r>
    </w:p>
    <w:p w14:paraId="2251875A" w14:textId="77777777" w:rsidR="00036500" w:rsidRPr="00DB460E" w:rsidRDefault="00036500" w:rsidP="006C4338">
      <w:pPr>
        <w:tabs>
          <w:tab w:val="left" w:pos="851"/>
        </w:tabs>
        <w:rPr>
          <w:rFonts w:ascii="AvenirNext LT Pro MediumCn" w:hAnsi="AvenirNext LT Pro MediumCn" w:cs="Arial"/>
          <w:iCs/>
          <w:sz w:val="22"/>
          <w:szCs w:val="22"/>
        </w:rPr>
      </w:pPr>
    </w:p>
    <w:p w14:paraId="2CC23E78" w14:textId="77777777" w:rsidR="00036500" w:rsidRPr="00DB460E" w:rsidRDefault="00844DAA" w:rsidP="009B45B9">
      <w:pPr>
        <w:tabs>
          <w:tab w:val="left" w:pos="851"/>
        </w:tabs>
        <w:ind w:left="1134" w:hanging="850"/>
        <w:rPr>
          <w:rFonts w:ascii="AvenirNext LT Pro MediumCn" w:hAnsi="AvenirNext LT Pro MediumCn" w:cs="Arial"/>
          <w:i/>
          <w:sz w:val="22"/>
          <w:szCs w:val="22"/>
        </w:rPr>
      </w:pPr>
      <w:r w:rsidRPr="00DB460E">
        <w:rPr>
          <w:rFonts w:ascii="AvenirNext LT Pro MediumCn" w:hAnsi="AvenirNext LT Pro MediumCn"/>
          <w:sz w:val="22"/>
          <w:szCs w:val="22"/>
        </w:rPr>
        <w:tab/>
      </w:r>
      <w:r w:rsidR="00036500" w:rsidRPr="00DB460E">
        <w:rPr>
          <w:rFonts w:ascii="AvenirNext LT Pro MediumCn" w:hAnsi="AvenirNext LT Pro MediumCn"/>
          <w:sz w:val="22"/>
          <w:szCs w:val="22"/>
        </w:rPr>
        <w:fldChar w:fldCharType="begin">
          <w:ffData>
            <w:name w:val=""/>
            <w:enabled/>
            <w:calcOnExit w:val="0"/>
            <w:checkBox>
              <w:size w:val="20"/>
              <w:default w:val="0"/>
            </w:checkBox>
          </w:ffData>
        </w:fldChar>
      </w:r>
      <w:r w:rsidR="00036500" w:rsidRPr="00DB460E">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00036500" w:rsidRPr="00DB460E">
        <w:rPr>
          <w:rFonts w:ascii="AvenirNext LT Pro MediumCn" w:hAnsi="AvenirNext LT Pro MediumCn"/>
          <w:sz w:val="22"/>
          <w:szCs w:val="22"/>
        </w:rPr>
        <w:fldChar w:fldCharType="end"/>
      </w:r>
      <w:r w:rsidR="00036500" w:rsidRPr="00DB460E">
        <w:rPr>
          <w:rFonts w:ascii="AvenirNext LT Pro MediumCn" w:hAnsi="AvenirNext LT Pro MediumCn" w:cs="Arial"/>
          <w:i/>
          <w:iCs/>
          <w:sz w:val="22"/>
          <w:szCs w:val="22"/>
        </w:rPr>
        <w:t xml:space="preserve"> </w:t>
      </w:r>
      <w:r w:rsidR="00036500" w:rsidRPr="00DB460E">
        <w:rPr>
          <w:rFonts w:ascii="AvenirNext LT Pro MediumCn" w:hAnsi="AvenirNext LT Pro MediumCn" w:cs="Arial"/>
          <w:sz w:val="22"/>
          <w:szCs w:val="22"/>
        </w:rPr>
        <w:tab/>
        <w:t>donnent mandat au mandataire dans les conditions définies ci-dessous</w:t>
      </w:r>
      <w:r w:rsidRPr="00DB460E">
        <w:rPr>
          <w:rFonts w:ascii="AvenirNext LT Pro MediumCn" w:hAnsi="AvenirNext LT Pro MediumCn" w:cs="Arial"/>
          <w:sz w:val="22"/>
          <w:szCs w:val="22"/>
        </w:rPr>
        <w:t> :</w:t>
      </w:r>
    </w:p>
    <w:p w14:paraId="5A948C61" w14:textId="7440F4EC" w:rsidR="006475D8" w:rsidRPr="00DB460E" w:rsidRDefault="006475D8" w:rsidP="006C4338">
      <w:pPr>
        <w:tabs>
          <w:tab w:val="left" w:pos="851"/>
        </w:tabs>
        <w:rPr>
          <w:rFonts w:ascii="AvenirNext LT Pro MediumCn" w:hAnsi="AvenirNext LT Pro MediumCn"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B460E" w14:paraId="0C629A3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FDA55DC"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Nom, prénom et qualité</w:t>
            </w:r>
          </w:p>
          <w:p w14:paraId="461C8C9F"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4B9656"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354A1" w14:textId="77777777" w:rsidR="00332B12" w:rsidRPr="00DB460E" w:rsidRDefault="00332B12" w:rsidP="00B054DA">
            <w:pPr>
              <w:tabs>
                <w:tab w:val="left" w:pos="851"/>
              </w:tabs>
              <w:jc w:val="center"/>
              <w:rPr>
                <w:rFonts w:ascii="AvenirNext LT Pro MediumCn" w:hAnsi="AvenirNext LT Pro MediumCn" w:cs="Arial"/>
                <w:b/>
                <w:bCs/>
                <w:sz w:val="24"/>
                <w:szCs w:val="22"/>
              </w:rPr>
            </w:pPr>
            <w:r w:rsidRPr="00DB460E">
              <w:rPr>
                <w:rFonts w:ascii="AvenirNext LT Pro MediumCn" w:hAnsi="AvenirNext LT Pro MediumCn" w:cs="Arial"/>
                <w:b/>
                <w:bCs/>
                <w:sz w:val="24"/>
                <w:szCs w:val="22"/>
              </w:rPr>
              <w:t>Signature</w:t>
            </w:r>
          </w:p>
        </w:tc>
      </w:tr>
      <w:tr w:rsidR="00332B12" w:rsidRPr="00DB460E" w14:paraId="571682BE" w14:textId="77777777" w:rsidTr="00DB460E">
        <w:trPr>
          <w:trHeight w:val="1166"/>
        </w:trPr>
        <w:tc>
          <w:tcPr>
            <w:tcW w:w="4644" w:type="dxa"/>
            <w:tcBorders>
              <w:top w:val="single" w:sz="4" w:space="0" w:color="000000"/>
              <w:left w:val="single" w:sz="4" w:space="0" w:color="000000"/>
            </w:tcBorders>
            <w:shd w:val="clear" w:color="auto" w:fill="CCFFFF"/>
          </w:tcPr>
          <w:p w14:paraId="3DC27E2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top w:val="single" w:sz="4" w:space="0" w:color="000000"/>
              <w:left w:val="single" w:sz="4" w:space="0" w:color="000000"/>
            </w:tcBorders>
            <w:shd w:val="clear" w:color="auto" w:fill="CCFFFF"/>
          </w:tcPr>
          <w:p w14:paraId="696E8006"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4F32488F"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1BD4B0F8" w14:textId="77777777" w:rsidTr="00DB460E">
        <w:trPr>
          <w:trHeight w:val="1278"/>
        </w:trPr>
        <w:tc>
          <w:tcPr>
            <w:tcW w:w="4644" w:type="dxa"/>
            <w:tcBorders>
              <w:left w:val="single" w:sz="4" w:space="0" w:color="000000"/>
            </w:tcBorders>
            <w:shd w:val="clear" w:color="auto" w:fill="auto"/>
          </w:tcPr>
          <w:p w14:paraId="15A2A95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auto"/>
          </w:tcPr>
          <w:p w14:paraId="1C471AD1"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auto"/>
          </w:tcPr>
          <w:p w14:paraId="6EDC7DD8"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08829D51" w14:textId="77777777" w:rsidTr="00DB460E">
        <w:trPr>
          <w:trHeight w:val="1267"/>
        </w:trPr>
        <w:tc>
          <w:tcPr>
            <w:tcW w:w="4644" w:type="dxa"/>
            <w:tcBorders>
              <w:left w:val="single" w:sz="4" w:space="0" w:color="000000"/>
            </w:tcBorders>
            <w:shd w:val="clear" w:color="auto" w:fill="CCFFFF"/>
          </w:tcPr>
          <w:p w14:paraId="4995EA5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CCFFFF"/>
          </w:tcPr>
          <w:p w14:paraId="174BFA0D"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CCFFFF"/>
          </w:tcPr>
          <w:p w14:paraId="58C49485"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602D7ADA" w14:textId="77777777" w:rsidTr="00DB460E">
        <w:trPr>
          <w:trHeight w:val="1129"/>
        </w:trPr>
        <w:tc>
          <w:tcPr>
            <w:tcW w:w="4644" w:type="dxa"/>
            <w:tcBorders>
              <w:left w:val="single" w:sz="4" w:space="0" w:color="000000"/>
            </w:tcBorders>
            <w:shd w:val="clear" w:color="auto" w:fill="auto"/>
          </w:tcPr>
          <w:p w14:paraId="15D9EE97"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tcBorders>
            <w:shd w:val="clear" w:color="auto" w:fill="auto"/>
          </w:tcPr>
          <w:p w14:paraId="64A2D93D" w14:textId="77777777" w:rsidR="00332B12" w:rsidRPr="00DB460E" w:rsidRDefault="00332B12" w:rsidP="00EC2842">
            <w:pPr>
              <w:pStyle w:val="fcasegauche"/>
              <w:tabs>
                <w:tab w:val="left" w:pos="0"/>
              </w:tabs>
              <w:spacing w:after="0"/>
              <w:ind w:left="0" w:firstLine="0"/>
              <w:rPr>
                <w:rFonts w:ascii="AvenirNext LT Pro MediumCn" w:hAnsi="AvenirNext LT Pro MediumCn" w:cs="Arial"/>
                <w:b/>
                <w:bCs/>
                <w:sz w:val="22"/>
                <w:szCs w:val="22"/>
              </w:rPr>
            </w:pPr>
          </w:p>
        </w:tc>
        <w:tc>
          <w:tcPr>
            <w:tcW w:w="3056" w:type="dxa"/>
            <w:tcBorders>
              <w:left w:val="single" w:sz="4" w:space="0" w:color="000000"/>
              <w:right w:val="single" w:sz="4" w:space="0" w:color="000000"/>
            </w:tcBorders>
            <w:shd w:val="clear" w:color="auto" w:fill="auto"/>
          </w:tcPr>
          <w:p w14:paraId="5674F6D0"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r w:rsidR="00332B12" w:rsidRPr="00DB460E" w14:paraId="4B683948" w14:textId="77777777" w:rsidTr="00DB460E">
        <w:trPr>
          <w:trHeight w:val="1287"/>
        </w:trPr>
        <w:tc>
          <w:tcPr>
            <w:tcW w:w="4644" w:type="dxa"/>
            <w:tcBorders>
              <w:left w:val="single" w:sz="4" w:space="0" w:color="000000"/>
              <w:bottom w:val="single" w:sz="4" w:space="0" w:color="000000"/>
            </w:tcBorders>
            <w:shd w:val="clear" w:color="auto" w:fill="CCFFFF"/>
          </w:tcPr>
          <w:p w14:paraId="4BCEEF9C"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2694" w:type="dxa"/>
            <w:tcBorders>
              <w:left w:val="single" w:sz="4" w:space="0" w:color="000000"/>
              <w:bottom w:val="single" w:sz="4" w:space="0" w:color="000000"/>
            </w:tcBorders>
            <w:shd w:val="clear" w:color="auto" w:fill="CCFFFF"/>
          </w:tcPr>
          <w:p w14:paraId="5CCB1B85"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76EBB413" w14:textId="77777777" w:rsidR="00332B12" w:rsidRPr="00DB460E" w:rsidRDefault="00332B12" w:rsidP="00B054DA">
            <w:pPr>
              <w:tabs>
                <w:tab w:val="left" w:pos="851"/>
              </w:tabs>
              <w:snapToGrid w:val="0"/>
              <w:jc w:val="both"/>
              <w:rPr>
                <w:rFonts w:ascii="AvenirNext LT Pro MediumCn" w:hAnsi="AvenirNext LT Pro MediumCn" w:cs="Arial"/>
                <w:b/>
                <w:bCs/>
                <w:sz w:val="22"/>
                <w:szCs w:val="22"/>
              </w:rPr>
            </w:pPr>
          </w:p>
        </w:tc>
      </w:tr>
    </w:tbl>
    <w:p w14:paraId="786A6D13" w14:textId="77777777" w:rsidR="00332B12" w:rsidRPr="00DB460E" w:rsidRDefault="00332B12" w:rsidP="00394A54">
      <w:pPr>
        <w:pStyle w:val="fcasegauche"/>
        <w:tabs>
          <w:tab w:val="left" w:pos="0"/>
        </w:tabs>
        <w:spacing w:after="0"/>
        <w:ind w:left="0" w:firstLine="0"/>
        <w:rPr>
          <w:rFonts w:ascii="AvenirNext LT Pro MediumCn" w:hAnsi="AvenirNext LT Pro MediumCn" w:cs="Calibri"/>
          <w:b/>
          <w:bCs/>
          <w:color w:val="ED6E6C"/>
          <w:sz w:val="22"/>
          <w:szCs w:val="22"/>
          <w:lang w:eastAsia="fr-FR"/>
        </w:rPr>
      </w:pPr>
      <w:r w:rsidRPr="00DB460E">
        <w:rPr>
          <w:rFonts w:ascii="AvenirNext LT Pro MediumCn" w:hAnsi="AvenirNext LT Pro MediumCn" w:cs="Calibri"/>
          <w:b/>
          <w:bCs/>
          <w:color w:val="ED6E6C"/>
          <w:sz w:val="22"/>
          <w:szCs w:val="22"/>
          <w:lang w:eastAsia="fr-FR"/>
        </w:rPr>
        <w:t>(*) Le signataire doit avoir le pouvoir d’engager la personne qu’il représente.</w:t>
      </w:r>
    </w:p>
    <w:p w14:paraId="25E75DA7" w14:textId="221F380D" w:rsidR="006475D8" w:rsidRPr="00DB460E" w:rsidRDefault="006475D8">
      <w:pPr>
        <w:suppressAutoHyphens w:val="0"/>
        <w:rPr>
          <w:rFonts w:ascii="AvenirNext LT Pro MediumCn" w:hAnsi="AvenirNext LT Pro MediumCn" w:cs="Arial"/>
          <w:sz w:val="22"/>
          <w:szCs w:val="22"/>
        </w:rPr>
      </w:pPr>
    </w:p>
    <w:p w14:paraId="38008AF0" w14:textId="1C2228C4" w:rsidR="00580E2D" w:rsidRDefault="00580E2D">
      <w:pPr>
        <w:suppressAutoHyphens w:val="0"/>
        <w:rPr>
          <w:rFonts w:ascii="Arial" w:hAnsi="Arial" w:cs="Arial"/>
        </w:rPr>
      </w:pPr>
      <w:r>
        <w:rPr>
          <w:rFonts w:ascii="Arial" w:hAnsi="Arial" w:cs="Arial"/>
        </w:rPr>
        <w:br w:type="page"/>
      </w:r>
    </w:p>
    <w:p w14:paraId="6582974E" w14:textId="77777777" w:rsidR="009B1CD0" w:rsidRDefault="009B1CD0" w:rsidP="006C4338">
      <w:pPr>
        <w:tabs>
          <w:tab w:val="left" w:pos="851"/>
        </w:tabs>
        <w:rPr>
          <w:rFonts w:ascii="Arial" w:hAnsi="Arial" w:cs="Arial"/>
        </w:rPr>
      </w:pP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4B4861" w14:paraId="1F901A29" w14:textId="77777777" w:rsidTr="001A1D4F">
        <w:tc>
          <w:tcPr>
            <w:tcW w:w="10277" w:type="dxa"/>
            <w:shd w:val="clear" w:color="auto" w:fill="00A3A6"/>
          </w:tcPr>
          <w:p w14:paraId="290E2AE3" w14:textId="77777777" w:rsidR="001A1D4F" w:rsidRPr="004B4861" w:rsidRDefault="001A1D4F" w:rsidP="00DE1269">
            <w:pPr>
              <w:tabs>
                <w:tab w:val="left" w:pos="-142"/>
                <w:tab w:val="left" w:pos="851"/>
                <w:tab w:val="left" w:pos="4111"/>
              </w:tabs>
              <w:jc w:val="both"/>
              <w:rPr>
                <w:rFonts w:ascii="Raleway ExtraBold" w:hAnsi="Raleway ExtraBold" w:cs="Calibri"/>
                <w:color w:val="FFFFFF"/>
                <w:sz w:val="28"/>
                <w:lang w:eastAsia="fr-FR"/>
              </w:rPr>
            </w:pPr>
            <w:r w:rsidRPr="004B4861">
              <w:rPr>
                <w:rFonts w:ascii="Raleway ExtraBold" w:hAnsi="Raleway ExtraBold" w:cs="Calibri"/>
                <w:color w:val="FFFFFF"/>
                <w:sz w:val="28"/>
                <w:lang w:eastAsia="fr-FR"/>
              </w:rPr>
              <w:br w:type="page"/>
              <w:t>D - Identification et signature de l’acheteur.</w:t>
            </w:r>
          </w:p>
        </w:tc>
      </w:tr>
    </w:tbl>
    <w:p w14:paraId="2DFAC148" w14:textId="77777777" w:rsidR="009B1CD0" w:rsidRDefault="009B1CD0" w:rsidP="006C4338">
      <w:pPr>
        <w:tabs>
          <w:tab w:val="left" w:pos="851"/>
        </w:tabs>
      </w:pPr>
    </w:p>
    <w:p w14:paraId="4E052A81" w14:textId="77777777" w:rsidR="001A1D4F" w:rsidRPr="00DE1269" w:rsidRDefault="001A1D4F" w:rsidP="00D5500C">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Désignation de l’acheteur</w:t>
      </w:r>
    </w:p>
    <w:p w14:paraId="27ECD656" w14:textId="2764B299" w:rsidR="001A1D4F" w:rsidRPr="00DE1269" w:rsidRDefault="005E5843" w:rsidP="001A1D4F">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Représentant du P</w:t>
      </w:r>
      <w:r w:rsidR="001A1D4F" w:rsidRPr="00DE1269">
        <w:rPr>
          <w:rFonts w:ascii="AvenirNext LT Pro Cn" w:hAnsi="AvenirNext LT Pro Cn" w:cs="Calibri"/>
          <w:sz w:val="22"/>
          <w:lang w:eastAsia="fr-FR"/>
        </w:rPr>
        <w:t xml:space="preserve">ouvoir Adjudicateur </w:t>
      </w:r>
      <w:r w:rsidR="00637F11">
        <w:rPr>
          <w:rFonts w:ascii="AvenirNext LT Pro Cn" w:hAnsi="AvenirNext LT Pro Cn" w:cs="Calibri"/>
          <w:sz w:val="22"/>
          <w:lang w:eastAsia="fr-FR"/>
        </w:rPr>
        <w:t>INRAE</w:t>
      </w:r>
    </w:p>
    <w:p w14:paraId="4CAA3827" w14:textId="5F09AD90" w:rsidR="00637F11" w:rsidRPr="00DE1269" w:rsidRDefault="00637F11" w:rsidP="00637F11">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Institut national de recherche pour l’agriculture, l’alimentation et l’</w:t>
      </w:r>
      <w:r>
        <w:rPr>
          <w:rFonts w:ascii="AvenirNext LT Pro Cn" w:hAnsi="AvenirNext LT Pro Cn" w:cs="Calibri"/>
          <w:sz w:val="22"/>
          <w:lang w:eastAsia="fr-FR"/>
        </w:rPr>
        <w:t xml:space="preserve">environnement </w:t>
      </w:r>
    </w:p>
    <w:p w14:paraId="3939109A" w14:textId="77777777" w:rsidR="00637F11" w:rsidRPr="00DE1269" w:rsidRDefault="00637F11" w:rsidP="00637F11">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Etablissement public à caractère scientifique et technologique (EPST)</w:t>
      </w:r>
    </w:p>
    <w:p w14:paraId="43E76726" w14:textId="4C8210E3" w:rsidR="001A1D4F" w:rsidRDefault="001A1D4F" w:rsidP="00637F11">
      <w:pPr>
        <w:rPr>
          <w:rFonts w:ascii="AvenirNext LT Pro Cn" w:hAnsi="AvenirNext LT Pro Cn" w:cs="Calibri"/>
          <w:sz w:val="22"/>
          <w:lang w:eastAsia="fr-FR"/>
        </w:rPr>
      </w:pPr>
    </w:p>
    <w:p w14:paraId="78E7DB7C" w14:textId="77777777" w:rsidR="00357807" w:rsidRDefault="00357807" w:rsidP="00357807">
      <w:pPr>
        <w:suppressAutoHyphens w:val="0"/>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Le Président du Centre </w:t>
      </w:r>
      <w:r>
        <w:rPr>
          <w:rFonts w:ascii="AvenirNext LT Pro Cn" w:hAnsi="AvenirNext LT Pro Cn" w:cs="Calibri"/>
          <w:b/>
          <w:color w:val="275662"/>
          <w:sz w:val="24"/>
          <w:lang w:eastAsia="fr-FR"/>
        </w:rPr>
        <w:t>INRAE Occitanie Montpellier</w:t>
      </w:r>
    </w:p>
    <w:p w14:paraId="71DC0AC5" w14:textId="77777777" w:rsidR="00357807" w:rsidRPr="00DE1269" w:rsidRDefault="00357807" w:rsidP="00357807">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w:t>
      </w:r>
      <w:r>
        <w:rPr>
          <w:rFonts w:ascii="AvenirNext LT Pro Cn" w:hAnsi="AvenirNext LT Pro Cn" w:cstheme="minorHAnsi"/>
          <w:sz w:val="22"/>
          <w:lang w:eastAsia="fr-FR"/>
        </w:rPr>
        <w:t>2 place Pierre Viala 34060 Montpellier</w:t>
      </w:r>
    </w:p>
    <w:p w14:paraId="219628F8" w14:textId="77777777" w:rsidR="00357807" w:rsidRPr="00DE1269" w:rsidRDefault="00357807" w:rsidP="00357807">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 :  </w:t>
      </w:r>
      <w:r>
        <w:rPr>
          <w:rFonts w:ascii="AvenirNext LT Pro Cn" w:hAnsi="AvenirNext LT Pro Cn" w:cstheme="minorHAnsi"/>
          <w:sz w:val="22"/>
          <w:lang w:eastAsia="fr-FR"/>
        </w:rPr>
        <w:t>sam-montpellier@inrae.fr</w:t>
      </w:r>
    </w:p>
    <w:p w14:paraId="7C10CE55" w14:textId="6D127A39" w:rsidR="001A1D4F" w:rsidRPr="00DE1269" w:rsidRDefault="001A1D4F" w:rsidP="001A1D4F">
      <w:pPr>
        <w:numPr>
          <w:ilvl w:val="0"/>
          <w:numId w:val="1"/>
        </w:numPr>
        <w:rPr>
          <w:rFonts w:ascii="AvenirNext LT Pro Cn" w:hAnsi="AvenirNext LT Pro Cn" w:cs="Calibri"/>
          <w:sz w:val="22"/>
          <w:lang w:eastAsia="fr-FR"/>
        </w:rPr>
      </w:pPr>
    </w:p>
    <w:p w14:paraId="47918C08" w14:textId="7D8A23D9" w:rsidR="001A1D4F" w:rsidRPr="00DE1269" w:rsidRDefault="001A1D4F" w:rsidP="001A1D4F">
      <w:pPr>
        <w:rPr>
          <w:rFonts w:ascii="AvenirNext LT Pro Cn" w:hAnsi="AvenirNext LT Pro Cn" w:cs="Calibri"/>
          <w:sz w:val="22"/>
          <w:lang w:eastAsia="fr-FR"/>
        </w:rPr>
      </w:pPr>
    </w:p>
    <w:p w14:paraId="35B5DA96" w14:textId="77777777" w:rsidR="001A1D4F" w:rsidRPr="00DE1269" w:rsidRDefault="001A1D4F" w:rsidP="001A1D4F">
      <w:pPr>
        <w:rPr>
          <w:rFonts w:ascii="AvenirNext LT Pro Cn" w:hAnsi="AvenirNext LT Pro Cn" w:cs="Calibri"/>
          <w:sz w:val="22"/>
          <w:lang w:eastAsia="fr-FR"/>
        </w:rPr>
      </w:pPr>
    </w:p>
    <w:p w14:paraId="40542EEE" w14:textId="46B26043" w:rsidR="00D5500C"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Nom, prénom, qualité</w:t>
      </w:r>
      <w:r w:rsidR="00A31522">
        <w:rPr>
          <w:rFonts w:ascii="AvenirNext LT Pro Cn" w:hAnsi="AvenirNext LT Pro Cn" w:cs="Calibri"/>
          <w:sz w:val="22"/>
          <w:u w:val="single"/>
          <w:lang w:eastAsia="fr-FR"/>
        </w:rPr>
        <w:t xml:space="preserve"> du signataire du marché public</w:t>
      </w:r>
    </w:p>
    <w:p w14:paraId="5CE4F6D2" w14:textId="77777777" w:rsidR="00357807" w:rsidRDefault="00357807" w:rsidP="00357807">
      <w:pPr>
        <w:pStyle w:val="Paragraphedeliste"/>
        <w:numPr>
          <w:ilvl w:val="0"/>
          <w:numId w:val="1"/>
        </w:numPr>
        <w:suppressAutoHyphens w:val="0"/>
        <w:rPr>
          <w:rFonts w:ascii="AvenirNext LT Pro Cn" w:hAnsi="AvenirNext LT Pro Cn" w:cs="Calibri"/>
          <w:sz w:val="22"/>
          <w:lang w:eastAsia="fr-FR"/>
        </w:rPr>
      </w:pPr>
      <w:r w:rsidRPr="00CB47CE">
        <w:rPr>
          <w:rFonts w:ascii="AvenirNext LT Pro Cn" w:hAnsi="AvenirNext LT Pro Cn" w:cs="Calibri"/>
          <w:b/>
          <w:color w:val="275662"/>
          <w:sz w:val="24"/>
          <w:lang w:eastAsia="fr-FR"/>
        </w:rPr>
        <w:t xml:space="preserve">Le Président du </w:t>
      </w:r>
      <w:r w:rsidRPr="007C6DEE">
        <w:rPr>
          <w:rFonts w:ascii="AvenirNext LT Pro Cn" w:hAnsi="AvenirNext LT Pro Cn" w:cs="Calibri"/>
          <w:b/>
          <w:color w:val="275662"/>
          <w:sz w:val="24"/>
          <w:lang w:eastAsia="fr-FR"/>
        </w:rPr>
        <w:t xml:space="preserve">Centre </w:t>
      </w:r>
      <w:r>
        <w:rPr>
          <w:rFonts w:ascii="AvenirNext LT Pro Cn" w:hAnsi="AvenirNext LT Pro Cn" w:cs="Calibri"/>
          <w:b/>
          <w:color w:val="275662"/>
          <w:sz w:val="24"/>
          <w:lang w:eastAsia="fr-FR"/>
        </w:rPr>
        <w:t>INRAE Occitanie Montpellier Sylvain LABB</w:t>
      </w:r>
      <w:r>
        <w:rPr>
          <w:rFonts w:ascii="Calibri" w:hAnsi="Calibri" w:cs="Calibri"/>
          <w:b/>
          <w:color w:val="275662"/>
          <w:sz w:val="24"/>
          <w:lang w:eastAsia="fr-FR"/>
        </w:rPr>
        <w:t>É</w:t>
      </w:r>
      <w:r w:rsidRPr="00CB47CE">
        <w:rPr>
          <w:rFonts w:ascii="AvenirNext LT Pro Cn" w:hAnsi="AvenirNext LT Pro Cn" w:cs="Calibri"/>
          <w:sz w:val="22"/>
          <w:lang w:eastAsia="fr-FR"/>
        </w:rPr>
        <w:t xml:space="preserve"> </w:t>
      </w:r>
    </w:p>
    <w:p w14:paraId="56DDBA51" w14:textId="77777777" w:rsidR="00357807" w:rsidRPr="00CB47CE" w:rsidRDefault="00357807" w:rsidP="00357807">
      <w:pPr>
        <w:pStyle w:val="Paragraphedeliste"/>
        <w:numPr>
          <w:ilvl w:val="0"/>
          <w:numId w:val="1"/>
        </w:numPr>
        <w:suppressAutoHyphens w:val="0"/>
        <w:ind w:left="0" w:firstLine="0"/>
        <w:rPr>
          <w:rFonts w:ascii="AvenirNext LT Pro Cn" w:hAnsi="AvenirNext LT Pro Cn" w:cs="Calibri"/>
          <w:sz w:val="22"/>
          <w:lang w:eastAsia="fr-FR"/>
        </w:rPr>
      </w:pPr>
      <w:r w:rsidRPr="00CB47CE">
        <w:rPr>
          <w:rFonts w:ascii="AvenirNext LT Pro Cn" w:hAnsi="AvenirNext LT Pro Cn" w:cs="Calibri"/>
          <w:sz w:val="22"/>
          <w:lang w:eastAsia="fr-FR"/>
        </w:rPr>
        <w:t xml:space="preserve">nommé par décision </w:t>
      </w:r>
      <w:r>
        <w:rPr>
          <w:rFonts w:ascii="AvenirNext LT Pro Cn" w:hAnsi="AvenirNext LT Pro Cn" w:cs="Calibri"/>
          <w:sz w:val="22"/>
          <w:lang w:eastAsia="fr-FR"/>
        </w:rPr>
        <w:t xml:space="preserve">DEC23243DAJ </w:t>
      </w:r>
      <w:r w:rsidRPr="00CB47CE">
        <w:rPr>
          <w:rFonts w:ascii="AvenirNext LT Pro Cn" w:hAnsi="AvenirNext LT Pro Cn" w:cs="Calibri"/>
          <w:sz w:val="22"/>
          <w:lang w:eastAsia="fr-FR"/>
        </w:rPr>
        <w:t xml:space="preserve">du Président de l’INRAE en date du </w:t>
      </w:r>
      <w:r w:rsidRPr="00CB47CE">
        <w:rPr>
          <w:rFonts w:ascii="AvenirNext LT Pro MediumCn" w:hAnsi="AvenirNext LT Pro MediumCn" w:cs="Calibri"/>
          <w:b/>
          <w:sz w:val="22"/>
        </w:rPr>
        <w:t xml:space="preserve"> </w:t>
      </w:r>
      <w:r>
        <w:rPr>
          <w:rFonts w:ascii="AvenirNext LT Pro Cn" w:hAnsi="AvenirNext LT Pro Cn" w:cstheme="minorHAnsi"/>
          <w:sz w:val="22"/>
          <w:lang w:eastAsia="fr-FR"/>
        </w:rPr>
        <w:t>12 juillet 2023 portant renouvellement du mandat de M. Sylvain LABB</w:t>
      </w:r>
      <w:r>
        <w:rPr>
          <w:rFonts w:ascii="Calibri" w:hAnsi="Calibri" w:cs="Calibri"/>
          <w:sz w:val="22"/>
          <w:lang w:eastAsia="fr-FR"/>
        </w:rPr>
        <w:t>É</w:t>
      </w:r>
      <w:r>
        <w:rPr>
          <w:rFonts w:ascii="AvenirNext LT Pro Cn" w:hAnsi="AvenirNext LT Pro Cn" w:cstheme="minorHAnsi"/>
          <w:sz w:val="22"/>
          <w:lang w:eastAsia="fr-FR"/>
        </w:rPr>
        <w:t xml:space="preserve"> en qualité de Président du Centre de recherche Occitanie-Montpellier.</w:t>
      </w:r>
    </w:p>
    <w:p w14:paraId="6B034C82" w14:textId="77777777" w:rsidR="001A1D4F" w:rsidRPr="00DE1269" w:rsidRDefault="001A1D4F" w:rsidP="001A1D4F">
      <w:pPr>
        <w:tabs>
          <w:tab w:val="left" w:pos="851"/>
        </w:tabs>
        <w:jc w:val="both"/>
        <w:rPr>
          <w:rFonts w:ascii="AvenirNext LT Pro Cn" w:hAnsi="AvenirNext LT Pro Cn" w:cs="Calibri"/>
          <w:sz w:val="22"/>
          <w:lang w:eastAsia="fr-FR"/>
        </w:rPr>
      </w:pPr>
    </w:p>
    <w:p w14:paraId="709C8B9B" w14:textId="62A5D048" w:rsidR="001A1D4F" w:rsidRPr="00DE1269" w:rsidRDefault="001A1D4F" w:rsidP="001A1D4F">
      <w:pPr>
        <w:tabs>
          <w:tab w:val="left" w:pos="851"/>
        </w:tabs>
        <w:jc w:val="both"/>
        <w:rPr>
          <w:rFonts w:ascii="AvenirNext LT Pro Cn" w:hAnsi="AvenirNext LT Pro Cn" w:cs="Calibri"/>
          <w:sz w:val="22"/>
          <w:lang w:eastAsia="fr-FR"/>
        </w:rPr>
      </w:pPr>
    </w:p>
    <w:p w14:paraId="2DD0C11D" w14:textId="77777777" w:rsidR="00357D46" w:rsidRDefault="001A1D4F" w:rsidP="00D5500C">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Personne habilitée à donner les renseignements prévus à l’</w:t>
      </w:r>
      <w:hyperlink r:id="rId21" w:history="1">
        <w:r w:rsidRPr="00DE1269">
          <w:rPr>
            <w:rFonts w:ascii="AvenirNext LT Pro Cn" w:hAnsi="AvenirNext LT Pro Cn" w:cs="Calibri"/>
            <w:sz w:val="22"/>
            <w:u w:val="single"/>
            <w:lang w:eastAsia="fr-FR"/>
          </w:rPr>
          <w:t>article R. 2191-59</w:t>
        </w:r>
      </w:hyperlink>
      <w:r w:rsidRPr="00DE1269">
        <w:rPr>
          <w:rFonts w:ascii="AvenirNext LT Pro Cn" w:hAnsi="AvenirNext LT Pro Cn" w:cs="Calibri"/>
          <w:sz w:val="22"/>
          <w:u w:val="single"/>
          <w:lang w:eastAsia="fr-FR"/>
        </w:rPr>
        <w:t xml:space="preserve"> du code de la commande publique, </w:t>
      </w:r>
    </w:p>
    <w:p w14:paraId="02C16CA1" w14:textId="0F987A24" w:rsidR="00D5500C" w:rsidRPr="00DE1269" w:rsidRDefault="001A1D4F" w:rsidP="00A31522">
      <w:pPr>
        <w:suppressAutoHyphens w:val="0"/>
        <w:overflowPunct w:val="0"/>
        <w:autoSpaceDE w:val="0"/>
        <w:autoSpaceDN w:val="0"/>
        <w:adjustRightInd w:val="0"/>
        <w:textAlignment w:val="baseline"/>
        <w:rPr>
          <w:rFonts w:ascii="AvenirNext LT Pro Cn" w:hAnsi="AvenirNext LT Pro Cn" w:cs="Calibri"/>
          <w:sz w:val="22"/>
          <w:lang w:eastAsia="fr-FR"/>
        </w:rPr>
      </w:pPr>
      <w:r w:rsidRPr="00357D46">
        <w:rPr>
          <w:rFonts w:ascii="AvenirNext LT Pro Cn" w:hAnsi="AvenirNext LT Pro Cn" w:cs="Calibri"/>
          <w:sz w:val="22"/>
          <w:lang w:eastAsia="fr-FR"/>
        </w:rPr>
        <w:t>auquel renvoie l’</w:t>
      </w:r>
      <w:hyperlink r:id="rId22" w:history="1">
        <w:r w:rsidRPr="00357D46">
          <w:rPr>
            <w:rFonts w:ascii="AvenirNext LT Pro Cn" w:hAnsi="AvenirNext LT Pro Cn" w:cs="Calibri"/>
            <w:sz w:val="22"/>
            <w:lang w:eastAsia="fr-FR"/>
          </w:rPr>
          <w:t>article R. 2391-28</w:t>
        </w:r>
      </w:hyperlink>
      <w:r w:rsidRPr="00357D46">
        <w:rPr>
          <w:rFonts w:ascii="AvenirNext LT Pro Cn" w:hAnsi="AvenirNext LT Pro Cn" w:cs="Calibri"/>
          <w:sz w:val="22"/>
          <w:lang w:eastAsia="fr-FR"/>
        </w:rPr>
        <w:t xml:space="preserve"> du même code</w:t>
      </w:r>
      <w:r w:rsidRPr="00357D46" w:rsidDel="003A7270">
        <w:rPr>
          <w:rFonts w:ascii="AvenirNext LT Pro Cn" w:hAnsi="AvenirNext LT Pro Cn" w:cs="Calibri"/>
          <w:sz w:val="22"/>
          <w:lang w:eastAsia="fr-FR"/>
        </w:rPr>
        <w:t xml:space="preserve"> </w:t>
      </w:r>
      <w:r w:rsidRPr="00357D46">
        <w:rPr>
          <w:rFonts w:ascii="AvenirNext LT Pro Cn" w:hAnsi="AvenirNext LT Pro Cn" w:cs="Calibri"/>
          <w:sz w:val="22"/>
          <w:lang w:eastAsia="fr-FR"/>
        </w:rPr>
        <w:t>(nantiss</w:t>
      </w:r>
      <w:r w:rsidR="00A31522">
        <w:rPr>
          <w:rFonts w:ascii="AvenirNext LT Pro Cn" w:hAnsi="AvenirNext LT Pro Cn" w:cs="Calibri"/>
          <w:sz w:val="22"/>
          <w:lang w:eastAsia="fr-FR"/>
        </w:rPr>
        <w:t>ements ou cessions de créances)</w:t>
      </w:r>
    </w:p>
    <w:p w14:paraId="60F95A18" w14:textId="77777777" w:rsidR="00357807" w:rsidRPr="007C6DEE" w:rsidRDefault="00357807" w:rsidP="00357807">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L</w:t>
      </w:r>
      <w:r w:rsidRPr="007C6DEE">
        <w:rPr>
          <w:rFonts w:ascii="AvenirNext LT Pro Cn" w:hAnsi="AvenirNext LT Pro Cn" w:cs="Calibri"/>
          <w:b/>
          <w:color w:val="275662"/>
          <w:sz w:val="24"/>
          <w:lang w:eastAsia="fr-FR"/>
        </w:rPr>
        <w:t xml:space="preserve">e Président du Centre </w:t>
      </w:r>
      <w:r>
        <w:rPr>
          <w:rFonts w:ascii="AvenirNext LT Pro Cn" w:hAnsi="AvenirNext LT Pro Cn" w:cs="Calibri"/>
          <w:b/>
          <w:color w:val="275662"/>
          <w:sz w:val="24"/>
          <w:lang w:eastAsia="fr-FR"/>
        </w:rPr>
        <w:t>Occitanie Montpellier</w:t>
      </w:r>
    </w:p>
    <w:p w14:paraId="59023EEE" w14:textId="77777777" w:rsidR="00357807" w:rsidRPr="00410305" w:rsidRDefault="00357807" w:rsidP="00357807">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INRAE </w:t>
      </w:r>
      <w:r>
        <w:rPr>
          <w:rFonts w:ascii="AvenirNext LT Pro Cn" w:hAnsi="AvenirNext LT Pro Cn" w:cstheme="minorHAnsi"/>
          <w:sz w:val="22"/>
          <w:lang w:eastAsia="fr-FR"/>
        </w:rPr>
        <w:t>Centre Occitanie Montpellier - 2 place Pierre Viala - 34060 Montpellier Cedex 2</w:t>
      </w:r>
    </w:p>
    <w:p w14:paraId="46352619" w14:textId="77777777" w:rsidR="00357807" w:rsidRDefault="00357807" w:rsidP="00357807">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 xml:space="preserve">Tél. </w:t>
      </w:r>
      <w:r>
        <w:rPr>
          <w:rFonts w:ascii="AvenirNext LT Pro Cn" w:hAnsi="AvenirNext LT Pro Cn" w:cstheme="minorHAnsi"/>
          <w:sz w:val="22"/>
          <w:lang w:eastAsia="fr-FR"/>
        </w:rPr>
        <w:t>04 99 61 22 00</w:t>
      </w:r>
    </w:p>
    <w:p w14:paraId="00036DAB" w14:textId="77777777" w:rsidR="00357807" w:rsidRPr="00DE1269" w:rsidRDefault="00357807" w:rsidP="00357807">
      <w:pPr>
        <w:numPr>
          <w:ilvl w:val="0"/>
          <w:numId w:val="1"/>
        </w:numPr>
        <w:rPr>
          <w:rFonts w:ascii="AvenirNext LT Pro Cn" w:hAnsi="AvenirNext LT Pro Cn" w:cs="Calibri"/>
          <w:sz w:val="22"/>
          <w:lang w:eastAsia="fr-FR"/>
        </w:rPr>
      </w:pPr>
      <w:r w:rsidRPr="007F5AF0">
        <w:rPr>
          <w:rFonts w:ascii="AvenirNext LT Pro Cn" w:hAnsi="AvenirNext LT Pro Cn" w:cs="Calibri"/>
          <w:sz w:val="22"/>
          <w:lang w:eastAsia="fr-FR"/>
        </w:rPr>
        <w:t xml:space="preserve">@ :  </w:t>
      </w:r>
      <w:hyperlink r:id="rId23" w:history="1">
        <w:r w:rsidRPr="00803400">
          <w:rPr>
            <w:rStyle w:val="Lienhypertexte"/>
            <w:rFonts w:ascii="AvenirNext LT Pro Cn" w:hAnsi="AvenirNext LT Pro Cn" w:cstheme="minorHAnsi"/>
            <w:sz w:val="22"/>
            <w:lang w:eastAsia="fr-FR"/>
          </w:rPr>
          <w:t>sam-montpellier@inrae.fr</w:t>
        </w:r>
      </w:hyperlink>
    </w:p>
    <w:p w14:paraId="04277884" w14:textId="6E62D7AF" w:rsidR="00172931" w:rsidRPr="00DE1269" w:rsidRDefault="00172931" w:rsidP="00172931">
      <w:pPr>
        <w:numPr>
          <w:ilvl w:val="0"/>
          <w:numId w:val="1"/>
        </w:numPr>
        <w:rPr>
          <w:rFonts w:ascii="AvenirNext LT Pro Cn" w:hAnsi="AvenirNext LT Pro Cn" w:cs="Calibri"/>
          <w:sz w:val="22"/>
          <w:lang w:eastAsia="fr-FR"/>
        </w:rPr>
      </w:pPr>
    </w:p>
    <w:p w14:paraId="68B1F5F4" w14:textId="77777777"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2FDFD8A6" w14:textId="4D2CB3DB"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43B16056" w14:textId="32B7CEB9" w:rsidR="001A1D4F"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Désignation, adresse, numéro de télé</w:t>
      </w:r>
      <w:r w:rsidR="00A31522">
        <w:rPr>
          <w:rFonts w:ascii="AvenirNext LT Pro Cn" w:hAnsi="AvenirNext LT Pro Cn" w:cs="Calibri"/>
          <w:sz w:val="22"/>
          <w:u w:val="single"/>
          <w:lang w:eastAsia="fr-FR"/>
        </w:rPr>
        <w:t>phone du comptable assignataire</w:t>
      </w:r>
    </w:p>
    <w:p w14:paraId="067B2F9E" w14:textId="77777777" w:rsidR="00357807" w:rsidRPr="007C6DEE" w:rsidRDefault="00357807" w:rsidP="00357807">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L</w:t>
      </w:r>
      <w:r w:rsidRPr="007C6DEE">
        <w:rPr>
          <w:rFonts w:ascii="AvenirNext LT Pro Cn" w:hAnsi="AvenirNext LT Pro Cn" w:cs="Calibri"/>
          <w:b/>
          <w:color w:val="275662"/>
          <w:sz w:val="24"/>
          <w:lang w:eastAsia="fr-FR"/>
        </w:rPr>
        <w:t xml:space="preserve">'Agent Comptable Secondaire du Centre </w:t>
      </w:r>
      <w:r>
        <w:rPr>
          <w:rFonts w:ascii="AvenirNext LT Pro Cn" w:hAnsi="AvenirNext LT Pro Cn" w:cs="Calibri"/>
          <w:b/>
          <w:color w:val="275662"/>
          <w:sz w:val="24"/>
          <w:lang w:eastAsia="fr-FR"/>
        </w:rPr>
        <w:t>INRAE Occitanie Montpellier</w:t>
      </w:r>
    </w:p>
    <w:p w14:paraId="3EDE7992" w14:textId="77777777" w:rsidR="00357807" w:rsidRDefault="00357807" w:rsidP="00357807">
      <w:pPr>
        <w:numPr>
          <w:ilvl w:val="0"/>
          <w:numId w:val="1"/>
        </w:numPr>
        <w:rPr>
          <w:rFonts w:ascii="AvenirNext LT Pro Cn" w:hAnsi="AvenirNext LT Pro Cn" w:cs="Calibri"/>
          <w:sz w:val="22"/>
          <w:lang w:eastAsia="fr-FR"/>
        </w:rPr>
      </w:pPr>
      <w:r w:rsidRPr="00DE1269">
        <w:rPr>
          <w:rFonts w:ascii="AvenirNext LT Pro Cn" w:hAnsi="AvenirNext LT Pro Cn" w:cs="Calibri"/>
          <w:sz w:val="22"/>
          <w:lang w:eastAsia="fr-FR"/>
        </w:rPr>
        <w:t>Service Fina</w:t>
      </w:r>
      <w:r>
        <w:rPr>
          <w:rFonts w:ascii="AvenirNext LT Pro Cn" w:hAnsi="AvenirNext LT Pro Cn" w:cs="Calibri"/>
          <w:sz w:val="22"/>
          <w:lang w:eastAsia="fr-FR"/>
        </w:rPr>
        <w:t>ncier Budgétaire et Comptable SBFC</w:t>
      </w:r>
    </w:p>
    <w:p w14:paraId="77EAA037" w14:textId="77777777" w:rsidR="00357807" w:rsidRPr="002B4DDC" w:rsidRDefault="00357807" w:rsidP="00357807">
      <w:pPr>
        <w:numPr>
          <w:ilvl w:val="0"/>
          <w:numId w:val="1"/>
        </w:numPr>
        <w:rPr>
          <w:rFonts w:ascii="AvenirNext LT Pro Cn" w:hAnsi="AvenirNext LT Pro Cn" w:cs="Calibri"/>
          <w:sz w:val="22"/>
          <w:lang w:eastAsia="fr-FR"/>
        </w:rPr>
      </w:pPr>
      <w:r>
        <w:rPr>
          <w:rFonts w:ascii="AvenirNext LT Pro Cn" w:hAnsi="AvenirNext LT Pro Cn" w:cs="Calibri"/>
          <w:sz w:val="22"/>
          <w:lang w:eastAsia="fr-FR"/>
        </w:rPr>
        <w:t xml:space="preserve">Adresse : INRAE </w:t>
      </w:r>
      <w:r>
        <w:rPr>
          <w:rFonts w:ascii="AvenirNext LT Pro Cn" w:hAnsi="AvenirNext LT Pro Cn" w:cstheme="minorHAnsi"/>
          <w:sz w:val="22"/>
          <w:lang w:eastAsia="fr-FR"/>
        </w:rPr>
        <w:t xml:space="preserve">Centre Occitanie Montpellier – Agent comptable Secondaire </w:t>
      </w:r>
    </w:p>
    <w:p w14:paraId="7F115770" w14:textId="77777777" w:rsidR="00357807" w:rsidRPr="00DE1269" w:rsidRDefault="00357807" w:rsidP="00357807">
      <w:pPr>
        <w:numPr>
          <w:ilvl w:val="0"/>
          <w:numId w:val="1"/>
        </w:numPr>
        <w:rPr>
          <w:rFonts w:ascii="AvenirNext LT Pro Cn" w:hAnsi="AvenirNext LT Pro Cn" w:cs="Calibri"/>
          <w:sz w:val="22"/>
          <w:lang w:eastAsia="fr-FR"/>
        </w:rPr>
      </w:pPr>
      <w:r>
        <w:rPr>
          <w:rFonts w:ascii="AvenirNext LT Pro Cn" w:hAnsi="AvenirNext LT Pro Cn" w:cstheme="minorHAnsi"/>
          <w:sz w:val="22"/>
          <w:lang w:eastAsia="fr-FR"/>
        </w:rPr>
        <w:t>2 place Pierre Viala – 34060 Montpellier</w:t>
      </w:r>
    </w:p>
    <w:p w14:paraId="3A1C0782" w14:textId="57544E76" w:rsidR="00D5500C" w:rsidRDefault="00357807" w:rsidP="00357807">
      <w:pPr>
        <w:pStyle w:val="fcase2metab"/>
        <w:rPr>
          <w:rFonts w:ascii="AvenirNext LT Pro Cn" w:hAnsi="AvenirNext LT Pro Cn" w:cs="Calibri"/>
          <w:sz w:val="22"/>
          <w:lang w:eastAsia="fr-FR"/>
        </w:rPr>
      </w:pPr>
      <w:r w:rsidRPr="00DE1269">
        <w:rPr>
          <w:rFonts w:ascii="AvenirNext LT Pro Cn" w:hAnsi="AvenirNext LT Pro Cn" w:cs="Calibri"/>
          <w:sz w:val="22"/>
          <w:lang w:eastAsia="fr-FR"/>
        </w:rPr>
        <w:t xml:space="preserve">Tél. </w:t>
      </w:r>
      <w:r>
        <w:rPr>
          <w:rFonts w:ascii="AvenirNext LT Pro Cn" w:hAnsi="AvenirNext LT Pro Cn" w:cstheme="minorHAnsi"/>
          <w:sz w:val="22"/>
          <w:lang w:eastAsia="fr-FR"/>
        </w:rPr>
        <w:t>04 99 61 28 33</w:t>
      </w:r>
    </w:p>
    <w:p w14:paraId="2A2D0D23" w14:textId="77777777" w:rsidR="007A3295" w:rsidRPr="00DE1269" w:rsidRDefault="007A3295"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7F0474E6" w14:textId="65CDCE89" w:rsidR="001A1D4F" w:rsidRPr="00A31522" w:rsidRDefault="001A1D4F"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sidRPr="00DE1269">
        <w:rPr>
          <w:rFonts w:ascii="AvenirNext LT Pro Cn" w:hAnsi="AvenirNext LT Pro Cn" w:cs="Calibri"/>
          <w:sz w:val="22"/>
          <w:u w:val="single"/>
          <w:lang w:eastAsia="fr-FR"/>
        </w:rPr>
        <w:t>Imputation budgétai</w:t>
      </w:r>
      <w:r w:rsidR="00A31522">
        <w:rPr>
          <w:rFonts w:ascii="AvenirNext LT Pro Cn" w:hAnsi="AvenirNext LT Pro Cn" w:cs="Calibri"/>
          <w:sz w:val="22"/>
          <w:u w:val="single"/>
          <w:lang w:eastAsia="fr-FR"/>
        </w:rPr>
        <w:t>re</w:t>
      </w:r>
    </w:p>
    <w:p w14:paraId="1DFD4473" w14:textId="77777777" w:rsidR="00357807" w:rsidRPr="007C6DEE" w:rsidRDefault="00357807" w:rsidP="00357807">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Budget : OIP 1827</w:t>
      </w:r>
    </w:p>
    <w:p w14:paraId="7F4F0225" w14:textId="22914C26" w:rsidR="00DE1269" w:rsidRDefault="00DE1269" w:rsidP="00DE1269">
      <w:pPr>
        <w:tabs>
          <w:tab w:val="left" w:pos="851"/>
        </w:tabs>
        <w:jc w:val="both"/>
        <w:rPr>
          <w:rFonts w:ascii="AvenirNext LT Pro Cn" w:hAnsi="AvenirNext LT Pro Cn" w:cs="Calibri"/>
          <w:b/>
          <w:sz w:val="22"/>
          <w:lang w:eastAsia="fr-FR"/>
        </w:rPr>
      </w:pPr>
    </w:p>
    <w:p w14:paraId="3B2320C0" w14:textId="77777777" w:rsidR="00DE1269" w:rsidRPr="00DE1269" w:rsidRDefault="00DE1269" w:rsidP="00DE1269">
      <w:pPr>
        <w:tabs>
          <w:tab w:val="left" w:pos="851"/>
        </w:tabs>
        <w:jc w:val="both"/>
        <w:rPr>
          <w:rFonts w:ascii="AvenirNext LT Pro Cn" w:hAnsi="AvenirNext LT Pro Cn" w:cs="Calibri"/>
          <w:b/>
          <w:sz w:val="22"/>
          <w:lang w:eastAsia="fr-FR"/>
        </w:rPr>
      </w:pPr>
    </w:p>
    <w:p w14:paraId="6ACDDDA2" w14:textId="188A7CEC" w:rsidR="001A1D4F" w:rsidRPr="00A31522" w:rsidRDefault="00A31522" w:rsidP="00A31522">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Pr>
          <w:rFonts w:ascii="AvenirNext LT Pro Cn" w:hAnsi="AvenirNext LT Pro Cn" w:cs="Calibri"/>
          <w:sz w:val="22"/>
          <w:u w:val="single"/>
          <w:lang w:eastAsia="fr-FR"/>
        </w:rPr>
        <w:t xml:space="preserve">CPV principal : </w:t>
      </w:r>
    </w:p>
    <w:p w14:paraId="30F23A4F" w14:textId="77777777" w:rsidR="00773DC6" w:rsidRPr="007C6DEE" w:rsidRDefault="00773DC6" w:rsidP="00773DC6">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Principal : </w:t>
      </w:r>
      <w:r w:rsidRPr="007C6DEE">
        <w:rPr>
          <w:rFonts w:ascii="AvenirNext LT Pro Cn" w:hAnsi="AvenirNext LT Pro Cn" w:cs="Calibri"/>
          <w:b/>
          <w:color w:val="275662"/>
          <w:sz w:val="24"/>
          <w:lang w:eastAsia="fr-FR"/>
        </w:rPr>
        <w:tab/>
      </w:r>
      <w:r>
        <w:rPr>
          <w:rFonts w:ascii="AvenirNext LT Pro Cn" w:hAnsi="AvenirNext LT Pro Cn" w:cs="Calibri"/>
          <w:b/>
          <w:color w:val="275662"/>
          <w:sz w:val="24"/>
          <w:lang w:eastAsia="fr-FR"/>
        </w:rPr>
        <w:t>45110000-1 Travaux de démolition de bâtiments et travaux de terrassement</w:t>
      </w:r>
      <w:r w:rsidRPr="007C6DEE">
        <w:rPr>
          <w:rFonts w:ascii="AvenirNext LT Pro Cn" w:hAnsi="AvenirNext LT Pro Cn" w:cs="Calibri"/>
          <w:b/>
          <w:color w:val="275662"/>
          <w:sz w:val="24"/>
          <w:lang w:eastAsia="fr-FR"/>
        </w:rPr>
        <w:tab/>
      </w:r>
    </w:p>
    <w:p w14:paraId="2947C394" w14:textId="57B3AE75" w:rsidR="00172991" w:rsidRPr="00DE1269" w:rsidRDefault="00773DC6" w:rsidP="00773DC6">
      <w:pPr>
        <w:rPr>
          <w:rFonts w:ascii="AvenirNext LT Pro Cn" w:hAnsi="AvenirNext LT Pro Cn" w:cs="Calibri"/>
          <w:sz w:val="22"/>
          <w:lang w:eastAsia="fr-FR"/>
        </w:rPr>
      </w:pPr>
      <w:r w:rsidRPr="00DE1269">
        <w:rPr>
          <w:rFonts w:ascii="AvenirNext LT Pro Cn" w:hAnsi="AvenirNext LT Pro Cn" w:cs="Calibri"/>
          <w:sz w:val="22"/>
          <w:lang w:eastAsia="fr-FR"/>
        </w:rPr>
        <w:t>Secondaire :</w:t>
      </w:r>
      <w:r w:rsidRPr="00DE1269">
        <w:rPr>
          <w:rFonts w:ascii="AvenirNext LT Pro Cn" w:hAnsi="AvenirNext LT Pro Cn" w:cs="Calibri"/>
          <w:sz w:val="22"/>
          <w:lang w:eastAsia="fr-FR"/>
        </w:rPr>
        <w:tab/>
      </w:r>
      <w:r>
        <w:t>44211500-7 Serres</w:t>
      </w:r>
    </w:p>
    <w:p w14:paraId="72D24239" w14:textId="77777777"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12B5B891" w14:textId="08F6ABC6" w:rsidR="00D5500C" w:rsidRPr="00DE1269" w:rsidRDefault="00D5500C" w:rsidP="00D5500C">
      <w:pPr>
        <w:suppressAutoHyphens w:val="0"/>
        <w:overflowPunct w:val="0"/>
        <w:autoSpaceDE w:val="0"/>
        <w:autoSpaceDN w:val="0"/>
        <w:adjustRightInd w:val="0"/>
        <w:textAlignment w:val="baseline"/>
        <w:rPr>
          <w:rFonts w:ascii="AvenirNext LT Pro Cn" w:hAnsi="AvenirNext LT Pro Cn" w:cs="Calibri"/>
          <w:sz w:val="22"/>
          <w:lang w:eastAsia="fr-FR"/>
        </w:rPr>
      </w:pPr>
    </w:p>
    <w:p w14:paraId="46C1CB31" w14:textId="6A90BCFE" w:rsidR="001A1D4F" w:rsidRPr="00A31522" w:rsidRDefault="00A31522" w:rsidP="00DE1269">
      <w:pPr>
        <w:suppressAutoHyphens w:val="0"/>
        <w:overflowPunct w:val="0"/>
        <w:autoSpaceDE w:val="0"/>
        <w:autoSpaceDN w:val="0"/>
        <w:adjustRightInd w:val="0"/>
        <w:textAlignment w:val="baseline"/>
        <w:rPr>
          <w:rFonts w:ascii="AvenirNext LT Pro Cn" w:hAnsi="AvenirNext LT Pro Cn" w:cs="Calibri"/>
          <w:sz w:val="22"/>
          <w:u w:val="single"/>
          <w:lang w:eastAsia="fr-FR"/>
        </w:rPr>
      </w:pPr>
      <w:r>
        <w:rPr>
          <w:rFonts w:ascii="AvenirNext LT Pro Cn" w:hAnsi="AvenirNext LT Pro Cn" w:cs="Calibri"/>
          <w:sz w:val="22"/>
          <w:u w:val="single"/>
          <w:lang w:eastAsia="fr-FR"/>
        </w:rPr>
        <w:t>Référentiel NACRES :</w:t>
      </w:r>
    </w:p>
    <w:p w14:paraId="75A09D1F" w14:textId="77777777" w:rsidR="00773DC6" w:rsidRPr="005E5843" w:rsidRDefault="00773DC6" w:rsidP="00773DC6">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Code et intitulé :</w:t>
      </w:r>
    </w:p>
    <w:p w14:paraId="2DB89EA8" w14:textId="77777777" w:rsidR="00773DC6" w:rsidRDefault="00773DC6" w:rsidP="00773DC6">
      <w:pPr>
        <w:suppressAutoHyphens w:val="0"/>
        <w:rPr>
          <w:rFonts w:ascii="Arial" w:hAnsi="Arial" w:cs="Arial"/>
        </w:rPr>
      </w:pPr>
    </w:p>
    <w:p w14:paraId="1EAB5831" w14:textId="77777777" w:rsidR="00773DC6" w:rsidRDefault="00773DC6" w:rsidP="00773DC6">
      <w:pPr>
        <w:pStyle w:val="Paragraphedeliste"/>
        <w:numPr>
          <w:ilvl w:val="0"/>
          <w:numId w:val="12"/>
        </w:numPr>
        <w:suppressAutoHyphens w:val="0"/>
        <w:rPr>
          <w:rFonts w:ascii="Arial" w:hAnsi="Arial" w:cs="Arial"/>
        </w:rPr>
      </w:pPr>
      <w:r>
        <w:rPr>
          <w:rFonts w:ascii="Arial" w:hAnsi="Arial" w:cs="Arial"/>
        </w:rPr>
        <w:t>QB11-1 IMMO Expérimentation végétale : serres</w:t>
      </w:r>
    </w:p>
    <w:p w14:paraId="2E631C61" w14:textId="77777777" w:rsidR="00773DC6" w:rsidRPr="008E672C" w:rsidRDefault="00773DC6" w:rsidP="00773DC6">
      <w:pPr>
        <w:pStyle w:val="Paragraphedeliste"/>
        <w:numPr>
          <w:ilvl w:val="0"/>
          <w:numId w:val="12"/>
        </w:numPr>
        <w:suppressAutoHyphens w:val="0"/>
        <w:rPr>
          <w:rFonts w:ascii="Arial" w:hAnsi="Arial" w:cs="Arial"/>
        </w:rPr>
      </w:pPr>
      <w:r>
        <w:rPr>
          <w:rFonts w:ascii="Arial" w:hAnsi="Arial" w:cs="Arial"/>
        </w:rPr>
        <w:t>BF.02 Travaux de réhabilitation</w:t>
      </w:r>
    </w:p>
    <w:p w14:paraId="3183CBDF" w14:textId="0C09940A" w:rsidR="00580E2D" w:rsidRDefault="00580E2D">
      <w:pPr>
        <w:suppressAutoHyphens w:val="0"/>
        <w:rPr>
          <w:rFonts w:ascii="Arial" w:hAnsi="Arial" w:cs="Arial"/>
        </w:rPr>
      </w:pPr>
      <w:r>
        <w:rPr>
          <w:rFonts w:ascii="Arial" w:hAnsi="Arial" w:cs="Arial"/>
        </w:rPr>
        <w:br w:type="page"/>
      </w:r>
    </w:p>
    <w:tbl>
      <w:tblPr>
        <w:tblW w:w="10277" w:type="dxa"/>
        <w:shd w:val="clear" w:color="auto" w:fill="00A3A6"/>
        <w:tblLayout w:type="fixed"/>
        <w:tblCellMar>
          <w:left w:w="71" w:type="dxa"/>
          <w:right w:w="71" w:type="dxa"/>
        </w:tblCellMar>
        <w:tblLook w:val="0000" w:firstRow="0" w:lastRow="0" w:firstColumn="0" w:lastColumn="0" w:noHBand="0" w:noVBand="0"/>
      </w:tblPr>
      <w:tblGrid>
        <w:gridCol w:w="10277"/>
      </w:tblGrid>
      <w:tr w:rsidR="00C9616B" w:rsidRPr="004B4861" w14:paraId="31C1B74C" w14:textId="77777777" w:rsidTr="0005224F">
        <w:tc>
          <w:tcPr>
            <w:tcW w:w="10277" w:type="dxa"/>
            <w:shd w:val="clear" w:color="auto" w:fill="00A3A6"/>
          </w:tcPr>
          <w:p w14:paraId="4885029A" w14:textId="53FC1D27" w:rsidR="0005224F" w:rsidRPr="004B4861" w:rsidRDefault="00C9616B" w:rsidP="00DE1269">
            <w:pPr>
              <w:tabs>
                <w:tab w:val="left" w:pos="-142"/>
                <w:tab w:val="left" w:pos="851"/>
                <w:tab w:val="left" w:pos="4111"/>
              </w:tabs>
              <w:jc w:val="both"/>
              <w:rPr>
                <w:rFonts w:ascii="Raleway ExtraBold" w:hAnsi="Raleway ExtraBold" w:cs="Calibri"/>
                <w:color w:val="FFFFFF"/>
                <w:sz w:val="28"/>
                <w:lang w:eastAsia="fr-FR"/>
              </w:rPr>
            </w:pPr>
            <w:r w:rsidRPr="004B4861">
              <w:rPr>
                <w:rFonts w:ascii="Raleway ExtraBold" w:hAnsi="Raleway ExtraBold" w:cs="Calibri"/>
                <w:color w:val="FFFFFF"/>
                <w:sz w:val="28"/>
                <w:lang w:eastAsia="fr-FR"/>
              </w:rPr>
              <w:lastRenderedPageBreak/>
              <w:t>E</w:t>
            </w:r>
            <w:r w:rsidR="0005224F" w:rsidRPr="004B4861">
              <w:rPr>
                <w:rFonts w:ascii="Raleway ExtraBold" w:hAnsi="Raleway ExtraBold" w:cs="Calibri"/>
                <w:color w:val="FFFFFF"/>
                <w:sz w:val="28"/>
                <w:lang w:eastAsia="fr-FR"/>
              </w:rPr>
              <w:t xml:space="preserve"> - Signature de l’acheteur.</w:t>
            </w:r>
          </w:p>
        </w:tc>
      </w:tr>
    </w:tbl>
    <w:p w14:paraId="3866533F" w14:textId="7422936A" w:rsidR="0050708D" w:rsidRDefault="0050708D" w:rsidP="00204375">
      <w:pPr>
        <w:tabs>
          <w:tab w:val="num" w:pos="0"/>
        </w:tabs>
        <w:rPr>
          <w:rFonts w:ascii="AvenirNext LT Pro Cn" w:hAnsi="AvenirNext LT Pro Cn" w:cs="Calibri"/>
          <w:b/>
          <w:color w:val="275662"/>
          <w:sz w:val="24"/>
          <w:lang w:eastAsia="fr-FR"/>
        </w:rPr>
      </w:pPr>
    </w:p>
    <w:p w14:paraId="538C63E8" w14:textId="4284CF46" w:rsidR="0050708D" w:rsidRPr="0050708D" w:rsidRDefault="00D56E3F" w:rsidP="0050708D">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 xml:space="preserve">La présente offre est acceptée </w:t>
      </w:r>
      <w:r w:rsidR="0050708D" w:rsidRPr="0050708D">
        <w:rPr>
          <w:rFonts w:ascii="AvenirNext LT Pro Cn" w:hAnsi="AvenirNext LT Pro Cn" w:cs="Calibri"/>
          <w:b/>
          <w:color w:val="275662"/>
          <w:sz w:val="24"/>
          <w:lang w:eastAsia="fr-FR"/>
        </w:rPr>
        <w:t>au prix global et forfaitaire suivant :</w:t>
      </w:r>
    </w:p>
    <w:p w14:paraId="4087BD9F" w14:textId="3D397BBC" w:rsidR="0050708D" w:rsidRDefault="0050708D" w:rsidP="0050708D">
      <w:pPr>
        <w:tabs>
          <w:tab w:val="num" w:pos="0"/>
        </w:tabs>
        <w:rPr>
          <w:rFonts w:ascii="AvenirNext LT Pro Cn" w:hAnsi="AvenirNext LT Pro Cn" w:cs="Calibri"/>
          <w:b/>
          <w:color w:val="275662"/>
          <w:sz w:val="24"/>
          <w:lang w:eastAsia="fr-FR"/>
        </w:rPr>
      </w:pPr>
    </w:p>
    <w:p w14:paraId="19A8B42A" w14:textId="6846B692" w:rsidR="00D56E3F" w:rsidRDefault="00540A8E" w:rsidP="007C6DEE">
      <w:pPr>
        <w:tabs>
          <w:tab w:val="num" w:pos="0"/>
        </w:tabs>
        <w:ind w:left="432" w:hanging="432"/>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t>P</w:t>
      </w:r>
      <w:r w:rsidR="00D56E3F" w:rsidRPr="007C6DEE">
        <w:rPr>
          <w:rFonts w:ascii="AvenirNext LT Pro Cn" w:hAnsi="AvenirNext LT Pro Cn" w:cs="Calibri"/>
          <w:b/>
          <w:color w:val="275662"/>
          <w:sz w:val="24"/>
          <w:lang w:eastAsia="fr-FR"/>
        </w:rPr>
        <w:t xml:space="preserve">our le lot n°  </w:t>
      </w:r>
      <w:r w:rsidR="00D56E3F" w:rsidRPr="007C6DEE">
        <w:rPr>
          <w:rFonts w:ascii="AvenirNext LT Pro Cn" w:hAnsi="AvenirNext LT Pro Cn" w:cs="Calibri"/>
          <w:b/>
          <w:color w:val="275662"/>
          <w:sz w:val="24"/>
          <w:lang w:eastAsia="fr-FR"/>
        </w:rPr>
        <w:fldChar w:fldCharType="begin">
          <w:ffData>
            <w:name w:val=""/>
            <w:enabled/>
            <w:calcOnExit w:val="0"/>
            <w:textInput/>
          </w:ffData>
        </w:fldChar>
      </w:r>
      <w:r w:rsidR="00D56E3F" w:rsidRPr="007C6DEE">
        <w:rPr>
          <w:rFonts w:ascii="AvenirNext LT Pro Cn" w:hAnsi="AvenirNext LT Pro Cn" w:cs="Calibri"/>
          <w:b/>
          <w:color w:val="275662"/>
          <w:sz w:val="24"/>
          <w:lang w:eastAsia="fr-FR"/>
        </w:rPr>
        <w:instrText xml:space="preserve"> FORMTEXT </w:instrText>
      </w:r>
      <w:r w:rsidR="00D56E3F" w:rsidRPr="007C6DEE">
        <w:rPr>
          <w:rFonts w:ascii="AvenirNext LT Pro Cn" w:hAnsi="AvenirNext LT Pro Cn" w:cs="Calibri"/>
          <w:b/>
          <w:color w:val="275662"/>
          <w:sz w:val="24"/>
          <w:lang w:eastAsia="fr-FR"/>
        </w:rPr>
      </w:r>
      <w:r w:rsidR="00D56E3F" w:rsidRPr="007C6DEE">
        <w:rPr>
          <w:rFonts w:ascii="AvenirNext LT Pro Cn" w:hAnsi="AvenirNext LT Pro Cn" w:cs="Calibri"/>
          <w:b/>
          <w:color w:val="275662"/>
          <w:sz w:val="24"/>
          <w:lang w:eastAsia="fr-FR"/>
        </w:rPr>
        <w:fldChar w:fldCharType="separate"/>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t> </w:t>
      </w:r>
      <w:r w:rsidR="00D56E3F" w:rsidRPr="007C6DEE">
        <w:rPr>
          <w:rFonts w:ascii="AvenirNext LT Pro Cn" w:hAnsi="AvenirNext LT Pro Cn" w:cs="Calibri"/>
          <w:b/>
          <w:color w:val="275662"/>
          <w:sz w:val="24"/>
          <w:lang w:eastAsia="fr-FR"/>
        </w:rPr>
        <w:fldChar w:fldCharType="end"/>
      </w:r>
    </w:p>
    <w:p w14:paraId="2EE7F1C2" w14:textId="77777777" w:rsidR="00016404" w:rsidRPr="007B3B76" w:rsidRDefault="00016404" w:rsidP="007C6DEE">
      <w:pPr>
        <w:tabs>
          <w:tab w:val="num" w:pos="0"/>
        </w:tabs>
        <w:ind w:left="432" w:hanging="432"/>
        <w:rPr>
          <w:rFonts w:ascii="AvenirNext LT Pro Cn" w:hAnsi="AvenirNext LT Pro Cn" w:cs="Calibri"/>
          <w:b/>
          <w:sz w:val="24"/>
          <w:lang w:eastAsia="fr-FR"/>
        </w:rPr>
      </w:pPr>
    </w:p>
    <w:p w14:paraId="77F81447" w14:textId="77777777" w:rsidR="0050708D" w:rsidRPr="00A6475A" w:rsidRDefault="0050708D" w:rsidP="0050708D">
      <w:pPr>
        <w:tabs>
          <w:tab w:val="left" w:pos="426"/>
          <w:tab w:val="left" w:pos="851"/>
        </w:tabs>
        <w:spacing w:before="120"/>
        <w:ind w:left="567"/>
        <w:jc w:val="both"/>
        <w:rPr>
          <w:rFonts w:ascii="AvenirNext LT Pro MediumCn" w:hAnsi="AvenirNext LT Pro MediumCn" w:cstheme="minorHAnsi"/>
          <w:sz w:val="22"/>
          <w:szCs w:val="22"/>
          <w:lang w:eastAsia="fr-FR"/>
        </w:rPr>
      </w:pPr>
      <w:r w:rsidRPr="00A6475A">
        <w:rPr>
          <w:rFonts w:ascii="AvenirNext LT Pro MediumCn" w:hAnsi="AvenirNext LT Pro MediumCn" w:cstheme="minorHAnsi"/>
          <w:sz w:val="22"/>
          <w:szCs w:val="22"/>
          <w:lang w:eastAsia="fr-FR"/>
        </w:rPr>
        <w:fldChar w:fldCharType="begin">
          <w:ffData>
            <w:name w:val=""/>
            <w:enabled/>
            <w:calcOnExit w:val="0"/>
            <w:checkBox>
              <w:size w:val="20"/>
              <w:default w:val="1"/>
            </w:checkBox>
          </w:ffData>
        </w:fldChar>
      </w:r>
      <w:r w:rsidRPr="00A6475A">
        <w:rPr>
          <w:rFonts w:ascii="AvenirNext LT Pro MediumCn" w:hAnsi="AvenirNext LT Pro MediumCn" w:cstheme="minorHAnsi"/>
          <w:sz w:val="22"/>
          <w:szCs w:val="22"/>
          <w:lang w:eastAsia="fr-FR"/>
        </w:rPr>
        <w:instrText xml:space="preserve"> FORMCHECKBOX </w:instrText>
      </w:r>
      <w:r w:rsidR="00623F74">
        <w:rPr>
          <w:rFonts w:ascii="AvenirNext LT Pro MediumCn" w:hAnsi="AvenirNext LT Pro MediumCn" w:cstheme="minorHAnsi"/>
          <w:sz w:val="22"/>
          <w:szCs w:val="22"/>
          <w:lang w:eastAsia="fr-FR"/>
        </w:rPr>
      </w:r>
      <w:r w:rsidR="00623F74">
        <w:rPr>
          <w:rFonts w:ascii="AvenirNext LT Pro MediumCn" w:hAnsi="AvenirNext LT Pro MediumCn" w:cstheme="minorHAnsi"/>
          <w:sz w:val="22"/>
          <w:szCs w:val="22"/>
          <w:lang w:eastAsia="fr-FR"/>
        </w:rPr>
        <w:fldChar w:fldCharType="separate"/>
      </w:r>
      <w:r w:rsidRPr="00A6475A">
        <w:rPr>
          <w:rFonts w:ascii="AvenirNext LT Pro MediumCn" w:hAnsi="AvenirNext LT Pro MediumCn" w:cstheme="minorHAnsi"/>
          <w:sz w:val="22"/>
          <w:szCs w:val="22"/>
          <w:lang w:eastAsia="fr-FR"/>
        </w:rPr>
        <w:fldChar w:fldCharType="end"/>
      </w:r>
      <w:r w:rsidRPr="00A6475A">
        <w:rPr>
          <w:rFonts w:ascii="AvenirNext LT Pro MediumCn" w:hAnsi="AvenirNext LT Pro MediumCn" w:cstheme="minorHAnsi"/>
          <w:sz w:val="22"/>
          <w:szCs w:val="22"/>
          <w:lang w:eastAsia="fr-FR"/>
        </w:rPr>
        <w:t xml:space="preserve"> Taux de la TVA : </w:t>
      </w:r>
      <w:r w:rsidRPr="00A6475A">
        <w:rPr>
          <w:rFonts w:ascii="AvenirNext LT Pro MediumCn" w:hAnsi="AvenirNext LT Pro MediumCn" w:cstheme="minorHAnsi"/>
          <w:b/>
          <w:sz w:val="22"/>
          <w:szCs w:val="22"/>
          <w:lang w:eastAsia="fr-FR"/>
        </w:rPr>
        <w:t>20%</w:t>
      </w:r>
    </w:p>
    <w:p w14:paraId="1C3AE8FD" w14:textId="77777777" w:rsidR="00D56E3F" w:rsidRPr="00B746EF" w:rsidRDefault="00D56E3F" w:rsidP="00D56E3F">
      <w:pPr>
        <w:tabs>
          <w:tab w:val="left" w:pos="426"/>
        </w:tabs>
        <w:spacing w:before="120"/>
        <w:jc w:val="both"/>
        <w:rPr>
          <w:rFonts w:ascii="AvenirNext LT Pro MediumCn" w:hAnsi="AvenirNext LT Pro MediumCn"/>
          <w:b/>
        </w:rPr>
      </w:pPr>
    </w:p>
    <w:p w14:paraId="244AAE50" w14:textId="16EDFFFA" w:rsidR="00064588" w:rsidRPr="00B746EF" w:rsidRDefault="00D56E3F" w:rsidP="00064588">
      <w:pPr>
        <w:numPr>
          <w:ilvl w:val="0"/>
          <w:numId w:val="7"/>
        </w:numPr>
        <w:tabs>
          <w:tab w:val="left" w:pos="426"/>
        </w:tabs>
        <w:suppressAutoHyphens w:val="0"/>
        <w:spacing w:before="120" w:after="120"/>
        <w:ind w:hanging="720"/>
        <w:rPr>
          <w:rFonts w:ascii="Raleway ExtraBold" w:hAnsi="Raleway ExtraBold"/>
          <w:b/>
          <w:sz w:val="24"/>
          <w:szCs w:val="24"/>
        </w:rPr>
      </w:pPr>
      <w:r w:rsidRPr="00B746EF">
        <w:rPr>
          <w:rFonts w:ascii="Raleway ExtraBold" w:hAnsi="Raleway ExtraBold"/>
          <w:b/>
          <w:sz w:val="24"/>
          <w:szCs w:val="24"/>
        </w:rPr>
        <w:t>OFFRE</w:t>
      </w:r>
      <w:r w:rsidR="00665CF5" w:rsidRPr="00B746EF">
        <w:rPr>
          <w:rFonts w:ascii="Raleway ExtraBold" w:hAnsi="Raleway ExtraBold"/>
          <w:b/>
          <w:sz w:val="24"/>
          <w:szCs w:val="24"/>
        </w:rPr>
        <w:t xml:space="preserve"> </w:t>
      </w:r>
      <w:r w:rsidRPr="00B746EF">
        <w:rPr>
          <w:rFonts w:ascii="Raleway ExtraBold" w:hAnsi="Raleway ExtraBold"/>
          <w:b/>
          <w:sz w:val="24"/>
          <w:szCs w:val="24"/>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7"/>
        <w:gridCol w:w="1795"/>
        <w:gridCol w:w="1667"/>
        <w:gridCol w:w="1559"/>
      </w:tblGrid>
      <w:tr w:rsidR="00064588" w:rsidRPr="00BC56C2" w14:paraId="0A42A79D" w14:textId="77777777" w:rsidTr="00BF0829">
        <w:trPr>
          <w:trHeight w:val="191"/>
        </w:trPr>
        <w:tc>
          <w:tcPr>
            <w:tcW w:w="4897" w:type="dxa"/>
            <w:shd w:val="clear" w:color="auto" w:fill="D9D9D9" w:themeFill="background1" w:themeFillShade="D9"/>
            <w:vAlign w:val="center"/>
          </w:tcPr>
          <w:p w14:paraId="506151FF" w14:textId="49CF900B" w:rsidR="00064588" w:rsidRPr="00BC56C2" w:rsidRDefault="00ED6D5B"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Offre acceptée</w:t>
            </w:r>
            <w:r w:rsidR="00BF0829" w:rsidRPr="00BC56C2">
              <w:rPr>
                <w:rFonts w:ascii="AvenirNext LT Pro MediumCn" w:hAnsi="AvenirNext LT Pro MediumCn" w:cstheme="minorHAnsi"/>
                <w:b/>
                <w:sz w:val="22"/>
                <w:szCs w:val="22"/>
                <w:lang w:eastAsia="fr-FR"/>
              </w:rPr>
              <w:t xml:space="preserve"> en euros</w:t>
            </w:r>
          </w:p>
        </w:tc>
        <w:tc>
          <w:tcPr>
            <w:tcW w:w="1795" w:type="dxa"/>
            <w:shd w:val="clear" w:color="auto" w:fill="D9D9D9" w:themeFill="background1" w:themeFillShade="D9"/>
            <w:vAlign w:val="center"/>
          </w:tcPr>
          <w:p w14:paraId="40938C76" w14:textId="2FC336A7" w:rsidR="00064588" w:rsidRPr="00BC56C2" w:rsidRDefault="00064588"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 xml:space="preserve">Montant </w:t>
            </w:r>
            <w:r w:rsidR="00BF0829" w:rsidRPr="00BC56C2">
              <w:rPr>
                <w:rFonts w:ascii="AvenirNext LT Pro MediumCn" w:hAnsi="AvenirNext LT Pro MediumCn" w:cstheme="minorHAnsi"/>
                <w:b/>
                <w:sz w:val="22"/>
                <w:szCs w:val="22"/>
                <w:lang w:eastAsia="fr-FR"/>
              </w:rPr>
              <w:t>HT</w:t>
            </w:r>
          </w:p>
        </w:tc>
        <w:tc>
          <w:tcPr>
            <w:tcW w:w="1667" w:type="dxa"/>
            <w:shd w:val="clear" w:color="auto" w:fill="D9D9D9" w:themeFill="background1" w:themeFillShade="D9"/>
          </w:tcPr>
          <w:p w14:paraId="77806920" w14:textId="6F352B92" w:rsidR="00064588" w:rsidRPr="00BC56C2" w:rsidRDefault="00BF0829"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 xml:space="preserve">Montant </w:t>
            </w:r>
            <w:r w:rsidR="00064588" w:rsidRPr="00BC56C2">
              <w:rPr>
                <w:rFonts w:ascii="AvenirNext LT Pro MediumCn" w:hAnsi="AvenirNext LT Pro MediumCn" w:cstheme="minorHAnsi"/>
                <w:b/>
                <w:sz w:val="22"/>
                <w:szCs w:val="22"/>
                <w:lang w:eastAsia="fr-FR"/>
              </w:rPr>
              <w:t>TVA</w:t>
            </w:r>
          </w:p>
        </w:tc>
        <w:tc>
          <w:tcPr>
            <w:tcW w:w="1559" w:type="dxa"/>
            <w:shd w:val="clear" w:color="auto" w:fill="D9D9D9" w:themeFill="background1" w:themeFillShade="D9"/>
            <w:vAlign w:val="center"/>
          </w:tcPr>
          <w:p w14:paraId="144DDDCC" w14:textId="626042C7" w:rsidR="00064588" w:rsidRPr="00BC56C2" w:rsidRDefault="00BF0829" w:rsidP="00BF0829">
            <w:pPr>
              <w:jc w:val="center"/>
              <w:rPr>
                <w:rFonts w:ascii="AvenirNext LT Pro MediumCn" w:hAnsi="AvenirNext LT Pro MediumCn" w:cstheme="minorHAnsi"/>
                <w:b/>
                <w:sz w:val="22"/>
                <w:szCs w:val="22"/>
                <w:lang w:eastAsia="fr-FR"/>
              </w:rPr>
            </w:pPr>
            <w:r w:rsidRPr="00BC56C2">
              <w:rPr>
                <w:rFonts w:ascii="AvenirNext LT Pro MediumCn" w:hAnsi="AvenirNext LT Pro MediumCn" w:cstheme="minorHAnsi"/>
                <w:b/>
                <w:sz w:val="22"/>
                <w:szCs w:val="22"/>
                <w:lang w:eastAsia="fr-FR"/>
              </w:rPr>
              <w:t>Montant</w:t>
            </w:r>
            <w:r w:rsidR="00064588" w:rsidRPr="00BC56C2">
              <w:rPr>
                <w:rFonts w:ascii="AvenirNext LT Pro MediumCn" w:hAnsi="AvenirNext LT Pro MediumCn" w:cstheme="minorHAnsi"/>
                <w:b/>
                <w:sz w:val="22"/>
                <w:szCs w:val="22"/>
                <w:lang w:eastAsia="fr-FR"/>
              </w:rPr>
              <w:t xml:space="preserve"> TTC</w:t>
            </w:r>
          </w:p>
        </w:tc>
      </w:tr>
      <w:tr w:rsidR="00064588" w:rsidRPr="00BC56C2" w14:paraId="712D887B" w14:textId="77777777" w:rsidTr="00BF0829">
        <w:trPr>
          <w:trHeight w:val="421"/>
        </w:trPr>
        <w:tc>
          <w:tcPr>
            <w:tcW w:w="4897" w:type="dxa"/>
            <w:shd w:val="clear" w:color="auto" w:fill="FFFFFF" w:themeFill="background1"/>
            <w:vAlign w:val="center"/>
          </w:tcPr>
          <w:p w14:paraId="37236621" w14:textId="47BB2655" w:rsidR="00064588" w:rsidRPr="00BC56C2" w:rsidRDefault="00BF0829" w:rsidP="00BF0829">
            <w:pPr>
              <w:tabs>
                <w:tab w:val="left" w:pos="1440"/>
              </w:tabs>
              <w:suppressAutoHyphens w:val="0"/>
              <w:contextualSpacing/>
              <w:jc w:val="both"/>
              <w:rPr>
                <w:rFonts w:ascii="AvenirNext LT Pro MediumCn" w:hAnsi="AvenirNext LT Pro MediumCn" w:cstheme="minorHAnsi"/>
                <w:sz w:val="22"/>
                <w:szCs w:val="22"/>
                <w:lang w:eastAsia="fr-FR"/>
              </w:rPr>
            </w:pPr>
            <w:r w:rsidRPr="00BC56C2">
              <w:rPr>
                <w:rFonts w:ascii="AvenirNext LT Pro MediumCn" w:hAnsi="AvenirNext LT Pro MediumCn" w:cs="Arial"/>
                <w:b/>
                <w:iCs/>
                <w:sz w:val="22"/>
                <w:szCs w:val="22"/>
                <w:lang w:eastAsia="fr-FR"/>
              </w:rPr>
              <w:t>OFFRE</w:t>
            </w:r>
            <w:r w:rsidR="00ED6D5B" w:rsidRPr="00BC56C2">
              <w:rPr>
                <w:rFonts w:ascii="AvenirNext LT Pro MediumCn" w:hAnsi="AvenirNext LT Pro MediumCn" w:cs="Arial"/>
                <w:b/>
                <w:iCs/>
                <w:sz w:val="22"/>
                <w:szCs w:val="22"/>
                <w:lang w:eastAsia="fr-FR"/>
              </w:rPr>
              <w:t xml:space="preserve"> de BASE HT</w:t>
            </w:r>
          </w:p>
        </w:tc>
        <w:tc>
          <w:tcPr>
            <w:tcW w:w="1795" w:type="dxa"/>
            <w:shd w:val="clear" w:color="auto" w:fill="FFFFFF" w:themeFill="background1"/>
            <w:vAlign w:val="center"/>
          </w:tcPr>
          <w:p w14:paraId="6411D840"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667" w:type="dxa"/>
            <w:shd w:val="clear" w:color="auto" w:fill="FFFFFF" w:themeFill="background1"/>
            <w:vAlign w:val="center"/>
          </w:tcPr>
          <w:p w14:paraId="1BA20E68"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559" w:type="dxa"/>
            <w:shd w:val="clear" w:color="auto" w:fill="FFFFFF" w:themeFill="background1"/>
            <w:vAlign w:val="center"/>
          </w:tcPr>
          <w:p w14:paraId="330F68A0" w14:textId="77777777" w:rsidR="00064588" w:rsidRPr="00BC56C2" w:rsidRDefault="00064588" w:rsidP="00BF0829">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r>
      <w:tr w:rsidR="00ED6D5B" w:rsidRPr="00BC56C2" w14:paraId="60750256" w14:textId="77777777" w:rsidTr="00BF0829">
        <w:trPr>
          <w:trHeight w:val="421"/>
        </w:trPr>
        <w:tc>
          <w:tcPr>
            <w:tcW w:w="4897" w:type="dxa"/>
            <w:shd w:val="clear" w:color="auto" w:fill="FFFFFF" w:themeFill="background1"/>
            <w:vAlign w:val="center"/>
          </w:tcPr>
          <w:p w14:paraId="041B8F5F" w14:textId="13685E64" w:rsidR="00ED6D5B" w:rsidRPr="00BC56C2" w:rsidRDefault="00ED6D5B" w:rsidP="00ED6D5B">
            <w:pPr>
              <w:tabs>
                <w:tab w:val="left" w:pos="1440"/>
              </w:tabs>
              <w:suppressAutoHyphens w:val="0"/>
              <w:contextualSpacing/>
              <w:jc w:val="both"/>
              <w:rPr>
                <w:rFonts w:ascii="AvenirNext LT Pro MediumCn" w:hAnsi="AvenirNext LT Pro MediumCn" w:cstheme="minorHAnsi"/>
                <w:sz w:val="22"/>
                <w:szCs w:val="22"/>
                <w:lang w:eastAsia="fr-FR"/>
              </w:rPr>
            </w:pPr>
            <w:r w:rsidRPr="00BC56C2">
              <w:rPr>
                <w:rFonts w:ascii="AvenirNext LT Pro MediumCn" w:hAnsi="AvenirNext LT Pro MediumCn" w:cs="Arial"/>
                <w:b/>
                <w:iCs/>
                <w:sz w:val="22"/>
                <w:szCs w:val="22"/>
                <w:lang w:eastAsia="fr-FR"/>
              </w:rPr>
              <w:t xml:space="preserve">PSE en HT </w:t>
            </w:r>
            <w:r w:rsidRPr="00BC56C2">
              <w:rPr>
                <w:rFonts w:ascii="AvenirNext LT Pro MediumCn" w:hAnsi="AvenirNext LT Pro MediumCn" w:cstheme="minorHAnsi"/>
                <w:sz w:val="22"/>
                <w:szCs w:val="22"/>
                <w:lang w:eastAsia="fr-FR"/>
              </w:rPr>
              <w:t>_</w:t>
            </w:r>
            <w:r w:rsidRPr="00BC56C2">
              <w:rPr>
                <w:rFonts w:ascii="AvenirNext LT Pro MediumCn" w:hAnsi="AvenirNext LT Pro MediumCn" w:cstheme="minorHAnsi"/>
                <w:sz w:val="22"/>
                <w:szCs w:val="22"/>
                <w:lang w:eastAsia="fr-FR"/>
              </w:rPr>
              <w:fldChar w:fldCharType="begin">
                <w:ffData>
                  <w:name w:val="Texte2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p>
        </w:tc>
        <w:tc>
          <w:tcPr>
            <w:tcW w:w="1795" w:type="dxa"/>
            <w:shd w:val="clear" w:color="auto" w:fill="FFFFFF" w:themeFill="background1"/>
            <w:vAlign w:val="center"/>
          </w:tcPr>
          <w:p w14:paraId="3057E2EA" w14:textId="4E644906"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667" w:type="dxa"/>
            <w:shd w:val="clear" w:color="auto" w:fill="FFFFFF" w:themeFill="background1"/>
            <w:vAlign w:val="center"/>
          </w:tcPr>
          <w:p w14:paraId="36A8F5B6" w14:textId="73A0D8FF"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559" w:type="dxa"/>
            <w:shd w:val="clear" w:color="auto" w:fill="FFFFFF" w:themeFill="background1"/>
            <w:vAlign w:val="center"/>
          </w:tcPr>
          <w:p w14:paraId="0AE724A2" w14:textId="7F08EE67"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r>
      <w:tr w:rsidR="00ED6D5B" w:rsidRPr="00BC56C2" w14:paraId="7BA7F95C" w14:textId="77777777" w:rsidTr="00BF0829">
        <w:trPr>
          <w:trHeight w:val="421"/>
        </w:trPr>
        <w:tc>
          <w:tcPr>
            <w:tcW w:w="4897" w:type="dxa"/>
            <w:shd w:val="clear" w:color="auto" w:fill="FFFFFF" w:themeFill="background1"/>
            <w:vAlign w:val="center"/>
          </w:tcPr>
          <w:p w14:paraId="49DA16CA" w14:textId="701FA4C1" w:rsidR="00ED6D5B" w:rsidRPr="00BC56C2" w:rsidRDefault="00ED6D5B" w:rsidP="00ED6D5B">
            <w:pPr>
              <w:tabs>
                <w:tab w:val="left" w:pos="1440"/>
              </w:tabs>
              <w:suppressAutoHyphens w:val="0"/>
              <w:contextualSpacing/>
              <w:jc w:val="both"/>
              <w:rPr>
                <w:rFonts w:ascii="AvenirNext LT Pro MediumCn" w:hAnsi="AvenirNext LT Pro MediumCn" w:cstheme="minorHAnsi"/>
                <w:sz w:val="22"/>
                <w:szCs w:val="22"/>
                <w:lang w:eastAsia="fr-FR"/>
              </w:rPr>
            </w:pPr>
            <w:r w:rsidRPr="00BC56C2">
              <w:rPr>
                <w:rFonts w:ascii="AvenirNext LT Pro MediumCn" w:hAnsi="AvenirNext LT Pro MediumCn" w:cs="Arial"/>
                <w:b/>
                <w:iCs/>
                <w:sz w:val="22"/>
                <w:szCs w:val="22"/>
                <w:lang w:eastAsia="fr-FR"/>
              </w:rPr>
              <w:t xml:space="preserve">PSE en HT </w:t>
            </w:r>
            <w:r w:rsidRPr="00BC56C2">
              <w:rPr>
                <w:rFonts w:ascii="AvenirNext LT Pro MediumCn" w:hAnsi="AvenirNext LT Pro MediumCn" w:cstheme="minorHAnsi"/>
                <w:sz w:val="22"/>
                <w:szCs w:val="22"/>
                <w:lang w:eastAsia="fr-FR"/>
              </w:rPr>
              <w:t>_</w:t>
            </w:r>
            <w:r w:rsidRPr="00BC56C2">
              <w:rPr>
                <w:rFonts w:ascii="AvenirNext LT Pro MediumCn" w:hAnsi="AvenirNext LT Pro MediumCn" w:cstheme="minorHAnsi"/>
                <w:sz w:val="22"/>
                <w:szCs w:val="22"/>
                <w:lang w:eastAsia="fr-FR"/>
              </w:rPr>
              <w:fldChar w:fldCharType="begin">
                <w:ffData>
                  <w:name w:val="Texte2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p>
        </w:tc>
        <w:tc>
          <w:tcPr>
            <w:tcW w:w="1795" w:type="dxa"/>
            <w:shd w:val="clear" w:color="auto" w:fill="FFFFFF" w:themeFill="background1"/>
            <w:vAlign w:val="center"/>
          </w:tcPr>
          <w:p w14:paraId="4EA91E92" w14:textId="2D65D960"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667" w:type="dxa"/>
            <w:shd w:val="clear" w:color="auto" w:fill="FFFFFF" w:themeFill="background1"/>
            <w:vAlign w:val="center"/>
          </w:tcPr>
          <w:p w14:paraId="4906A30D" w14:textId="409168BC"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c>
          <w:tcPr>
            <w:tcW w:w="1559" w:type="dxa"/>
            <w:shd w:val="clear" w:color="auto" w:fill="FFFFFF" w:themeFill="background1"/>
            <w:vAlign w:val="center"/>
          </w:tcPr>
          <w:p w14:paraId="1EAA05A9" w14:textId="31E91E3B" w:rsidR="00ED6D5B" w:rsidRPr="00BC56C2" w:rsidRDefault="00ED6D5B" w:rsidP="00ED6D5B">
            <w:pPr>
              <w:jc w:val="right"/>
              <w:rPr>
                <w:rFonts w:ascii="AvenirNext LT Pro MediumCn" w:hAnsi="AvenirNext LT Pro MediumCn" w:cstheme="minorHAnsi"/>
                <w:sz w:val="22"/>
                <w:szCs w:val="22"/>
                <w:lang w:eastAsia="fr-FR"/>
              </w:rPr>
            </w:pPr>
            <w:r w:rsidRPr="00BC56C2">
              <w:rPr>
                <w:rFonts w:ascii="AvenirNext LT Pro MediumCn" w:hAnsi="AvenirNext LT Pro MediumCn" w:cstheme="minorHAnsi"/>
                <w:sz w:val="22"/>
                <w:szCs w:val="22"/>
                <w:lang w:eastAsia="fr-FR"/>
              </w:rPr>
              <w:fldChar w:fldCharType="begin">
                <w:ffData>
                  <w:name w:val="Texte8"/>
                  <w:enabled/>
                  <w:calcOnExit w:val="0"/>
                  <w:textInput/>
                </w:ffData>
              </w:fldChar>
            </w:r>
            <w:r w:rsidRPr="00BC56C2">
              <w:rPr>
                <w:rFonts w:ascii="AvenirNext LT Pro MediumCn" w:hAnsi="AvenirNext LT Pro MediumCn" w:cstheme="minorHAnsi"/>
                <w:sz w:val="22"/>
                <w:szCs w:val="22"/>
                <w:lang w:eastAsia="fr-FR"/>
              </w:rPr>
              <w:instrText xml:space="preserve"> FORMTEXT </w:instrText>
            </w:r>
            <w:r w:rsidRPr="00BC56C2">
              <w:rPr>
                <w:rFonts w:ascii="AvenirNext LT Pro MediumCn" w:hAnsi="AvenirNext LT Pro MediumCn" w:cstheme="minorHAnsi"/>
                <w:sz w:val="22"/>
                <w:szCs w:val="22"/>
                <w:lang w:eastAsia="fr-FR"/>
              </w:rPr>
            </w:r>
            <w:r w:rsidRPr="00BC56C2">
              <w:rPr>
                <w:rFonts w:ascii="AvenirNext LT Pro MediumCn" w:hAnsi="AvenirNext LT Pro MediumCn" w:cstheme="minorHAnsi"/>
                <w:sz w:val="22"/>
                <w:szCs w:val="22"/>
                <w:lang w:eastAsia="fr-FR"/>
              </w:rPr>
              <w:fldChar w:fldCharType="separate"/>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t> </w:t>
            </w:r>
            <w:r w:rsidRPr="00BC56C2">
              <w:rPr>
                <w:rFonts w:ascii="AvenirNext LT Pro MediumCn" w:hAnsi="AvenirNext LT Pro MediumCn" w:cstheme="minorHAnsi"/>
                <w:sz w:val="22"/>
                <w:szCs w:val="22"/>
                <w:lang w:eastAsia="fr-FR"/>
              </w:rPr>
              <w:fldChar w:fldCharType="end"/>
            </w:r>
            <w:r w:rsidRPr="00BC56C2">
              <w:rPr>
                <w:rFonts w:ascii="AvenirNext LT Pro MediumCn" w:hAnsi="AvenirNext LT Pro MediumCn" w:cstheme="minorHAnsi"/>
                <w:sz w:val="22"/>
                <w:szCs w:val="22"/>
                <w:lang w:eastAsia="fr-FR"/>
              </w:rPr>
              <w:t xml:space="preserve"> € </w:t>
            </w:r>
          </w:p>
        </w:tc>
      </w:tr>
      <w:tr w:rsidR="00ED6D5B" w:rsidRPr="00BC56C2" w14:paraId="3560189D" w14:textId="77777777" w:rsidTr="00BF0829">
        <w:trPr>
          <w:trHeight w:val="604"/>
        </w:trPr>
        <w:tc>
          <w:tcPr>
            <w:tcW w:w="4897" w:type="dxa"/>
            <w:shd w:val="clear" w:color="auto" w:fill="D0CECE" w:themeFill="background2" w:themeFillShade="E6"/>
            <w:vAlign w:val="center"/>
          </w:tcPr>
          <w:p w14:paraId="209804DE" w14:textId="672085AC" w:rsidR="00ED6D5B" w:rsidRPr="00BC56C2" w:rsidRDefault="00016A8E" w:rsidP="00BF0829">
            <w:pPr>
              <w:jc w:val="center"/>
              <w:rPr>
                <w:rFonts w:ascii="AvenirNext LT Pro MediumCn" w:hAnsi="AvenirNext LT Pro MediumCn" w:cstheme="minorHAnsi"/>
                <w:b/>
                <w:sz w:val="24"/>
                <w:szCs w:val="22"/>
                <w:lang w:eastAsia="fr-FR"/>
              </w:rPr>
            </w:pPr>
            <w:r>
              <w:rPr>
                <w:rFonts w:ascii="AvenirNext LT Pro MediumCn" w:hAnsi="AvenirNext LT Pro MediumCn" w:cstheme="minorHAnsi"/>
                <w:b/>
                <w:sz w:val="24"/>
                <w:szCs w:val="22"/>
                <w:lang w:eastAsia="fr-FR"/>
              </w:rPr>
              <w:t xml:space="preserve">Montant </w:t>
            </w:r>
            <w:r w:rsidR="00ED6D5B" w:rsidRPr="00BC56C2">
              <w:rPr>
                <w:rFonts w:ascii="AvenirNext LT Pro MediumCn" w:hAnsi="AvenirNext LT Pro MediumCn" w:cstheme="minorHAnsi"/>
                <w:b/>
                <w:sz w:val="24"/>
                <w:szCs w:val="22"/>
                <w:lang w:eastAsia="fr-FR"/>
              </w:rPr>
              <w:t>total du marché</w:t>
            </w:r>
          </w:p>
        </w:tc>
        <w:tc>
          <w:tcPr>
            <w:tcW w:w="1795" w:type="dxa"/>
            <w:shd w:val="clear" w:color="auto" w:fill="D0CECE" w:themeFill="background2" w:themeFillShade="E6"/>
            <w:vAlign w:val="center"/>
          </w:tcPr>
          <w:p w14:paraId="02FF8155" w14:textId="43BD0886"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c>
          <w:tcPr>
            <w:tcW w:w="1667" w:type="dxa"/>
            <w:shd w:val="clear" w:color="auto" w:fill="D0CECE" w:themeFill="background2" w:themeFillShade="E6"/>
            <w:vAlign w:val="center"/>
          </w:tcPr>
          <w:p w14:paraId="1F1154B3" w14:textId="45FCCB6E"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c>
          <w:tcPr>
            <w:tcW w:w="1559" w:type="dxa"/>
            <w:shd w:val="clear" w:color="auto" w:fill="D0CECE" w:themeFill="background2" w:themeFillShade="E6"/>
            <w:vAlign w:val="center"/>
          </w:tcPr>
          <w:p w14:paraId="76EB210E" w14:textId="0E151122" w:rsidR="00ED6D5B" w:rsidRPr="00BC56C2" w:rsidRDefault="00ED6D5B" w:rsidP="00BF0829">
            <w:pPr>
              <w:jc w:val="center"/>
              <w:rPr>
                <w:rFonts w:ascii="AvenirNext LT Pro MediumCn" w:hAnsi="AvenirNext LT Pro MediumCn" w:cstheme="minorHAnsi"/>
                <w:b/>
                <w:sz w:val="24"/>
                <w:szCs w:val="22"/>
                <w:lang w:eastAsia="fr-FR"/>
              </w:rPr>
            </w:pPr>
            <w:r w:rsidRPr="00BC56C2">
              <w:rPr>
                <w:rFonts w:ascii="AvenirNext LT Pro MediumCn" w:hAnsi="AvenirNext LT Pro MediumCn" w:cstheme="minorHAnsi"/>
                <w:b/>
                <w:sz w:val="24"/>
                <w:szCs w:val="22"/>
                <w:lang w:eastAsia="fr-FR"/>
              </w:rPr>
              <w:fldChar w:fldCharType="begin">
                <w:ffData>
                  <w:name w:val="Texte8"/>
                  <w:enabled/>
                  <w:calcOnExit w:val="0"/>
                  <w:textInput/>
                </w:ffData>
              </w:fldChar>
            </w:r>
            <w:r w:rsidRPr="00BC56C2">
              <w:rPr>
                <w:rFonts w:ascii="AvenirNext LT Pro MediumCn" w:hAnsi="AvenirNext LT Pro MediumCn" w:cstheme="minorHAnsi"/>
                <w:b/>
                <w:sz w:val="24"/>
                <w:szCs w:val="22"/>
                <w:lang w:eastAsia="fr-FR"/>
              </w:rPr>
              <w:instrText xml:space="preserve"> FORMTEXT </w:instrText>
            </w:r>
            <w:r w:rsidRPr="00BC56C2">
              <w:rPr>
                <w:rFonts w:ascii="AvenirNext LT Pro MediumCn" w:hAnsi="AvenirNext LT Pro MediumCn" w:cstheme="minorHAnsi"/>
                <w:b/>
                <w:sz w:val="24"/>
                <w:szCs w:val="22"/>
                <w:lang w:eastAsia="fr-FR"/>
              </w:rPr>
            </w:r>
            <w:r w:rsidRPr="00BC56C2">
              <w:rPr>
                <w:rFonts w:ascii="AvenirNext LT Pro MediumCn" w:hAnsi="AvenirNext LT Pro MediumCn" w:cstheme="minorHAnsi"/>
                <w:b/>
                <w:sz w:val="24"/>
                <w:szCs w:val="22"/>
                <w:lang w:eastAsia="fr-FR"/>
              </w:rPr>
              <w:fldChar w:fldCharType="separate"/>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t> </w:t>
            </w:r>
            <w:r w:rsidRPr="00BC56C2">
              <w:rPr>
                <w:rFonts w:ascii="AvenirNext LT Pro MediumCn" w:hAnsi="AvenirNext LT Pro MediumCn" w:cstheme="minorHAnsi"/>
                <w:b/>
                <w:sz w:val="24"/>
                <w:szCs w:val="22"/>
                <w:lang w:eastAsia="fr-FR"/>
              </w:rPr>
              <w:fldChar w:fldCharType="end"/>
            </w:r>
            <w:r w:rsidRPr="00BC56C2">
              <w:rPr>
                <w:rFonts w:ascii="AvenirNext LT Pro MediumCn" w:hAnsi="AvenirNext LT Pro MediumCn" w:cstheme="minorHAnsi"/>
                <w:b/>
                <w:sz w:val="24"/>
                <w:szCs w:val="22"/>
                <w:lang w:eastAsia="fr-FR"/>
              </w:rPr>
              <w:t xml:space="preserve"> €</w:t>
            </w:r>
          </w:p>
        </w:tc>
      </w:tr>
    </w:tbl>
    <w:p w14:paraId="316476DA" w14:textId="61514B54" w:rsidR="00D56E3F" w:rsidRPr="00580A97" w:rsidRDefault="00D56E3F" w:rsidP="007719D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76305AA4" w14:textId="77777777" w:rsidR="00D56E3F" w:rsidRPr="00580A97" w:rsidRDefault="00D56E3F" w:rsidP="004A1E33">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780B2AD7" w14:textId="46EF20E2" w:rsidR="00CA52EB" w:rsidRDefault="00CA52EB" w:rsidP="00925A17">
      <w:pPr>
        <w:pStyle w:val="Pieddepage"/>
        <w:rPr>
          <w:rFonts w:ascii="AvenirNext LT Pro MediumCn" w:eastAsia="Calibri" w:hAnsi="AvenirNext LT Pro MediumCn" w:cs="Times New Roman"/>
          <w:b/>
          <w:sz w:val="22"/>
          <w:szCs w:val="22"/>
          <w:shd w:val="clear" w:color="auto" w:fill="ED6E6C"/>
          <w:lang w:eastAsia="fr-FR"/>
        </w:rPr>
      </w:pPr>
    </w:p>
    <w:p w14:paraId="5ECD5F35" w14:textId="77777777" w:rsidR="00925A17" w:rsidRDefault="00925A17" w:rsidP="00925A17">
      <w:pPr>
        <w:pStyle w:val="Pieddepage"/>
        <w:rPr>
          <w:rFonts w:ascii="AvenirNext LT Pro MediumCn" w:eastAsia="Calibri" w:hAnsi="AvenirNext LT Pro MediumCn" w:cs="Times New Roman"/>
          <w:b/>
          <w:sz w:val="22"/>
          <w:szCs w:val="22"/>
          <w:shd w:val="clear" w:color="auto" w:fill="ED6E6C"/>
          <w:lang w:eastAsia="fr-FR"/>
        </w:rPr>
      </w:pPr>
    </w:p>
    <w:p w14:paraId="5FAC85DC" w14:textId="127A5041" w:rsidR="00CA52EB" w:rsidRPr="00D01089" w:rsidRDefault="00BF0829" w:rsidP="00CA52EB">
      <w:pPr>
        <w:pStyle w:val="Pieddepage"/>
        <w:numPr>
          <w:ilvl w:val="0"/>
          <w:numId w:val="1"/>
        </w:numPr>
        <w:rPr>
          <w:rFonts w:ascii="AvenirNext LT Pro MediumCn" w:eastAsia="Calibri" w:hAnsi="AvenirNext LT Pro MediumCn" w:cs="Times New Roman"/>
          <w:b/>
          <w:sz w:val="22"/>
          <w:szCs w:val="22"/>
          <w:shd w:val="clear" w:color="auto" w:fill="ED6E6C"/>
          <w:lang w:eastAsia="fr-FR"/>
        </w:rPr>
      </w:pPr>
      <w:r>
        <w:rPr>
          <w:rFonts w:ascii="AvenirNext LT Pro MediumCn" w:eastAsia="Calibri" w:hAnsi="AvenirNext LT Pro MediumCn" w:cs="Times New Roman"/>
          <w:b/>
          <w:sz w:val="22"/>
          <w:szCs w:val="22"/>
          <w:shd w:val="clear" w:color="auto" w:fill="ED6E6C"/>
          <w:lang w:eastAsia="fr-FR"/>
        </w:rPr>
        <w:t>OU e</w:t>
      </w:r>
      <w:r w:rsidR="00CA52EB">
        <w:rPr>
          <w:rFonts w:ascii="AvenirNext LT Pro MediumCn" w:eastAsia="Calibri" w:hAnsi="AvenirNext LT Pro MediumCn" w:cs="Times New Roman"/>
          <w:b/>
          <w:sz w:val="22"/>
          <w:szCs w:val="22"/>
          <w:shd w:val="clear" w:color="auto" w:fill="ED6E6C"/>
          <w:lang w:eastAsia="fr-FR"/>
        </w:rPr>
        <w:t xml:space="preserve">n cas de tranches </w:t>
      </w:r>
    </w:p>
    <w:p w14:paraId="53C594A4" w14:textId="25E722C1" w:rsidR="00BF0829" w:rsidRPr="00B746EF" w:rsidRDefault="006150A2" w:rsidP="00BF0829">
      <w:pPr>
        <w:numPr>
          <w:ilvl w:val="0"/>
          <w:numId w:val="7"/>
        </w:numPr>
        <w:tabs>
          <w:tab w:val="left" w:pos="426"/>
        </w:tabs>
        <w:suppressAutoHyphens w:val="0"/>
        <w:spacing w:before="120" w:after="120"/>
        <w:ind w:hanging="720"/>
        <w:rPr>
          <w:rFonts w:ascii="Raleway ExtraBold" w:hAnsi="Raleway ExtraBold"/>
          <w:b/>
          <w:sz w:val="24"/>
          <w:szCs w:val="24"/>
        </w:rPr>
      </w:pPr>
      <w:r w:rsidRPr="00B746EF">
        <w:rPr>
          <w:rFonts w:ascii="Raleway ExtraBold" w:hAnsi="Raleway ExtraBold"/>
          <w:b/>
          <w:sz w:val="24"/>
          <w:szCs w:val="24"/>
        </w:rPr>
        <w:t>TRANCHE</w:t>
      </w:r>
      <w:r w:rsidR="00CA52EB" w:rsidRPr="00B746EF">
        <w:rPr>
          <w:rFonts w:ascii="Raleway ExtraBold" w:hAnsi="Raleway ExtraBold"/>
          <w:b/>
          <w:sz w:val="24"/>
          <w:szCs w:val="24"/>
        </w:rPr>
        <w:t>S</w:t>
      </w:r>
      <w:r w:rsidRPr="00B746EF">
        <w:rPr>
          <w:rFonts w:ascii="Raleway ExtraBold" w:hAnsi="Raleway ExtraBold"/>
          <w:b/>
          <w:sz w:val="24"/>
          <w:szCs w:val="24"/>
        </w:rPr>
        <w:t xml:space="preserve"> :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9"/>
        <w:gridCol w:w="4403"/>
        <w:gridCol w:w="1701"/>
        <w:gridCol w:w="1417"/>
        <w:gridCol w:w="1418"/>
      </w:tblGrid>
      <w:tr w:rsidR="00BF0829" w:rsidRPr="00B81E09" w14:paraId="209A2228" w14:textId="77777777" w:rsidTr="00FE4F37">
        <w:trPr>
          <w:trHeight w:val="553"/>
        </w:trPr>
        <w:tc>
          <w:tcPr>
            <w:tcW w:w="979" w:type="dxa"/>
            <w:shd w:val="clear" w:color="auto" w:fill="D9D9D9" w:themeFill="background1" w:themeFillShade="D9"/>
          </w:tcPr>
          <w:p w14:paraId="56B74C3B" w14:textId="77777777" w:rsidR="00BF0829" w:rsidRPr="00B81E09" w:rsidRDefault="00BF0829" w:rsidP="00BF0829">
            <w:pPr>
              <w:rPr>
                <w:rFonts w:ascii="AvenirNext LT Pro Cn" w:hAnsi="AvenirNext LT Pro Cn" w:cstheme="minorHAnsi"/>
                <w:b/>
                <w:sz w:val="22"/>
                <w:lang w:eastAsia="fr-FR"/>
              </w:rPr>
            </w:pPr>
            <w:r>
              <w:rPr>
                <w:rFonts w:ascii="AvenirNext LT Pro Cn" w:hAnsi="AvenirNext LT Pro Cn" w:cstheme="minorHAnsi"/>
                <w:b/>
                <w:sz w:val="22"/>
                <w:lang w:eastAsia="fr-FR"/>
              </w:rPr>
              <w:t>N° tranche</w:t>
            </w:r>
          </w:p>
        </w:tc>
        <w:tc>
          <w:tcPr>
            <w:tcW w:w="4403" w:type="dxa"/>
            <w:shd w:val="clear" w:color="auto" w:fill="D9D9D9" w:themeFill="background1" w:themeFillShade="D9"/>
            <w:vAlign w:val="center"/>
          </w:tcPr>
          <w:p w14:paraId="50F460D4" w14:textId="7F4C0D14" w:rsidR="00BF0829" w:rsidRPr="00B81E09" w:rsidRDefault="00BF0829" w:rsidP="00BF0829">
            <w:pPr>
              <w:jc w:val="center"/>
              <w:rPr>
                <w:rFonts w:ascii="AvenirNext LT Pro Cn" w:hAnsi="AvenirNext LT Pro Cn" w:cstheme="minorHAnsi"/>
                <w:b/>
                <w:sz w:val="22"/>
                <w:lang w:eastAsia="fr-FR"/>
              </w:rPr>
            </w:pPr>
            <w:r>
              <w:rPr>
                <w:rFonts w:ascii="AvenirNext LT Pro Cn" w:hAnsi="AvenirNext LT Pro Cn" w:cstheme="minorHAnsi"/>
                <w:b/>
                <w:sz w:val="22"/>
                <w:lang w:eastAsia="fr-FR"/>
              </w:rPr>
              <w:t>Intitulé de la tranche ferme</w:t>
            </w:r>
          </w:p>
        </w:tc>
        <w:tc>
          <w:tcPr>
            <w:tcW w:w="1701" w:type="dxa"/>
            <w:shd w:val="clear" w:color="auto" w:fill="D9D9D9" w:themeFill="background1" w:themeFillShade="D9"/>
            <w:vAlign w:val="center"/>
          </w:tcPr>
          <w:p w14:paraId="554EDFA0" w14:textId="169465EB" w:rsidR="00BF0829" w:rsidRPr="00B81E09" w:rsidRDefault="00BF0829" w:rsidP="00BF0829">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HT</w:t>
            </w:r>
          </w:p>
        </w:tc>
        <w:tc>
          <w:tcPr>
            <w:tcW w:w="1417" w:type="dxa"/>
            <w:shd w:val="clear" w:color="auto" w:fill="D9D9D9" w:themeFill="background1" w:themeFillShade="D9"/>
            <w:vAlign w:val="center"/>
          </w:tcPr>
          <w:p w14:paraId="4A338659" w14:textId="2F8C5B77" w:rsidR="00BF0829" w:rsidRPr="00B81E09" w:rsidRDefault="00BF0829" w:rsidP="00BF0829">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 xml:space="preserve">Montant </w:t>
            </w:r>
            <w:r>
              <w:rPr>
                <w:rFonts w:ascii="AvenirNext LT Pro Cn" w:hAnsi="AvenirNext LT Pro Cn" w:cstheme="minorHAnsi"/>
                <w:b/>
                <w:sz w:val="22"/>
                <w:lang w:eastAsia="fr-FR"/>
              </w:rPr>
              <w:t>TVA</w:t>
            </w:r>
          </w:p>
        </w:tc>
        <w:tc>
          <w:tcPr>
            <w:tcW w:w="1418" w:type="dxa"/>
            <w:shd w:val="clear" w:color="auto" w:fill="D9D9D9" w:themeFill="background1" w:themeFillShade="D9"/>
            <w:vAlign w:val="center"/>
          </w:tcPr>
          <w:p w14:paraId="1CD132E4" w14:textId="30959D14" w:rsidR="00BF0829" w:rsidRPr="00B81E09" w:rsidRDefault="00BF0829" w:rsidP="00BF0829">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TTC</w:t>
            </w:r>
          </w:p>
        </w:tc>
      </w:tr>
      <w:tr w:rsidR="00BC56C2" w:rsidRPr="00B81E09" w14:paraId="5DE119D9" w14:textId="77777777" w:rsidTr="00FE4F37">
        <w:trPr>
          <w:trHeight w:val="553"/>
        </w:trPr>
        <w:tc>
          <w:tcPr>
            <w:tcW w:w="979" w:type="dxa"/>
            <w:shd w:val="clear" w:color="auto" w:fill="D9D9D9" w:themeFill="background1" w:themeFillShade="D9"/>
          </w:tcPr>
          <w:p w14:paraId="6F558847" w14:textId="77777777" w:rsidR="00BC56C2" w:rsidRDefault="00BC56C2" w:rsidP="00BF0829">
            <w:pPr>
              <w:rPr>
                <w:rFonts w:ascii="AvenirNext LT Pro Cn" w:hAnsi="AvenirNext LT Pro Cn" w:cstheme="minorHAnsi"/>
                <w:b/>
                <w:sz w:val="22"/>
                <w:lang w:eastAsia="fr-FR"/>
              </w:rPr>
            </w:pPr>
          </w:p>
        </w:tc>
        <w:tc>
          <w:tcPr>
            <w:tcW w:w="4403" w:type="dxa"/>
            <w:shd w:val="clear" w:color="auto" w:fill="D9D9D9" w:themeFill="background1" w:themeFillShade="D9"/>
            <w:vAlign w:val="center"/>
          </w:tcPr>
          <w:p w14:paraId="3F59F18C" w14:textId="77777777" w:rsidR="00BC56C2" w:rsidRDefault="00BC56C2" w:rsidP="00BF0829">
            <w:pPr>
              <w:jc w:val="center"/>
              <w:rPr>
                <w:rFonts w:ascii="AvenirNext LT Pro Cn" w:hAnsi="AvenirNext LT Pro Cn" w:cstheme="minorHAnsi"/>
                <w:b/>
                <w:sz w:val="22"/>
                <w:lang w:eastAsia="fr-FR"/>
              </w:rPr>
            </w:pPr>
          </w:p>
        </w:tc>
        <w:tc>
          <w:tcPr>
            <w:tcW w:w="1701" w:type="dxa"/>
            <w:shd w:val="clear" w:color="auto" w:fill="D9D9D9" w:themeFill="background1" w:themeFillShade="D9"/>
            <w:vAlign w:val="center"/>
          </w:tcPr>
          <w:p w14:paraId="7894551B" w14:textId="77777777" w:rsidR="00BC56C2" w:rsidRPr="00B81E09" w:rsidRDefault="00BC56C2" w:rsidP="00BF0829">
            <w:pPr>
              <w:jc w:val="center"/>
              <w:rPr>
                <w:rFonts w:ascii="AvenirNext LT Pro Cn" w:hAnsi="AvenirNext LT Pro Cn" w:cstheme="minorHAnsi"/>
                <w:b/>
                <w:sz w:val="22"/>
                <w:lang w:eastAsia="fr-FR"/>
              </w:rPr>
            </w:pPr>
          </w:p>
        </w:tc>
        <w:tc>
          <w:tcPr>
            <w:tcW w:w="1417" w:type="dxa"/>
            <w:shd w:val="clear" w:color="auto" w:fill="D9D9D9" w:themeFill="background1" w:themeFillShade="D9"/>
            <w:vAlign w:val="center"/>
          </w:tcPr>
          <w:p w14:paraId="6D91F76C" w14:textId="77777777" w:rsidR="00BC56C2" w:rsidRPr="00B81E09" w:rsidRDefault="00BC56C2" w:rsidP="00BF0829">
            <w:pPr>
              <w:jc w:val="center"/>
              <w:rPr>
                <w:rFonts w:ascii="AvenirNext LT Pro Cn" w:hAnsi="AvenirNext LT Pro Cn" w:cstheme="minorHAnsi"/>
                <w:b/>
                <w:sz w:val="22"/>
                <w:lang w:eastAsia="fr-FR"/>
              </w:rPr>
            </w:pPr>
          </w:p>
        </w:tc>
        <w:tc>
          <w:tcPr>
            <w:tcW w:w="1418" w:type="dxa"/>
            <w:shd w:val="clear" w:color="auto" w:fill="D9D9D9" w:themeFill="background1" w:themeFillShade="D9"/>
            <w:vAlign w:val="center"/>
          </w:tcPr>
          <w:p w14:paraId="13CDEBF0" w14:textId="77777777" w:rsidR="00BC56C2" w:rsidRPr="00B81E09" w:rsidRDefault="00BC56C2" w:rsidP="00BF0829">
            <w:pPr>
              <w:jc w:val="center"/>
              <w:rPr>
                <w:rFonts w:ascii="AvenirNext LT Pro Cn" w:hAnsi="AvenirNext LT Pro Cn" w:cstheme="minorHAnsi"/>
                <w:b/>
                <w:sz w:val="22"/>
                <w:lang w:eastAsia="fr-FR"/>
              </w:rPr>
            </w:pPr>
          </w:p>
        </w:tc>
      </w:tr>
      <w:tr w:rsidR="00BC56C2" w:rsidRPr="00B81E09" w14:paraId="0DB8E532" w14:textId="77777777" w:rsidTr="00FE4F37">
        <w:trPr>
          <w:trHeight w:val="553"/>
        </w:trPr>
        <w:tc>
          <w:tcPr>
            <w:tcW w:w="979" w:type="dxa"/>
            <w:shd w:val="clear" w:color="auto" w:fill="D9D9D9" w:themeFill="background1" w:themeFillShade="D9"/>
          </w:tcPr>
          <w:p w14:paraId="5F8C6359" w14:textId="77777777" w:rsidR="00BC56C2" w:rsidRDefault="00BC56C2" w:rsidP="00BF0829">
            <w:pPr>
              <w:rPr>
                <w:rFonts w:ascii="AvenirNext LT Pro Cn" w:hAnsi="AvenirNext LT Pro Cn" w:cstheme="minorHAnsi"/>
                <w:b/>
                <w:sz w:val="22"/>
                <w:lang w:eastAsia="fr-FR"/>
              </w:rPr>
            </w:pPr>
          </w:p>
        </w:tc>
        <w:tc>
          <w:tcPr>
            <w:tcW w:w="4403" w:type="dxa"/>
            <w:shd w:val="clear" w:color="auto" w:fill="D9D9D9" w:themeFill="background1" w:themeFillShade="D9"/>
            <w:vAlign w:val="center"/>
          </w:tcPr>
          <w:p w14:paraId="27CC2646" w14:textId="77777777" w:rsidR="00BC56C2" w:rsidRDefault="00BC56C2" w:rsidP="00BF0829">
            <w:pPr>
              <w:jc w:val="center"/>
              <w:rPr>
                <w:rFonts w:ascii="AvenirNext LT Pro Cn" w:hAnsi="AvenirNext LT Pro Cn" w:cstheme="minorHAnsi"/>
                <w:b/>
                <w:sz w:val="22"/>
                <w:lang w:eastAsia="fr-FR"/>
              </w:rPr>
            </w:pPr>
          </w:p>
        </w:tc>
        <w:tc>
          <w:tcPr>
            <w:tcW w:w="1701" w:type="dxa"/>
            <w:shd w:val="clear" w:color="auto" w:fill="D9D9D9" w:themeFill="background1" w:themeFillShade="D9"/>
            <w:vAlign w:val="center"/>
          </w:tcPr>
          <w:p w14:paraId="5DE51635" w14:textId="77777777" w:rsidR="00BC56C2" w:rsidRPr="00B81E09" w:rsidRDefault="00BC56C2" w:rsidP="00BF0829">
            <w:pPr>
              <w:jc w:val="center"/>
              <w:rPr>
                <w:rFonts w:ascii="AvenirNext LT Pro Cn" w:hAnsi="AvenirNext LT Pro Cn" w:cstheme="minorHAnsi"/>
                <w:b/>
                <w:sz w:val="22"/>
                <w:lang w:eastAsia="fr-FR"/>
              </w:rPr>
            </w:pPr>
          </w:p>
        </w:tc>
        <w:tc>
          <w:tcPr>
            <w:tcW w:w="1417" w:type="dxa"/>
            <w:shd w:val="clear" w:color="auto" w:fill="D9D9D9" w:themeFill="background1" w:themeFillShade="D9"/>
            <w:vAlign w:val="center"/>
          </w:tcPr>
          <w:p w14:paraId="3891D3BC" w14:textId="77777777" w:rsidR="00BC56C2" w:rsidRPr="00B81E09" w:rsidRDefault="00BC56C2" w:rsidP="00BF0829">
            <w:pPr>
              <w:jc w:val="center"/>
              <w:rPr>
                <w:rFonts w:ascii="AvenirNext LT Pro Cn" w:hAnsi="AvenirNext LT Pro Cn" w:cstheme="minorHAnsi"/>
                <w:b/>
                <w:sz w:val="22"/>
                <w:lang w:eastAsia="fr-FR"/>
              </w:rPr>
            </w:pPr>
          </w:p>
        </w:tc>
        <w:tc>
          <w:tcPr>
            <w:tcW w:w="1418" w:type="dxa"/>
            <w:shd w:val="clear" w:color="auto" w:fill="D9D9D9" w:themeFill="background1" w:themeFillShade="D9"/>
            <w:vAlign w:val="center"/>
          </w:tcPr>
          <w:p w14:paraId="4D749D07" w14:textId="77777777" w:rsidR="00BC56C2" w:rsidRPr="00B81E09" w:rsidRDefault="00BC56C2" w:rsidP="00BF0829">
            <w:pPr>
              <w:jc w:val="center"/>
              <w:rPr>
                <w:rFonts w:ascii="AvenirNext LT Pro Cn" w:hAnsi="AvenirNext LT Pro Cn" w:cstheme="minorHAnsi"/>
                <w:b/>
                <w:sz w:val="22"/>
                <w:lang w:eastAsia="fr-FR"/>
              </w:rPr>
            </w:pPr>
          </w:p>
        </w:tc>
      </w:tr>
      <w:tr w:rsidR="00BF0829" w:rsidRPr="00FE4F37" w14:paraId="4760970A" w14:textId="77777777" w:rsidTr="00FE4F37">
        <w:trPr>
          <w:trHeight w:val="421"/>
        </w:trPr>
        <w:tc>
          <w:tcPr>
            <w:tcW w:w="979" w:type="dxa"/>
            <w:shd w:val="clear" w:color="auto" w:fill="FFFFFF" w:themeFill="background1"/>
            <w:vAlign w:val="center"/>
          </w:tcPr>
          <w:p w14:paraId="541D1D64" w14:textId="6EFD7B79" w:rsidR="00BF0829" w:rsidRPr="00FE4F37" w:rsidRDefault="00BF0829" w:rsidP="00BF0829">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TF</w:t>
            </w:r>
          </w:p>
        </w:tc>
        <w:tc>
          <w:tcPr>
            <w:tcW w:w="4403" w:type="dxa"/>
            <w:shd w:val="clear" w:color="auto" w:fill="FFFFFF" w:themeFill="background1"/>
            <w:vAlign w:val="center"/>
          </w:tcPr>
          <w:p w14:paraId="7BFD5C64" w14:textId="77777777" w:rsidR="00BF0829" w:rsidRPr="00FE4F37" w:rsidRDefault="00BF0829" w:rsidP="00BF0829">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_</w:t>
            </w:r>
            <w:r w:rsidRPr="00FE4F37">
              <w:rPr>
                <w:rFonts w:ascii="AvenirNext LT Pro Cn" w:hAnsi="AvenirNext LT Pro Cn" w:cstheme="minorHAnsi"/>
                <w:b/>
                <w:sz w:val="24"/>
                <w:lang w:eastAsia="fr-FR"/>
              </w:rPr>
              <w:fldChar w:fldCharType="begin">
                <w:ffData>
                  <w:name w:val="Texte29"/>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p>
        </w:tc>
        <w:tc>
          <w:tcPr>
            <w:tcW w:w="1701" w:type="dxa"/>
            <w:shd w:val="clear" w:color="auto" w:fill="FFFFFF" w:themeFill="background1"/>
            <w:vAlign w:val="center"/>
          </w:tcPr>
          <w:p w14:paraId="0441013F" w14:textId="5616A1C4" w:rsidR="00BF0829" w:rsidRPr="00FE4F37" w:rsidRDefault="00BF0829" w:rsidP="00BF0829">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7" w:type="dxa"/>
            <w:shd w:val="clear" w:color="auto" w:fill="FFFFFF" w:themeFill="background1"/>
            <w:vAlign w:val="center"/>
          </w:tcPr>
          <w:p w14:paraId="41CE6B14" w14:textId="4DE5CEF2" w:rsidR="00BF0829" w:rsidRPr="00FE4F37" w:rsidRDefault="00BF0829" w:rsidP="00BF0829">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8" w:type="dxa"/>
            <w:shd w:val="clear" w:color="auto" w:fill="FFFFFF" w:themeFill="background1"/>
            <w:vAlign w:val="center"/>
          </w:tcPr>
          <w:p w14:paraId="2EE5F7CF" w14:textId="77777777" w:rsidR="00BF0829" w:rsidRPr="00FE4F37" w:rsidRDefault="00BF0829" w:rsidP="00BF0829">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r>
    </w:tbl>
    <w:p w14:paraId="27B31C5B" w14:textId="77777777" w:rsidR="00ED6D5B" w:rsidRPr="00925A17" w:rsidRDefault="00ED6D5B" w:rsidP="00ED6D5B">
      <w:pPr>
        <w:tabs>
          <w:tab w:val="left" w:pos="426"/>
        </w:tabs>
        <w:spacing w:before="120"/>
        <w:jc w:val="both"/>
        <w:rPr>
          <w:rFonts w:ascii="AvenirNext LT Pro MediumCn" w:hAnsi="AvenirNext LT Pro MediumCn" w:cs="Arial"/>
          <w:iCs/>
          <w:sz w:val="22"/>
        </w:rPr>
      </w:pPr>
      <w:r w:rsidRPr="00925A17">
        <w:rPr>
          <w:rFonts w:ascii="AvenirNext LT Pro MediumCn" w:hAnsi="AvenirNext LT Pro MediumCn" w:cs="Arial"/>
          <w:iCs/>
          <w:sz w:val="22"/>
        </w:rPr>
        <w:t xml:space="preserve">Montant (HT) arrêté en lettres à : </w:t>
      </w:r>
      <w:r w:rsidRPr="00925A17">
        <w:rPr>
          <w:rFonts w:ascii="AvenirNext LT Pro MediumCn" w:hAnsi="AvenirNext LT Pro MediumCn" w:cs="Arial"/>
          <w:iCs/>
          <w:sz w:val="22"/>
        </w:rPr>
        <w:fldChar w:fldCharType="begin">
          <w:ffData>
            <w:name w:val="Texte29"/>
            <w:enabled/>
            <w:calcOnExit w:val="0"/>
            <w:textInput/>
          </w:ffData>
        </w:fldChar>
      </w:r>
      <w:r w:rsidRPr="00925A17">
        <w:rPr>
          <w:rFonts w:ascii="AvenirNext LT Pro MediumCn" w:hAnsi="AvenirNext LT Pro MediumCn" w:cs="Arial"/>
          <w:iCs/>
          <w:sz w:val="22"/>
        </w:rPr>
        <w:instrText xml:space="preserve"> FORMTEXT </w:instrText>
      </w:r>
      <w:r w:rsidRPr="00925A17">
        <w:rPr>
          <w:rFonts w:ascii="AvenirNext LT Pro MediumCn" w:hAnsi="AvenirNext LT Pro MediumCn" w:cs="Arial"/>
          <w:iCs/>
          <w:sz w:val="22"/>
        </w:rPr>
      </w:r>
      <w:r w:rsidRPr="00925A17">
        <w:rPr>
          <w:rFonts w:ascii="AvenirNext LT Pro MediumCn" w:hAnsi="AvenirNext LT Pro MediumCn" w:cs="Arial"/>
          <w:iCs/>
          <w:sz w:val="22"/>
        </w:rPr>
        <w:fldChar w:fldCharType="separate"/>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fldChar w:fldCharType="end"/>
      </w:r>
    </w:p>
    <w:p w14:paraId="1D538D07" w14:textId="77777777" w:rsidR="00ED6D5B" w:rsidRPr="00925A17" w:rsidRDefault="00ED6D5B" w:rsidP="00ED6D5B">
      <w:pPr>
        <w:tabs>
          <w:tab w:val="left" w:pos="426"/>
        </w:tabs>
        <w:spacing w:before="120"/>
        <w:jc w:val="both"/>
        <w:rPr>
          <w:rFonts w:ascii="AvenirNext LT Pro MediumCn" w:hAnsi="AvenirNext LT Pro MediumCn" w:cs="Arial"/>
          <w:iCs/>
          <w:sz w:val="22"/>
        </w:rPr>
      </w:pPr>
      <w:r w:rsidRPr="00925A17">
        <w:rPr>
          <w:rFonts w:ascii="AvenirNext LT Pro MediumCn" w:hAnsi="AvenirNext LT Pro MediumCn" w:cs="Arial"/>
          <w:iCs/>
          <w:sz w:val="22"/>
        </w:rPr>
        <w:t xml:space="preserve">Montant (TTC) arrêté en lettres à : </w:t>
      </w:r>
      <w:r w:rsidRPr="00925A17">
        <w:rPr>
          <w:rFonts w:ascii="AvenirNext LT Pro MediumCn" w:hAnsi="AvenirNext LT Pro MediumCn" w:cs="Arial"/>
          <w:iCs/>
          <w:sz w:val="22"/>
        </w:rPr>
        <w:fldChar w:fldCharType="begin">
          <w:ffData>
            <w:name w:val="Texte29"/>
            <w:enabled/>
            <w:calcOnExit w:val="0"/>
            <w:textInput/>
          </w:ffData>
        </w:fldChar>
      </w:r>
      <w:r w:rsidRPr="00925A17">
        <w:rPr>
          <w:rFonts w:ascii="AvenirNext LT Pro MediumCn" w:hAnsi="AvenirNext LT Pro MediumCn" w:cs="Arial"/>
          <w:iCs/>
          <w:sz w:val="22"/>
        </w:rPr>
        <w:instrText xml:space="preserve"> FORMTEXT </w:instrText>
      </w:r>
      <w:r w:rsidRPr="00925A17">
        <w:rPr>
          <w:rFonts w:ascii="AvenirNext LT Pro MediumCn" w:hAnsi="AvenirNext LT Pro MediumCn" w:cs="Arial"/>
          <w:iCs/>
          <w:sz w:val="22"/>
        </w:rPr>
      </w:r>
      <w:r w:rsidRPr="00925A17">
        <w:rPr>
          <w:rFonts w:ascii="AvenirNext LT Pro MediumCn" w:hAnsi="AvenirNext LT Pro MediumCn" w:cs="Arial"/>
          <w:iCs/>
          <w:sz w:val="22"/>
        </w:rPr>
        <w:fldChar w:fldCharType="separate"/>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t> </w:t>
      </w:r>
      <w:r w:rsidRPr="00925A17">
        <w:rPr>
          <w:rFonts w:ascii="AvenirNext LT Pro MediumCn" w:hAnsi="AvenirNext LT Pro MediumCn" w:cs="Arial"/>
          <w:iCs/>
          <w:sz w:val="22"/>
        </w:rPr>
        <w:fldChar w:fldCharType="end"/>
      </w:r>
    </w:p>
    <w:p w14:paraId="1CDCEA31" w14:textId="01687D73" w:rsidR="00064588" w:rsidRPr="00ED6D5B" w:rsidRDefault="00064588" w:rsidP="00ED6D5B">
      <w:pPr>
        <w:pStyle w:val="Pieddepage"/>
        <w:numPr>
          <w:ilvl w:val="0"/>
          <w:numId w:val="1"/>
        </w:numPr>
        <w:rPr>
          <w:rFonts w:ascii="AvenirNext LT Pro MediumCn" w:eastAsia="Calibri" w:hAnsi="AvenirNext LT Pro MediumCn" w:cs="Times New Roman"/>
          <w:b/>
          <w:sz w:val="22"/>
          <w:szCs w:val="22"/>
          <w:shd w:val="clear" w:color="auto" w:fill="ED6E6C"/>
          <w:lang w:eastAsia="fr-FR"/>
        </w:rPr>
      </w:pP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9"/>
        <w:gridCol w:w="4403"/>
        <w:gridCol w:w="1698"/>
        <w:gridCol w:w="1417"/>
        <w:gridCol w:w="1417"/>
      </w:tblGrid>
      <w:tr w:rsidR="00D74145" w:rsidRPr="00B81E09" w14:paraId="7C277903" w14:textId="77777777" w:rsidTr="003917A7">
        <w:trPr>
          <w:trHeight w:val="553"/>
        </w:trPr>
        <w:tc>
          <w:tcPr>
            <w:tcW w:w="979" w:type="dxa"/>
            <w:shd w:val="clear" w:color="auto" w:fill="D9D9D9" w:themeFill="background1" w:themeFillShade="D9"/>
          </w:tcPr>
          <w:p w14:paraId="277C62D4" w14:textId="77777777" w:rsidR="00D74145" w:rsidRPr="00B81E09" w:rsidRDefault="00D74145" w:rsidP="00D74145">
            <w:pPr>
              <w:rPr>
                <w:rFonts w:ascii="AvenirNext LT Pro Cn" w:hAnsi="AvenirNext LT Pro Cn" w:cstheme="minorHAnsi"/>
                <w:b/>
                <w:sz w:val="22"/>
                <w:lang w:eastAsia="fr-FR"/>
              </w:rPr>
            </w:pPr>
            <w:r>
              <w:rPr>
                <w:rFonts w:ascii="AvenirNext LT Pro Cn" w:hAnsi="AvenirNext LT Pro Cn" w:cstheme="minorHAnsi"/>
                <w:b/>
                <w:sz w:val="22"/>
                <w:lang w:eastAsia="fr-FR"/>
              </w:rPr>
              <w:t>N° tranche</w:t>
            </w:r>
          </w:p>
        </w:tc>
        <w:tc>
          <w:tcPr>
            <w:tcW w:w="4403" w:type="dxa"/>
            <w:shd w:val="clear" w:color="auto" w:fill="D9D9D9" w:themeFill="background1" w:themeFillShade="D9"/>
            <w:vAlign w:val="center"/>
          </w:tcPr>
          <w:p w14:paraId="69E8388D" w14:textId="3E90FD66" w:rsidR="00D74145" w:rsidRPr="00B81E09" w:rsidRDefault="00D74145" w:rsidP="00D74145">
            <w:pPr>
              <w:jc w:val="center"/>
              <w:rPr>
                <w:rFonts w:ascii="AvenirNext LT Pro Cn" w:hAnsi="AvenirNext LT Pro Cn" w:cstheme="minorHAnsi"/>
                <w:b/>
                <w:sz w:val="22"/>
                <w:lang w:eastAsia="fr-FR"/>
              </w:rPr>
            </w:pPr>
            <w:r>
              <w:rPr>
                <w:rFonts w:ascii="AvenirNext LT Pro Cn" w:hAnsi="AvenirNext LT Pro Cn" w:cstheme="minorHAnsi"/>
                <w:b/>
                <w:sz w:val="22"/>
                <w:lang w:eastAsia="fr-FR"/>
              </w:rPr>
              <w:t>Intitulé de la tranche optionnelle n°1</w:t>
            </w:r>
          </w:p>
        </w:tc>
        <w:tc>
          <w:tcPr>
            <w:tcW w:w="1698" w:type="dxa"/>
            <w:shd w:val="clear" w:color="auto" w:fill="D9D9D9" w:themeFill="background1" w:themeFillShade="D9"/>
            <w:vAlign w:val="center"/>
          </w:tcPr>
          <w:p w14:paraId="0CCE7BC0" w14:textId="534BB680"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HT</w:t>
            </w:r>
          </w:p>
        </w:tc>
        <w:tc>
          <w:tcPr>
            <w:tcW w:w="1417" w:type="dxa"/>
            <w:shd w:val="clear" w:color="auto" w:fill="D9D9D9" w:themeFill="background1" w:themeFillShade="D9"/>
            <w:vAlign w:val="center"/>
          </w:tcPr>
          <w:p w14:paraId="54EC60A2" w14:textId="5885BFC0"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 xml:space="preserve">Montant </w:t>
            </w:r>
            <w:r>
              <w:rPr>
                <w:rFonts w:ascii="AvenirNext LT Pro Cn" w:hAnsi="AvenirNext LT Pro Cn" w:cstheme="minorHAnsi"/>
                <w:b/>
                <w:sz w:val="22"/>
                <w:lang w:eastAsia="fr-FR"/>
              </w:rPr>
              <w:t>TVA</w:t>
            </w:r>
          </w:p>
        </w:tc>
        <w:tc>
          <w:tcPr>
            <w:tcW w:w="1417" w:type="dxa"/>
            <w:shd w:val="clear" w:color="auto" w:fill="D9D9D9" w:themeFill="background1" w:themeFillShade="D9"/>
            <w:vAlign w:val="center"/>
          </w:tcPr>
          <w:p w14:paraId="67712F10" w14:textId="0894F0F3"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TTC</w:t>
            </w:r>
          </w:p>
        </w:tc>
      </w:tr>
      <w:tr w:rsidR="00D74145" w:rsidRPr="00FE4F37" w14:paraId="7A56C85F" w14:textId="77777777" w:rsidTr="003917A7">
        <w:trPr>
          <w:trHeight w:val="421"/>
        </w:trPr>
        <w:tc>
          <w:tcPr>
            <w:tcW w:w="979" w:type="dxa"/>
            <w:shd w:val="clear" w:color="auto" w:fill="FFFFFF" w:themeFill="background1"/>
            <w:vAlign w:val="center"/>
          </w:tcPr>
          <w:p w14:paraId="115A6021" w14:textId="0DD2F3C3" w:rsidR="00D74145" w:rsidRPr="00FE4F37" w:rsidRDefault="00D74145" w:rsidP="00D74145">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TO1</w:t>
            </w:r>
          </w:p>
        </w:tc>
        <w:tc>
          <w:tcPr>
            <w:tcW w:w="4403" w:type="dxa"/>
            <w:shd w:val="clear" w:color="auto" w:fill="FFFFFF" w:themeFill="background1"/>
            <w:vAlign w:val="center"/>
          </w:tcPr>
          <w:p w14:paraId="5326852A" w14:textId="21A136FF" w:rsidR="00D74145" w:rsidRPr="00FE4F37" w:rsidRDefault="00D74145" w:rsidP="00D74145">
            <w:pPr>
              <w:tabs>
                <w:tab w:val="left" w:pos="1440"/>
              </w:tabs>
              <w:suppressAutoHyphens w:val="0"/>
              <w:contextualSpacing/>
              <w:jc w:val="both"/>
              <w:rPr>
                <w:rFonts w:ascii="AvenirNext LT Pro Cn" w:hAnsi="AvenirNext LT Pro Cn" w:cstheme="minorHAnsi"/>
                <w:b/>
                <w:sz w:val="24"/>
                <w:lang w:eastAsia="fr-FR"/>
              </w:rPr>
            </w:pPr>
            <w:r w:rsidRPr="00FE4F37">
              <w:rPr>
                <w:rFonts w:ascii="AvenirNext LT Pro Cn" w:hAnsi="AvenirNext LT Pro Cn" w:cstheme="minorHAnsi"/>
                <w:b/>
                <w:sz w:val="24"/>
                <w:lang w:eastAsia="fr-FR"/>
              </w:rPr>
              <w:t>_</w:t>
            </w:r>
            <w:r w:rsidRPr="00FE4F37">
              <w:rPr>
                <w:rFonts w:ascii="AvenirNext LT Pro Cn" w:hAnsi="AvenirNext LT Pro Cn" w:cstheme="minorHAnsi"/>
                <w:b/>
                <w:sz w:val="24"/>
                <w:lang w:eastAsia="fr-FR"/>
              </w:rPr>
              <w:fldChar w:fldCharType="begin">
                <w:ffData>
                  <w:name w:val="Texte29"/>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p>
        </w:tc>
        <w:tc>
          <w:tcPr>
            <w:tcW w:w="1698" w:type="dxa"/>
            <w:shd w:val="clear" w:color="auto" w:fill="FFFFFF" w:themeFill="background1"/>
            <w:vAlign w:val="center"/>
          </w:tcPr>
          <w:p w14:paraId="07CF786C" w14:textId="2112734D" w:rsidR="00D74145" w:rsidRPr="00FE4F37" w:rsidRDefault="00D74145" w:rsidP="00D74145">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7" w:type="dxa"/>
            <w:shd w:val="clear" w:color="auto" w:fill="FFFFFF" w:themeFill="background1"/>
            <w:vAlign w:val="center"/>
          </w:tcPr>
          <w:p w14:paraId="4E1452DB" w14:textId="1E1A0810" w:rsidR="00D74145" w:rsidRPr="00FE4F37" w:rsidRDefault="00D74145" w:rsidP="00D74145">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c>
          <w:tcPr>
            <w:tcW w:w="1417" w:type="dxa"/>
            <w:shd w:val="clear" w:color="auto" w:fill="FFFFFF" w:themeFill="background1"/>
            <w:vAlign w:val="center"/>
          </w:tcPr>
          <w:p w14:paraId="16168E1E" w14:textId="0B441633" w:rsidR="00D74145" w:rsidRPr="00FE4F37" w:rsidRDefault="00D74145" w:rsidP="00D74145">
            <w:pPr>
              <w:jc w:val="right"/>
              <w:rPr>
                <w:rFonts w:ascii="AvenirNext LT Pro Cn" w:hAnsi="AvenirNext LT Pro Cn" w:cstheme="minorHAnsi"/>
                <w:b/>
                <w:sz w:val="24"/>
                <w:lang w:eastAsia="fr-FR"/>
              </w:rPr>
            </w:pPr>
            <w:r w:rsidRPr="00FE4F37">
              <w:rPr>
                <w:rFonts w:ascii="AvenirNext LT Pro Cn" w:hAnsi="AvenirNext LT Pro Cn" w:cstheme="minorHAnsi"/>
                <w:b/>
                <w:sz w:val="24"/>
                <w:lang w:eastAsia="fr-FR"/>
              </w:rPr>
              <w:fldChar w:fldCharType="begin">
                <w:ffData>
                  <w:name w:val="Texte8"/>
                  <w:enabled/>
                  <w:calcOnExit w:val="0"/>
                  <w:textInput/>
                </w:ffData>
              </w:fldChar>
            </w:r>
            <w:r w:rsidRPr="00FE4F37">
              <w:rPr>
                <w:rFonts w:ascii="AvenirNext LT Pro Cn" w:hAnsi="AvenirNext LT Pro Cn" w:cstheme="minorHAnsi"/>
                <w:b/>
                <w:sz w:val="24"/>
                <w:lang w:eastAsia="fr-FR"/>
              </w:rPr>
              <w:instrText xml:space="preserve"> FORMTEXT </w:instrText>
            </w:r>
            <w:r w:rsidRPr="00FE4F37">
              <w:rPr>
                <w:rFonts w:ascii="AvenirNext LT Pro Cn" w:hAnsi="AvenirNext LT Pro Cn" w:cstheme="minorHAnsi"/>
                <w:b/>
                <w:sz w:val="24"/>
                <w:lang w:eastAsia="fr-FR"/>
              </w:rPr>
            </w:r>
            <w:r w:rsidRPr="00FE4F37">
              <w:rPr>
                <w:rFonts w:ascii="AvenirNext LT Pro Cn" w:hAnsi="AvenirNext LT Pro Cn" w:cstheme="minorHAnsi"/>
                <w:b/>
                <w:sz w:val="24"/>
                <w:lang w:eastAsia="fr-FR"/>
              </w:rPr>
              <w:fldChar w:fldCharType="separate"/>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t> </w:t>
            </w:r>
            <w:r w:rsidRPr="00FE4F37">
              <w:rPr>
                <w:rFonts w:ascii="AvenirNext LT Pro Cn" w:hAnsi="AvenirNext LT Pro Cn" w:cstheme="minorHAnsi"/>
                <w:b/>
                <w:sz w:val="24"/>
                <w:lang w:eastAsia="fr-FR"/>
              </w:rPr>
              <w:fldChar w:fldCharType="end"/>
            </w:r>
            <w:r w:rsidRPr="00FE4F37">
              <w:rPr>
                <w:rFonts w:ascii="AvenirNext LT Pro Cn" w:hAnsi="AvenirNext LT Pro Cn" w:cstheme="minorHAnsi"/>
                <w:b/>
                <w:sz w:val="24"/>
                <w:lang w:eastAsia="fr-FR"/>
              </w:rPr>
              <w:t xml:space="preserve"> € </w:t>
            </w:r>
          </w:p>
        </w:tc>
      </w:tr>
    </w:tbl>
    <w:p w14:paraId="496579B9"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54FB8400"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2B1603D4" w14:textId="75ED2A20" w:rsidR="00064588" w:rsidRPr="00ED6D5B" w:rsidRDefault="00064588" w:rsidP="00ED6D5B">
      <w:pPr>
        <w:pStyle w:val="Pieddepage"/>
        <w:numPr>
          <w:ilvl w:val="0"/>
          <w:numId w:val="1"/>
        </w:numPr>
        <w:rPr>
          <w:rFonts w:ascii="AvenirNext LT Pro MediumCn" w:eastAsia="Calibri" w:hAnsi="AvenirNext LT Pro MediumCn" w:cs="Times New Roman"/>
          <w:b/>
          <w:sz w:val="22"/>
          <w:szCs w:val="22"/>
          <w:shd w:val="clear" w:color="auto" w:fill="ED6E6C"/>
          <w:lang w:eastAsia="fr-FR"/>
        </w:rPr>
      </w:pP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9"/>
        <w:gridCol w:w="4403"/>
        <w:gridCol w:w="1698"/>
        <w:gridCol w:w="1417"/>
        <w:gridCol w:w="1417"/>
      </w:tblGrid>
      <w:tr w:rsidR="00D74145" w:rsidRPr="00B81E09" w14:paraId="77F4A72A" w14:textId="77777777" w:rsidTr="003917A7">
        <w:trPr>
          <w:trHeight w:val="553"/>
        </w:trPr>
        <w:tc>
          <w:tcPr>
            <w:tcW w:w="979" w:type="dxa"/>
            <w:shd w:val="clear" w:color="auto" w:fill="D9D9D9" w:themeFill="background1" w:themeFillShade="D9"/>
          </w:tcPr>
          <w:p w14:paraId="435D67E5" w14:textId="77777777" w:rsidR="00D74145" w:rsidRPr="00B81E09" w:rsidRDefault="00D74145" w:rsidP="00D74145">
            <w:pPr>
              <w:rPr>
                <w:rFonts w:ascii="AvenirNext LT Pro Cn" w:hAnsi="AvenirNext LT Pro Cn" w:cstheme="minorHAnsi"/>
                <w:b/>
                <w:sz w:val="22"/>
                <w:lang w:eastAsia="fr-FR"/>
              </w:rPr>
            </w:pPr>
            <w:r>
              <w:rPr>
                <w:rFonts w:ascii="AvenirNext LT Pro Cn" w:hAnsi="AvenirNext LT Pro Cn" w:cstheme="minorHAnsi"/>
                <w:b/>
                <w:sz w:val="22"/>
                <w:lang w:eastAsia="fr-FR"/>
              </w:rPr>
              <w:t>N° tranche</w:t>
            </w:r>
          </w:p>
        </w:tc>
        <w:tc>
          <w:tcPr>
            <w:tcW w:w="4403" w:type="dxa"/>
            <w:shd w:val="clear" w:color="auto" w:fill="D9D9D9" w:themeFill="background1" w:themeFillShade="D9"/>
            <w:vAlign w:val="center"/>
          </w:tcPr>
          <w:p w14:paraId="71678768" w14:textId="00368057" w:rsidR="00D74145" w:rsidRPr="00B81E09" w:rsidRDefault="00D74145" w:rsidP="00D74145">
            <w:pPr>
              <w:jc w:val="center"/>
              <w:rPr>
                <w:rFonts w:ascii="AvenirNext LT Pro Cn" w:hAnsi="AvenirNext LT Pro Cn" w:cstheme="minorHAnsi"/>
                <w:b/>
                <w:sz w:val="22"/>
                <w:lang w:eastAsia="fr-FR"/>
              </w:rPr>
            </w:pPr>
            <w:r>
              <w:rPr>
                <w:rFonts w:ascii="AvenirNext LT Pro Cn" w:hAnsi="AvenirNext LT Pro Cn" w:cstheme="minorHAnsi"/>
                <w:b/>
                <w:sz w:val="22"/>
                <w:lang w:eastAsia="fr-FR"/>
              </w:rPr>
              <w:t>Intitulé de la tranche optionnelle n°2</w:t>
            </w:r>
          </w:p>
        </w:tc>
        <w:tc>
          <w:tcPr>
            <w:tcW w:w="1698" w:type="dxa"/>
            <w:shd w:val="clear" w:color="auto" w:fill="D9D9D9" w:themeFill="background1" w:themeFillShade="D9"/>
            <w:vAlign w:val="center"/>
          </w:tcPr>
          <w:p w14:paraId="2BC29FC9" w14:textId="60DECF67"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HT</w:t>
            </w:r>
          </w:p>
        </w:tc>
        <w:tc>
          <w:tcPr>
            <w:tcW w:w="1417" w:type="dxa"/>
            <w:shd w:val="clear" w:color="auto" w:fill="D9D9D9" w:themeFill="background1" w:themeFillShade="D9"/>
            <w:vAlign w:val="center"/>
          </w:tcPr>
          <w:p w14:paraId="3E9A04C4" w14:textId="2BE27651"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 xml:space="preserve">Montant </w:t>
            </w:r>
            <w:r>
              <w:rPr>
                <w:rFonts w:ascii="AvenirNext LT Pro Cn" w:hAnsi="AvenirNext LT Pro Cn" w:cstheme="minorHAnsi"/>
                <w:b/>
                <w:sz w:val="22"/>
                <w:lang w:eastAsia="fr-FR"/>
              </w:rPr>
              <w:t>TVA</w:t>
            </w:r>
          </w:p>
        </w:tc>
        <w:tc>
          <w:tcPr>
            <w:tcW w:w="1417" w:type="dxa"/>
            <w:shd w:val="clear" w:color="auto" w:fill="D9D9D9" w:themeFill="background1" w:themeFillShade="D9"/>
            <w:vAlign w:val="center"/>
          </w:tcPr>
          <w:p w14:paraId="061F405B" w14:textId="578BE3A6" w:rsidR="00D74145" w:rsidRPr="00B81E09" w:rsidRDefault="00D74145" w:rsidP="00D74145">
            <w:pPr>
              <w:jc w:val="center"/>
              <w:rPr>
                <w:rFonts w:ascii="AvenirNext LT Pro Cn" w:hAnsi="AvenirNext LT Pro Cn" w:cstheme="minorHAnsi"/>
                <w:b/>
                <w:sz w:val="22"/>
                <w:lang w:eastAsia="fr-FR"/>
              </w:rPr>
            </w:pPr>
            <w:r w:rsidRPr="00B81E09">
              <w:rPr>
                <w:rFonts w:ascii="AvenirNext LT Pro Cn" w:hAnsi="AvenirNext LT Pro Cn" w:cstheme="minorHAnsi"/>
                <w:b/>
                <w:sz w:val="22"/>
                <w:lang w:eastAsia="fr-FR"/>
              </w:rPr>
              <w:t>Montant TTC</w:t>
            </w:r>
          </w:p>
        </w:tc>
      </w:tr>
      <w:tr w:rsidR="00D74145" w:rsidRPr="00FE4F37" w14:paraId="3D7CFE1E" w14:textId="77777777" w:rsidTr="003917A7">
        <w:trPr>
          <w:trHeight w:val="421"/>
        </w:trPr>
        <w:tc>
          <w:tcPr>
            <w:tcW w:w="979" w:type="dxa"/>
            <w:shd w:val="clear" w:color="auto" w:fill="FFFFFF" w:themeFill="background1"/>
            <w:vAlign w:val="center"/>
          </w:tcPr>
          <w:p w14:paraId="7FBDFABA" w14:textId="3045E2E1" w:rsidR="00D74145" w:rsidRPr="00FE4F37" w:rsidRDefault="00D74145" w:rsidP="00D74145">
            <w:pPr>
              <w:tabs>
                <w:tab w:val="left" w:pos="1440"/>
              </w:tabs>
              <w:suppressAutoHyphens w:val="0"/>
              <w:contextualSpacing/>
              <w:jc w:val="both"/>
              <w:rPr>
                <w:rFonts w:ascii="AvenirNext LT Pro Cn" w:hAnsi="AvenirNext LT Pro Cn" w:cstheme="minorHAnsi"/>
                <w:sz w:val="24"/>
                <w:lang w:eastAsia="fr-FR"/>
              </w:rPr>
            </w:pPr>
            <w:r w:rsidRPr="00FE4F37">
              <w:rPr>
                <w:rFonts w:ascii="AvenirNext LT Pro Cn" w:hAnsi="AvenirNext LT Pro Cn" w:cstheme="minorHAnsi"/>
                <w:sz w:val="24"/>
                <w:lang w:eastAsia="fr-FR"/>
              </w:rPr>
              <w:t>TO2</w:t>
            </w:r>
          </w:p>
        </w:tc>
        <w:tc>
          <w:tcPr>
            <w:tcW w:w="4403" w:type="dxa"/>
            <w:shd w:val="clear" w:color="auto" w:fill="FFFFFF" w:themeFill="background1"/>
            <w:vAlign w:val="center"/>
          </w:tcPr>
          <w:p w14:paraId="3648B72B" w14:textId="77777777" w:rsidR="00D74145" w:rsidRPr="00FE4F37" w:rsidRDefault="00D74145" w:rsidP="00D74145">
            <w:pPr>
              <w:tabs>
                <w:tab w:val="left" w:pos="1440"/>
              </w:tabs>
              <w:suppressAutoHyphens w:val="0"/>
              <w:contextualSpacing/>
              <w:jc w:val="both"/>
              <w:rPr>
                <w:rFonts w:ascii="AvenirNext LT Pro Cn" w:hAnsi="AvenirNext LT Pro Cn" w:cstheme="minorHAnsi"/>
                <w:sz w:val="24"/>
                <w:lang w:eastAsia="fr-FR"/>
              </w:rPr>
            </w:pPr>
            <w:r w:rsidRPr="00FE4F37">
              <w:rPr>
                <w:rFonts w:ascii="AvenirNext LT Pro Cn" w:hAnsi="AvenirNext LT Pro Cn" w:cstheme="minorHAnsi"/>
                <w:sz w:val="24"/>
                <w:lang w:eastAsia="fr-FR"/>
              </w:rPr>
              <w:t>_</w:t>
            </w:r>
            <w:r w:rsidRPr="00FE4F37">
              <w:rPr>
                <w:rFonts w:ascii="AvenirNext LT Pro Cn" w:hAnsi="AvenirNext LT Pro Cn" w:cstheme="minorHAnsi"/>
                <w:sz w:val="24"/>
                <w:lang w:eastAsia="fr-FR"/>
              </w:rPr>
              <w:fldChar w:fldCharType="begin">
                <w:ffData>
                  <w:name w:val="Texte29"/>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p>
        </w:tc>
        <w:tc>
          <w:tcPr>
            <w:tcW w:w="1698" w:type="dxa"/>
            <w:shd w:val="clear" w:color="auto" w:fill="FFFFFF" w:themeFill="background1"/>
            <w:vAlign w:val="center"/>
          </w:tcPr>
          <w:p w14:paraId="1EA7C15E" w14:textId="77777777" w:rsidR="00D74145" w:rsidRPr="00FE4F37" w:rsidRDefault="00D74145" w:rsidP="00D74145">
            <w:pPr>
              <w:jc w:val="right"/>
              <w:rPr>
                <w:rFonts w:ascii="AvenirNext LT Pro Cn" w:hAnsi="AvenirNext LT Pro Cn" w:cstheme="minorHAnsi"/>
                <w:sz w:val="24"/>
                <w:lang w:eastAsia="fr-FR"/>
              </w:rPr>
            </w:pPr>
            <w:r w:rsidRPr="00FE4F37">
              <w:rPr>
                <w:rFonts w:ascii="AvenirNext LT Pro Cn" w:hAnsi="AvenirNext LT Pro Cn" w:cstheme="minorHAnsi"/>
                <w:sz w:val="24"/>
                <w:lang w:eastAsia="fr-FR"/>
              </w:rPr>
              <w:fldChar w:fldCharType="begin">
                <w:ffData>
                  <w:name w:val="Texte8"/>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r w:rsidRPr="00FE4F37">
              <w:rPr>
                <w:rFonts w:ascii="AvenirNext LT Pro Cn" w:hAnsi="AvenirNext LT Pro Cn" w:cstheme="minorHAnsi"/>
                <w:sz w:val="24"/>
                <w:lang w:eastAsia="fr-FR"/>
              </w:rPr>
              <w:t xml:space="preserve"> € </w:t>
            </w:r>
          </w:p>
        </w:tc>
        <w:tc>
          <w:tcPr>
            <w:tcW w:w="1417" w:type="dxa"/>
            <w:shd w:val="clear" w:color="auto" w:fill="FFFFFF" w:themeFill="background1"/>
            <w:vAlign w:val="center"/>
          </w:tcPr>
          <w:p w14:paraId="12D3D22B" w14:textId="29E1D13A" w:rsidR="00D74145" w:rsidRPr="00FE4F37" w:rsidRDefault="00D74145" w:rsidP="00D74145">
            <w:pPr>
              <w:jc w:val="right"/>
              <w:rPr>
                <w:rFonts w:ascii="AvenirNext LT Pro Cn" w:hAnsi="AvenirNext LT Pro Cn" w:cstheme="minorHAnsi"/>
                <w:sz w:val="24"/>
                <w:lang w:eastAsia="fr-FR"/>
              </w:rPr>
            </w:pPr>
            <w:r w:rsidRPr="00FE4F37">
              <w:rPr>
                <w:rFonts w:ascii="AvenirNext LT Pro Cn" w:hAnsi="AvenirNext LT Pro Cn" w:cstheme="minorHAnsi"/>
                <w:sz w:val="24"/>
                <w:lang w:eastAsia="fr-FR"/>
              </w:rPr>
              <w:fldChar w:fldCharType="begin">
                <w:ffData>
                  <w:name w:val="Texte8"/>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r w:rsidRPr="00FE4F37">
              <w:rPr>
                <w:rFonts w:ascii="AvenirNext LT Pro Cn" w:hAnsi="AvenirNext LT Pro Cn" w:cstheme="minorHAnsi"/>
                <w:sz w:val="24"/>
                <w:lang w:eastAsia="fr-FR"/>
              </w:rPr>
              <w:t xml:space="preserve"> € </w:t>
            </w:r>
          </w:p>
        </w:tc>
        <w:tc>
          <w:tcPr>
            <w:tcW w:w="1417" w:type="dxa"/>
            <w:shd w:val="clear" w:color="auto" w:fill="FFFFFF" w:themeFill="background1"/>
            <w:vAlign w:val="center"/>
          </w:tcPr>
          <w:p w14:paraId="5A6A5CF5" w14:textId="35B599A3" w:rsidR="00D74145" w:rsidRPr="00FE4F37" w:rsidRDefault="00D74145" w:rsidP="00D74145">
            <w:pPr>
              <w:jc w:val="right"/>
              <w:rPr>
                <w:rFonts w:ascii="AvenirNext LT Pro Cn" w:hAnsi="AvenirNext LT Pro Cn" w:cstheme="minorHAnsi"/>
                <w:sz w:val="24"/>
                <w:lang w:eastAsia="fr-FR"/>
              </w:rPr>
            </w:pPr>
            <w:r w:rsidRPr="00FE4F37">
              <w:rPr>
                <w:rFonts w:ascii="AvenirNext LT Pro Cn" w:hAnsi="AvenirNext LT Pro Cn" w:cstheme="minorHAnsi"/>
                <w:sz w:val="24"/>
                <w:lang w:eastAsia="fr-FR"/>
              </w:rPr>
              <w:fldChar w:fldCharType="begin">
                <w:ffData>
                  <w:name w:val="Texte8"/>
                  <w:enabled/>
                  <w:calcOnExit w:val="0"/>
                  <w:textInput/>
                </w:ffData>
              </w:fldChar>
            </w:r>
            <w:r w:rsidRPr="00FE4F37">
              <w:rPr>
                <w:rFonts w:ascii="AvenirNext LT Pro Cn" w:hAnsi="AvenirNext LT Pro Cn" w:cstheme="minorHAnsi"/>
                <w:sz w:val="24"/>
                <w:lang w:eastAsia="fr-FR"/>
              </w:rPr>
              <w:instrText xml:space="preserve"> FORMTEXT </w:instrText>
            </w:r>
            <w:r w:rsidRPr="00FE4F37">
              <w:rPr>
                <w:rFonts w:ascii="AvenirNext LT Pro Cn" w:hAnsi="AvenirNext LT Pro Cn" w:cstheme="minorHAnsi"/>
                <w:sz w:val="24"/>
                <w:lang w:eastAsia="fr-FR"/>
              </w:rPr>
            </w:r>
            <w:r w:rsidRPr="00FE4F37">
              <w:rPr>
                <w:rFonts w:ascii="AvenirNext LT Pro Cn" w:hAnsi="AvenirNext LT Pro Cn" w:cstheme="minorHAnsi"/>
                <w:sz w:val="24"/>
                <w:lang w:eastAsia="fr-FR"/>
              </w:rPr>
              <w:fldChar w:fldCharType="separate"/>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t> </w:t>
            </w:r>
            <w:r w:rsidRPr="00FE4F37">
              <w:rPr>
                <w:rFonts w:ascii="AvenirNext LT Pro Cn" w:hAnsi="AvenirNext LT Pro Cn" w:cstheme="minorHAnsi"/>
                <w:sz w:val="24"/>
                <w:lang w:eastAsia="fr-FR"/>
              </w:rPr>
              <w:fldChar w:fldCharType="end"/>
            </w:r>
            <w:r w:rsidRPr="00FE4F37">
              <w:rPr>
                <w:rFonts w:ascii="AvenirNext LT Pro Cn" w:hAnsi="AvenirNext LT Pro Cn" w:cstheme="minorHAnsi"/>
                <w:sz w:val="24"/>
                <w:lang w:eastAsia="fr-FR"/>
              </w:rPr>
              <w:t xml:space="preserve"> € </w:t>
            </w:r>
          </w:p>
        </w:tc>
      </w:tr>
    </w:tbl>
    <w:p w14:paraId="58F3346E"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(HT)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052F4C29" w14:textId="77777777" w:rsidR="00ED6D5B" w:rsidRPr="00580A97" w:rsidRDefault="00ED6D5B" w:rsidP="00ED6D5B">
      <w:pPr>
        <w:tabs>
          <w:tab w:val="left" w:pos="426"/>
        </w:tabs>
        <w:spacing w:before="120"/>
        <w:jc w:val="both"/>
        <w:rPr>
          <w:rFonts w:ascii="AvenirNext LT Pro MediumCn" w:hAnsi="AvenirNext LT Pro MediumCn" w:cs="Arial"/>
          <w:iCs/>
        </w:rPr>
      </w:pPr>
      <w:r w:rsidRPr="00580A97">
        <w:rPr>
          <w:rFonts w:ascii="AvenirNext LT Pro MediumCn" w:hAnsi="AvenirNext LT Pro MediumCn" w:cs="Arial"/>
          <w:iCs/>
        </w:rPr>
        <w:t xml:space="preserve">Montant (TTC) arrêté en lettres à : </w:t>
      </w:r>
      <w:r w:rsidRPr="00580A97">
        <w:rPr>
          <w:rFonts w:ascii="AvenirNext LT Pro MediumCn" w:hAnsi="AvenirNext LT Pro MediumCn" w:cs="Arial"/>
          <w:iCs/>
        </w:rPr>
        <w:fldChar w:fldCharType="begin">
          <w:ffData>
            <w:name w:val="Texte29"/>
            <w:enabled/>
            <w:calcOnExit w:val="0"/>
            <w:textInput/>
          </w:ffData>
        </w:fldChar>
      </w:r>
      <w:r w:rsidRPr="00580A97">
        <w:rPr>
          <w:rFonts w:ascii="AvenirNext LT Pro MediumCn" w:hAnsi="AvenirNext LT Pro MediumCn" w:cs="Arial"/>
          <w:iCs/>
        </w:rPr>
        <w:instrText xml:space="preserve"> FORMTEXT </w:instrText>
      </w:r>
      <w:r w:rsidRPr="00580A97">
        <w:rPr>
          <w:rFonts w:ascii="AvenirNext LT Pro MediumCn" w:hAnsi="AvenirNext LT Pro MediumCn" w:cs="Arial"/>
          <w:iCs/>
        </w:rPr>
      </w:r>
      <w:r w:rsidRPr="00580A97">
        <w:rPr>
          <w:rFonts w:ascii="AvenirNext LT Pro MediumCn" w:hAnsi="AvenirNext LT Pro MediumCn" w:cs="Arial"/>
          <w:iCs/>
        </w:rPr>
        <w:fldChar w:fldCharType="separate"/>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t> </w:t>
      </w:r>
      <w:r w:rsidRPr="00580A97">
        <w:rPr>
          <w:rFonts w:ascii="AvenirNext LT Pro MediumCn" w:hAnsi="AvenirNext LT Pro MediumCn" w:cs="Arial"/>
          <w:iCs/>
        </w:rPr>
        <w:fldChar w:fldCharType="end"/>
      </w:r>
    </w:p>
    <w:p w14:paraId="02897F77" w14:textId="5974B13A" w:rsidR="00ED6D5B" w:rsidRDefault="00ED6D5B" w:rsidP="00580A97">
      <w:pPr>
        <w:pStyle w:val="Pieddepage"/>
        <w:rPr>
          <w:rFonts w:ascii="AvenirNext LT Pro MediumCn" w:eastAsia="Calibri" w:hAnsi="AvenirNext LT Pro MediumCn" w:cs="Times New Roman"/>
          <w:b/>
          <w:sz w:val="22"/>
          <w:szCs w:val="22"/>
          <w:shd w:val="clear" w:color="auto" w:fill="ED6E6C"/>
          <w:lang w:eastAsia="fr-FR"/>
        </w:rPr>
      </w:pPr>
    </w:p>
    <w:p w14:paraId="6CBFE758" w14:textId="77777777" w:rsidR="00580A97" w:rsidRDefault="00580A97" w:rsidP="00580A97">
      <w:pPr>
        <w:pStyle w:val="Pieddepage"/>
        <w:rPr>
          <w:rFonts w:ascii="AvenirNext LT Pro MediumCn" w:eastAsia="Calibri" w:hAnsi="AvenirNext LT Pro MediumCn" w:cs="Times New Roman"/>
          <w:b/>
          <w:sz w:val="22"/>
          <w:szCs w:val="22"/>
          <w:shd w:val="clear" w:color="auto" w:fill="ED6E6C"/>
          <w:lang w:eastAsia="fr-FR"/>
        </w:rPr>
      </w:pPr>
    </w:p>
    <w:p w14:paraId="021788F4" w14:textId="1A06143A" w:rsidR="00064588" w:rsidRPr="00064588" w:rsidRDefault="00064588" w:rsidP="00064588">
      <w:pPr>
        <w:tabs>
          <w:tab w:val="left" w:pos="426"/>
        </w:tabs>
        <w:suppressAutoHyphens w:val="0"/>
        <w:spacing w:before="120"/>
        <w:rPr>
          <w:rFonts w:ascii="AvenirNext LT Pro Cn" w:hAnsi="AvenirNext LT Pro Cn" w:cs="Calibri"/>
          <w:b/>
          <w:color w:val="275662"/>
          <w:sz w:val="24"/>
          <w:lang w:eastAsia="fr-FR"/>
        </w:rPr>
      </w:pPr>
      <w:r>
        <w:rPr>
          <w:rFonts w:ascii="AvenirNext LT Pro Cn" w:hAnsi="AvenirNext LT Pro Cn" w:cs="Calibri"/>
          <w:b/>
          <w:color w:val="275662"/>
          <w:sz w:val="24"/>
          <w:lang w:eastAsia="fr-FR"/>
        </w:rPr>
        <w:lastRenderedPageBreak/>
        <w:t>Pour information : r</w:t>
      </w:r>
      <w:r w:rsidRPr="00064588">
        <w:rPr>
          <w:rFonts w:ascii="AvenirNext LT Pro Cn" w:hAnsi="AvenirNext LT Pro Cn" w:cs="Calibri"/>
          <w:b/>
          <w:color w:val="275662"/>
          <w:sz w:val="24"/>
          <w:lang w:eastAsia="fr-FR"/>
        </w:rPr>
        <w:t xml:space="preserve">écapitulatif </w:t>
      </w:r>
      <w:r w:rsidR="00BF0829">
        <w:rPr>
          <w:rFonts w:ascii="AvenirNext LT Pro Cn" w:hAnsi="AvenirNext LT Pro Cn" w:cs="Calibri"/>
          <w:b/>
          <w:color w:val="275662"/>
          <w:sz w:val="24"/>
          <w:lang w:eastAsia="fr-FR"/>
        </w:rPr>
        <w:t>d</w:t>
      </w:r>
      <w:r>
        <w:rPr>
          <w:rFonts w:ascii="AvenirNext LT Pro Cn" w:hAnsi="AvenirNext LT Pro Cn" w:cs="Calibri"/>
          <w:b/>
          <w:color w:val="275662"/>
          <w:sz w:val="24"/>
          <w:lang w:eastAsia="fr-FR"/>
        </w:rPr>
        <w:t>es tranches</w:t>
      </w:r>
      <w:r w:rsidRPr="00064588">
        <w:rPr>
          <w:rFonts w:ascii="AvenirNext LT Pro Cn" w:hAnsi="AvenirNext LT Pro Cn" w:cs="Calibri"/>
          <w:b/>
          <w:color w:val="275662"/>
          <w:sz w:val="24"/>
          <w:lang w:eastAsia="fr-FR"/>
        </w:rPr>
        <w:t> en 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91"/>
        <w:gridCol w:w="2713"/>
      </w:tblGrid>
      <w:tr w:rsidR="00064588" w:rsidRPr="00925A17" w14:paraId="3152AFEC" w14:textId="77777777" w:rsidTr="00BF0829">
        <w:tc>
          <w:tcPr>
            <w:tcW w:w="9304" w:type="dxa"/>
            <w:gridSpan w:val="2"/>
            <w:shd w:val="clear" w:color="auto" w:fill="D9D9D9"/>
          </w:tcPr>
          <w:p w14:paraId="5E20F48D" w14:textId="3BD55F32" w:rsidR="00064588" w:rsidRPr="00925A17" w:rsidRDefault="00D74145" w:rsidP="00BF0829">
            <w:pPr>
              <w:suppressAutoHyphens w:val="0"/>
              <w:overflowPunct w:val="0"/>
              <w:autoSpaceDE w:val="0"/>
              <w:autoSpaceDN w:val="0"/>
              <w:adjustRightInd w:val="0"/>
              <w:jc w:val="center"/>
              <w:textAlignment w:val="baseline"/>
              <w:rPr>
                <w:rFonts w:ascii="AvenirNext LT Pro MediumCn" w:hAnsi="AvenirNext LT Pro MediumCn" w:cs="Arial"/>
                <w:b/>
                <w:bCs/>
                <w:i/>
                <w:iCs/>
                <w:sz w:val="22"/>
                <w:lang w:eastAsia="fr-FR"/>
              </w:rPr>
            </w:pPr>
            <w:r w:rsidRPr="00925A17">
              <w:rPr>
                <w:rFonts w:ascii="AvenirNext LT Pro MediumCn" w:hAnsi="AvenirNext LT Pro MediumCn" w:cs="Arial"/>
                <w:b/>
                <w:bCs/>
                <w:iCs/>
                <w:sz w:val="22"/>
                <w:lang w:eastAsia="fr-FR"/>
              </w:rPr>
              <w:t>M</w:t>
            </w:r>
            <w:r w:rsidR="00064588" w:rsidRPr="00925A17">
              <w:rPr>
                <w:rFonts w:ascii="AvenirNext LT Pro MediumCn" w:hAnsi="AvenirNext LT Pro MediumCn" w:cs="Arial"/>
                <w:b/>
                <w:bCs/>
                <w:iCs/>
                <w:sz w:val="22"/>
                <w:lang w:eastAsia="fr-FR"/>
              </w:rPr>
              <w:t>ontant GLOBAL HT</w:t>
            </w:r>
          </w:p>
        </w:tc>
      </w:tr>
      <w:tr w:rsidR="00064588" w:rsidRPr="00925A17" w14:paraId="6024E4DC" w14:textId="77777777" w:rsidTr="00BF0829">
        <w:tc>
          <w:tcPr>
            <w:tcW w:w="6591" w:type="dxa"/>
          </w:tcPr>
          <w:p w14:paraId="77F551D5" w14:textId="50AADB5F" w:rsidR="00064588" w:rsidRPr="00925A17" w:rsidRDefault="00064588" w:rsidP="00925A17">
            <w:pPr>
              <w:suppressAutoHyphens w:val="0"/>
              <w:overflowPunct w:val="0"/>
              <w:autoSpaceDE w:val="0"/>
              <w:autoSpaceDN w:val="0"/>
              <w:adjustRightInd w:val="0"/>
              <w:spacing w:before="120" w:after="120"/>
              <w:jc w:val="center"/>
              <w:textAlignment w:val="baseline"/>
              <w:rPr>
                <w:rFonts w:ascii="AvenirNext LT Pro MediumCn" w:hAnsi="AvenirNext LT Pro MediumCn" w:cs="Arial"/>
                <w:b/>
                <w:bCs/>
                <w:iCs/>
                <w:sz w:val="24"/>
                <w:lang w:eastAsia="fr-FR"/>
              </w:rPr>
            </w:pPr>
            <w:r w:rsidRPr="00925A17">
              <w:rPr>
                <w:rFonts w:ascii="AvenirNext LT Pro MediumCn" w:hAnsi="AvenirNext LT Pro MediumCn" w:cs="Arial"/>
                <w:b/>
                <w:bCs/>
                <w:iCs/>
                <w:sz w:val="24"/>
                <w:lang w:eastAsia="fr-FR"/>
              </w:rPr>
              <w:t>Tran</w:t>
            </w:r>
            <w:r w:rsidR="00FE4F37">
              <w:rPr>
                <w:rFonts w:ascii="AvenirNext LT Pro MediumCn" w:hAnsi="AvenirNext LT Pro MediumCn" w:cs="Arial"/>
                <w:b/>
                <w:bCs/>
                <w:iCs/>
                <w:sz w:val="24"/>
                <w:lang w:eastAsia="fr-FR"/>
              </w:rPr>
              <w:t>ches ferme et optionnelles</w:t>
            </w:r>
          </w:p>
        </w:tc>
        <w:tc>
          <w:tcPr>
            <w:tcW w:w="2713" w:type="dxa"/>
          </w:tcPr>
          <w:p w14:paraId="1951548A" w14:textId="0292ED72" w:rsidR="00064588" w:rsidRPr="00925A17" w:rsidRDefault="00064588" w:rsidP="00BF0829">
            <w:pPr>
              <w:suppressAutoHyphens w:val="0"/>
              <w:overflowPunct w:val="0"/>
              <w:autoSpaceDE w:val="0"/>
              <w:autoSpaceDN w:val="0"/>
              <w:adjustRightInd w:val="0"/>
              <w:spacing w:before="120" w:after="120"/>
              <w:jc w:val="center"/>
              <w:textAlignment w:val="baseline"/>
              <w:rPr>
                <w:rFonts w:ascii="AvenirNext LT Pro MediumCn" w:hAnsi="AvenirNext LT Pro MediumCn" w:cs="Arial"/>
                <w:b/>
                <w:bCs/>
                <w:sz w:val="24"/>
                <w:lang w:eastAsia="fr-FR"/>
              </w:rPr>
            </w:pPr>
            <w:r w:rsidRPr="00925A17">
              <w:rPr>
                <w:rFonts w:ascii="AvenirNext LT Pro MediumCn" w:hAnsi="AvenirNext LT Pro MediumCn" w:cs="Arial"/>
                <w:b/>
                <w:sz w:val="24"/>
                <w:lang w:eastAsia="fr-FR"/>
              </w:rPr>
              <w:fldChar w:fldCharType="begin">
                <w:ffData>
                  <w:name w:val=""/>
                  <w:enabled/>
                  <w:calcOnExit w:val="0"/>
                  <w:textInput/>
                </w:ffData>
              </w:fldChar>
            </w:r>
            <w:r w:rsidRPr="00925A17">
              <w:rPr>
                <w:rFonts w:ascii="AvenirNext LT Pro MediumCn" w:hAnsi="AvenirNext LT Pro MediumCn" w:cs="Arial"/>
                <w:b/>
                <w:sz w:val="24"/>
                <w:lang w:eastAsia="fr-FR"/>
              </w:rPr>
              <w:instrText xml:space="preserve"> FORMTEXT </w:instrText>
            </w:r>
            <w:r w:rsidRPr="00925A17">
              <w:rPr>
                <w:rFonts w:ascii="AvenirNext LT Pro MediumCn" w:hAnsi="AvenirNext LT Pro MediumCn" w:cs="Arial"/>
                <w:b/>
                <w:sz w:val="24"/>
                <w:lang w:eastAsia="fr-FR"/>
              </w:rPr>
            </w:r>
            <w:r w:rsidRPr="00925A17">
              <w:rPr>
                <w:rFonts w:ascii="AvenirNext LT Pro MediumCn" w:hAnsi="AvenirNext LT Pro MediumCn" w:cs="Arial"/>
                <w:b/>
                <w:sz w:val="24"/>
                <w:lang w:eastAsia="fr-FR"/>
              </w:rPr>
              <w:fldChar w:fldCharType="separate"/>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noProof/>
                <w:sz w:val="24"/>
                <w:lang w:eastAsia="fr-FR"/>
              </w:rPr>
              <w:t> </w:t>
            </w:r>
            <w:r w:rsidRPr="00925A17">
              <w:rPr>
                <w:rFonts w:ascii="AvenirNext LT Pro MediumCn" w:hAnsi="AvenirNext LT Pro MediumCn" w:cs="Arial"/>
                <w:b/>
                <w:sz w:val="24"/>
                <w:lang w:eastAsia="fr-FR"/>
              </w:rPr>
              <w:fldChar w:fldCharType="end"/>
            </w:r>
            <w:r w:rsidRPr="00925A17">
              <w:rPr>
                <w:rFonts w:ascii="AvenirNext LT Pro MediumCn" w:hAnsi="AvenirNext LT Pro MediumCn" w:cs="Arial"/>
                <w:b/>
                <w:sz w:val="24"/>
                <w:lang w:eastAsia="fr-FR"/>
              </w:rPr>
              <w:t xml:space="preserve"> €</w:t>
            </w:r>
            <w:r w:rsidR="00D74145" w:rsidRPr="00925A17">
              <w:rPr>
                <w:rFonts w:ascii="AvenirNext LT Pro MediumCn" w:hAnsi="AvenirNext LT Pro MediumCn" w:cs="Arial"/>
                <w:b/>
                <w:sz w:val="24"/>
                <w:lang w:eastAsia="fr-FR"/>
              </w:rPr>
              <w:t xml:space="preserve"> HT</w:t>
            </w:r>
          </w:p>
        </w:tc>
      </w:tr>
    </w:tbl>
    <w:p w14:paraId="14D7B76F" w14:textId="77777777" w:rsidR="006150A2" w:rsidRDefault="006150A2" w:rsidP="00D56E3F">
      <w:pPr>
        <w:tabs>
          <w:tab w:val="left" w:pos="426"/>
        </w:tabs>
        <w:jc w:val="both"/>
        <w:rPr>
          <w:rFonts w:ascii="Arial" w:hAnsi="Arial" w:cs="Arial"/>
          <w:i/>
          <w:iCs/>
        </w:rPr>
      </w:pPr>
    </w:p>
    <w:p w14:paraId="497C6280" w14:textId="6DB87F14" w:rsidR="00D56E3F" w:rsidRDefault="00D56E3F" w:rsidP="0005224F">
      <w:pPr>
        <w:pStyle w:val="fcasegauche"/>
        <w:tabs>
          <w:tab w:val="left" w:pos="851"/>
        </w:tabs>
        <w:spacing w:after="0"/>
        <w:ind w:left="0" w:firstLine="0"/>
        <w:rPr>
          <w:rFonts w:ascii="Times New Roman" w:hAnsi="Times New Roman"/>
          <w:b/>
        </w:rPr>
      </w:pPr>
    </w:p>
    <w:p w14:paraId="43DB9B39" w14:textId="77777777" w:rsidR="00D56E3F" w:rsidRPr="007C6DEE" w:rsidRDefault="00D56E3F" w:rsidP="007C6DEE">
      <w:pPr>
        <w:tabs>
          <w:tab w:val="num" w:pos="0"/>
        </w:tabs>
        <w:ind w:left="432" w:hanging="432"/>
        <w:rPr>
          <w:rFonts w:ascii="AvenirNext LT Pro Cn" w:hAnsi="AvenirNext LT Pro Cn" w:cs="Calibri"/>
          <w:b/>
          <w:color w:val="275662"/>
          <w:sz w:val="24"/>
          <w:lang w:eastAsia="fr-FR"/>
        </w:rPr>
      </w:pPr>
      <w:r w:rsidRPr="007C6DEE">
        <w:rPr>
          <w:rFonts w:ascii="AvenirNext LT Pro Cn" w:hAnsi="AvenirNext LT Pro Cn" w:cs="Calibri"/>
          <w:b/>
          <w:color w:val="275662"/>
          <w:sz w:val="24"/>
          <w:lang w:eastAsia="fr-FR"/>
        </w:rPr>
        <w:t>Elle est complétée par les annexes suivantes :</w:t>
      </w:r>
    </w:p>
    <w:p w14:paraId="5ADEA190" w14:textId="77777777" w:rsidR="00D56E3F" w:rsidRPr="00B746EF" w:rsidRDefault="00D56E3F" w:rsidP="00D56E3F">
      <w:pPr>
        <w:ind w:left="284"/>
        <w:rPr>
          <w:rFonts w:ascii="AvenirNext LT Pro MediumCn" w:hAnsi="AvenirNext LT Pro MediumCn"/>
          <w:sz w:val="22"/>
          <w:szCs w:val="22"/>
        </w:rPr>
      </w:pPr>
    </w:p>
    <w:p w14:paraId="29E8F292" w14:textId="77777777" w:rsidR="00D56E3F" w:rsidRPr="00B746EF" w:rsidRDefault="00D56E3F" w:rsidP="00D56E3F">
      <w:pPr>
        <w:ind w:left="284"/>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n°1 relative à : </w:t>
      </w:r>
      <w:r w:rsidRPr="00B746EF">
        <w:rPr>
          <w:rFonts w:ascii="AvenirNext LT Pro MediumCn" w:hAnsi="AvenirNext LT Pro MediumCn" w:cs="Arial"/>
          <w:b/>
          <w:sz w:val="22"/>
          <w:szCs w:val="22"/>
        </w:rPr>
        <w:fldChar w:fldCharType="begin">
          <w:ffData>
            <w:name w:val="Texte4"/>
            <w:enabled/>
            <w:calcOnExit w:val="0"/>
            <w:textInput/>
          </w:ffData>
        </w:fldChar>
      </w:r>
      <w:r w:rsidRPr="00B746EF">
        <w:rPr>
          <w:rFonts w:ascii="AvenirNext LT Pro MediumCn" w:hAnsi="AvenirNext LT Pro MediumCn" w:cs="Arial"/>
          <w:b/>
          <w:sz w:val="22"/>
          <w:szCs w:val="22"/>
        </w:rPr>
        <w:instrText xml:space="preserve"> FORMTEXT </w:instrText>
      </w:r>
      <w:r w:rsidRPr="00B746EF">
        <w:rPr>
          <w:rFonts w:ascii="AvenirNext LT Pro MediumCn" w:hAnsi="AvenirNext LT Pro MediumCn" w:cs="Arial"/>
          <w:b/>
          <w:sz w:val="22"/>
          <w:szCs w:val="22"/>
        </w:rPr>
      </w:r>
      <w:r w:rsidRPr="00B746EF">
        <w:rPr>
          <w:rFonts w:ascii="AvenirNext LT Pro MediumCn" w:hAnsi="AvenirNext LT Pro MediumCn" w:cs="Arial"/>
          <w:b/>
          <w:sz w:val="22"/>
          <w:szCs w:val="22"/>
        </w:rPr>
        <w:fldChar w:fldCharType="separate"/>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b/>
          <w:sz w:val="22"/>
          <w:szCs w:val="22"/>
        </w:rPr>
        <w:t> </w:t>
      </w:r>
      <w:r w:rsidRPr="00B746EF">
        <w:rPr>
          <w:rFonts w:ascii="AvenirNext LT Pro MediumCn" w:hAnsi="AvenirNext LT Pro MediumCn" w:cs="Arial"/>
          <w:sz w:val="22"/>
          <w:szCs w:val="22"/>
        </w:rPr>
        <w:fldChar w:fldCharType="end"/>
      </w:r>
    </w:p>
    <w:p w14:paraId="68AE9C09" w14:textId="77777777" w:rsidR="00D56E3F" w:rsidRPr="00B746EF" w:rsidRDefault="00D56E3F" w:rsidP="00D56E3F">
      <w:pPr>
        <w:spacing w:before="240"/>
        <w:ind w:left="284"/>
        <w:jc w:val="both"/>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 relative aux demandes de précisions ou de compléments sur la teneur des offres (ou OUV4) ;</w:t>
      </w:r>
    </w:p>
    <w:p w14:paraId="0DA4ECAD" w14:textId="77777777" w:rsidR="00D56E3F" w:rsidRPr="00B746EF" w:rsidRDefault="00D56E3F" w:rsidP="00D56E3F">
      <w:pPr>
        <w:spacing w:before="240"/>
        <w:ind w:left="284"/>
        <w:jc w:val="both"/>
        <w:rPr>
          <w:rFonts w:ascii="AvenirNext LT Pro MediumCn" w:hAnsi="AvenirNext LT Pro MediumCn"/>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Annexe n°… relative à la mise au point du marché (ou OUV5) ;</w:t>
      </w:r>
    </w:p>
    <w:p w14:paraId="71BC2BD8" w14:textId="0FD5A1D6" w:rsidR="00D56E3F" w:rsidRPr="00B746EF" w:rsidRDefault="00D56E3F" w:rsidP="00306B35">
      <w:pPr>
        <w:spacing w:before="240"/>
        <w:ind w:left="284"/>
        <w:jc w:val="both"/>
        <w:rPr>
          <w:rFonts w:ascii="AvenirNext LT Pro MediumCn" w:hAnsi="AvenirNext LT Pro MediumCn" w:cs="Arial"/>
          <w:sz w:val="22"/>
          <w:szCs w:val="22"/>
        </w:rPr>
      </w:pPr>
      <w:r w:rsidRPr="00B746EF">
        <w:rPr>
          <w:rFonts w:ascii="AvenirNext LT Pro MediumCn" w:hAnsi="AvenirNext LT Pro MediumCn"/>
          <w:sz w:val="22"/>
          <w:szCs w:val="22"/>
        </w:rPr>
        <w:fldChar w:fldCharType="begin">
          <w:ffData>
            <w:name w:val=""/>
            <w:enabled/>
            <w:calcOnExit w:val="0"/>
            <w:checkBox>
              <w:size w:val="20"/>
              <w:default w:val="0"/>
            </w:checkBox>
          </w:ffData>
        </w:fldChar>
      </w:r>
      <w:r w:rsidRPr="00B746EF">
        <w:rPr>
          <w:rFonts w:ascii="AvenirNext LT Pro MediumCn" w:hAnsi="AvenirNext LT Pro MediumCn"/>
          <w:sz w:val="22"/>
          <w:szCs w:val="22"/>
        </w:rPr>
        <w:instrText xml:space="preserve"> FORMCHECKBOX </w:instrText>
      </w:r>
      <w:r w:rsidR="00623F74">
        <w:rPr>
          <w:rFonts w:ascii="AvenirNext LT Pro MediumCn" w:hAnsi="AvenirNext LT Pro MediumCn"/>
          <w:sz w:val="22"/>
          <w:szCs w:val="22"/>
        </w:rPr>
      </w:r>
      <w:r w:rsidR="00623F74">
        <w:rPr>
          <w:rFonts w:ascii="AvenirNext LT Pro MediumCn" w:hAnsi="AvenirNext LT Pro MediumCn"/>
          <w:sz w:val="22"/>
          <w:szCs w:val="22"/>
        </w:rPr>
        <w:fldChar w:fldCharType="separate"/>
      </w:r>
      <w:r w:rsidRPr="00B746EF">
        <w:rPr>
          <w:rFonts w:ascii="AvenirNext LT Pro MediumCn" w:hAnsi="AvenirNext LT Pro MediumCn"/>
          <w:sz w:val="22"/>
          <w:szCs w:val="22"/>
        </w:rPr>
        <w:fldChar w:fldCharType="end"/>
      </w:r>
      <w:r w:rsidRPr="00B746EF">
        <w:rPr>
          <w:rFonts w:ascii="AvenirNext LT Pro MediumCn" w:hAnsi="AvenirNext LT Pro MediumCn" w:cs="Arial"/>
          <w:sz w:val="22"/>
          <w:szCs w:val="22"/>
        </w:rPr>
        <w:t xml:space="preserve"> Autres annexes </w:t>
      </w:r>
      <w:r w:rsidRPr="00B746EF">
        <w:rPr>
          <w:rFonts w:ascii="AvenirNext LT Pro MediumCn" w:hAnsi="AvenirNext LT Pro MediumCn" w:cs="Arial"/>
          <w:i/>
          <w:sz w:val="22"/>
          <w:szCs w:val="22"/>
        </w:rPr>
        <w:t>(A préciser)</w:t>
      </w:r>
      <w:r w:rsidR="00306B35" w:rsidRPr="00B746EF">
        <w:rPr>
          <w:rFonts w:ascii="AvenirNext LT Pro MediumCn" w:hAnsi="AvenirNext LT Pro MediumCn" w:cs="Arial"/>
          <w:sz w:val="22"/>
          <w:szCs w:val="22"/>
        </w:rPr>
        <w:t xml:space="preserve">  </w:t>
      </w:r>
      <w:r w:rsidRPr="00B746EF">
        <w:rPr>
          <w:rFonts w:ascii="AvenirNext LT Pro MediumCn" w:hAnsi="AvenirNext LT Pro MediumCn" w:cs="Arial"/>
          <w:i/>
          <w:iCs/>
          <w:sz w:val="22"/>
          <w:szCs w:val="22"/>
        </w:rPr>
        <w:fldChar w:fldCharType="begin">
          <w:ffData>
            <w:name w:val="Texte29"/>
            <w:enabled/>
            <w:calcOnExit w:val="0"/>
            <w:textInput/>
          </w:ffData>
        </w:fldChar>
      </w:r>
      <w:r w:rsidRPr="00B746EF">
        <w:rPr>
          <w:rFonts w:ascii="AvenirNext LT Pro MediumCn" w:hAnsi="AvenirNext LT Pro MediumCn" w:cs="Arial"/>
          <w:i/>
          <w:iCs/>
          <w:sz w:val="22"/>
          <w:szCs w:val="22"/>
        </w:rPr>
        <w:instrText xml:space="preserve"> FORMTEXT </w:instrText>
      </w:r>
      <w:r w:rsidRPr="00B746EF">
        <w:rPr>
          <w:rFonts w:ascii="AvenirNext LT Pro MediumCn" w:hAnsi="AvenirNext LT Pro MediumCn" w:cs="Arial"/>
          <w:i/>
          <w:iCs/>
          <w:sz w:val="22"/>
          <w:szCs w:val="22"/>
        </w:rPr>
      </w:r>
      <w:r w:rsidRPr="00B746EF">
        <w:rPr>
          <w:rFonts w:ascii="AvenirNext LT Pro MediumCn" w:hAnsi="AvenirNext LT Pro MediumCn" w:cs="Arial"/>
          <w:i/>
          <w:iCs/>
          <w:sz w:val="22"/>
          <w:szCs w:val="22"/>
        </w:rPr>
        <w:fldChar w:fldCharType="separate"/>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noProof/>
          <w:sz w:val="22"/>
          <w:szCs w:val="22"/>
        </w:rPr>
        <w:t> </w:t>
      </w:r>
      <w:r w:rsidRPr="00B746EF">
        <w:rPr>
          <w:rFonts w:ascii="AvenirNext LT Pro MediumCn" w:hAnsi="AvenirNext LT Pro MediumCn" w:cs="Arial"/>
          <w:i/>
          <w:iCs/>
          <w:sz w:val="22"/>
          <w:szCs w:val="22"/>
        </w:rPr>
        <w:fldChar w:fldCharType="end"/>
      </w:r>
    </w:p>
    <w:p w14:paraId="5AEAFE58" w14:textId="77777777" w:rsidR="00D56E3F" w:rsidRPr="00B746EF" w:rsidRDefault="00D56E3F" w:rsidP="00D56E3F">
      <w:pPr>
        <w:pStyle w:val="fcasegauche"/>
        <w:tabs>
          <w:tab w:val="left" w:pos="851"/>
        </w:tabs>
        <w:spacing w:after="0"/>
        <w:rPr>
          <w:rFonts w:ascii="AvenirNext LT Pro MediumCn" w:hAnsi="AvenirNext LT Pro MediumCn"/>
          <w:b/>
          <w:sz w:val="22"/>
          <w:szCs w:val="22"/>
        </w:rPr>
      </w:pPr>
    </w:p>
    <w:p w14:paraId="042C5FFF" w14:textId="77777777" w:rsidR="00D56E3F" w:rsidRPr="00B746EF" w:rsidRDefault="00D56E3F" w:rsidP="00D56E3F">
      <w:pPr>
        <w:tabs>
          <w:tab w:val="left" w:pos="851"/>
        </w:tabs>
        <w:rPr>
          <w:rFonts w:ascii="AvenirNext LT Pro MediumCn" w:hAnsi="AvenirNext LT Pro MediumCn" w:cs="Arial"/>
          <w:sz w:val="22"/>
          <w:szCs w:val="22"/>
        </w:rPr>
      </w:pPr>
    </w:p>
    <w:p w14:paraId="356B6DF0" w14:textId="53C365F3" w:rsidR="00D56E3F" w:rsidRPr="00B746EF" w:rsidRDefault="00D56E3F" w:rsidP="0050708D">
      <w:pPr>
        <w:tabs>
          <w:tab w:val="left" w:pos="851"/>
          <w:tab w:val="left" w:pos="5245"/>
          <w:tab w:val="left" w:pos="7371"/>
          <w:tab w:val="left" w:pos="7655"/>
        </w:tabs>
        <w:jc w:val="right"/>
        <w:rPr>
          <w:rFonts w:ascii="AvenirNext LT Pro MediumCn" w:hAnsi="AvenirNext LT Pro MediumCn"/>
          <w:sz w:val="22"/>
          <w:szCs w:val="22"/>
        </w:rPr>
      </w:pPr>
      <w:r w:rsidRPr="00B746EF">
        <w:rPr>
          <w:rFonts w:ascii="AvenirNext LT Pro MediumCn" w:hAnsi="AvenirNext LT Pro MediumCn" w:cs="Arial"/>
          <w:sz w:val="22"/>
          <w:szCs w:val="22"/>
        </w:rPr>
        <w:t>A Montpellier, le ………………</w:t>
      </w:r>
      <w:r w:rsidR="0050708D" w:rsidRPr="00B746EF">
        <w:rPr>
          <w:rFonts w:ascii="AvenirNext LT Pro MediumCn" w:hAnsi="AvenirNext LT Pro MediumCn" w:cs="Arial"/>
          <w:sz w:val="22"/>
          <w:szCs w:val="22"/>
        </w:rPr>
        <w:t>……………….</w:t>
      </w:r>
      <w:r w:rsidRPr="00B746EF">
        <w:rPr>
          <w:rFonts w:ascii="AvenirNext LT Pro MediumCn" w:hAnsi="AvenirNext LT Pro MediumCn" w:cs="Arial"/>
          <w:sz w:val="22"/>
          <w:szCs w:val="22"/>
        </w:rPr>
        <w:t>…</w:t>
      </w:r>
    </w:p>
    <w:p w14:paraId="756561C8" w14:textId="77777777" w:rsidR="00D56E3F" w:rsidRPr="00B746EF" w:rsidRDefault="00D56E3F" w:rsidP="00D56E3F">
      <w:pPr>
        <w:tabs>
          <w:tab w:val="left" w:pos="851"/>
        </w:tabs>
        <w:rPr>
          <w:rFonts w:ascii="AvenirNext LT Pro MediumCn" w:hAnsi="AvenirNext LT Pro MediumCn"/>
          <w:sz w:val="22"/>
          <w:szCs w:val="22"/>
        </w:rPr>
      </w:pPr>
    </w:p>
    <w:p w14:paraId="4D652E71" w14:textId="77777777" w:rsidR="00D56E3F" w:rsidRPr="00B746EF" w:rsidRDefault="00D56E3F" w:rsidP="00D56E3F">
      <w:pPr>
        <w:tabs>
          <w:tab w:val="left" w:pos="851"/>
        </w:tabs>
        <w:ind w:left="6804"/>
        <w:jc w:val="both"/>
        <w:rPr>
          <w:rFonts w:ascii="AvenirNext LT Pro MediumCn" w:hAnsi="AvenirNext LT Pro MediumCn" w:cs="Arial"/>
          <w:i/>
          <w:sz w:val="22"/>
          <w:szCs w:val="22"/>
        </w:rPr>
      </w:pPr>
      <w:r w:rsidRPr="00B746EF">
        <w:rPr>
          <w:rFonts w:ascii="AvenirNext LT Pro MediumCn" w:hAnsi="AvenirNext LT Pro MediumCn" w:cs="Arial"/>
          <w:sz w:val="22"/>
          <w:szCs w:val="22"/>
        </w:rPr>
        <w:t>Signature</w:t>
      </w:r>
    </w:p>
    <w:p w14:paraId="3DB37766" w14:textId="77777777" w:rsidR="00D56E3F" w:rsidRPr="00B746EF" w:rsidRDefault="00D56E3F" w:rsidP="00D56E3F">
      <w:pPr>
        <w:tabs>
          <w:tab w:val="left" w:pos="851"/>
        </w:tabs>
        <w:ind w:left="4820"/>
        <w:jc w:val="center"/>
        <w:rPr>
          <w:rFonts w:ascii="AvenirNext LT Pro MediumCn" w:hAnsi="AvenirNext LT Pro MediumCn"/>
          <w:sz w:val="22"/>
          <w:szCs w:val="22"/>
        </w:rPr>
      </w:pPr>
      <w:r w:rsidRPr="00B746EF">
        <w:rPr>
          <w:rFonts w:ascii="AvenirNext LT Pro MediumCn" w:hAnsi="AvenirNext LT Pro MediumCn" w:cs="Arial"/>
          <w:i/>
          <w:sz w:val="22"/>
          <w:szCs w:val="22"/>
        </w:rPr>
        <w:t>(représentant de l’acheteur habilité à signer le marché)</w:t>
      </w:r>
    </w:p>
    <w:p w14:paraId="28BDBB71" w14:textId="09F19B83" w:rsidR="00150186" w:rsidRPr="00B746EF" w:rsidRDefault="00150186" w:rsidP="009B45B9">
      <w:pPr>
        <w:tabs>
          <w:tab w:val="left" w:pos="851"/>
        </w:tabs>
        <w:rPr>
          <w:rFonts w:ascii="AvenirNext LT Pro MediumCn" w:hAnsi="AvenirNext LT Pro MediumCn" w:cs="Arial"/>
          <w:sz w:val="22"/>
          <w:szCs w:val="22"/>
        </w:rPr>
      </w:pPr>
    </w:p>
    <w:p w14:paraId="1BA03FE2" w14:textId="4E274087" w:rsidR="00616BE7" w:rsidRPr="00B746EF" w:rsidRDefault="00616BE7" w:rsidP="00064588">
      <w:pPr>
        <w:pStyle w:val="fcase2metab"/>
        <w:ind w:left="0" w:firstLine="0"/>
        <w:rPr>
          <w:rFonts w:ascii="AvenirNext LT Pro MediumCn" w:hAnsi="AvenirNext LT Pro MediumCn" w:cs="Arial"/>
          <w:b/>
          <w:sz w:val="22"/>
          <w:szCs w:val="22"/>
          <w:u w:val="single"/>
        </w:rPr>
      </w:pPr>
    </w:p>
    <w:p w14:paraId="11CC9D12" w14:textId="77777777" w:rsidR="001C40C0" w:rsidRDefault="001C40C0" w:rsidP="009B45B9">
      <w:pPr>
        <w:tabs>
          <w:tab w:val="left" w:pos="851"/>
        </w:tabs>
        <w:rPr>
          <w:rFonts w:ascii="Arial" w:hAnsi="Arial" w:cs="Arial"/>
        </w:rPr>
      </w:pPr>
    </w:p>
    <w:p w14:paraId="71B265CC" w14:textId="459A4DC1" w:rsidR="009B1CD0" w:rsidRDefault="009B1CD0" w:rsidP="0005224F">
      <w:pPr>
        <w:rPr>
          <w:rFonts w:ascii="Arial" w:hAnsi="Arial" w:cs="Arial"/>
          <w:sz w:val="16"/>
          <w:szCs w:val="16"/>
        </w:rPr>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D56E3F">
        <w:rPr>
          <w:rFonts w:ascii="Arial" w:hAnsi="Arial" w:cs="Arial"/>
          <w:sz w:val="16"/>
          <w:szCs w:val="16"/>
        </w:rPr>
        <w:t xml:space="preserve"> </w:t>
      </w:r>
    </w:p>
    <w:sectPr w:rsidR="009B1CD0" w:rsidSect="00A11E30">
      <w:type w:val="continuous"/>
      <w:pgSz w:w="11906" w:h="16838"/>
      <w:pgMar w:top="851" w:right="849" w:bottom="568" w:left="1134" w:header="720" w:footer="4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DC913" w14:textId="77777777" w:rsidR="00623F74" w:rsidRDefault="00623F74">
      <w:r>
        <w:separator/>
      </w:r>
    </w:p>
  </w:endnote>
  <w:endnote w:type="continuationSeparator" w:id="0">
    <w:p w14:paraId="7AB9B62C" w14:textId="77777777" w:rsidR="00623F74" w:rsidRDefault="00623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venirNext LT Pro MediumCn">
    <w:altName w:val="Calibri"/>
    <w:panose1 w:val="00000000000000000000"/>
    <w:charset w:val="00"/>
    <w:family w:val="swiss"/>
    <w:notTrueType/>
    <w:pitch w:val="variable"/>
    <w:sig w:usb0="800000AF" w:usb1="5000204A" w:usb2="00000000" w:usb3="00000000" w:csb0="00000093" w:csb1="00000000"/>
  </w:font>
  <w:font w:name="Raleway ExtraBold">
    <w:panose1 w:val="020B0903030101060003"/>
    <w:charset w:val="00"/>
    <w:family w:val="swiss"/>
    <w:pitch w:val="variable"/>
    <w:sig w:usb0="A00002FF" w:usb1="5000205B" w:usb2="00000000" w:usb3="00000000" w:csb0="00000097" w:csb1="00000000"/>
  </w:font>
  <w:font w:name="AvenirNext LT Pro Cn">
    <w:altName w:val="Calibri"/>
    <w:panose1 w:val="00000000000000000000"/>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2187E" w14:textId="77777777" w:rsidR="006A5875" w:rsidRDefault="006A58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shd w:val="clear" w:color="auto" w:fill="00A3A6"/>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917A7" w14:paraId="220E69A9" w14:textId="77777777" w:rsidTr="0005224F">
      <w:trPr>
        <w:tblHeader/>
      </w:trPr>
      <w:tc>
        <w:tcPr>
          <w:tcW w:w="2906" w:type="dxa"/>
          <w:shd w:val="clear" w:color="auto" w:fill="00A3A6"/>
        </w:tcPr>
        <w:p w14:paraId="55F81360" w14:textId="4F099858" w:rsidR="003917A7" w:rsidRDefault="003917A7" w:rsidP="009B45B9">
          <w:pPr>
            <w:ind w:right="-638"/>
            <w:rPr>
              <w:rFonts w:ascii="Arial" w:hAnsi="Arial" w:cs="Arial"/>
              <w:b/>
              <w:i/>
            </w:rPr>
          </w:pPr>
          <w:r>
            <w:rPr>
              <w:rFonts w:ascii="Arial" w:hAnsi="Arial" w:cs="Arial"/>
              <w:b/>
            </w:rPr>
            <w:t>Acte d’engagement</w:t>
          </w:r>
        </w:p>
      </w:tc>
      <w:tc>
        <w:tcPr>
          <w:tcW w:w="5528" w:type="dxa"/>
          <w:shd w:val="clear" w:color="auto" w:fill="00A3A6"/>
        </w:tcPr>
        <w:p w14:paraId="290C1D1F" w14:textId="4FCA8F23" w:rsidR="003917A7" w:rsidRPr="006C46F2" w:rsidRDefault="00773DC6" w:rsidP="006A5875">
          <w:pPr>
            <w:jc w:val="center"/>
            <w:rPr>
              <w:rFonts w:ascii="AvenirNext LT Pro MediumCn" w:hAnsi="AvenirNext LT Pro MediumCn" w:cs="Arial"/>
              <w:b/>
            </w:rPr>
          </w:pPr>
          <w:r w:rsidRPr="00773DC6">
            <w:rPr>
              <w:rFonts w:ascii="AvenirNext LT Pro MediumCn" w:hAnsi="AvenirNext LT Pro MediumCn" w:cs="Arial"/>
              <w:b/>
              <w:sz w:val="24"/>
            </w:rPr>
            <w:t>Serres Alénya Lot n° 03</w:t>
          </w:r>
          <w:r w:rsidR="00AB2F01" w:rsidRPr="00773DC6">
            <w:rPr>
              <w:rFonts w:ascii="AvenirNext LT Pro MediumCn" w:hAnsi="AvenirNext LT Pro MediumCn" w:cs="Arial"/>
              <w:b/>
              <w:sz w:val="24"/>
            </w:rPr>
            <w:t xml:space="preserve"> </w:t>
          </w:r>
        </w:p>
      </w:tc>
      <w:tc>
        <w:tcPr>
          <w:tcW w:w="896" w:type="dxa"/>
          <w:shd w:val="clear" w:color="auto" w:fill="00A3A6"/>
        </w:tcPr>
        <w:p w14:paraId="50C60088" w14:textId="77777777" w:rsidR="003917A7" w:rsidRDefault="003917A7">
          <w:pPr>
            <w:tabs>
              <w:tab w:val="center" w:pos="1366"/>
              <w:tab w:val="right" w:pos="2733"/>
            </w:tabs>
          </w:pPr>
          <w:r>
            <w:rPr>
              <w:rFonts w:ascii="Arial" w:hAnsi="Arial" w:cs="Arial"/>
              <w:b/>
            </w:rPr>
            <w:t xml:space="preserve">Page : </w:t>
          </w:r>
        </w:p>
      </w:tc>
      <w:tc>
        <w:tcPr>
          <w:tcW w:w="567" w:type="dxa"/>
          <w:shd w:val="clear" w:color="auto" w:fill="00A3A6"/>
        </w:tcPr>
        <w:p w14:paraId="570F4C2E" w14:textId="0784CB13" w:rsidR="003917A7" w:rsidRDefault="003917A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A5875">
            <w:rPr>
              <w:rStyle w:val="Numrodepage"/>
              <w:rFonts w:cs="Arial"/>
              <w:b/>
              <w:noProof/>
            </w:rPr>
            <w:t>11</w:t>
          </w:r>
          <w:r>
            <w:rPr>
              <w:rStyle w:val="Numrodepage"/>
              <w:rFonts w:cs="Arial"/>
              <w:b/>
            </w:rPr>
            <w:fldChar w:fldCharType="end"/>
          </w:r>
        </w:p>
      </w:tc>
      <w:tc>
        <w:tcPr>
          <w:tcW w:w="165" w:type="dxa"/>
          <w:shd w:val="clear" w:color="auto" w:fill="00A3A6"/>
        </w:tcPr>
        <w:p w14:paraId="00EA5456" w14:textId="77777777" w:rsidR="003917A7" w:rsidRDefault="003917A7">
          <w:pPr>
            <w:jc w:val="center"/>
          </w:pPr>
          <w:r>
            <w:rPr>
              <w:rFonts w:ascii="Arial" w:hAnsi="Arial" w:cs="Arial"/>
              <w:b/>
            </w:rPr>
            <w:t>/</w:t>
          </w:r>
        </w:p>
      </w:tc>
      <w:tc>
        <w:tcPr>
          <w:tcW w:w="544" w:type="dxa"/>
          <w:shd w:val="clear" w:color="auto" w:fill="00A3A6"/>
        </w:tcPr>
        <w:p w14:paraId="38B20FA1" w14:textId="39FDAC54" w:rsidR="003917A7" w:rsidRDefault="003917A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A5875">
            <w:rPr>
              <w:rStyle w:val="Numrodepage"/>
              <w:rFonts w:cs="Arial"/>
              <w:b/>
              <w:noProof/>
            </w:rPr>
            <w:t>13</w:t>
          </w:r>
          <w:r>
            <w:rPr>
              <w:rStyle w:val="Numrodepage"/>
              <w:rFonts w:cs="Arial"/>
              <w:b/>
            </w:rPr>
            <w:fldChar w:fldCharType="end"/>
          </w:r>
        </w:p>
      </w:tc>
    </w:tr>
  </w:tbl>
  <w:p w14:paraId="1DF832FE" w14:textId="77777777" w:rsidR="003917A7" w:rsidRPr="00840934" w:rsidRDefault="003917A7" w:rsidP="00C9616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8124B" w14:textId="77777777" w:rsidR="006A5875" w:rsidRDefault="006A58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3463E" w14:textId="77777777" w:rsidR="00623F74" w:rsidRDefault="00623F74">
      <w:r>
        <w:separator/>
      </w:r>
    </w:p>
  </w:footnote>
  <w:footnote w:type="continuationSeparator" w:id="0">
    <w:p w14:paraId="2D8B6E1E" w14:textId="77777777" w:rsidR="00623F74" w:rsidRDefault="00623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4FD79" w14:textId="77777777" w:rsidR="006A5875" w:rsidRDefault="006A587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D603F" w14:textId="77777777" w:rsidR="006A5875" w:rsidRDefault="006A587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D26D7" w14:textId="77777777" w:rsidR="006A5875" w:rsidRDefault="006A58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F310F96"/>
    <w:multiLevelType w:val="hybridMultilevel"/>
    <w:tmpl w:val="5BC89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928"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58B3003"/>
    <w:multiLevelType w:val="hybridMultilevel"/>
    <w:tmpl w:val="27AEBC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B91B9B"/>
    <w:multiLevelType w:val="hybridMultilevel"/>
    <w:tmpl w:val="6DF85D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846569"/>
    <w:multiLevelType w:val="hybridMultilevel"/>
    <w:tmpl w:val="902C50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4"/>
  </w:num>
  <w:num w:numId="6">
    <w:abstractNumId w:val="9"/>
  </w:num>
  <w:num w:numId="7">
    <w:abstractNumId w:val="6"/>
  </w:num>
  <w:num w:numId="8">
    <w:abstractNumId w:val="7"/>
  </w:num>
  <w:num w:numId="9">
    <w:abstractNumId w:val="3"/>
  </w:num>
  <w:num w:numId="10">
    <w:abstractNumId w:val="0"/>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B98"/>
    <w:rsid w:val="000016C0"/>
    <w:rsid w:val="00012758"/>
    <w:rsid w:val="00016404"/>
    <w:rsid w:val="00016A8E"/>
    <w:rsid w:val="00030516"/>
    <w:rsid w:val="00036500"/>
    <w:rsid w:val="00042505"/>
    <w:rsid w:val="000443EF"/>
    <w:rsid w:val="00044B4B"/>
    <w:rsid w:val="000505A4"/>
    <w:rsid w:val="0005224F"/>
    <w:rsid w:val="00053868"/>
    <w:rsid w:val="000566E4"/>
    <w:rsid w:val="00064588"/>
    <w:rsid w:val="00067F94"/>
    <w:rsid w:val="000704F0"/>
    <w:rsid w:val="00074571"/>
    <w:rsid w:val="000754BD"/>
    <w:rsid w:val="00080D3A"/>
    <w:rsid w:val="0009200A"/>
    <w:rsid w:val="000A2E05"/>
    <w:rsid w:val="000A3846"/>
    <w:rsid w:val="000D2FEB"/>
    <w:rsid w:val="000E0020"/>
    <w:rsid w:val="000E0D50"/>
    <w:rsid w:val="00105178"/>
    <w:rsid w:val="00116A41"/>
    <w:rsid w:val="00127109"/>
    <w:rsid w:val="00150186"/>
    <w:rsid w:val="00156924"/>
    <w:rsid w:val="00164115"/>
    <w:rsid w:val="00165CF0"/>
    <w:rsid w:val="00166B56"/>
    <w:rsid w:val="00172931"/>
    <w:rsid w:val="00172991"/>
    <w:rsid w:val="001732D3"/>
    <w:rsid w:val="00173CA7"/>
    <w:rsid w:val="00174505"/>
    <w:rsid w:val="0018374D"/>
    <w:rsid w:val="00183D1A"/>
    <w:rsid w:val="00197B04"/>
    <w:rsid w:val="001A1D4F"/>
    <w:rsid w:val="001C1337"/>
    <w:rsid w:val="001C18B3"/>
    <w:rsid w:val="001C3B57"/>
    <w:rsid w:val="001C40C0"/>
    <w:rsid w:val="001C5ECD"/>
    <w:rsid w:val="001C733C"/>
    <w:rsid w:val="001F7215"/>
    <w:rsid w:val="00202967"/>
    <w:rsid w:val="00202CD0"/>
    <w:rsid w:val="00204375"/>
    <w:rsid w:val="00205B4B"/>
    <w:rsid w:val="002078CA"/>
    <w:rsid w:val="00212145"/>
    <w:rsid w:val="002125AE"/>
    <w:rsid w:val="0021527A"/>
    <w:rsid w:val="0021797C"/>
    <w:rsid w:val="00225A1A"/>
    <w:rsid w:val="00232DB7"/>
    <w:rsid w:val="00245928"/>
    <w:rsid w:val="00257821"/>
    <w:rsid w:val="00261132"/>
    <w:rsid w:val="00261268"/>
    <w:rsid w:val="0026151E"/>
    <w:rsid w:val="002663D0"/>
    <w:rsid w:val="00271916"/>
    <w:rsid w:val="00272336"/>
    <w:rsid w:val="00276230"/>
    <w:rsid w:val="00286627"/>
    <w:rsid w:val="002904AF"/>
    <w:rsid w:val="002A6152"/>
    <w:rsid w:val="002A6CCC"/>
    <w:rsid w:val="002A6D36"/>
    <w:rsid w:val="002B13D4"/>
    <w:rsid w:val="002B3555"/>
    <w:rsid w:val="002C0DD0"/>
    <w:rsid w:val="002C2CA3"/>
    <w:rsid w:val="002C4B3E"/>
    <w:rsid w:val="002C5591"/>
    <w:rsid w:val="002C79D6"/>
    <w:rsid w:val="002E56C1"/>
    <w:rsid w:val="003023B1"/>
    <w:rsid w:val="003063EF"/>
    <w:rsid w:val="00306B35"/>
    <w:rsid w:val="00313449"/>
    <w:rsid w:val="0031395E"/>
    <w:rsid w:val="00321CDE"/>
    <w:rsid w:val="00325E01"/>
    <w:rsid w:val="00332B12"/>
    <w:rsid w:val="0033301C"/>
    <w:rsid w:val="00335E77"/>
    <w:rsid w:val="003439DE"/>
    <w:rsid w:val="00345AC1"/>
    <w:rsid w:val="003526AF"/>
    <w:rsid w:val="00354C04"/>
    <w:rsid w:val="00357807"/>
    <w:rsid w:val="00357D46"/>
    <w:rsid w:val="00366AE9"/>
    <w:rsid w:val="00380196"/>
    <w:rsid w:val="00382776"/>
    <w:rsid w:val="00385E76"/>
    <w:rsid w:val="00385F4F"/>
    <w:rsid w:val="003917A7"/>
    <w:rsid w:val="0039270E"/>
    <w:rsid w:val="00393A14"/>
    <w:rsid w:val="00393DC4"/>
    <w:rsid w:val="003941F4"/>
    <w:rsid w:val="00394A54"/>
    <w:rsid w:val="003A7270"/>
    <w:rsid w:val="003C11A2"/>
    <w:rsid w:val="003C1322"/>
    <w:rsid w:val="003E4894"/>
    <w:rsid w:val="003E623C"/>
    <w:rsid w:val="003F4E97"/>
    <w:rsid w:val="003F6372"/>
    <w:rsid w:val="00402CDB"/>
    <w:rsid w:val="004061DF"/>
    <w:rsid w:val="00416F79"/>
    <w:rsid w:val="00417EA3"/>
    <w:rsid w:val="004211D1"/>
    <w:rsid w:val="00424071"/>
    <w:rsid w:val="00424D5C"/>
    <w:rsid w:val="00427AA7"/>
    <w:rsid w:val="00430CA4"/>
    <w:rsid w:val="00431D2B"/>
    <w:rsid w:val="00431DAE"/>
    <w:rsid w:val="00434DBE"/>
    <w:rsid w:val="0043706E"/>
    <w:rsid w:val="00444217"/>
    <w:rsid w:val="0044597F"/>
    <w:rsid w:val="004726CF"/>
    <w:rsid w:val="00474672"/>
    <w:rsid w:val="00475345"/>
    <w:rsid w:val="00494CE4"/>
    <w:rsid w:val="004A1E33"/>
    <w:rsid w:val="004A7169"/>
    <w:rsid w:val="004B4861"/>
    <w:rsid w:val="004C3E08"/>
    <w:rsid w:val="004C5755"/>
    <w:rsid w:val="004C6A54"/>
    <w:rsid w:val="004D0952"/>
    <w:rsid w:val="004E4388"/>
    <w:rsid w:val="004E6665"/>
    <w:rsid w:val="004E75A6"/>
    <w:rsid w:val="004F5A72"/>
    <w:rsid w:val="004F6C08"/>
    <w:rsid w:val="00503A05"/>
    <w:rsid w:val="0050708D"/>
    <w:rsid w:val="00514DAF"/>
    <w:rsid w:val="005166B4"/>
    <w:rsid w:val="0051698F"/>
    <w:rsid w:val="005177BC"/>
    <w:rsid w:val="00523E52"/>
    <w:rsid w:val="00524336"/>
    <w:rsid w:val="00532EC7"/>
    <w:rsid w:val="00540A8E"/>
    <w:rsid w:val="00541CA3"/>
    <w:rsid w:val="00541EB7"/>
    <w:rsid w:val="005431EE"/>
    <w:rsid w:val="00543590"/>
    <w:rsid w:val="005478E3"/>
    <w:rsid w:val="005546A9"/>
    <w:rsid w:val="00561357"/>
    <w:rsid w:val="0057183B"/>
    <w:rsid w:val="00572F00"/>
    <w:rsid w:val="00580A97"/>
    <w:rsid w:val="00580E2D"/>
    <w:rsid w:val="0058148E"/>
    <w:rsid w:val="005824AE"/>
    <w:rsid w:val="005838C6"/>
    <w:rsid w:val="005846FB"/>
    <w:rsid w:val="00584734"/>
    <w:rsid w:val="00584AE2"/>
    <w:rsid w:val="005866B1"/>
    <w:rsid w:val="005A05C1"/>
    <w:rsid w:val="005A4A3B"/>
    <w:rsid w:val="005A4CB5"/>
    <w:rsid w:val="005A6BC5"/>
    <w:rsid w:val="005B0C1A"/>
    <w:rsid w:val="005B2316"/>
    <w:rsid w:val="005C3F1B"/>
    <w:rsid w:val="005D7D75"/>
    <w:rsid w:val="005E42FD"/>
    <w:rsid w:val="005E5843"/>
    <w:rsid w:val="005F0DCE"/>
    <w:rsid w:val="005F15BE"/>
    <w:rsid w:val="00607BF2"/>
    <w:rsid w:val="0061068C"/>
    <w:rsid w:val="00613E61"/>
    <w:rsid w:val="006150A2"/>
    <w:rsid w:val="00616BE7"/>
    <w:rsid w:val="00623F74"/>
    <w:rsid w:val="00627679"/>
    <w:rsid w:val="00630281"/>
    <w:rsid w:val="00634B80"/>
    <w:rsid w:val="00636525"/>
    <w:rsid w:val="00637F11"/>
    <w:rsid w:val="0064560F"/>
    <w:rsid w:val="006475D8"/>
    <w:rsid w:val="00660727"/>
    <w:rsid w:val="00660AB9"/>
    <w:rsid w:val="00662A86"/>
    <w:rsid w:val="00663698"/>
    <w:rsid w:val="0066382A"/>
    <w:rsid w:val="00665477"/>
    <w:rsid w:val="00665CF5"/>
    <w:rsid w:val="0066646E"/>
    <w:rsid w:val="00677F20"/>
    <w:rsid w:val="006854E1"/>
    <w:rsid w:val="0069621F"/>
    <w:rsid w:val="00697CB6"/>
    <w:rsid w:val="006A37B0"/>
    <w:rsid w:val="006A416A"/>
    <w:rsid w:val="006A5875"/>
    <w:rsid w:val="006A6448"/>
    <w:rsid w:val="006B3940"/>
    <w:rsid w:val="006B5057"/>
    <w:rsid w:val="006B7FDC"/>
    <w:rsid w:val="006C4338"/>
    <w:rsid w:val="006C46F2"/>
    <w:rsid w:val="006C4C20"/>
    <w:rsid w:val="006C57FA"/>
    <w:rsid w:val="006D13E7"/>
    <w:rsid w:val="006D1545"/>
    <w:rsid w:val="006D5B65"/>
    <w:rsid w:val="006D5CE1"/>
    <w:rsid w:val="006E7597"/>
    <w:rsid w:val="006F3DF9"/>
    <w:rsid w:val="006F6A09"/>
    <w:rsid w:val="006F7E16"/>
    <w:rsid w:val="007060E5"/>
    <w:rsid w:val="00710FD6"/>
    <w:rsid w:val="00722DFE"/>
    <w:rsid w:val="00726694"/>
    <w:rsid w:val="00730A78"/>
    <w:rsid w:val="007358D8"/>
    <w:rsid w:val="00757151"/>
    <w:rsid w:val="007644DC"/>
    <w:rsid w:val="007719DB"/>
    <w:rsid w:val="00773DC6"/>
    <w:rsid w:val="00787E9B"/>
    <w:rsid w:val="007909E0"/>
    <w:rsid w:val="00794114"/>
    <w:rsid w:val="0079785C"/>
    <w:rsid w:val="007A3295"/>
    <w:rsid w:val="007A6601"/>
    <w:rsid w:val="007B1895"/>
    <w:rsid w:val="007B3B76"/>
    <w:rsid w:val="007C6DEE"/>
    <w:rsid w:val="007D2263"/>
    <w:rsid w:val="007D231B"/>
    <w:rsid w:val="007D4001"/>
    <w:rsid w:val="007D7A65"/>
    <w:rsid w:val="007D7D30"/>
    <w:rsid w:val="007F36E5"/>
    <w:rsid w:val="007F3F2A"/>
    <w:rsid w:val="007F68A6"/>
    <w:rsid w:val="00806391"/>
    <w:rsid w:val="00807467"/>
    <w:rsid w:val="00815D01"/>
    <w:rsid w:val="008178E9"/>
    <w:rsid w:val="008263A4"/>
    <w:rsid w:val="0083205E"/>
    <w:rsid w:val="008361E9"/>
    <w:rsid w:val="00840934"/>
    <w:rsid w:val="00844DAA"/>
    <w:rsid w:val="008450C7"/>
    <w:rsid w:val="008507D1"/>
    <w:rsid w:val="008558C3"/>
    <w:rsid w:val="0086246D"/>
    <w:rsid w:val="008626C0"/>
    <w:rsid w:val="00872137"/>
    <w:rsid w:val="0087662D"/>
    <w:rsid w:val="00876A73"/>
    <w:rsid w:val="00876F34"/>
    <w:rsid w:val="00893364"/>
    <w:rsid w:val="008A1E7E"/>
    <w:rsid w:val="008A46DC"/>
    <w:rsid w:val="008A5559"/>
    <w:rsid w:val="008B178B"/>
    <w:rsid w:val="008B2A38"/>
    <w:rsid w:val="008B3B5D"/>
    <w:rsid w:val="008B4264"/>
    <w:rsid w:val="008B7293"/>
    <w:rsid w:val="008C160A"/>
    <w:rsid w:val="008C1C26"/>
    <w:rsid w:val="008C4780"/>
    <w:rsid w:val="008C6E04"/>
    <w:rsid w:val="008D48B2"/>
    <w:rsid w:val="008E4A04"/>
    <w:rsid w:val="008F05F8"/>
    <w:rsid w:val="008F72BE"/>
    <w:rsid w:val="008F79F6"/>
    <w:rsid w:val="0090775E"/>
    <w:rsid w:val="00914D0D"/>
    <w:rsid w:val="009170EB"/>
    <w:rsid w:val="00924D3D"/>
    <w:rsid w:val="00925A17"/>
    <w:rsid w:val="00930A5C"/>
    <w:rsid w:val="00930B69"/>
    <w:rsid w:val="0093113A"/>
    <w:rsid w:val="00934503"/>
    <w:rsid w:val="00935570"/>
    <w:rsid w:val="00935C73"/>
    <w:rsid w:val="00943989"/>
    <w:rsid w:val="00947843"/>
    <w:rsid w:val="0096098F"/>
    <w:rsid w:val="009678B1"/>
    <w:rsid w:val="00971344"/>
    <w:rsid w:val="00971970"/>
    <w:rsid w:val="00972598"/>
    <w:rsid w:val="009831A3"/>
    <w:rsid w:val="00983FF3"/>
    <w:rsid w:val="00984E08"/>
    <w:rsid w:val="00985007"/>
    <w:rsid w:val="0099152D"/>
    <w:rsid w:val="009A0370"/>
    <w:rsid w:val="009B0422"/>
    <w:rsid w:val="009B1CD0"/>
    <w:rsid w:val="009B45B9"/>
    <w:rsid w:val="009C4738"/>
    <w:rsid w:val="009D4EFD"/>
    <w:rsid w:val="009D661E"/>
    <w:rsid w:val="009E18DA"/>
    <w:rsid w:val="009E2F3E"/>
    <w:rsid w:val="009E6FCC"/>
    <w:rsid w:val="009F189E"/>
    <w:rsid w:val="009F5A77"/>
    <w:rsid w:val="009F7C2F"/>
    <w:rsid w:val="00A06667"/>
    <w:rsid w:val="00A068C2"/>
    <w:rsid w:val="00A11E30"/>
    <w:rsid w:val="00A16B5F"/>
    <w:rsid w:val="00A16D8C"/>
    <w:rsid w:val="00A31522"/>
    <w:rsid w:val="00A34D04"/>
    <w:rsid w:val="00A35156"/>
    <w:rsid w:val="00A35334"/>
    <w:rsid w:val="00A36DE3"/>
    <w:rsid w:val="00A50B33"/>
    <w:rsid w:val="00A511E9"/>
    <w:rsid w:val="00A6058B"/>
    <w:rsid w:val="00A74B33"/>
    <w:rsid w:val="00A77C48"/>
    <w:rsid w:val="00A819E6"/>
    <w:rsid w:val="00A94A6E"/>
    <w:rsid w:val="00A96447"/>
    <w:rsid w:val="00AB2F01"/>
    <w:rsid w:val="00AB5FD7"/>
    <w:rsid w:val="00AC1D68"/>
    <w:rsid w:val="00AE7831"/>
    <w:rsid w:val="00B02608"/>
    <w:rsid w:val="00B0289C"/>
    <w:rsid w:val="00B0356A"/>
    <w:rsid w:val="00B054DA"/>
    <w:rsid w:val="00B05558"/>
    <w:rsid w:val="00B0567E"/>
    <w:rsid w:val="00B1558D"/>
    <w:rsid w:val="00B211D3"/>
    <w:rsid w:val="00B377C7"/>
    <w:rsid w:val="00B42DA2"/>
    <w:rsid w:val="00B4633B"/>
    <w:rsid w:val="00B54FF1"/>
    <w:rsid w:val="00B70D12"/>
    <w:rsid w:val="00B746EF"/>
    <w:rsid w:val="00B7626F"/>
    <w:rsid w:val="00B81E09"/>
    <w:rsid w:val="00B87564"/>
    <w:rsid w:val="00BA44E5"/>
    <w:rsid w:val="00BA4A08"/>
    <w:rsid w:val="00BB4D15"/>
    <w:rsid w:val="00BB7E6C"/>
    <w:rsid w:val="00BC0C5F"/>
    <w:rsid w:val="00BC56C2"/>
    <w:rsid w:val="00BD5B01"/>
    <w:rsid w:val="00BD767E"/>
    <w:rsid w:val="00BE6078"/>
    <w:rsid w:val="00BE7895"/>
    <w:rsid w:val="00BF0829"/>
    <w:rsid w:val="00BF2F7E"/>
    <w:rsid w:val="00BF5C79"/>
    <w:rsid w:val="00C02E81"/>
    <w:rsid w:val="00C03113"/>
    <w:rsid w:val="00C043BC"/>
    <w:rsid w:val="00C050C5"/>
    <w:rsid w:val="00C059AE"/>
    <w:rsid w:val="00C13835"/>
    <w:rsid w:val="00C21672"/>
    <w:rsid w:val="00C2304B"/>
    <w:rsid w:val="00C23457"/>
    <w:rsid w:val="00C34A99"/>
    <w:rsid w:val="00C510AC"/>
    <w:rsid w:val="00C56798"/>
    <w:rsid w:val="00C57C5B"/>
    <w:rsid w:val="00C630AD"/>
    <w:rsid w:val="00C662D2"/>
    <w:rsid w:val="00C747BE"/>
    <w:rsid w:val="00C83930"/>
    <w:rsid w:val="00C91060"/>
    <w:rsid w:val="00C911FE"/>
    <w:rsid w:val="00C93E6B"/>
    <w:rsid w:val="00C9616B"/>
    <w:rsid w:val="00CA52EB"/>
    <w:rsid w:val="00CD185D"/>
    <w:rsid w:val="00CD258F"/>
    <w:rsid w:val="00CD46CC"/>
    <w:rsid w:val="00CD580E"/>
    <w:rsid w:val="00CD7F1C"/>
    <w:rsid w:val="00CE67FD"/>
    <w:rsid w:val="00CF0172"/>
    <w:rsid w:val="00D0056C"/>
    <w:rsid w:val="00D01089"/>
    <w:rsid w:val="00D01C48"/>
    <w:rsid w:val="00D02BE8"/>
    <w:rsid w:val="00D02CB2"/>
    <w:rsid w:val="00D02DCA"/>
    <w:rsid w:val="00D23579"/>
    <w:rsid w:val="00D26AD2"/>
    <w:rsid w:val="00D337D7"/>
    <w:rsid w:val="00D412FD"/>
    <w:rsid w:val="00D42754"/>
    <w:rsid w:val="00D46BC7"/>
    <w:rsid w:val="00D51BE3"/>
    <w:rsid w:val="00D5500C"/>
    <w:rsid w:val="00D56E3F"/>
    <w:rsid w:val="00D74145"/>
    <w:rsid w:val="00D90A00"/>
    <w:rsid w:val="00D962C3"/>
    <w:rsid w:val="00DB2E74"/>
    <w:rsid w:val="00DB460E"/>
    <w:rsid w:val="00DB6B1C"/>
    <w:rsid w:val="00DC4852"/>
    <w:rsid w:val="00DD42EC"/>
    <w:rsid w:val="00DE1269"/>
    <w:rsid w:val="00DF7B85"/>
    <w:rsid w:val="00E036BC"/>
    <w:rsid w:val="00E128DF"/>
    <w:rsid w:val="00E20DB0"/>
    <w:rsid w:val="00E31C67"/>
    <w:rsid w:val="00E376C6"/>
    <w:rsid w:val="00E37DB2"/>
    <w:rsid w:val="00E40DCC"/>
    <w:rsid w:val="00E47798"/>
    <w:rsid w:val="00E515DC"/>
    <w:rsid w:val="00E55DA1"/>
    <w:rsid w:val="00E61BAA"/>
    <w:rsid w:val="00E63B00"/>
    <w:rsid w:val="00E7463D"/>
    <w:rsid w:val="00E74C76"/>
    <w:rsid w:val="00E82DA2"/>
    <w:rsid w:val="00E83B24"/>
    <w:rsid w:val="00E924BF"/>
    <w:rsid w:val="00E96FF6"/>
    <w:rsid w:val="00EA0D1B"/>
    <w:rsid w:val="00EA3349"/>
    <w:rsid w:val="00EB4AB0"/>
    <w:rsid w:val="00EB66F3"/>
    <w:rsid w:val="00EC2842"/>
    <w:rsid w:val="00EC3482"/>
    <w:rsid w:val="00EC7B89"/>
    <w:rsid w:val="00ED554A"/>
    <w:rsid w:val="00ED6D5B"/>
    <w:rsid w:val="00EE270E"/>
    <w:rsid w:val="00EF48F7"/>
    <w:rsid w:val="00F14B7A"/>
    <w:rsid w:val="00F223F4"/>
    <w:rsid w:val="00F22A74"/>
    <w:rsid w:val="00F22ADA"/>
    <w:rsid w:val="00F244EE"/>
    <w:rsid w:val="00F245A6"/>
    <w:rsid w:val="00F26A55"/>
    <w:rsid w:val="00F42B22"/>
    <w:rsid w:val="00F559CF"/>
    <w:rsid w:val="00F60762"/>
    <w:rsid w:val="00F700A7"/>
    <w:rsid w:val="00F80118"/>
    <w:rsid w:val="00F82C05"/>
    <w:rsid w:val="00F83A9A"/>
    <w:rsid w:val="00F873AF"/>
    <w:rsid w:val="00F87507"/>
    <w:rsid w:val="00F92811"/>
    <w:rsid w:val="00F928F6"/>
    <w:rsid w:val="00FA0F60"/>
    <w:rsid w:val="00FA5448"/>
    <w:rsid w:val="00FA6E53"/>
    <w:rsid w:val="00FB29E1"/>
    <w:rsid w:val="00FB44E7"/>
    <w:rsid w:val="00FC1A1B"/>
    <w:rsid w:val="00FC5377"/>
    <w:rsid w:val="00FD3189"/>
    <w:rsid w:val="00FE48C9"/>
    <w:rsid w:val="00FE4F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AA6C4D0"/>
  <w15:chartTrackingRefBased/>
  <w15:docId w15:val="{E840A613-758F-48C2-B775-A0EDE55E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75E"/>
    <w:pPr>
      <w:suppressAutoHyphens/>
    </w:pPr>
    <w:rPr>
      <w:rFonts w:ascii="Univers" w:hAnsi="Univers" w:cs="Univers"/>
      <w:lang w:eastAsia="zh-CN"/>
    </w:rPr>
  </w:style>
  <w:style w:type="paragraph" w:styleId="Titre1">
    <w:name w:val="heading 1"/>
    <w:basedOn w:val="Normal"/>
    <w:next w:val="Normal"/>
    <w:link w:val="Titre1Car"/>
    <w:qFormat/>
    <w:pPr>
      <w:keepNext/>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rmalcentr">
    <w:name w:val="Block Text"/>
    <w:basedOn w:val="Normal"/>
    <w:rsid w:val="00F22A74"/>
    <w:pPr>
      <w:suppressAutoHyphens w:val="0"/>
      <w:spacing w:after="120"/>
      <w:ind w:left="1440" w:right="1440"/>
    </w:pPr>
    <w:rPr>
      <w:rFonts w:ascii="Times New Roman" w:hAnsi="Times New Roman" w:cs="Times New Roman"/>
      <w:lang w:eastAsia="fr-FR"/>
    </w:rPr>
  </w:style>
  <w:style w:type="paragraph" w:styleId="Paragraphedeliste">
    <w:name w:val="List Paragraph"/>
    <w:basedOn w:val="Normal"/>
    <w:uiPriority w:val="34"/>
    <w:qFormat/>
    <w:rsid w:val="00697CB6"/>
    <w:pPr>
      <w:ind w:left="720"/>
      <w:contextualSpacing/>
    </w:pPr>
  </w:style>
  <w:style w:type="character" w:customStyle="1" w:styleId="Titre1Car">
    <w:name w:val="Titre 1 Car"/>
    <w:link w:val="Titre1"/>
    <w:uiPriority w:val="9"/>
    <w:rsid w:val="007C6DEE"/>
    <w:rPr>
      <w:b/>
      <w:lang w:eastAsia="zh-CN"/>
    </w:rPr>
  </w:style>
  <w:style w:type="character" w:customStyle="1" w:styleId="CorpsdetexteCar">
    <w:name w:val="Corps de texte Car"/>
    <w:link w:val="Corpsdetexte"/>
    <w:rsid w:val="00325E01"/>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76416">
      <w:bodyDiv w:val="1"/>
      <w:marLeft w:val="0"/>
      <w:marRight w:val="0"/>
      <w:marTop w:val="0"/>
      <w:marBottom w:val="0"/>
      <w:divBdr>
        <w:top w:val="none" w:sz="0" w:space="0" w:color="auto"/>
        <w:left w:val="none" w:sz="0" w:space="0" w:color="auto"/>
        <w:bottom w:val="none" w:sz="0" w:space="0" w:color="auto"/>
        <w:right w:val="none" w:sz="0" w:space="0" w:color="auto"/>
      </w:divBdr>
    </w:div>
    <w:div w:id="44180697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1130695">
      <w:bodyDiv w:val="1"/>
      <w:marLeft w:val="0"/>
      <w:marRight w:val="0"/>
      <w:marTop w:val="0"/>
      <w:marBottom w:val="0"/>
      <w:divBdr>
        <w:top w:val="none" w:sz="0" w:space="0" w:color="auto"/>
        <w:left w:val="none" w:sz="0" w:space="0" w:color="auto"/>
        <w:bottom w:val="none" w:sz="0" w:space="0" w:color="auto"/>
        <w:right w:val="none" w:sz="0" w:space="0" w:color="auto"/>
      </w:divBdr>
    </w:div>
    <w:div w:id="820997604">
      <w:bodyDiv w:val="1"/>
      <w:marLeft w:val="0"/>
      <w:marRight w:val="0"/>
      <w:marTop w:val="0"/>
      <w:marBottom w:val="0"/>
      <w:divBdr>
        <w:top w:val="none" w:sz="0" w:space="0" w:color="auto"/>
        <w:left w:val="none" w:sz="0" w:space="0" w:color="auto"/>
        <w:bottom w:val="none" w:sz="0" w:space="0" w:color="auto"/>
        <w:right w:val="none" w:sz="0" w:space="0" w:color="auto"/>
      </w:divBdr>
    </w:div>
    <w:div w:id="86385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mailto:sam-montpellier@inrae.fr" TargetMode="External"/><Relationship Id="rId10" Type="http://schemas.openxmlformats.org/officeDocument/2006/relationships/header" Target="header2.xml"/><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045CB-301C-40B4-87A2-30A5D068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10</Pages>
  <Words>2543</Words>
  <Characters>13988</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16499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Isabelle GRAVELAIS</cp:lastModifiedBy>
  <cp:revision>8</cp:revision>
  <cp:lastPrinted>2023-11-13T10:02:00Z</cp:lastPrinted>
  <dcterms:created xsi:type="dcterms:W3CDTF">2024-11-22T15:33:00Z</dcterms:created>
  <dcterms:modified xsi:type="dcterms:W3CDTF">2025-01-20T09:18:00Z</dcterms:modified>
</cp:coreProperties>
</file>