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B45B2" w14:textId="2623A46C" w:rsidR="00D97EBD" w:rsidRDefault="00980454">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139F042" wp14:editId="5731A213">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FEBDA" w14:textId="77777777" w:rsidR="00D97EBD" w:rsidRDefault="00D97EBD">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9F042"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E2FEBDA" w14:textId="77777777" w:rsidR="00D97EBD" w:rsidRDefault="00D97EBD">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B5D89DE" w14:textId="77777777" w:rsidR="00D97EBD" w:rsidRDefault="00D97EBD">
      <w:pPr>
        <w:pStyle w:val="FicheTitre"/>
        <w:rPr>
          <w:rFonts w:cs="Arial Narrow"/>
          <w:b w:val="0"/>
          <w:bCs/>
          <w:spacing w:val="50"/>
          <w:szCs w:val="17"/>
        </w:rPr>
      </w:pPr>
    </w:p>
    <w:p w14:paraId="5E7EE489" w14:textId="591E5A77" w:rsidR="00D97EBD" w:rsidRDefault="00980454">
      <w:pPr>
        <w:pStyle w:val="FicheTitre"/>
        <w:rPr>
          <w:rFonts w:cs="Arial Narrow"/>
          <w:b w:val="0"/>
          <w:bCs/>
          <w:spacing w:val="50"/>
          <w:szCs w:val="17"/>
        </w:rPr>
        <w:sectPr w:rsidR="00D97EBD">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06C30F3D" wp14:editId="40677DD4">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D97EBD" w14:paraId="5972046B" w14:textId="77777777">
        <w:tc>
          <w:tcPr>
            <w:tcW w:w="9039" w:type="dxa"/>
            <w:shd w:val="clear" w:color="auto" w:fill="465F9D"/>
          </w:tcPr>
          <w:p w14:paraId="45124245" w14:textId="77777777" w:rsidR="00D97EBD" w:rsidRDefault="00D97EBD">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8853D7C" w14:textId="77777777" w:rsidR="00D97EBD" w:rsidRDefault="00D97EBD">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5A94B7E1" w14:textId="77777777" w:rsidR="00D97EBD" w:rsidRDefault="00D97EBD">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65F19EB" w14:textId="77777777" w:rsidR="00D97EBD" w:rsidRDefault="00D97EBD">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620519E" w14:textId="77777777" w:rsidR="00D97EBD" w:rsidRDefault="00D97EBD">
      <w:pPr>
        <w:jc w:val="both"/>
        <w:rPr>
          <w:rFonts w:ascii="Arial" w:hAnsi="Arial" w:cs="Arial"/>
        </w:rPr>
      </w:pPr>
    </w:p>
    <w:p w14:paraId="20E7DE96" w14:textId="77777777" w:rsidR="00D97EBD" w:rsidRDefault="00D97EBD">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7A52DF34" w14:textId="77777777" w:rsidR="00D97EBD" w:rsidRDefault="00D97EBD">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849CF5E" w14:textId="77777777" w:rsidR="00D97EBD" w:rsidRDefault="00D97EBD">
      <w:pPr>
        <w:rPr>
          <w:rFonts w:ascii="Marianne" w:hAnsi="Marianne"/>
        </w:rPr>
      </w:pPr>
    </w:p>
    <w:p w14:paraId="22A51E32" w14:textId="77777777" w:rsidR="00D97EBD" w:rsidRDefault="00D97EBD">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33841DDC" w14:textId="77777777" w:rsidR="00D97EBD" w:rsidRDefault="00D97EBD">
      <w:pPr>
        <w:rPr>
          <w:rFonts w:ascii="Marianne" w:hAnsi="Marianne"/>
        </w:rPr>
      </w:pPr>
    </w:p>
    <w:p w14:paraId="6E7A5583" w14:textId="77777777" w:rsidR="00D97EBD" w:rsidRDefault="00D97EBD">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62F8590" w14:textId="77777777" w:rsidR="00D97EBD" w:rsidRDefault="00D97EBD">
      <w:pPr>
        <w:jc w:val="both"/>
        <w:rPr>
          <w:rFonts w:ascii="Marianne" w:hAnsi="Marianne" w:cs="Arial"/>
          <w:i/>
          <w:iCs/>
        </w:rPr>
      </w:pPr>
    </w:p>
    <w:p w14:paraId="4823D2A2" w14:textId="77777777" w:rsidR="00D97EBD" w:rsidRDefault="00D97EBD">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1546B38" w14:textId="77777777" w:rsidR="00D97EBD" w:rsidRDefault="00D97EBD">
      <w:pPr>
        <w:jc w:val="both"/>
        <w:rPr>
          <w:rFonts w:ascii="Marianne" w:hAnsi="Marianne" w:cs="Arial"/>
          <w:i/>
          <w:sz w:val="18"/>
          <w:szCs w:val="18"/>
        </w:rPr>
      </w:pPr>
    </w:p>
    <w:p w14:paraId="3EA1F911" w14:textId="77777777" w:rsidR="00D97EBD" w:rsidRDefault="00D97EBD">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D97EBD" w14:paraId="4326CA7A" w14:textId="77777777">
        <w:tc>
          <w:tcPr>
            <w:tcW w:w="9710" w:type="dxa"/>
            <w:shd w:val="clear" w:color="auto" w:fill="465F9D"/>
          </w:tcPr>
          <w:p w14:paraId="66DCE414" w14:textId="77777777" w:rsidR="00D97EBD" w:rsidRDefault="00D97EBD">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423283C9" w14:textId="77777777" w:rsidR="006A7BDC" w:rsidRDefault="006A7BDC" w:rsidP="006A7BDC">
      <w:pPr>
        <w:pStyle w:val="En-tte"/>
        <w:tabs>
          <w:tab w:val="left" w:pos="708"/>
        </w:tabs>
        <w:rPr>
          <w:rFonts w:ascii="Arial" w:hAnsi="Arial" w:cs="Arial"/>
          <w:b/>
          <w:bCs/>
          <w:iCs/>
        </w:rPr>
      </w:pPr>
    </w:p>
    <w:p w14:paraId="26F68B37" w14:textId="77777777" w:rsidR="006A7BDC" w:rsidRDefault="006A7BDC" w:rsidP="006A7BDC">
      <w:pPr>
        <w:pStyle w:val="En-tte"/>
        <w:tabs>
          <w:tab w:val="left" w:pos="708"/>
        </w:tabs>
        <w:rPr>
          <w:rFonts w:ascii="Arial" w:hAnsi="Arial" w:cs="Arial"/>
          <w:b/>
          <w:bCs/>
          <w:iCs/>
        </w:rPr>
      </w:pPr>
      <w:r>
        <w:rPr>
          <w:rFonts w:ascii="Arial" w:hAnsi="Arial" w:cs="Arial"/>
          <w:b/>
          <w:bCs/>
          <w:iCs/>
        </w:rPr>
        <w:t>Université de Bordeaux</w:t>
      </w:r>
    </w:p>
    <w:p w14:paraId="5B47849C" w14:textId="77777777" w:rsidR="006A7BDC" w:rsidRDefault="006A7BDC" w:rsidP="006A7BDC">
      <w:pPr>
        <w:pStyle w:val="En-tte"/>
        <w:rPr>
          <w:rFonts w:ascii="Arial" w:hAnsi="Arial" w:cs="Arial"/>
          <w:iCs/>
        </w:rPr>
      </w:pPr>
      <w:r>
        <w:rPr>
          <w:rFonts w:ascii="Arial" w:hAnsi="Arial" w:cs="Arial"/>
          <w:iCs/>
        </w:rPr>
        <w:t>35 place Pey Berland</w:t>
      </w:r>
    </w:p>
    <w:p w14:paraId="61B74763" w14:textId="77777777" w:rsidR="00D97EBD" w:rsidRPr="006A7BDC" w:rsidRDefault="006A7BDC" w:rsidP="006A7BDC">
      <w:pPr>
        <w:pStyle w:val="En-tte"/>
        <w:rPr>
          <w:rFonts w:ascii="Arial" w:hAnsi="Arial" w:cs="Arial"/>
          <w:iCs/>
        </w:rPr>
      </w:pPr>
      <w:r>
        <w:rPr>
          <w:rFonts w:ascii="Arial" w:hAnsi="Arial" w:cs="Arial"/>
          <w:iCs/>
        </w:rPr>
        <w:t>33000 BORDEAUX</w:t>
      </w:r>
    </w:p>
    <w:p w14:paraId="4F3A7E53" w14:textId="77777777" w:rsidR="00D97EBD" w:rsidRDefault="00D97EBD">
      <w:pPr>
        <w:rPr>
          <w:rFonts w:ascii="Marianne" w:hAnsi="Marianne" w:cs="Arial"/>
          <w:b/>
          <w:bCs/>
        </w:rPr>
      </w:pPr>
    </w:p>
    <w:p w14:paraId="120D1C6F" w14:textId="77777777" w:rsidR="00D97EBD" w:rsidRDefault="00D97EBD">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97EBD" w14:paraId="0D0F4B28" w14:textId="77777777">
        <w:tc>
          <w:tcPr>
            <w:tcW w:w="9852" w:type="dxa"/>
            <w:shd w:val="clear" w:color="auto" w:fill="465F9D"/>
          </w:tcPr>
          <w:p w14:paraId="1C087F7B" w14:textId="77777777" w:rsidR="00D97EBD" w:rsidRDefault="00D97EBD">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EC2FD39" w14:textId="77777777" w:rsidR="00D97EBD" w:rsidRDefault="00D97EBD">
      <w:pPr>
        <w:pStyle w:val="fcase1ertab"/>
        <w:tabs>
          <w:tab w:val="clear" w:pos="426"/>
          <w:tab w:val="left" w:pos="0"/>
        </w:tabs>
        <w:spacing w:before="120"/>
        <w:ind w:left="0" w:firstLine="0"/>
        <w:rPr>
          <w:rFonts w:ascii="Marianne" w:hAnsi="Marianne" w:cs="Arial"/>
          <w:i/>
          <w:sz w:val="16"/>
          <w:szCs w:val="16"/>
        </w:rPr>
      </w:pPr>
    </w:p>
    <w:p w14:paraId="39793652" w14:textId="77777777" w:rsidR="00F9794F" w:rsidRPr="0089637A" w:rsidRDefault="00F9794F" w:rsidP="00F979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before="60"/>
        <w:rPr>
          <w:rFonts w:ascii="Arial" w:eastAsia="Batang" w:hAnsi="Arial" w:cs="Arial"/>
          <w:b/>
          <w:color w:val="000000"/>
          <w:kern w:val="2"/>
          <w:lang w:eastAsia="ko-KR"/>
        </w:rPr>
      </w:pPr>
      <w:r w:rsidRPr="0089637A">
        <w:rPr>
          <w:rFonts w:ascii="Arial" w:hAnsi="Arial" w:cs="Arial"/>
          <w:b/>
          <w:bCs/>
          <w:color w:val="000000"/>
        </w:rPr>
        <w:t>Marché n°2025-</w:t>
      </w:r>
      <w:bookmarkStart w:id="0" w:name="_Hlk180659895"/>
      <w:r>
        <w:rPr>
          <w:rFonts w:ascii="Arial" w:hAnsi="Arial" w:cs="Arial"/>
          <w:b/>
          <w:bCs/>
          <w:color w:val="000000"/>
        </w:rPr>
        <w:t xml:space="preserve">150 relatif à </w:t>
      </w:r>
      <w:bookmarkEnd w:id="0"/>
      <w:r>
        <w:rPr>
          <w:rFonts w:ascii="Arial" w:hAnsi="Arial" w:cs="Arial"/>
          <w:b/>
          <w:bCs/>
          <w:color w:val="000000"/>
        </w:rPr>
        <w:t xml:space="preserve">la </w:t>
      </w:r>
      <w:r w:rsidRPr="00FD3C0B">
        <w:rPr>
          <w:rFonts w:ascii="Arial" w:eastAsia="Batang" w:hAnsi="Arial" w:cs="Arial"/>
          <w:b/>
          <w:bCs/>
          <w:color w:val="000000"/>
          <w:kern w:val="2"/>
          <w:lang w:eastAsia="ko-KR"/>
        </w:rPr>
        <w:t>FOURNITURE, LIVRAISON, INSTALLATION ET MISE EN ORDRE DE MARCHE D’UNE GRAPPE DE MULTIPROCESSEURS POUR LE CALCUL SCIENTIFIQUE HAUTE PERFORMANCE AINSI QUE DES FOURNITURES ET PRESTATIONS ASSOCIEES, DANS UNE DEMARCHE ECO RESPONSABLE</w:t>
      </w:r>
      <w:r>
        <w:rPr>
          <w:rFonts w:ascii="Arial" w:eastAsia="Batang" w:hAnsi="Arial" w:cs="Arial"/>
          <w:b/>
          <w:bCs/>
          <w:color w:val="000000"/>
          <w:kern w:val="2"/>
          <w:lang w:eastAsia="ko-KR"/>
        </w:rPr>
        <w:t>.</w:t>
      </w:r>
    </w:p>
    <w:p w14:paraId="7A25AD9E" w14:textId="77777777" w:rsidR="00D97EBD" w:rsidRPr="00CB5D90" w:rsidRDefault="00D97EBD">
      <w:pPr>
        <w:pStyle w:val="fcase1ertab"/>
        <w:tabs>
          <w:tab w:val="clear" w:pos="426"/>
          <w:tab w:val="left" w:pos="0"/>
        </w:tabs>
        <w:spacing w:before="120"/>
        <w:ind w:left="0" w:firstLine="0"/>
        <w:rPr>
          <w:rFonts w:ascii="Arial" w:hAnsi="Arial" w:cs="Arial"/>
          <w:bCs/>
          <w:color w:val="000000"/>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97EBD" w14:paraId="361C008E" w14:textId="77777777">
        <w:tc>
          <w:tcPr>
            <w:tcW w:w="9852" w:type="dxa"/>
            <w:shd w:val="clear" w:color="auto" w:fill="465F9D"/>
          </w:tcPr>
          <w:p w14:paraId="128291B1" w14:textId="77777777" w:rsidR="00D97EBD" w:rsidRDefault="00D97EBD">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4E0579" w14:textId="77777777" w:rsidR="00D97EBD" w:rsidRDefault="00D97EBD">
      <w:pPr>
        <w:pStyle w:val="Titre9"/>
        <w:numPr>
          <w:ilvl w:val="0"/>
          <w:numId w:val="0"/>
        </w:numPr>
        <w:rPr>
          <w:rFonts w:ascii="Marianne" w:hAnsi="Marianne"/>
          <w:i w:val="0"/>
          <w:sz w:val="20"/>
        </w:rPr>
      </w:pPr>
    </w:p>
    <w:p w14:paraId="2B34F482" w14:textId="77777777" w:rsidR="00D97EBD" w:rsidRDefault="00D97EBD">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2994FB51" w14:textId="77777777" w:rsidR="00D97EBD" w:rsidRDefault="00D97EBD">
      <w:pPr>
        <w:pStyle w:val="Titre9"/>
        <w:tabs>
          <w:tab w:val="num" w:pos="0"/>
        </w:tabs>
        <w:ind w:left="0"/>
        <w:jc w:val="both"/>
        <w:rPr>
          <w:rFonts w:ascii="Marianne" w:hAnsi="Marianne"/>
          <w:i w:val="0"/>
          <w:iCs w:val="0"/>
          <w:sz w:val="20"/>
          <w:szCs w:val="20"/>
        </w:rPr>
      </w:pPr>
    </w:p>
    <w:p w14:paraId="537A0EF8" w14:textId="77777777" w:rsidR="00D97EBD" w:rsidRDefault="00D97EBD">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C9D10F2" w14:textId="77777777" w:rsidR="00D97EBD" w:rsidRDefault="00D97EBD">
      <w:pPr>
        <w:jc w:val="both"/>
        <w:rPr>
          <w:rFonts w:ascii="Marianne" w:hAnsi="Marianne" w:cs="Arial"/>
          <w:b/>
          <w:bCs/>
        </w:rPr>
      </w:pPr>
    </w:p>
    <w:p w14:paraId="009FC705" w14:textId="77777777" w:rsidR="00D97EBD" w:rsidRDefault="00D97EBD">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CA2B9A6" w14:textId="77777777" w:rsidR="00D97EBD" w:rsidRDefault="00D97EBD">
      <w:pPr>
        <w:rPr>
          <w:rFonts w:ascii="Marianne" w:hAnsi="Marianne"/>
        </w:rPr>
      </w:pPr>
    </w:p>
    <w:p w14:paraId="59B8DCF0" w14:textId="77777777" w:rsidR="00D97EBD" w:rsidRDefault="00D97EBD">
      <w:pPr>
        <w:rPr>
          <w:rFonts w:ascii="Marianne" w:hAnsi="Marianne"/>
        </w:rPr>
      </w:pPr>
    </w:p>
    <w:p w14:paraId="2400BB0B" w14:textId="77777777" w:rsidR="00D97EBD" w:rsidRDefault="00D97EBD">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B145AAE" w14:textId="77777777" w:rsidR="00D97EBD" w:rsidRDefault="00D97EBD">
      <w:pPr>
        <w:rPr>
          <w:rFonts w:ascii="Marianne" w:hAnsi="Marianne"/>
        </w:rPr>
      </w:pPr>
    </w:p>
    <w:p w14:paraId="66E79C33" w14:textId="77777777" w:rsidR="00D97EBD" w:rsidRDefault="00D97EBD">
      <w:pPr>
        <w:rPr>
          <w:rFonts w:ascii="Marianne" w:hAnsi="Marianne"/>
        </w:rPr>
      </w:pPr>
    </w:p>
    <w:p w14:paraId="5E604C4F" w14:textId="77777777" w:rsidR="00D97EBD" w:rsidRDefault="00D97EBD">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F5C4F3D" w14:textId="77777777" w:rsidR="00D97EBD" w:rsidRDefault="00D97EBD">
      <w:pPr>
        <w:rPr>
          <w:rFonts w:ascii="Marianne" w:hAnsi="Marianne"/>
        </w:rPr>
      </w:pPr>
    </w:p>
    <w:p w14:paraId="03589727" w14:textId="77777777" w:rsidR="00D97EBD" w:rsidRDefault="00D97EBD">
      <w:pPr>
        <w:rPr>
          <w:rFonts w:ascii="Marianne" w:hAnsi="Marianne"/>
        </w:rPr>
      </w:pPr>
    </w:p>
    <w:p w14:paraId="78AB6B49" w14:textId="77777777" w:rsidR="00D97EBD" w:rsidRDefault="00D97EBD">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33FD198" w14:textId="77777777" w:rsidR="00D97EBD" w:rsidRDefault="00D97EBD">
      <w:pPr>
        <w:rPr>
          <w:rFonts w:ascii="Marianne" w:hAnsi="Marianne"/>
        </w:rPr>
      </w:pPr>
    </w:p>
    <w:p w14:paraId="22589AA6" w14:textId="77777777" w:rsidR="00D97EBD" w:rsidRDefault="00D97EBD">
      <w:pPr>
        <w:rPr>
          <w:rFonts w:ascii="Marianne" w:hAnsi="Marianne"/>
        </w:rPr>
      </w:pPr>
    </w:p>
    <w:p w14:paraId="3C319165" w14:textId="77777777" w:rsidR="00D97EBD" w:rsidRDefault="00D97EBD">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4A3A748" w14:textId="77777777" w:rsidR="00D97EBD" w:rsidRDefault="00D97EBD">
      <w:pPr>
        <w:rPr>
          <w:rFonts w:ascii="Marianne" w:hAnsi="Marianne"/>
        </w:rPr>
      </w:pPr>
    </w:p>
    <w:p w14:paraId="25555BF6" w14:textId="77777777" w:rsidR="00D97EBD" w:rsidRDefault="00D97EBD">
      <w:pPr>
        <w:rPr>
          <w:rFonts w:ascii="Marianne" w:hAnsi="Marianne"/>
        </w:rPr>
      </w:pPr>
    </w:p>
    <w:p w14:paraId="56B5A7EF" w14:textId="77777777" w:rsidR="00D97EBD" w:rsidRDefault="00D97EBD">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1F8652D" w14:textId="77777777" w:rsidR="00D97EBD" w:rsidRDefault="00D97EBD">
      <w:pPr>
        <w:jc w:val="both"/>
        <w:rPr>
          <w:rFonts w:ascii="Marianne" w:hAnsi="Marianne" w:cs="Arial"/>
          <w:b/>
          <w:bCs/>
        </w:rPr>
      </w:pPr>
    </w:p>
    <w:p w14:paraId="014E31AA" w14:textId="77777777" w:rsidR="00D97EBD" w:rsidRDefault="00D97EBD">
      <w:pPr>
        <w:jc w:val="both"/>
        <w:rPr>
          <w:rFonts w:ascii="Marianne" w:hAnsi="Marianne" w:cs="Arial"/>
          <w:b/>
          <w:bCs/>
        </w:rPr>
      </w:pPr>
    </w:p>
    <w:p w14:paraId="2FD3F0B8" w14:textId="77777777" w:rsidR="00D97EBD" w:rsidRDefault="00D97EBD">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0C691E4" w14:textId="77777777" w:rsidR="00D97EBD" w:rsidRDefault="00D97EBD">
      <w:pPr>
        <w:jc w:val="both"/>
        <w:rPr>
          <w:rFonts w:ascii="Marianne" w:hAnsi="Marianne" w:cs="Arial"/>
        </w:rPr>
      </w:pPr>
    </w:p>
    <w:p w14:paraId="0CD7D560" w14:textId="77777777" w:rsidR="00D97EBD" w:rsidRDefault="00D97EB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4F217135" w14:textId="77777777" w:rsidR="00D97EBD" w:rsidRDefault="00D97EBD">
      <w:pPr>
        <w:ind w:left="567"/>
        <w:jc w:val="both"/>
        <w:rPr>
          <w:rFonts w:ascii="Marianne" w:hAnsi="Marianne" w:cs="Arial"/>
        </w:rPr>
      </w:pPr>
    </w:p>
    <w:p w14:paraId="5100D3F9" w14:textId="77777777" w:rsidR="00D97EBD" w:rsidRDefault="00D97EB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27D0C981" w14:textId="77777777" w:rsidR="00D97EBD" w:rsidRDefault="00D97EBD">
      <w:pPr>
        <w:ind w:left="567"/>
        <w:jc w:val="both"/>
        <w:rPr>
          <w:rFonts w:ascii="Marianne" w:hAnsi="Marianne" w:cs="Arial"/>
          <w:bCs/>
          <w:sz w:val="22"/>
        </w:rPr>
      </w:pPr>
    </w:p>
    <w:p w14:paraId="0FCF2FBC" w14:textId="77777777" w:rsidR="00D97EBD" w:rsidRDefault="00D97EBD">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1A66F8EB" w14:textId="77777777" w:rsidR="00D97EBD" w:rsidRDefault="00D97EBD">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B681CFE" w14:textId="77777777" w:rsidR="00D97EBD" w:rsidRDefault="00D97EBD">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42D435E" w14:textId="77777777" w:rsidR="00D97EBD" w:rsidRDefault="00D97EBD">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14:paraId="377E5A2C" w14:textId="77777777" w:rsidR="00D97EBD" w:rsidRDefault="00D97EBD">
      <w:pPr>
        <w:spacing w:before="120"/>
        <w:jc w:val="both"/>
        <w:rPr>
          <w:rFonts w:ascii="Marianne" w:hAnsi="Marianne" w:cs="Arial"/>
          <w:sz w:val="22"/>
        </w:rPr>
      </w:pPr>
    </w:p>
    <w:p w14:paraId="0556087A" w14:textId="77777777" w:rsidR="00D97EBD" w:rsidRDefault="00D97EBD">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1">
          <w:tblGrid>
            <w:gridCol w:w="1986"/>
            <w:gridCol w:w="2551"/>
            <w:gridCol w:w="5245"/>
          </w:tblGrid>
        </w:tblGridChange>
      </w:tblGrid>
      <w:tr w:rsidR="00D97EBD" w14:paraId="5C9E6146" w14:textId="77777777">
        <w:trPr>
          <w:trHeight w:val="540"/>
          <w:jc w:val="center"/>
        </w:trPr>
        <w:tc>
          <w:tcPr>
            <w:tcW w:w="1986" w:type="dxa"/>
            <w:shd w:val="clear" w:color="auto" w:fill="CCFFFF"/>
            <w:vAlign w:val="center"/>
          </w:tcPr>
          <w:p w14:paraId="508FF687" w14:textId="77777777" w:rsidR="00D97EBD" w:rsidRDefault="00D97EB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DF17A73" w14:textId="77777777" w:rsidR="00D97EBD" w:rsidRDefault="00D97EB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73F36CB5" w14:textId="77777777" w:rsidR="00D97EBD" w:rsidRDefault="00D97EB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D97EBD" w14:paraId="2229C5CD" w14:textId="77777777">
        <w:trPr>
          <w:trHeight w:val="2218"/>
          <w:jc w:val="center"/>
        </w:trPr>
        <w:tc>
          <w:tcPr>
            <w:tcW w:w="1986" w:type="dxa"/>
            <w:vMerge w:val="restart"/>
            <w:shd w:val="clear" w:color="auto" w:fill="auto"/>
            <w:vAlign w:val="center"/>
          </w:tcPr>
          <w:p w14:paraId="4306AEA5" w14:textId="77777777" w:rsidR="00D97EBD" w:rsidRDefault="00D97EB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266BF36" w14:textId="77777777" w:rsidR="00D97EBD" w:rsidRDefault="00D97EB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AC28190" w14:textId="77777777" w:rsidR="00D97EBD" w:rsidRDefault="00D97E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F15066" w14:textId="77777777" w:rsidR="00D97EBD" w:rsidRDefault="00D97E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EA61FCA" w14:textId="77777777" w:rsidR="00D97EBD" w:rsidRDefault="00D97EBD">
            <w:pPr>
              <w:spacing w:beforeLines="40" w:before="96" w:afterLines="40" w:after="96"/>
              <w:ind w:left="170" w:right="170"/>
              <w:jc w:val="both"/>
              <w:rPr>
                <w:rFonts w:ascii="Marianne" w:hAnsi="Marianne" w:cs="Arial"/>
                <w:sz w:val="12"/>
                <w:szCs w:val="16"/>
              </w:rPr>
            </w:pPr>
          </w:p>
          <w:p w14:paraId="061E4DD8" w14:textId="77777777" w:rsidR="00D97EBD" w:rsidRDefault="00D97EBD">
            <w:pPr>
              <w:spacing w:beforeLines="40" w:before="96" w:afterLines="40" w:after="96"/>
              <w:ind w:left="170" w:right="170"/>
              <w:jc w:val="both"/>
              <w:rPr>
                <w:rFonts w:ascii="Marianne" w:hAnsi="Marianne" w:cs="Arial"/>
                <w:sz w:val="12"/>
                <w:szCs w:val="16"/>
              </w:rPr>
            </w:pPr>
          </w:p>
          <w:p w14:paraId="539D198E" w14:textId="77777777" w:rsidR="00D97EBD" w:rsidRDefault="00D97EBD">
            <w:pPr>
              <w:spacing w:beforeLines="40" w:before="96" w:afterLines="40" w:after="96"/>
              <w:ind w:left="170" w:right="170"/>
              <w:jc w:val="both"/>
              <w:rPr>
                <w:rFonts w:ascii="Marianne" w:hAnsi="Marianne" w:cs="Arial"/>
                <w:sz w:val="12"/>
                <w:szCs w:val="16"/>
              </w:rPr>
            </w:pPr>
          </w:p>
          <w:p w14:paraId="4CEA3E5E" w14:textId="77777777" w:rsidR="00D97EBD" w:rsidRDefault="00D97E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167778F" w14:textId="77777777" w:rsidR="00D97EBD" w:rsidRDefault="00D97EBD">
            <w:pPr>
              <w:spacing w:beforeLines="40" w:before="96" w:afterLines="40" w:after="96"/>
              <w:ind w:right="170"/>
              <w:rPr>
                <w:rFonts w:ascii="Marianne" w:hAnsi="Marianne" w:cs="Arial"/>
                <w:sz w:val="12"/>
                <w:szCs w:val="16"/>
              </w:rPr>
            </w:pPr>
          </w:p>
          <w:p w14:paraId="096299DF" w14:textId="77777777" w:rsidR="00D97EBD" w:rsidRDefault="00D97EBD">
            <w:pPr>
              <w:spacing w:beforeLines="40" w:before="96" w:afterLines="40" w:after="96"/>
              <w:ind w:right="170"/>
              <w:rPr>
                <w:rFonts w:ascii="Marianne" w:hAnsi="Marianne" w:cs="Arial"/>
                <w:sz w:val="12"/>
                <w:szCs w:val="16"/>
              </w:rPr>
            </w:pPr>
          </w:p>
          <w:p w14:paraId="26B5A939" w14:textId="77777777" w:rsidR="00D97EBD" w:rsidRDefault="00D97EBD">
            <w:pPr>
              <w:spacing w:beforeLines="40" w:before="96" w:afterLines="40" w:after="96"/>
              <w:ind w:right="170"/>
              <w:rPr>
                <w:rFonts w:ascii="Marianne" w:hAnsi="Marianne" w:cs="Arial"/>
                <w:sz w:val="12"/>
                <w:szCs w:val="16"/>
              </w:rPr>
            </w:pPr>
          </w:p>
        </w:tc>
      </w:tr>
      <w:tr w:rsidR="00D97EBD" w14:paraId="71872701" w14:textId="77777777">
        <w:trPr>
          <w:trHeight w:val="3555"/>
          <w:jc w:val="center"/>
        </w:trPr>
        <w:tc>
          <w:tcPr>
            <w:tcW w:w="1986" w:type="dxa"/>
            <w:vMerge/>
            <w:shd w:val="clear" w:color="auto" w:fill="auto"/>
            <w:vAlign w:val="center"/>
          </w:tcPr>
          <w:p w14:paraId="37961800" w14:textId="77777777" w:rsidR="00D97EBD" w:rsidRDefault="00D97EBD">
            <w:pPr>
              <w:spacing w:beforeLines="40" w:before="96" w:afterLines="40" w:after="96"/>
              <w:rPr>
                <w:rFonts w:ascii="Marianne" w:hAnsi="Marianne" w:cs="Arial"/>
              </w:rPr>
            </w:pPr>
          </w:p>
        </w:tc>
        <w:tc>
          <w:tcPr>
            <w:tcW w:w="2551" w:type="dxa"/>
            <w:shd w:val="clear" w:color="auto" w:fill="auto"/>
            <w:vAlign w:val="center"/>
          </w:tcPr>
          <w:p w14:paraId="14237944" w14:textId="77777777" w:rsidR="00D97EBD" w:rsidRDefault="00D97EB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2FEFE133" w14:textId="77777777" w:rsidR="00D97EBD" w:rsidRDefault="00D97E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09F1D8C" w14:textId="77777777" w:rsidR="00D97EBD" w:rsidRDefault="00D97E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3D4A4C" w14:textId="77777777" w:rsidR="00D97EBD" w:rsidRDefault="00D97EBD">
            <w:pPr>
              <w:spacing w:beforeLines="40" w:before="96" w:afterLines="40" w:after="96"/>
              <w:ind w:left="170" w:right="170"/>
              <w:jc w:val="both"/>
              <w:rPr>
                <w:rFonts w:ascii="Marianne" w:hAnsi="Marianne" w:cs="Arial"/>
                <w:sz w:val="12"/>
                <w:szCs w:val="16"/>
              </w:rPr>
            </w:pPr>
          </w:p>
          <w:p w14:paraId="3157EF32" w14:textId="77777777" w:rsidR="00D97EBD" w:rsidRDefault="00D97EBD">
            <w:pPr>
              <w:spacing w:beforeLines="40" w:before="96" w:afterLines="40" w:after="96"/>
              <w:ind w:left="170" w:right="170"/>
              <w:jc w:val="both"/>
              <w:rPr>
                <w:rFonts w:ascii="Marianne" w:hAnsi="Marianne" w:cs="Arial"/>
                <w:sz w:val="12"/>
                <w:szCs w:val="16"/>
              </w:rPr>
            </w:pPr>
          </w:p>
          <w:p w14:paraId="158023BD" w14:textId="77777777" w:rsidR="00D97EBD" w:rsidRDefault="00D97EBD">
            <w:pPr>
              <w:spacing w:beforeLines="40" w:before="96" w:afterLines="40" w:after="96"/>
              <w:ind w:left="170" w:right="170"/>
              <w:jc w:val="both"/>
              <w:rPr>
                <w:rFonts w:ascii="Marianne" w:hAnsi="Marianne" w:cs="Arial"/>
                <w:sz w:val="12"/>
                <w:szCs w:val="16"/>
              </w:rPr>
            </w:pPr>
          </w:p>
          <w:p w14:paraId="6FE7C394" w14:textId="77777777" w:rsidR="00D97EBD" w:rsidRDefault="00D97E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946EE44" w14:textId="77777777" w:rsidR="00D97EBD" w:rsidRDefault="00D97EBD">
            <w:pPr>
              <w:spacing w:beforeLines="40" w:before="96" w:afterLines="40" w:after="96"/>
              <w:ind w:right="170"/>
              <w:rPr>
                <w:rFonts w:ascii="Marianne" w:hAnsi="Marianne" w:cs="Arial"/>
                <w:sz w:val="12"/>
                <w:szCs w:val="16"/>
              </w:rPr>
            </w:pPr>
          </w:p>
          <w:p w14:paraId="212F76F4" w14:textId="77777777" w:rsidR="00D97EBD" w:rsidRDefault="00D97EBD">
            <w:pPr>
              <w:spacing w:beforeLines="40" w:before="96" w:afterLines="40" w:after="96"/>
              <w:ind w:right="170"/>
              <w:rPr>
                <w:rFonts w:ascii="Marianne" w:hAnsi="Marianne" w:cs="Arial"/>
                <w:sz w:val="12"/>
                <w:szCs w:val="16"/>
              </w:rPr>
            </w:pPr>
          </w:p>
          <w:p w14:paraId="34F336B9" w14:textId="77777777" w:rsidR="00D97EBD" w:rsidRDefault="00D97EBD">
            <w:pPr>
              <w:spacing w:beforeLines="40" w:before="96" w:afterLines="40" w:after="96"/>
              <w:ind w:right="170"/>
              <w:rPr>
                <w:rFonts w:ascii="Marianne" w:hAnsi="Marianne" w:cs="Arial"/>
                <w:sz w:val="12"/>
                <w:szCs w:val="16"/>
              </w:rPr>
            </w:pPr>
          </w:p>
        </w:tc>
      </w:tr>
      <w:tr w:rsidR="00D97EBD" w14:paraId="20B5F8DA" w14:textId="77777777">
        <w:trPr>
          <w:trHeight w:val="4455"/>
          <w:jc w:val="center"/>
        </w:trPr>
        <w:tc>
          <w:tcPr>
            <w:tcW w:w="1986" w:type="dxa"/>
            <w:vMerge/>
            <w:shd w:val="clear" w:color="auto" w:fill="auto"/>
            <w:vAlign w:val="center"/>
          </w:tcPr>
          <w:p w14:paraId="68F03C5C" w14:textId="77777777" w:rsidR="00D97EBD" w:rsidRDefault="00D97EBD">
            <w:pPr>
              <w:spacing w:beforeLines="40" w:before="96" w:afterLines="40" w:after="96"/>
              <w:rPr>
                <w:rFonts w:ascii="Marianne" w:hAnsi="Marianne" w:cs="Arial"/>
              </w:rPr>
            </w:pPr>
          </w:p>
        </w:tc>
        <w:tc>
          <w:tcPr>
            <w:tcW w:w="2551" w:type="dxa"/>
            <w:shd w:val="clear" w:color="auto" w:fill="auto"/>
            <w:vAlign w:val="center"/>
          </w:tcPr>
          <w:p w14:paraId="63487DF2" w14:textId="77777777" w:rsidR="00D97EBD" w:rsidRDefault="00D97EB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F1495A9" w14:textId="77777777" w:rsidR="00D97EBD" w:rsidRDefault="00D97E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3BE720E" w14:textId="77777777" w:rsidR="00D97EBD" w:rsidRDefault="00D97EBD">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C2A27BA" w14:textId="77777777" w:rsidR="00D97EBD" w:rsidRDefault="00D97EBD">
            <w:pPr>
              <w:spacing w:beforeLines="40" w:before="96" w:afterLines="40" w:after="96"/>
              <w:ind w:left="170" w:right="170"/>
              <w:jc w:val="both"/>
              <w:rPr>
                <w:rFonts w:ascii="Marianne" w:hAnsi="Marianne" w:cs="Arial"/>
                <w:sz w:val="12"/>
                <w:szCs w:val="16"/>
              </w:rPr>
            </w:pPr>
          </w:p>
          <w:p w14:paraId="3842DD97" w14:textId="77777777" w:rsidR="00D97EBD" w:rsidRDefault="00D97EBD">
            <w:pPr>
              <w:spacing w:beforeLines="40" w:before="96" w:afterLines="40" w:after="96"/>
              <w:ind w:left="170" w:right="170"/>
              <w:jc w:val="both"/>
              <w:rPr>
                <w:rFonts w:ascii="Marianne" w:hAnsi="Marianne" w:cs="Arial"/>
                <w:sz w:val="12"/>
                <w:szCs w:val="16"/>
              </w:rPr>
            </w:pPr>
          </w:p>
          <w:p w14:paraId="783BCD95" w14:textId="77777777" w:rsidR="00D97EBD" w:rsidRDefault="00D97EBD">
            <w:pPr>
              <w:spacing w:beforeLines="40" w:before="96" w:afterLines="40" w:after="96"/>
              <w:ind w:left="170" w:right="170"/>
              <w:jc w:val="both"/>
              <w:rPr>
                <w:rFonts w:ascii="Marianne" w:hAnsi="Marianne" w:cs="Arial"/>
                <w:sz w:val="12"/>
                <w:szCs w:val="16"/>
              </w:rPr>
            </w:pPr>
          </w:p>
          <w:p w14:paraId="294AC444" w14:textId="77777777" w:rsidR="00D97EBD" w:rsidRDefault="00D97EBD">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458375A" w14:textId="77777777" w:rsidR="00D97EBD" w:rsidRDefault="00D97EBD">
            <w:pPr>
              <w:spacing w:beforeLines="40" w:before="96" w:afterLines="40" w:after="96"/>
              <w:ind w:right="170"/>
              <w:rPr>
                <w:rFonts w:ascii="Marianne" w:hAnsi="Marianne" w:cs="Arial"/>
                <w:sz w:val="12"/>
                <w:szCs w:val="16"/>
              </w:rPr>
            </w:pPr>
          </w:p>
          <w:p w14:paraId="37503896" w14:textId="77777777" w:rsidR="00D97EBD" w:rsidRDefault="00D97EBD">
            <w:pPr>
              <w:spacing w:beforeLines="40" w:before="96" w:afterLines="40" w:after="96"/>
              <w:ind w:right="170"/>
              <w:rPr>
                <w:rFonts w:ascii="Marianne" w:hAnsi="Marianne" w:cs="Arial"/>
                <w:sz w:val="12"/>
                <w:szCs w:val="16"/>
              </w:rPr>
            </w:pPr>
          </w:p>
          <w:p w14:paraId="1B979182" w14:textId="77777777" w:rsidR="00D97EBD" w:rsidRDefault="00D97EBD">
            <w:pPr>
              <w:spacing w:beforeLines="40" w:before="96" w:afterLines="40" w:after="96"/>
              <w:ind w:right="170"/>
              <w:rPr>
                <w:rFonts w:ascii="Marianne" w:hAnsi="Marianne" w:cs="Arial"/>
                <w:sz w:val="12"/>
                <w:szCs w:val="16"/>
              </w:rPr>
            </w:pPr>
          </w:p>
        </w:tc>
      </w:tr>
      <w:tr w:rsidR="00D97EBD" w14:paraId="5F60C9C0" w14:textId="77777777">
        <w:trPr>
          <w:trHeight w:val="1785"/>
          <w:jc w:val="center"/>
        </w:trPr>
        <w:tc>
          <w:tcPr>
            <w:tcW w:w="1986" w:type="dxa"/>
            <w:shd w:val="clear" w:color="auto" w:fill="auto"/>
            <w:vAlign w:val="center"/>
          </w:tcPr>
          <w:p w14:paraId="001887C2" w14:textId="77777777" w:rsidR="00D97EBD" w:rsidRDefault="00D97EB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81CD8AB" w14:textId="77777777" w:rsidR="00D97EBD" w:rsidRDefault="00D97EB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15B104FF" w14:textId="77777777" w:rsidR="00D97EBD" w:rsidRDefault="00D97E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1968D4" w14:textId="77777777" w:rsidR="00D97EBD" w:rsidRDefault="00D97E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0D75DB7" w14:textId="77777777" w:rsidR="00D97EBD" w:rsidRDefault="00D97EBD">
            <w:pPr>
              <w:spacing w:beforeLines="40" w:before="96" w:afterLines="40" w:after="96"/>
              <w:ind w:left="170" w:right="170"/>
              <w:jc w:val="both"/>
              <w:rPr>
                <w:rFonts w:ascii="Marianne" w:hAnsi="Marianne" w:cs="Arial"/>
                <w:sz w:val="12"/>
                <w:szCs w:val="16"/>
              </w:rPr>
            </w:pPr>
          </w:p>
          <w:p w14:paraId="21330103" w14:textId="77777777" w:rsidR="00D97EBD" w:rsidRDefault="00D97EBD">
            <w:pPr>
              <w:spacing w:beforeLines="40" w:before="96" w:afterLines="40" w:after="96"/>
              <w:ind w:left="170" w:right="170"/>
              <w:jc w:val="both"/>
              <w:rPr>
                <w:rFonts w:ascii="Marianne" w:hAnsi="Marianne" w:cs="Arial"/>
                <w:sz w:val="12"/>
                <w:szCs w:val="16"/>
              </w:rPr>
            </w:pPr>
          </w:p>
          <w:p w14:paraId="3CBA872A" w14:textId="77777777" w:rsidR="00D97EBD" w:rsidRDefault="00D97EBD">
            <w:pPr>
              <w:spacing w:beforeLines="40" w:before="96" w:afterLines="40" w:after="96"/>
              <w:ind w:left="170" w:right="170"/>
              <w:jc w:val="both"/>
              <w:rPr>
                <w:rFonts w:ascii="Marianne" w:hAnsi="Marianne" w:cs="Arial"/>
                <w:sz w:val="12"/>
                <w:szCs w:val="16"/>
              </w:rPr>
            </w:pPr>
          </w:p>
          <w:p w14:paraId="5AE01D23" w14:textId="77777777" w:rsidR="00D97EBD" w:rsidRDefault="00D97E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CAC179" w14:textId="77777777" w:rsidR="00D97EBD" w:rsidRDefault="00D97EBD">
            <w:pPr>
              <w:spacing w:beforeLines="40" w:before="96" w:afterLines="40" w:after="96"/>
              <w:ind w:right="170"/>
              <w:rPr>
                <w:rFonts w:ascii="Marianne" w:hAnsi="Marianne" w:cs="Arial"/>
                <w:sz w:val="12"/>
                <w:szCs w:val="16"/>
              </w:rPr>
            </w:pPr>
          </w:p>
          <w:p w14:paraId="176D1F2B" w14:textId="77777777" w:rsidR="00D97EBD" w:rsidRDefault="00D97EBD">
            <w:pPr>
              <w:spacing w:beforeLines="40" w:before="96" w:afterLines="40" w:after="96"/>
              <w:ind w:right="170"/>
              <w:rPr>
                <w:rFonts w:ascii="Marianne" w:hAnsi="Marianne" w:cs="Arial"/>
                <w:sz w:val="12"/>
                <w:szCs w:val="16"/>
              </w:rPr>
            </w:pPr>
          </w:p>
          <w:p w14:paraId="505170CA" w14:textId="77777777" w:rsidR="00D97EBD" w:rsidRDefault="00D97EBD">
            <w:pPr>
              <w:spacing w:beforeLines="40" w:before="96" w:afterLines="40" w:after="96"/>
              <w:ind w:right="170"/>
              <w:rPr>
                <w:rFonts w:ascii="Marianne" w:hAnsi="Marianne" w:cs="Arial"/>
                <w:sz w:val="12"/>
                <w:szCs w:val="16"/>
              </w:rPr>
            </w:pPr>
          </w:p>
        </w:tc>
      </w:tr>
      <w:tr w:rsidR="00D97EBD" w14:paraId="67B8CE9D" w14:textId="77777777">
        <w:trPr>
          <w:trHeight w:val="3615"/>
          <w:jc w:val="center"/>
        </w:trPr>
        <w:tc>
          <w:tcPr>
            <w:tcW w:w="1986" w:type="dxa"/>
            <w:shd w:val="clear" w:color="auto" w:fill="auto"/>
            <w:vAlign w:val="center"/>
          </w:tcPr>
          <w:p w14:paraId="1F28B8D2" w14:textId="77777777" w:rsidR="00D97EBD" w:rsidRDefault="00D97EB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847239B" w14:textId="77777777" w:rsidR="00D97EBD" w:rsidRDefault="00D97EB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5C2DF0E9" w14:textId="77777777" w:rsidR="00D97EBD" w:rsidRDefault="00D97EB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80015E" w14:textId="77777777" w:rsidR="00D97EBD" w:rsidRDefault="00D97E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EC17479" w14:textId="77777777" w:rsidR="00D97EBD" w:rsidRDefault="00D97EBD">
            <w:pPr>
              <w:spacing w:beforeLines="40" w:before="96" w:afterLines="40" w:after="96"/>
              <w:ind w:left="170" w:right="170"/>
              <w:jc w:val="both"/>
              <w:rPr>
                <w:rFonts w:ascii="Marianne" w:hAnsi="Marianne" w:cs="Arial"/>
                <w:sz w:val="12"/>
                <w:szCs w:val="16"/>
              </w:rPr>
            </w:pPr>
          </w:p>
          <w:p w14:paraId="0E9E336E" w14:textId="77777777" w:rsidR="00D97EBD" w:rsidRDefault="00D97EBD">
            <w:pPr>
              <w:spacing w:beforeLines="40" w:before="96" w:afterLines="40" w:after="96"/>
              <w:ind w:left="170" w:right="170"/>
              <w:jc w:val="both"/>
              <w:rPr>
                <w:rFonts w:ascii="Marianne" w:hAnsi="Marianne" w:cs="Arial"/>
                <w:sz w:val="12"/>
                <w:szCs w:val="16"/>
              </w:rPr>
            </w:pPr>
          </w:p>
          <w:p w14:paraId="6627C4F9" w14:textId="77777777" w:rsidR="00D97EBD" w:rsidRDefault="00D97EBD">
            <w:pPr>
              <w:spacing w:beforeLines="40" w:before="96" w:afterLines="40" w:after="96"/>
              <w:ind w:left="170" w:right="170"/>
              <w:jc w:val="both"/>
              <w:rPr>
                <w:rFonts w:ascii="Marianne" w:hAnsi="Marianne" w:cs="Arial"/>
                <w:sz w:val="12"/>
                <w:szCs w:val="16"/>
              </w:rPr>
            </w:pPr>
          </w:p>
          <w:p w14:paraId="1EBC5F46" w14:textId="77777777" w:rsidR="00D97EBD" w:rsidRDefault="00D97EB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9FB99A" w14:textId="77777777" w:rsidR="00D97EBD" w:rsidRDefault="00D97EBD">
            <w:pPr>
              <w:spacing w:beforeLines="40" w:before="96" w:afterLines="40" w:after="96"/>
              <w:ind w:right="170"/>
              <w:rPr>
                <w:rFonts w:ascii="Marianne" w:hAnsi="Marianne" w:cs="Arial"/>
                <w:sz w:val="12"/>
                <w:szCs w:val="16"/>
              </w:rPr>
            </w:pPr>
          </w:p>
          <w:p w14:paraId="79A0131F" w14:textId="77777777" w:rsidR="00D97EBD" w:rsidRDefault="00D97EBD">
            <w:pPr>
              <w:spacing w:beforeLines="40" w:before="96" w:afterLines="40" w:after="96"/>
              <w:ind w:right="170"/>
              <w:rPr>
                <w:rFonts w:ascii="Marianne" w:hAnsi="Marianne" w:cs="Arial"/>
                <w:sz w:val="12"/>
                <w:szCs w:val="16"/>
              </w:rPr>
            </w:pPr>
          </w:p>
          <w:p w14:paraId="0D0A85B9" w14:textId="77777777" w:rsidR="00D97EBD" w:rsidRDefault="00D97EBD">
            <w:pPr>
              <w:spacing w:beforeLines="40" w:before="96" w:afterLines="40" w:after="96"/>
              <w:ind w:right="170"/>
              <w:rPr>
                <w:rFonts w:ascii="Marianne" w:hAnsi="Marianne" w:cs="Arial"/>
                <w:sz w:val="12"/>
                <w:szCs w:val="16"/>
              </w:rPr>
            </w:pPr>
          </w:p>
        </w:tc>
      </w:tr>
    </w:tbl>
    <w:p w14:paraId="37DB5705" w14:textId="77777777" w:rsidR="00D97EBD" w:rsidRDefault="00D97EBD">
      <w:pPr>
        <w:tabs>
          <w:tab w:val="left" w:pos="-142"/>
          <w:tab w:val="left" w:pos="4111"/>
        </w:tabs>
        <w:rPr>
          <w:rFonts w:ascii="Marianne" w:hAnsi="Marianne" w:cs="Arial"/>
          <w:b/>
          <w:bCs/>
          <w:sz w:val="22"/>
          <w:szCs w:val="22"/>
        </w:rPr>
      </w:pPr>
    </w:p>
    <w:p w14:paraId="74A62990" w14:textId="77777777" w:rsidR="00D97EBD" w:rsidRDefault="00D97EBD">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59575D8" w14:textId="77777777" w:rsidR="00D97EBD" w:rsidRDefault="00D97EBD">
      <w:pPr>
        <w:keepNext/>
        <w:tabs>
          <w:tab w:val="left" w:pos="-142"/>
          <w:tab w:val="left" w:pos="4111"/>
        </w:tabs>
        <w:jc w:val="both"/>
        <w:rPr>
          <w:rFonts w:ascii="Marianne" w:hAnsi="Marianne" w:cs="Arial"/>
          <w:b/>
          <w:bCs/>
          <w:sz w:val="22"/>
          <w:szCs w:val="22"/>
        </w:rPr>
      </w:pPr>
    </w:p>
    <w:p w14:paraId="71D6B51C" w14:textId="77777777" w:rsidR="00D97EBD" w:rsidRDefault="00D97EBD">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4EEE49D" w14:textId="77777777" w:rsidR="00D97EBD" w:rsidRDefault="00D97EBD">
      <w:pPr>
        <w:pStyle w:val="En-tte"/>
        <w:tabs>
          <w:tab w:val="clear" w:pos="4536"/>
          <w:tab w:val="clear" w:pos="9072"/>
          <w:tab w:val="left" w:pos="0"/>
          <w:tab w:val="left" w:pos="2160"/>
        </w:tabs>
        <w:jc w:val="both"/>
        <w:rPr>
          <w:rFonts w:ascii="Marianne" w:hAnsi="Marianne" w:cs="Arial"/>
          <w:i/>
          <w:iCs/>
          <w:sz w:val="16"/>
          <w:szCs w:val="16"/>
        </w:rPr>
      </w:pPr>
    </w:p>
    <w:p w14:paraId="6BC5352C" w14:textId="77777777" w:rsidR="00D97EBD" w:rsidRDefault="00D97EBD">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0795C689" w14:textId="77777777" w:rsidR="00D97EBD" w:rsidRDefault="00D97EBD">
      <w:pPr>
        <w:pStyle w:val="En-tte"/>
        <w:tabs>
          <w:tab w:val="clear" w:pos="4536"/>
          <w:tab w:val="clear" w:pos="9072"/>
          <w:tab w:val="left" w:pos="2160"/>
        </w:tabs>
        <w:ind w:left="284"/>
        <w:jc w:val="both"/>
        <w:rPr>
          <w:rFonts w:ascii="Marianne" w:hAnsi="Marianne" w:cs="Arial"/>
          <w:iCs/>
          <w:sz w:val="16"/>
          <w:szCs w:val="18"/>
        </w:rPr>
      </w:pPr>
    </w:p>
    <w:p w14:paraId="17EE1877" w14:textId="77777777" w:rsidR="00D97EBD" w:rsidRDefault="00D97EBD">
      <w:pPr>
        <w:pStyle w:val="En-tte"/>
        <w:tabs>
          <w:tab w:val="clear" w:pos="4536"/>
          <w:tab w:val="clear" w:pos="9072"/>
          <w:tab w:val="left" w:pos="2160"/>
        </w:tabs>
        <w:ind w:left="284"/>
        <w:jc w:val="both"/>
        <w:rPr>
          <w:rFonts w:ascii="Marianne" w:hAnsi="Marianne" w:cs="Arial"/>
          <w:iCs/>
          <w:sz w:val="16"/>
          <w:szCs w:val="18"/>
        </w:rPr>
      </w:pPr>
    </w:p>
    <w:p w14:paraId="242D4488" w14:textId="77777777" w:rsidR="00D97EBD" w:rsidRDefault="00D97EBD">
      <w:pPr>
        <w:pStyle w:val="En-tte"/>
        <w:tabs>
          <w:tab w:val="clear" w:pos="4536"/>
          <w:tab w:val="clear" w:pos="9072"/>
          <w:tab w:val="left" w:pos="2160"/>
        </w:tabs>
        <w:ind w:left="284"/>
        <w:jc w:val="both"/>
        <w:rPr>
          <w:rFonts w:ascii="Marianne" w:hAnsi="Marianne" w:cs="Arial"/>
          <w:iCs/>
          <w:sz w:val="16"/>
          <w:szCs w:val="18"/>
        </w:rPr>
      </w:pPr>
    </w:p>
    <w:p w14:paraId="77AACAD4" w14:textId="77777777" w:rsidR="00D97EBD" w:rsidRDefault="00D97EBD">
      <w:pPr>
        <w:pStyle w:val="En-tte"/>
        <w:tabs>
          <w:tab w:val="clear" w:pos="4536"/>
          <w:tab w:val="clear" w:pos="9072"/>
          <w:tab w:val="left" w:pos="2160"/>
        </w:tabs>
        <w:ind w:left="284"/>
        <w:jc w:val="both"/>
        <w:rPr>
          <w:rFonts w:ascii="Marianne" w:hAnsi="Marianne" w:cs="Arial"/>
          <w:iCs/>
          <w:sz w:val="16"/>
          <w:szCs w:val="18"/>
        </w:rPr>
      </w:pPr>
    </w:p>
    <w:p w14:paraId="6E341469" w14:textId="77777777" w:rsidR="00D97EBD" w:rsidRDefault="00D97EBD">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EFFE17A" w14:textId="77777777" w:rsidR="00D97EBD" w:rsidRDefault="00D97EBD">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979DD5D" w14:textId="77777777" w:rsidR="00D97EBD" w:rsidRDefault="00D97EBD">
      <w:pPr>
        <w:pStyle w:val="En-tte"/>
        <w:tabs>
          <w:tab w:val="clear" w:pos="4536"/>
          <w:tab w:val="clear" w:pos="9072"/>
          <w:tab w:val="left" w:pos="2160"/>
        </w:tabs>
        <w:ind w:left="284"/>
        <w:jc w:val="both"/>
        <w:rPr>
          <w:rFonts w:ascii="Marianne" w:hAnsi="Marianne" w:cs="Arial"/>
          <w:iCs/>
          <w:sz w:val="16"/>
          <w:szCs w:val="18"/>
        </w:rPr>
      </w:pPr>
    </w:p>
    <w:p w14:paraId="732DFCAB" w14:textId="77777777" w:rsidR="00D97EBD" w:rsidRDefault="00D97EBD">
      <w:pPr>
        <w:pStyle w:val="En-tte"/>
        <w:tabs>
          <w:tab w:val="clear" w:pos="4536"/>
          <w:tab w:val="clear" w:pos="9072"/>
          <w:tab w:val="left" w:pos="2160"/>
        </w:tabs>
        <w:ind w:left="284"/>
        <w:jc w:val="both"/>
        <w:rPr>
          <w:rFonts w:ascii="Marianne" w:hAnsi="Marianne" w:cs="Arial"/>
          <w:iCs/>
          <w:sz w:val="16"/>
          <w:szCs w:val="18"/>
        </w:rPr>
      </w:pPr>
    </w:p>
    <w:p w14:paraId="46431BB0" w14:textId="77777777" w:rsidR="00D97EBD" w:rsidRDefault="00D97EBD">
      <w:pPr>
        <w:pStyle w:val="En-tte"/>
        <w:tabs>
          <w:tab w:val="clear" w:pos="4536"/>
          <w:tab w:val="clear" w:pos="9072"/>
          <w:tab w:val="left" w:pos="2160"/>
        </w:tabs>
        <w:ind w:left="284"/>
        <w:jc w:val="both"/>
        <w:rPr>
          <w:rFonts w:ascii="Marianne" w:hAnsi="Marianne" w:cs="Arial"/>
          <w:iCs/>
          <w:sz w:val="16"/>
          <w:szCs w:val="18"/>
        </w:rPr>
      </w:pPr>
    </w:p>
    <w:p w14:paraId="178A1A9D" w14:textId="77777777" w:rsidR="00D97EBD" w:rsidRDefault="00D97EBD">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82BAD30" w14:textId="77777777" w:rsidR="00D97EBD" w:rsidRDefault="00D97EBD">
      <w:pPr>
        <w:pStyle w:val="En-tte"/>
        <w:tabs>
          <w:tab w:val="left" w:pos="2160"/>
        </w:tabs>
        <w:ind w:left="284"/>
        <w:jc w:val="both"/>
        <w:rPr>
          <w:rFonts w:ascii="Marianne" w:hAnsi="Marianne" w:cs="Arial"/>
          <w:iCs/>
          <w:sz w:val="16"/>
          <w:szCs w:val="18"/>
        </w:rPr>
      </w:pPr>
    </w:p>
    <w:p w14:paraId="2E9FCE19" w14:textId="77777777" w:rsidR="00D97EBD" w:rsidRDefault="00D97EBD">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3B26FBF" w14:textId="77777777" w:rsidR="00D97EBD" w:rsidRDefault="00D97EBD">
      <w:pPr>
        <w:pStyle w:val="En-tte"/>
        <w:ind w:left="993"/>
        <w:jc w:val="both"/>
        <w:rPr>
          <w:rFonts w:ascii="Marianne" w:hAnsi="Marianne" w:cs="Arial"/>
          <w:iCs/>
          <w:sz w:val="16"/>
          <w:szCs w:val="18"/>
        </w:rPr>
      </w:pPr>
    </w:p>
    <w:p w14:paraId="2F75C3FC" w14:textId="77777777" w:rsidR="00D97EBD" w:rsidRDefault="00D97EBD">
      <w:pPr>
        <w:pStyle w:val="En-tte"/>
        <w:ind w:left="993"/>
        <w:jc w:val="both"/>
        <w:rPr>
          <w:rFonts w:ascii="Marianne" w:hAnsi="Marianne" w:cs="Arial"/>
          <w:iCs/>
          <w:sz w:val="16"/>
          <w:szCs w:val="18"/>
        </w:rPr>
      </w:pPr>
    </w:p>
    <w:p w14:paraId="53EC6CF8" w14:textId="77777777" w:rsidR="00D97EBD" w:rsidRDefault="00D97EBD">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01D3871" w14:textId="77777777" w:rsidR="00D97EBD" w:rsidRDefault="00D97EBD">
      <w:pPr>
        <w:pStyle w:val="En-tte"/>
        <w:tabs>
          <w:tab w:val="left" w:pos="0"/>
          <w:tab w:val="left" w:pos="2160"/>
        </w:tabs>
        <w:ind w:left="993"/>
        <w:jc w:val="both"/>
        <w:rPr>
          <w:rFonts w:ascii="Marianne" w:hAnsi="Marianne" w:cs="Arial"/>
          <w:iCs/>
          <w:sz w:val="16"/>
          <w:szCs w:val="18"/>
        </w:rPr>
      </w:pPr>
    </w:p>
    <w:p w14:paraId="6C0B126D" w14:textId="77777777" w:rsidR="00D97EBD" w:rsidRDefault="00D97EBD">
      <w:pPr>
        <w:pStyle w:val="En-tte"/>
        <w:tabs>
          <w:tab w:val="left" w:pos="0"/>
          <w:tab w:val="left" w:pos="2160"/>
        </w:tabs>
        <w:ind w:left="993"/>
        <w:jc w:val="both"/>
        <w:rPr>
          <w:rFonts w:ascii="Marianne" w:hAnsi="Marianne" w:cs="Arial"/>
          <w:iCs/>
          <w:sz w:val="16"/>
          <w:szCs w:val="18"/>
        </w:rPr>
      </w:pPr>
    </w:p>
    <w:p w14:paraId="7FCED575" w14:textId="77777777" w:rsidR="00D97EBD" w:rsidRDefault="00D97EBD">
      <w:pPr>
        <w:pStyle w:val="En-tte"/>
        <w:tabs>
          <w:tab w:val="left" w:pos="0"/>
          <w:tab w:val="left" w:pos="2160"/>
        </w:tabs>
        <w:ind w:left="993"/>
        <w:jc w:val="both"/>
        <w:rPr>
          <w:rFonts w:ascii="Arial" w:hAnsi="Arial" w:cs="Arial"/>
          <w:iCs/>
          <w:sz w:val="16"/>
          <w:szCs w:val="18"/>
        </w:rPr>
      </w:pPr>
    </w:p>
    <w:p w14:paraId="3CDFDF11" w14:textId="77777777" w:rsidR="00D97EBD" w:rsidRDefault="00D97EBD">
      <w:pPr>
        <w:pStyle w:val="En-tte"/>
        <w:tabs>
          <w:tab w:val="left" w:pos="0"/>
          <w:tab w:val="left" w:pos="2160"/>
        </w:tabs>
        <w:ind w:left="993"/>
        <w:jc w:val="both"/>
        <w:rPr>
          <w:rFonts w:ascii="Arial" w:hAnsi="Arial" w:cs="Arial"/>
          <w:iCs/>
          <w:sz w:val="16"/>
          <w:szCs w:val="18"/>
        </w:rPr>
      </w:pPr>
    </w:p>
    <w:p w14:paraId="737D68DD" w14:textId="77777777" w:rsidR="00D97EBD" w:rsidRDefault="00D97EBD">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D2CD063" w14:textId="77777777" w:rsidR="00D97EBD" w:rsidRDefault="00D97EBD">
      <w:pPr>
        <w:pStyle w:val="En-tte"/>
        <w:tabs>
          <w:tab w:val="clear" w:pos="4536"/>
          <w:tab w:val="clear" w:pos="9072"/>
          <w:tab w:val="left" w:pos="0"/>
          <w:tab w:val="left" w:pos="2160"/>
        </w:tabs>
        <w:jc w:val="both"/>
        <w:rPr>
          <w:rFonts w:ascii="Marianne" w:hAnsi="Marianne" w:cs="Arial"/>
          <w:i/>
          <w:iCs/>
          <w:sz w:val="18"/>
          <w:szCs w:val="18"/>
        </w:rPr>
      </w:pPr>
    </w:p>
    <w:p w14:paraId="2B43213C" w14:textId="77777777" w:rsidR="00D97EBD" w:rsidRDefault="00D97EBD">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95EC846" w14:textId="77777777" w:rsidR="00D97EBD" w:rsidRDefault="00D97EBD">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435F839" w14:textId="77777777" w:rsidR="00D97EBD" w:rsidRDefault="00D97EBD">
      <w:pPr>
        <w:pStyle w:val="En-tte"/>
        <w:tabs>
          <w:tab w:val="clear" w:pos="4536"/>
          <w:tab w:val="clear" w:pos="9072"/>
          <w:tab w:val="left" w:pos="0"/>
          <w:tab w:val="left" w:pos="2160"/>
        </w:tabs>
        <w:jc w:val="both"/>
        <w:rPr>
          <w:rFonts w:ascii="Marianne" w:hAnsi="Marianne" w:cs="Arial"/>
          <w:i/>
          <w:iCs/>
          <w:sz w:val="18"/>
          <w:szCs w:val="18"/>
        </w:rPr>
      </w:pPr>
    </w:p>
    <w:p w14:paraId="358097E5" w14:textId="77777777" w:rsidR="00D97EBD" w:rsidRDefault="00D97EBD">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D97EBD" w14:paraId="1682ACE4" w14:textId="77777777">
        <w:trPr>
          <w:trHeight w:val="629"/>
        </w:trPr>
        <w:tc>
          <w:tcPr>
            <w:tcW w:w="9747" w:type="dxa"/>
            <w:shd w:val="clear" w:color="auto" w:fill="465F9D"/>
          </w:tcPr>
          <w:p w14:paraId="21500954" w14:textId="77777777" w:rsidR="00D97EBD" w:rsidRDefault="00D97EBD">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E2F6458" w14:textId="77777777" w:rsidR="00D97EBD" w:rsidRDefault="00D97EBD">
      <w:pPr>
        <w:tabs>
          <w:tab w:val="left" w:pos="-142"/>
          <w:tab w:val="left" w:pos="4111"/>
        </w:tabs>
        <w:rPr>
          <w:rFonts w:ascii="Marianne" w:hAnsi="Marianne" w:cs="Arial"/>
          <w:b/>
          <w:bCs/>
          <w:sz w:val="22"/>
          <w:szCs w:val="22"/>
        </w:rPr>
      </w:pPr>
    </w:p>
    <w:p w14:paraId="6B2962AD" w14:textId="77777777" w:rsidR="00D97EBD" w:rsidRDefault="00D97EBD">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DBB7777" w14:textId="77777777" w:rsidR="00D97EBD" w:rsidRDefault="00D97EBD">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BE2EA5F" w14:textId="77777777" w:rsidR="00D97EBD" w:rsidRDefault="00D97EBD">
      <w:pPr>
        <w:rPr>
          <w:rFonts w:ascii="Marianne" w:hAnsi="Marianne" w:cs="Arial"/>
        </w:rPr>
      </w:pPr>
    </w:p>
    <w:p w14:paraId="1B4605B2" w14:textId="77777777" w:rsidR="00D97EBD" w:rsidRDefault="00D97EB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8554691" w14:textId="77777777" w:rsidR="00D97EBD" w:rsidRDefault="00D97EBD">
      <w:pPr>
        <w:jc w:val="both"/>
        <w:rPr>
          <w:rFonts w:ascii="Marianne" w:hAnsi="Marianne" w:cs="Arial"/>
          <w:i/>
          <w:sz w:val="18"/>
        </w:rPr>
      </w:pPr>
    </w:p>
    <w:p w14:paraId="2A811EC4" w14:textId="77777777" w:rsidR="00D97EBD" w:rsidRDefault="00D97EBD">
      <w:pPr>
        <w:jc w:val="both"/>
        <w:rPr>
          <w:rFonts w:ascii="Marianne" w:hAnsi="Marianne" w:cs="Arial"/>
          <w:i/>
          <w:sz w:val="18"/>
        </w:rPr>
      </w:pPr>
    </w:p>
    <w:p w14:paraId="368602DF" w14:textId="77777777" w:rsidR="00D97EBD" w:rsidRDefault="00D97EBD">
      <w:pPr>
        <w:jc w:val="both"/>
        <w:rPr>
          <w:rFonts w:ascii="Marianne" w:hAnsi="Marianne" w:cs="Arial"/>
          <w:i/>
          <w:sz w:val="18"/>
        </w:rPr>
      </w:pPr>
    </w:p>
    <w:p w14:paraId="4E28EB4B" w14:textId="77777777" w:rsidR="00D97EBD" w:rsidRDefault="00D97EBD">
      <w:pPr>
        <w:jc w:val="both"/>
        <w:rPr>
          <w:rFonts w:ascii="Marianne" w:hAnsi="Marianne" w:cs="Arial"/>
          <w:i/>
          <w:sz w:val="18"/>
        </w:rPr>
      </w:pPr>
    </w:p>
    <w:p w14:paraId="12D784A0" w14:textId="77777777" w:rsidR="00D97EBD" w:rsidRDefault="00D97EBD">
      <w:pPr>
        <w:jc w:val="both"/>
        <w:rPr>
          <w:rFonts w:ascii="Marianne" w:hAnsi="Marianne" w:cs="Arial"/>
          <w:i/>
          <w:sz w:val="18"/>
        </w:rPr>
      </w:pPr>
    </w:p>
    <w:p w14:paraId="7107A292" w14:textId="77777777" w:rsidR="00D97EBD" w:rsidRDefault="00D97EBD">
      <w:pPr>
        <w:jc w:val="both"/>
        <w:rPr>
          <w:rFonts w:ascii="Marianne" w:hAnsi="Marianne" w:cs="Arial"/>
          <w:i/>
          <w:sz w:val="18"/>
        </w:rPr>
      </w:pPr>
    </w:p>
    <w:p w14:paraId="4CF4C0EF" w14:textId="77777777" w:rsidR="00D97EBD" w:rsidRDefault="00D97EBD">
      <w:pPr>
        <w:jc w:val="both"/>
        <w:rPr>
          <w:rFonts w:ascii="Marianne" w:hAnsi="Marianne" w:cs="Arial"/>
          <w:i/>
          <w:sz w:val="18"/>
        </w:rPr>
      </w:pPr>
    </w:p>
    <w:p w14:paraId="649A8171" w14:textId="77777777" w:rsidR="00D97EBD" w:rsidRDefault="00D97EB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664A61E" w14:textId="77777777" w:rsidR="00D97EBD" w:rsidRDefault="00D97EBD">
      <w:pPr>
        <w:jc w:val="both"/>
        <w:rPr>
          <w:rFonts w:ascii="Marianne" w:hAnsi="Marianne" w:cs="Arial"/>
          <w:i/>
          <w:sz w:val="18"/>
        </w:rPr>
      </w:pPr>
    </w:p>
    <w:p w14:paraId="2E458D1D" w14:textId="77777777" w:rsidR="00D97EBD" w:rsidRDefault="00D97EBD">
      <w:pPr>
        <w:jc w:val="both"/>
        <w:rPr>
          <w:rFonts w:ascii="Marianne" w:hAnsi="Marianne" w:cs="Arial"/>
          <w:i/>
          <w:sz w:val="18"/>
        </w:rPr>
      </w:pPr>
    </w:p>
    <w:p w14:paraId="3D435E90" w14:textId="77777777" w:rsidR="00D97EBD" w:rsidRDefault="00D97EBD">
      <w:pPr>
        <w:jc w:val="both"/>
        <w:rPr>
          <w:rFonts w:ascii="Marianne" w:hAnsi="Marianne" w:cs="Arial"/>
          <w:i/>
          <w:sz w:val="18"/>
        </w:rPr>
      </w:pPr>
    </w:p>
    <w:p w14:paraId="5C8F89A9" w14:textId="77777777" w:rsidR="00D97EBD" w:rsidRDefault="00D97EBD">
      <w:pPr>
        <w:jc w:val="both"/>
        <w:rPr>
          <w:rFonts w:ascii="Marianne" w:hAnsi="Marianne" w:cs="Arial"/>
          <w:i/>
          <w:sz w:val="18"/>
        </w:rPr>
      </w:pPr>
    </w:p>
    <w:p w14:paraId="09A0FFF3" w14:textId="77777777" w:rsidR="00D97EBD" w:rsidRDefault="00D97EBD">
      <w:pPr>
        <w:jc w:val="both"/>
        <w:rPr>
          <w:rFonts w:ascii="Marianne" w:hAnsi="Marianne" w:cs="Arial"/>
          <w:i/>
          <w:sz w:val="18"/>
        </w:rPr>
      </w:pPr>
    </w:p>
    <w:p w14:paraId="0087C1CE" w14:textId="77777777" w:rsidR="00D97EBD" w:rsidRDefault="00D97EBD">
      <w:pPr>
        <w:jc w:val="both"/>
        <w:rPr>
          <w:rFonts w:ascii="Marianne" w:hAnsi="Marianne" w:cs="Arial"/>
          <w:i/>
          <w:sz w:val="18"/>
        </w:rPr>
      </w:pPr>
    </w:p>
    <w:p w14:paraId="7322BBF9" w14:textId="77777777" w:rsidR="00D97EBD" w:rsidRDefault="00D97EBD">
      <w:pPr>
        <w:jc w:val="both"/>
        <w:rPr>
          <w:rFonts w:ascii="Marianne" w:hAnsi="Marianne" w:cs="Arial"/>
          <w:i/>
          <w:sz w:val="18"/>
        </w:rPr>
      </w:pPr>
    </w:p>
    <w:p w14:paraId="16922BE2" w14:textId="77777777" w:rsidR="00D97EBD" w:rsidRDefault="00D97EBD">
      <w:pPr>
        <w:jc w:val="both"/>
        <w:rPr>
          <w:rFonts w:ascii="Marianne" w:hAnsi="Marianne" w:cs="Arial"/>
          <w:i/>
          <w:sz w:val="18"/>
        </w:rPr>
      </w:pPr>
    </w:p>
    <w:p w14:paraId="00AA35D4" w14:textId="77777777" w:rsidR="00D97EBD" w:rsidRDefault="00D97EBD">
      <w:pPr>
        <w:pStyle w:val="En-tte"/>
        <w:tabs>
          <w:tab w:val="clear" w:pos="4536"/>
          <w:tab w:val="clear" w:pos="9072"/>
          <w:tab w:val="left" w:pos="0"/>
          <w:tab w:val="left" w:pos="2160"/>
        </w:tabs>
        <w:jc w:val="both"/>
        <w:rPr>
          <w:rFonts w:ascii="Marianne" w:hAnsi="Marianne" w:cs="Arial"/>
          <w:i/>
          <w:sz w:val="18"/>
        </w:rPr>
      </w:pPr>
    </w:p>
    <w:p w14:paraId="1CDFA663" w14:textId="77777777" w:rsidR="00D97EBD" w:rsidRDefault="00D97EBD">
      <w:pPr>
        <w:pStyle w:val="En-tte"/>
        <w:tabs>
          <w:tab w:val="clear" w:pos="4536"/>
          <w:tab w:val="clear" w:pos="9072"/>
          <w:tab w:val="left" w:pos="0"/>
          <w:tab w:val="left" w:pos="2160"/>
        </w:tabs>
        <w:jc w:val="both"/>
        <w:rPr>
          <w:rFonts w:ascii="Marianne" w:hAnsi="Marianne" w:cs="Arial"/>
          <w:b/>
          <w:bCs/>
          <w:sz w:val="22"/>
          <w:szCs w:val="22"/>
        </w:rPr>
      </w:pPr>
    </w:p>
    <w:p w14:paraId="4AFEE96D" w14:textId="77777777" w:rsidR="00D97EBD" w:rsidRDefault="00D97EB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04DC830" w14:textId="77777777" w:rsidR="00D97EBD" w:rsidRDefault="00D97EB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305A378" w14:textId="77777777" w:rsidR="00D97EBD" w:rsidRDefault="00D97EBD">
      <w:pPr>
        <w:jc w:val="both"/>
        <w:rPr>
          <w:rFonts w:ascii="Marianne" w:hAnsi="Marianne" w:cs="Arial"/>
          <w:sz w:val="18"/>
        </w:rPr>
      </w:pPr>
    </w:p>
    <w:p w14:paraId="7A5CF7C0" w14:textId="77777777" w:rsidR="00D97EBD" w:rsidRDefault="00D97EBD">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B9973B0" w14:textId="77777777" w:rsidR="00D97EBD" w:rsidRDefault="00D97EBD">
      <w:pPr>
        <w:ind w:left="284"/>
        <w:jc w:val="both"/>
        <w:rPr>
          <w:rFonts w:ascii="Marianne" w:hAnsi="Marianne" w:cs="Arial"/>
          <w:sz w:val="16"/>
        </w:rPr>
      </w:pPr>
    </w:p>
    <w:p w14:paraId="28F8195B" w14:textId="77777777" w:rsidR="00D97EBD" w:rsidRDefault="00D97EBD">
      <w:pPr>
        <w:ind w:left="284"/>
        <w:jc w:val="both"/>
        <w:rPr>
          <w:rFonts w:ascii="Marianne" w:hAnsi="Marianne" w:cs="Arial"/>
          <w:sz w:val="16"/>
        </w:rPr>
      </w:pPr>
    </w:p>
    <w:p w14:paraId="50F1798C" w14:textId="77777777" w:rsidR="00D97EBD" w:rsidRDefault="00D97EBD">
      <w:pPr>
        <w:ind w:left="284"/>
        <w:jc w:val="both"/>
        <w:rPr>
          <w:rFonts w:ascii="Marianne" w:hAnsi="Marianne" w:cs="Arial"/>
          <w:sz w:val="16"/>
        </w:rPr>
      </w:pPr>
    </w:p>
    <w:p w14:paraId="5AD0C042" w14:textId="77777777" w:rsidR="00D97EBD" w:rsidRDefault="00D97EBD">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56C79FF" w14:textId="77777777" w:rsidR="00D97EBD" w:rsidRDefault="00D97EBD">
      <w:pPr>
        <w:ind w:left="284"/>
        <w:jc w:val="both"/>
        <w:rPr>
          <w:rFonts w:ascii="Marianne" w:hAnsi="Marianne" w:cs="Arial"/>
          <w:sz w:val="16"/>
        </w:rPr>
      </w:pPr>
    </w:p>
    <w:p w14:paraId="7D90F331" w14:textId="77777777" w:rsidR="00D97EBD" w:rsidRDefault="00D97EBD">
      <w:pPr>
        <w:ind w:left="284"/>
        <w:jc w:val="both"/>
        <w:rPr>
          <w:rFonts w:ascii="Marianne" w:hAnsi="Marianne" w:cs="Arial"/>
          <w:sz w:val="16"/>
        </w:rPr>
      </w:pPr>
    </w:p>
    <w:p w14:paraId="3CCE8A8C" w14:textId="77777777" w:rsidR="00D97EBD" w:rsidRDefault="00D97EBD">
      <w:pPr>
        <w:ind w:left="284"/>
        <w:jc w:val="both"/>
        <w:rPr>
          <w:rFonts w:ascii="Marianne" w:hAnsi="Marianne" w:cs="Arial"/>
          <w:sz w:val="16"/>
        </w:rPr>
      </w:pPr>
    </w:p>
    <w:p w14:paraId="5AA5FE7D" w14:textId="77777777" w:rsidR="00D97EBD" w:rsidRDefault="00D97EBD">
      <w:pPr>
        <w:ind w:left="284"/>
        <w:jc w:val="both"/>
        <w:rPr>
          <w:rFonts w:ascii="Marianne" w:hAnsi="Marianne" w:cs="Arial"/>
          <w:sz w:val="16"/>
        </w:rPr>
      </w:pPr>
    </w:p>
    <w:p w14:paraId="2D20F540" w14:textId="77777777" w:rsidR="00D97EBD" w:rsidRDefault="00D97EBD">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97EBD" w14:paraId="54B07A2F" w14:textId="77777777">
        <w:trPr>
          <w:trHeight w:val="653"/>
        </w:trPr>
        <w:tc>
          <w:tcPr>
            <w:tcW w:w="9994" w:type="dxa"/>
            <w:shd w:val="clear" w:color="auto" w:fill="465F9D"/>
          </w:tcPr>
          <w:p w14:paraId="646D6B0B" w14:textId="77777777" w:rsidR="00D97EBD" w:rsidRDefault="00D97EBD">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114C3A37" w14:textId="77777777" w:rsidR="00D97EBD" w:rsidRDefault="00D97EBD">
      <w:pPr>
        <w:pStyle w:val="En-tte"/>
        <w:tabs>
          <w:tab w:val="clear" w:pos="4536"/>
          <w:tab w:val="clear" w:pos="9072"/>
          <w:tab w:val="left" w:pos="0"/>
          <w:tab w:val="left" w:pos="2160"/>
        </w:tabs>
        <w:jc w:val="both"/>
        <w:rPr>
          <w:rFonts w:ascii="Marianne" w:hAnsi="Marianne" w:cs="Arial"/>
          <w:i/>
          <w:iCs/>
          <w:sz w:val="18"/>
          <w:szCs w:val="18"/>
        </w:rPr>
      </w:pPr>
    </w:p>
    <w:p w14:paraId="3461FAFE" w14:textId="77777777" w:rsidR="00D97EBD" w:rsidRDefault="00D97EBD">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2DE69FCA" w14:textId="77777777" w:rsidR="00D97EBD" w:rsidRDefault="00D97EBD">
      <w:pPr>
        <w:ind w:left="284"/>
        <w:rPr>
          <w:rFonts w:ascii="Marianne" w:hAnsi="Marianne" w:cs="Arial"/>
        </w:rPr>
      </w:pPr>
    </w:p>
    <w:p w14:paraId="038CE719" w14:textId="77777777" w:rsidR="00D97EBD" w:rsidRDefault="00D97EBD">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4F8A4DF9" w14:textId="77777777" w:rsidR="00D97EBD" w:rsidRDefault="00D97EBD">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97EBD" w14:paraId="304539D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7DE2386" w14:textId="77777777" w:rsidR="00D97EBD" w:rsidRDefault="00D97EBD">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0058BE4" w14:textId="77777777" w:rsidR="00D97EBD" w:rsidRDefault="00D97EB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FD49D38" w14:textId="77777777" w:rsidR="00D97EBD" w:rsidRDefault="00D97EB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AA03CB2" w14:textId="77777777" w:rsidR="00D97EBD" w:rsidRDefault="00D97EB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D97EBD" w14:paraId="30FAF40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AC93B15" w14:textId="77777777" w:rsidR="00D97EBD" w:rsidRDefault="00D97EBD">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4EC7B21" w14:textId="77777777" w:rsidR="00D97EBD" w:rsidRDefault="00D97EBD">
            <w:pPr>
              <w:tabs>
                <w:tab w:val="left" w:pos="864"/>
              </w:tabs>
              <w:snapToGrid w:val="0"/>
              <w:spacing w:before="120" w:after="120"/>
              <w:rPr>
                <w:rFonts w:ascii="Marianne" w:hAnsi="Marianne" w:cs="Arial"/>
                <w:sz w:val="16"/>
                <w:szCs w:val="16"/>
              </w:rPr>
            </w:pPr>
          </w:p>
          <w:p w14:paraId="3F3C8D69" w14:textId="77777777" w:rsidR="00D97EBD" w:rsidRDefault="00D97EBD">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109C89E" w14:textId="77777777" w:rsidR="00D97EBD" w:rsidRDefault="00D97EBD">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3F621636" w14:textId="77777777" w:rsidR="00D97EBD" w:rsidRDefault="00D97EBD">
            <w:pPr>
              <w:tabs>
                <w:tab w:val="left" w:pos="864"/>
              </w:tabs>
              <w:snapToGrid w:val="0"/>
              <w:spacing w:before="120" w:after="120"/>
              <w:jc w:val="right"/>
              <w:rPr>
                <w:rFonts w:ascii="Marianne" w:hAnsi="Marianne" w:cs="Arial"/>
                <w:sz w:val="16"/>
                <w:szCs w:val="16"/>
              </w:rPr>
            </w:pPr>
          </w:p>
        </w:tc>
      </w:tr>
      <w:tr w:rsidR="00D97EBD" w14:paraId="2EB5D6AD" w14:textId="77777777">
        <w:trPr>
          <w:trHeight w:val="737"/>
        </w:trPr>
        <w:tc>
          <w:tcPr>
            <w:tcW w:w="2566" w:type="dxa"/>
            <w:tcBorders>
              <w:left w:val="single" w:sz="8" w:space="0" w:color="000000"/>
              <w:bottom w:val="single" w:sz="8" w:space="0" w:color="000000"/>
            </w:tcBorders>
            <w:shd w:val="clear" w:color="auto" w:fill="auto"/>
          </w:tcPr>
          <w:p w14:paraId="2670854A" w14:textId="77777777" w:rsidR="00D97EBD" w:rsidRDefault="00D97EBD">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45B62C11" w14:textId="77777777" w:rsidR="00D97EBD" w:rsidRDefault="00D97EBD">
            <w:pPr>
              <w:tabs>
                <w:tab w:val="left" w:pos="864"/>
              </w:tabs>
              <w:snapToGrid w:val="0"/>
              <w:spacing w:before="120" w:after="120"/>
              <w:rPr>
                <w:rFonts w:ascii="Marianne" w:hAnsi="Marianne" w:cs="Arial"/>
                <w:sz w:val="16"/>
                <w:szCs w:val="16"/>
              </w:rPr>
            </w:pPr>
          </w:p>
          <w:p w14:paraId="78C56D40" w14:textId="77777777" w:rsidR="00D97EBD" w:rsidRDefault="00D97EB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8FD31BA" w14:textId="77777777" w:rsidR="00D97EBD" w:rsidRDefault="00D97EBD">
            <w:pPr>
              <w:tabs>
                <w:tab w:val="left" w:pos="864"/>
              </w:tabs>
              <w:snapToGrid w:val="0"/>
              <w:spacing w:before="120" w:after="120"/>
              <w:jc w:val="right"/>
              <w:rPr>
                <w:rFonts w:ascii="Marianne" w:hAnsi="Marianne" w:cs="Arial"/>
                <w:sz w:val="16"/>
                <w:szCs w:val="16"/>
              </w:rPr>
            </w:pPr>
          </w:p>
          <w:p w14:paraId="3469819D" w14:textId="77777777" w:rsidR="00D97EBD" w:rsidRDefault="00D97EB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E9E4418" w14:textId="77777777" w:rsidR="00D97EBD" w:rsidRDefault="00D97EBD">
            <w:pPr>
              <w:tabs>
                <w:tab w:val="left" w:pos="864"/>
              </w:tabs>
              <w:snapToGrid w:val="0"/>
              <w:spacing w:before="120" w:after="120"/>
              <w:jc w:val="right"/>
              <w:rPr>
                <w:rFonts w:ascii="Marianne" w:hAnsi="Marianne" w:cs="Arial"/>
                <w:sz w:val="16"/>
                <w:szCs w:val="16"/>
              </w:rPr>
            </w:pPr>
          </w:p>
          <w:p w14:paraId="28A72151" w14:textId="77777777" w:rsidR="00D97EBD" w:rsidRDefault="00D97EBD">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0F971CF" w14:textId="77777777" w:rsidR="00D97EBD" w:rsidRDefault="00D97EBD">
      <w:pPr>
        <w:tabs>
          <w:tab w:val="left" w:pos="864"/>
        </w:tabs>
        <w:jc w:val="both"/>
        <w:rPr>
          <w:rFonts w:ascii="Marianne" w:hAnsi="Marianne" w:cs="Arial"/>
        </w:rPr>
      </w:pPr>
    </w:p>
    <w:p w14:paraId="4C8FC633" w14:textId="77777777" w:rsidR="00D97EBD" w:rsidRDefault="00D97EBD">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2B36E9D" w14:textId="77777777" w:rsidR="00D97EBD" w:rsidRDefault="00D97EBD">
      <w:pPr>
        <w:tabs>
          <w:tab w:val="left" w:pos="864"/>
        </w:tabs>
        <w:jc w:val="both"/>
        <w:rPr>
          <w:rFonts w:ascii="Marianne" w:hAnsi="Marianne" w:cs="Arial"/>
        </w:rPr>
      </w:pPr>
    </w:p>
    <w:p w14:paraId="78A75FF0" w14:textId="77777777" w:rsidR="00D97EBD" w:rsidRDefault="00D97EBD">
      <w:pPr>
        <w:tabs>
          <w:tab w:val="left" w:pos="864"/>
        </w:tabs>
        <w:ind w:left="567"/>
        <w:jc w:val="both"/>
        <w:rPr>
          <w:rFonts w:ascii="Marianne" w:hAnsi="Marianne" w:cs="Arial"/>
        </w:rPr>
      </w:pPr>
      <w:r>
        <w:rPr>
          <w:rFonts w:ascii="Marianne" w:hAnsi="Marianne" w:cs="Arial"/>
        </w:rPr>
        <w:t>……./…………./……</w:t>
      </w:r>
    </w:p>
    <w:p w14:paraId="48187166" w14:textId="77777777" w:rsidR="00D97EBD" w:rsidRDefault="00D97EBD">
      <w:pPr>
        <w:tabs>
          <w:tab w:val="left" w:pos="864"/>
        </w:tabs>
        <w:jc w:val="both"/>
        <w:rPr>
          <w:rFonts w:ascii="Marianne" w:hAnsi="Marianne" w:cs="Arial"/>
        </w:rPr>
      </w:pPr>
    </w:p>
    <w:p w14:paraId="6CC32F97" w14:textId="77777777" w:rsidR="00D97EBD" w:rsidRDefault="00D97EB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705B662" w14:textId="77777777" w:rsidR="00D97EBD" w:rsidRDefault="00D97EBD">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1329143" w14:textId="77777777" w:rsidR="00D97EBD" w:rsidRDefault="00D97EB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BFB9201" w14:textId="77777777" w:rsidR="00D97EBD" w:rsidRDefault="00D97EBD">
      <w:pPr>
        <w:tabs>
          <w:tab w:val="left" w:pos="864"/>
        </w:tabs>
        <w:jc w:val="both"/>
        <w:rPr>
          <w:rFonts w:ascii="Marianne" w:hAnsi="Marianne" w:cs="Arial"/>
        </w:rPr>
      </w:pPr>
    </w:p>
    <w:p w14:paraId="1D1D01F6" w14:textId="77777777" w:rsidR="00D97EBD" w:rsidRDefault="00D97EBD">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7CE10CC9" w14:textId="77777777" w:rsidR="00D97EBD" w:rsidRDefault="00D97EBD">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60B473BA" w14:textId="77777777" w:rsidR="00D97EBD" w:rsidRDefault="00D97EBD">
      <w:pPr>
        <w:pStyle w:val="En-tte"/>
        <w:tabs>
          <w:tab w:val="clear" w:pos="4536"/>
          <w:tab w:val="clear" w:pos="9072"/>
          <w:tab w:val="left" w:pos="0"/>
          <w:tab w:val="left" w:pos="2160"/>
        </w:tabs>
        <w:jc w:val="both"/>
        <w:rPr>
          <w:rFonts w:ascii="Marianne" w:hAnsi="Marianne" w:cs="Arial"/>
          <w:i/>
          <w:iCs/>
          <w:sz w:val="18"/>
          <w:szCs w:val="18"/>
        </w:rPr>
      </w:pPr>
    </w:p>
    <w:p w14:paraId="05C89864" w14:textId="77777777" w:rsidR="00D97EBD" w:rsidRDefault="00D97EB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7B8AE46E" w14:textId="77777777" w:rsidR="00D97EBD" w:rsidRDefault="00D97EBD">
      <w:pPr>
        <w:tabs>
          <w:tab w:val="left" w:pos="864"/>
        </w:tabs>
        <w:jc w:val="both"/>
        <w:rPr>
          <w:rFonts w:ascii="Marianne" w:hAnsi="Marianne" w:cs="Arial"/>
        </w:rPr>
      </w:pPr>
    </w:p>
    <w:p w14:paraId="1A6A4154" w14:textId="77777777" w:rsidR="00D97EBD" w:rsidRDefault="00D97EBD">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9069C" w14:textId="77777777" w:rsidR="00D97EBD" w:rsidRDefault="00D97EB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75F795E" w14:textId="77777777" w:rsidR="00D97EBD" w:rsidRDefault="00D97EBD">
      <w:pPr>
        <w:rPr>
          <w:rFonts w:ascii="Marianne" w:hAnsi="Marianne" w:cs="Arial"/>
          <w:sz w:val="18"/>
        </w:rPr>
      </w:pPr>
    </w:p>
    <w:p w14:paraId="54BFFE2A" w14:textId="77777777" w:rsidR="00D97EBD" w:rsidRDefault="00D97EBD">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4866420" w14:textId="77777777" w:rsidR="00D97EBD" w:rsidRDefault="00D97EBD">
      <w:pPr>
        <w:ind w:left="284"/>
        <w:rPr>
          <w:rFonts w:ascii="Marianne" w:hAnsi="Marianne" w:cs="Arial"/>
          <w:sz w:val="16"/>
        </w:rPr>
      </w:pPr>
    </w:p>
    <w:p w14:paraId="12BC1BC9" w14:textId="77777777" w:rsidR="00D97EBD" w:rsidRDefault="00D97EBD">
      <w:pPr>
        <w:ind w:left="284"/>
        <w:rPr>
          <w:rFonts w:ascii="Marianne" w:hAnsi="Marianne" w:cs="Arial"/>
          <w:sz w:val="16"/>
        </w:rPr>
      </w:pPr>
    </w:p>
    <w:p w14:paraId="5582A0AC" w14:textId="77777777" w:rsidR="00D97EBD" w:rsidRDefault="00D97EBD">
      <w:pPr>
        <w:ind w:left="284"/>
        <w:rPr>
          <w:rFonts w:ascii="Marianne" w:hAnsi="Marianne" w:cs="Arial"/>
          <w:sz w:val="16"/>
        </w:rPr>
      </w:pPr>
    </w:p>
    <w:p w14:paraId="0F5AB83C" w14:textId="77777777" w:rsidR="00D97EBD" w:rsidRDefault="00D97EBD">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65A8FCB" w14:textId="77777777" w:rsidR="00D97EBD" w:rsidRDefault="00D97EBD">
      <w:pPr>
        <w:ind w:left="284"/>
        <w:rPr>
          <w:rFonts w:ascii="Marianne" w:hAnsi="Marianne" w:cs="Arial"/>
        </w:rPr>
      </w:pPr>
    </w:p>
    <w:p w14:paraId="7B4B28D9" w14:textId="77777777" w:rsidR="00D97EBD" w:rsidRDefault="00D97EBD">
      <w:pPr>
        <w:ind w:left="284"/>
        <w:rPr>
          <w:rFonts w:ascii="Marianne" w:hAnsi="Marianne" w:cs="Arial"/>
        </w:rPr>
      </w:pPr>
    </w:p>
    <w:p w14:paraId="0D6AFF53" w14:textId="77777777" w:rsidR="00D97EBD" w:rsidRDefault="00D97EBD">
      <w:pPr>
        <w:ind w:left="284"/>
        <w:rPr>
          <w:rFonts w:ascii="Marianne" w:hAnsi="Marianne" w:cs="Arial"/>
        </w:rPr>
      </w:pPr>
    </w:p>
    <w:p w14:paraId="5CD1DB9B" w14:textId="77777777" w:rsidR="00D97EBD" w:rsidRDefault="00D97EBD">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97EBD" w14:paraId="0A512FAC" w14:textId="77777777">
        <w:tc>
          <w:tcPr>
            <w:tcW w:w="9852" w:type="dxa"/>
            <w:shd w:val="clear" w:color="auto" w:fill="465F9D"/>
          </w:tcPr>
          <w:p w14:paraId="79E2BBF2" w14:textId="77777777" w:rsidR="00D97EBD" w:rsidRDefault="00D97EBD">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79E9D98" w14:textId="77777777" w:rsidR="00D97EBD" w:rsidRDefault="00D97EBD">
      <w:pPr>
        <w:pStyle w:val="En-tte"/>
        <w:tabs>
          <w:tab w:val="clear" w:pos="4536"/>
          <w:tab w:val="clear" w:pos="9072"/>
          <w:tab w:val="left" w:pos="0"/>
          <w:tab w:val="left" w:pos="2160"/>
        </w:tabs>
        <w:jc w:val="both"/>
        <w:rPr>
          <w:rFonts w:ascii="Marianne" w:hAnsi="Marianne" w:cs="Arial"/>
          <w:i/>
          <w:iCs/>
          <w:sz w:val="18"/>
          <w:szCs w:val="18"/>
        </w:rPr>
      </w:pPr>
    </w:p>
    <w:p w14:paraId="4B10AE54" w14:textId="77777777" w:rsidR="00D97EBD" w:rsidRDefault="00D97EBD">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9FCABC0" w14:textId="77777777" w:rsidR="00D97EBD" w:rsidRDefault="00D97EBD">
      <w:pPr>
        <w:pStyle w:val="En-tte"/>
        <w:tabs>
          <w:tab w:val="clear" w:pos="4536"/>
          <w:tab w:val="clear" w:pos="9072"/>
          <w:tab w:val="left" w:pos="0"/>
          <w:tab w:val="left" w:pos="2160"/>
        </w:tabs>
        <w:jc w:val="both"/>
        <w:rPr>
          <w:rFonts w:ascii="Marianne" w:hAnsi="Marianne" w:cs="Arial"/>
          <w:i/>
          <w:iCs/>
          <w:sz w:val="18"/>
          <w:szCs w:val="18"/>
        </w:rPr>
      </w:pPr>
    </w:p>
    <w:p w14:paraId="4D55B96B" w14:textId="77777777" w:rsidR="00D97EBD" w:rsidRDefault="00D97EB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CB72173" w14:textId="77777777" w:rsidR="00D97EBD" w:rsidRDefault="00D97EBD">
      <w:pPr>
        <w:pStyle w:val="En-tte"/>
        <w:tabs>
          <w:tab w:val="clear" w:pos="4536"/>
          <w:tab w:val="clear" w:pos="9072"/>
          <w:tab w:val="left" w:pos="864"/>
        </w:tabs>
        <w:rPr>
          <w:rFonts w:ascii="Marianne" w:hAnsi="Marianne" w:cs="Arial"/>
        </w:rPr>
      </w:pPr>
    </w:p>
    <w:p w14:paraId="488B21FA" w14:textId="77777777" w:rsidR="00D97EBD" w:rsidRDefault="00D97EBD">
      <w:pPr>
        <w:pStyle w:val="En-tte"/>
        <w:tabs>
          <w:tab w:val="clear" w:pos="4536"/>
          <w:tab w:val="clear" w:pos="9072"/>
          <w:tab w:val="left" w:pos="864"/>
        </w:tabs>
        <w:rPr>
          <w:rFonts w:ascii="Marianne" w:hAnsi="Marianne" w:cs="Arial"/>
        </w:rPr>
      </w:pPr>
    </w:p>
    <w:p w14:paraId="1CA34E90" w14:textId="77777777" w:rsidR="00D97EBD" w:rsidRDefault="00D97EBD">
      <w:pPr>
        <w:pStyle w:val="En-tte"/>
        <w:tabs>
          <w:tab w:val="clear" w:pos="4536"/>
          <w:tab w:val="clear" w:pos="9072"/>
          <w:tab w:val="left" w:pos="864"/>
        </w:tabs>
        <w:rPr>
          <w:rFonts w:ascii="Marianne" w:hAnsi="Marianne" w:cs="Arial"/>
        </w:rPr>
      </w:pPr>
    </w:p>
    <w:p w14:paraId="40099C84" w14:textId="77777777" w:rsidR="00D97EBD" w:rsidRDefault="00D97EBD">
      <w:pPr>
        <w:pStyle w:val="En-tte"/>
        <w:tabs>
          <w:tab w:val="clear" w:pos="4536"/>
          <w:tab w:val="clear" w:pos="9072"/>
          <w:tab w:val="left" w:pos="864"/>
        </w:tabs>
        <w:rPr>
          <w:rFonts w:ascii="Marianne" w:hAnsi="Marianne" w:cs="Arial"/>
        </w:rPr>
      </w:pPr>
    </w:p>
    <w:p w14:paraId="4BC64241" w14:textId="77777777" w:rsidR="00D97EBD" w:rsidRDefault="00D97EBD">
      <w:pPr>
        <w:pStyle w:val="En-tte"/>
        <w:tabs>
          <w:tab w:val="clear" w:pos="4536"/>
          <w:tab w:val="clear" w:pos="9072"/>
          <w:tab w:val="left" w:pos="864"/>
        </w:tabs>
        <w:rPr>
          <w:rFonts w:ascii="Marianne" w:hAnsi="Marianne" w:cs="Arial"/>
        </w:rPr>
      </w:pPr>
    </w:p>
    <w:p w14:paraId="0FE88A56" w14:textId="77777777" w:rsidR="00D97EBD" w:rsidRDefault="00D97EB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70FCD19" w14:textId="77777777" w:rsidR="00D97EBD" w:rsidRDefault="00D97EBD">
      <w:pPr>
        <w:pStyle w:val="En-tte"/>
        <w:tabs>
          <w:tab w:val="clear" w:pos="4536"/>
          <w:tab w:val="clear" w:pos="9072"/>
          <w:tab w:val="left" w:pos="864"/>
        </w:tabs>
        <w:rPr>
          <w:rFonts w:ascii="Marianne" w:hAnsi="Marianne" w:cs="Arial"/>
        </w:rPr>
      </w:pPr>
    </w:p>
    <w:p w14:paraId="643C1956" w14:textId="77777777" w:rsidR="00D97EBD" w:rsidRDefault="00D97EBD">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70A4EF9A" w14:textId="77777777" w:rsidR="00D97EBD" w:rsidRDefault="00D97EB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288CE5A" w14:textId="77777777" w:rsidR="00D97EBD" w:rsidRDefault="00D97EBD">
      <w:pPr>
        <w:pStyle w:val="En-tte"/>
        <w:tabs>
          <w:tab w:val="left" w:pos="864"/>
        </w:tabs>
        <w:rPr>
          <w:rFonts w:ascii="Marianne" w:hAnsi="Marianne" w:cs="Arial"/>
        </w:rPr>
      </w:pPr>
    </w:p>
    <w:p w14:paraId="5560F948" w14:textId="77777777" w:rsidR="00D97EBD" w:rsidRDefault="00D97EBD">
      <w:pPr>
        <w:ind w:left="284"/>
        <w:rPr>
          <w:rFonts w:ascii="Marianne" w:hAnsi="Marianne" w:cs="Arial"/>
          <w:sz w:val="16"/>
        </w:rPr>
      </w:pPr>
      <w:r>
        <w:rPr>
          <w:rFonts w:ascii="Marianne" w:hAnsi="Marianne" w:cs="Arial"/>
          <w:sz w:val="16"/>
        </w:rPr>
        <w:t>- Adresse internet :</w:t>
      </w:r>
    </w:p>
    <w:p w14:paraId="04482DE8" w14:textId="77777777" w:rsidR="00D97EBD" w:rsidRDefault="00D97EBD">
      <w:pPr>
        <w:pStyle w:val="En-tte"/>
        <w:tabs>
          <w:tab w:val="left" w:pos="864"/>
        </w:tabs>
        <w:rPr>
          <w:rFonts w:ascii="Marianne" w:hAnsi="Marianne" w:cs="Arial"/>
        </w:rPr>
      </w:pPr>
    </w:p>
    <w:p w14:paraId="6015D33A" w14:textId="77777777" w:rsidR="00D97EBD" w:rsidRDefault="00D97EBD">
      <w:pPr>
        <w:pStyle w:val="En-tte"/>
        <w:tabs>
          <w:tab w:val="left" w:pos="864"/>
        </w:tabs>
        <w:rPr>
          <w:rFonts w:ascii="Marianne" w:hAnsi="Marianne" w:cs="Arial"/>
        </w:rPr>
      </w:pPr>
    </w:p>
    <w:p w14:paraId="40554FE2" w14:textId="77777777" w:rsidR="00D97EBD" w:rsidRDefault="00D97EBD">
      <w:pPr>
        <w:ind w:left="284"/>
        <w:rPr>
          <w:rFonts w:ascii="Marianne" w:hAnsi="Marianne" w:cs="Arial"/>
          <w:sz w:val="16"/>
        </w:rPr>
      </w:pPr>
      <w:r>
        <w:rPr>
          <w:rFonts w:ascii="Marianne" w:hAnsi="Marianne" w:cs="Arial"/>
          <w:sz w:val="16"/>
        </w:rPr>
        <w:t>- Renseignements nécessaires pour y accéder :</w:t>
      </w:r>
    </w:p>
    <w:p w14:paraId="23E65597" w14:textId="77777777" w:rsidR="00D97EBD" w:rsidRDefault="00D97EBD">
      <w:pPr>
        <w:ind w:left="284"/>
        <w:rPr>
          <w:rFonts w:ascii="Marianne" w:hAnsi="Marianne" w:cs="Arial"/>
          <w:sz w:val="16"/>
        </w:rPr>
      </w:pPr>
    </w:p>
    <w:p w14:paraId="566E3614" w14:textId="77777777" w:rsidR="00D97EBD" w:rsidRDefault="00D97EBD">
      <w:pPr>
        <w:ind w:left="284"/>
      </w:pPr>
    </w:p>
    <w:p w14:paraId="5D1D8E42" w14:textId="77777777" w:rsidR="00D97EBD" w:rsidRDefault="00D97EBD">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97EBD" w14:paraId="3208D04A" w14:textId="77777777">
        <w:trPr>
          <w:trHeight w:val="712"/>
        </w:trPr>
        <w:tc>
          <w:tcPr>
            <w:tcW w:w="9710" w:type="dxa"/>
            <w:shd w:val="clear" w:color="auto" w:fill="465F9D"/>
          </w:tcPr>
          <w:p w14:paraId="51E75085" w14:textId="77777777" w:rsidR="00D97EBD" w:rsidRDefault="00D97EBD">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172B75C9" w14:textId="77777777" w:rsidR="00D97EBD" w:rsidRDefault="00D97EBD">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w:t>
      </w:r>
      <w:r>
        <w:rPr>
          <w:rFonts w:ascii="Marianne" w:hAnsi="Marianne" w:cs="Arial"/>
          <w:i/>
          <w:iCs/>
          <w:sz w:val="18"/>
          <w:szCs w:val="18"/>
        </w:rPr>
        <w:lastRenderedPageBreak/>
        <w:t>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9525DC2" w14:textId="77777777" w:rsidR="00D97EBD" w:rsidRDefault="00D97EBD">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7E3CF17" w14:textId="77777777" w:rsidR="00D97EBD" w:rsidRDefault="00D97EBD">
      <w:pPr>
        <w:tabs>
          <w:tab w:val="left" w:pos="576"/>
        </w:tabs>
        <w:rPr>
          <w:rFonts w:ascii="Marianne" w:hAnsi="Marianne" w:cs="Arial"/>
          <w:iCs/>
        </w:rPr>
      </w:pPr>
    </w:p>
    <w:p w14:paraId="298C89B0" w14:textId="77777777" w:rsidR="00D97EBD" w:rsidRDefault="00D97EBD">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0F8AE0BC" w14:textId="77777777" w:rsidR="00D97EBD" w:rsidRDefault="00D97EBD">
      <w:pPr>
        <w:jc w:val="both"/>
        <w:rPr>
          <w:rFonts w:ascii="Marianne" w:hAnsi="Marianne" w:cs="Arial"/>
          <w:i/>
          <w:iCs/>
          <w:sz w:val="18"/>
          <w:szCs w:val="18"/>
        </w:rPr>
      </w:pPr>
      <w:r>
        <w:rPr>
          <w:rFonts w:ascii="Marianne" w:hAnsi="Marianne" w:cs="Arial"/>
          <w:i/>
          <w:iCs/>
          <w:sz w:val="18"/>
          <w:szCs w:val="18"/>
        </w:rPr>
        <w:t>(Adapter le tableau autant que nécessaire)</w:t>
      </w:r>
    </w:p>
    <w:p w14:paraId="5DDC3DD3" w14:textId="77777777" w:rsidR="00D97EBD" w:rsidRDefault="00D97EBD">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97EBD" w14:paraId="33E89E91" w14:textId="77777777">
        <w:trPr>
          <w:trHeight w:val="1200"/>
        </w:trPr>
        <w:tc>
          <w:tcPr>
            <w:tcW w:w="832" w:type="dxa"/>
            <w:tcBorders>
              <w:top w:val="single" w:sz="4" w:space="0" w:color="000000"/>
              <w:left w:val="single" w:sz="4" w:space="0" w:color="000000"/>
              <w:bottom w:val="single" w:sz="4" w:space="0" w:color="000000"/>
            </w:tcBorders>
            <w:vAlign w:val="center"/>
          </w:tcPr>
          <w:p w14:paraId="653CA3F6" w14:textId="77777777" w:rsidR="00D97EBD" w:rsidRDefault="00D97EBD">
            <w:pPr>
              <w:jc w:val="center"/>
              <w:rPr>
                <w:rFonts w:ascii="Marianne" w:hAnsi="Marianne" w:cs="Arial"/>
                <w:b/>
              </w:rPr>
            </w:pPr>
            <w:r>
              <w:rPr>
                <w:rFonts w:ascii="Marianne" w:hAnsi="Marianne" w:cs="Arial"/>
                <w:b/>
              </w:rPr>
              <w:t>N°</w:t>
            </w:r>
          </w:p>
          <w:p w14:paraId="626B0C2D" w14:textId="77777777" w:rsidR="00D97EBD" w:rsidRDefault="00D97EBD">
            <w:pPr>
              <w:jc w:val="center"/>
              <w:rPr>
                <w:rFonts w:ascii="Marianne" w:hAnsi="Marianne" w:cs="Arial"/>
                <w:b/>
              </w:rPr>
            </w:pPr>
            <w:r>
              <w:rPr>
                <w:rFonts w:ascii="Marianne" w:hAnsi="Marianne" w:cs="Arial"/>
                <w:b/>
              </w:rPr>
              <w:t>du</w:t>
            </w:r>
          </w:p>
          <w:p w14:paraId="3FBF0532" w14:textId="77777777" w:rsidR="00D97EBD" w:rsidRDefault="00D97EBD">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E3729C1" w14:textId="77777777" w:rsidR="00D97EBD" w:rsidRDefault="00D97EBD">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99BBE" w14:textId="77777777" w:rsidR="00D97EBD" w:rsidRDefault="00D97EBD">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D97EBD" w14:paraId="58DE3AD5" w14:textId="77777777">
        <w:trPr>
          <w:trHeight w:val="1021"/>
        </w:trPr>
        <w:tc>
          <w:tcPr>
            <w:tcW w:w="832" w:type="dxa"/>
            <w:tcBorders>
              <w:top w:val="single" w:sz="4" w:space="0" w:color="000000"/>
              <w:left w:val="single" w:sz="4" w:space="0" w:color="000000"/>
            </w:tcBorders>
            <w:shd w:val="clear" w:color="auto" w:fill="B4C6E7"/>
          </w:tcPr>
          <w:p w14:paraId="7E17F2A5" w14:textId="77777777" w:rsidR="00D97EBD" w:rsidRDefault="00D97EBD">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7C49933" w14:textId="77777777" w:rsidR="00D97EBD" w:rsidRDefault="00D97EBD">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C364412" w14:textId="77777777" w:rsidR="00D97EBD" w:rsidRDefault="00D97EBD">
            <w:pPr>
              <w:snapToGrid w:val="0"/>
              <w:jc w:val="both"/>
              <w:rPr>
                <w:rFonts w:ascii="Marianne" w:hAnsi="Marianne" w:cs="Arial"/>
              </w:rPr>
            </w:pPr>
          </w:p>
        </w:tc>
      </w:tr>
      <w:tr w:rsidR="00D97EBD" w14:paraId="03CFA396" w14:textId="77777777">
        <w:trPr>
          <w:trHeight w:val="1021"/>
        </w:trPr>
        <w:tc>
          <w:tcPr>
            <w:tcW w:w="832" w:type="dxa"/>
            <w:tcBorders>
              <w:left w:val="single" w:sz="4" w:space="0" w:color="000000"/>
            </w:tcBorders>
          </w:tcPr>
          <w:p w14:paraId="6083E47B" w14:textId="77777777" w:rsidR="00D97EBD" w:rsidRDefault="00D97EBD">
            <w:pPr>
              <w:snapToGrid w:val="0"/>
              <w:jc w:val="both"/>
              <w:rPr>
                <w:rFonts w:ascii="Marianne" w:hAnsi="Marianne" w:cs="Arial"/>
              </w:rPr>
            </w:pPr>
          </w:p>
        </w:tc>
        <w:tc>
          <w:tcPr>
            <w:tcW w:w="4394" w:type="dxa"/>
            <w:tcBorders>
              <w:left w:val="single" w:sz="4" w:space="0" w:color="000000"/>
            </w:tcBorders>
            <w:shd w:val="clear" w:color="auto" w:fill="auto"/>
          </w:tcPr>
          <w:p w14:paraId="3EE11A20" w14:textId="77777777" w:rsidR="00D97EBD" w:rsidRDefault="00D97EB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CB4167D" w14:textId="77777777" w:rsidR="00D97EBD" w:rsidRDefault="00D97EBD">
            <w:pPr>
              <w:snapToGrid w:val="0"/>
              <w:jc w:val="both"/>
              <w:rPr>
                <w:rFonts w:ascii="Marianne" w:hAnsi="Marianne" w:cs="Arial"/>
              </w:rPr>
            </w:pPr>
          </w:p>
        </w:tc>
      </w:tr>
      <w:tr w:rsidR="00D97EBD" w14:paraId="6E01AC63" w14:textId="77777777">
        <w:trPr>
          <w:trHeight w:val="1021"/>
        </w:trPr>
        <w:tc>
          <w:tcPr>
            <w:tcW w:w="832" w:type="dxa"/>
            <w:tcBorders>
              <w:left w:val="single" w:sz="4" w:space="0" w:color="000000"/>
            </w:tcBorders>
            <w:shd w:val="clear" w:color="auto" w:fill="B4C6E7"/>
          </w:tcPr>
          <w:p w14:paraId="4FC373BA" w14:textId="77777777" w:rsidR="00D97EBD" w:rsidRDefault="00D97EBD">
            <w:pPr>
              <w:snapToGrid w:val="0"/>
              <w:jc w:val="both"/>
              <w:rPr>
                <w:rFonts w:ascii="Marianne" w:hAnsi="Marianne" w:cs="Arial"/>
              </w:rPr>
            </w:pPr>
          </w:p>
        </w:tc>
        <w:tc>
          <w:tcPr>
            <w:tcW w:w="4394" w:type="dxa"/>
            <w:tcBorders>
              <w:left w:val="single" w:sz="4" w:space="0" w:color="000000"/>
            </w:tcBorders>
            <w:shd w:val="clear" w:color="auto" w:fill="B4C6E7"/>
          </w:tcPr>
          <w:p w14:paraId="183B964B" w14:textId="77777777" w:rsidR="00D97EBD" w:rsidRDefault="00D97EB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101680E" w14:textId="77777777" w:rsidR="00D97EBD" w:rsidRDefault="00D97EBD">
            <w:pPr>
              <w:snapToGrid w:val="0"/>
              <w:jc w:val="both"/>
              <w:rPr>
                <w:rFonts w:ascii="Marianne" w:hAnsi="Marianne" w:cs="Arial"/>
              </w:rPr>
            </w:pPr>
          </w:p>
        </w:tc>
      </w:tr>
      <w:tr w:rsidR="00D97EBD" w14:paraId="28300F9B" w14:textId="77777777">
        <w:trPr>
          <w:trHeight w:val="1021"/>
        </w:trPr>
        <w:tc>
          <w:tcPr>
            <w:tcW w:w="832" w:type="dxa"/>
            <w:tcBorders>
              <w:left w:val="single" w:sz="4" w:space="0" w:color="000000"/>
            </w:tcBorders>
          </w:tcPr>
          <w:p w14:paraId="513F40DC" w14:textId="77777777" w:rsidR="00D97EBD" w:rsidRDefault="00D97EBD">
            <w:pPr>
              <w:snapToGrid w:val="0"/>
              <w:jc w:val="both"/>
              <w:rPr>
                <w:rFonts w:ascii="Marianne" w:hAnsi="Marianne" w:cs="Arial"/>
              </w:rPr>
            </w:pPr>
          </w:p>
        </w:tc>
        <w:tc>
          <w:tcPr>
            <w:tcW w:w="4394" w:type="dxa"/>
            <w:tcBorders>
              <w:left w:val="single" w:sz="4" w:space="0" w:color="000000"/>
            </w:tcBorders>
            <w:shd w:val="clear" w:color="auto" w:fill="auto"/>
          </w:tcPr>
          <w:p w14:paraId="02A80B2C" w14:textId="77777777" w:rsidR="00D97EBD" w:rsidRDefault="00D97EB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3C142E5" w14:textId="77777777" w:rsidR="00D97EBD" w:rsidRDefault="00D97EBD">
            <w:pPr>
              <w:snapToGrid w:val="0"/>
              <w:jc w:val="both"/>
              <w:rPr>
                <w:rFonts w:ascii="Marianne" w:hAnsi="Marianne" w:cs="Arial"/>
              </w:rPr>
            </w:pPr>
          </w:p>
        </w:tc>
      </w:tr>
      <w:tr w:rsidR="00D97EBD" w14:paraId="7DBD0817" w14:textId="77777777">
        <w:trPr>
          <w:trHeight w:val="1021"/>
        </w:trPr>
        <w:tc>
          <w:tcPr>
            <w:tcW w:w="832" w:type="dxa"/>
            <w:tcBorders>
              <w:left w:val="single" w:sz="4" w:space="0" w:color="000000"/>
            </w:tcBorders>
            <w:shd w:val="clear" w:color="auto" w:fill="B4C6E7"/>
          </w:tcPr>
          <w:p w14:paraId="56D3718F" w14:textId="77777777" w:rsidR="00D97EBD" w:rsidRDefault="00D97EBD">
            <w:pPr>
              <w:snapToGrid w:val="0"/>
              <w:jc w:val="both"/>
              <w:rPr>
                <w:rFonts w:ascii="Marianne" w:hAnsi="Marianne" w:cs="Arial"/>
              </w:rPr>
            </w:pPr>
          </w:p>
        </w:tc>
        <w:tc>
          <w:tcPr>
            <w:tcW w:w="4394" w:type="dxa"/>
            <w:tcBorders>
              <w:left w:val="single" w:sz="4" w:space="0" w:color="000000"/>
            </w:tcBorders>
            <w:shd w:val="clear" w:color="auto" w:fill="B4C6E7"/>
          </w:tcPr>
          <w:p w14:paraId="08B857C0" w14:textId="77777777" w:rsidR="00D97EBD" w:rsidRDefault="00D97EB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0B25FC" w14:textId="77777777" w:rsidR="00D97EBD" w:rsidRDefault="00D97EBD">
            <w:pPr>
              <w:snapToGrid w:val="0"/>
              <w:jc w:val="both"/>
              <w:rPr>
                <w:rFonts w:ascii="Marianne" w:hAnsi="Marianne" w:cs="Arial"/>
              </w:rPr>
            </w:pPr>
          </w:p>
        </w:tc>
      </w:tr>
      <w:tr w:rsidR="00D97EBD" w14:paraId="4E1D0B4F" w14:textId="77777777">
        <w:trPr>
          <w:trHeight w:val="1021"/>
        </w:trPr>
        <w:tc>
          <w:tcPr>
            <w:tcW w:w="832" w:type="dxa"/>
            <w:tcBorders>
              <w:left w:val="single" w:sz="4" w:space="0" w:color="000000"/>
            </w:tcBorders>
          </w:tcPr>
          <w:p w14:paraId="57EC4880" w14:textId="77777777" w:rsidR="00D97EBD" w:rsidRDefault="00D97EBD">
            <w:pPr>
              <w:snapToGrid w:val="0"/>
              <w:jc w:val="both"/>
              <w:rPr>
                <w:rFonts w:ascii="Marianne" w:hAnsi="Marianne" w:cs="Arial"/>
              </w:rPr>
            </w:pPr>
          </w:p>
        </w:tc>
        <w:tc>
          <w:tcPr>
            <w:tcW w:w="4394" w:type="dxa"/>
            <w:tcBorders>
              <w:left w:val="single" w:sz="4" w:space="0" w:color="000000"/>
            </w:tcBorders>
            <w:shd w:val="clear" w:color="auto" w:fill="auto"/>
          </w:tcPr>
          <w:p w14:paraId="1EA630F1" w14:textId="77777777" w:rsidR="00D97EBD" w:rsidRDefault="00D97EB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B04A3E" w14:textId="77777777" w:rsidR="00D97EBD" w:rsidRDefault="00D97EBD">
            <w:pPr>
              <w:snapToGrid w:val="0"/>
              <w:jc w:val="both"/>
              <w:rPr>
                <w:rFonts w:ascii="Marianne" w:hAnsi="Marianne" w:cs="Arial"/>
              </w:rPr>
            </w:pPr>
          </w:p>
        </w:tc>
      </w:tr>
      <w:tr w:rsidR="00D97EBD" w14:paraId="7B2D71F9" w14:textId="77777777">
        <w:trPr>
          <w:trHeight w:val="1021"/>
        </w:trPr>
        <w:tc>
          <w:tcPr>
            <w:tcW w:w="832" w:type="dxa"/>
            <w:tcBorders>
              <w:left w:val="single" w:sz="4" w:space="0" w:color="000000"/>
            </w:tcBorders>
            <w:shd w:val="clear" w:color="auto" w:fill="B4C6E7"/>
          </w:tcPr>
          <w:p w14:paraId="4B47A6EC" w14:textId="77777777" w:rsidR="00D97EBD" w:rsidRDefault="00D97EBD">
            <w:pPr>
              <w:snapToGrid w:val="0"/>
              <w:jc w:val="both"/>
              <w:rPr>
                <w:rFonts w:ascii="Marianne" w:hAnsi="Marianne" w:cs="Arial"/>
              </w:rPr>
            </w:pPr>
          </w:p>
        </w:tc>
        <w:tc>
          <w:tcPr>
            <w:tcW w:w="4394" w:type="dxa"/>
            <w:tcBorders>
              <w:left w:val="single" w:sz="4" w:space="0" w:color="000000"/>
            </w:tcBorders>
            <w:shd w:val="clear" w:color="auto" w:fill="B4C6E7"/>
          </w:tcPr>
          <w:p w14:paraId="16DB81AE" w14:textId="77777777" w:rsidR="00D97EBD" w:rsidRDefault="00D97EB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E0AB0CC" w14:textId="77777777" w:rsidR="00D97EBD" w:rsidRDefault="00D97EBD">
            <w:pPr>
              <w:snapToGrid w:val="0"/>
              <w:jc w:val="both"/>
              <w:rPr>
                <w:rFonts w:ascii="Marianne" w:hAnsi="Marianne" w:cs="Arial"/>
              </w:rPr>
            </w:pPr>
          </w:p>
        </w:tc>
      </w:tr>
      <w:tr w:rsidR="00D97EBD" w14:paraId="3E8535AA" w14:textId="77777777">
        <w:trPr>
          <w:trHeight w:val="1021"/>
        </w:trPr>
        <w:tc>
          <w:tcPr>
            <w:tcW w:w="832" w:type="dxa"/>
            <w:tcBorders>
              <w:left w:val="single" w:sz="4" w:space="0" w:color="000000"/>
            </w:tcBorders>
          </w:tcPr>
          <w:p w14:paraId="197A6501" w14:textId="77777777" w:rsidR="00D97EBD" w:rsidRDefault="00D97EBD">
            <w:pPr>
              <w:snapToGrid w:val="0"/>
              <w:jc w:val="both"/>
              <w:rPr>
                <w:rFonts w:ascii="Marianne" w:hAnsi="Marianne" w:cs="Arial"/>
              </w:rPr>
            </w:pPr>
          </w:p>
        </w:tc>
        <w:tc>
          <w:tcPr>
            <w:tcW w:w="4394" w:type="dxa"/>
            <w:tcBorders>
              <w:left w:val="single" w:sz="4" w:space="0" w:color="000000"/>
            </w:tcBorders>
            <w:shd w:val="clear" w:color="auto" w:fill="auto"/>
          </w:tcPr>
          <w:p w14:paraId="0781A179" w14:textId="77777777" w:rsidR="00D97EBD" w:rsidRDefault="00D97EB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31C44B9" w14:textId="77777777" w:rsidR="00D97EBD" w:rsidRDefault="00D97EBD">
            <w:pPr>
              <w:snapToGrid w:val="0"/>
              <w:jc w:val="both"/>
              <w:rPr>
                <w:rFonts w:ascii="Marianne" w:hAnsi="Marianne" w:cs="Arial"/>
              </w:rPr>
            </w:pPr>
          </w:p>
        </w:tc>
      </w:tr>
      <w:tr w:rsidR="00D97EBD" w14:paraId="5075F5E3" w14:textId="77777777">
        <w:trPr>
          <w:trHeight w:val="1021"/>
        </w:trPr>
        <w:tc>
          <w:tcPr>
            <w:tcW w:w="832" w:type="dxa"/>
            <w:tcBorders>
              <w:left w:val="single" w:sz="4" w:space="0" w:color="000000"/>
              <w:bottom w:val="single" w:sz="4" w:space="0" w:color="000000"/>
            </w:tcBorders>
            <w:shd w:val="clear" w:color="auto" w:fill="B4C6E7"/>
          </w:tcPr>
          <w:p w14:paraId="1768870A" w14:textId="77777777" w:rsidR="00D97EBD" w:rsidRDefault="00D97EBD">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20113AAA" w14:textId="77777777" w:rsidR="00D97EBD" w:rsidRDefault="00D97EBD">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50044FCB" w14:textId="77777777" w:rsidR="00D97EBD" w:rsidRDefault="00D97EBD">
            <w:pPr>
              <w:snapToGrid w:val="0"/>
              <w:jc w:val="both"/>
              <w:rPr>
                <w:rFonts w:ascii="Marianne" w:hAnsi="Marianne" w:cs="Arial"/>
              </w:rPr>
            </w:pPr>
          </w:p>
        </w:tc>
      </w:tr>
    </w:tbl>
    <w:p w14:paraId="5866E8D2" w14:textId="77777777" w:rsidR="00D97EBD" w:rsidRDefault="00D97EBD">
      <w:pPr>
        <w:pStyle w:val="En-tte"/>
        <w:tabs>
          <w:tab w:val="clear" w:pos="4536"/>
          <w:tab w:val="clear" w:pos="9072"/>
          <w:tab w:val="left" w:pos="864"/>
        </w:tabs>
        <w:rPr>
          <w:rFonts w:ascii="Marianne" w:hAnsi="Marianne" w:cs="Arial"/>
          <w:sz w:val="18"/>
          <w:szCs w:val="18"/>
        </w:rPr>
      </w:pPr>
    </w:p>
    <w:p w14:paraId="7EFE9494" w14:textId="77777777" w:rsidR="00D97EBD" w:rsidRDefault="00D97EBD">
      <w:pPr>
        <w:pStyle w:val="En-tte"/>
        <w:tabs>
          <w:tab w:val="clear" w:pos="4536"/>
          <w:tab w:val="clear" w:pos="9072"/>
          <w:tab w:val="left" w:pos="864"/>
        </w:tabs>
        <w:rPr>
          <w:rFonts w:ascii="Marianne" w:hAnsi="Marianne" w:cs="Arial"/>
          <w:sz w:val="18"/>
          <w:szCs w:val="18"/>
        </w:rPr>
      </w:pPr>
    </w:p>
    <w:p w14:paraId="0796FF3C" w14:textId="77777777" w:rsidR="00D97EBD" w:rsidRDefault="00D97EBD">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97EBD" w14:paraId="5AB3D73D" w14:textId="77777777">
        <w:trPr>
          <w:trHeight w:val="407"/>
        </w:trPr>
        <w:tc>
          <w:tcPr>
            <w:tcW w:w="9852" w:type="dxa"/>
            <w:shd w:val="clear" w:color="auto" w:fill="465F9D"/>
          </w:tcPr>
          <w:p w14:paraId="46CA51E0" w14:textId="77777777" w:rsidR="00D97EBD" w:rsidRDefault="00D97EBD">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40552955" w14:textId="77777777" w:rsidR="00D97EBD" w:rsidRDefault="00D97EBD">
      <w:pPr>
        <w:tabs>
          <w:tab w:val="left" w:pos="426"/>
        </w:tabs>
        <w:jc w:val="both"/>
        <w:rPr>
          <w:rFonts w:ascii="Marianne" w:hAnsi="Marianne" w:cs="Arial"/>
          <w:spacing w:val="-10"/>
        </w:rPr>
      </w:pPr>
    </w:p>
    <w:p w14:paraId="1E1F8A7B" w14:textId="77777777" w:rsidR="00D97EBD" w:rsidRDefault="00D97EBD">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B105A0A" w14:textId="77777777" w:rsidR="00D97EBD" w:rsidRDefault="00D97EBD">
      <w:pPr>
        <w:tabs>
          <w:tab w:val="left" w:pos="426"/>
        </w:tabs>
        <w:jc w:val="both"/>
        <w:rPr>
          <w:rFonts w:ascii="Marianne" w:hAnsi="Marianne" w:cs="Arial"/>
          <w:spacing w:val="-10"/>
        </w:rPr>
      </w:pPr>
    </w:p>
    <w:p w14:paraId="7D5B04CD" w14:textId="77777777" w:rsidR="00D97EBD" w:rsidRDefault="00D97EBD">
      <w:pPr>
        <w:tabs>
          <w:tab w:val="left" w:pos="426"/>
        </w:tabs>
        <w:jc w:val="both"/>
        <w:rPr>
          <w:rFonts w:ascii="Marianne" w:hAnsi="Marianne" w:cs="Arial"/>
          <w:spacing w:val="-10"/>
        </w:rPr>
      </w:pPr>
    </w:p>
    <w:p w14:paraId="27D41E24" w14:textId="77777777" w:rsidR="00D97EBD" w:rsidRDefault="00D97EBD">
      <w:pPr>
        <w:tabs>
          <w:tab w:val="left" w:pos="426"/>
        </w:tabs>
        <w:jc w:val="both"/>
        <w:rPr>
          <w:rFonts w:ascii="Marianne" w:hAnsi="Marianne" w:cs="Arial"/>
          <w:spacing w:val="-10"/>
        </w:rPr>
      </w:pPr>
    </w:p>
    <w:p w14:paraId="0F9513B0" w14:textId="77777777" w:rsidR="00D97EBD" w:rsidRDefault="00D97EBD">
      <w:pPr>
        <w:tabs>
          <w:tab w:val="left" w:pos="426"/>
        </w:tabs>
        <w:jc w:val="both"/>
        <w:rPr>
          <w:rFonts w:ascii="Marianne" w:hAnsi="Marianne" w:cs="Arial"/>
          <w:spacing w:val="-10"/>
        </w:rPr>
      </w:pPr>
    </w:p>
    <w:p w14:paraId="6520FAC9" w14:textId="77777777" w:rsidR="00D97EBD" w:rsidRDefault="00D97EBD">
      <w:pPr>
        <w:tabs>
          <w:tab w:val="left" w:pos="426"/>
        </w:tabs>
        <w:jc w:val="both"/>
        <w:rPr>
          <w:rFonts w:ascii="Marianne" w:hAnsi="Marianne" w:cs="Arial"/>
          <w:spacing w:val="-10"/>
        </w:rPr>
      </w:pPr>
    </w:p>
    <w:p w14:paraId="3D41E589" w14:textId="77777777" w:rsidR="00D97EBD" w:rsidRDefault="00D97EBD">
      <w:pPr>
        <w:tabs>
          <w:tab w:val="left" w:pos="426"/>
        </w:tabs>
        <w:jc w:val="both"/>
        <w:rPr>
          <w:rFonts w:ascii="Marianne" w:hAnsi="Marianne" w:cs="Arial"/>
          <w:spacing w:val="-10"/>
        </w:rPr>
      </w:pPr>
    </w:p>
    <w:p w14:paraId="240F7D8E" w14:textId="77777777" w:rsidR="00D97EBD" w:rsidRDefault="00D97EBD">
      <w:pPr>
        <w:tabs>
          <w:tab w:val="left" w:pos="426"/>
        </w:tabs>
        <w:jc w:val="both"/>
        <w:rPr>
          <w:rFonts w:ascii="Marianne" w:hAnsi="Marianne" w:cs="Arial"/>
          <w:spacing w:val="-10"/>
        </w:rPr>
      </w:pPr>
    </w:p>
    <w:p w14:paraId="015080B0" w14:textId="77777777" w:rsidR="00D97EBD" w:rsidRDefault="00D97EBD">
      <w:pPr>
        <w:tabs>
          <w:tab w:val="left" w:pos="426"/>
        </w:tabs>
        <w:jc w:val="both"/>
        <w:rPr>
          <w:rFonts w:ascii="Marianne" w:hAnsi="Marianne" w:cs="Arial"/>
          <w:spacing w:val="-10"/>
        </w:rPr>
      </w:pPr>
    </w:p>
    <w:p w14:paraId="08659A16" w14:textId="77777777" w:rsidR="00D97EBD" w:rsidRDefault="00D97EBD">
      <w:pPr>
        <w:tabs>
          <w:tab w:val="left" w:pos="426"/>
        </w:tabs>
        <w:jc w:val="both"/>
        <w:rPr>
          <w:rFonts w:ascii="Marianne" w:hAnsi="Marianne" w:cs="Arial"/>
          <w:spacing w:val="-10"/>
        </w:rPr>
      </w:pPr>
    </w:p>
    <w:p w14:paraId="3CD4EFAC" w14:textId="77777777" w:rsidR="00D97EBD" w:rsidRDefault="00D97EBD">
      <w:pPr>
        <w:tabs>
          <w:tab w:val="left" w:pos="426"/>
        </w:tabs>
        <w:jc w:val="both"/>
        <w:rPr>
          <w:rFonts w:ascii="Marianne" w:hAnsi="Marianne" w:cs="Arial"/>
          <w:spacing w:val="-10"/>
        </w:rPr>
      </w:pPr>
    </w:p>
    <w:p w14:paraId="4FFB68DF" w14:textId="77777777" w:rsidR="00D97EBD" w:rsidRDefault="00D97EBD">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AF30AD3" w14:textId="77777777" w:rsidR="00D97EBD" w:rsidRDefault="00D97EBD">
      <w:pPr>
        <w:tabs>
          <w:tab w:val="left" w:pos="426"/>
        </w:tabs>
        <w:jc w:val="both"/>
        <w:rPr>
          <w:rFonts w:ascii="Marianne" w:hAnsi="Marianne" w:cs="Arial"/>
          <w:spacing w:val="-10"/>
          <w:sz w:val="22"/>
          <w:szCs w:val="22"/>
        </w:rPr>
      </w:pPr>
    </w:p>
    <w:p w14:paraId="58F33C5C" w14:textId="77777777" w:rsidR="00D97EBD" w:rsidRDefault="00D97EBD">
      <w:pPr>
        <w:tabs>
          <w:tab w:val="left" w:pos="426"/>
        </w:tabs>
        <w:jc w:val="both"/>
        <w:rPr>
          <w:rFonts w:ascii="Marianne" w:hAnsi="Marianne" w:cs="Arial"/>
          <w:spacing w:val="-10"/>
          <w:sz w:val="22"/>
          <w:szCs w:val="22"/>
        </w:rPr>
      </w:pPr>
    </w:p>
    <w:p w14:paraId="065F6B12" w14:textId="77777777" w:rsidR="00D97EBD" w:rsidRDefault="00D97EBD">
      <w:pPr>
        <w:tabs>
          <w:tab w:val="left" w:pos="426"/>
        </w:tabs>
        <w:jc w:val="both"/>
        <w:rPr>
          <w:rFonts w:ascii="Marianne" w:hAnsi="Marianne" w:cs="Arial"/>
          <w:spacing w:val="-10"/>
          <w:sz w:val="22"/>
          <w:szCs w:val="22"/>
        </w:rPr>
      </w:pPr>
    </w:p>
    <w:p w14:paraId="159B3642" w14:textId="77777777" w:rsidR="00D97EBD" w:rsidRDefault="00D97EBD">
      <w:pPr>
        <w:tabs>
          <w:tab w:val="left" w:pos="426"/>
        </w:tabs>
        <w:jc w:val="both"/>
        <w:rPr>
          <w:rFonts w:ascii="Marianne" w:hAnsi="Marianne" w:cs="Arial"/>
          <w:spacing w:val="-10"/>
          <w:sz w:val="22"/>
          <w:szCs w:val="22"/>
        </w:rPr>
      </w:pPr>
    </w:p>
    <w:p w14:paraId="7E7D3599" w14:textId="77777777" w:rsidR="00D97EBD" w:rsidRDefault="00D97EBD">
      <w:pPr>
        <w:tabs>
          <w:tab w:val="left" w:pos="426"/>
        </w:tabs>
        <w:jc w:val="both"/>
        <w:rPr>
          <w:rFonts w:ascii="Marianne" w:hAnsi="Marianne" w:cs="Arial"/>
          <w:spacing w:val="-10"/>
          <w:sz w:val="22"/>
          <w:szCs w:val="22"/>
        </w:rPr>
      </w:pPr>
    </w:p>
    <w:p w14:paraId="247E348E" w14:textId="77777777" w:rsidR="00D97EBD" w:rsidRDefault="00D97EBD">
      <w:pPr>
        <w:tabs>
          <w:tab w:val="left" w:pos="426"/>
        </w:tabs>
        <w:jc w:val="both"/>
        <w:rPr>
          <w:rFonts w:ascii="Marianne" w:hAnsi="Marianne" w:cs="Arial"/>
          <w:spacing w:val="-10"/>
          <w:sz w:val="22"/>
          <w:szCs w:val="22"/>
        </w:rPr>
      </w:pPr>
    </w:p>
    <w:p w14:paraId="18B2FCBC" w14:textId="77777777" w:rsidR="00D97EBD" w:rsidRDefault="00D97EBD">
      <w:pPr>
        <w:tabs>
          <w:tab w:val="left" w:pos="426"/>
        </w:tabs>
        <w:jc w:val="both"/>
        <w:rPr>
          <w:rFonts w:ascii="Marianne" w:hAnsi="Marianne" w:cs="Arial"/>
          <w:spacing w:val="-10"/>
          <w:sz w:val="22"/>
          <w:szCs w:val="22"/>
        </w:rPr>
      </w:pPr>
    </w:p>
    <w:p w14:paraId="25968746" w14:textId="77777777" w:rsidR="00D97EBD" w:rsidRDefault="00D97EBD">
      <w:pPr>
        <w:tabs>
          <w:tab w:val="left" w:pos="426"/>
        </w:tabs>
        <w:jc w:val="both"/>
        <w:rPr>
          <w:rFonts w:ascii="Marianne" w:hAnsi="Marianne" w:cs="Arial"/>
          <w:spacing w:val="-10"/>
          <w:sz w:val="22"/>
          <w:szCs w:val="22"/>
        </w:rPr>
      </w:pPr>
    </w:p>
    <w:p w14:paraId="1AD04D24" w14:textId="77777777" w:rsidR="00D97EBD" w:rsidRDefault="00D97EBD">
      <w:pPr>
        <w:tabs>
          <w:tab w:val="left" w:pos="426"/>
        </w:tabs>
        <w:jc w:val="both"/>
        <w:rPr>
          <w:rFonts w:ascii="Marianne" w:hAnsi="Marianne" w:cs="Arial"/>
          <w:spacing w:val="-10"/>
          <w:sz w:val="22"/>
          <w:szCs w:val="22"/>
        </w:rPr>
      </w:pPr>
    </w:p>
    <w:p w14:paraId="442C2735" w14:textId="77777777" w:rsidR="00D97EBD" w:rsidRDefault="00D97EBD">
      <w:pPr>
        <w:tabs>
          <w:tab w:val="left" w:pos="426"/>
        </w:tabs>
        <w:jc w:val="both"/>
        <w:rPr>
          <w:rFonts w:ascii="Marianne" w:hAnsi="Marianne" w:cs="Arial"/>
          <w:spacing w:val="-10"/>
          <w:sz w:val="22"/>
          <w:szCs w:val="22"/>
        </w:rPr>
      </w:pPr>
    </w:p>
    <w:p w14:paraId="6CE900E1" w14:textId="77777777" w:rsidR="00D97EBD" w:rsidRDefault="00D97EBD">
      <w:pPr>
        <w:tabs>
          <w:tab w:val="left" w:pos="426"/>
        </w:tabs>
        <w:jc w:val="both"/>
        <w:rPr>
          <w:rFonts w:ascii="Marianne" w:hAnsi="Marianne" w:cs="Arial"/>
          <w:spacing w:val="-10"/>
          <w:sz w:val="22"/>
          <w:szCs w:val="22"/>
        </w:rPr>
      </w:pPr>
    </w:p>
    <w:p w14:paraId="41D3B5C5" w14:textId="77777777" w:rsidR="00D97EBD" w:rsidRDefault="00D97EBD">
      <w:pPr>
        <w:tabs>
          <w:tab w:val="left" w:pos="426"/>
        </w:tabs>
        <w:jc w:val="both"/>
        <w:rPr>
          <w:rFonts w:ascii="Marianne" w:hAnsi="Marianne" w:cs="Arial"/>
          <w:spacing w:val="-10"/>
          <w:sz w:val="22"/>
          <w:szCs w:val="22"/>
        </w:rPr>
      </w:pPr>
    </w:p>
    <w:p w14:paraId="71F10E1F" w14:textId="77777777" w:rsidR="00D97EBD" w:rsidRDefault="00D97EBD">
      <w:pPr>
        <w:tabs>
          <w:tab w:val="left" w:pos="426"/>
        </w:tabs>
        <w:jc w:val="both"/>
        <w:rPr>
          <w:rFonts w:ascii="Marianne" w:hAnsi="Marianne" w:cs="Arial"/>
          <w:spacing w:val="-10"/>
          <w:sz w:val="22"/>
          <w:szCs w:val="22"/>
        </w:rPr>
      </w:pPr>
    </w:p>
    <w:p w14:paraId="47B7A702" w14:textId="77777777" w:rsidR="00D97EBD" w:rsidRDefault="00D97EBD">
      <w:pPr>
        <w:tabs>
          <w:tab w:val="left" w:pos="426"/>
        </w:tabs>
        <w:jc w:val="both"/>
        <w:rPr>
          <w:rFonts w:ascii="Marianne" w:hAnsi="Marianne" w:cs="Arial"/>
          <w:spacing w:val="-10"/>
          <w:sz w:val="22"/>
          <w:szCs w:val="22"/>
        </w:rPr>
      </w:pPr>
    </w:p>
    <w:p w14:paraId="6B8ED95B" w14:textId="77777777" w:rsidR="00D97EBD" w:rsidRDefault="00D97EBD">
      <w:pPr>
        <w:tabs>
          <w:tab w:val="left" w:pos="426"/>
        </w:tabs>
        <w:jc w:val="both"/>
        <w:rPr>
          <w:rFonts w:ascii="Marianne" w:hAnsi="Marianne" w:cs="Arial"/>
          <w:spacing w:val="-10"/>
          <w:sz w:val="22"/>
          <w:szCs w:val="22"/>
        </w:rPr>
      </w:pPr>
    </w:p>
    <w:p w14:paraId="62356BE5" w14:textId="77777777" w:rsidR="00D97EBD" w:rsidRDefault="00D97EBD">
      <w:pPr>
        <w:tabs>
          <w:tab w:val="left" w:pos="426"/>
        </w:tabs>
        <w:jc w:val="both"/>
        <w:rPr>
          <w:rFonts w:ascii="Marianne" w:hAnsi="Marianne" w:cs="Arial"/>
          <w:spacing w:val="-10"/>
          <w:sz w:val="22"/>
          <w:szCs w:val="22"/>
        </w:rPr>
      </w:pPr>
    </w:p>
    <w:p w14:paraId="36792980" w14:textId="77777777" w:rsidR="00D97EBD" w:rsidRDefault="00D97EBD">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D97EBD">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1D68B" w14:textId="77777777" w:rsidR="004978D7" w:rsidRDefault="004978D7">
      <w:r>
        <w:separator/>
      </w:r>
    </w:p>
  </w:endnote>
  <w:endnote w:type="continuationSeparator" w:id="0">
    <w:p w14:paraId="15CC06B3" w14:textId="77777777" w:rsidR="004978D7" w:rsidRDefault="00497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97EBD" w14:paraId="7B4C6439" w14:textId="77777777">
      <w:trPr>
        <w:tblHeader/>
      </w:trPr>
      <w:tc>
        <w:tcPr>
          <w:tcW w:w="3513" w:type="dxa"/>
          <w:shd w:val="clear" w:color="auto" w:fill="66CCFF"/>
        </w:tcPr>
        <w:p w14:paraId="10E1494D" w14:textId="77777777" w:rsidR="00D97EBD" w:rsidRDefault="00D97EBD">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2DC5D110" w14:textId="77777777" w:rsidR="00D97EBD" w:rsidRDefault="00F9794F">
          <w:pPr>
            <w:shd w:val="clear" w:color="auto" w:fill="66CCFF"/>
            <w:snapToGrid w:val="0"/>
            <w:jc w:val="center"/>
            <w:rPr>
              <w:rFonts w:ascii="Marianne" w:hAnsi="Marianne" w:cs="Arial"/>
              <w:b/>
              <w:bCs/>
            </w:rPr>
          </w:pPr>
          <w:r>
            <w:rPr>
              <w:rFonts w:ascii="Marianne" w:hAnsi="Marianne" w:cs="Arial"/>
              <w:b/>
              <w:i/>
              <w:iCs/>
            </w:rPr>
            <w:t>2025-150</w:t>
          </w:r>
        </w:p>
      </w:tc>
      <w:tc>
        <w:tcPr>
          <w:tcW w:w="900" w:type="dxa"/>
          <w:shd w:val="clear" w:color="auto" w:fill="66CCFF"/>
        </w:tcPr>
        <w:p w14:paraId="18F20E3C" w14:textId="77777777" w:rsidR="00D97EBD" w:rsidRDefault="00D97EBD">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918C8D9" w14:textId="77777777" w:rsidR="00D97EBD" w:rsidRDefault="00D97EBD">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D671A0">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6DDF762" w14:textId="77777777" w:rsidR="00D97EBD" w:rsidRDefault="00D97EBD">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C686089" w14:textId="77777777" w:rsidR="00D97EBD" w:rsidRDefault="00D97EBD">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D671A0">
            <w:rPr>
              <w:rStyle w:val="Numrodepage"/>
              <w:rFonts w:ascii="Marianne" w:hAnsi="Marianne" w:cs="Arial"/>
              <w:b/>
              <w:noProof/>
            </w:rPr>
            <w:t>3</w:t>
          </w:r>
          <w:r>
            <w:rPr>
              <w:rStyle w:val="Numrodepage"/>
              <w:rFonts w:ascii="Marianne" w:hAnsi="Marianne" w:cs="Arial"/>
              <w:b/>
            </w:rPr>
            <w:fldChar w:fldCharType="end"/>
          </w:r>
        </w:p>
      </w:tc>
    </w:tr>
  </w:tbl>
  <w:p w14:paraId="3CADD3AC" w14:textId="77777777" w:rsidR="00D97EBD" w:rsidRDefault="00D97EB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0E35" w14:textId="77777777" w:rsidR="004978D7" w:rsidRDefault="004978D7">
      <w:r>
        <w:separator/>
      </w:r>
    </w:p>
  </w:footnote>
  <w:footnote w:type="continuationSeparator" w:id="0">
    <w:p w14:paraId="59FEC3E6" w14:textId="77777777" w:rsidR="004978D7" w:rsidRDefault="004978D7">
      <w:r>
        <w:continuationSeparator/>
      </w:r>
    </w:p>
  </w:footnote>
  <w:footnote w:id="1">
    <w:p w14:paraId="015309A1" w14:textId="77777777" w:rsidR="00D97EBD" w:rsidRDefault="00D97EBD">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A528C6" w14:textId="77777777" w:rsidR="00D97EBD" w:rsidRDefault="00D97EB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01A121F" w14:textId="77777777" w:rsidR="00D97EBD" w:rsidRDefault="00D97EB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335D435" w14:textId="77777777" w:rsidR="00D97EBD" w:rsidRDefault="00D97EBD">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585067921">
    <w:abstractNumId w:val="0"/>
  </w:num>
  <w:num w:numId="2" w16cid:durableId="1996295913">
    <w:abstractNumId w:val="1"/>
  </w:num>
  <w:num w:numId="3" w16cid:durableId="793719325">
    <w:abstractNumId w:val="2"/>
  </w:num>
  <w:num w:numId="4" w16cid:durableId="1042947515">
    <w:abstractNumId w:val="0"/>
  </w:num>
  <w:num w:numId="5" w16cid:durableId="1243905748">
    <w:abstractNumId w:val="3"/>
  </w:num>
  <w:num w:numId="6" w16cid:durableId="1879464054">
    <w:abstractNumId w:val="5"/>
  </w:num>
  <w:num w:numId="7" w16cid:durableId="1960989394">
    <w:abstractNumId w:val="9"/>
  </w:num>
  <w:num w:numId="8" w16cid:durableId="2137016204">
    <w:abstractNumId w:val="7"/>
  </w:num>
  <w:num w:numId="9" w16cid:durableId="2126536595">
    <w:abstractNumId w:val="6"/>
    <w:lvlOverride w:ilvl="0"/>
    <w:lvlOverride w:ilvl="1"/>
    <w:lvlOverride w:ilvl="2"/>
    <w:lvlOverride w:ilvl="3"/>
    <w:lvlOverride w:ilvl="4"/>
    <w:lvlOverride w:ilvl="5"/>
    <w:lvlOverride w:ilvl="6"/>
    <w:lvlOverride w:ilvl="7"/>
    <w:lvlOverride w:ilvl="8"/>
  </w:num>
  <w:num w:numId="10" w16cid:durableId="1387879189">
    <w:abstractNumId w:val="3"/>
    <w:lvlOverride w:ilvl="0"/>
    <w:lvlOverride w:ilvl="1"/>
    <w:lvlOverride w:ilvl="2"/>
    <w:lvlOverride w:ilvl="3"/>
    <w:lvlOverride w:ilvl="4"/>
    <w:lvlOverride w:ilvl="5"/>
    <w:lvlOverride w:ilvl="6"/>
    <w:lvlOverride w:ilvl="7"/>
    <w:lvlOverride w:ilvl="8"/>
  </w:num>
  <w:num w:numId="11" w16cid:durableId="1862209247">
    <w:abstractNumId w:val="4"/>
  </w:num>
  <w:num w:numId="12" w16cid:durableId="6997464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1A0"/>
    <w:rsid w:val="0018252C"/>
    <w:rsid w:val="004978D7"/>
    <w:rsid w:val="005D45F8"/>
    <w:rsid w:val="006A7BDC"/>
    <w:rsid w:val="00966B9A"/>
    <w:rsid w:val="00980454"/>
    <w:rsid w:val="00A20643"/>
    <w:rsid w:val="00CB5D90"/>
    <w:rsid w:val="00D671A0"/>
    <w:rsid w:val="00D97EBD"/>
    <w:rsid w:val="00F16CB7"/>
    <w:rsid w:val="00F979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71A2862"/>
  <w15:chartTrackingRefBased/>
  <w15:docId w15:val="{EE3CA2FE-52DF-4F50-B340-F656273B2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17332898">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94591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B4CCE-C57C-4C54-A9C9-15F8F25C2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3538</Words>
  <Characters>19464</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22957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Hugo Hamoudi</cp:lastModifiedBy>
  <cp:revision>2</cp:revision>
  <cp:lastPrinted>2023-09-26T08:15:00Z</cp:lastPrinted>
  <dcterms:created xsi:type="dcterms:W3CDTF">2025-12-18T08:42:00Z</dcterms:created>
  <dcterms:modified xsi:type="dcterms:W3CDTF">2025-12-18T08:42:00Z</dcterms:modified>
</cp:coreProperties>
</file>