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57F48" w14:textId="5513DF77" w:rsidR="00BD0C09" w:rsidRDefault="00BD0C09">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4D04D7D1" wp14:editId="1F9FEB55">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FF3A9B" w14:textId="77777777" w:rsidR="00BD0C09" w:rsidRDefault="00BD0C09">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04D7D1"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6FF3A9B" w14:textId="77777777" w:rsidR="00BD0C09" w:rsidRDefault="00BD0C09">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70B490" w14:textId="77777777" w:rsidR="00BD0C09" w:rsidRDefault="00BD0C09">
      <w:pPr>
        <w:pStyle w:val="FicheTitre"/>
        <w:rPr>
          <w:rFonts w:cs="Arial Narrow"/>
          <w:b w:val="0"/>
          <w:bCs/>
          <w:spacing w:val="50"/>
          <w:szCs w:val="17"/>
        </w:rPr>
      </w:pPr>
    </w:p>
    <w:p w14:paraId="23CBD620" w14:textId="49B5833F" w:rsidR="00BD0C09" w:rsidRDefault="00BD0C09">
      <w:pPr>
        <w:pStyle w:val="FicheTitre"/>
        <w:rPr>
          <w:rFonts w:cs="Arial Narrow"/>
          <w:b w:val="0"/>
          <w:bCs/>
          <w:spacing w:val="50"/>
          <w:szCs w:val="17"/>
        </w:rPr>
        <w:sectPr w:rsidR="00BD0C09">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4DD85048" wp14:editId="7670ABEC">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5C06E8" w14:paraId="6A100126" w14:textId="77777777">
        <w:tc>
          <w:tcPr>
            <w:tcW w:w="9039" w:type="dxa"/>
            <w:shd w:val="clear" w:color="auto" w:fill="465F9D"/>
          </w:tcPr>
          <w:p w14:paraId="5DE24CFC" w14:textId="77777777" w:rsidR="00BD0C09" w:rsidRDefault="00BD0C09">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4DB044B3" w14:textId="77777777" w:rsidR="00BD0C09" w:rsidRDefault="00BD0C09">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E48691B" w14:textId="77777777" w:rsidR="00BD0C09" w:rsidRDefault="00BD0C09">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AF52818" w14:textId="77777777" w:rsidR="00BD0C09" w:rsidRDefault="00BD0C09">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309063F" w14:textId="77777777" w:rsidR="00BD0C09" w:rsidRDefault="00BD0C09">
      <w:pPr>
        <w:jc w:val="both"/>
        <w:rPr>
          <w:rFonts w:ascii="Arial" w:hAnsi="Arial" w:cs="Arial"/>
        </w:rPr>
      </w:pPr>
    </w:p>
    <w:p w14:paraId="0C414088" w14:textId="77777777" w:rsidR="00BD0C09" w:rsidRDefault="00BD0C09">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E556A3D" w14:textId="77777777" w:rsidR="00BD0C09" w:rsidRDefault="00BD0C09">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DD985E8" w14:textId="77777777" w:rsidR="00BD0C09" w:rsidRDefault="00BD0C09">
      <w:pPr>
        <w:rPr>
          <w:rFonts w:ascii="Marianne" w:hAnsi="Marianne"/>
        </w:rPr>
      </w:pPr>
    </w:p>
    <w:p w14:paraId="4CF30B71" w14:textId="77777777" w:rsidR="00BD0C09" w:rsidRDefault="00BD0C09">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30AD920" w14:textId="77777777" w:rsidR="00BD0C09" w:rsidRDefault="00BD0C09">
      <w:pPr>
        <w:rPr>
          <w:rFonts w:ascii="Marianne" w:hAnsi="Marianne"/>
        </w:rPr>
      </w:pPr>
    </w:p>
    <w:p w14:paraId="723869C1" w14:textId="77777777" w:rsidR="00BD0C09" w:rsidRDefault="00BD0C09">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93DF5BD" w14:textId="77777777" w:rsidR="00BD0C09" w:rsidRDefault="00BD0C09">
      <w:pPr>
        <w:jc w:val="both"/>
        <w:rPr>
          <w:rFonts w:ascii="Marianne" w:hAnsi="Marianne" w:cs="Arial"/>
          <w:i/>
          <w:iCs/>
        </w:rPr>
      </w:pPr>
    </w:p>
    <w:p w14:paraId="590951C3" w14:textId="77777777" w:rsidR="00BD0C09" w:rsidRDefault="00BD0C09">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929AA7" w14:textId="77777777" w:rsidR="00BD0C09" w:rsidRDefault="00BD0C09">
      <w:pPr>
        <w:jc w:val="both"/>
        <w:rPr>
          <w:rFonts w:ascii="Marianne" w:hAnsi="Marianne" w:cs="Arial"/>
          <w:i/>
          <w:sz w:val="18"/>
          <w:szCs w:val="18"/>
        </w:rPr>
      </w:pPr>
    </w:p>
    <w:p w14:paraId="7443D953" w14:textId="77777777" w:rsidR="00BD0C09" w:rsidRDefault="00BD0C09">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C06E8" w14:paraId="7D847311" w14:textId="77777777">
        <w:tc>
          <w:tcPr>
            <w:tcW w:w="9710" w:type="dxa"/>
            <w:shd w:val="clear" w:color="auto" w:fill="465F9D"/>
          </w:tcPr>
          <w:p w14:paraId="69F52B21" w14:textId="77777777" w:rsidR="00BD0C09" w:rsidRDefault="00BD0C09">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D3F4A76" w14:textId="77777777" w:rsidR="00BD0C09" w:rsidRDefault="00BD0C09">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24BF680C" w14:textId="77777777" w:rsidR="00BD0C09" w:rsidRDefault="00BD0C09">
      <w:pPr>
        <w:rPr>
          <w:rFonts w:ascii="Marianne" w:hAnsi="Marianne" w:cs="Arial"/>
          <w:b/>
          <w:bCs/>
        </w:rPr>
      </w:pPr>
    </w:p>
    <w:p w14:paraId="781902A9" w14:textId="77777777" w:rsidR="005B19D2" w:rsidRPr="005B19D2" w:rsidRDefault="005B19D2" w:rsidP="005B19D2">
      <w:pPr>
        <w:rPr>
          <w:rFonts w:ascii="Marianne" w:hAnsi="Marianne" w:cs="Arial"/>
          <w:b/>
          <w:bCs/>
        </w:rPr>
      </w:pPr>
      <w:r w:rsidRPr="005B19D2">
        <w:rPr>
          <w:rFonts w:ascii="Marianne" w:hAnsi="Marianne" w:cs="Arial"/>
          <w:b/>
          <w:bCs/>
        </w:rPr>
        <w:t>CNRS – DELEGATION ALSACE</w:t>
      </w:r>
    </w:p>
    <w:p w14:paraId="7287FE4F" w14:textId="77777777" w:rsidR="005B19D2" w:rsidRPr="005B19D2" w:rsidRDefault="005B19D2" w:rsidP="005B19D2">
      <w:pPr>
        <w:rPr>
          <w:rFonts w:ascii="Marianne" w:hAnsi="Marianne" w:cs="Arial"/>
          <w:b/>
          <w:bCs/>
        </w:rPr>
      </w:pPr>
      <w:r w:rsidRPr="005B19D2">
        <w:rPr>
          <w:rFonts w:ascii="Marianne" w:hAnsi="Marianne" w:cs="Arial"/>
          <w:b/>
          <w:bCs/>
        </w:rPr>
        <w:t>23, rue du Lœss - BP 20</w:t>
      </w:r>
    </w:p>
    <w:p w14:paraId="2180AA57" w14:textId="663412B6" w:rsidR="00BD0C09" w:rsidRDefault="005B19D2" w:rsidP="005B19D2">
      <w:pPr>
        <w:rPr>
          <w:rFonts w:ascii="Marianne" w:hAnsi="Marianne" w:cs="Arial"/>
          <w:b/>
          <w:bCs/>
        </w:rPr>
      </w:pPr>
      <w:r w:rsidRPr="005B19D2">
        <w:rPr>
          <w:rFonts w:ascii="Marianne" w:hAnsi="Marianne" w:cs="Arial"/>
          <w:b/>
          <w:bCs/>
        </w:rPr>
        <w:t>67037 Strasbourg Cedex 02</w:t>
      </w:r>
    </w:p>
    <w:p w14:paraId="60139183" w14:textId="77777777" w:rsidR="00BD0C09" w:rsidRDefault="00BD0C09">
      <w:pPr>
        <w:rPr>
          <w:rFonts w:ascii="Marianne" w:hAnsi="Marianne" w:cs="Arial"/>
          <w:b/>
          <w:bCs/>
        </w:rPr>
      </w:pPr>
    </w:p>
    <w:p w14:paraId="69C23A7C" w14:textId="77777777" w:rsidR="00BD0C09" w:rsidRDefault="00BD0C09">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C06E8" w14:paraId="577B30E4" w14:textId="77777777">
        <w:tc>
          <w:tcPr>
            <w:tcW w:w="9852" w:type="dxa"/>
            <w:shd w:val="clear" w:color="auto" w:fill="465F9D"/>
          </w:tcPr>
          <w:p w14:paraId="5B4A9677" w14:textId="77777777" w:rsidR="00BD0C09" w:rsidRDefault="00BD0C09">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C0F769E" w14:textId="77777777" w:rsidR="00BD0C09" w:rsidRDefault="00BD0C09">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106DE51B" w14:textId="77777777" w:rsidR="005B19D2" w:rsidRDefault="005B19D2" w:rsidP="005B19D2">
      <w:pPr>
        <w:pStyle w:val="fcase1ertab"/>
        <w:tabs>
          <w:tab w:val="clear" w:pos="426"/>
          <w:tab w:val="left" w:pos="0"/>
        </w:tabs>
        <w:spacing w:before="120"/>
        <w:ind w:left="0" w:firstLine="0"/>
        <w:rPr>
          <w:rFonts w:ascii="Marianne" w:hAnsi="Marianne" w:cs="Arial"/>
          <w:i/>
          <w:sz w:val="16"/>
          <w:szCs w:val="16"/>
        </w:rPr>
      </w:pPr>
    </w:p>
    <w:p w14:paraId="48514036" w14:textId="45CBFCE4" w:rsidR="00BD0C09" w:rsidRDefault="00385160">
      <w:pPr>
        <w:pStyle w:val="fcase1ertab"/>
        <w:tabs>
          <w:tab w:val="clear" w:pos="426"/>
          <w:tab w:val="left" w:pos="0"/>
        </w:tabs>
        <w:spacing w:before="120"/>
        <w:ind w:left="0" w:firstLine="0"/>
        <w:rPr>
          <w:rFonts w:ascii="Marianne" w:hAnsi="Marianne" w:cs="Arial"/>
          <w:i/>
          <w:sz w:val="16"/>
          <w:szCs w:val="16"/>
        </w:rPr>
      </w:pPr>
      <w:r w:rsidRPr="00385160">
        <w:rPr>
          <w:rFonts w:ascii="Marianne" w:hAnsi="Marianne" w:cs="Arial"/>
          <w:b/>
          <w:bCs/>
          <w:iCs/>
        </w:rPr>
        <w:t xml:space="preserve">Acquisition, livraison, installation, mise en service et formation À l’utilisation d’un appareil de mesures physiques sous champ magnétique avec système de </w:t>
      </w:r>
      <w:proofErr w:type="spellStart"/>
      <w:r w:rsidRPr="00385160">
        <w:rPr>
          <w:rFonts w:ascii="Marianne" w:hAnsi="Marianne" w:cs="Arial"/>
          <w:b/>
          <w:bCs/>
          <w:iCs/>
        </w:rPr>
        <w:t>reliquéfaction</w:t>
      </w:r>
      <w:proofErr w:type="spellEnd"/>
      <w:r w:rsidRPr="00385160">
        <w:rPr>
          <w:rFonts w:ascii="Marianne" w:hAnsi="Marianne" w:cs="Arial"/>
          <w:b/>
          <w:bCs/>
          <w:iCs/>
        </w:rPr>
        <w:t xml:space="preserve"> d’hélium</w:t>
      </w:r>
    </w:p>
    <w:p w14:paraId="70193B0B" w14:textId="77777777" w:rsidR="00BD0C09" w:rsidRDefault="00BD0C09">
      <w:pPr>
        <w:pStyle w:val="fcase1ertab"/>
        <w:tabs>
          <w:tab w:val="clear" w:pos="426"/>
          <w:tab w:val="left" w:pos="0"/>
        </w:tabs>
        <w:spacing w:before="120"/>
        <w:ind w:left="0" w:firstLine="0"/>
        <w:rPr>
          <w:rFonts w:ascii="Marianne" w:hAnsi="Marianne" w:cs="Arial"/>
          <w:i/>
          <w:sz w:val="16"/>
          <w:szCs w:val="16"/>
        </w:rPr>
      </w:pPr>
    </w:p>
    <w:p w14:paraId="12FB16A0" w14:textId="77777777" w:rsidR="00BD0C09" w:rsidRDefault="00BD0C09">
      <w:pPr>
        <w:pStyle w:val="fcase1ertab"/>
        <w:tabs>
          <w:tab w:val="clear" w:pos="426"/>
          <w:tab w:val="left" w:pos="0"/>
        </w:tabs>
        <w:spacing w:before="120"/>
        <w:ind w:left="0" w:firstLine="0"/>
        <w:rPr>
          <w:rFonts w:ascii="Marianne" w:hAnsi="Marianne" w:cs="Arial"/>
          <w:i/>
          <w:sz w:val="16"/>
          <w:szCs w:val="16"/>
        </w:rPr>
      </w:pPr>
    </w:p>
    <w:p w14:paraId="459FB4E4" w14:textId="77777777" w:rsidR="00BD0C09" w:rsidRDefault="00BD0C09">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C06E8" w14:paraId="55E4453B" w14:textId="77777777">
        <w:tc>
          <w:tcPr>
            <w:tcW w:w="9852" w:type="dxa"/>
            <w:shd w:val="clear" w:color="auto" w:fill="465F9D"/>
          </w:tcPr>
          <w:p w14:paraId="1AEB7495" w14:textId="77777777" w:rsidR="00BD0C09" w:rsidRDefault="00BD0C09">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3140BEC1" w14:textId="77777777" w:rsidR="00BD0C09" w:rsidRDefault="00BD0C09">
      <w:pPr>
        <w:pStyle w:val="Titre9"/>
        <w:numPr>
          <w:ilvl w:val="0"/>
          <w:numId w:val="0"/>
        </w:numPr>
        <w:rPr>
          <w:rFonts w:ascii="Marianne" w:hAnsi="Marianne"/>
          <w:i w:val="0"/>
          <w:sz w:val="20"/>
        </w:rPr>
      </w:pPr>
    </w:p>
    <w:p w14:paraId="1BE2AF2F" w14:textId="77777777" w:rsidR="00BD0C09" w:rsidRDefault="00BD0C09">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26752F9" w14:textId="77777777" w:rsidR="00BD0C09" w:rsidRDefault="00BD0C09">
      <w:pPr>
        <w:pStyle w:val="Titre9"/>
        <w:tabs>
          <w:tab w:val="num" w:pos="0"/>
        </w:tabs>
        <w:ind w:left="0"/>
        <w:jc w:val="both"/>
        <w:rPr>
          <w:rFonts w:ascii="Marianne" w:hAnsi="Marianne"/>
          <w:i w:val="0"/>
          <w:iCs w:val="0"/>
          <w:sz w:val="20"/>
          <w:szCs w:val="20"/>
        </w:rPr>
      </w:pPr>
    </w:p>
    <w:p w14:paraId="30E6FD70" w14:textId="77777777" w:rsidR="00BD0C09" w:rsidRDefault="00BD0C09">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8958981" w14:textId="77777777" w:rsidR="00BD0C09" w:rsidRDefault="00BD0C09">
      <w:pPr>
        <w:jc w:val="both"/>
        <w:rPr>
          <w:rFonts w:ascii="Marianne" w:hAnsi="Marianne" w:cs="Arial"/>
          <w:b/>
          <w:bCs/>
        </w:rPr>
      </w:pPr>
    </w:p>
    <w:p w14:paraId="0BC8EF36" w14:textId="77777777" w:rsidR="00BD0C09" w:rsidRDefault="00BD0C09">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368D99D3" w14:textId="77777777" w:rsidR="00BD0C09" w:rsidRDefault="00BD0C09">
      <w:pPr>
        <w:rPr>
          <w:rFonts w:ascii="Marianne" w:hAnsi="Marianne"/>
        </w:rPr>
      </w:pPr>
    </w:p>
    <w:p w14:paraId="7152F7C2" w14:textId="77777777" w:rsidR="00BD0C09" w:rsidRDefault="00BD0C09">
      <w:pPr>
        <w:rPr>
          <w:rFonts w:ascii="Marianne" w:hAnsi="Marianne"/>
        </w:rPr>
      </w:pPr>
    </w:p>
    <w:p w14:paraId="16F7D1F4" w14:textId="77777777" w:rsidR="00BD0C09" w:rsidRDefault="00BD0C09">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3C3E3683" w14:textId="77777777" w:rsidR="00BD0C09" w:rsidRDefault="00BD0C09">
      <w:pPr>
        <w:rPr>
          <w:rFonts w:ascii="Marianne" w:hAnsi="Marianne"/>
        </w:rPr>
      </w:pPr>
    </w:p>
    <w:p w14:paraId="39BE1442" w14:textId="77777777" w:rsidR="00BD0C09" w:rsidRDefault="00BD0C09">
      <w:pPr>
        <w:rPr>
          <w:rFonts w:ascii="Marianne" w:hAnsi="Marianne"/>
        </w:rPr>
      </w:pPr>
    </w:p>
    <w:p w14:paraId="4C1C0B8E" w14:textId="77777777" w:rsidR="00BD0C09" w:rsidRDefault="00BD0C09">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AF42FC8" w14:textId="77777777" w:rsidR="00BD0C09" w:rsidRDefault="00BD0C09">
      <w:pPr>
        <w:rPr>
          <w:rFonts w:ascii="Marianne" w:hAnsi="Marianne"/>
        </w:rPr>
      </w:pPr>
    </w:p>
    <w:p w14:paraId="34DA0CC2" w14:textId="77777777" w:rsidR="00BD0C09" w:rsidRDefault="00BD0C09">
      <w:pPr>
        <w:rPr>
          <w:rFonts w:ascii="Marianne" w:hAnsi="Marianne"/>
        </w:rPr>
      </w:pPr>
    </w:p>
    <w:p w14:paraId="2C28471E" w14:textId="77777777" w:rsidR="00BD0C09" w:rsidRDefault="00BD0C09">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203D1F2B" w14:textId="77777777" w:rsidR="00BD0C09" w:rsidRDefault="00BD0C09">
      <w:pPr>
        <w:rPr>
          <w:rFonts w:ascii="Marianne" w:hAnsi="Marianne"/>
        </w:rPr>
      </w:pPr>
    </w:p>
    <w:p w14:paraId="63E18338" w14:textId="77777777" w:rsidR="00BD0C09" w:rsidRDefault="00BD0C09">
      <w:pPr>
        <w:rPr>
          <w:rFonts w:ascii="Marianne" w:hAnsi="Marianne"/>
        </w:rPr>
      </w:pPr>
    </w:p>
    <w:p w14:paraId="5D73E9F0" w14:textId="77777777" w:rsidR="00BD0C09" w:rsidRDefault="00BD0C09">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2E279EC" w14:textId="77777777" w:rsidR="00BD0C09" w:rsidRDefault="00BD0C09">
      <w:pPr>
        <w:rPr>
          <w:rFonts w:ascii="Marianne" w:hAnsi="Marianne"/>
        </w:rPr>
      </w:pPr>
    </w:p>
    <w:p w14:paraId="056C357E" w14:textId="77777777" w:rsidR="00BD0C09" w:rsidRDefault="00BD0C09">
      <w:pPr>
        <w:rPr>
          <w:rFonts w:ascii="Marianne" w:hAnsi="Marianne"/>
        </w:rPr>
      </w:pPr>
    </w:p>
    <w:p w14:paraId="234CE5B0" w14:textId="77777777" w:rsidR="00BD0C09" w:rsidRDefault="00BD0C09">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58144C48" w14:textId="77777777" w:rsidR="00BD0C09" w:rsidRDefault="00BD0C09">
      <w:pPr>
        <w:jc w:val="both"/>
        <w:rPr>
          <w:rFonts w:ascii="Marianne" w:hAnsi="Marianne" w:cs="Arial"/>
          <w:b/>
          <w:bCs/>
        </w:rPr>
      </w:pPr>
    </w:p>
    <w:p w14:paraId="1DBF3A9A" w14:textId="77777777" w:rsidR="00BD0C09" w:rsidRDefault="00BD0C09">
      <w:pPr>
        <w:jc w:val="both"/>
        <w:rPr>
          <w:rFonts w:ascii="Marianne" w:hAnsi="Marianne" w:cs="Arial"/>
          <w:b/>
          <w:bCs/>
        </w:rPr>
      </w:pPr>
    </w:p>
    <w:p w14:paraId="4C37F49F" w14:textId="77777777" w:rsidR="00BD0C09" w:rsidRDefault="00BD0C09">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19B046F7" w14:textId="77777777" w:rsidR="00BD0C09" w:rsidRDefault="00BD0C09">
      <w:pPr>
        <w:jc w:val="both"/>
        <w:rPr>
          <w:rFonts w:ascii="Marianne" w:hAnsi="Marianne" w:cs="Arial"/>
        </w:rPr>
      </w:pPr>
    </w:p>
    <w:p w14:paraId="1A9F24FC" w14:textId="77777777" w:rsidR="00BD0C09" w:rsidRDefault="00BD0C09">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5160">
        <w:rPr>
          <w:rFonts w:ascii="Marianne" w:hAnsi="Marianne"/>
        </w:rPr>
      </w:r>
      <w:r w:rsidR="003851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65A9450" w14:textId="77777777" w:rsidR="00BD0C09" w:rsidRDefault="00BD0C09">
      <w:pPr>
        <w:ind w:left="567"/>
        <w:jc w:val="both"/>
        <w:rPr>
          <w:rFonts w:ascii="Marianne" w:hAnsi="Marianne" w:cs="Arial"/>
        </w:rPr>
      </w:pPr>
    </w:p>
    <w:p w14:paraId="3BF8A6D1" w14:textId="77777777" w:rsidR="00BD0C09" w:rsidRDefault="00BD0C09">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5160">
        <w:rPr>
          <w:rFonts w:ascii="Marianne" w:hAnsi="Marianne"/>
        </w:rPr>
      </w:r>
      <w:r w:rsidR="003851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D246D07" w14:textId="77777777" w:rsidR="00BD0C09" w:rsidRDefault="00BD0C09">
      <w:pPr>
        <w:ind w:left="567"/>
        <w:jc w:val="both"/>
        <w:rPr>
          <w:rFonts w:ascii="Marianne" w:hAnsi="Marianne" w:cs="Arial"/>
          <w:bCs/>
          <w:sz w:val="22"/>
        </w:rPr>
      </w:pPr>
    </w:p>
    <w:p w14:paraId="09777BDD" w14:textId="77777777" w:rsidR="00BD0C09" w:rsidRDefault="00BD0C09">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7D78A5A" w14:textId="77777777" w:rsidR="00BD0C09" w:rsidRDefault="00BD0C09">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32E379F6" w14:textId="77777777" w:rsidR="00BD0C09" w:rsidRDefault="00BD0C09">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w:t>
      </w:r>
      <w:r>
        <w:rPr>
          <w:rFonts w:ascii="Marianne" w:hAnsi="Marianne"/>
          <w:i/>
          <w:iCs/>
        </w:rPr>
        <w:lastRenderedPageBreak/>
        <w:t xml:space="preserve">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BCA8EFC" w14:textId="77777777" w:rsidR="00BD0C09" w:rsidRDefault="00BD0C09">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4DC315E" w14:textId="77777777" w:rsidR="00BD0C09" w:rsidRDefault="00BD0C09">
      <w:pPr>
        <w:spacing w:before="120"/>
        <w:jc w:val="both"/>
        <w:rPr>
          <w:rFonts w:ascii="Marianne" w:hAnsi="Marianne" w:cs="Arial"/>
          <w:sz w:val="22"/>
        </w:rPr>
      </w:pPr>
    </w:p>
    <w:p w14:paraId="0E5E9222" w14:textId="77777777" w:rsidR="00BD0C09" w:rsidRDefault="00BD0C09">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C06E8" w14:paraId="00752D30" w14:textId="77777777">
        <w:trPr>
          <w:trHeight w:val="540"/>
          <w:jc w:val="center"/>
        </w:trPr>
        <w:tc>
          <w:tcPr>
            <w:tcW w:w="1986" w:type="dxa"/>
            <w:shd w:val="clear" w:color="auto" w:fill="CCFFFF"/>
            <w:vAlign w:val="center"/>
          </w:tcPr>
          <w:p w14:paraId="5D18D18E" w14:textId="77777777" w:rsidR="00BD0C09" w:rsidRDefault="00BD0C09">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1C2C1F10" w14:textId="77777777" w:rsidR="00BD0C09" w:rsidRDefault="00BD0C09">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3B0608F" w14:textId="77777777" w:rsidR="00BD0C09" w:rsidRDefault="00BD0C09">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C06E8" w14:paraId="0C55015C" w14:textId="77777777">
        <w:trPr>
          <w:trHeight w:val="2218"/>
          <w:jc w:val="center"/>
        </w:trPr>
        <w:tc>
          <w:tcPr>
            <w:tcW w:w="1986" w:type="dxa"/>
            <w:vMerge w:val="restart"/>
            <w:shd w:val="clear" w:color="auto" w:fill="auto"/>
            <w:vAlign w:val="center"/>
          </w:tcPr>
          <w:p w14:paraId="2A5338BF" w14:textId="77777777" w:rsidR="00BD0C09" w:rsidRDefault="00BD0C09">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55B4B49A" w14:textId="77777777" w:rsidR="00BD0C09" w:rsidRDefault="00BD0C09">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385160">
              <w:rPr>
                <w:rFonts w:ascii="Marianne" w:eastAsia="MS Gothic" w:hAnsi="Marianne" w:cs="Arial"/>
              </w:rPr>
            </w:r>
            <w:r w:rsidR="00385160">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10816CA6" w14:textId="77777777" w:rsidR="00BD0C09" w:rsidRDefault="00BD0C09">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31DF4A" w14:textId="77777777" w:rsidR="00BD0C09" w:rsidRDefault="00BD0C0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50028F" w14:textId="77777777" w:rsidR="00BD0C09" w:rsidRDefault="00BD0C09">
            <w:pPr>
              <w:spacing w:beforeLines="40" w:before="96" w:afterLines="40" w:after="96"/>
              <w:ind w:left="170" w:right="170"/>
              <w:jc w:val="both"/>
              <w:rPr>
                <w:rFonts w:ascii="Marianne" w:hAnsi="Marianne" w:cs="Arial"/>
                <w:sz w:val="12"/>
                <w:szCs w:val="16"/>
              </w:rPr>
            </w:pPr>
          </w:p>
          <w:p w14:paraId="2C7EF846" w14:textId="77777777" w:rsidR="00BD0C09" w:rsidRDefault="00BD0C09">
            <w:pPr>
              <w:spacing w:beforeLines="40" w:before="96" w:afterLines="40" w:after="96"/>
              <w:ind w:left="170" w:right="170"/>
              <w:jc w:val="both"/>
              <w:rPr>
                <w:rFonts w:ascii="Marianne" w:hAnsi="Marianne" w:cs="Arial"/>
                <w:sz w:val="12"/>
                <w:szCs w:val="16"/>
              </w:rPr>
            </w:pPr>
          </w:p>
          <w:p w14:paraId="1E07647B" w14:textId="77777777" w:rsidR="00BD0C09" w:rsidRDefault="00BD0C09">
            <w:pPr>
              <w:spacing w:beforeLines="40" w:before="96" w:afterLines="40" w:after="96"/>
              <w:ind w:left="170" w:right="170"/>
              <w:jc w:val="both"/>
              <w:rPr>
                <w:rFonts w:ascii="Marianne" w:hAnsi="Marianne" w:cs="Arial"/>
                <w:sz w:val="12"/>
                <w:szCs w:val="16"/>
              </w:rPr>
            </w:pPr>
          </w:p>
          <w:p w14:paraId="1CA68E5D" w14:textId="77777777" w:rsidR="00BD0C09" w:rsidRDefault="00BD0C0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CB04ACB" w14:textId="77777777" w:rsidR="00BD0C09" w:rsidRDefault="00BD0C09">
            <w:pPr>
              <w:spacing w:beforeLines="40" w:before="96" w:afterLines="40" w:after="96"/>
              <w:ind w:right="170"/>
              <w:rPr>
                <w:rFonts w:ascii="Marianne" w:hAnsi="Marianne" w:cs="Arial"/>
                <w:sz w:val="12"/>
                <w:szCs w:val="16"/>
              </w:rPr>
            </w:pPr>
          </w:p>
          <w:p w14:paraId="523232C0" w14:textId="77777777" w:rsidR="00BD0C09" w:rsidRDefault="00BD0C09">
            <w:pPr>
              <w:spacing w:beforeLines="40" w:before="96" w:afterLines="40" w:after="96"/>
              <w:ind w:right="170"/>
              <w:rPr>
                <w:rFonts w:ascii="Marianne" w:hAnsi="Marianne" w:cs="Arial"/>
                <w:sz w:val="12"/>
                <w:szCs w:val="16"/>
              </w:rPr>
            </w:pPr>
          </w:p>
          <w:p w14:paraId="6AD1C3E4" w14:textId="77777777" w:rsidR="00BD0C09" w:rsidRDefault="00BD0C09">
            <w:pPr>
              <w:spacing w:beforeLines="40" w:before="96" w:afterLines="40" w:after="96"/>
              <w:ind w:right="170"/>
              <w:rPr>
                <w:rFonts w:ascii="Marianne" w:hAnsi="Marianne" w:cs="Arial"/>
                <w:sz w:val="12"/>
                <w:szCs w:val="16"/>
              </w:rPr>
            </w:pPr>
          </w:p>
        </w:tc>
      </w:tr>
      <w:tr w:rsidR="005C06E8" w14:paraId="191C2CCB" w14:textId="77777777">
        <w:trPr>
          <w:trHeight w:val="3555"/>
          <w:jc w:val="center"/>
        </w:trPr>
        <w:tc>
          <w:tcPr>
            <w:tcW w:w="1986" w:type="dxa"/>
            <w:vMerge/>
            <w:shd w:val="clear" w:color="auto" w:fill="auto"/>
            <w:vAlign w:val="center"/>
          </w:tcPr>
          <w:p w14:paraId="3421DFE5" w14:textId="77777777" w:rsidR="00BD0C09" w:rsidRDefault="00BD0C09">
            <w:pPr>
              <w:spacing w:beforeLines="40" w:before="96" w:afterLines="40" w:after="96"/>
              <w:rPr>
                <w:rFonts w:ascii="Marianne" w:hAnsi="Marianne" w:cs="Arial"/>
              </w:rPr>
            </w:pPr>
          </w:p>
        </w:tc>
        <w:tc>
          <w:tcPr>
            <w:tcW w:w="2551" w:type="dxa"/>
            <w:shd w:val="clear" w:color="auto" w:fill="auto"/>
            <w:vAlign w:val="center"/>
          </w:tcPr>
          <w:p w14:paraId="129713E2" w14:textId="77777777" w:rsidR="00BD0C09" w:rsidRDefault="00BD0C09">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385160">
              <w:rPr>
                <w:rFonts w:ascii="Marianne" w:eastAsia="MS Gothic" w:hAnsi="Marianne" w:cs="Arial"/>
              </w:rPr>
            </w:r>
            <w:r w:rsidR="0038516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8E287B6" w14:textId="77777777" w:rsidR="00BD0C09" w:rsidRDefault="00BD0C09">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57D3D51" w14:textId="77777777" w:rsidR="00BD0C09" w:rsidRDefault="00BD0C0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0A60AFE" w14:textId="77777777" w:rsidR="00BD0C09" w:rsidRDefault="00BD0C09">
            <w:pPr>
              <w:spacing w:beforeLines="40" w:before="96" w:afterLines="40" w:after="96"/>
              <w:ind w:left="170" w:right="170"/>
              <w:jc w:val="both"/>
              <w:rPr>
                <w:rFonts w:ascii="Marianne" w:hAnsi="Marianne" w:cs="Arial"/>
                <w:sz w:val="12"/>
                <w:szCs w:val="16"/>
              </w:rPr>
            </w:pPr>
          </w:p>
          <w:p w14:paraId="1D007F74" w14:textId="77777777" w:rsidR="00BD0C09" w:rsidRDefault="00BD0C09">
            <w:pPr>
              <w:spacing w:beforeLines="40" w:before="96" w:afterLines="40" w:after="96"/>
              <w:ind w:left="170" w:right="170"/>
              <w:jc w:val="both"/>
              <w:rPr>
                <w:rFonts w:ascii="Marianne" w:hAnsi="Marianne" w:cs="Arial"/>
                <w:sz w:val="12"/>
                <w:szCs w:val="16"/>
              </w:rPr>
            </w:pPr>
          </w:p>
          <w:p w14:paraId="37263C10" w14:textId="77777777" w:rsidR="00BD0C09" w:rsidRDefault="00BD0C09">
            <w:pPr>
              <w:spacing w:beforeLines="40" w:before="96" w:afterLines="40" w:after="96"/>
              <w:ind w:left="170" w:right="170"/>
              <w:jc w:val="both"/>
              <w:rPr>
                <w:rFonts w:ascii="Marianne" w:hAnsi="Marianne" w:cs="Arial"/>
                <w:sz w:val="12"/>
                <w:szCs w:val="16"/>
              </w:rPr>
            </w:pPr>
          </w:p>
          <w:p w14:paraId="50DB111F" w14:textId="77777777" w:rsidR="00BD0C09" w:rsidRDefault="00BD0C0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2CADE5" w14:textId="77777777" w:rsidR="00BD0C09" w:rsidRDefault="00BD0C09">
            <w:pPr>
              <w:spacing w:beforeLines="40" w:before="96" w:afterLines="40" w:after="96"/>
              <w:ind w:right="170"/>
              <w:rPr>
                <w:rFonts w:ascii="Marianne" w:hAnsi="Marianne" w:cs="Arial"/>
                <w:sz w:val="12"/>
                <w:szCs w:val="16"/>
              </w:rPr>
            </w:pPr>
          </w:p>
          <w:p w14:paraId="70183003" w14:textId="77777777" w:rsidR="00BD0C09" w:rsidRDefault="00BD0C09">
            <w:pPr>
              <w:spacing w:beforeLines="40" w:before="96" w:afterLines="40" w:after="96"/>
              <w:ind w:right="170"/>
              <w:rPr>
                <w:rFonts w:ascii="Marianne" w:hAnsi="Marianne" w:cs="Arial"/>
                <w:sz w:val="12"/>
                <w:szCs w:val="16"/>
              </w:rPr>
            </w:pPr>
          </w:p>
          <w:p w14:paraId="6AF6CCD0" w14:textId="77777777" w:rsidR="00BD0C09" w:rsidRDefault="00BD0C09">
            <w:pPr>
              <w:spacing w:beforeLines="40" w:before="96" w:afterLines="40" w:after="96"/>
              <w:ind w:right="170"/>
              <w:rPr>
                <w:rFonts w:ascii="Marianne" w:hAnsi="Marianne" w:cs="Arial"/>
                <w:sz w:val="12"/>
                <w:szCs w:val="16"/>
              </w:rPr>
            </w:pPr>
          </w:p>
        </w:tc>
      </w:tr>
      <w:tr w:rsidR="005C06E8" w14:paraId="16A4DA57" w14:textId="77777777">
        <w:trPr>
          <w:trHeight w:val="4455"/>
          <w:jc w:val="center"/>
        </w:trPr>
        <w:tc>
          <w:tcPr>
            <w:tcW w:w="1986" w:type="dxa"/>
            <w:vMerge/>
            <w:shd w:val="clear" w:color="auto" w:fill="auto"/>
            <w:vAlign w:val="center"/>
          </w:tcPr>
          <w:p w14:paraId="68EF2A81" w14:textId="77777777" w:rsidR="00BD0C09" w:rsidRDefault="00BD0C09">
            <w:pPr>
              <w:spacing w:beforeLines="40" w:before="96" w:afterLines="40" w:after="96"/>
              <w:rPr>
                <w:rFonts w:ascii="Marianne" w:hAnsi="Marianne" w:cs="Arial"/>
              </w:rPr>
            </w:pPr>
          </w:p>
        </w:tc>
        <w:tc>
          <w:tcPr>
            <w:tcW w:w="2551" w:type="dxa"/>
            <w:shd w:val="clear" w:color="auto" w:fill="auto"/>
            <w:vAlign w:val="center"/>
          </w:tcPr>
          <w:p w14:paraId="3A3E90FF" w14:textId="77777777" w:rsidR="00BD0C09" w:rsidRDefault="00BD0C09">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385160">
              <w:rPr>
                <w:rFonts w:ascii="Marianne" w:eastAsia="MS Gothic" w:hAnsi="Marianne" w:cs="Arial"/>
              </w:rPr>
            </w:r>
            <w:r w:rsidR="0038516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4D6354" w14:textId="77777777" w:rsidR="00BD0C09" w:rsidRDefault="00BD0C09">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CE83513" w14:textId="77777777" w:rsidR="00BD0C09" w:rsidRDefault="00BD0C09">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3491683" w14:textId="77777777" w:rsidR="00BD0C09" w:rsidRDefault="00BD0C09">
            <w:pPr>
              <w:spacing w:beforeLines="40" w:before="96" w:afterLines="40" w:after="96"/>
              <w:ind w:left="170" w:right="170"/>
              <w:jc w:val="both"/>
              <w:rPr>
                <w:rFonts w:ascii="Marianne" w:hAnsi="Marianne" w:cs="Arial"/>
                <w:sz w:val="12"/>
                <w:szCs w:val="16"/>
              </w:rPr>
            </w:pPr>
          </w:p>
          <w:p w14:paraId="45F155C3" w14:textId="77777777" w:rsidR="00BD0C09" w:rsidRDefault="00BD0C09">
            <w:pPr>
              <w:spacing w:beforeLines="40" w:before="96" w:afterLines="40" w:after="96"/>
              <w:ind w:left="170" w:right="170"/>
              <w:jc w:val="both"/>
              <w:rPr>
                <w:rFonts w:ascii="Marianne" w:hAnsi="Marianne" w:cs="Arial"/>
                <w:sz w:val="12"/>
                <w:szCs w:val="16"/>
              </w:rPr>
            </w:pPr>
          </w:p>
          <w:p w14:paraId="56740031" w14:textId="77777777" w:rsidR="00BD0C09" w:rsidRDefault="00BD0C09">
            <w:pPr>
              <w:spacing w:beforeLines="40" w:before="96" w:afterLines="40" w:after="96"/>
              <w:ind w:left="170" w:right="170"/>
              <w:jc w:val="both"/>
              <w:rPr>
                <w:rFonts w:ascii="Marianne" w:hAnsi="Marianne" w:cs="Arial"/>
                <w:sz w:val="12"/>
                <w:szCs w:val="16"/>
              </w:rPr>
            </w:pPr>
          </w:p>
          <w:p w14:paraId="3B383649" w14:textId="77777777" w:rsidR="00BD0C09" w:rsidRDefault="00BD0C09">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6876A3B" w14:textId="77777777" w:rsidR="00BD0C09" w:rsidRDefault="00BD0C09">
            <w:pPr>
              <w:spacing w:beforeLines="40" w:before="96" w:afterLines="40" w:after="96"/>
              <w:ind w:right="170"/>
              <w:rPr>
                <w:rFonts w:ascii="Marianne" w:hAnsi="Marianne" w:cs="Arial"/>
                <w:sz w:val="12"/>
                <w:szCs w:val="16"/>
              </w:rPr>
            </w:pPr>
          </w:p>
          <w:p w14:paraId="44033FDC" w14:textId="77777777" w:rsidR="00BD0C09" w:rsidRDefault="00BD0C09">
            <w:pPr>
              <w:spacing w:beforeLines="40" w:before="96" w:afterLines="40" w:after="96"/>
              <w:ind w:right="170"/>
              <w:rPr>
                <w:rFonts w:ascii="Marianne" w:hAnsi="Marianne" w:cs="Arial"/>
                <w:sz w:val="12"/>
                <w:szCs w:val="16"/>
              </w:rPr>
            </w:pPr>
          </w:p>
          <w:p w14:paraId="4BB5C073" w14:textId="77777777" w:rsidR="00BD0C09" w:rsidRDefault="00BD0C09">
            <w:pPr>
              <w:spacing w:beforeLines="40" w:before="96" w:afterLines="40" w:after="96"/>
              <w:ind w:right="170"/>
              <w:rPr>
                <w:rFonts w:ascii="Marianne" w:hAnsi="Marianne" w:cs="Arial"/>
                <w:sz w:val="12"/>
                <w:szCs w:val="16"/>
              </w:rPr>
            </w:pPr>
          </w:p>
        </w:tc>
      </w:tr>
      <w:tr w:rsidR="005C06E8" w14:paraId="24401906" w14:textId="77777777">
        <w:trPr>
          <w:trHeight w:val="1785"/>
          <w:jc w:val="center"/>
        </w:trPr>
        <w:tc>
          <w:tcPr>
            <w:tcW w:w="1986" w:type="dxa"/>
            <w:shd w:val="clear" w:color="auto" w:fill="auto"/>
            <w:vAlign w:val="center"/>
          </w:tcPr>
          <w:p w14:paraId="4D58F7EC" w14:textId="77777777" w:rsidR="00BD0C09" w:rsidRDefault="00BD0C09">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2BFB0A" w14:textId="77777777" w:rsidR="00BD0C09" w:rsidRDefault="00BD0C09">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385160">
              <w:rPr>
                <w:rFonts w:ascii="Marianne" w:hAnsi="Marianne" w:cs="Arial"/>
              </w:rPr>
            </w:r>
            <w:r w:rsidR="00385160">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74A9476" w14:textId="77777777" w:rsidR="00BD0C09" w:rsidRDefault="00BD0C09">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32E46EF" w14:textId="77777777" w:rsidR="00BD0C09" w:rsidRDefault="00BD0C0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1643763" w14:textId="77777777" w:rsidR="00BD0C09" w:rsidRDefault="00BD0C09">
            <w:pPr>
              <w:spacing w:beforeLines="40" w:before="96" w:afterLines="40" w:after="96"/>
              <w:ind w:left="170" w:right="170"/>
              <w:jc w:val="both"/>
              <w:rPr>
                <w:rFonts w:ascii="Marianne" w:hAnsi="Marianne" w:cs="Arial"/>
                <w:sz w:val="12"/>
                <w:szCs w:val="16"/>
              </w:rPr>
            </w:pPr>
          </w:p>
          <w:p w14:paraId="7CAD8E67" w14:textId="77777777" w:rsidR="00BD0C09" w:rsidRDefault="00BD0C09">
            <w:pPr>
              <w:spacing w:beforeLines="40" w:before="96" w:afterLines="40" w:after="96"/>
              <w:ind w:left="170" w:right="170"/>
              <w:jc w:val="both"/>
              <w:rPr>
                <w:rFonts w:ascii="Marianne" w:hAnsi="Marianne" w:cs="Arial"/>
                <w:sz w:val="12"/>
                <w:szCs w:val="16"/>
              </w:rPr>
            </w:pPr>
          </w:p>
          <w:p w14:paraId="293D0386" w14:textId="77777777" w:rsidR="00BD0C09" w:rsidRDefault="00BD0C09">
            <w:pPr>
              <w:spacing w:beforeLines="40" w:before="96" w:afterLines="40" w:after="96"/>
              <w:ind w:left="170" w:right="170"/>
              <w:jc w:val="both"/>
              <w:rPr>
                <w:rFonts w:ascii="Marianne" w:hAnsi="Marianne" w:cs="Arial"/>
                <w:sz w:val="12"/>
                <w:szCs w:val="16"/>
              </w:rPr>
            </w:pPr>
          </w:p>
          <w:p w14:paraId="24BD05AC" w14:textId="77777777" w:rsidR="00BD0C09" w:rsidRDefault="00BD0C0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8F50BC" w14:textId="77777777" w:rsidR="00BD0C09" w:rsidRDefault="00BD0C09">
            <w:pPr>
              <w:spacing w:beforeLines="40" w:before="96" w:afterLines="40" w:after="96"/>
              <w:ind w:right="170"/>
              <w:rPr>
                <w:rFonts w:ascii="Marianne" w:hAnsi="Marianne" w:cs="Arial"/>
                <w:sz w:val="12"/>
                <w:szCs w:val="16"/>
              </w:rPr>
            </w:pPr>
          </w:p>
          <w:p w14:paraId="4F18E715" w14:textId="77777777" w:rsidR="00BD0C09" w:rsidRDefault="00BD0C09">
            <w:pPr>
              <w:spacing w:beforeLines="40" w:before="96" w:afterLines="40" w:after="96"/>
              <w:ind w:right="170"/>
              <w:rPr>
                <w:rFonts w:ascii="Marianne" w:hAnsi="Marianne" w:cs="Arial"/>
                <w:sz w:val="12"/>
                <w:szCs w:val="16"/>
              </w:rPr>
            </w:pPr>
          </w:p>
          <w:p w14:paraId="0965DF9C" w14:textId="77777777" w:rsidR="00BD0C09" w:rsidRDefault="00BD0C09">
            <w:pPr>
              <w:spacing w:beforeLines="40" w:before="96" w:afterLines="40" w:after="96"/>
              <w:ind w:right="170"/>
              <w:rPr>
                <w:rFonts w:ascii="Marianne" w:hAnsi="Marianne" w:cs="Arial"/>
                <w:sz w:val="12"/>
                <w:szCs w:val="16"/>
              </w:rPr>
            </w:pPr>
          </w:p>
        </w:tc>
      </w:tr>
      <w:tr w:rsidR="005C06E8" w14:paraId="3C5FECBF" w14:textId="77777777">
        <w:trPr>
          <w:trHeight w:val="3615"/>
          <w:jc w:val="center"/>
        </w:trPr>
        <w:tc>
          <w:tcPr>
            <w:tcW w:w="1986" w:type="dxa"/>
            <w:shd w:val="clear" w:color="auto" w:fill="auto"/>
            <w:vAlign w:val="center"/>
          </w:tcPr>
          <w:p w14:paraId="4A0CBB3E" w14:textId="77777777" w:rsidR="00BD0C09" w:rsidRDefault="00BD0C09">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5781EF9" w14:textId="77777777" w:rsidR="00BD0C09" w:rsidRDefault="00BD0C09">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385160">
              <w:rPr>
                <w:rFonts w:ascii="Marianne" w:eastAsia="MS Gothic" w:hAnsi="Marianne" w:cs="Arial"/>
              </w:rPr>
            </w:r>
            <w:r w:rsidR="00385160">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C493469" w14:textId="77777777" w:rsidR="00BD0C09" w:rsidRDefault="00BD0C09">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F6C86F3" w14:textId="77777777" w:rsidR="00BD0C09" w:rsidRDefault="00BD0C0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181D3D8" w14:textId="77777777" w:rsidR="00BD0C09" w:rsidRDefault="00BD0C09">
            <w:pPr>
              <w:spacing w:beforeLines="40" w:before="96" w:afterLines="40" w:after="96"/>
              <w:ind w:left="170" w:right="170"/>
              <w:jc w:val="both"/>
              <w:rPr>
                <w:rFonts w:ascii="Marianne" w:hAnsi="Marianne" w:cs="Arial"/>
                <w:sz w:val="12"/>
                <w:szCs w:val="16"/>
              </w:rPr>
            </w:pPr>
          </w:p>
          <w:p w14:paraId="1CA8EED2" w14:textId="77777777" w:rsidR="00BD0C09" w:rsidRDefault="00BD0C09">
            <w:pPr>
              <w:spacing w:beforeLines="40" w:before="96" w:afterLines="40" w:after="96"/>
              <w:ind w:left="170" w:right="170"/>
              <w:jc w:val="both"/>
              <w:rPr>
                <w:rFonts w:ascii="Marianne" w:hAnsi="Marianne" w:cs="Arial"/>
                <w:sz w:val="12"/>
                <w:szCs w:val="16"/>
              </w:rPr>
            </w:pPr>
          </w:p>
          <w:p w14:paraId="17DEB0C1" w14:textId="77777777" w:rsidR="00BD0C09" w:rsidRDefault="00BD0C09">
            <w:pPr>
              <w:spacing w:beforeLines="40" w:before="96" w:afterLines="40" w:after="96"/>
              <w:ind w:left="170" w:right="170"/>
              <w:jc w:val="both"/>
              <w:rPr>
                <w:rFonts w:ascii="Marianne" w:hAnsi="Marianne" w:cs="Arial"/>
                <w:sz w:val="12"/>
                <w:szCs w:val="16"/>
              </w:rPr>
            </w:pPr>
          </w:p>
          <w:p w14:paraId="552F9402" w14:textId="77777777" w:rsidR="00BD0C09" w:rsidRDefault="00BD0C09">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D4DFDE6" w14:textId="77777777" w:rsidR="00BD0C09" w:rsidRDefault="00BD0C09">
            <w:pPr>
              <w:spacing w:beforeLines="40" w:before="96" w:afterLines="40" w:after="96"/>
              <w:ind w:right="170"/>
              <w:rPr>
                <w:rFonts w:ascii="Marianne" w:hAnsi="Marianne" w:cs="Arial"/>
                <w:sz w:val="12"/>
                <w:szCs w:val="16"/>
              </w:rPr>
            </w:pPr>
          </w:p>
          <w:p w14:paraId="54122CFB" w14:textId="77777777" w:rsidR="00BD0C09" w:rsidRDefault="00BD0C09">
            <w:pPr>
              <w:spacing w:beforeLines="40" w:before="96" w:afterLines="40" w:after="96"/>
              <w:ind w:right="170"/>
              <w:rPr>
                <w:rFonts w:ascii="Marianne" w:hAnsi="Marianne" w:cs="Arial"/>
                <w:sz w:val="12"/>
                <w:szCs w:val="16"/>
              </w:rPr>
            </w:pPr>
          </w:p>
          <w:p w14:paraId="58547D83" w14:textId="77777777" w:rsidR="00BD0C09" w:rsidRDefault="00BD0C09">
            <w:pPr>
              <w:spacing w:beforeLines="40" w:before="96" w:afterLines="40" w:after="96"/>
              <w:ind w:right="170"/>
              <w:rPr>
                <w:rFonts w:ascii="Marianne" w:hAnsi="Marianne" w:cs="Arial"/>
                <w:sz w:val="12"/>
                <w:szCs w:val="16"/>
              </w:rPr>
            </w:pPr>
          </w:p>
        </w:tc>
      </w:tr>
    </w:tbl>
    <w:p w14:paraId="470A3347" w14:textId="77777777" w:rsidR="00BD0C09" w:rsidRDefault="00BD0C09">
      <w:pPr>
        <w:tabs>
          <w:tab w:val="left" w:pos="-142"/>
          <w:tab w:val="left" w:pos="4111"/>
        </w:tabs>
        <w:rPr>
          <w:rFonts w:ascii="Marianne" w:hAnsi="Marianne" w:cs="Arial"/>
          <w:b/>
          <w:bCs/>
          <w:sz w:val="22"/>
          <w:szCs w:val="22"/>
        </w:rPr>
      </w:pPr>
    </w:p>
    <w:p w14:paraId="6D5E071A" w14:textId="77777777" w:rsidR="00BD0C09" w:rsidRDefault="00BD0C09">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B436841" w14:textId="77777777" w:rsidR="00BD0C09" w:rsidRDefault="00BD0C09">
      <w:pPr>
        <w:keepNext/>
        <w:tabs>
          <w:tab w:val="left" w:pos="-142"/>
          <w:tab w:val="left" w:pos="4111"/>
        </w:tabs>
        <w:jc w:val="both"/>
        <w:rPr>
          <w:rFonts w:ascii="Marianne" w:hAnsi="Marianne" w:cs="Arial"/>
          <w:b/>
          <w:bCs/>
          <w:sz w:val="22"/>
          <w:szCs w:val="22"/>
        </w:rPr>
      </w:pPr>
    </w:p>
    <w:p w14:paraId="74037088" w14:textId="77777777" w:rsidR="00BD0C09" w:rsidRDefault="00BD0C09">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3011954" w14:textId="77777777" w:rsidR="00BD0C09" w:rsidRDefault="00BD0C09">
      <w:pPr>
        <w:pStyle w:val="En-tte"/>
        <w:tabs>
          <w:tab w:val="clear" w:pos="4536"/>
          <w:tab w:val="clear" w:pos="9072"/>
          <w:tab w:val="left" w:pos="0"/>
          <w:tab w:val="left" w:pos="2160"/>
        </w:tabs>
        <w:jc w:val="both"/>
        <w:rPr>
          <w:rFonts w:ascii="Marianne" w:hAnsi="Marianne" w:cs="Arial"/>
          <w:i/>
          <w:iCs/>
          <w:sz w:val="16"/>
          <w:szCs w:val="16"/>
        </w:rPr>
      </w:pPr>
    </w:p>
    <w:p w14:paraId="1C35722D" w14:textId="77777777" w:rsidR="00BD0C09" w:rsidRDefault="00BD0C09">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69E6D6" w14:textId="77777777" w:rsidR="00BD0C09" w:rsidRDefault="00BD0C09">
      <w:pPr>
        <w:pStyle w:val="En-tte"/>
        <w:tabs>
          <w:tab w:val="clear" w:pos="4536"/>
          <w:tab w:val="clear" w:pos="9072"/>
          <w:tab w:val="left" w:pos="2160"/>
        </w:tabs>
        <w:ind w:left="284"/>
        <w:jc w:val="both"/>
        <w:rPr>
          <w:rFonts w:ascii="Marianne" w:hAnsi="Marianne" w:cs="Arial"/>
          <w:iCs/>
          <w:sz w:val="16"/>
          <w:szCs w:val="18"/>
        </w:rPr>
      </w:pPr>
    </w:p>
    <w:p w14:paraId="7EC98C4F" w14:textId="77777777" w:rsidR="00BD0C09" w:rsidRDefault="00BD0C09">
      <w:pPr>
        <w:pStyle w:val="En-tte"/>
        <w:tabs>
          <w:tab w:val="clear" w:pos="4536"/>
          <w:tab w:val="clear" w:pos="9072"/>
          <w:tab w:val="left" w:pos="2160"/>
        </w:tabs>
        <w:ind w:left="284"/>
        <w:jc w:val="both"/>
        <w:rPr>
          <w:rFonts w:ascii="Marianne" w:hAnsi="Marianne" w:cs="Arial"/>
          <w:iCs/>
          <w:sz w:val="16"/>
          <w:szCs w:val="18"/>
        </w:rPr>
      </w:pPr>
    </w:p>
    <w:p w14:paraId="1518BA79" w14:textId="77777777" w:rsidR="00BD0C09" w:rsidRDefault="00BD0C09">
      <w:pPr>
        <w:pStyle w:val="En-tte"/>
        <w:tabs>
          <w:tab w:val="clear" w:pos="4536"/>
          <w:tab w:val="clear" w:pos="9072"/>
          <w:tab w:val="left" w:pos="2160"/>
        </w:tabs>
        <w:ind w:left="284"/>
        <w:jc w:val="both"/>
        <w:rPr>
          <w:rFonts w:ascii="Marianne" w:hAnsi="Marianne" w:cs="Arial"/>
          <w:iCs/>
          <w:sz w:val="16"/>
          <w:szCs w:val="18"/>
        </w:rPr>
      </w:pPr>
    </w:p>
    <w:p w14:paraId="70B66C86" w14:textId="77777777" w:rsidR="00BD0C09" w:rsidRDefault="00BD0C09">
      <w:pPr>
        <w:pStyle w:val="En-tte"/>
        <w:tabs>
          <w:tab w:val="clear" w:pos="4536"/>
          <w:tab w:val="clear" w:pos="9072"/>
          <w:tab w:val="left" w:pos="2160"/>
        </w:tabs>
        <w:ind w:left="284"/>
        <w:jc w:val="both"/>
        <w:rPr>
          <w:rFonts w:ascii="Marianne" w:hAnsi="Marianne" w:cs="Arial"/>
          <w:iCs/>
          <w:sz w:val="16"/>
          <w:szCs w:val="18"/>
        </w:rPr>
      </w:pPr>
    </w:p>
    <w:p w14:paraId="216E5634" w14:textId="77777777" w:rsidR="00BD0C09" w:rsidRDefault="00BD0C09">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20EDD6BE" w14:textId="77777777" w:rsidR="00BD0C09" w:rsidRDefault="00BD0C09">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F54064C" w14:textId="77777777" w:rsidR="00BD0C09" w:rsidRDefault="00BD0C09">
      <w:pPr>
        <w:pStyle w:val="En-tte"/>
        <w:tabs>
          <w:tab w:val="clear" w:pos="4536"/>
          <w:tab w:val="clear" w:pos="9072"/>
          <w:tab w:val="left" w:pos="2160"/>
        </w:tabs>
        <w:ind w:left="284"/>
        <w:jc w:val="both"/>
        <w:rPr>
          <w:rFonts w:ascii="Marianne" w:hAnsi="Marianne" w:cs="Arial"/>
          <w:iCs/>
          <w:sz w:val="16"/>
          <w:szCs w:val="18"/>
        </w:rPr>
      </w:pPr>
    </w:p>
    <w:p w14:paraId="35827231" w14:textId="77777777" w:rsidR="00BD0C09" w:rsidRDefault="00BD0C09">
      <w:pPr>
        <w:pStyle w:val="En-tte"/>
        <w:tabs>
          <w:tab w:val="clear" w:pos="4536"/>
          <w:tab w:val="clear" w:pos="9072"/>
          <w:tab w:val="left" w:pos="2160"/>
        </w:tabs>
        <w:ind w:left="284"/>
        <w:jc w:val="both"/>
        <w:rPr>
          <w:rFonts w:ascii="Marianne" w:hAnsi="Marianne" w:cs="Arial"/>
          <w:iCs/>
          <w:sz w:val="16"/>
          <w:szCs w:val="18"/>
        </w:rPr>
      </w:pPr>
    </w:p>
    <w:p w14:paraId="6863A0CF" w14:textId="77777777" w:rsidR="00BD0C09" w:rsidRDefault="00BD0C09">
      <w:pPr>
        <w:pStyle w:val="En-tte"/>
        <w:tabs>
          <w:tab w:val="clear" w:pos="4536"/>
          <w:tab w:val="clear" w:pos="9072"/>
          <w:tab w:val="left" w:pos="2160"/>
        </w:tabs>
        <w:ind w:left="284"/>
        <w:jc w:val="both"/>
        <w:rPr>
          <w:rFonts w:ascii="Marianne" w:hAnsi="Marianne" w:cs="Arial"/>
          <w:iCs/>
          <w:sz w:val="16"/>
          <w:szCs w:val="18"/>
        </w:rPr>
      </w:pPr>
    </w:p>
    <w:p w14:paraId="511D0B53" w14:textId="77777777" w:rsidR="00BD0C09" w:rsidRDefault="00BD0C09">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2485F18" w14:textId="77777777" w:rsidR="00BD0C09" w:rsidRDefault="00BD0C09">
      <w:pPr>
        <w:pStyle w:val="En-tte"/>
        <w:tabs>
          <w:tab w:val="left" w:pos="2160"/>
        </w:tabs>
        <w:ind w:left="284"/>
        <w:jc w:val="both"/>
        <w:rPr>
          <w:rFonts w:ascii="Marianne" w:hAnsi="Marianne" w:cs="Arial"/>
          <w:iCs/>
          <w:sz w:val="16"/>
          <w:szCs w:val="18"/>
        </w:rPr>
      </w:pPr>
    </w:p>
    <w:p w14:paraId="0D7503CC" w14:textId="77777777" w:rsidR="00BD0C09" w:rsidRDefault="00BD0C09">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D1F680C" w14:textId="77777777" w:rsidR="00BD0C09" w:rsidRDefault="00BD0C09">
      <w:pPr>
        <w:pStyle w:val="En-tte"/>
        <w:ind w:left="993"/>
        <w:jc w:val="both"/>
        <w:rPr>
          <w:rFonts w:ascii="Marianne" w:hAnsi="Marianne" w:cs="Arial"/>
          <w:iCs/>
          <w:sz w:val="16"/>
          <w:szCs w:val="18"/>
        </w:rPr>
      </w:pPr>
    </w:p>
    <w:p w14:paraId="18E78461" w14:textId="77777777" w:rsidR="00BD0C09" w:rsidRDefault="00BD0C09">
      <w:pPr>
        <w:pStyle w:val="En-tte"/>
        <w:ind w:left="993"/>
        <w:jc w:val="both"/>
        <w:rPr>
          <w:rFonts w:ascii="Marianne" w:hAnsi="Marianne" w:cs="Arial"/>
          <w:iCs/>
          <w:sz w:val="16"/>
          <w:szCs w:val="18"/>
        </w:rPr>
      </w:pPr>
    </w:p>
    <w:p w14:paraId="04CE45EC" w14:textId="77777777" w:rsidR="00BD0C09" w:rsidRDefault="00BD0C09">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85D298D" w14:textId="77777777" w:rsidR="00BD0C09" w:rsidRDefault="00BD0C09">
      <w:pPr>
        <w:pStyle w:val="En-tte"/>
        <w:tabs>
          <w:tab w:val="left" w:pos="0"/>
          <w:tab w:val="left" w:pos="2160"/>
        </w:tabs>
        <w:ind w:left="993"/>
        <w:jc w:val="both"/>
        <w:rPr>
          <w:rFonts w:ascii="Marianne" w:hAnsi="Marianne" w:cs="Arial"/>
          <w:iCs/>
          <w:sz w:val="16"/>
          <w:szCs w:val="18"/>
        </w:rPr>
      </w:pPr>
    </w:p>
    <w:p w14:paraId="290FF69E" w14:textId="77777777" w:rsidR="00BD0C09" w:rsidRDefault="00BD0C09">
      <w:pPr>
        <w:pStyle w:val="En-tte"/>
        <w:tabs>
          <w:tab w:val="left" w:pos="0"/>
          <w:tab w:val="left" w:pos="2160"/>
        </w:tabs>
        <w:ind w:left="993"/>
        <w:jc w:val="both"/>
        <w:rPr>
          <w:rFonts w:ascii="Marianne" w:hAnsi="Marianne" w:cs="Arial"/>
          <w:iCs/>
          <w:sz w:val="16"/>
          <w:szCs w:val="18"/>
        </w:rPr>
      </w:pPr>
    </w:p>
    <w:p w14:paraId="6474D08E" w14:textId="77777777" w:rsidR="00BD0C09" w:rsidRDefault="00BD0C09">
      <w:pPr>
        <w:pStyle w:val="En-tte"/>
        <w:tabs>
          <w:tab w:val="left" w:pos="0"/>
          <w:tab w:val="left" w:pos="2160"/>
        </w:tabs>
        <w:ind w:left="993"/>
        <w:jc w:val="both"/>
        <w:rPr>
          <w:rFonts w:ascii="Arial" w:hAnsi="Arial" w:cs="Arial"/>
          <w:iCs/>
          <w:sz w:val="16"/>
          <w:szCs w:val="18"/>
        </w:rPr>
      </w:pPr>
    </w:p>
    <w:p w14:paraId="7071CA86" w14:textId="77777777" w:rsidR="00BD0C09" w:rsidRDefault="00BD0C09">
      <w:pPr>
        <w:pStyle w:val="En-tte"/>
        <w:tabs>
          <w:tab w:val="left" w:pos="0"/>
          <w:tab w:val="left" w:pos="2160"/>
        </w:tabs>
        <w:ind w:left="993"/>
        <w:jc w:val="both"/>
        <w:rPr>
          <w:rFonts w:ascii="Arial" w:hAnsi="Arial" w:cs="Arial"/>
          <w:iCs/>
          <w:sz w:val="16"/>
          <w:szCs w:val="18"/>
        </w:rPr>
      </w:pPr>
    </w:p>
    <w:p w14:paraId="587368F2" w14:textId="77777777" w:rsidR="00BD0C09" w:rsidRDefault="00BD0C09">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E8DE5E7" w14:textId="77777777" w:rsidR="00BD0C09" w:rsidRDefault="00BD0C09">
      <w:pPr>
        <w:pStyle w:val="En-tte"/>
        <w:tabs>
          <w:tab w:val="clear" w:pos="4536"/>
          <w:tab w:val="clear" w:pos="9072"/>
          <w:tab w:val="left" w:pos="0"/>
          <w:tab w:val="left" w:pos="2160"/>
        </w:tabs>
        <w:jc w:val="both"/>
        <w:rPr>
          <w:rFonts w:ascii="Marianne" w:hAnsi="Marianne" w:cs="Arial"/>
          <w:i/>
          <w:iCs/>
          <w:sz w:val="18"/>
          <w:szCs w:val="18"/>
        </w:rPr>
      </w:pPr>
    </w:p>
    <w:p w14:paraId="04B9AE88" w14:textId="77777777" w:rsidR="00BD0C09" w:rsidRDefault="00BD0C09">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5160">
        <w:rPr>
          <w:rFonts w:ascii="Marianne" w:hAnsi="Marianne"/>
        </w:rPr>
      </w:r>
      <w:r w:rsidR="003851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2694230" w14:textId="77777777" w:rsidR="00BD0C09" w:rsidRDefault="00BD0C09">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B1D20C6" w14:textId="77777777" w:rsidR="00BD0C09" w:rsidRDefault="00BD0C09">
      <w:pPr>
        <w:pStyle w:val="En-tte"/>
        <w:tabs>
          <w:tab w:val="clear" w:pos="4536"/>
          <w:tab w:val="clear" w:pos="9072"/>
          <w:tab w:val="left" w:pos="0"/>
          <w:tab w:val="left" w:pos="2160"/>
        </w:tabs>
        <w:jc w:val="both"/>
        <w:rPr>
          <w:rFonts w:ascii="Marianne" w:hAnsi="Marianne" w:cs="Arial"/>
          <w:i/>
          <w:iCs/>
          <w:sz w:val="18"/>
          <w:szCs w:val="18"/>
        </w:rPr>
      </w:pPr>
    </w:p>
    <w:p w14:paraId="277F3701" w14:textId="77777777" w:rsidR="00BD0C09" w:rsidRDefault="00BD0C09">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C06E8" w14:paraId="51CCA846" w14:textId="77777777">
        <w:trPr>
          <w:trHeight w:val="629"/>
        </w:trPr>
        <w:tc>
          <w:tcPr>
            <w:tcW w:w="9747" w:type="dxa"/>
            <w:shd w:val="clear" w:color="auto" w:fill="465F9D"/>
          </w:tcPr>
          <w:p w14:paraId="566DEA91" w14:textId="77777777" w:rsidR="00BD0C09" w:rsidRDefault="00BD0C09">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336058FA" w14:textId="77777777" w:rsidR="00BD0C09" w:rsidRDefault="00BD0C09">
      <w:pPr>
        <w:tabs>
          <w:tab w:val="left" w:pos="-142"/>
          <w:tab w:val="left" w:pos="4111"/>
        </w:tabs>
        <w:rPr>
          <w:rFonts w:ascii="Marianne" w:hAnsi="Marianne" w:cs="Arial"/>
          <w:b/>
          <w:bCs/>
          <w:sz w:val="22"/>
          <w:szCs w:val="22"/>
        </w:rPr>
      </w:pPr>
    </w:p>
    <w:p w14:paraId="1242369B" w14:textId="77777777" w:rsidR="00BD0C09" w:rsidRDefault="00BD0C09">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11358C3D" w14:textId="77777777" w:rsidR="00BD0C09" w:rsidRDefault="00BD0C09">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E51AEEA" w14:textId="77777777" w:rsidR="00BD0C09" w:rsidRDefault="00BD0C09">
      <w:pPr>
        <w:rPr>
          <w:rFonts w:ascii="Marianne" w:hAnsi="Marianne" w:cs="Arial"/>
        </w:rPr>
      </w:pPr>
    </w:p>
    <w:p w14:paraId="2EB02E09" w14:textId="77777777" w:rsidR="00BD0C09" w:rsidRDefault="00BD0C09">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37E2DFBE" w14:textId="77777777" w:rsidR="00BD0C09" w:rsidRDefault="00BD0C09">
      <w:pPr>
        <w:jc w:val="both"/>
        <w:rPr>
          <w:rFonts w:ascii="Marianne" w:hAnsi="Marianne" w:cs="Arial"/>
          <w:i/>
          <w:sz w:val="18"/>
        </w:rPr>
      </w:pPr>
    </w:p>
    <w:p w14:paraId="15AE5903" w14:textId="77777777" w:rsidR="00BD0C09" w:rsidRDefault="00BD0C09">
      <w:pPr>
        <w:jc w:val="both"/>
        <w:rPr>
          <w:rFonts w:ascii="Marianne" w:hAnsi="Marianne" w:cs="Arial"/>
          <w:i/>
          <w:sz w:val="18"/>
        </w:rPr>
      </w:pPr>
    </w:p>
    <w:p w14:paraId="5C998B86" w14:textId="77777777" w:rsidR="00BD0C09" w:rsidRDefault="00BD0C09">
      <w:pPr>
        <w:jc w:val="both"/>
        <w:rPr>
          <w:rFonts w:ascii="Marianne" w:hAnsi="Marianne" w:cs="Arial"/>
          <w:i/>
          <w:sz w:val="18"/>
        </w:rPr>
      </w:pPr>
    </w:p>
    <w:p w14:paraId="098A7FCE" w14:textId="77777777" w:rsidR="00BD0C09" w:rsidRDefault="00BD0C09">
      <w:pPr>
        <w:jc w:val="both"/>
        <w:rPr>
          <w:rFonts w:ascii="Marianne" w:hAnsi="Marianne" w:cs="Arial"/>
          <w:i/>
          <w:sz w:val="18"/>
        </w:rPr>
      </w:pPr>
    </w:p>
    <w:p w14:paraId="2155B96F" w14:textId="77777777" w:rsidR="00BD0C09" w:rsidRDefault="00BD0C09">
      <w:pPr>
        <w:jc w:val="both"/>
        <w:rPr>
          <w:rFonts w:ascii="Marianne" w:hAnsi="Marianne" w:cs="Arial"/>
          <w:i/>
          <w:sz w:val="18"/>
        </w:rPr>
      </w:pPr>
    </w:p>
    <w:p w14:paraId="70B7A89E" w14:textId="77777777" w:rsidR="00BD0C09" w:rsidRDefault="00BD0C09">
      <w:pPr>
        <w:jc w:val="both"/>
        <w:rPr>
          <w:rFonts w:ascii="Marianne" w:hAnsi="Marianne" w:cs="Arial"/>
          <w:i/>
          <w:sz w:val="18"/>
        </w:rPr>
      </w:pPr>
    </w:p>
    <w:p w14:paraId="50CCB8AC" w14:textId="77777777" w:rsidR="00BD0C09" w:rsidRDefault="00BD0C09">
      <w:pPr>
        <w:jc w:val="both"/>
        <w:rPr>
          <w:rFonts w:ascii="Marianne" w:hAnsi="Marianne" w:cs="Arial"/>
          <w:i/>
          <w:sz w:val="18"/>
        </w:rPr>
      </w:pPr>
    </w:p>
    <w:p w14:paraId="58D58150" w14:textId="77777777" w:rsidR="00BD0C09" w:rsidRDefault="00BD0C09">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1CECA4F" w14:textId="77777777" w:rsidR="00BD0C09" w:rsidRDefault="00BD0C09">
      <w:pPr>
        <w:jc w:val="both"/>
        <w:rPr>
          <w:rFonts w:ascii="Marianne" w:hAnsi="Marianne" w:cs="Arial"/>
          <w:i/>
          <w:sz w:val="18"/>
        </w:rPr>
      </w:pPr>
    </w:p>
    <w:p w14:paraId="4533EFEC" w14:textId="77777777" w:rsidR="00BD0C09" w:rsidRDefault="00BD0C09">
      <w:pPr>
        <w:jc w:val="both"/>
        <w:rPr>
          <w:rFonts w:ascii="Marianne" w:hAnsi="Marianne" w:cs="Arial"/>
          <w:i/>
          <w:sz w:val="18"/>
        </w:rPr>
      </w:pPr>
    </w:p>
    <w:p w14:paraId="7488058D" w14:textId="77777777" w:rsidR="00BD0C09" w:rsidRDefault="00BD0C09">
      <w:pPr>
        <w:jc w:val="both"/>
        <w:rPr>
          <w:rFonts w:ascii="Marianne" w:hAnsi="Marianne" w:cs="Arial"/>
          <w:i/>
          <w:sz w:val="18"/>
        </w:rPr>
      </w:pPr>
    </w:p>
    <w:p w14:paraId="2149E3BE" w14:textId="77777777" w:rsidR="00BD0C09" w:rsidRDefault="00BD0C09">
      <w:pPr>
        <w:jc w:val="both"/>
        <w:rPr>
          <w:rFonts w:ascii="Marianne" w:hAnsi="Marianne" w:cs="Arial"/>
          <w:i/>
          <w:sz w:val="18"/>
        </w:rPr>
      </w:pPr>
    </w:p>
    <w:p w14:paraId="2AB2AAB2" w14:textId="77777777" w:rsidR="00BD0C09" w:rsidRDefault="00BD0C09">
      <w:pPr>
        <w:jc w:val="both"/>
        <w:rPr>
          <w:rFonts w:ascii="Marianne" w:hAnsi="Marianne" w:cs="Arial"/>
          <w:i/>
          <w:sz w:val="18"/>
        </w:rPr>
      </w:pPr>
    </w:p>
    <w:p w14:paraId="234B2AC2" w14:textId="77777777" w:rsidR="00BD0C09" w:rsidRDefault="00BD0C09">
      <w:pPr>
        <w:jc w:val="both"/>
        <w:rPr>
          <w:rFonts w:ascii="Marianne" w:hAnsi="Marianne" w:cs="Arial"/>
          <w:i/>
          <w:sz w:val="18"/>
        </w:rPr>
      </w:pPr>
    </w:p>
    <w:p w14:paraId="15B421E1" w14:textId="77777777" w:rsidR="00BD0C09" w:rsidRDefault="00BD0C09">
      <w:pPr>
        <w:jc w:val="both"/>
        <w:rPr>
          <w:rFonts w:ascii="Marianne" w:hAnsi="Marianne" w:cs="Arial"/>
          <w:i/>
          <w:sz w:val="18"/>
        </w:rPr>
      </w:pPr>
    </w:p>
    <w:p w14:paraId="3A848091" w14:textId="77777777" w:rsidR="00BD0C09" w:rsidRDefault="00BD0C09">
      <w:pPr>
        <w:jc w:val="both"/>
        <w:rPr>
          <w:rFonts w:ascii="Marianne" w:hAnsi="Marianne" w:cs="Arial"/>
          <w:i/>
          <w:sz w:val="18"/>
        </w:rPr>
      </w:pPr>
    </w:p>
    <w:p w14:paraId="08450DA0" w14:textId="77777777" w:rsidR="00BD0C09" w:rsidRDefault="00BD0C09">
      <w:pPr>
        <w:pStyle w:val="En-tte"/>
        <w:tabs>
          <w:tab w:val="clear" w:pos="4536"/>
          <w:tab w:val="clear" w:pos="9072"/>
          <w:tab w:val="left" w:pos="0"/>
          <w:tab w:val="left" w:pos="2160"/>
        </w:tabs>
        <w:jc w:val="both"/>
        <w:rPr>
          <w:rFonts w:ascii="Marianne" w:hAnsi="Marianne" w:cs="Arial"/>
          <w:i/>
          <w:sz w:val="18"/>
        </w:rPr>
      </w:pPr>
    </w:p>
    <w:p w14:paraId="5C286986" w14:textId="77777777" w:rsidR="00BD0C09" w:rsidRDefault="00BD0C09">
      <w:pPr>
        <w:pStyle w:val="En-tte"/>
        <w:tabs>
          <w:tab w:val="clear" w:pos="4536"/>
          <w:tab w:val="clear" w:pos="9072"/>
          <w:tab w:val="left" w:pos="0"/>
          <w:tab w:val="left" w:pos="2160"/>
        </w:tabs>
        <w:jc w:val="both"/>
        <w:rPr>
          <w:rFonts w:ascii="Marianne" w:hAnsi="Marianne" w:cs="Arial"/>
          <w:b/>
          <w:bCs/>
          <w:sz w:val="22"/>
          <w:szCs w:val="22"/>
        </w:rPr>
      </w:pPr>
    </w:p>
    <w:p w14:paraId="15650E94" w14:textId="77777777" w:rsidR="00BD0C09" w:rsidRDefault="00BD0C09">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0ECEF86" w14:textId="77777777" w:rsidR="00BD0C09" w:rsidRDefault="00BD0C09">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CADC483" w14:textId="77777777" w:rsidR="00BD0C09" w:rsidRDefault="00BD0C09">
      <w:pPr>
        <w:jc w:val="both"/>
        <w:rPr>
          <w:rFonts w:ascii="Marianne" w:hAnsi="Marianne" w:cs="Arial"/>
          <w:sz w:val="18"/>
        </w:rPr>
      </w:pPr>
    </w:p>
    <w:p w14:paraId="3158D7D1" w14:textId="77777777" w:rsidR="00BD0C09" w:rsidRDefault="00BD0C09">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85C3B14" w14:textId="77777777" w:rsidR="00BD0C09" w:rsidRDefault="00BD0C09">
      <w:pPr>
        <w:ind w:left="284"/>
        <w:jc w:val="both"/>
        <w:rPr>
          <w:rFonts w:ascii="Marianne" w:hAnsi="Marianne" w:cs="Arial"/>
          <w:sz w:val="16"/>
        </w:rPr>
      </w:pPr>
    </w:p>
    <w:p w14:paraId="4553330D" w14:textId="77777777" w:rsidR="00BD0C09" w:rsidRDefault="00BD0C09">
      <w:pPr>
        <w:ind w:left="284"/>
        <w:jc w:val="both"/>
        <w:rPr>
          <w:rFonts w:ascii="Marianne" w:hAnsi="Marianne" w:cs="Arial"/>
          <w:sz w:val="16"/>
        </w:rPr>
      </w:pPr>
    </w:p>
    <w:p w14:paraId="23DA49D3" w14:textId="77777777" w:rsidR="00BD0C09" w:rsidRDefault="00BD0C09">
      <w:pPr>
        <w:ind w:left="284"/>
        <w:jc w:val="both"/>
        <w:rPr>
          <w:rFonts w:ascii="Marianne" w:hAnsi="Marianne" w:cs="Arial"/>
          <w:sz w:val="16"/>
        </w:rPr>
      </w:pPr>
    </w:p>
    <w:p w14:paraId="084EDDCD" w14:textId="77777777" w:rsidR="00BD0C09" w:rsidRDefault="00BD0C09">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49FB326" w14:textId="77777777" w:rsidR="00BD0C09" w:rsidRDefault="00BD0C09">
      <w:pPr>
        <w:ind w:left="284"/>
        <w:jc w:val="both"/>
        <w:rPr>
          <w:rFonts w:ascii="Marianne" w:hAnsi="Marianne" w:cs="Arial"/>
          <w:sz w:val="16"/>
        </w:rPr>
      </w:pPr>
    </w:p>
    <w:p w14:paraId="0DA8A30E" w14:textId="77777777" w:rsidR="00BD0C09" w:rsidRDefault="00BD0C09">
      <w:pPr>
        <w:ind w:left="284"/>
        <w:jc w:val="both"/>
        <w:rPr>
          <w:rFonts w:ascii="Marianne" w:hAnsi="Marianne" w:cs="Arial"/>
          <w:sz w:val="16"/>
        </w:rPr>
      </w:pPr>
    </w:p>
    <w:p w14:paraId="1984194B" w14:textId="77777777" w:rsidR="00BD0C09" w:rsidRDefault="00BD0C09">
      <w:pPr>
        <w:ind w:left="284"/>
        <w:jc w:val="both"/>
        <w:rPr>
          <w:rFonts w:ascii="Marianne" w:hAnsi="Marianne" w:cs="Arial"/>
          <w:sz w:val="16"/>
        </w:rPr>
      </w:pPr>
    </w:p>
    <w:p w14:paraId="7BCB177A" w14:textId="77777777" w:rsidR="00BD0C09" w:rsidRDefault="00BD0C09">
      <w:pPr>
        <w:ind w:left="284"/>
        <w:jc w:val="both"/>
        <w:rPr>
          <w:rFonts w:ascii="Marianne" w:hAnsi="Marianne" w:cs="Arial"/>
          <w:sz w:val="16"/>
        </w:rPr>
      </w:pPr>
    </w:p>
    <w:p w14:paraId="39509D3B" w14:textId="77777777" w:rsidR="00BD0C09" w:rsidRDefault="00BD0C09">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C06E8" w14:paraId="4EC10024" w14:textId="77777777">
        <w:trPr>
          <w:trHeight w:val="653"/>
        </w:trPr>
        <w:tc>
          <w:tcPr>
            <w:tcW w:w="9994" w:type="dxa"/>
            <w:shd w:val="clear" w:color="auto" w:fill="465F9D"/>
          </w:tcPr>
          <w:p w14:paraId="64ACA84A" w14:textId="77777777" w:rsidR="00BD0C09" w:rsidRDefault="00BD0C09">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D2F3613" w14:textId="77777777" w:rsidR="00BD0C09" w:rsidRDefault="00BD0C09">
      <w:pPr>
        <w:pStyle w:val="En-tte"/>
        <w:tabs>
          <w:tab w:val="clear" w:pos="4536"/>
          <w:tab w:val="clear" w:pos="9072"/>
          <w:tab w:val="left" w:pos="0"/>
          <w:tab w:val="left" w:pos="2160"/>
        </w:tabs>
        <w:jc w:val="both"/>
        <w:rPr>
          <w:rFonts w:ascii="Marianne" w:hAnsi="Marianne" w:cs="Arial"/>
          <w:i/>
          <w:iCs/>
          <w:sz w:val="18"/>
          <w:szCs w:val="18"/>
        </w:rPr>
      </w:pPr>
    </w:p>
    <w:p w14:paraId="773A5E4D" w14:textId="77777777" w:rsidR="00BD0C09" w:rsidRDefault="00BD0C09">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1540A34A" w14:textId="77777777" w:rsidR="00BD0C09" w:rsidRDefault="00BD0C09">
      <w:pPr>
        <w:ind w:left="284"/>
        <w:rPr>
          <w:rFonts w:ascii="Marianne" w:hAnsi="Marianne" w:cs="Arial"/>
        </w:rPr>
      </w:pPr>
    </w:p>
    <w:p w14:paraId="6BC51656" w14:textId="77777777" w:rsidR="00BD0C09" w:rsidRDefault="00BD0C09">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02F6D3E3" w14:textId="77777777" w:rsidR="00BD0C09" w:rsidRDefault="00BD0C09">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C06E8" w14:paraId="325BC0BA"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22B5BA5" w14:textId="77777777" w:rsidR="00BD0C09" w:rsidRDefault="00BD0C09">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4679AEA" w14:textId="77777777" w:rsidR="00BD0C09" w:rsidRDefault="00BD0C0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75AEE8E8" w14:textId="77777777" w:rsidR="00BD0C09" w:rsidRDefault="00BD0C0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522A0DAE" w14:textId="77777777" w:rsidR="00BD0C09" w:rsidRDefault="00BD0C0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C06E8" w14:paraId="574FE6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4FD645C" w14:textId="77777777" w:rsidR="00BD0C09" w:rsidRDefault="00BD0C09">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7FFC729" w14:textId="77777777" w:rsidR="00BD0C09" w:rsidRDefault="00BD0C09">
            <w:pPr>
              <w:tabs>
                <w:tab w:val="left" w:pos="864"/>
              </w:tabs>
              <w:snapToGrid w:val="0"/>
              <w:spacing w:before="120" w:after="120"/>
              <w:rPr>
                <w:rFonts w:ascii="Marianne" w:hAnsi="Marianne" w:cs="Arial"/>
                <w:sz w:val="16"/>
                <w:szCs w:val="16"/>
              </w:rPr>
            </w:pPr>
          </w:p>
          <w:p w14:paraId="7A882A09" w14:textId="77777777" w:rsidR="00BD0C09" w:rsidRDefault="00BD0C09">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4C199AC" w14:textId="77777777" w:rsidR="00BD0C09" w:rsidRDefault="00BD0C09">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23145CF" w14:textId="77777777" w:rsidR="00BD0C09" w:rsidRDefault="00BD0C09">
            <w:pPr>
              <w:tabs>
                <w:tab w:val="left" w:pos="864"/>
              </w:tabs>
              <w:snapToGrid w:val="0"/>
              <w:spacing w:before="120" w:after="120"/>
              <w:jc w:val="right"/>
              <w:rPr>
                <w:rFonts w:ascii="Marianne" w:hAnsi="Marianne" w:cs="Arial"/>
                <w:sz w:val="16"/>
                <w:szCs w:val="16"/>
              </w:rPr>
            </w:pPr>
          </w:p>
        </w:tc>
      </w:tr>
      <w:tr w:rsidR="005C06E8" w14:paraId="2C835ECC" w14:textId="77777777">
        <w:trPr>
          <w:trHeight w:val="737"/>
        </w:trPr>
        <w:tc>
          <w:tcPr>
            <w:tcW w:w="2566" w:type="dxa"/>
            <w:tcBorders>
              <w:left w:val="single" w:sz="8" w:space="0" w:color="000000"/>
              <w:bottom w:val="single" w:sz="8" w:space="0" w:color="000000"/>
            </w:tcBorders>
            <w:shd w:val="clear" w:color="auto" w:fill="auto"/>
          </w:tcPr>
          <w:p w14:paraId="2F45B1FD" w14:textId="77777777" w:rsidR="00BD0C09" w:rsidRDefault="00BD0C09">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FCA0AD5" w14:textId="77777777" w:rsidR="00BD0C09" w:rsidRDefault="00BD0C09">
            <w:pPr>
              <w:tabs>
                <w:tab w:val="left" w:pos="864"/>
              </w:tabs>
              <w:snapToGrid w:val="0"/>
              <w:spacing w:before="120" w:after="120"/>
              <w:rPr>
                <w:rFonts w:ascii="Marianne" w:hAnsi="Marianne" w:cs="Arial"/>
                <w:sz w:val="16"/>
                <w:szCs w:val="16"/>
              </w:rPr>
            </w:pPr>
          </w:p>
          <w:p w14:paraId="250E51A4" w14:textId="77777777" w:rsidR="00BD0C09" w:rsidRDefault="00BD0C09">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15EC643" w14:textId="77777777" w:rsidR="00BD0C09" w:rsidRDefault="00BD0C09">
            <w:pPr>
              <w:tabs>
                <w:tab w:val="left" w:pos="864"/>
              </w:tabs>
              <w:snapToGrid w:val="0"/>
              <w:spacing w:before="120" w:after="120"/>
              <w:jc w:val="right"/>
              <w:rPr>
                <w:rFonts w:ascii="Marianne" w:hAnsi="Marianne" w:cs="Arial"/>
                <w:sz w:val="16"/>
                <w:szCs w:val="16"/>
              </w:rPr>
            </w:pPr>
          </w:p>
          <w:p w14:paraId="1BE8CF56" w14:textId="77777777" w:rsidR="00BD0C09" w:rsidRDefault="00BD0C09">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D66C54C" w14:textId="77777777" w:rsidR="00BD0C09" w:rsidRDefault="00BD0C09">
            <w:pPr>
              <w:tabs>
                <w:tab w:val="left" w:pos="864"/>
              </w:tabs>
              <w:snapToGrid w:val="0"/>
              <w:spacing w:before="120" w:after="120"/>
              <w:jc w:val="right"/>
              <w:rPr>
                <w:rFonts w:ascii="Marianne" w:hAnsi="Marianne" w:cs="Arial"/>
                <w:sz w:val="16"/>
                <w:szCs w:val="16"/>
              </w:rPr>
            </w:pPr>
          </w:p>
          <w:p w14:paraId="7AABD124" w14:textId="77777777" w:rsidR="00BD0C09" w:rsidRDefault="00BD0C09">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46D87061" w14:textId="77777777" w:rsidR="00BD0C09" w:rsidRDefault="00BD0C09">
      <w:pPr>
        <w:tabs>
          <w:tab w:val="left" w:pos="864"/>
        </w:tabs>
        <w:jc w:val="both"/>
        <w:rPr>
          <w:rFonts w:ascii="Marianne" w:hAnsi="Marianne" w:cs="Arial"/>
        </w:rPr>
      </w:pPr>
    </w:p>
    <w:p w14:paraId="785C22E2" w14:textId="77777777" w:rsidR="00BD0C09" w:rsidRDefault="00BD0C09">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01B33CA7" w14:textId="77777777" w:rsidR="00BD0C09" w:rsidRDefault="00BD0C09">
      <w:pPr>
        <w:tabs>
          <w:tab w:val="left" w:pos="864"/>
        </w:tabs>
        <w:jc w:val="both"/>
        <w:rPr>
          <w:rFonts w:ascii="Marianne" w:hAnsi="Marianne" w:cs="Arial"/>
        </w:rPr>
      </w:pPr>
    </w:p>
    <w:p w14:paraId="542A9295" w14:textId="77777777" w:rsidR="00BD0C09" w:rsidRDefault="00BD0C09">
      <w:pPr>
        <w:tabs>
          <w:tab w:val="left" w:pos="864"/>
        </w:tabs>
        <w:ind w:left="567"/>
        <w:jc w:val="both"/>
        <w:rPr>
          <w:rFonts w:ascii="Marianne" w:hAnsi="Marianne" w:cs="Arial"/>
        </w:rPr>
      </w:pPr>
      <w:r>
        <w:rPr>
          <w:rFonts w:ascii="Marianne" w:hAnsi="Marianne" w:cs="Arial"/>
        </w:rPr>
        <w:t>……./…………./……</w:t>
      </w:r>
    </w:p>
    <w:p w14:paraId="004635A7" w14:textId="77777777" w:rsidR="00BD0C09" w:rsidRDefault="00BD0C09">
      <w:pPr>
        <w:tabs>
          <w:tab w:val="left" w:pos="864"/>
        </w:tabs>
        <w:jc w:val="both"/>
        <w:rPr>
          <w:rFonts w:ascii="Marianne" w:hAnsi="Marianne" w:cs="Arial"/>
        </w:rPr>
      </w:pPr>
    </w:p>
    <w:p w14:paraId="2084F1C8" w14:textId="77777777" w:rsidR="00BD0C09" w:rsidRDefault="00BD0C09">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273C3C48" w14:textId="77777777" w:rsidR="00BD0C09" w:rsidRDefault="00BD0C09">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CE167FA" w14:textId="77777777" w:rsidR="00BD0C09" w:rsidRDefault="00BD0C09">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E5EC925" w14:textId="77777777" w:rsidR="00BD0C09" w:rsidRDefault="00BD0C09">
      <w:pPr>
        <w:tabs>
          <w:tab w:val="left" w:pos="864"/>
        </w:tabs>
        <w:jc w:val="both"/>
        <w:rPr>
          <w:rFonts w:ascii="Marianne" w:hAnsi="Marianne" w:cs="Arial"/>
        </w:rPr>
      </w:pPr>
    </w:p>
    <w:p w14:paraId="15577CCA" w14:textId="77777777" w:rsidR="00BD0C09" w:rsidRDefault="00BD0C09">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5160">
        <w:rPr>
          <w:rFonts w:ascii="Marianne" w:hAnsi="Marianne"/>
        </w:rPr>
      </w:r>
      <w:r w:rsidR="003851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585B1E09" w14:textId="77777777" w:rsidR="00BD0C09" w:rsidRDefault="00BD0C09">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3A9C1224" w14:textId="77777777" w:rsidR="00BD0C09" w:rsidRDefault="00BD0C09">
      <w:pPr>
        <w:pStyle w:val="En-tte"/>
        <w:tabs>
          <w:tab w:val="clear" w:pos="4536"/>
          <w:tab w:val="clear" w:pos="9072"/>
          <w:tab w:val="left" w:pos="0"/>
          <w:tab w:val="left" w:pos="2160"/>
        </w:tabs>
        <w:jc w:val="both"/>
        <w:rPr>
          <w:rFonts w:ascii="Marianne" w:hAnsi="Marianne" w:cs="Arial"/>
          <w:i/>
          <w:iCs/>
          <w:sz w:val="18"/>
          <w:szCs w:val="18"/>
        </w:rPr>
      </w:pPr>
    </w:p>
    <w:p w14:paraId="1070C4E0" w14:textId="77777777" w:rsidR="00BD0C09" w:rsidRDefault="00BD0C09">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13D7807" w14:textId="77777777" w:rsidR="00BD0C09" w:rsidRDefault="00BD0C09">
      <w:pPr>
        <w:tabs>
          <w:tab w:val="left" w:pos="864"/>
        </w:tabs>
        <w:jc w:val="both"/>
        <w:rPr>
          <w:rFonts w:ascii="Marianne" w:hAnsi="Marianne" w:cs="Arial"/>
        </w:rPr>
      </w:pPr>
    </w:p>
    <w:p w14:paraId="3E32764A" w14:textId="77777777" w:rsidR="00BD0C09" w:rsidRDefault="00BD0C09">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0F0D53E" w14:textId="77777777" w:rsidR="00BD0C09" w:rsidRDefault="00BD0C09">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23175A1" w14:textId="77777777" w:rsidR="00BD0C09" w:rsidRDefault="00BD0C09">
      <w:pPr>
        <w:rPr>
          <w:rFonts w:ascii="Marianne" w:hAnsi="Marianne" w:cs="Arial"/>
          <w:sz w:val="18"/>
        </w:rPr>
      </w:pPr>
    </w:p>
    <w:p w14:paraId="5E7A6D9D" w14:textId="77777777" w:rsidR="00BD0C09" w:rsidRDefault="00BD0C09">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19CC0EDB" w14:textId="77777777" w:rsidR="00BD0C09" w:rsidRDefault="00BD0C09">
      <w:pPr>
        <w:ind w:left="284"/>
        <w:rPr>
          <w:rFonts w:ascii="Marianne" w:hAnsi="Marianne" w:cs="Arial"/>
          <w:sz w:val="16"/>
        </w:rPr>
      </w:pPr>
    </w:p>
    <w:p w14:paraId="4462B3D6" w14:textId="77777777" w:rsidR="00BD0C09" w:rsidRDefault="00BD0C09">
      <w:pPr>
        <w:ind w:left="284"/>
        <w:rPr>
          <w:rFonts w:ascii="Marianne" w:hAnsi="Marianne" w:cs="Arial"/>
          <w:sz w:val="16"/>
        </w:rPr>
      </w:pPr>
    </w:p>
    <w:p w14:paraId="1999EF23" w14:textId="77777777" w:rsidR="00BD0C09" w:rsidRDefault="00BD0C09">
      <w:pPr>
        <w:ind w:left="284"/>
        <w:rPr>
          <w:rFonts w:ascii="Marianne" w:hAnsi="Marianne" w:cs="Arial"/>
          <w:sz w:val="16"/>
        </w:rPr>
      </w:pPr>
    </w:p>
    <w:p w14:paraId="4177D5C0" w14:textId="77777777" w:rsidR="00BD0C09" w:rsidRDefault="00BD0C09">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D4FFDE5" w14:textId="77777777" w:rsidR="00BD0C09" w:rsidRDefault="00BD0C09">
      <w:pPr>
        <w:ind w:left="284"/>
        <w:rPr>
          <w:rFonts w:ascii="Marianne" w:hAnsi="Marianne" w:cs="Arial"/>
        </w:rPr>
      </w:pPr>
    </w:p>
    <w:p w14:paraId="70CBF72E" w14:textId="77777777" w:rsidR="00BD0C09" w:rsidRDefault="00BD0C09">
      <w:pPr>
        <w:ind w:left="284"/>
        <w:rPr>
          <w:rFonts w:ascii="Marianne" w:hAnsi="Marianne" w:cs="Arial"/>
        </w:rPr>
      </w:pPr>
    </w:p>
    <w:p w14:paraId="5BD69A5E" w14:textId="77777777" w:rsidR="00BD0C09" w:rsidRDefault="00BD0C09">
      <w:pPr>
        <w:ind w:left="284"/>
        <w:rPr>
          <w:rFonts w:ascii="Marianne" w:hAnsi="Marianne" w:cs="Arial"/>
        </w:rPr>
      </w:pPr>
    </w:p>
    <w:p w14:paraId="52ECEF53" w14:textId="77777777" w:rsidR="00BD0C09" w:rsidRDefault="00BD0C09">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C06E8" w14:paraId="0E62660F" w14:textId="77777777">
        <w:tc>
          <w:tcPr>
            <w:tcW w:w="9852" w:type="dxa"/>
            <w:shd w:val="clear" w:color="auto" w:fill="465F9D"/>
          </w:tcPr>
          <w:p w14:paraId="66A6218F" w14:textId="77777777" w:rsidR="00BD0C09" w:rsidRDefault="00BD0C09">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FF211A2" w14:textId="77777777" w:rsidR="00BD0C09" w:rsidRDefault="00BD0C09">
      <w:pPr>
        <w:pStyle w:val="En-tte"/>
        <w:tabs>
          <w:tab w:val="clear" w:pos="4536"/>
          <w:tab w:val="clear" w:pos="9072"/>
          <w:tab w:val="left" w:pos="0"/>
          <w:tab w:val="left" w:pos="2160"/>
        </w:tabs>
        <w:jc w:val="both"/>
        <w:rPr>
          <w:rFonts w:ascii="Marianne" w:hAnsi="Marianne" w:cs="Arial"/>
          <w:i/>
          <w:iCs/>
          <w:sz w:val="18"/>
          <w:szCs w:val="18"/>
        </w:rPr>
      </w:pPr>
    </w:p>
    <w:p w14:paraId="349B58EE" w14:textId="77777777" w:rsidR="00BD0C09" w:rsidRDefault="00BD0C09">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46AF7DA6" w14:textId="77777777" w:rsidR="00BD0C09" w:rsidRDefault="00BD0C09">
      <w:pPr>
        <w:pStyle w:val="En-tte"/>
        <w:tabs>
          <w:tab w:val="clear" w:pos="4536"/>
          <w:tab w:val="clear" w:pos="9072"/>
          <w:tab w:val="left" w:pos="0"/>
          <w:tab w:val="left" w:pos="2160"/>
        </w:tabs>
        <w:jc w:val="both"/>
        <w:rPr>
          <w:rFonts w:ascii="Marianne" w:hAnsi="Marianne" w:cs="Arial"/>
          <w:i/>
          <w:iCs/>
          <w:sz w:val="18"/>
          <w:szCs w:val="18"/>
        </w:rPr>
      </w:pPr>
    </w:p>
    <w:p w14:paraId="55742551" w14:textId="77777777" w:rsidR="00BD0C09" w:rsidRDefault="00BD0C09">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3C8705C" w14:textId="77777777" w:rsidR="00BD0C09" w:rsidRDefault="00BD0C09">
      <w:pPr>
        <w:pStyle w:val="En-tte"/>
        <w:tabs>
          <w:tab w:val="clear" w:pos="4536"/>
          <w:tab w:val="clear" w:pos="9072"/>
          <w:tab w:val="left" w:pos="864"/>
        </w:tabs>
        <w:rPr>
          <w:rFonts w:ascii="Marianne" w:hAnsi="Marianne" w:cs="Arial"/>
        </w:rPr>
      </w:pPr>
    </w:p>
    <w:p w14:paraId="1B8B74C2" w14:textId="77777777" w:rsidR="00BD0C09" w:rsidRDefault="00BD0C09">
      <w:pPr>
        <w:pStyle w:val="En-tte"/>
        <w:tabs>
          <w:tab w:val="clear" w:pos="4536"/>
          <w:tab w:val="clear" w:pos="9072"/>
          <w:tab w:val="left" w:pos="864"/>
        </w:tabs>
        <w:rPr>
          <w:rFonts w:ascii="Marianne" w:hAnsi="Marianne" w:cs="Arial"/>
        </w:rPr>
      </w:pPr>
    </w:p>
    <w:p w14:paraId="500AE934" w14:textId="77777777" w:rsidR="00BD0C09" w:rsidRDefault="00BD0C09">
      <w:pPr>
        <w:pStyle w:val="En-tte"/>
        <w:tabs>
          <w:tab w:val="clear" w:pos="4536"/>
          <w:tab w:val="clear" w:pos="9072"/>
          <w:tab w:val="left" w:pos="864"/>
        </w:tabs>
        <w:rPr>
          <w:rFonts w:ascii="Marianne" w:hAnsi="Marianne" w:cs="Arial"/>
        </w:rPr>
      </w:pPr>
    </w:p>
    <w:p w14:paraId="4DA1489B" w14:textId="77777777" w:rsidR="00BD0C09" w:rsidRDefault="00BD0C09">
      <w:pPr>
        <w:pStyle w:val="En-tte"/>
        <w:tabs>
          <w:tab w:val="clear" w:pos="4536"/>
          <w:tab w:val="clear" w:pos="9072"/>
          <w:tab w:val="left" w:pos="864"/>
        </w:tabs>
        <w:rPr>
          <w:rFonts w:ascii="Marianne" w:hAnsi="Marianne" w:cs="Arial"/>
        </w:rPr>
      </w:pPr>
    </w:p>
    <w:p w14:paraId="3F6B3E8C" w14:textId="77777777" w:rsidR="00BD0C09" w:rsidRDefault="00BD0C09">
      <w:pPr>
        <w:pStyle w:val="En-tte"/>
        <w:tabs>
          <w:tab w:val="clear" w:pos="4536"/>
          <w:tab w:val="clear" w:pos="9072"/>
          <w:tab w:val="left" w:pos="864"/>
        </w:tabs>
        <w:rPr>
          <w:rFonts w:ascii="Marianne" w:hAnsi="Marianne" w:cs="Arial"/>
        </w:rPr>
      </w:pPr>
    </w:p>
    <w:p w14:paraId="104B4B57" w14:textId="77777777" w:rsidR="00BD0C09" w:rsidRDefault="00BD0C09">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3961136" w14:textId="77777777" w:rsidR="00BD0C09" w:rsidRDefault="00BD0C09">
      <w:pPr>
        <w:pStyle w:val="En-tte"/>
        <w:tabs>
          <w:tab w:val="clear" w:pos="4536"/>
          <w:tab w:val="clear" w:pos="9072"/>
          <w:tab w:val="left" w:pos="864"/>
        </w:tabs>
        <w:rPr>
          <w:rFonts w:ascii="Marianne" w:hAnsi="Marianne" w:cs="Arial"/>
        </w:rPr>
      </w:pPr>
    </w:p>
    <w:p w14:paraId="1F1F1ED5" w14:textId="77777777" w:rsidR="00BD0C09" w:rsidRDefault="00BD0C09">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7EE9F88" w14:textId="77777777" w:rsidR="00BD0C09" w:rsidRDefault="00BD0C09">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86AE930" w14:textId="77777777" w:rsidR="00BD0C09" w:rsidRDefault="00BD0C09">
      <w:pPr>
        <w:pStyle w:val="En-tte"/>
        <w:tabs>
          <w:tab w:val="left" w:pos="864"/>
        </w:tabs>
        <w:rPr>
          <w:rFonts w:ascii="Marianne" w:hAnsi="Marianne" w:cs="Arial"/>
        </w:rPr>
      </w:pPr>
    </w:p>
    <w:p w14:paraId="6880CCE6" w14:textId="77777777" w:rsidR="00BD0C09" w:rsidRDefault="00BD0C09">
      <w:pPr>
        <w:ind w:left="284"/>
        <w:rPr>
          <w:rFonts w:ascii="Marianne" w:hAnsi="Marianne" w:cs="Arial"/>
          <w:sz w:val="16"/>
        </w:rPr>
      </w:pPr>
      <w:r>
        <w:rPr>
          <w:rFonts w:ascii="Marianne" w:hAnsi="Marianne" w:cs="Arial"/>
          <w:sz w:val="16"/>
        </w:rPr>
        <w:t>- Adresse internet :</w:t>
      </w:r>
    </w:p>
    <w:p w14:paraId="30417410" w14:textId="77777777" w:rsidR="00BD0C09" w:rsidRDefault="00BD0C09">
      <w:pPr>
        <w:pStyle w:val="En-tte"/>
        <w:tabs>
          <w:tab w:val="left" w:pos="864"/>
        </w:tabs>
        <w:rPr>
          <w:rFonts w:ascii="Marianne" w:hAnsi="Marianne" w:cs="Arial"/>
        </w:rPr>
      </w:pPr>
    </w:p>
    <w:p w14:paraId="5A0E61DA" w14:textId="77777777" w:rsidR="00BD0C09" w:rsidRDefault="00BD0C09">
      <w:pPr>
        <w:pStyle w:val="En-tte"/>
        <w:tabs>
          <w:tab w:val="left" w:pos="864"/>
        </w:tabs>
        <w:rPr>
          <w:rFonts w:ascii="Marianne" w:hAnsi="Marianne" w:cs="Arial"/>
        </w:rPr>
      </w:pPr>
    </w:p>
    <w:p w14:paraId="74CCD271" w14:textId="77777777" w:rsidR="00BD0C09" w:rsidRDefault="00BD0C09">
      <w:pPr>
        <w:ind w:left="284"/>
        <w:rPr>
          <w:rFonts w:ascii="Marianne" w:hAnsi="Marianne" w:cs="Arial"/>
          <w:sz w:val="16"/>
        </w:rPr>
      </w:pPr>
      <w:r>
        <w:rPr>
          <w:rFonts w:ascii="Marianne" w:hAnsi="Marianne" w:cs="Arial"/>
          <w:sz w:val="16"/>
        </w:rPr>
        <w:t>- Renseignements nécessaires pour y accéder :</w:t>
      </w:r>
    </w:p>
    <w:p w14:paraId="70B2289E" w14:textId="77777777" w:rsidR="00BD0C09" w:rsidRDefault="00BD0C09">
      <w:pPr>
        <w:ind w:left="284"/>
        <w:rPr>
          <w:rFonts w:ascii="Marianne" w:hAnsi="Marianne" w:cs="Arial"/>
          <w:sz w:val="16"/>
        </w:rPr>
      </w:pPr>
    </w:p>
    <w:p w14:paraId="7DCD2111" w14:textId="77777777" w:rsidR="00BD0C09" w:rsidRDefault="00BD0C09">
      <w:pPr>
        <w:ind w:left="284"/>
      </w:pPr>
    </w:p>
    <w:p w14:paraId="417A8A21" w14:textId="77777777" w:rsidR="00BD0C09" w:rsidRDefault="00BD0C09">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C06E8" w14:paraId="699909CF" w14:textId="77777777">
        <w:trPr>
          <w:trHeight w:val="712"/>
        </w:trPr>
        <w:tc>
          <w:tcPr>
            <w:tcW w:w="9710" w:type="dxa"/>
            <w:shd w:val="clear" w:color="auto" w:fill="465F9D"/>
          </w:tcPr>
          <w:p w14:paraId="1511DEB2" w14:textId="77777777" w:rsidR="00BD0C09" w:rsidRDefault="00BD0C09">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1A3E6A" w14:textId="77777777" w:rsidR="00BD0C09" w:rsidRDefault="00BD0C09">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CD937C9" w14:textId="77777777" w:rsidR="00BD0C09" w:rsidRDefault="00BD0C09">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43DD43D" w14:textId="77777777" w:rsidR="00BD0C09" w:rsidRDefault="00BD0C09">
      <w:pPr>
        <w:tabs>
          <w:tab w:val="left" w:pos="576"/>
        </w:tabs>
        <w:rPr>
          <w:rFonts w:ascii="Marianne" w:hAnsi="Marianne" w:cs="Arial"/>
          <w:iCs/>
        </w:rPr>
      </w:pPr>
    </w:p>
    <w:p w14:paraId="6304072B" w14:textId="77777777" w:rsidR="00BD0C09" w:rsidRDefault="00BD0C09">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2C93E2C0" w14:textId="77777777" w:rsidR="00BD0C09" w:rsidRDefault="00BD0C09">
      <w:pPr>
        <w:jc w:val="both"/>
        <w:rPr>
          <w:rFonts w:ascii="Marianne" w:hAnsi="Marianne" w:cs="Arial"/>
          <w:i/>
          <w:iCs/>
          <w:sz w:val="18"/>
          <w:szCs w:val="18"/>
        </w:rPr>
      </w:pPr>
      <w:r>
        <w:rPr>
          <w:rFonts w:ascii="Marianne" w:hAnsi="Marianne" w:cs="Arial"/>
          <w:i/>
          <w:iCs/>
          <w:sz w:val="18"/>
          <w:szCs w:val="18"/>
        </w:rPr>
        <w:t>(Adapter le tableau autant que nécessaire)</w:t>
      </w:r>
    </w:p>
    <w:p w14:paraId="406EA954" w14:textId="77777777" w:rsidR="00BD0C09" w:rsidRDefault="00BD0C09">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C06E8" w14:paraId="5849F679" w14:textId="77777777">
        <w:trPr>
          <w:trHeight w:val="1200"/>
        </w:trPr>
        <w:tc>
          <w:tcPr>
            <w:tcW w:w="832" w:type="dxa"/>
            <w:tcBorders>
              <w:top w:val="single" w:sz="4" w:space="0" w:color="000000"/>
              <w:left w:val="single" w:sz="4" w:space="0" w:color="000000"/>
              <w:bottom w:val="single" w:sz="4" w:space="0" w:color="000000"/>
            </w:tcBorders>
            <w:vAlign w:val="center"/>
          </w:tcPr>
          <w:p w14:paraId="7062E397" w14:textId="77777777" w:rsidR="00BD0C09" w:rsidRDefault="00BD0C09">
            <w:pPr>
              <w:jc w:val="center"/>
              <w:rPr>
                <w:rFonts w:ascii="Marianne" w:hAnsi="Marianne" w:cs="Arial"/>
                <w:b/>
              </w:rPr>
            </w:pPr>
            <w:r>
              <w:rPr>
                <w:rFonts w:ascii="Marianne" w:hAnsi="Marianne" w:cs="Arial"/>
                <w:b/>
              </w:rPr>
              <w:t>N°</w:t>
            </w:r>
          </w:p>
          <w:p w14:paraId="1CC1FD29" w14:textId="77777777" w:rsidR="00BD0C09" w:rsidRDefault="00BD0C09">
            <w:pPr>
              <w:jc w:val="center"/>
              <w:rPr>
                <w:rFonts w:ascii="Marianne" w:hAnsi="Marianne" w:cs="Arial"/>
                <w:b/>
              </w:rPr>
            </w:pPr>
            <w:r>
              <w:rPr>
                <w:rFonts w:ascii="Marianne" w:hAnsi="Marianne" w:cs="Arial"/>
                <w:b/>
              </w:rPr>
              <w:t>du</w:t>
            </w:r>
          </w:p>
          <w:p w14:paraId="5919D78C" w14:textId="77777777" w:rsidR="00BD0C09" w:rsidRDefault="00BD0C09">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F6F04E7" w14:textId="77777777" w:rsidR="00BD0C09" w:rsidRDefault="00BD0C09">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BF319" w14:textId="77777777" w:rsidR="00BD0C09" w:rsidRDefault="00BD0C09">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C06E8" w14:paraId="4C594C70" w14:textId="77777777">
        <w:trPr>
          <w:trHeight w:val="1021"/>
        </w:trPr>
        <w:tc>
          <w:tcPr>
            <w:tcW w:w="832" w:type="dxa"/>
            <w:tcBorders>
              <w:top w:val="single" w:sz="4" w:space="0" w:color="000000"/>
              <w:left w:val="single" w:sz="4" w:space="0" w:color="000000"/>
            </w:tcBorders>
            <w:shd w:val="clear" w:color="auto" w:fill="B4C6E7"/>
          </w:tcPr>
          <w:p w14:paraId="28816B7B" w14:textId="77777777" w:rsidR="00BD0C09" w:rsidRDefault="00BD0C09">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8051A44" w14:textId="77777777" w:rsidR="00BD0C09" w:rsidRDefault="00BD0C09">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6CD483E" w14:textId="77777777" w:rsidR="00BD0C09" w:rsidRDefault="00BD0C09">
            <w:pPr>
              <w:snapToGrid w:val="0"/>
              <w:jc w:val="both"/>
              <w:rPr>
                <w:rFonts w:ascii="Marianne" w:hAnsi="Marianne" w:cs="Arial"/>
              </w:rPr>
            </w:pPr>
          </w:p>
        </w:tc>
      </w:tr>
      <w:tr w:rsidR="005C06E8" w14:paraId="5BB5E911" w14:textId="77777777">
        <w:trPr>
          <w:trHeight w:val="1021"/>
        </w:trPr>
        <w:tc>
          <w:tcPr>
            <w:tcW w:w="832" w:type="dxa"/>
            <w:tcBorders>
              <w:left w:val="single" w:sz="4" w:space="0" w:color="000000"/>
            </w:tcBorders>
          </w:tcPr>
          <w:p w14:paraId="18D63D55" w14:textId="77777777" w:rsidR="00BD0C09" w:rsidRDefault="00BD0C09">
            <w:pPr>
              <w:snapToGrid w:val="0"/>
              <w:jc w:val="both"/>
              <w:rPr>
                <w:rFonts w:ascii="Marianne" w:hAnsi="Marianne" w:cs="Arial"/>
              </w:rPr>
            </w:pPr>
          </w:p>
        </w:tc>
        <w:tc>
          <w:tcPr>
            <w:tcW w:w="4394" w:type="dxa"/>
            <w:tcBorders>
              <w:left w:val="single" w:sz="4" w:space="0" w:color="000000"/>
            </w:tcBorders>
            <w:shd w:val="clear" w:color="auto" w:fill="auto"/>
          </w:tcPr>
          <w:p w14:paraId="6DFB94C8" w14:textId="77777777" w:rsidR="00BD0C09" w:rsidRDefault="00BD0C09">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787B19E" w14:textId="77777777" w:rsidR="00BD0C09" w:rsidRDefault="00BD0C09">
            <w:pPr>
              <w:snapToGrid w:val="0"/>
              <w:jc w:val="both"/>
              <w:rPr>
                <w:rFonts w:ascii="Marianne" w:hAnsi="Marianne" w:cs="Arial"/>
              </w:rPr>
            </w:pPr>
          </w:p>
        </w:tc>
      </w:tr>
      <w:tr w:rsidR="005C06E8" w14:paraId="38F7DFF3" w14:textId="77777777">
        <w:trPr>
          <w:trHeight w:val="1021"/>
        </w:trPr>
        <w:tc>
          <w:tcPr>
            <w:tcW w:w="832" w:type="dxa"/>
            <w:tcBorders>
              <w:left w:val="single" w:sz="4" w:space="0" w:color="000000"/>
            </w:tcBorders>
            <w:shd w:val="clear" w:color="auto" w:fill="B4C6E7"/>
          </w:tcPr>
          <w:p w14:paraId="6CBB15E1" w14:textId="77777777" w:rsidR="00BD0C09" w:rsidRDefault="00BD0C09">
            <w:pPr>
              <w:snapToGrid w:val="0"/>
              <w:jc w:val="both"/>
              <w:rPr>
                <w:rFonts w:ascii="Marianne" w:hAnsi="Marianne" w:cs="Arial"/>
              </w:rPr>
            </w:pPr>
          </w:p>
        </w:tc>
        <w:tc>
          <w:tcPr>
            <w:tcW w:w="4394" w:type="dxa"/>
            <w:tcBorders>
              <w:left w:val="single" w:sz="4" w:space="0" w:color="000000"/>
            </w:tcBorders>
            <w:shd w:val="clear" w:color="auto" w:fill="B4C6E7"/>
          </w:tcPr>
          <w:p w14:paraId="6043375F" w14:textId="77777777" w:rsidR="00BD0C09" w:rsidRDefault="00BD0C09">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DB0213D" w14:textId="77777777" w:rsidR="00BD0C09" w:rsidRDefault="00BD0C09">
            <w:pPr>
              <w:snapToGrid w:val="0"/>
              <w:jc w:val="both"/>
              <w:rPr>
                <w:rFonts w:ascii="Marianne" w:hAnsi="Marianne" w:cs="Arial"/>
              </w:rPr>
            </w:pPr>
          </w:p>
        </w:tc>
      </w:tr>
      <w:tr w:rsidR="005C06E8" w14:paraId="6FF5857D" w14:textId="77777777">
        <w:trPr>
          <w:trHeight w:val="1021"/>
        </w:trPr>
        <w:tc>
          <w:tcPr>
            <w:tcW w:w="832" w:type="dxa"/>
            <w:tcBorders>
              <w:left w:val="single" w:sz="4" w:space="0" w:color="000000"/>
            </w:tcBorders>
          </w:tcPr>
          <w:p w14:paraId="18574F5C" w14:textId="77777777" w:rsidR="00BD0C09" w:rsidRDefault="00BD0C09">
            <w:pPr>
              <w:snapToGrid w:val="0"/>
              <w:jc w:val="both"/>
              <w:rPr>
                <w:rFonts w:ascii="Marianne" w:hAnsi="Marianne" w:cs="Arial"/>
              </w:rPr>
            </w:pPr>
          </w:p>
        </w:tc>
        <w:tc>
          <w:tcPr>
            <w:tcW w:w="4394" w:type="dxa"/>
            <w:tcBorders>
              <w:left w:val="single" w:sz="4" w:space="0" w:color="000000"/>
            </w:tcBorders>
            <w:shd w:val="clear" w:color="auto" w:fill="auto"/>
          </w:tcPr>
          <w:p w14:paraId="688C4D58" w14:textId="77777777" w:rsidR="00BD0C09" w:rsidRDefault="00BD0C09">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800966" w14:textId="77777777" w:rsidR="00BD0C09" w:rsidRDefault="00BD0C09">
            <w:pPr>
              <w:snapToGrid w:val="0"/>
              <w:jc w:val="both"/>
              <w:rPr>
                <w:rFonts w:ascii="Marianne" w:hAnsi="Marianne" w:cs="Arial"/>
              </w:rPr>
            </w:pPr>
          </w:p>
        </w:tc>
      </w:tr>
      <w:tr w:rsidR="005C06E8" w14:paraId="540DFC4C" w14:textId="77777777">
        <w:trPr>
          <w:trHeight w:val="1021"/>
        </w:trPr>
        <w:tc>
          <w:tcPr>
            <w:tcW w:w="832" w:type="dxa"/>
            <w:tcBorders>
              <w:left w:val="single" w:sz="4" w:space="0" w:color="000000"/>
            </w:tcBorders>
            <w:shd w:val="clear" w:color="auto" w:fill="B4C6E7"/>
          </w:tcPr>
          <w:p w14:paraId="390EFAC8" w14:textId="77777777" w:rsidR="00BD0C09" w:rsidRDefault="00BD0C09">
            <w:pPr>
              <w:snapToGrid w:val="0"/>
              <w:jc w:val="both"/>
              <w:rPr>
                <w:rFonts w:ascii="Marianne" w:hAnsi="Marianne" w:cs="Arial"/>
              </w:rPr>
            </w:pPr>
          </w:p>
        </w:tc>
        <w:tc>
          <w:tcPr>
            <w:tcW w:w="4394" w:type="dxa"/>
            <w:tcBorders>
              <w:left w:val="single" w:sz="4" w:space="0" w:color="000000"/>
            </w:tcBorders>
            <w:shd w:val="clear" w:color="auto" w:fill="B4C6E7"/>
          </w:tcPr>
          <w:p w14:paraId="0EB79391" w14:textId="77777777" w:rsidR="00BD0C09" w:rsidRDefault="00BD0C09">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3A4CB0A" w14:textId="77777777" w:rsidR="00BD0C09" w:rsidRDefault="00BD0C09">
            <w:pPr>
              <w:snapToGrid w:val="0"/>
              <w:jc w:val="both"/>
              <w:rPr>
                <w:rFonts w:ascii="Marianne" w:hAnsi="Marianne" w:cs="Arial"/>
              </w:rPr>
            </w:pPr>
          </w:p>
        </w:tc>
      </w:tr>
      <w:tr w:rsidR="005C06E8" w14:paraId="5312A5BD" w14:textId="77777777">
        <w:trPr>
          <w:trHeight w:val="1021"/>
        </w:trPr>
        <w:tc>
          <w:tcPr>
            <w:tcW w:w="832" w:type="dxa"/>
            <w:tcBorders>
              <w:left w:val="single" w:sz="4" w:space="0" w:color="000000"/>
            </w:tcBorders>
          </w:tcPr>
          <w:p w14:paraId="3794DC42" w14:textId="77777777" w:rsidR="00BD0C09" w:rsidRDefault="00BD0C09">
            <w:pPr>
              <w:snapToGrid w:val="0"/>
              <w:jc w:val="both"/>
              <w:rPr>
                <w:rFonts w:ascii="Marianne" w:hAnsi="Marianne" w:cs="Arial"/>
              </w:rPr>
            </w:pPr>
          </w:p>
        </w:tc>
        <w:tc>
          <w:tcPr>
            <w:tcW w:w="4394" w:type="dxa"/>
            <w:tcBorders>
              <w:left w:val="single" w:sz="4" w:space="0" w:color="000000"/>
            </w:tcBorders>
            <w:shd w:val="clear" w:color="auto" w:fill="auto"/>
          </w:tcPr>
          <w:p w14:paraId="64D291FD" w14:textId="77777777" w:rsidR="00BD0C09" w:rsidRDefault="00BD0C09">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D3771B8" w14:textId="77777777" w:rsidR="00BD0C09" w:rsidRDefault="00BD0C09">
            <w:pPr>
              <w:snapToGrid w:val="0"/>
              <w:jc w:val="both"/>
              <w:rPr>
                <w:rFonts w:ascii="Marianne" w:hAnsi="Marianne" w:cs="Arial"/>
              </w:rPr>
            </w:pPr>
          </w:p>
        </w:tc>
      </w:tr>
      <w:tr w:rsidR="005C06E8" w14:paraId="137A0CBF" w14:textId="77777777">
        <w:trPr>
          <w:trHeight w:val="1021"/>
        </w:trPr>
        <w:tc>
          <w:tcPr>
            <w:tcW w:w="832" w:type="dxa"/>
            <w:tcBorders>
              <w:left w:val="single" w:sz="4" w:space="0" w:color="000000"/>
            </w:tcBorders>
            <w:shd w:val="clear" w:color="auto" w:fill="B4C6E7"/>
          </w:tcPr>
          <w:p w14:paraId="0D6D3448" w14:textId="77777777" w:rsidR="00BD0C09" w:rsidRDefault="00BD0C09">
            <w:pPr>
              <w:snapToGrid w:val="0"/>
              <w:jc w:val="both"/>
              <w:rPr>
                <w:rFonts w:ascii="Marianne" w:hAnsi="Marianne" w:cs="Arial"/>
              </w:rPr>
            </w:pPr>
          </w:p>
        </w:tc>
        <w:tc>
          <w:tcPr>
            <w:tcW w:w="4394" w:type="dxa"/>
            <w:tcBorders>
              <w:left w:val="single" w:sz="4" w:space="0" w:color="000000"/>
            </w:tcBorders>
            <w:shd w:val="clear" w:color="auto" w:fill="B4C6E7"/>
          </w:tcPr>
          <w:p w14:paraId="317B61DC" w14:textId="77777777" w:rsidR="00BD0C09" w:rsidRDefault="00BD0C09">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565F522" w14:textId="77777777" w:rsidR="00BD0C09" w:rsidRDefault="00BD0C09">
            <w:pPr>
              <w:snapToGrid w:val="0"/>
              <w:jc w:val="both"/>
              <w:rPr>
                <w:rFonts w:ascii="Marianne" w:hAnsi="Marianne" w:cs="Arial"/>
              </w:rPr>
            </w:pPr>
          </w:p>
        </w:tc>
      </w:tr>
      <w:tr w:rsidR="005C06E8" w14:paraId="029B719C" w14:textId="77777777">
        <w:trPr>
          <w:trHeight w:val="1021"/>
        </w:trPr>
        <w:tc>
          <w:tcPr>
            <w:tcW w:w="832" w:type="dxa"/>
            <w:tcBorders>
              <w:left w:val="single" w:sz="4" w:space="0" w:color="000000"/>
            </w:tcBorders>
          </w:tcPr>
          <w:p w14:paraId="4C47A45F" w14:textId="77777777" w:rsidR="00BD0C09" w:rsidRDefault="00BD0C09">
            <w:pPr>
              <w:snapToGrid w:val="0"/>
              <w:jc w:val="both"/>
              <w:rPr>
                <w:rFonts w:ascii="Marianne" w:hAnsi="Marianne" w:cs="Arial"/>
              </w:rPr>
            </w:pPr>
          </w:p>
        </w:tc>
        <w:tc>
          <w:tcPr>
            <w:tcW w:w="4394" w:type="dxa"/>
            <w:tcBorders>
              <w:left w:val="single" w:sz="4" w:space="0" w:color="000000"/>
            </w:tcBorders>
            <w:shd w:val="clear" w:color="auto" w:fill="auto"/>
          </w:tcPr>
          <w:p w14:paraId="7379B80F" w14:textId="77777777" w:rsidR="00BD0C09" w:rsidRDefault="00BD0C09">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F9718B4" w14:textId="77777777" w:rsidR="00BD0C09" w:rsidRDefault="00BD0C09">
            <w:pPr>
              <w:snapToGrid w:val="0"/>
              <w:jc w:val="both"/>
              <w:rPr>
                <w:rFonts w:ascii="Marianne" w:hAnsi="Marianne" w:cs="Arial"/>
              </w:rPr>
            </w:pPr>
          </w:p>
        </w:tc>
      </w:tr>
      <w:tr w:rsidR="005C06E8" w14:paraId="0BC8770B" w14:textId="77777777">
        <w:trPr>
          <w:trHeight w:val="1021"/>
        </w:trPr>
        <w:tc>
          <w:tcPr>
            <w:tcW w:w="832" w:type="dxa"/>
            <w:tcBorders>
              <w:left w:val="single" w:sz="4" w:space="0" w:color="000000"/>
              <w:bottom w:val="single" w:sz="4" w:space="0" w:color="000000"/>
            </w:tcBorders>
            <w:shd w:val="clear" w:color="auto" w:fill="B4C6E7"/>
          </w:tcPr>
          <w:p w14:paraId="20621456" w14:textId="77777777" w:rsidR="00BD0C09" w:rsidRDefault="00BD0C09">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DB2F697" w14:textId="77777777" w:rsidR="00BD0C09" w:rsidRDefault="00BD0C09">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05AAFD6A" w14:textId="77777777" w:rsidR="00BD0C09" w:rsidRDefault="00BD0C09">
            <w:pPr>
              <w:snapToGrid w:val="0"/>
              <w:jc w:val="both"/>
              <w:rPr>
                <w:rFonts w:ascii="Marianne" w:hAnsi="Marianne" w:cs="Arial"/>
              </w:rPr>
            </w:pPr>
          </w:p>
        </w:tc>
      </w:tr>
    </w:tbl>
    <w:p w14:paraId="248BA8EE" w14:textId="77777777" w:rsidR="00BD0C09" w:rsidRDefault="00BD0C09">
      <w:pPr>
        <w:pStyle w:val="En-tte"/>
        <w:tabs>
          <w:tab w:val="clear" w:pos="4536"/>
          <w:tab w:val="clear" w:pos="9072"/>
          <w:tab w:val="left" w:pos="864"/>
        </w:tabs>
        <w:rPr>
          <w:rFonts w:ascii="Marianne" w:hAnsi="Marianne" w:cs="Arial"/>
          <w:sz w:val="18"/>
          <w:szCs w:val="18"/>
        </w:rPr>
      </w:pPr>
    </w:p>
    <w:p w14:paraId="1CDC7453" w14:textId="77777777" w:rsidR="00BD0C09" w:rsidRDefault="00BD0C09">
      <w:pPr>
        <w:pStyle w:val="En-tte"/>
        <w:tabs>
          <w:tab w:val="clear" w:pos="4536"/>
          <w:tab w:val="clear" w:pos="9072"/>
          <w:tab w:val="left" w:pos="864"/>
        </w:tabs>
        <w:rPr>
          <w:rFonts w:ascii="Marianne" w:hAnsi="Marianne" w:cs="Arial"/>
          <w:sz w:val="18"/>
          <w:szCs w:val="18"/>
        </w:rPr>
      </w:pPr>
    </w:p>
    <w:p w14:paraId="50676107" w14:textId="77777777" w:rsidR="00BD0C09" w:rsidRDefault="00BD0C09">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C06E8" w14:paraId="542AE038" w14:textId="77777777">
        <w:trPr>
          <w:trHeight w:val="407"/>
        </w:trPr>
        <w:tc>
          <w:tcPr>
            <w:tcW w:w="9852" w:type="dxa"/>
            <w:shd w:val="clear" w:color="auto" w:fill="465F9D"/>
          </w:tcPr>
          <w:p w14:paraId="29023152" w14:textId="77777777" w:rsidR="00BD0C09" w:rsidRDefault="00BD0C09">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BE89E7C" w14:textId="77777777" w:rsidR="00BD0C09" w:rsidRDefault="00BD0C09">
      <w:pPr>
        <w:tabs>
          <w:tab w:val="left" w:pos="426"/>
        </w:tabs>
        <w:jc w:val="both"/>
        <w:rPr>
          <w:rFonts w:ascii="Marianne" w:hAnsi="Marianne" w:cs="Arial"/>
          <w:spacing w:val="-10"/>
        </w:rPr>
      </w:pPr>
    </w:p>
    <w:p w14:paraId="7614C23A" w14:textId="77777777" w:rsidR="00BD0C09" w:rsidRDefault="00BD0C09">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156C1A57" w14:textId="77777777" w:rsidR="00BD0C09" w:rsidRDefault="00BD0C09">
      <w:pPr>
        <w:tabs>
          <w:tab w:val="left" w:pos="426"/>
        </w:tabs>
        <w:jc w:val="both"/>
        <w:rPr>
          <w:rFonts w:ascii="Marianne" w:hAnsi="Marianne" w:cs="Arial"/>
          <w:spacing w:val="-10"/>
        </w:rPr>
      </w:pPr>
    </w:p>
    <w:p w14:paraId="6F3B4B67" w14:textId="77777777" w:rsidR="00BD0C09" w:rsidRDefault="00BD0C09">
      <w:pPr>
        <w:tabs>
          <w:tab w:val="left" w:pos="426"/>
        </w:tabs>
        <w:jc w:val="both"/>
        <w:rPr>
          <w:rFonts w:ascii="Marianne" w:hAnsi="Marianne" w:cs="Arial"/>
          <w:spacing w:val="-10"/>
        </w:rPr>
      </w:pPr>
    </w:p>
    <w:p w14:paraId="50C8996A" w14:textId="77777777" w:rsidR="00BD0C09" w:rsidRDefault="00BD0C09">
      <w:pPr>
        <w:tabs>
          <w:tab w:val="left" w:pos="426"/>
        </w:tabs>
        <w:jc w:val="both"/>
        <w:rPr>
          <w:rFonts w:ascii="Marianne" w:hAnsi="Marianne" w:cs="Arial"/>
          <w:spacing w:val="-10"/>
        </w:rPr>
      </w:pPr>
    </w:p>
    <w:p w14:paraId="3AB26009" w14:textId="77777777" w:rsidR="00BD0C09" w:rsidRDefault="00BD0C09">
      <w:pPr>
        <w:tabs>
          <w:tab w:val="left" w:pos="426"/>
        </w:tabs>
        <w:jc w:val="both"/>
        <w:rPr>
          <w:rFonts w:ascii="Marianne" w:hAnsi="Marianne" w:cs="Arial"/>
          <w:spacing w:val="-10"/>
        </w:rPr>
      </w:pPr>
    </w:p>
    <w:p w14:paraId="681AFBA7" w14:textId="77777777" w:rsidR="00BD0C09" w:rsidRDefault="00BD0C09">
      <w:pPr>
        <w:tabs>
          <w:tab w:val="left" w:pos="426"/>
        </w:tabs>
        <w:jc w:val="both"/>
        <w:rPr>
          <w:rFonts w:ascii="Marianne" w:hAnsi="Marianne" w:cs="Arial"/>
          <w:spacing w:val="-10"/>
        </w:rPr>
      </w:pPr>
    </w:p>
    <w:p w14:paraId="6E353352" w14:textId="77777777" w:rsidR="00BD0C09" w:rsidRDefault="00BD0C09">
      <w:pPr>
        <w:tabs>
          <w:tab w:val="left" w:pos="426"/>
        </w:tabs>
        <w:jc w:val="both"/>
        <w:rPr>
          <w:rFonts w:ascii="Marianne" w:hAnsi="Marianne" w:cs="Arial"/>
          <w:spacing w:val="-10"/>
        </w:rPr>
      </w:pPr>
    </w:p>
    <w:p w14:paraId="09FEC216" w14:textId="77777777" w:rsidR="00BD0C09" w:rsidRDefault="00BD0C09">
      <w:pPr>
        <w:tabs>
          <w:tab w:val="left" w:pos="426"/>
        </w:tabs>
        <w:jc w:val="both"/>
        <w:rPr>
          <w:rFonts w:ascii="Marianne" w:hAnsi="Marianne" w:cs="Arial"/>
          <w:spacing w:val="-10"/>
        </w:rPr>
      </w:pPr>
    </w:p>
    <w:p w14:paraId="0D686BAF" w14:textId="77777777" w:rsidR="00BD0C09" w:rsidRDefault="00BD0C09">
      <w:pPr>
        <w:tabs>
          <w:tab w:val="left" w:pos="426"/>
        </w:tabs>
        <w:jc w:val="both"/>
        <w:rPr>
          <w:rFonts w:ascii="Marianne" w:hAnsi="Marianne" w:cs="Arial"/>
          <w:spacing w:val="-10"/>
        </w:rPr>
      </w:pPr>
    </w:p>
    <w:p w14:paraId="79F7DA0F" w14:textId="77777777" w:rsidR="00BD0C09" w:rsidRDefault="00BD0C09">
      <w:pPr>
        <w:tabs>
          <w:tab w:val="left" w:pos="426"/>
        </w:tabs>
        <w:jc w:val="both"/>
        <w:rPr>
          <w:rFonts w:ascii="Marianne" w:hAnsi="Marianne" w:cs="Arial"/>
          <w:spacing w:val="-10"/>
        </w:rPr>
      </w:pPr>
    </w:p>
    <w:p w14:paraId="34756836" w14:textId="77777777" w:rsidR="00BD0C09" w:rsidRDefault="00BD0C09">
      <w:pPr>
        <w:tabs>
          <w:tab w:val="left" w:pos="426"/>
        </w:tabs>
        <w:jc w:val="both"/>
        <w:rPr>
          <w:rFonts w:ascii="Marianne" w:hAnsi="Marianne" w:cs="Arial"/>
          <w:spacing w:val="-10"/>
        </w:rPr>
      </w:pPr>
    </w:p>
    <w:p w14:paraId="172BB5B6" w14:textId="77777777" w:rsidR="00BD0C09" w:rsidRDefault="00BD0C09">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02E6D5A5" w14:textId="77777777" w:rsidR="00BD0C09" w:rsidRDefault="00BD0C09">
      <w:pPr>
        <w:tabs>
          <w:tab w:val="left" w:pos="426"/>
        </w:tabs>
        <w:jc w:val="both"/>
        <w:rPr>
          <w:rFonts w:ascii="Marianne" w:hAnsi="Marianne" w:cs="Arial"/>
          <w:spacing w:val="-10"/>
          <w:sz w:val="22"/>
          <w:szCs w:val="22"/>
        </w:rPr>
      </w:pPr>
    </w:p>
    <w:p w14:paraId="6C9EDC34" w14:textId="77777777" w:rsidR="00BD0C09" w:rsidRDefault="00BD0C09">
      <w:pPr>
        <w:tabs>
          <w:tab w:val="left" w:pos="426"/>
        </w:tabs>
        <w:jc w:val="both"/>
        <w:rPr>
          <w:rFonts w:ascii="Marianne" w:hAnsi="Marianne" w:cs="Arial"/>
          <w:spacing w:val="-10"/>
          <w:sz w:val="22"/>
          <w:szCs w:val="22"/>
        </w:rPr>
      </w:pPr>
    </w:p>
    <w:p w14:paraId="257298C0" w14:textId="77777777" w:rsidR="00BD0C09" w:rsidRDefault="00BD0C09">
      <w:pPr>
        <w:tabs>
          <w:tab w:val="left" w:pos="426"/>
        </w:tabs>
        <w:jc w:val="both"/>
        <w:rPr>
          <w:rFonts w:ascii="Marianne" w:hAnsi="Marianne" w:cs="Arial"/>
          <w:spacing w:val="-10"/>
          <w:sz w:val="22"/>
          <w:szCs w:val="22"/>
        </w:rPr>
      </w:pPr>
    </w:p>
    <w:p w14:paraId="385AD0D9" w14:textId="77777777" w:rsidR="00BD0C09" w:rsidRDefault="00BD0C09">
      <w:pPr>
        <w:tabs>
          <w:tab w:val="left" w:pos="426"/>
        </w:tabs>
        <w:jc w:val="both"/>
        <w:rPr>
          <w:rFonts w:ascii="Marianne" w:hAnsi="Marianne" w:cs="Arial"/>
          <w:spacing w:val="-10"/>
          <w:sz w:val="22"/>
          <w:szCs w:val="22"/>
        </w:rPr>
      </w:pPr>
    </w:p>
    <w:p w14:paraId="0F0AD92C" w14:textId="77777777" w:rsidR="00BD0C09" w:rsidRDefault="00BD0C09">
      <w:pPr>
        <w:tabs>
          <w:tab w:val="left" w:pos="426"/>
        </w:tabs>
        <w:jc w:val="both"/>
        <w:rPr>
          <w:rFonts w:ascii="Marianne" w:hAnsi="Marianne" w:cs="Arial"/>
          <w:spacing w:val="-10"/>
          <w:sz w:val="22"/>
          <w:szCs w:val="22"/>
        </w:rPr>
      </w:pPr>
    </w:p>
    <w:p w14:paraId="2E3A1346" w14:textId="77777777" w:rsidR="00BD0C09" w:rsidRDefault="00BD0C09">
      <w:pPr>
        <w:tabs>
          <w:tab w:val="left" w:pos="426"/>
        </w:tabs>
        <w:jc w:val="both"/>
        <w:rPr>
          <w:rFonts w:ascii="Marianne" w:hAnsi="Marianne" w:cs="Arial"/>
          <w:spacing w:val="-10"/>
          <w:sz w:val="22"/>
          <w:szCs w:val="22"/>
        </w:rPr>
      </w:pPr>
    </w:p>
    <w:p w14:paraId="0502374E" w14:textId="77777777" w:rsidR="00BD0C09" w:rsidRDefault="00BD0C09">
      <w:pPr>
        <w:tabs>
          <w:tab w:val="left" w:pos="426"/>
        </w:tabs>
        <w:jc w:val="both"/>
        <w:rPr>
          <w:rFonts w:ascii="Marianne" w:hAnsi="Marianne" w:cs="Arial"/>
          <w:spacing w:val="-10"/>
          <w:sz w:val="22"/>
          <w:szCs w:val="22"/>
        </w:rPr>
      </w:pPr>
    </w:p>
    <w:p w14:paraId="41105AC4" w14:textId="77777777" w:rsidR="00BD0C09" w:rsidRDefault="00BD0C09">
      <w:pPr>
        <w:tabs>
          <w:tab w:val="left" w:pos="426"/>
        </w:tabs>
        <w:jc w:val="both"/>
        <w:rPr>
          <w:rFonts w:ascii="Marianne" w:hAnsi="Marianne" w:cs="Arial"/>
          <w:spacing w:val="-10"/>
          <w:sz w:val="22"/>
          <w:szCs w:val="22"/>
        </w:rPr>
      </w:pPr>
    </w:p>
    <w:p w14:paraId="2B76EA38" w14:textId="77777777" w:rsidR="00BD0C09" w:rsidRDefault="00BD0C09">
      <w:pPr>
        <w:tabs>
          <w:tab w:val="left" w:pos="426"/>
        </w:tabs>
        <w:jc w:val="both"/>
        <w:rPr>
          <w:rFonts w:ascii="Marianne" w:hAnsi="Marianne" w:cs="Arial"/>
          <w:spacing w:val="-10"/>
          <w:sz w:val="22"/>
          <w:szCs w:val="22"/>
        </w:rPr>
      </w:pPr>
    </w:p>
    <w:p w14:paraId="0C043818" w14:textId="77777777" w:rsidR="00BD0C09" w:rsidRDefault="00BD0C09">
      <w:pPr>
        <w:tabs>
          <w:tab w:val="left" w:pos="426"/>
        </w:tabs>
        <w:jc w:val="both"/>
        <w:rPr>
          <w:rFonts w:ascii="Marianne" w:hAnsi="Marianne" w:cs="Arial"/>
          <w:spacing w:val="-10"/>
          <w:sz w:val="22"/>
          <w:szCs w:val="22"/>
        </w:rPr>
      </w:pPr>
    </w:p>
    <w:p w14:paraId="18E8AAB7" w14:textId="77777777" w:rsidR="00BD0C09" w:rsidRDefault="00BD0C09">
      <w:pPr>
        <w:tabs>
          <w:tab w:val="left" w:pos="426"/>
        </w:tabs>
        <w:jc w:val="both"/>
        <w:rPr>
          <w:rFonts w:ascii="Marianne" w:hAnsi="Marianne" w:cs="Arial"/>
          <w:spacing w:val="-10"/>
          <w:sz w:val="22"/>
          <w:szCs w:val="22"/>
        </w:rPr>
      </w:pPr>
    </w:p>
    <w:p w14:paraId="30E9F896" w14:textId="77777777" w:rsidR="00BD0C09" w:rsidRDefault="00BD0C09">
      <w:pPr>
        <w:tabs>
          <w:tab w:val="left" w:pos="426"/>
        </w:tabs>
        <w:jc w:val="both"/>
        <w:rPr>
          <w:rFonts w:ascii="Marianne" w:hAnsi="Marianne" w:cs="Arial"/>
          <w:spacing w:val="-10"/>
          <w:sz w:val="22"/>
          <w:szCs w:val="22"/>
        </w:rPr>
      </w:pPr>
    </w:p>
    <w:p w14:paraId="1AF25E9F" w14:textId="77777777" w:rsidR="00BD0C09" w:rsidRDefault="00BD0C09">
      <w:pPr>
        <w:tabs>
          <w:tab w:val="left" w:pos="426"/>
        </w:tabs>
        <w:jc w:val="both"/>
        <w:rPr>
          <w:rFonts w:ascii="Marianne" w:hAnsi="Marianne" w:cs="Arial"/>
          <w:spacing w:val="-10"/>
          <w:sz w:val="22"/>
          <w:szCs w:val="22"/>
        </w:rPr>
      </w:pPr>
    </w:p>
    <w:p w14:paraId="5F24C237" w14:textId="77777777" w:rsidR="00BD0C09" w:rsidRDefault="00BD0C09">
      <w:pPr>
        <w:tabs>
          <w:tab w:val="left" w:pos="426"/>
        </w:tabs>
        <w:jc w:val="both"/>
        <w:rPr>
          <w:rFonts w:ascii="Marianne" w:hAnsi="Marianne" w:cs="Arial"/>
          <w:spacing w:val="-10"/>
          <w:sz w:val="22"/>
          <w:szCs w:val="22"/>
        </w:rPr>
      </w:pPr>
    </w:p>
    <w:p w14:paraId="203BAA9F" w14:textId="77777777" w:rsidR="00BD0C09" w:rsidRDefault="00BD0C09">
      <w:pPr>
        <w:tabs>
          <w:tab w:val="left" w:pos="426"/>
        </w:tabs>
        <w:jc w:val="both"/>
        <w:rPr>
          <w:rFonts w:ascii="Marianne" w:hAnsi="Marianne" w:cs="Arial"/>
          <w:spacing w:val="-10"/>
          <w:sz w:val="22"/>
          <w:szCs w:val="22"/>
        </w:rPr>
      </w:pPr>
    </w:p>
    <w:p w14:paraId="2C0D6C28" w14:textId="77777777" w:rsidR="00BD0C09" w:rsidRDefault="00BD0C09">
      <w:pPr>
        <w:tabs>
          <w:tab w:val="left" w:pos="426"/>
        </w:tabs>
        <w:jc w:val="both"/>
        <w:rPr>
          <w:rFonts w:ascii="Marianne" w:hAnsi="Marianne" w:cs="Arial"/>
          <w:spacing w:val="-10"/>
          <w:sz w:val="22"/>
          <w:szCs w:val="22"/>
        </w:rPr>
      </w:pPr>
    </w:p>
    <w:p w14:paraId="19FAFE92" w14:textId="77777777" w:rsidR="00BD0C09" w:rsidRDefault="00BD0C09">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BD0C09">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9CEC3" w14:textId="77777777" w:rsidR="00BD0C09" w:rsidRDefault="00BD0C09">
      <w:r>
        <w:separator/>
      </w:r>
    </w:p>
  </w:endnote>
  <w:endnote w:type="continuationSeparator" w:id="0">
    <w:p w14:paraId="54EBCDA9" w14:textId="77777777" w:rsidR="00BD0C09" w:rsidRDefault="00BD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5C06E8" w14:paraId="1BCE1F69" w14:textId="77777777">
      <w:trPr>
        <w:tblHeader/>
      </w:trPr>
      <w:tc>
        <w:tcPr>
          <w:tcW w:w="3513" w:type="dxa"/>
          <w:shd w:val="clear" w:color="auto" w:fill="66CCFF"/>
        </w:tcPr>
        <w:p w14:paraId="5A21D1D4" w14:textId="77777777" w:rsidR="00BD0C09" w:rsidRDefault="00BD0C09">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E7B9824" w14:textId="77777777" w:rsidR="00BD0C09" w:rsidRDefault="00BD0C09">
          <w:pPr>
            <w:shd w:val="clear" w:color="auto" w:fill="66CCFF"/>
            <w:snapToGrid w:val="0"/>
            <w:jc w:val="center"/>
            <w:rPr>
              <w:rFonts w:ascii="Marianne" w:hAnsi="Marianne" w:cs="Arial"/>
              <w:b/>
              <w:bCs/>
            </w:rPr>
          </w:pPr>
          <w:r>
            <w:rPr>
              <w:rFonts w:ascii="Marianne" w:hAnsi="Marianne" w:cs="Arial"/>
              <w:b/>
              <w:i/>
              <w:iCs/>
            </w:rPr>
            <w:t>(référence de la consultation)</w:t>
          </w:r>
        </w:p>
      </w:tc>
      <w:tc>
        <w:tcPr>
          <w:tcW w:w="900" w:type="dxa"/>
          <w:shd w:val="clear" w:color="auto" w:fill="66CCFF"/>
        </w:tcPr>
        <w:p w14:paraId="46888D05" w14:textId="77777777" w:rsidR="00BD0C09" w:rsidRDefault="00BD0C09">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F96E0E3" w14:textId="77777777" w:rsidR="00BD0C09" w:rsidRDefault="00BD0C09">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5A3E7021" w14:textId="77777777" w:rsidR="00BD0C09" w:rsidRDefault="00BD0C09">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8609202" w14:textId="77777777" w:rsidR="00BD0C09" w:rsidRDefault="00BD0C09">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4D97B9F6" w14:textId="77777777" w:rsidR="00BD0C09" w:rsidRDefault="00BD0C09">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D58E0" w14:textId="77777777" w:rsidR="00BD0C09" w:rsidRDefault="00BD0C09">
      <w:r>
        <w:separator/>
      </w:r>
    </w:p>
  </w:footnote>
  <w:footnote w:type="continuationSeparator" w:id="0">
    <w:p w14:paraId="16A9C8A7" w14:textId="77777777" w:rsidR="00BD0C09" w:rsidRDefault="00BD0C09">
      <w:r>
        <w:continuationSeparator/>
      </w:r>
    </w:p>
  </w:footnote>
  <w:footnote w:id="1">
    <w:p w14:paraId="4DF3A494" w14:textId="77777777" w:rsidR="00BD0C09" w:rsidRDefault="00BD0C09">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16FD8DAC" w14:textId="77777777" w:rsidR="00BD0C09" w:rsidRDefault="00BD0C09">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830B30A" w14:textId="77777777" w:rsidR="00BD0C09" w:rsidRDefault="00BD0C09">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F5138E9" w14:textId="77777777" w:rsidR="00BD0C09" w:rsidRDefault="00BD0C09">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637877809">
    <w:abstractNumId w:val="0"/>
  </w:num>
  <w:num w:numId="2" w16cid:durableId="2040735011">
    <w:abstractNumId w:val="1"/>
  </w:num>
  <w:num w:numId="3" w16cid:durableId="2058628430">
    <w:abstractNumId w:val="2"/>
  </w:num>
  <w:num w:numId="4" w16cid:durableId="938753235">
    <w:abstractNumId w:val="0"/>
  </w:num>
  <w:num w:numId="5" w16cid:durableId="807745195">
    <w:abstractNumId w:val="3"/>
  </w:num>
  <w:num w:numId="6" w16cid:durableId="2124182226">
    <w:abstractNumId w:val="5"/>
  </w:num>
  <w:num w:numId="7" w16cid:durableId="576212185">
    <w:abstractNumId w:val="9"/>
  </w:num>
  <w:num w:numId="8" w16cid:durableId="1949043233">
    <w:abstractNumId w:val="7"/>
  </w:num>
  <w:num w:numId="9" w16cid:durableId="1333952088">
    <w:abstractNumId w:val="6"/>
  </w:num>
  <w:num w:numId="10" w16cid:durableId="1252273500">
    <w:abstractNumId w:val="3"/>
  </w:num>
  <w:num w:numId="11" w16cid:durableId="1458404035">
    <w:abstractNumId w:val="4"/>
  </w:num>
  <w:num w:numId="12" w16cid:durableId="14851245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87D"/>
    <w:rsid w:val="0009187D"/>
    <w:rsid w:val="00385160"/>
    <w:rsid w:val="005B19D2"/>
    <w:rsid w:val="005C06E8"/>
    <w:rsid w:val="009F36BA"/>
    <w:rsid w:val="00BD0C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387283"/>
  <w15:chartTrackingRefBased/>
  <w15:docId w15:val="{E45DFE48-74DB-4B47-AECF-76EB8A7C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3656</Words>
  <Characters>20111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23720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NDIAYE Alassane</cp:lastModifiedBy>
  <cp:revision>3</cp:revision>
  <cp:lastPrinted>2023-09-26T08:15:00Z</cp:lastPrinted>
  <dcterms:created xsi:type="dcterms:W3CDTF">2026-01-19T09:35:00Z</dcterms:created>
  <dcterms:modified xsi:type="dcterms:W3CDTF">2026-01-19T09:39:00Z</dcterms:modified>
</cp:coreProperties>
</file>