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BA6056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A28E12B" w14:textId="77777777">
        <w:trPr>
          <w:trHeight w:val="1132"/>
        </w:trPr>
        <w:tc>
          <w:tcPr>
            <w:tcW w:w="10434" w:type="dxa"/>
            <w:shd w:val="clear" w:color="auto" w:fill="auto"/>
          </w:tcPr>
          <w:p w14:paraId="0B29F878" w14:textId="77777777" w:rsidR="00541CA3" w:rsidRDefault="007D408E"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125809DF" wp14:editId="630E2E40">
                  <wp:extent cx="1030605" cy="600710"/>
                  <wp:effectExtent l="0" t="0" r="0" b="889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noFill/>
                          <a:ln>
                            <a:noFill/>
                          </a:ln>
                        </pic:spPr>
                      </pic:pic>
                    </a:graphicData>
                  </a:graphic>
                </wp:inline>
              </w:drawing>
            </w:r>
          </w:p>
          <w:p w14:paraId="642DC1F9"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A775801"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F78037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D52DD4E"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9611C7D" w14:textId="77777777">
        <w:tc>
          <w:tcPr>
            <w:tcW w:w="9002" w:type="dxa"/>
            <w:shd w:val="clear" w:color="auto" w:fill="66CCFF"/>
          </w:tcPr>
          <w:p w14:paraId="5F00B307" w14:textId="77777777" w:rsidR="009B1CD0" w:rsidRDefault="009B1CD0" w:rsidP="00035861">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6C597FF" w14:textId="77777777" w:rsidR="009B1CD0" w:rsidRDefault="009B1CD0" w:rsidP="009E490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8E10E80" w14:textId="6DF962D1" w:rsidR="00B1176A" w:rsidRDefault="00B1176A" w:rsidP="009E4908">
            <w:pPr>
              <w:tabs>
                <w:tab w:val="left" w:pos="851"/>
              </w:tabs>
              <w:spacing w:before="120" w:after="120"/>
              <w:jc w:val="center"/>
              <w:rPr>
                <w:caps/>
                <w:sz w:val="28"/>
                <w:szCs w:val="28"/>
              </w:rPr>
            </w:pPr>
            <w:r>
              <w:rPr>
                <w:rFonts w:ascii="Arial" w:hAnsi="Arial" w:cs="Arial"/>
                <w:b/>
                <w:bCs/>
                <w:sz w:val="28"/>
                <w:szCs w:val="28"/>
              </w:rPr>
              <w:t>CONSULTATION 25S043 – Evaluation environnementales et rédaction des rapports environnementaux du schéma directeur d’aménagement et de gestion des eaux (Sdage) et son programme de mesures (PDM), ainsi que du plan de gestion du risque inondation (PGRI) 2028-2033 pour le basion Loire-Bretagne</w:t>
            </w:r>
          </w:p>
        </w:tc>
        <w:tc>
          <w:tcPr>
            <w:tcW w:w="1275" w:type="dxa"/>
            <w:shd w:val="clear" w:color="auto" w:fill="66CCFF"/>
          </w:tcPr>
          <w:p w14:paraId="2CF6211D" w14:textId="77777777" w:rsidR="009B1CD0" w:rsidRDefault="00E47798" w:rsidP="00035861">
            <w:pPr>
              <w:pStyle w:val="Titre8"/>
              <w:tabs>
                <w:tab w:val="left" w:pos="851"/>
                <w:tab w:val="right" w:pos="9639"/>
              </w:tabs>
              <w:spacing w:before="120" w:after="120"/>
            </w:pPr>
            <w:r>
              <w:rPr>
                <w:caps/>
                <w:sz w:val="28"/>
                <w:szCs w:val="28"/>
              </w:rPr>
              <w:t>ATTRI1</w:t>
            </w:r>
          </w:p>
        </w:tc>
      </w:tr>
    </w:tbl>
    <w:p w14:paraId="1D8EE824" w14:textId="77777777" w:rsidR="009B1CD0" w:rsidRDefault="009B1CD0" w:rsidP="006C4338">
      <w:pPr>
        <w:tabs>
          <w:tab w:val="left" w:pos="851"/>
        </w:tabs>
      </w:pPr>
    </w:p>
    <w:p w14:paraId="0E6C62F4"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F1CF51E" w14:textId="77777777" w:rsidR="00FE48C9" w:rsidRDefault="00FE48C9" w:rsidP="006C4338">
      <w:pPr>
        <w:pStyle w:val="Corpsdetexte31"/>
        <w:tabs>
          <w:tab w:val="left" w:pos="851"/>
        </w:tabs>
        <w:jc w:val="both"/>
        <w:rPr>
          <w:sz w:val="18"/>
          <w:szCs w:val="18"/>
        </w:rPr>
      </w:pPr>
    </w:p>
    <w:p w14:paraId="44F46EDE"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04E14EF" w14:textId="77777777" w:rsidR="00FE48C9" w:rsidRDefault="00FE48C9" w:rsidP="006C4338">
      <w:pPr>
        <w:pStyle w:val="Corpsdetexte31"/>
        <w:tabs>
          <w:tab w:val="left" w:pos="851"/>
        </w:tabs>
        <w:jc w:val="both"/>
        <w:rPr>
          <w:sz w:val="18"/>
          <w:szCs w:val="18"/>
        </w:rPr>
      </w:pPr>
    </w:p>
    <w:p w14:paraId="7E86104D"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82C675C" w14:textId="77777777" w:rsidR="00FE48C9" w:rsidRDefault="00FE48C9" w:rsidP="006C4338">
      <w:pPr>
        <w:pStyle w:val="Corpsdetexte31"/>
        <w:tabs>
          <w:tab w:val="left" w:pos="851"/>
        </w:tabs>
        <w:jc w:val="both"/>
        <w:rPr>
          <w:sz w:val="18"/>
          <w:szCs w:val="18"/>
        </w:rPr>
      </w:pPr>
    </w:p>
    <w:p w14:paraId="5A862B55"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8393FE8" w14:textId="77777777" w:rsidR="00FE48C9" w:rsidRDefault="00FE48C9" w:rsidP="006F3DF9">
      <w:pPr>
        <w:pStyle w:val="Corpsdetexte31"/>
        <w:tabs>
          <w:tab w:val="left" w:pos="851"/>
        </w:tabs>
        <w:jc w:val="both"/>
        <w:rPr>
          <w:sz w:val="18"/>
          <w:szCs w:val="18"/>
        </w:rPr>
      </w:pPr>
    </w:p>
    <w:p w14:paraId="775593ED"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2918D379" w14:textId="77777777" w:rsidR="00FE48C9" w:rsidRDefault="00FE48C9" w:rsidP="005846FB">
      <w:pPr>
        <w:pStyle w:val="Corpsdetexte31"/>
        <w:tabs>
          <w:tab w:val="left" w:pos="851"/>
        </w:tabs>
        <w:jc w:val="both"/>
        <w:rPr>
          <w:sz w:val="18"/>
          <w:szCs w:val="18"/>
        </w:rPr>
      </w:pPr>
    </w:p>
    <w:p w14:paraId="3875A3D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41B7BF9" w14:textId="77777777" w:rsidR="004C5755" w:rsidRPr="001C7D87" w:rsidRDefault="004C5755" w:rsidP="004C5755">
      <w:pPr>
        <w:jc w:val="both"/>
        <w:rPr>
          <w:rFonts w:ascii="Arial" w:hAnsi="Arial" w:cs="Arial"/>
          <w:i/>
          <w:sz w:val="18"/>
          <w:szCs w:val="18"/>
        </w:rPr>
      </w:pPr>
    </w:p>
    <w:p w14:paraId="7D6FC583"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92A128F" w14:textId="77777777">
        <w:tc>
          <w:tcPr>
            <w:tcW w:w="10277" w:type="dxa"/>
            <w:shd w:val="clear" w:color="auto" w:fill="66CCFF"/>
          </w:tcPr>
          <w:p w14:paraId="43F92C6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E16E44B" w14:textId="77777777" w:rsidR="009B1CD0" w:rsidRDefault="009B1CD0" w:rsidP="006C4338">
      <w:pPr>
        <w:tabs>
          <w:tab w:val="left" w:pos="426"/>
          <w:tab w:val="left" w:pos="851"/>
        </w:tabs>
        <w:jc w:val="both"/>
      </w:pPr>
    </w:p>
    <w:p w14:paraId="7F41041C"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60A76693" w14:textId="77820F1A" w:rsidR="009B1CD0" w:rsidRDefault="00B1176A" w:rsidP="005846FB">
      <w:pPr>
        <w:tabs>
          <w:tab w:val="left" w:pos="426"/>
          <w:tab w:val="left" w:pos="851"/>
        </w:tabs>
        <w:jc w:val="both"/>
        <w:rPr>
          <w:rFonts w:ascii="Arial" w:hAnsi="Arial" w:cs="Arial"/>
        </w:rPr>
      </w:pPr>
      <w:r>
        <w:rPr>
          <w:rFonts w:ascii="Arial" w:hAnsi="Arial" w:cs="Arial"/>
        </w:rPr>
        <w:t xml:space="preserve">Référence : 25S043 </w:t>
      </w:r>
      <w:r w:rsidR="00035861">
        <w:rPr>
          <w:rFonts w:ascii="Arial" w:hAnsi="Arial" w:cs="Arial"/>
        </w:rPr>
        <w:t>–</w:t>
      </w:r>
      <w:r>
        <w:rPr>
          <w:rFonts w:ascii="Arial" w:hAnsi="Arial" w:cs="Arial"/>
        </w:rPr>
        <w:t xml:space="preserve"> </w:t>
      </w:r>
      <w:r w:rsidR="00035861">
        <w:rPr>
          <w:rFonts w:ascii="Arial" w:hAnsi="Arial" w:cs="Arial"/>
        </w:rPr>
        <w:t>Prestation d’étude : é</w:t>
      </w:r>
      <w:r w:rsidRPr="00B1176A">
        <w:rPr>
          <w:rFonts w:ascii="Arial" w:hAnsi="Arial" w:cs="Arial"/>
        </w:rPr>
        <w:t>valuation</w:t>
      </w:r>
      <w:r w:rsidR="009E4908">
        <w:rPr>
          <w:rFonts w:ascii="Arial" w:hAnsi="Arial" w:cs="Arial"/>
        </w:rPr>
        <w:t>s</w:t>
      </w:r>
      <w:r w:rsidRPr="00B1176A">
        <w:rPr>
          <w:rFonts w:ascii="Arial" w:hAnsi="Arial" w:cs="Arial"/>
        </w:rPr>
        <w:t xml:space="preserve"> environnementales et rédaction</w:t>
      </w:r>
      <w:r w:rsidR="009E4908">
        <w:rPr>
          <w:rFonts w:ascii="Arial" w:hAnsi="Arial" w:cs="Arial"/>
        </w:rPr>
        <w:t>s</w:t>
      </w:r>
      <w:r w:rsidRPr="00B1176A">
        <w:rPr>
          <w:rFonts w:ascii="Arial" w:hAnsi="Arial" w:cs="Arial"/>
        </w:rPr>
        <w:t xml:space="preserve"> des rapports environnementaux du schéma directeur d’aménagement et de gestion des eaux (Sdage) et son programme de mesures (PDM), ainsi que du plan de gestion du risque inondation (PGRI) 2028-2033 pour le basion Loire-Bretagne</w:t>
      </w:r>
      <w:r>
        <w:rPr>
          <w:rFonts w:ascii="Arial" w:hAnsi="Arial" w:cs="Arial"/>
        </w:rPr>
        <w:t>.</w:t>
      </w:r>
    </w:p>
    <w:p w14:paraId="2A1F184C" w14:textId="77777777" w:rsidR="00B1176A" w:rsidRDefault="00B1176A" w:rsidP="005846FB">
      <w:pPr>
        <w:tabs>
          <w:tab w:val="left" w:pos="426"/>
          <w:tab w:val="left" w:pos="851"/>
        </w:tabs>
        <w:jc w:val="both"/>
        <w:rPr>
          <w:rFonts w:ascii="Arial" w:hAnsi="Arial" w:cs="Arial"/>
        </w:rPr>
      </w:pPr>
    </w:p>
    <w:p w14:paraId="25AC9C96" w14:textId="131190CC" w:rsidR="00876A73" w:rsidRDefault="00B1176A" w:rsidP="005846FB">
      <w:pPr>
        <w:tabs>
          <w:tab w:val="left" w:pos="426"/>
          <w:tab w:val="left" w:pos="851"/>
        </w:tabs>
        <w:jc w:val="both"/>
        <w:rPr>
          <w:rFonts w:ascii="Arial" w:hAnsi="Arial" w:cs="Arial"/>
        </w:rPr>
      </w:pPr>
      <w:r>
        <w:rPr>
          <w:rFonts w:ascii="Arial" w:hAnsi="Arial" w:cs="Arial"/>
        </w:rPr>
        <w:t xml:space="preserve">Le marché se décline en deux prestations : la réalisation d’une évaluation environnementale et la rédaction du rapport environnemental pour chacun des documents de planification Sdage, son PDM et PGRI. </w:t>
      </w:r>
    </w:p>
    <w:p w14:paraId="69FFFB75" w14:textId="77777777" w:rsidR="009B1CD0" w:rsidRDefault="009B1CD0" w:rsidP="005846FB">
      <w:pPr>
        <w:tabs>
          <w:tab w:val="left" w:pos="426"/>
          <w:tab w:val="left" w:pos="851"/>
        </w:tabs>
        <w:jc w:val="both"/>
        <w:rPr>
          <w:rFonts w:ascii="Arial" w:hAnsi="Arial" w:cs="Arial"/>
        </w:rPr>
      </w:pPr>
    </w:p>
    <w:p w14:paraId="1C5EB6F6" w14:textId="77777777" w:rsidR="009B1CD0" w:rsidRDefault="009B1CD0" w:rsidP="005846FB">
      <w:pPr>
        <w:tabs>
          <w:tab w:val="left" w:pos="426"/>
          <w:tab w:val="left" w:pos="851"/>
        </w:tabs>
        <w:jc w:val="both"/>
        <w:rPr>
          <w:rFonts w:ascii="Arial" w:hAnsi="Arial" w:cs="Arial"/>
        </w:rPr>
      </w:pPr>
    </w:p>
    <w:p w14:paraId="789DADB7"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41E4814"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8C0182F" w14:textId="77777777" w:rsidR="009B1CD0" w:rsidRDefault="009B1CD0" w:rsidP="00934503">
      <w:pPr>
        <w:tabs>
          <w:tab w:val="left" w:pos="426"/>
          <w:tab w:val="left" w:pos="851"/>
        </w:tabs>
        <w:jc w:val="both"/>
        <w:rPr>
          <w:rFonts w:ascii="Arial" w:hAnsi="Arial" w:cs="Arial"/>
        </w:rPr>
      </w:pPr>
    </w:p>
    <w:p w14:paraId="6C6C92A5" w14:textId="4863F3F2" w:rsidR="009B1CD0" w:rsidRDefault="00F75027" w:rsidP="006B5057">
      <w:pPr>
        <w:numPr>
          <w:ilvl w:val="0"/>
          <w:numId w:val="5"/>
        </w:numPr>
        <w:tabs>
          <w:tab w:val="left" w:pos="426"/>
          <w:tab w:val="left" w:pos="851"/>
        </w:tabs>
        <w:ind w:left="851"/>
        <w:jc w:val="both"/>
        <w:rPr>
          <w:rFonts w:ascii="Arial" w:hAnsi="Arial" w:cs="Arial"/>
        </w:rPr>
      </w:pPr>
      <w:sdt>
        <w:sdtPr>
          <w:id w:val="444043250"/>
          <w14:checkbox>
            <w14:checked w14:val="1"/>
            <w14:checkedState w14:val="2612" w14:font="MS Gothic"/>
            <w14:uncheckedState w14:val="2610" w14:font="MS Gothic"/>
          </w14:checkbox>
        </w:sdtPr>
        <w:sdtEndPr/>
        <w:sdtContent>
          <w:r w:rsidR="00B1176A">
            <w:rPr>
              <w:rFonts w:ascii="MS Gothic" w:eastAsia="MS Gothic" w:hAnsi="MS Gothic" w:hint="eastAsia"/>
            </w:rPr>
            <w:t>☒</w:t>
          </w:r>
        </w:sdtContent>
      </w:sdt>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7DBD7A8" w14:textId="3EEDD51D" w:rsidR="00B87564" w:rsidRDefault="00B87564" w:rsidP="00B1176A">
      <w:pPr>
        <w:pStyle w:val="fcasegauche"/>
        <w:tabs>
          <w:tab w:val="left" w:pos="851"/>
        </w:tabs>
        <w:spacing w:after="0"/>
        <w:ind w:left="0" w:firstLine="0"/>
        <w:rPr>
          <w:rFonts w:ascii="Arial" w:hAnsi="Arial" w:cs="Arial"/>
        </w:rPr>
      </w:pPr>
    </w:p>
    <w:p w14:paraId="06BEA946" w14:textId="77777777" w:rsidR="005546A9" w:rsidRDefault="005546A9" w:rsidP="006C4338">
      <w:pPr>
        <w:tabs>
          <w:tab w:val="left" w:pos="851"/>
        </w:tabs>
      </w:pPr>
    </w:p>
    <w:p w14:paraId="6733E203" w14:textId="77777777" w:rsidR="00B1176A" w:rsidRDefault="00B1176A"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8CC3B9D" w14:textId="77777777">
        <w:tc>
          <w:tcPr>
            <w:tcW w:w="10277" w:type="dxa"/>
            <w:shd w:val="clear" w:color="auto" w:fill="66CCFF"/>
          </w:tcPr>
          <w:p w14:paraId="5B70933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E17A3F8" w14:textId="48BFF432" w:rsidR="009B1CD0" w:rsidRDefault="00B1176A" w:rsidP="006C4338">
      <w:pPr>
        <w:tabs>
          <w:tab w:val="left" w:pos="851"/>
        </w:tabs>
      </w:pPr>
      <w:r w:rsidRPr="00B1176A">
        <w:rPr>
          <w:highlight w:val="yellow"/>
        </w:rPr>
        <w:t>A COMPLETER</w:t>
      </w:r>
    </w:p>
    <w:p w14:paraId="57952CF5" w14:textId="77777777" w:rsidR="00B1176A" w:rsidRDefault="00B1176A" w:rsidP="006C4338">
      <w:pPr>
        <w:tabs>
          <w:tab w:val="left" w:pos="851"/>
        </w:tabs>
      </w:pPr>
    </w:p>
    <w:p w14:paraId="0BFA21D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5F0BFD3"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FFBB427" w14:textId="77777777" w:rsidR="009B1CD0" w:rsidRDefault="009B1CD0" w:rsidP="005846FB">
      <w:pPr>
        <w:tabs>
          <w:tab w:val="left" w:pos="851"/>
        </w:tabs>
        <w:rPr>
          <w:rFonts w:ascii="Arial" w:hAnsi="Arial" w:cs="Arial"/>
        </w:rPr>
      </w:pPr>
    </w:p>
    <w:p w14:paraId="063B2658"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63AC035" w14:textId="77777777" w:rsidR="009B1CD0" w:rsidRPr="001F3682" w:rsidRDefault="00F75027" w:rsidP="005846FB">
      <w:pPr>
        <w:tabs>
          <w:tab w:val="left" w:pos="851"/>
        </w:tabs>
        <w:spacing w:before="120"/>
        <w:ind w:left="1135" w:hanging="284"/>
        <w:jc w:val="both"/>
      </w:pPr>
      <w:sdt>
        <w:sdtPr>
          <w:rPr>
            <w:rFonts w:ascii="Arial" w:hAnsi="Arial" w:cs="Arial"/>
          </w:rPr>
          <w:id w:val="1291020214"/>
          <w14:checkbox>
            <w14:checked w14:val="0"/>
            <w14:checkedState w14:val="2612" w14:font="MS Gothic"/>
            <w14:uncheckedState w14:val="2610" w14:font="MS Gothic"/>
          </w14:checkbox>
        </w:sdtPr>
        <w:sdtEndPr/>
        <w:sdtContent>
          <w:r w:rsidR="001F3682" w:rsidRPr="001F3682">
            <w:rPr>
              <w:rFonts w:ascii="MS Gothic" w:eastAsia="MS Gothic" w:hAnsi="MS Gothic" w:cs="Arial" w:hint="eastAsia"/>
            </w:rPr>
            <w:t>☐</w:t>
          </w:r>
        </w:sdtContent>
      </w:sdt>
      <w:r w:rsidR="009B1CD0" w:rsidRPr="001F3682">
        <w:rPr>
          <w:rFonts w:ascii="Arial" w:hAnsi="Arial" w:cs="Arial"/>
        </w:rPr>
        <w:t>CCAP n°…………………………………………………………………………………………..</w:t>
      </w:r>
    </w:p>
    <w:p w14:paraId="36EC7A9C" w14:textId="4C926BC9" w:rsidR="009B1CD0" w:rsidRPr="001F3682" w:rsidRDefault="00F75027" w:rsidP="005846FB">
      <w:pPr>
        <w:tabs>
          <w:tab w:val="left" w:pos="851"/>
        </w:tabs>
        <w:spacing w:before="120"/>
        <w:ind w:left="1135" w:hanging="284"/>
        <w:jc w:val="both"/>
      </w:pPr>
      <w:sdt>
        <w:sdtPr>
          <w:rPr>
            <w:rFonts w:ascii="Arial" w:hAnsi="Arial" w:cs="Arial"/>
          </w:rPr>
          <w:id w:val="-1718651433"/>
          <w14:checkbox>
            <w14:checked w14:val="0"/>
            <w14:checkedState w14:val="2612" w14:font="MS Gothic"/>
            <w14:uncheckedState w14:val="2610" w14:font="MS Gothic"/>
          </w14:checkbox>
        </w:sdtPr>
        <w:sdtEndPr/>
        <w:sdtContent>
          <w:r w:rsidR="001F3682" w:rsidRPr="001F3682">
            <w:rPr>
              <w:rFonts w:ascii="MS Gothic" w:eastAsia="MS Gothic" w:hAnsi="MS Gothic" w:cs="Arial" w:hint="eastAsia"/>
            </w:rPr>
            <w:t>☐</w:t>
          </w:r>
        </w:sdtContent>
      </w:sdt>
      <w:r w:rsidR="009B1CD0" w:rsidRPr="001F3682">
        <w:rPr>
          <w:rFonts w:ascii="Arial" w:hAnsi="Arial" w:cs="Arial"/>
        </w:rPr>
        <w:t>CCAG</w:t>
      </w:r>
      <w:r w:rsidR="006B3F45" w:rsidRPr="001F3682">
        <w:rPr>
          <w:rFonts w:ascii="Arial" w:hAnsi="Arial" w:cs="Arial"/>
        </w:rPr>
        <w:t xml:space="preserve"> …</w:t>
      </w:r>
      <w:r w:rsidR="009B1CD0" w:rsidRPr="001F3682">
        <w:rPr>
          <w:rFonts w:ascii="Arial" w:hAnsi="Arial" w:cs="Arial"/>
        </w:rPr>
        <w:t>…………………………………………………………………………………………</w:t>
      </w:r>
    </w:p>
    <w:p w14:paraId="292885D8" w14:textId="77777777" w:rsidR="009B1CD0" w:rsidRPr="001F3682" w:rsidRDefault="00F75027" w:rsidP="0061068C">
      <w:pPr>
        <w:tabs>
          <w:tab w:val="left" w:pos="851"/>
        </w:tabs>
        <w:spacing w:before="120"/>
        <w:ind w:left="1135" w:hanging="284"/>
        <w:jc w:val="both"/>
      </w:pPr>
      <w:sdt>
        <w:sdtPr>
          <w:rPr>
            <w:rFonts w:ascii="Arial" w:hAnsi="Arial" w:cs="Arial"/>
          </w:rPr>
          <w:id w:val="-269855764"/>
          <w14:checkbox>
            <w14:checked w14:val="0"/>
            <w14:checkedState w14:val="2612" w14:font="MS Gothic"/>
            <w14:uncheckedState w14:val="2610" w14:font="MS Gothic"/>
          </w14:checkbox>
        </w:sdtPr>
        <w:sdtEndPr/>
        <w:sdtContent>
          <w:r w:rsidR="001F3682" w:rsidRPr="001F3682">
            <w:rPr>
              <w:rFonts w:ascii="MS Gothic" w:eastAsia="MS Gothic" w:hAnsi="MS Gothic" w:cs="Arial" w:hint="eastAsia"/>
            </w:rPr>
            <w:t>☐</w:t>
          </w:r>
        </w:sdtContent>
      </w:sdt>
      <w:r w:rsidR="009B1CD0" w:rsidRPr="001F3682">
        <w:rPr>
          <w:rFonts w:ascii="Arial" w:hAnsi="Arial" w:cs="Arial"/>
        </w:rPr>
        <w:t>CCTP n°…………………………………………………………………………………………..</w:t>
      </w:r>
    </w:p>
    <w:p w14:paraId="12A37AC6" w14:textId="77777777" w:rsidR="009B1CD0" w:rsidRDefault="00F75027"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Autres :……………………………………………………………………………………………</w:t>
      </w:r>
    </w:p>
    <w:p w14:paraId="24A9C676" w14:textId="77777777" w:rsidR="009B1CD0" w:rsidRDefault="009B1CD0" w:rsidP="00710FD6">
      <w:pPr>
        <w:tabs>
          <w:tab w:val="left" w:pos="851"/>
        </w:tabs>
        <w:jc w:val="both"/>
        <w:rPr>
          <w:rFonts w:ascii="Arial" w:hAnsi="Arial" w:cs="Arial"/>
        </w:rPr>
      </w:pPr>
    </w:p>
    <w:p w14:paraId="202F701D"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56ECDACE" w14:textId="77777777" w:rsidR="009B1CD0" w:rsidRDefault="009B1CD0" w:rsidP="0083205E">
      <w:pPr>
        <w:tabs>
          <w:tab w:val="left" w:pos="851"/>
        </w:tabs>
        <w:jc w:val="both"/>
        <w:rPr>
          <w:rFonts w:ascii="Arial" w:hAnsi="Arial" w:cs="Arial"/>
        </w:rPr>
      </w:pPr>
    </w:p>
    <w:p w14:paraId="5792FB9C"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3CCB634B" w14:textId="77777777" w:rsidR="009B1CD0" w:rsidRDefault="009B1CD0" w:rsidP="0083205E">
      <w:pPr>
        <w:tabs>
          <w:tab w:val="left" w:pos="851"/>
        </w:tabs>
        <w:jc w:val="both"/>
        <w:rPr>
          <w:rFonts w:ascii="Arial" w:hAnsi="Arial" w:cs="Arial"/>
        </w:rPr>
      </w:pPr>
    </w:p>
    <w:p w14:paraId="61AD02FE"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4558C6C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9CFA253" w14:textId="77777777" w:rsidR="009B1CD0" w:rsidRDefault="009B1CD0" w:rsidP="00CD46CC">
      <w:pPr>
        <w:tabs>
          <w:tab w:val="left" w:pos="851"/>
        </w:tabs>
        <w:jc w:val="both"/>
        <w:rPr>
          <w:rFonts w:ascii="Arial" w:hAnsi="Arial" w:cs="Arial"/>
        </w:rPr>
      </w:pPr>
    </w:p>
    <w:p w14:paraId="2D935406" w14:textId="77777777" w:rsidR="009B1CD0" w:rsidRDefault="009B1CD0" w:rsidP="009B45B9">
      <w:pPr>
        <w:tabs>
          <w:tab w:val="left" w:pos="851"/>
        </w:tabs>
        <w:jc w:val="both"/>
        <w:rPr>
          <w:rFonts w:ascii="Arial" w:hAnsi="Arial" w:cs="Arial"/>
        </w:rPr>
      </w:pPr>
    </w:p>
    <w:p w14:paraId="080B260D" w14:textId="77777777" w:rsidR="009B1CD0" w:rsidRDefault="009B1CD0" w:rsidP="009B45B9">
      <w:pPr>
        <w:tabs>
          <w:tab w:val="left" w:pos="851"/>
        </w:tabs>
        <w:jc w:val="both"/>
        <w:rPr>
          <w:rFonts w:ascii="Arial" w:hAnsi="Arial" w:cs="Arial"/>
        </w:rPr>
      </w:pPr>
    </w:p>
    <w:p w14:paraId="2EBF7938" w14:textId="77777777" w:rsidR="009B1CD0" w:rsidRDefault="00F75027"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029A318A"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06B2697" w14:textId="77777777" w:rsidR="009B1CD0" w:rsidRDefault="009B1CD0" w:rsidP="009B45B9">
      <w:pPr>
        <w:tabs>
          <w:tab w:val="left" w:pos="851"/>
        </w:tabs>
        <w:jc w:val="both"/>
        <w:rPr>
          <w:rFonts w:ascii="Arial" w:hAnsi="Arial" w:cs="Arial"/>
        </w:rPr>
      </w:pPr>
    </w:p>
    <w:p w14:paraId="59B4562F" w14:textId="77777777" w:rsidR="009B1CD0" w:rsidRDefault="009B1CD0" w:rsidP="009B45B9">
      <w:pPr>
        <w:tabs>
          <w:tab w:val="left" w:pos="851"/>
        </w:tabs>
        <w:jc w:val="both"/>
        <w:rPr>
          <w:rFonts w:ascii="Arial" w:hAnsi="Arial" w:cs="Arial"/>
        </w:rPr>
      </w:pPr>
    </w:p>
    <w:p w14:paraId="765B260F" w14:textId="77777777" w:rsidR="009B1CD0" w:rsidRDefault="009B1CD0" w:rsidP="009B45B9">
      <w:pPr>
        <w:tabs>
          <w:tab w:val="left" w:pos="851"/>
        </w:tabs>
        <w:jc w:val="both"/>
        <w:rPr>
          <w:rFonts w:ascii="Arial" w:hAnsi="Arial" w:cs="Arial"/>
        </w:rPr>
      </w:pPr>
    </w:p>
    <w:p w14:paraId="21CFF740" w14:textId="77777777" w:rsidR="009B1CD0" w:rsidRDefault="00F75027"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424D1802"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29EE2B0" w14:textId="77777777" w:rsidR="009B1CD0" w:rsidRDefault="009B1CD0" w:rsidP="009B45B9">
      <w:pPr>
        <w:pStyle w:val="fcase1ertab"/>
        <w:tabs>
          <w:tab w:val="left" w:pos="851"/>
        </w:tabs>
        <w:ind w:left="0" w:firstLine="0"/>
        <w:rPr>
          <w:rFonts w:ascii="Arial" w:hAnsi="Arial" w:cs="Arial"/>
        </w:rPr>
      </w:pPr>
    </w:p>
    <w:p w14:paraId="446B4B3C" w14:textId="77777777" w:rsidR="009B1CD0" w:rsidRDefault="009B1CD0" w:rsidP="009B45B9">
      <w:pPr>
        <w:pStyle w:val="fcase1ertab"/>
        <w:tabs>
          <w:tab w:val="left" w:pos="851"/>
        </w:tabs>
        <w:ind w:left="0" w:firstLine="0"/>
        <w:rPr>
          <w:rFonts w:ascii="Arial" w:hAnsi="Arial" w:cs="Arial"/>
        </w:rPr>
      </w:pPr>
    </w:p>
    <w:p w14:paraId="633219B5" w14:textId="77777777" w:rsidR="004C5755" w:rsidRDefault="004C5755" w:rsidP="009B45B9">
      <w:pPr>
        <w:pStyle w:val="fcase1ertab"/>
        <w:tabs>
          <w:tab w:val="left" w:pos="851"/>
        </w:tabs>
        <w:ind w:left="0" w:firstLine="0"/>
        <w:rPr>
          <w:rFonts w:ascii="Arial" w:hAnsi="Arial" w:cs="Arial"/>
        </w:rPr>
      </w:pPr>
    </w:p>
    <w:p w14:paraId="14111796" w14:textId="77777777" w:rsidR="004C5755" w:rsidRDefault="004C5755" w:rsidP="009B45B9">
      <w:pPr>
        <w:pStyle w:val="fcase1ertab"/>
        <w:tabs>
          <w:tab w:val="left" w:pos="851"/>
        </w:tabs>
        <w:ind w:left="0" w:firstLine="0"/>
        <w:rPr>
          <w:rFonts w:ascii="Arial" w:hAnsi="Arial" w:cs="Arial"/>
        </w:rPr>
      </w:pPr>
    </w:p>
    <w:p w14:paraId="6EC29F5E" w14:textId="77777777" w:rsidR="004C5755" w:rsidRDefault="004C5755" w:rsidP="009B45B9">
      <w:pPr>
        <w:pStyle w:val="fcase1ertab"/>
        <w:tabs>
          <w:tab w:val="left" w:pos="851"/>
        </w:tabs>
        <w:ind w:left="0" w:firstLine="0"/>
        <w:rPr>
          <w:rFonts w:ascii="Arial" w:hAnsi="Arial" w:cs="Arial"/>
        </w:rPr>
      </w:pPr>
    </w:p>
    <w:p w14:paraId="3B68DD19" w14:textId="77777777" w:rsidR="004C5755" w:rsidRDefault="004C5755" w:rsidP="009B45B9">
      <w:pPr>
        <w:pStyle w:val="fcase1ertab"/>
        <w:tabs>
          <w:tab w:val="left" w:pos="851"/>
        </w:tabs>
        <w:ind w:left="0" w:firstLine="0"/>
        <w:rPr>
          <w:rFonts w:ascii="Arial" w:hAnsi="Arial" w:cs="Arial"/>
        </w:rPr>
      </w:pPr>
    </w:p>
    <w:p w14:paraId="40F6DCFA" w14:textId="77777777" w:rsidR="004C5755" w:rsidRDefault="004C5755" w:rsidP="009B45B9">
      <w:pPr>
        <w:pStyle w:val="fcase1ertab"/>
        <w:tabs>
          <w:tab w:val="left" w:pos="851"/>
        </w:tabs>
        <w:ind w:left="0" w:firstLine="0"/>
        <w:rPr>
          <w:rFonts w:ascii="Arial" w:hAnsi="Arial" w:cs="Arial"/>
        </w:rPr>
      </w:pPr>
    </w:p>
    <w:p w14:paraId="598834F1" w14:textId="77777777" w:rsidR="004C5755" w:rsidRDefault="004C5755" w:rsidP="009B45B9">
      <w:pPr>
        <w:pStyle w:val="fcase1ertab"/>
        <w:tabs>
          <w:tab w:val="left" w:pos="851"/>
        </w:tabs>
        <w:ind w:left="0" w:firstLine="0"/>
        <w:rPr>
          <w:rFonts w:ascii="Arial" w:hAnsi="Arial" w:cs="Arial"/>
        </w:rPr>
      </w:pPr>
    </w:p>
    <w:p w14:paraId="5963DE63" w14:textId="77777777" w:rsidR="004C5755" w:rsidRDefault="004C5755" w:rsidP="009B45B9">
      <w:pPr>
        <w:pStyle w:val="fcase1ertab"/>
        <w:tabs>
          <w:tab w:val="left" w:pos="851"/>
        </w:tabs>
        <w:ind w:left="0" w:firstLine="0"/>
        <w:rPr>
          <w:rFonts w:ascii="Arial" w:hAnsi="Arial" w:cs="Arial"/>
        </w:rPr>
      </w:pPr>
    </w:p>
    <w:p w14:paraId="675757D3" w14:textId="77777777" w:rsidR="004C5755" w:rsidRDefault="004C5755" w:rsidP="009B45B9">
      <w:pPr>
        <w:pStyle w:val="fcase1ertab"/>
        <w:tabs>
          <w:tab w:val="left" w:pos="851"/>
        </w:tabs>
        <w:ind w:left="0" w:firstLine="0"/>
        <w:rPr>
          <w:rFonts w:ascii="Arial" w:hAnsi="Arial" w:cs="Arial"/>
        </w:rPr>
      </w:pPr>
    </w:p>
    <w:p w14:paraId="1CD12E05" w14:textId="77777777" w:rsidR="004C5755" w:rsidRDefault="004C5755" w:rsidP="009B45B9">
      <w:pPr>
        <w:pStyle w:val="fcase1ertab"/>
        <w:tabs>
          <w:tab w:val="left" w:pos="851"/>
        </w:tabs>
        <w:ind w:left="0" w:firstLine="0"/>
        <w:rPr>
          <w:rFonts w:ascii="Arial" w:hAnsi="Arial" w:cs="Arial"/>
        </w:rPr>
      </w:pPr>
    </w:p>
    <w:p w14:paraId="45DDF4D7" w14:textId="77777777" w:rsidR="004C5755" w:rsidRDefault="004C5755" w:rsidP="009B45B9">
      <w:pPr>
        <w:pStyle w:val="fcase1ertab"/>
        <w:tabs>
          <w:tab w:val="left" w:pos="851"/>
        </w:tabs>
        <w:ind w:left="0" w:firstLine="0"/>
        <w:rPr>
          <w:rFonts w:ascii="Arial" w:hAnsi="Arial" w:cs="Arial"/>
        </w:rPr>
      </w:pPr>
    </w:p>
    <w:p w14:paraId="6F06BB30" w14:textId="77777777" w:rsidR="006B5057" w:rsidRDefault="006B5057" w:rsidP="009B45B9">
      <w:pPr>
        <w:pStyle w:val="fcase1ertab"/>
        <w:tabs>
          <w:tab w:val="left" w:pos="851"/>
        </w:tabs>
        <w:ind w:left="0" w:firstLine="0"/>
        <w:rPr>
          <w:rFonts w:ascii="Arial" w:hAnsi="Arial" w:cs="Arial"/>
        </w:rPr>
      </w:pPr>
    </w:p>
    <w:p w14:paraId="70480D88" w14:textId="77777777" w:rsidR="006B5057" w:rsidRDefault="006B5057" w:rsidP="009B45B9">
      <w:pPr>
        <w:pStyle w:val="fcase1ertab"/>
        <w:tabs>
          <w:tab w:val="left" w:pos="851"/>
        </w:tabs>
        <w:ind w:left="0" w:firstLine="0"/>
        <w:rPr>
          <w:rFonts w:ascii="Arial" w:hAnsi="Arial" w:cs="Arial"/>
        </w:rPr>
      </w:pPr>
    </w:p>
    <w:p w14:paraId="173C063B" w14:textId="5EC47CEC" w:rsidR="009B1CD0" w:rsidRDefault="009B1CD0" w:rsidP="009B45B9">
      <w:pPr>
        <w:pStyle w:val="fcase1ertab"/>
        <w:tabs>
          <w:tab w:val="left" w:pos="851"/>
        </w:tabs>
        <w:ind w:left="0" w:firstLine="0"/>
      </w:pPr>
      <w:r>
        <w:rPr>
          <w:rFonts w:ascii="Arial" w:hAnsi="Arial" w:cs="Arial"/>
        </w:rPr>
        <w:t>à exécuter les prestations demandées :</w:t>
      </w:r>
    </w:p>
    <w:p w14:paraId="74C7C798" w14:textId="21E9B5D3" w:rsidR="009B1CD0" w:rsidRDefault="001F3682" w:rsidP="009B45B9">
      <w:pPr>
        <w:pStyle w:val="fcase1ertab"/>
        <w:tabs>
          <w:tab w:val="clear" w:pos="426"/>
          <w:tab w:val="left" w:pos="851"/>
        </w:tabs>
        <w:spacing w:before="120"/>
        <w:ind w:left="0" w:firstLine="851"/>
      </w:pPr>
      <w:r>
        <w:rPr>
          <w:rFonts w:ascii="Arial" w:hAnsi="Arial" w:cs="Arial"/>
        </w:rPr>
        <w:t xml:space="preserve"> </w:t>
      </w:r>
      <w:sdt>
        <w:sdtPr>
          <w:rPr>
            <w:rFonts w:ascii="Arial" w:hAnsi="Arial" w:cs="Arial"/>
          </w:rPr>
          <w:id w:val="-527872363"/>
          <w14:checkbox>
            <w14:checked w14:val="1"/>
            <w14:checkedState w14:val="2612" w14:font="MS Gothic"/>
            <w14:uncheckedState w14:val="2610" w14:font="MS Gothic"/>
          </w14:checkbox>
        </w:sdtPr>
        <w:sdtEndPr/>
        <w:sdtContent>
          <w:r w:rsidR="00B1176A">
            <w:rPr>
              <w:rFonts w:ascii="MS Gothic" w:eastAsia="MS Gothic" w:hAnsi="MS Gothic" w:cs="Arial" w:hint="eastAsia"/>
            </w:rPr>
            <w:t>☒</w:t>
          </w:r>
        </w:sdtContent>
      </w:sdt>
      <w:r>
        <w:rPr>
          <w:rFonts w:ascii="Arial" w:hAnsi="Arial" w:cs="Arial"/>
        </w:rPr>
        <w:t xml:space="preserve">   </w:t>
      </w:r>
      <w:r w:rsidR="009B1CD0">
        <w:rPr>
          <w:rFonts w:ascii="Arial" w:hAnsi="Arial" w:cs="Arial"/>
        </w:rPr>
        <w:t>aux prix indiqués ci-dessous ;</w:t>
      </w:r>
    </w:p>
    <w:p w14:paraId="2F40FAF8" w14:textId="4582FEA2" w:rsidR="009B1CD0" w:rsidRDefault="00F75027" w:rsidP="009B45B9">
      <w:pPr>
        <w:tabs>
          <w:tab w:val="left" w:pos="426"/>
          <w:tab w:val="left" w:pos="851"/>
        </w:tabs>
        <w:spacing w:before="120"/>
        <w:ind w:left="1701"/>
        <w:jc w:val="both"/>
      </w:pPr>
      <w:sdt>
        <w:sdtPr>
          <w:id w:val="-313801496"/>
          <w14:checkbox>
            <w14:checked w14:val="1"/>
            <w14:checkedState w14:val="2612" w14:font="MS Gothic"/>
            <w14:uncheckedState w14:val="2610" w14:font="MS Gothic"/>
          </w14:checkbox>
        </w:sdtPr>
        <w:sdtEndPr/>
        <w:sdtContent>
          <w:r w:rsidR="00B1176A">
            <w:rPr>
              <w:rFonts w:ascii="MS Gothic" w:eastAsia="MS Gothic" w:hAnsi="MS Gothic" w:hint="eastAsia"/>
            </w:rPr>
            <w:t>☒</w:t>
          </w:r>
        </w:sdtContent>
      </w:sdt>
      <w:r w:rsidR="001F3682">
        <w:t xml:space="preserve">  </w:t>
      </w:r>
      <w:r w:rsidR="009B1CD0">
        <w:t xml:space="preserve">Taux de la TVA : </w:t>
      </w:r>
    </w:p>
    <w:p w14:paraId="6AE8D388" w14:textId="45C0861A" w:rsidR="009B1CD0" w:rsidRDefault="00F75027" w:rsidP="009B45B9">
      <w:pPr>
        <w:tabs>
          <w:tab w:val="left" w:pos="426"/>
          <w:tab w:val="left" w:pos="851"/>
        </w:tabs>
        <w:spacing w:before="240"/>
        <w:ind w:left="1701"/>
        <w:jc w:val="both"/>
      </w:pPr>
      <w:sdt>
        <w:sdtPr>
          <w:id w:val="1222169307"/>
          <w14:checkbox>
            <w14:checked w14:val="1"/>
            <w14:checkedState w14:val="2612" w14:font="MS Gothic"/>
            <w14:uncheckedState w14:val="2610" w14:font="MS Gothic"/>
          </w14:checkbox>
        </w:sdtPr>
        <w:sdtEndPr/>
        <w:sdtContent>
          <w:r w:rsidR="00B1176A">
            <w:rPr>
              <w:rFonts w:ascii="MS Gothic" w:eastAsia="MS Gothic" w:hAnsi="MS Gothic" w:hint="eastAsia"/>
            </w:rPr>
            <w:t>☒</w:t>
          </w:r>
        </w:sdtContent>
      </w:sdt>
      <w:r w:rsidR="001F3682">
        <w:t xml:space="preserve">   </w:t>
      </w:r>
      <w:r w:rsidR="009B1CD0">
        <w:t>Montant hors taxes</w:t>
      </w:r>
      <w:r w:rsidR="009B1CD0">
        <w:rPr>
          <w:rStyle w:val="Caractresdenotedebasdepage"/>
        </w:rPr>
        <w:footnoteReference w:id="2"/>
      </w:r>
      <w:r w:rsidR="009B1CD0">
        <w:rPr>
          <w:rStyle w:val="Caractresdenotedebasdepage"/>
        </w:rPr>
        <w:t> </w:t>
      </w:r>
      <w:r w:rsidR="009B1CD0">
        <w:t>:</w:t>
      </w:r>
    </w:p>
    <w:p w14:paraId="010807A3"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C19BC2D" w14:textId="77777777"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14:paraId="7254DA85" w14:textId="4E2B34DB" w:rsidR="009B1CD0" w:rsidRDefault="00F75027" w:rsidP="009B45B9">
      <w:pPr>
        <w:tabs>
          <w:tab w:val="left" w:pos="426"/>
          <w:tab w:val="left" w:pos="709"/>
          <w:tab w:val="left" w:pos="851"/>
        </w:tabs>
        <w:spacing w:before="240"/>
        <w:ind w:left="1701"/>
        <w:jc w:val="both"/>
        <w:rPr>
          <w:rFonts w:ascii="Arial" w:hAnsi="Arial" w:cs="Arial"/>
        </w:rPr>
      </w:pPr>
      <w:sdt>
        <w:sdtPr>
          <w:id w:val="-1392880642"/>
          <w14:checkbox>
            <w14:checked w14:val="1"/>
            <w14:checkedState w14:val="2612" w14:font="MS Gothic"/>
            <w14:uncheckedState w14:val="2610" w14:font="MS Gothic"/>
          </w14:checkbox>
        </w:sdtPr>
        <w:sdtEndPr/>
        <w:sdtContent>
          <w:r w:rsidR="00B1176A">
            <w:rPr>
              <w:rFonts w:ascii="MS Gothic" w:eastAsia="MS Gothic" w:hAnsi="MS Gothic" w:hint="eastAsia"/>
            </w:rPr>
            <w:t>☒</w:t>
          </w:r>
        </w:sdtContent>
      </w:sdt>
      <w:r w:rsidR="001F3682">
        <w:t xml:space="preserve">    </w:t>
      </w:r>
      <w:r w:rsidR="009B1CD0">
        <w:t>Montant TTC</w:t>
      </w:r>
      <w:r w:rsidR="009B1CD0">
        <w:rPr>
          <w:rStyle w:val="Caractresdenotedebasdepage"/>
        </w:rPr>
        <w:footnoteReference w:customMarkFollows="1" w:id="3"/>
        <w:t>4 </w:t>
      </w:r>
      <w:r w:rsidR="009B1CD0">
        <w:t>:</w:t>
      </w:r>
    </w:p>
    <w:p w14:paraId="3C50134B" w14:textId="77777777" w:rsidR="009B1CD0" w:rsidRDefault="009B1CD0" w:rsidP="0085339B">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70106ED"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90259F5" w14:textId="77777777" w:rsidR="009B1CD0" w:rsidRDefault="009B1CD0" w:rsidP="009B45B9">
      <w:pPr>
        <w:pStyle w:val="fcasegauche"/>
        <w:tabs>
          <w:tab w:val="left" w:pos="851"/>
        </w:tabs>
        <w:spacing w:after="0"/>
        <w:ind w:left="0" w:firstLine="0"/>
        <w:rPr>
          <w:rFonts w:ascii="Arial" w:hAnsi="Arial" w:cs="Arial"/>
        </w:rPr>
      </w:pPr>
    </w:p>
    <w:p w14:paraId="064BA7B1" w14:textId="77777777" w:rsidR="006162DB" w:rsidRDefault="006162DB" w:rsidP="009B45B9">
      <w:pPr>
        <w:tabs>
          <w:tab w:val="left" w:pos="851"/>
          <w:tab w:val="left" w:pos="6237"/>
        </w:tabs>
        <w:rPr>
          <w:rFonts w:ascii="Arial" w:hAnsi="Arial" w:cs="Arial"/>
          <w:b/>
          <w:sz w:val="22"/>
          <w:szCs w:val="22"/>
        </w:rPr>
      </w:pPr>
    </w:p>
    <w:p w14:paraId="2F7D58DF" w14:textId="77777777" w:rsidR="006162DB" w:rsidRDefault="006162DB" w:rsidP="009B45B9">
      <w:pPr>
        <w:tabs>
          <w:tab w:val="left" w:pos="851"/>
          <w:tab w:val="left" w:pos="6237"/>
        </w:tabs>
        <w:rPr>
          <w:rFonts w:ascii="Arial" w:hAnsi="Arial" w:cs="Arial"/>
          <w:b/>
          <w:sz w:val="22"/>
          <w:szCs w:val="22"/>
        </w:rPr>
      </w:pPr>
    </w:p>
    <w:p w14:paraId="52F7FA11" w14:textId="77777777" w:rsidR="006162DB" w:rsidRDefault="006162DB" w:rsidP="009B45B9">
      <w:pPr>
        <w:tabs>
          <w:tab w:val="left" w:pos="851"/>
          <w:tab w:val="left" w:pos="6237"/>
        </w:tabs>
        <w:rPr>
          <w:rFonts w:ascii="Arial" w:hAnsi="Arial" w:cs="Arial"/>
          <w:b/>
          <w:sz w:val="22"/>
          <w:szCs w:val="22"/>
        </w:rPr>
      </w:pPr>
    </w:p>
    <w:p w14:paraId="78A6F0C2" w14:textId="77777777" w:rsidR="006162DB" w:rsidRDefault="006162DB" w:rsidP="009B45B9">
      <w:pPr>
        <w:tabs>
          <w:tab w:val="left" w:pos="851"/>
          <w:tab w:val="left" w:pos="6237"/>
        </w:tabs>
        <w:rPr>
          <w:rFonts w:ascii="Arial" w:hAnsi="Arial" w:cs="Arial"/>
          <w:b/>
          <w:sz w:val="22"/>
          <w:szCs w:val="22"/>
        </w:rPr>
      </w:pPr>
    </w:p>
    <w:p w14:paraId="4E5C4A9F" w14:textId="0E4142A8"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5A78423"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6850C67" w14:textId="1780190D" w:rsidR="00036500" w:rsidRDefault="00B1176A" w:rsidP="009B45B9">
      <w:pPr>
        <w:tabs>
          <w:tab w:val="left" w:pos="851"/>
          <w:tab w:val="left" w:pos="6237"/>
        </w:tabs>
        <w:rPr>
          <w:rFonts w:ascii="Arial" w:hAnsi="Arial" w:cs="Arial"/>
          <w:i/>
          <w:iCs/>
          <w:sz w:val="18"/>
          <w:szCs w:val="18"/>
        </w:rPr>
      </w:pPr>
      <w:r w:rsidRPr="00B1176A">
        <w:rPr>
          <w:rFonts w:ascii="Arial" w:hAnsi="Arial" w:cs="Arial"/>
          <w:i/>
          <w:iCs/>
          <w:sz w:val="18"/>
          <w:szCs w:val="18"/>
          <w:highlight w:val="yellow"/>
        </w:rPr>
        <w:t>A COMPLETER SI BESOIN</w:t>
      </w:r>
    </w:p>
    <w:p w14:paraId="7939B58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5F56A9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306CA0C" w14:textId="77777777" w:rsidR="00354C04" w:rsidRDefault="00F75027"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5681E1C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280ED3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FBEC08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3ED7201"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3B849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159F10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B29745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71935FE"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D391109"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4F7636"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076DDD8"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EC1E5C" w14:textId="77777777">
        <w:trPr>
          <w:trHeight w:val="1021"/>
        </w:trPr>
        <w:tc>
          <w:tcPr>
            <w:tcW w:w="4503" w:type="dxa"/>
            <w:tcBorders>
              <w:top w:val="single" w:sz="4" w:space="0" w:color="000000"/>
              <w:left w:val="single" w:sz="4" w:space="0" w:color="000000"/>
            </w:tcBorders>
            <w:shd w:val="clear" w:color="auto" w:fill="CCFFFF"/>
          </w:tcPr>
          <w:p w14:paraId="50613BB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3DD7D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88D4711" w14:textId="77777777" w:rsidR="009B1CD0" w:rsidRDefault="009B1CD0" w:rsidP="006F3DF9">
            <w:pPr>
              <w:tabs>
                <w:tab w:val="left" w:pos="851"/>
              </w:tabs>
              <w:snapToGrid w:val="0"/>
              <w:jc w:val="both"/>
              <w:rPr>
                <w:rFonts w:ascii="Arial" w:hAnsi="Arial" w:cs="Arial"/>
              </w:rPr>
            </w:pPr>
          </w:p>
        </w:tc>
      </w:tr>
      <w:tr w:rsidR="009B1CD0" w14:paraId="06EF742A" w14:textId="77777777">
        <w:trPr>
          <w:trHeight w:val="1021"/>
        </w:trPr>
        <w:tc>
          <w:tcPr>
            <w:tcW w:w="4503" w:type="dxa"/>
            <w:tcBorders>
              <w:left w:val="single" w:sz="4" w:space="0" w:color="000000"/>
            </w:tcBorders>
            <w:shd w:val="clear" w:color="auto" w:fill="auto"/>
          </w:tcPr>
          <w:p w14:paraId="3355785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0F5FE3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8274E31" w14:textId="77777777" w:rsidR="009B1CD0" w:rsidRDefault="009B1CD0" w:rsidP="006F3DF9">
            <w:pPr>
              <w:tabs>
                <w:tab w:val="left" w:pos="851"/>
              </w:tabs>
              <w:snapToGrid w:val="0"/>
              <w:jc w:val="both"/>
              <w:rPr>
                <w:rFonts w:ascii="Arial" w:hAnsi="Arial" w:cs="Arial"/>
              </w:rPr>
            </w:pPr>
          </w:p>
        </w:tc>
      </w:tr>
      <w:tr w:rsidR="009B1CD0" w14:paraId="149A4BA7" w14:textId="77777777">
        <w:trPr>
          <w:trHeight w:val="1021"/>
        </w:trPr>
        <w:tc>
          <w:tcPr>
            <w:tcW w:w="4503" w:type="dxa"/>
            <w:tcBorders>
              <w:left w:val="single" w:sz="4" w:space="0" w:color="000000"/>
              <w:bottom w:val="single" w:sz="4" w:space="0" w:color="000000"/>
            </w:tcBorders>
            <w:shd w:val="clear" w:color="auto" w:fill="CCFFFF"/>
          </w:tcPr>
          <w:p w14:paraId="2B4811E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6E2951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D7D8D16" w14:textId="77777777" w:rsidR="009B1CD0" w:rsidRDefault="009B1CD0" w:rsidP="006F3DF9">
            <w:pPr>
              <w:tabs>
                <w:tab w:val="left" w:pos="851"/>
              </w:tabs>
              <w:snapToGrid w:val="0"/>
              <w:jc w:val="both"/>
              <w:rPr>
                <w:rFonts w:ascii="Arial" w:hAnsi="Arial" w:cs="Arial"/>
              </w:rPr>
            </w:pPr>
          </w:p>
        </w:tc>
      </w:tr>
    </w:tbl>
    <w:p w14:paraId="7E550428" w14:textId="77777777" w:rsidR="009B1CD0" w:rsidRDefault="009B1CD0" w:rsidP="006C4338">
      <w:pPr>
        <w:tabs>
          <w:tab w:val="left" w:pos="851"/>
          <w:tab w:val="left" w:pos="6237"/>
        </w:tabs>
      </w:pPr>
    </w:p>
    <w:p w14:paraId="1E8D5F1B" w14:textId="77777777" w:rsidR="009B1CD0" w:rsidRDefault="009B1CD0" w:rsidP="006C4338">
      <w:pPr>
        <w:pStyle w:val="fcasegauche"/>
        <w:tabs>
          <w:tab w:val="left" w:pos="851"/>
        </w:tabs>
        <w:spacing w:after="0"/>
        <w:ind w:left="0" w:firstLine="0"/>
        <w:rPr>
          <w:rFonts w:ascii="Arial" w:hAnsi="Arial" w:cs="Arial"/>
          <w:bCs/>
          <w:iCs/>
        </w:rPr>
      </w:pPr>
    </w:p>
    <w:p w14:paraId="308649E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ACEEF0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FB3AE0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B2883B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2C519AE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1B1970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4FC612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1270A8E"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1CC9BB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17E82D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D6D47D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46AF57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6581D64"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D6C5787" w14:textId="77777777" w:rsidR="009B1CD0" w:rsidRDefault="009B1CD0" w:rsidP="00934503">
      <w:pPr>
        <w:tabs>
          <w:tab w:val="left" w:pos="426"/>
          <w:tab w:val="left" w:pos="851"/>
        </w:tabs>
        <w:rPr>
          <w:rFonts w:ascii="Arial" w:hAnsi="Arial" w:cs="Arial"/>
          <w:b/>
        </w:rPr>
      </w:pPr>
    </w:p>
    <w:p w14:paraId="1066937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4A34D3C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7ADBAC1" w14:textId="77777777" w:rsidR="009B1CD0" w:rsidRDefault="009B1CD0" w:rsidP="009B45B9">
      <w:pPr>
        <w:tabs>
          <w:tab w:val="left" w:pos="426"/>
          <w:tab w:val="left" w:pos="851"/>
        </w:tabs>
        <w:jc w:val="both"/>
        <w:rPr>
          <w:rFonts w:ascii="Arial" w:hAnsi="Arial" w:cs="Arial"/>
          <w:b/>
        </w:rPr>
      </w:pPr>
    </w:p>
    <w:p w14:paraId="0EE27E2B" w14:textId="77777777" w:rsidR="009B1CD0" w:rsidRDefault="009B1CD0" w:rsidP="009B45B9">
      <w:pPr>
        <w:tabs>
          <w:tab w:val="left" w:pos="426"/>
          <w:tab w:val="left" w:pos="851"/>
        </w:tabs>
        <w:jc w:val="both"/>
        <w:rPr>
          <w:rFonts w:ascii="Arial" w:hAnsi="Arial" w:cs="Arial"/>
          <w:b/>
        </w:rPr>
      </w:pPr>
    </w:p>
    <w:p w14:paraId="220EFB5C"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33CDB3B1" w14:textId="77777777" w:rsidR="009B1CD0" w:rsidRDefault="009B1CD0" w:rsidP="009B45B9">
      <w:pPr>
        <w:tabs>
          <w:tab w:val="left" w:pos="576"/>
          <w:tab w:val="left" w:pos="851"/>
        </w:tabs>
        <w:jc w:val="both"/>
        <w:rPr>
          <w:rFonts w:ascii="Arial" w:hAnsi="Arial" w:cs="Arial"/>
        </w:rPr>
      </w:pPr>
    </w:p>
    <w:p w14:paraId="75735AC6" w14:textId="212AFE34"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525C00">
        <w:rPr>
          <w:rFonts w:ascii="Arial" w:hAnsi="Arial" w:cs="Arial"/>
        </w:rPr>
        <w:t xml:space="preserve">6 </w:t>
      </w:r>
      <w:r>
        <w:rPr>
          <w:rFonts w:ascii="Arial" w:hAnsi="Arial" w:cs="Arial"/>
        </w:rPr>
        <w:t>moi</w:t>
      </w:r>
      <w:r w:rsidR="00525C00">
        <w:rPr>
          <w:rFonts w:ascii="Arial" w:hAnsi="Arial" w:cs="Arial"/>
        </w:rPr>
        <w:t xml:space="preserve">s </w:t>
      </w:r>
      <w:r>
        <w:rPr>
          <w:rFonts w:ascii="Arial" w:hAnsi="Arial" w:cs="Arial"/>
        </w:rPr>
        <w:t>à compter de :</w:t>
      </w:r>
    </w:p>
    <w:p w14:paraId="656E5716" w14:textId="77777777" w:rsidR="009B1CD0" w:rsidRDefault="009B1CD0" w:rsidP="009B45B9">
      <w:pPr>
        <w:tabs>
          <w:tab w:val="left" w:pos="851"/>
        </w:tabs>
      </w:pPr>
      <w:r>
        <w:rPr>
          <w:rFonts w:ascii="Arial" w:hAnsi="Arial" w:cs="Arial"/>
          <w:i/>
          <w:sz w:val="18"/>
          <w:szCs w:val="18"/>
        </w:rPr>
        <w:t>(Cocher la case correspondante.)</w:t>
      </w:r>
    </w:p>
    <w:p w14:paraId="550FDC41" w14:textId="480F0A3B" w:rsidR="009B1CD0" w:rsidRDefault="00844DAA" w:rsidP="009B45B9">
      <w:pPr>
        <w:tabs>
          <w:tab w:val="left" w:pos="851"/>
        </w:tabs>
        <w:spacing w:before="120"/>
        <w:ind w:left="567"/>
        <w:jc w:val="both"/>
      </w:pPr>
      <w:r>
        <w:tab/>
      </w:r>
      <w:sdt>
        <w:sdtPr>
          <w:id w:val="-267780625"/>
          <w14:checkbox>
            <w14:checked w14:val="1"/>
            <w14:checkedState w14:val="2612" w14:font="MS Gothic"/>
            <w14:uncheckedState w14:val="2610" w14:font="MS Gothic"/>
          </w14:checkbox>
        </w:sdtPr>
        <w:sdtEndPr/>
        <w:sdtContent>
          <w:r w:rsidR="00525C00">
            <w:rPr>
              <w:rFonts w:ascii="MS Gothic" w:eastAsia="MS Gothic" w:hAnsi="MS Gothic" w:hint="eastAsia"/>
            </w:rPr>
            <w:t>☒</w:t>
          </w:r>
        </w:sdtContent>
      </w:sdt>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5C818DB7" w14:textId="77777777" w:rsidR="009B1CD0" w:rsidRDefault="00844DAA" w:rsidP="009B45B9">
      <w:pPr>
        <w:tabs>
          <w:tab w:val="left" w:pos="851"/>
        </w:tabs>
        <w:spacing w:before="120"/>
        <w:ind w:left="567"/>
        <w:jc w:val="both"/>
      </w:pPr>
      <w:r>
        <w:tab/>
      </w:r>
      <w:sdt>
        <w:sdtPr>
          <w:id w:val="-1225447679"/>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rPr>
          <w:rFonts w:ascii="Arial" w:hAnsi="Arial" w:cs="Arial"/>
        </w:rPr>
        <w:tab/>
        <w:t>la date de notification de l’ordre de service ;</w:t>
      </w:r>
    </w:p>
    <w:p w14:paraId="71269918" w14:textId="77777777" w:rsidR="009B1CD0" w:rsidRDefault="00844DAA" w:rsidP="009B45B9">
      <w:pPr>
        <w:tabs>
          <w:tab w:val="left" w:pos="851"/>
        </w:tabs>
        <w:spacing w:before="120"/>
        <w:ind w:left="1134" w:hanging="567"/>
        <w:jc w:val="both"/>
        <w:rPr>
          <w:rFonts w:ascii="Arial" w:hAnsi="Arial" w:cs="Arial"/>
          <w:b/>
        </w:rPr>
      </w:pPr>
      <w:r>
        <w:tab/>
      </w:r>
      <w:sdt>
        <w:sdtPr>
          <w:id w:val="-1840370923"/>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0CC11F8" w14:textId="77777777" w:rsidR="009B1CD0" w:rsidRDefault="009B1CD0" w:rsidP="009B45B9">
      <w:pPr>
        <w:tabs>
          <w:tab w:val="left" w:pos="426"/>
          <w:tab w:val="left" w:pos="851"/>
        </w:tabs>
        <w:jc w:val="both"/>
        <w:rPr>
          <w:rFonts w:ascii="Arial" w:hAnsi="Arial" w:cs="Arial"/>
          <w:b/>
        </w:rPr>
      </w:pPr>
    </w:p>
    <w:p w14:paraId="5FDA58CB" w14:textId="509D1D03"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sdt>
        <w:sdtPr>
          <w:id w:val="1226190318"/>
          <w14:checkbox>
            <w14:checked w14:val="1"/>
            <w14:checkedState w14:val="2612" w14:font="MS Gothic"/>
            <w14:uncheckedState w14:val="2610" w14:font="MS Gothic"/>
          </w14:checkbox>
        </w:sdtPr>
        <w:sdtEndPr/>
        <w:sdtContent>
          <w:r w:rsidR="00525C00">
            <w:rPr>
              <w:rFonts w:ascii="MS Gothic" w:eastAsia="MS Gothic" w:hAnsi="MS Gothic" w:hint="eastAsia"/>
            </w:rPr>
            <w:t>☒</w:t>
          </w:r>
        </w:sdtContent>
      </w:sdt>
      <w:r>
        <w:tab/>
      </w:r>
      <w:r w:rsidR="009D661E">
        <w:t>Non</w:t>
      </w:r>
      <w:r>
        <w:tab/>
      </w:r>
      <w:r>
        <w:tab/>
      </w:r>
      <w:r>
        <w:tab/>
      </w:r>
      <w:sdt>
        <w:sdtPr>
          <w:id w:val="14247065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568D4DC5" w14:textId="77777777"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14:paraId="26756CF9" w14:textId="77777777" w:rsidR="00525C00" w:rsidRDefault="00525C00" w:rsidP="009B45B9">
      <w:pPr>
        <w:tabs>
          <w:tab w:val="left" w:pos="851"/>
        </w:tabs>
        <w:rPr>
          <w:rFonts w:ascii="Arial" w:hAnsi="Arial" w:cs="Arial"/>
          <w:i/>
          <w:sz w:val="18"/>
          <w:szCs w:val="18"/>
        </w:rPr>
      </w:pPr>
    </w:p>
    <w:p w14:paraId="610BD65D" w14:textId="77777777" w:rsidR="00525C00" w:rsidRDefault="00525C00" w:rsidP="009B45B9">
      <w:pPr>
        <w:tabs>
          <w:tab w:val="left" w:pos="851"/>
        </w:tabs>
        <w:rPr>
          <w:rFonts w:ascii="Arial" w:hAnsi="Arial" w:cs="Arial"/>
          <w:i/>
          <w:sz w:val="18"/>
          <w:szCs w:val="18"/>
        </w:rPr>
      </w:pPr>
    </w:p>
    <w:p w14:paraId="3B6439C1" w14:textId="77777777" w:rsidR="00525C00" w:rsidRDefault="00525C00" w:rsidP="009B45B9">
      <w:pPr>
        <w:tabs>
          <w:tab w:val="left" w:pos="851"/>
        </w:tabs>
        <w:rPr>
          <w:rFonts w:ascii="Arial" w:hAnsi="Arial" w:cs="Arial"/>
          <w:i/>
          <w:sz w:val="18"/>
          <w:szCs w:val="18"/>
        </w:rPr>
      </w:pPr>
    </w:p>
    <w:p w14:paraId="52C67B4C" w14:textId="77777777" w:rsidR="00525C00" w:rsidRDefault="00525C00" w:rsidP="009B45B9">
      <w:pPr>
        <w:tabs>
          <w:tab w:val="left" w:pos="851"/>
        </w:tabs>
        <w:rPr>
          <w:rFonts w:ascii="Arial" w:hAnsi="Arial" w:cs="Arial"/>
        </w:rPr>
      </w:pPr>
    </w:p>
    <w:p w14:paraId="05ED593C" w14:textId="77777777" w:rsidR="009B1CD0" w:rsidRDefault="009B1CD0" w:rsidP="009B45B9">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21AED21" w14:textId="77777777" w:rsidTr="00525C00">
        <w:tc>
          <w:tcPr>
            <w:tcW w:w="10419" w:type="dxa"/>
            <w:shd w:val="clear" w:color="auto" w:fill="66CCFF"/>
          </w:tcPr>
          <w:p w14:paraId="3F9494B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E07D5FE" w14:textId="77777777" w:rsidR="009B1CD0" w:rsidRDefault="009B1CD0" w:rsidP="006C4338">
      <w:pPr>
        <w:tabs>
          <w:tab w:val="left" w:pos="851"/>
        </w:tabs>
        <w:jc w:val="both"/>
      </w:pPr>
    </w:p>
    <w:p w14:paraId="2DA9444C"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1ADD4FA" w14:textId="77777777" w:rsidR="005824AE" w:rsidRDefault="005824AE" w:rsidP="006C4338">
      <w:pPr>
        <w:tabs>
          <w:tab w:val="left" w:pos="851"/>
        </w:tabs>
        <w:jc w:val="both"/>
      </w:pPr>
    </w:p>
    <w:p w14:paraId="14D04B9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5F0D8B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3F2CA0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3B6BDC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49C025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13A00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ED1C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CBC74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43E8A9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E56FD4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A3E3D8A" w14:textId="77777777" w:rsidR="00332B12" w:rsidRDefault="00332B12" w:rsidP="00B054DA">
            <w:pPr>
              <w:tabs>
                <w:tab w:val="left" w:pos="851"/>
              </w:tabs>
              <w:snapToGrid w:val="0"/>
              <w:jc w:val="both"/>
              <w:rPr>
                <w:rFonts w:ascii="Arial" w:hAnsi="Arial" w:cs="Arial"/>
                <w:b/>
                <w:bCs/>
              </w:rPr>
            </w:pPr>
          </w:p>
        </w:tc>
      </w:tr>
    </w:tbl>
    <w:p w14:paraId="44A9AB9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E3E8287" w14:textId="77777777" w:rsidR="006162DB" w:rsidRDefault="006162DB" w:rsidP="00332B12">
      <w:pPr>
        <w:pStyle w:val="fcase1ertab"/>
        <w:tabs>
          <w:tab w:val="left" w:pos="851"/>
        </w:tabs>
        <w:ind w:left="0" w:firstLine="0"/>
        <w:rPr>
          <w:rFonts w:ascii="Arial" w:hAnsi="Arial" w:cs="Arial"/>
          <w:b/>
          <w:sz w:val="22"/>
          <w:szCs w:val="22"/>
        </w:rPr>
      </w:pPr>
    </w:p>
    <w:p w14:paraId="2E70515C" w14:textId="77777777" w:rsidR="006162DB" w:rsidRDefault="006162DB" w:rsidP="00332B12">
      <w:pPr>
        <w:pStyle w:val="fcase1ertab"/>
        <w:tabs>
          <w:tab w:val="left" w:pos="851"/>
        </w:tabs>
        <w:ind w:left="0" w:firstLine="0"/>
        <w:rPr>
          <w:rFonts w:ascii="Arial" w:hAnsi="Arial" w:cs="Arial"/>
          <w:b/>
          <w:sz w:val="22"/>
          <w:szCs w:val="22"/>
        </w:rPr>
      </w:pPr>
    </w:p>
    <w:p w14:paraId="3449C1AF" w14:textId="77777777" w:rsidR="006162DB" w:rsidRDefault="006162DB" w:rsidP="00332B12">
      <w:pPr>
        <w:pStyle w:val="fcase1ertab"/>
        <w:tabs>
          <w:tab w:val="left" w:pos="851"/>
        </w:tabs>
        <w:ind w:left="0" w:firstLine="0"/>
        <w:rPr>
          <w:rFonts w:ascii="Arial" w:hAnsi="Arial" w:cs="Arial"/>
          <w:b/>
          <w:sz w:val="22"/>
          <w:szCs w:val="22"/>
        </w:rPr>
      </w:pPr>
    </w:p>
    <w:p w14:paraId="430AE0C3" w14:textId="77777777" w:rsidR="006162DB" w:rsidRDefault="006162DB" w:rsidP="00332B12">
      <w:pPr>
        <w:pStyle w:val="fcase1ertab"/>
        <w:tabs>
          <w:tab w:val="left" w:pos="851"/>
        </w:tabs>
        <w:ind w:left="0" w:firstLine="0"/>
        <w:rPr>
          <w:rFonts w:ascii="Arial" w:hAnsi="Arial" w:cs="Arial"/>
          <w:b/>
          <w:sz w:val="22"/>
          <w:szCs w:val="22"/>
        </w:rPr>
      </w:pPr>
    </w:p>
    <w:p w14:paraId="3C2898CC" w14:textId="0C981FDC"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C7A94E2" w14:textId="77777777" w:rsidR="00332B12" w:rsidRDefault="00332B12" w:rsidP="006C4338">
      <w:pPr>
        <w:tabs>
          <w:tab w:val="left" w:pos="851"/>
        </w:tabs>
        <w:jc w:val="both"/>
      </w:pPr>
    </w:p>
    <w:p w14:paraId="05AEACF3"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92D89B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3092E77" w14:textId="77777777" w:rsidR="009B1CD0" w:rsidRDefault="009B1CD0" w:rsidP="005846FB">
      <w:pPr>
        <w:tabs>
          <w:tab w:val="left" w:pos="851"/>
        </w:tabs>
        <w:rPr>
          <w:rFonts w:ascii="Arial" w:hAnsi="Arial" w:cs="Arial"/>
        </w:rPr>
      </w:pPr>
    </w:p>
    <w:p w14:paraId="12483DCF" w14:textId="77777777" w:rsidR="00036500" w:rsidRDefault="00036500" w:rsidP="005846FB">
      <w:pPr>
        <w:tabs>
          <w:tab w:val="left" w:pos="851"/>
        </w:tabs>
        <w:rPr>
          <w:rFonts w:ascii="Arial" w:hAnsi="Arial" w:cs="Arial"/>
        </w:rPr>
      </w:pPr>
    </w:p>
    <w:p w14:paraId="7877F8F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D978A4E"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9A19300" w14:textId="77777777" w:rsidR="00354C04" w:rsidRDefault="00F75027"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36913779" w14:textId="77777777" w:rsidR="009B1CD0" w:rsidRDefault="009B1CD0" w:rsidP="0083205E">
      <w:pPr>
        <w:tabs>
          <w:tab w:val="left" w:pos="851"/>
        </w:tabs>
        <w:rPr>
          <w:rFonts w:ascii="Arial" w:hAnsi="Arial" w:cs="Arial"/>
        </w:rPr>
      </w:pPr>
    </w:p>
    <w:p w14:paraId="7C09F9F1" w14:textId="77777777" w:rsidR="001C733C" w:rsidRDefault="001C733C" w:rsidP="00CD46CC">
      <w:pPr>
        <w:tabs>
          <w:tab w:val="left" w:pos="851"/>
        </w:tabs>
        <w:rPr>
          <w:rFonts w:ascii="Arial" w:hAnsi="Arial" w:cs="Arial"/>
        </w:rPr>
      </w:pPr>
    </w:p>
    <w:p w14:paraId="25C67C5A" w14:textId="77777777" w:rsidR="002904AF" w:rsidRDefault="00F75027"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A9D4E74"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FD7961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CA634BE"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F4239EF"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AB568A7" w14:textId="77777777" w:rsidR="002904AF" w:rsidRDefault="002904AF" w:rsidP="001C733C">
      <w:pPr>
        <w:tabs>
          <w:tab w:val="left" w:pos="851"/>
        </w:tabs>
        <w:rPr>
          <w:rFonts w:ascii="Arial" w:hAnsi="Arial" w:cs="Arial"/>
        </w:rPr>
      </w:pPr>
    </w:p>
    <w:p w14:paraId="7C7CBEFB" w14:textId="77777777" w:rsidR="002904AF" w:rsidRDefault="00F75027"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8B7AE19"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99EEC4C" w14:textId="77777777" w:rsidR="002904AF" w:rsidRDefault="002904AF" w:rsidP="002904AF">
      <w:pPr>
        <w:tabs>
          <w:tab w:val="left" w:pos="851"/>
        </w:tabs>
        <w:rPr>
          <w:rFonts w:ascii="Arial" w:hAnsi="Arial" w:cs="Arial"/>
          <w:iCs/>
        </w:rPr>
      </w:pPr>
    </w:p>
    <w:p w14:paraId="00DBD2B7"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0C2F6550"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14E75B3" w14:textId="77777777" w:rsidR="002904AF" w:rsidRDefault="002904AF" w:rsidP="002904AF">
      <w:pPr>
        <w:tabs>
          <w:tab w:val="left" w:pos="851"/>
        </w:tabs>
        <w:ind w:left="1134" w:hanging="850"/>
        <w:rPr>
          <w:rFonts w:ascii="Arial" w:hAnsi="Arial" w:cs="Arial"/>
          <w:i/>
          <w:sz w:val="18"/>
          <w:szCs w:val="18"/>
        </w:rPr>
      </w:pPr>
    </w:p>
    <w:p w14:paraId="0A060585" w14:textId="77777777" w:rsidR="001C733C" w:rsidRDefault="001C733C" w:rsidP="001C733C">
      <w:pPr>
        <w:tabs>
          <w:tab w:val="left" w:pos="851"/>
        </w:tabs>
        <w:rPr>
          <w:rFonts w:ascii="Arial" w:hAnsi="Arial" w:cs="Arial"/>
          <w:i/>
          <w:sz w:val="18"/>
          <w:szCs w:val="18"/>
        </w:rPr>
      </w:pPr>
    </w:p>
    <w:p w14:paraId="240E84F7" w14:textId="77777777" w:rsidR="00036500" w:rsidRDefault="00F75027"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C0FB80E"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214DBBF" w14:textId="77777777" w:rsidR="00036500" w:rsidRDefault="00036500" w:rsidP="005846FB">
      <w:pPr>
        <w:tabs>
          <w:tab w:val="left" w:pos="851"/>
        </w:tabs>
        <w:rPr>
          <w:rFonts w:ascii="Arial" w:hAnsi="Arial" w:cs="Arial"/>
        </w:rPr>
      </w:pPr>
    </w:p>
    <w:p w14:paraId="553F0AB3" w14:textId="77777777" w:rsidR="00AE7831" w:rsidRDefault="00F75027"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6E8A4679" w14:textId="77777777" w:rsidR="00AE7831" w:rsidRDefault="00AE7831" w:rsidP="009B45B9">
      <w:pPr>
        <w:tabs>
          <w:tab w:val="left" w:pos="851"/>
        </w:tabs>
        <w:ind w:left="1701" w:hanging="850"/>
        <w:jc w:val="both"/>
      </w:pPr>
    </w:p>
    <w:p w14:paraId="49BE7ACE" w14:textId="77777777" w:rsidR="00036500" w:rsidRDefault="00F75027"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2B7A0B93" w14:textId="77777777" w:rsidR="00036500" w:rsidRDefault="00036500" w:rsidP="006C4338">
      <w:pPr>
        <w:tabs>
          <w:tab w:val="left" w:pos="851"/>
        </w:tabs>
        <w:rPr>
          <w:rFonts w:ascii="Arial" w:hAnsi="Arial" w:cs="Arial"/>
          <w:iCs/>
        </w:rPr>
      </w:pPr>
    </w:p>
    <w:p w14:paraId="041ADEF9"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15E89E6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8115B6A"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8DA0C9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CECB95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090060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044A52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04B6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28CD060" w14:textId="77777777" w:rsidTr="00B054DA">
        <w:trPr>
          <w:trHeight w:val="1021"/>
        </w:trPr>
        <w:tc>
          <w:tcPr>
            <w:tcW w:w="4644" w:type="dxa"/>
            <w:tcBorders>
              <w:top w:val="single" w:sz="4" w:space="0" w:color="000000"/>
              <w:left w:val="single" w:sz="4" w:space="0" w:color="000000"/>
            </w:tcBorders>
            <w:shd w:val="clear" w:color="auto" w:fill="CCFFFF"/>
          </w:tcPr>
          <w:p w14:paraId="1021794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F35BD9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BB7BAF9" w14:textId="77777777" w:rsidR="00332B12" w:rsidRDefault="00332B12" w:rsidP="00B054DA">
            <w:pPr>
              <w:tabs>
                <w:tab w:val="left" w:pos="851"/>
              </w:tabs>
              <w:snapToGrid w:val="0"/>
              <w:jc w:val="both"/>
              <w:rPr>
                <w:rFonts w:ascii="Arial" w:hAnsi="Arial" w:cs="Arial"/>
                <w:b/>
                <w:bCs/>
              </w:rPr>
            </w:pPr>
          </w:p>
        </w:tc>
      </w:tr>
      <w:tr w:rsidR="00332B12" w14:paraId="683023A7" w14:textId="77777777" w:rsidTr="00B054DA">
        <w:trPr>
          <w:trHeight w:val="1021"/>
        </w:trPr>
        <w:tc>
          <w:tcPr>
            <w:tcW w:w="4644" w:type="dxa"/>
            <w:tcBorders>
              <w:left w:val="single" w:sz="4" w:space="0" w:color="000000"/>
            </w:tcBorders>
            <w:shd w:val="clear" w:color="auto" w:fill="auto"/>
          </w:tcPr>
          <w:p w14:paraId="7F22DEB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C63B1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D6A978" w14:textId="77777777" w:rsidR="00332B12" w:rsidRDefault="00332B12" w:rsidP="00B054DA">
            <w:pPr>
              <w:tabs>
                <w:tab w:val="left" w:pos="851"/>
              </w:tabs>
              <w:snapToGrid w:val="0"/>
              <w:jc w:val="both"/>
              <w:rPr>
                <w:rFonts w:ascii="Arial" w:hAnsi="Arial" w:cs="Arial"/>
                <w:b/>
                <w:bCs/>
              </w:rPr>
            </w:pPr>
          </w:p>
        </w:tc>
      </w:tr>
      <w:tr w:rsidR="00332B12" w14:paraId="2596EC25" w14:textId="77777777" w:rsidTr="00B054DA">
        <w:trPr>
          <w:trHeight w:val="1021"/>
        </w:trPr>
        <w:tc>
          <w:tcPr>
            <w:tcW w:w="4644" w:type="dxa"/>
            <w:tcBorders>
              <w:left w:val="single" w:sz="4" w:space="0" w:color="000000"/>
            </w:tcBorders>
            <w:shd w:val="clear" w:color="auto" w:fill="CCFFFF"/>
          </w:tcPr>
          <w:p w14:paraId="19D4AD5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F09A24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FA2DA20" w14:textId="77777777" w:rsidR="00332B12" w:rsidRDefault="00332B12" w:rsidP="00B054DA">
            <w:pPr>
              <w:tabs>
                <w:tab w:val="left" w:pos="851"/>
              </w:tabs>
              <w:snapToGrid w:val="0"/>
              <w:jc w:val="both"/>
              <w:rPr>
                <w:rFonts w:ascii="Arial" w:hAnsi="Arial" w:cs="Arial"/>
                <w:b/>
                <w:bCs/>
              </w:rPr>
            </w:pPr>
          </w:p>
        </w:tc>
      </w:tr>
      <w:tr w:rsidR="00332B12" w14:paraId="7C3F99E4" w14:textId="77777777" w:rsidTr="00B054DA">
        <w:trPr>
          <w:trHeight w:val="1021"/>
        </w:trPr>
        <w:tc>
          <w:tcPr>
            <w:tcW w:w="4644" w:type="dxa"/>
            <w:tcBorders>
              <w:left w:val="single" w:sz="4" w:space="0" w:color="000000"/>
            </w:tcBorders>
            <w:shd w:val="clear" w:color="auto" w:fill="auto"/>
          </w:tcPr>
          <w:p w14:paraId="29EE1E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F0C9E0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2164AC8" w14:textId="77777777" w:rsidR="00332B12" w:rsidRDefault="00332B12" w:rsidP="00B054DA">
            <w:pPr>
              <w:tabs>
                <w:tab w:val="left" w:pos="851"/>
              </w:tabs>
              <w:snapToGrid w:val="0"/>
              <w:jc w:val="both"/>
              <w:rPr>
                <w:rFonts w:ascii="Arial" w:hAnsi="Arial" w:cs="Arial"/>
                <w:b/>
                <w:bCs/>
              </w:rPr>
            </w:pPr>
          </w:p>
        </w:tc>
      </w:tr>
      <w:tr w:rsidR="00332B12" w14:paraId="26918548" w14:textId="77777777" w:rsidTr="00B054DA">
        <w:trPr>
          <w:trHeight w:val="1021"/>
        </w:trPr>
        <w:tc>
          <w:tcPr>
            <w:tcW w:w="4644" w:type="dxa"/>
            <w:tcBorders>
              <w:left w:val="single" w:sz="4" w:space="0" w:color="000000"/>
              <w:bottom w:val="single" w:sz="4" w:space="0" w:color="000000"/>
            </w:tcBorders>
            <w:shd w:val="clear" w:color="auto" w:fill="CCFFFF"/>
          </w:tcPr>
          <w:p w14:paraId="2EFFCBB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637307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E4BA1F8" w14:textId="77777777" w:rsidR="00332B12" w:rsidRDefault="00332B12" w:rsidP="00B054DA">
            <w:pPr>
              <w:tabs>
                <w:tab w:val="left" w:pos="851"/>
              </w:tabs>
              <w:snapToGrid w:val="0"/>
              <w:jc w:val="both"/>
              <w:rPr>
                <w:rFonts w:ascii="Arial" w:hAnsi="Arial" w:cs="Arial"/>
                <w:b/>
                <w:bCs/>
              </w:rPr>
            </w:pPr>
          </w:p>
        </w:tc>
      </w:tr>
    </w:tbl>
    <w:p w14:paraId="37B2DAF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388392F"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5CF8639" w14:textId="77777777">
        <w:tc>
          <w:tcPr>
            <w:tcW w:w="10277" w:type="dxa"/>
            <w:shd w:val="clear" w:color="auto" w:fill="66CCFF"/>
          </w:tcPr>
          <w:p w14:paraId="7C06A40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BAC3869" w14:textId="77777777" w:rsidR="009B1CD0" w:rsidRDefault="009B1CD0" w:rsidP="006C4338">
      <w:pPr>
        <w:tabs>
          <w:tab w:val="left" w:pos="851"/>
        </w:tabs>
      </w:pPr>
    </w:p>
    <w:p w14:paraId="18FD1972"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22C0431" w14:textId="77777777" w:rsidR="00F7591B" w:rsidRDefault="00F7591B" w:rsidP="00525C00">
      <w:pPr>
        <w:rPr>
          <w:rFonts w:eastAsia="Arial" w:cs="Arial"/>
          <w:b/>
          <w:color w:val="000000"/>
          <w:shd w:val="clear" w:color="auto" w:fill="FFFFFF"/>
        </w:rPr>
      </w:pPr>
    </w:p>
    <w:p w14:paraId="6639942B" w14:textId="5A56774F" w:rsidR="00525C00" w:rsidRDefault="00525C00" w:rsidP="00525C00">
      <w:r>
        <w:rPr>
          <w:rFonts w:eastAsia="Arial" w:cs="Arial"/>
          <w:b/>
          <w:color w:val="000000"/>
          <w:shd w:val="clear" w:color="auto" w:fill="FFFFFF"/>
        </w:rPr>
        <w:t>Agence de l'eau Loire-bretagne</w:t>
      </w:r>
    </w:p>
    <w:p w14:paraId="49F6189A" w14:textId="77777777" w:rsidR="00525C00" w:rsidRDefault="00525C00" w:rsidP="00525C00">
      <w:r>
        <w:t>9 avenue de Buffon</w:t>
      </w:r>
    </w:p>
    <w:p w14:paraId="011AA3C4" w14:textId="77777777" w:rsidR="00525C00" w:rsidRDefault="00525C00" w:rsidP="00525C00">
      <w:r>
        <w:t>CS 36339</w:t>
      </w:r>
    </w:p>
    <w:p w14:paraId="7609452E" w14:textId="77777777" w:rsidR="00525C00" w:rsidRDefault="00525C00" w:rsidP="00525C00">
      <w:r>
        <w:t>45063 Orléans Cedex 02</w:t>
      </w:r>
    </w:p>
    <w:p w14:paraId="5CAFF1A4" w14:textId="77777777" w:rsidR="00525C00" w:rsidRDefault="00525C00" w:rsidP="00525C00">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64D61697" w14:textId="77777777" w:rsidR="00525C00" w:rsidRDefault="00525C00" w:rsidP="00525C00">
      <w:pPr>
        <w:pStyle w:val="Titre1"/>
        <w:tabs>
          <w:tab w:val="left" w:pos="851"/>
        </w:tabs>
        <w:ind w:left="0"/>
        <w:jc w:val="both"/>
        <w:rPr>
          <w:rFonts w:ascii="Arial" w:hAnsi="Arial" w:cs="Arial"/>
        </w:rPr>
      </w:pPr>
    </w:p>
    <w:p w14:paraId="042D7BEC" w14:textId="77777777" w:rsidR="00525C00" w:rsidRDefault="00525C00" w:rsidP="00525C00">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5FF7B0C6" w14:textId="77777777" w:rsidR="00525C00" w:rsidRDefault="00525C00" w:rsidP="00525C00">
      <w:pPr>
        <w:tabs>
          <w:tab w:val="left" w:pos="851"/>
        </w:tabs>
        <w:jc w:val="both"/>
        <w:rPr>
          <w:rFonts w:ascii="Arial" w:hAnsi="Arial" w:cs="Arial"/>
        </w:rPr>
      </w:pPr>
    </w:p>
    <w:p w14:paraId="51E31FCB" w14:textId="4CB86DAC" w:rsidR="00525C00" w:rsidRDefault="00525C00" w:rsidP="00525C00">
      <w:pPr>
        <w:tabs>
          <w:tab w:val="left" w:pos="851"/>
        </w:tabs>
        <w:jc w:val="both"/>
        <w:rPr>
          <w:rFonts w:ascii="Arial" w:hAnsi="Arial" w:cs="Arial"/>
        </w:rPr>
      </w:pPr>
      <w:r>
        <w:rPr>
          <w:rFonts w:ascii="Arial" w:hAnsi="Arial" w:cs="Arial"/>
        </w:rPr>
        <w:t>Loïc OBLED, Directeur général ou son représentant,</w:t>
      </w:r>
    </w:p>
    <w:p w14:paraId="1147A2E3" w14:textId="77777777" w:rsidR="00525C00" w:rsidRDefault="00525C00" w:rsidP="00525C00">
      <w:pPr>
        <w:tabs>
          <w:tab w:val="left" w:pos="851"/>
        </w:tabs>
        <w:jc w:val="both"/>
        <w:rPr>
          <w:rFonts w:ascii="Arial" w:hAnsi="Arial" w:cs="Arial"/>
        </w:rPr>
      </w:pPr>
    </w:p>
    <w:p w14:paraId="0440A6C6" w14:textId="77777777" w:rsidR="00525C00" w:rsidRDefault="00525C00" w:rsidP="00525C0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3F4AB845" w14:textId="77777777" w:rsidR="00525C00" w:rsidRDefault="00525C00" w:rsidP="00525C00">
      <w:pPr>
        <w:tabs>
          <w:tab w:val="left" w:pos="851"/>
        </w:tabs>
        <w:jc w:val="both"/>
        <w:rPr>
          <w:rFonts w:ascii="Arial" w:hAnsi="Arial" w:cs="Arial"/>
        </w:rPr>
      </w:pPr>
    </w:p>
    <w:p w14:paraId="308C0DB4" w14:textId="6D4D29A1" w:rsidR="00525C00" w:rsidRPr="00027008" w:rsidRDefault="00525C00" w:rsidP="00525C00">
      <w:pPr>
        <w:tabs>
          <w:tab w:val="left" w:pos="851"/>
        </w:tabs>
        <w:jc w:val="both"/>
        <w:rPr>
          <w:rFonts w:ascii="Arial" w:hAnsi="Arial" w:cs="Arial"/>
        </w:rPr>
      </w:pPr>
      <w:r w:rsidRPr="00027008">
        <w:rPr>
          <w:rFonts w:ascii="Arial" w:hAnsi="Arial" w:cs="Arial"/>
        </w:rPr>
        <w:t xml:space="preserve">Agence de l'eau Loire-Bretagne - SG-SFI </w:t>
      </w:r>
    </w:p>
    <w:p w14:paraId="07F675AE" w14:textId="77777777" w:rsidR="00525C00" w:rsidRPr="00027008" w:rsidRDefault="00525C00" w:rsidP="00525C00">
      <w:pPr>
        <w:tabs>
          <w:tab w:val="left" w:pos="851"/>
        </w:tabs>
        <w:jc w:val="both"/>
        <w:rPr>
          <w:rFonts w:ascii="Arial" w:hAnsi="Arial" w:cs="Arial"/>
        </w:rPr>
      </w:pPr>
      <w:r w:rsidRPr="00027008">
        <w:rPr>
          <w:rFonts w:ascii="Arial" w:hAnsi="Arial" w:cs="Arial"/>
        </w:rPr>
        <w:t xml:space="preserve">9 avenue de Buffon - CS 36339 </w:t>
      </w:r>
    </w:p>
    <w:p w14:paraId="150D4C09" w14:textId="77777777" w:rsidR="00525C00" w:rsidRDefault="00525C00" w:rsidP="00525C00">
      <w:pPr>
        <w:tabs>
          <w:tab w:val="left" w:pos="851"/>
        </w:tabs>
        <w:jc w:val="both"/>
        <w:rPr>
          <w:rFonts w:ascii="Arial" w:hAnsi="Arial" w:cs="Arial"/>
        </w:rPr>
      </w:pPr>
      <w:r w:rsidRPr="00027008">
        <w:rPr>
          <w:rFonts w:ascii="Arial" w:hAnsi="Arial" w:cs="Arial"/>
        </w:rPr>
        <w:t>45063 ORLEANS CEDEX 2</w:t>
      </w:r>
    </w:p>
    <w:p w14:paraId="3A2AB51C" w14:textId="77777777" w:rsidR="00525C00" w:rsidRDefault="00525C00" w:rsidP="00525C00">
      <w:pPr>
        <w:pStyle w:val="fcase2metab"/>
        <w:ind w:left="0" w:firstLine="0"/>
        <w:rPr>
          <w:rFonts w:ascii="Arial" w:hAnsi="Arial" w:cs="Arial"/>
        </w:rPr>
      </w:pPr>
    </w:p>
    <w:p w14:paraId="1372C3B9" w14:textId="77777777" w:rsidR="00525C00" w:rsidRDefault="00525C00" w:rsidP="00525C00">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5DA97441" w14:textId="77777777" w:rsidR="00F7591B" w:rsidRDefault="00F7591B" w:rsidP="00525C00">
      <w:pPr>
        <w:pStyle w:val="fcase2metab"/>
        <w:rPr>
          <w:rFonts w:ascii="Arial" w:hAnsi="Arial" w:cs="Arial"/>
        </w:rPr>
      </w:pPr>
    </w:p>
    <w:p w14:paraId="34CB4DCD" w14:textId="2DA99442" w:rsidR="00525C00" w:rsidRPr="00027008" w:rsidRDefault="00525C00" w:rsidP="00525C00">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767470C9" w14:textId="77777777" w:rsidR="00525C00" w:rsidRPr="00027008" w:rsidRDefault="00525C00" w:rsidP="00525C00">
      <w:pPr>
        <w:pStyle w:val="fcase2metab"/>
        <w:rPr>
          <w:rFonts w:ascii="Arial" w:hAnsi="Arial" w:cs="Arial"/>
        </w:rPr>
      </w:pPr>
      <w:r w:rsidRPr="00027008">
        <w:rPr>
          <w:rFonts w:ascii="Arial" w:hAnsi="Arial" w:cs="Arial"/>
        </w:rPr>
        <w:lastRenderedPageBreak/>
        <w:t xml:space="preserve">9 Avenue de Buffon - CS 36339 </w:t>
      </w:r>
    </w:p>
    <w:p w14:paraId="6C17BB83" w14:textId="77777777" w:rsidR="00525C00" w:rsidRPr="00027008" w:rsidRDefault="00525C00" w:rsidP="00525C00">
      <w:pPr>
        <w:pStyle w:val="fcase2metab"/>
        <w:rPr>
          <w:rFonts w:ascii="Arial" w:hAnsi="Arial" w:cs="Arial"/>
        </w:rPr>
      </w:pPr>
      <w:r w:rsidRPr="00027008">
        <w:rPr>
          <w:rFonts w:ascii="Arial" w:hAnsi="Arial" w:cs="Arial"/>
        </w:rPr>
        <w:t xml:space="preserve">45063 ORLEANS CEDEX 2 </w:t>
      </w:r>
    </w:p>
    <w:p w14:paraId="65819164" w14:textId="77777777" w:rsidR="00525C00" w:rsidRDefault="00525C00" w:rsidP="00525C00">
      <w:pPr>
        <w:pStyle w:val="fcase2metab"/>
        <w:rPr>
          <w:rFonts w:ascii="Arial" w:hAnsi="Arial" w:cs="Arial"/>
        </w:rPr>
      </w:pPr>
      <w:r w:rsidRPr="00027008">
        <w:rPr>
          <w:rFonts w:ascii="Arial" w:hAnsi="Arial" w:cs="Arial"/>
        </w:rPr>
        <w:t>Tél 02 38 51 73 73</w:t>
      </w:r>
    </w:p>
    <w:p w14:paraId="2AC53C7C" w14:textId="77777777" w:rsidR="001C40C0" w:rsidRDefault="001C40C0" w:rsidP="009B45B9">
      <w:pPr>
        <w:pStyle w:val="fcase2metab"/>
        <w:rPr>
          <w:rFonts w:ascii="Arial" w:hAnsi="Arial" w:cs="Arial"/>
        </w:rPr>
      </w:pPr>
    </w:p>
    <w:p w14:paraId="6BAE3078" w14:textId="77777777" w:rsidR="009B1CD0" w:rsidRDefault="009B1CD0" w:rsidP="009B45B9">
      <w:pPr>
        <w:pStyle w:val="fcase2metab"/>
        <w:ind w:left="0" w:firstLine="0"/>
        <w:rPr>
          <w:rFonts w:ascii="Arial" w:hAnsi="Arial" w:cs="Arial"/>
        </w:rPr>
      </w:pPr>
    </w:p>
    <w:p w14:paraId="14865A1E" w14:textId="77777777" w:rsidR="009B1CD0" w:rsidRDefault="009B1CD0" w:rsidP="009B45B9">
      <w:pPr>
        <w:pStyle w:val="fcase2metab"/>
        <w:ind w:left="0" w:firstLine="0"/>
        <w:rPr>
          <w:rFonts w:ascii="Arial" w:hAnsi="Arial" w:cs="Arial"/>
        </w:rPr>
      </w:pPr>
    </w:p>
    <w:p w14:paraId="013BE162" w14:textId="2A34CED9"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85339B">
        <w:rPr>
          <w:rFonts w:ascii="Arial" w:hAnsi="Arial" w:cs="Arial"/>
        </w:rPr>
        <w:t> : 62283</w:t>
      </w:r>
    </w:p>
    <w:p w14:paraId="71420DB8" w14:textId="77777777" w:rsidR="0079785C" w:rsidRDefault="0079785C" w:rsidP="009B45B9">
      <w:pPr>
        <w:pStyle w:val="fcase2metab"/>
        <w:rPr>
          <w:rFonts w:ascii="Arial" w:hAnsi="Arial" w:cs="Arial"/>
        </w:rPr>
      </w:pPr>
    </w:p>
    <w:p w14:paraId="0E1530A0" w14:textId="77777777" w:rsidR="009B1CD0" w:rsidRDefault="009B1CD0" w:rsidP="009B45B9">
      <w:pPr>
        <w:tabs>
          <w:tab w:val="left" w:pos="851"/>
        </w:tabs>
        <w:rPr>
          <w:rFonts w:ascii="Arial" w:hAnsi="Arial" w:cs="Arial"/>
        </w:rPr>
      </w:pPr>
    </w:p>
    <w:p w14:paraId="5DF734FA"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FB84644"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B6C8AAE" w14:textId="77777777" w:rsidR="009B1CD0" w:rsidRDefault="009B1CD0" w:rsidP="009B45B9">
      <w:pPr>
        <w:tabs>
          <w:tab w:val="left" w:pos="851"/>
        </w:tabs>
        <w:rPr>
          <w:rFonts w:ascii="Arial" w:hAnsi="Arial" w:cs="Arial"/>
        </w:rPr>
      </w:pPr>
    </w:p>
    <w:p w14:paraId="5E10DEF2" w14:textId="77777777" w:rsidR="009B1CD0" w:rsidRDefault="009B1CD0" w:rsidP="009B45B9">
      <w:pPr>
        <w:tabs>
          <w:tab w:val="left" w:pos="851"/>
        </w:tabs>
        <w:rPr>
          <w:rFonts w:ascii="Arial" w:hAnsi="Arial" w:cs="Arial"/>
        </w:rPr>
      </w:pPr>
    </w:p>
    <w:p w14:paraId="4845CA6C" w14:textId="77777777" w:rsidR="009B1CD0" w:rsidRDefault="009B1CD0" w:rsidP="009B45B9">
      <w:pPr>
        <w:tabs>
          <w:tab w:val="left" w:pos="851"/>
        </w:tabs>
        <w:rPr>
          <w:rFonts w:ascii="Arial" w:hAnsi="Arial" w:cs="Arial"/>
        </w:rPr>
      </w:pPr>
    </w:p>
    <w:p w14:paraId="38736947" w14:textId="77777777" w:rsidR="001C40C0" w:rsidRDefault="001C40C0" w:rsidP="009B45B9">
      <w:pPr>
        <w:tabs>
          <w:tab w:val="left" w:pos="851"/>
        </w:tabs>
        <w:rPr>
          <w:rFonts w:ascii="Arial" w:hAnsi="Arial" w:cs="Arial"/>
        </w:rPr>
      </w:pPr>
    </w:p>
    <w:p w14:paraId="3E9A8CAE" w14:textId="77777777" w:rsidR="009B1CD0" w:rsidRDefault="009B1CD0" w:rsidP="009B45B9">
      <w:pPr>
        <w:tabs>
          <w:tab w:val="left" w:pos="851"/>
        </w:tabs>
        <w:rPr>
          <w:rFonts w:ascii="Arial" w:hAnsi="Arial" w:cs="Arial"/>
        </w:rPr>
      </w:pPr>
    </w:p>
    <w:p w14:paraId="4A13B86A" w14:textId="77777777" w:rsidR="009B1CD0" w:rsidRDefault="009B1CD0" w:rsidP="009B45B9">
      <w:pPr>
        <w:tabs>
          <w:tab w:val="left" w:pos="851"/>
        </w:tabs>
        <w:rPr>
          <w:rFonts w:ascii="Arial" w:hAnsi="Arial" w:cs="Arial"/>
        </w:rPr>
      </w:pPr>
    </w:p>
    <w:p w14:paraId="7196A61A"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3B6F2D5B" w14:textId="77777777" w:rsidR="009B1CD0" w:rsidRDefault="009B1CD0" w:rsidP="009B45B9">
      <w:pPr>
        <w:tabs>
          <w:tab w:val="left" w:pos="851"/>
        </w:tabs>
      </w:pPr>
    </w:p>
    <w:p w14:paraId="332BC3EA" w14:textId="77777777" w:rsidR="009B1CD0" w:rsidRDefault="009B1CD0" w:rsidP="009B45B9">
      <w:pPr>
        <w:tabs>
          <w:tab w:val="left" w:pos="851"/>
        </w:tabs>
      </w:pPr>
    </w:p>
    <w:p w14:paraId="3107C944" w14:textId="77777777" w:rsidR="009B1CD0" w:rsidRDefault="009B1CD0" w:rsidP="009B45B9">
      <w:pPr>
        <w:tabs>
          <w:tab w:val="left" w:pos="851"/>
        </w:tabs>
      </w:pPr>
    </w:p>
    <w:p w14:paraId="12C106B4" w14:textId="77777777" w:rsidR="009B1CD0" w:rsidRDefault="009B1CD0" w:rsidP="009B45B9">
      <w:pPr>
        <w:tabs>
          <w:tab w:val="left" w:pos="851"/>
        </w:tabs>
      </w:pPr>
    </w:p>
    <w:p w14:paraId="122AE86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32390EA" w14:textId="169E84B9" w:rsidR="009B1CD0" w:rsidRDefault="00F7591B" w:rsidP="009B45B9">
      <w:pPr>
        <w:tabs>
          <w:tab w:val="left" w:pos="851"/>
        </w:tabs>
        <w:ind w:left="4820"/>
        <w:jc w:val="center"/>
      </w:pPr>
      <w:r>
        <w:rPr>
          <w:rFonts w:ascii="Arial" w:hAnsi="Arial" w:cs="Arial"/>
          <w:i/>
          <w:sz w:val="18"/>
          <w:szCs w:val="18"/>
        </w:rPr>
        <w:t>Le Directeur Général ou son représentant</w:t>
      </w:r>
    </w:p>
    <w:p w14:paraId="567B2963" w14:textId="77777777" w:rsidR="009B1CD0" w:rsidRDefault="009B1CD0" w:rsidP="009B45B9">
      <w:pPr>
        <w:tabs>
          <w:tab w:val="left" w:pos="851"/>
        </w:tabs>
        <w:jc w:val="both"/>
      </w:pPr>
    </w:p>
    <w:p w14:paraId="4DEFA6A3" w14:textId="77777777" w:rsidR="009B1CD0" w:rsidRDefault="009B1CD0" w:rsidP="009B45B9">
      <w:pPr>
        <w:tabs>
          <w:tab w:val="left" w:pos="851"/>
        </w:tabs>
        <w:jc w:val="both"/>
      </w:pPr>
    </w:p>
    <w:p w14:paraId="7DD895BA" w14:textId="77777777" w:rsidR="009B1CD0" w:rsidRDefault="009B1CD0" w:rsidP="009B45B9">
      <w:pPr>
        <w:tabs>
          <w:tab w:val="left" w:pos="851"/>
        </w:tabs>
        <w:jc w:val="both"/>
      </w:pPr>
    </w:p>
    <w:p w14:paraId="78F4EA97" w14:textId="77777777" w:rsidR="002C2CA3" w:rsidRDefault="002C2CA3" w:rsidP="009B45B9">
      <w:pPr>
        <w:tabs>
          <w:tab w:val="left" w:pos="851"/>
        </w:tabs>
        <w:jc w:val="both"/>
      </w:pPr>
    </w:p>
    <w:p w14:paraId="66D8A3F4" w14:textId="77777777" w:rsidR="002C2CA3" w:rsidRDefault="002C2CA3" w:rsidP="009B45B9">
      <w:pPr>
        <w:tabs>
          <w:tab w:val="left" w:pos="851"/>
        </w:tabs>
        <w:jc w:val="both"/>
      </w:pPr>
    </w:p>
    <w:p w14:paraId="2016C6A5" w14:textId="77777777" w:rsidR="002C2CA3" w:rsidRDefault="002C2CA3" w:rsidP="009B45B9">
      <w:pPr>
        <w:tabs>
          <w:tab w:val="left" w:pos="851"/>
        </w:tabs>
        <w:jc w:val="both"/>
      </w:pPr>
    </w:p>
    <w:p w14:paraId="24CF7D36" w14:textId="77777777" w:rsidR="008B2A38" w:rsidRDefault="008B2A38" w:rsidP="009B45B9">
      <w:pPr>
        <w:tabs>
          <w:tab w:val="left" w:pos="851"/>
        </w:tabs>
        <w:jc w:val="both"/>
      </w:pPr>
    </w:p>
    <w:p w14:paraId="47034F38" w14:textId="77777777" w:rsidR="001C40C0" w:rsidRDefault="001C40C0" w:rsidP="009B45B9">
      <w:pPr>
        <w:tabs>
          <w:tab w:val="left" w:pos="851"/>
        </w:tabs>
        <w:rPr>
          <w:rFonts w:ascii="Arial" w:hAnsi="Arial" w:cs="Arial"/>
        </w:rPr>
      </w:pPr>
    </w:p>
    <w:p w14:paraId="6502DF93" w14:textId="77777777" w:rsidR="008B2A38" w:rsidRDefault="008B2A38" w:rsidP="009B45B9">
      <w:pPr>
        <w:tabs>
          <w:tab w:val="left" w:pos="851"/>
        </w:tabs>
        <w:rPr>
          <w:rFonts w:ascii="Arial" w:hAnsi="Arial" w:cs="Arial"/>
        </w:rPr>
      </w:pPr>
    </w:p>
    <w:sectPr w:rsidR="008B2A3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E3007" w14:textId="77777777" w:rsidR="003D7B71" w:rsidRDefault="003D7B71">
      <w:r>
        <w:separator/>
      </w:r>
    </w:p>
  </w:endnote>
  <w:endnote w:type="continuationSeparator" w:id="0">
    <w:p w14:paraId="686C3783"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B2D9F21" w14:textId="77777777" w:rsidTr="0083205E">
      <w:trPr>
        <w:tblHeader/>
      </w:trPr>
      <w:tc>
        <w:tcPr>
          <w:tcW w:w="2906" w:type="dxa"/>
          <w:shd w:val="clear" w:color="auto" w:fill="66CCFF"/>
        </w:tcPr>
        <w:p w14:paraId="35DD47A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513BCD9" w14:textId="6A6FF48A" w:rsidR="005824AE" w:rsidRDefault="006162DB" w:rsidP="00FE48C9">
          <w:pPr>
            <w:jc w:val="center"/>
            <w:rPr>
              <w:rFonts w:ascii="Arial" w:hAnsi="Arial" w:cs="Arial"/>
              <w:b/>
            </w:rPr>
          </w:pPr>
          <w:r>
            <w:rPr>
              <w:rFonts w:ascii="Arial" w:hAnsi="Arial" w:cs="Arial"/>
              <w:b/>
              <w:i/>
            </w:rPr>
            <w:t>Marché - 25S043</w:t>
          </w:r>
        </w:p>
      </w:tc>
      <w:tc>
        <w:tcPr>
          <w:tcW w:w="896" w:type="dxa"/>
          <w:shd w:val="clear" w:color="auto" w:fill="66CCFF"/>
        </w:tcPr>
        <w:p w14:paraId="6140941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57F211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792508D4" w14:textId="77777777" w:rsidR="005824AE" w:rsidRDefault="005824AE">
          <w:pPr>
            <w:jc w:val="center"/>
          </w:pPr>
          <w:r>
            <w:rPr>
              <w:rFonts w:ascii="Arial" w:hAnsi="Arial" w:cs="Arial"/>
              <w:b/>
            </w:rPr>
            <w:t>/</w:t>
          </w:r>
        </w:p>
      </w:tc>
      <w:tc>
        <w:tcPr>
          <w:tcW w:w="544" w:type="dxa"/>
          <w:shd w:val="clear" w:color="auto" w:fill="66CCFF"/>
        </w:tcPr>
        <w:p w14:paraId="1CD0A3E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3E7B45"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7CB6E" w14:textId="77777777" w:rsidR="003D7B71" w:rsidRDefault="003D7B71">
      <w:r>
        <w:separator/>
      </w:r>
    </w:p>
  </w:footnote>
  <w:footnote w:type="continuationSeparator" w:id="0">
    <w:p w14:paraId="2417DFBC" w14:textId="77777777" w:rsidR="003D7B71" w:rsidRDefault="003D7B71">
      <w:r>
        <w:continuationSeparator/>
      </w:r>
    </w:p>
  </w:footnote>
  <w:footnote w:id="1">
    <w:p w14:paraId="32ECC0B1"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FA90C5C"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34BF8E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2903846">
    <w:abstractNumId w:val="0"/>
  </w:num>
  <w:num w:numId="2" w16cid:durableId="668752052">
    <w:abstractNumId w:val="1"/>
  </w:num>
  <w:num w:numId="3" w16cid:durableId="328366425">
    <w:abstractNumId w:val="2"/>
  </w:num>
  <w:num w:numId="4" w16cid:durableId="1393113442">
    <w:abstractNumId w:val="4"/>
  </w:num>
  <w:num w:numId="5" w16cid:durableId="1160073392">
    <w:abstractNumId w:val="3"/>
  </w:num>
  <w:num w:numId="6" w16cid:durableId="11859426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539E"/>
    <w:rsid w:val="00035861"/>
    <w:rsid w:val="00036500"/>
    <w:rsid w:val="00067F94"/>
    <w:rsid w:val="000A0E0E"/>
    <w:rsid w:val="000A2E05"/>
    <w:rsid w:val="000E0020"/>
    <w:rsid w:val="001167EF"/>
    <w:rsid w:val="00121C14"/>
    <w:rsid w:val="00156924"/>
    <w:rsid w:val="00166B56"/>
    <w:rsid w:val="00174505"/>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85E76"/>
    <w:rsid w:val="003A7270"/>
    <w:rsid w:val="003D62A0"/>
    <w:rsid w:val="003D7B71"/>
    <w:rsid w:val="003F3F0A"/>
    <w:rsid w:val="00415C23"/>
    <w:rsid w:val="0043080B"/>
    <w:rsid w:val="0043706E"/>
    <w:rsid w:val="0044597F"/>
    <w:rsid w:val="004A7169"/>
    <w:rsid w:val="004C5755"/>
    <w:rsid w:val="004E75A6"/>
    <w:rsid w:val="00514DAF"/>
    <w:rsid w:val="00525C00"/>
    <w:rsid w:val="00532EC7"/>
    <w:rsid w:val="00541CA3"/>
    <w:rsid w:val="005546A9"/>
    <w:rsid w:val="005824AE"/>
    <w:rsid w:val="005846FB"/>
    <w:rsid w:val="005A05C1"/>
    <w:rsid w:val="005A4A3B"/>
    <w:rsid w:val="005A4CB5"/>
    <w:rsid w:val="005B2316"/>
    <w:rsid w:val="005F0DCE"/>
    <w:rsid w:val="0061068C"/>
    <w:rsid w:val="006162DB"/>
    <w:rsid w:val="0064560F"/>
    <w:rsid w:val="00660727"/>
    <w:rsid w:val="00660956"/>
    <w:rsid w:val="00662A86"/>
    <w:rsid w:val="006A37B0"/>
    <w:rsid w:val="006B3F45"/>
    <w:rsid w:val="006B5057"/>
    <w:rsid w:val="006C4338"/>
    <w:rsid w:val="006F3DF9"/>
    <w:rsid w:val="007060E5"/>
    <w:rsid w:val="00710FD6"/>
    <w:rsid w:val="00730A78"/>
    <w:rsid w:val="00757151"/>
    <w:rsid w:val="007909E0"/>
    <w:rsid w:val="0079785C"/>
    <w:rsid w:val="007D4001"/>
    <w:rsid w:val="007D408E"/>
    <w:rsid w:val="007D7A65"/>
    <w:rsid w:val="007F68A6"/>
    <w:rsid w:val="008313D9"/>
    <w:rsid w:val="0083205E"/>
    <w:rsid w:val="00840934"/>
    <w:rsid w:val="00844DAA"/>
    <w:rsid w:val="008450C7"/>
    <w:rsid w:val="0085339B"/>
    <w:rsid w:val="00876A73"/>
    <w:rsid w:val="008B2A38"/>
    <w:rsid w:val="00930A5C"/>
    <w:rsid w:val="00934503"/>
    <w:rsid w:val="00972598"/>
    <w:rsid w:val="00983FF3"/>
    <w:rsid w:val="009B1CD0"/>
    <w:rsid w:val="009B45B9"/>
    <w:rsid w:val="009C4738"/>
    <w:rsid w:val="009D661E"/>
    <w:rsid w:val="009E4908"/>
    <w:rsid w:val="00A34D04"/>
    <w:rsid w:val="00A9177E"/>
    <w:rsid w:val="00AE7831"/>
    <w:rsid w:val="00B02608"/>
    <w:rsid w:val="00B0289C"/>
    <w:rsid w:val="00B054DA"/>
    <w:rsid w:val="00B1176A"/>
    <w:rsid w:val="00B86AB2"/>
    <w:rsid w:val="00B87564"/>
    <w:rsid w:val="00BA44E5"/>
    <w:rsid w:val="00BD767E"/>
    <w:rsid w:val="00BE6078"/>
    <w:rsid w:val="00C23457"/>
    <w:rsid w:val="00C630AD"/>
    <w:rsid w:val="00C83930"/>
    <w:rsid w:val="00C91060"/>
    <w:rsid w:val="00C911FE"/>
    <w:rsid w:val="00CD185D"/>
    <w:rsid w:val="00CD46CC"/>
    <w:rsid w:val="00CE0A91"/>
    <w:rsid w:val="00CE67FD"/>
    <w:rsid w:val="00D26AD2"/>
    <w:rsid w:val="00D337D7"/>
    <w:rsid w:val="00D412FD"/>
    <w:rsid w:val="00D46BC7"/>
    <w:rsid w:val="00D90A00"/>
    <w:rsid w:val="00D92B61"/>
    <w:rsid w:val="00E13B5A"/>
    <w:rsid w:val="00E20DB0"/>
    <w:rsid w:val="00E47798"/>
    <w:rsid w:val="00E74C76"/>
    <w:rsid w:val="00E96FF6"/>
    <w:rsid w:val="00F269B6"/>
    <w:rsid w:val="00F7591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45F7EEAC"/>
  <w15:docId w15:val="{2D2AC6AC-04C3-42ED-BA58-3085B644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3586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2075</Words>
  <Characters>11414</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13463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2</cp:revision>
  <cp:lastPrinted>2025-12-17T13:19:00Z</cp:lastPrinted>
  <dcterms:created xsi:type="dcterms:W3CDTF">2025-12-23T10:39:00Z</dcterms:created>
  <dcterms:modified xsi:type="dcterms:W3CDTF">2025-12-23T10:39:00Z</dcterms:modified>
</cp:coreProperties>
</file>