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D4181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D4181E" w:rsidRPr="004B5502" w:rsidRDefault="00D4181E" w:rsidP="00D4181E">
      <w:pPr>
        <w:jc w:val="center"/>
        <w:rPr>
          <w:rFonts w:ascii="Arial" w:hAnsi="Arial" w:cs="Arial"/>
          <w:b/>
        </w:rPr>
      </w:pPr>
      <w:r w:rsidRPr="004B5502">
        <w:rPr>
          <w:rFonts w:ascii="Arial" w:hAnsi="Arial" w:cs="Arial"/>
          <w:b/>
        </w:rPr>
        <w:t>Ministère des armées – Secrétariat général pour l’administration</w:t>
      </w:r>
    </w:p>
    <w:p w:rsidR="00D4181E" w:rsidRPr="004B5502" w:rsidRDefault="00D4181E" w:rsidP="00D4181E">
      <w:pPr>
        <w:jc w:val="center"/>
        <w:rPr>
          <w:rFonts w:ascii="Arial" w:hAnsi="Arial" w:cs="Arial"/>
          <w:b/>
        </w:rPr>
      </w:pPr>
      <w:r w:rsidRPr="004B5502">
        <w:rPr>
          <w:rFonts w:ascii="Arial" w:hAnsi="Arial" w:cs="Arial"/>
          <w:b/>
        </w:rPr>
        <w:t>Direction centrale du Service Infrastructure de la Défense</w:t>
      </w:r>
    </w:p>
    <w:p w:rsidR="00D4181E" w:rsidRPr="004B5502" w:rsidRDefault="00D4181E" w:rsidP="00D4181E">
      <w:pPr>
        <w:jc w:val="center"/>
        <w:rPr>
          <w:rFonts w:ascii="Arial" w:hAnsi="Arial" w:cs="Arial"/>
          <w:b/>
        </w:rPr>
      </w:pPr>
      <w:r>
        <w:rPr>
          <w:rFonts w:ascii="Arial" w:hAnsi="Arial" w:cs="Arial"/>
          <w:b/>
        </w:rPr>
        <w:t>S</w:t>
      </w:r>
      <w:r w:rsidRPr="004B5502">
        <w:rPr>
          <w:rFonts w:ascii="Arial" w:hAnsi="Arial" w:cs="Arial"/>
          <w:b/>
        </w:rPr>
        <w:t xml:space="preserve">ervice d’infrastructure de la défense </w:t>
      </w:r>
      <w:r>
        <w:rPr>
          <w:rFonts w:ascii="Arial" w:hAnsi="Arial" w:cs="Arial"/>
          <w:b/>
        </w:rPr>
        <w:t>Sud-Est</w:t>
      </w:r>
    </w:p>
    <w:p w:rsidR="00D4181E" w:rsidRPr="004B5502" w:rsidRDefault="00D4181E" w:rsidP="00D4181E">
      <w:pPr>
        <w:jc w:val="center"/>
        <w:rPr>
          <w:rFonts w:ascii="Arial" w:hAnsi="Arial" w:cs="Arial"/>
          <w:b/>
        </w:rPr>
      </w:pPr>
      <w:r w:rsidRPr="004B5502">
        <w:rPr>
          <w:rFonts w:ascii="Arial" w:hAnsi="Arial" w:cs="Arial"/>
          <w:b/>
        </w:rPr>
        <w:t>26 avenue Leclerc – BP 97 423 – 69347 Lyon Cedex 07</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jc w:val="both"/>
        <w:rPr>
          <w:rFonts w:ascii="Arial" w:hAnsi="Arial" w:cs="Arial"/>
          <w:bCs/>
        </w:rPr>
      </w:pPr>
    </w:p>
    <w:p w:rsidR="00AF6A81" w:rsidRPr="0070497C" w:rsidRDefault="00AF6A81" w:rsidP="00AF6A81">
      <w:pPr>
        <w:rPr>
          <w:rFonts w:ascii="Arial" w:hAnsi="Arial" w:cs="Arial"/>
          <w:b/>
          <w:bCs/>
        </w:rPr>
      </w:pPr>
      <w:r w:rsidRPr="0070497C">
        <w:rPr>
          <w:rFonts w:ascii="Arial" w:hAnsi="Arial" w:cs="Arial"/>
          <w:b/>
          <w:bCs/>
        </w:rPr>
        <w:t>Accord-cadre à bons de commande relatif à des prestations de prélèvements et d'analyses d'eaux destinées à la consommation humaine (EDCH), eaux de baignade de piscine et eaux résiduaires urbaines du périmètre du SID Sud-Est</w:t>
      </w:r>
    </w:p>
    <w:p w:rsidR="00AF6A81" w:rsidRDefault="00AF6A81" w:rsidP="00AF6A81">
      <w:pPr>
        <w:rPr>
          <w:rFonts w:ascii="Arial" w:hAnsi="Arial" w:cs="Arial"/>
          <w:bCs/>
          <w:u w:val="single"/>
        </w:rPr>
      </w:pPr>
    </w:p>
    <w:p w:rsidR="007C3969" w:rsidRPr="0070497C" w:rsidRDefault="007C3969" w:rsidP="007C3969">
      <w:pPr>
        <w:jc w:val="both"/>
        <w:rPr>
          <w:rFonts w:ascii="Arial" w:hAnsi="Arial" w:cs="Arial"/>
          <w:bCs/>
          <w:u w:val="single"/>
        </w:rPr>
      </w:pPr>
      <w:r w:rsidRPr="0070497C">
        <w:rPr>
          <w:rFonts w:ascii="Arial" w:hAnsi="Arial" w:cs="Arial"/>
          <w:bCs/>
          <w:u w:val="single"/>
        </w:rPr>
        <w:t>Lot 1 : Zone Nord</w:t>
      </w:r>
    </w:p>
    <w:p w:rsidR="007C3969" w:rsidRPr="00587DD9" w:rsidRDefault="007C3969" w:rsidP="007C3969">
      <w:pPr>
        <w:autoSpaceDE w:val="0"/>
        <w:rPr>
          <w:rFonts w:ascii="Arial" w:eastAsia="Arial" w:hAnsi="Arial" w:cs="Arial"/>
          <w:color w:val="000000"/>
          <w:sz w:val="22"/>
          <w:szCs w:val="22"/>
          <w:lang w:eastAsia="ar-SA"/>
        </w:rPr>
      </w:pPr>
      <w:r w:rsidRPr="00587DD9">
        <w:rPr>
          <w:rFonts w:ascii="Arial" w:hAnsi="Arial" w:cs="Arial"/>
          <w:bCs/>
          <w:sz w:val="22"/>
          <w:szCs w:val="22"/>
        </w:rPr>
        <w:t xml:space="preserve">Départements : Ain (01), Allier (03), </w:t>
      </w:r>
      <w:r w:rsidRPr="00587DD9">
        <w:rPr>
          <w:rFonts w:ascii="Arial" w:eastAsia="Arial" w:hAnsi="Arial" w:cs="Arial"/>
          <w:color w:val="000000"/>
          <w:sz w:val="22"/>
          <w:szCs w:val="22"/>
          <w:lang w:eastAsia="ar-SA"/>
        </w:rPr>
        <w:t>Hautes-Alpes (05),</w:t>
      </w:r>
      <w:r w:rsidRPr="00587DD9">
        <w:rPr>
          <w:rFonts w:ascii="Arial" w:hAnsi="Arial" w:cs="Arial"/>
          <w:bCs/>
          <w:sz w:val="22"/>
          <w:szCs w:val="22"/>
        </w:rPr>
        <w:t xml:space="preserve"> Ardèche (07), Cantal (15), Drôme (26), Isère (38), Loire (42), Haute-Loire (43), Puy-de-Dôme (63), Rhône (69), Savoie (73), Haute-Savoie (74), </w:t>
      </w:r>
      <w:r w:rsidRPr="00587DD9">
        <w:rPr>
          <w:rFonts w:ascii="Arial" w:eastAsia="Arial" w:hAnsi="Arial" w:cs="Arial"/>
          <w:color w:val="000000"/>
          <w:sz w:val="22"/>
          <w:szCs w:val="22"/>
          <w:lang w:eastAsia="ar-SA"/>
        </w:rPr>
        <w:t>Vaucluse (84)</w:t>
      </w:r>
    </w:p>
    <w:p w:rsidR="007C3969" w:rsidRDefault="007C3969" w:rsidP="007C3969">
      <w:pPr>
        <w:jc w:val="both"/>
        <w:rPr>
          <w:rFonts w:ascii="Arial" w:hAnsi="Arial" w:cs="Arial"/>
          <w:bCs/>
          <w:u w:val="single"/>
        </w:rPr>
      </w:pPr>
    </w:p>
    <w:p w:rsidR="007C3969" w:rsidRPr="0070497C" w:rsidRDefault="007C3969" w:rsidP="007C3969">
      <w:pPr>
        <w:jc w:val="both"/>
        <w:rPr>
          <w:rFonts w:ascii="Arial" w:hAnsi="Arial" w:cs="Arial"/>
          <w:bCs/>
          <w:u w:val="single"/>
        </w:rPr>
      </w:pPr>
      <w:r w:rsidRPr="0070497C">
        <w:rPr>
          <w:rFonts w:ascii="Arial" w:hAnsi="Arial" w:cs="Arial"/>
          <w:bCs/>
          <w:u w:val="single"/>
        </w:rPr>
        <w:t>Lot 2 : Zone Sud-Est</w:t>
      </w:r>
    </w:p>
    <w:p w:rsidR="007C3969" w:rsidRPr="0070497C" w:rsidRDefault="007C3969" w:rsidP="007C3969">
      <w:pPr>
        <w:jc w:val="both"/>
        <w:rPr>
          <w:rFonts w:ascii="Arial" w:hAnsi="Arial" w:cs="Arial"/>
          <w:bCs/>
        </w:rPr>
      </w:pPr>
      <w:r w:rsidRPr="00587DD9">
        <w:rPr>
          <w:rFonts w:ascii="Arial" w:eastAsia="Arial" w:hAnsi="Arial" w:cs="Arial"/>
          <w:color w:val="000000"/>
          <w:sz w:val="22"/>
          <w:szCs w:val="22"/>
          <w:lang w:eastAsia="ar-SA"/>
        </w:rPr>
        <w:t>Départements : Alpes de Haute–Provence (04), Alpes-Maritimes (06), Aveyron (12), Bouches-du-Rhône (13), Gard (30), Hérault (34), Lozère (48), Var (83), Vaucluse (84)</w:t>
      </w:r>
    </w:p>
    <w:p w:rsidR="007C3969" w:rsidRDefault="007C3969" w:rsidP="007C3969">
      <w:pPr>
        <w:jc w:val="both"/>
        <w:rPr>
          <w:rFonts w:ascii="Arial" w:hAnsi="Arial" w:cs="Arial"/>
          <w:bCs/>
          <w:u w:val="single"/>
        </w:rPr>
      </w:pPr>
    </w:p>
    <w:p w:rsidR="007C3969" w:rsidRPr="0070497C" w:rsidRDefault="007C3969" w:rsidP="007C3969">
      <w:pPr>
        <w:jc w:val="both"/>
        <w:rPr>
          <w:rFonts w:ascii="Arial" w:hAnsi="Arial" w:cs="Arial"/>
          <w:bCs/>
          <w:u w:val="single"/>
        </w:rPr>
      </w:pPr>
      <w:r w:rsidRPr="0070497C">
        <w:rPr>
          <w:rFonts w:ascii="Arial" w:hAnsi="Arial" w:cs="Arial"/>
          <w:bCs/>
          <w:u w:val="single"/>
        </w:rPr>
        <w:t>Lot 3 : Zone Sud-Ouest</w:t>
      </w:r>
    </w:p>
    <w:p w:rsidR="007C3969" w:rsidRPr="00587DD9" w:rsidRDefault="007C3969" w:rsidP="007C3969">
      <w:pPr>
        <w:autoSpaceDE w:val="0"/>
        <w:rPr>
          <w:rFonts w:ascii="Arial" w:eastAsia="Arial" w:hAnsi="Arial" w:cs="Arial"/>
          <w:color w:val="000000"/>
          <w:sz w:val="22"/>
          <w:szCs w:val="22"/>
          <w:lang w:eastAsia="ar-SA"/>
        </w:rPr>
      </w:pPr>
      <w:r w:rsidRPr="00587DD9">
        <w:rPr>
          <w:rFonts w:ascii="Arial" w:eastAsia="Arial" w:hAnsi="Arial" w:cs="Arial"/>
          <w:color w:val="000000"/>
          <w:sz w:val="22"/>
          <w:szCs w:val="22"/>
          <w:lang w:eastAsia="ar-SA"/>
        </w:rPr>
        <w:t>Départements : Ariège (09), Aude (11), Haute-Garonne (31), Gers (32), Lot (46), Hautes-Pyrénées (65), Pyrénées-Orientales (66), Tarn (81), Tarn-et-Garonne (82)</w:t>
      </w:r>
    </w:p>
    <w:p w:rsidR="009A394A" w:rsidRDefault="009A394A">
      <w:pPr>
        <w:jc w:val="both"/>
        <w:rPr>
          <w:rFonts w:ascii="Arial" w:hAnsi="Arial" w:cs="Arial"/>
          <w:bCs/>
        </w:rPr>
      </w:pPr>
      <w:bookmarkStart w:id="0" w:name="_GoBack"/>
      <w:bookmarkEnd w:id="0"/>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Pr>
          <w:rFonts w:ascii="Arial" w:hAnsi="Arial" w:cs="Arial"/>
        </w:rPr>
        <w:t>Non.</w:t>
      </w:r>
    </w:p>
    <w:p w:rsidR="00AF6A81" w:rsidRDefault="00AF6A81">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50839">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sectPr w:rsidR="007314F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839" w:rsidRDefault="00950839">
      <w:r>
        <w:separator/>
      </w:r>
    </w:p>
  </w:endnote>
  <w:endnote w:type="continuationSeparator" w:id="0">
    <w:p w:rsidR="00950839" w:rsidRDefault="0095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w:t>
          </w:r>
          <w:r w:rsidR="00AF6A81">
            <w:rPr>
              <w:rFonts w:ascii="Calibri" w:hAnsi="Calibri" w:cs="Calibri"/>
              <w:sz w:val="22"/>
              <w:szCs w:val="22"/>
            </w:rPr>
            <w:t>DAF_2025_001776_SIDSE-26073 à 075</w:t>
          </w:r>
          <w:r>
            <w:rPr>
              <w:rFonts w:ascii="Arial" w:hAnsi="Arial" w:cs="Arial"/>
              <w:b/>
              <w:i/>
              <w:iCs/>
            </w:rPr>
            <w:t>)</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50839">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50839">
            <w:rPr>
              <w:rStyle w:val="Numrodepage"/>
              <w:rFonts w:cs="Arial"/>
              <w:b/>
              <w:noProof/>
            </w:rPr>
            <w:t>1</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839" w:rsidRDefault="00950839">
      <w:r>
        <w:separator/>
      </w:r>
    </w:p>
  </w:footnote>
  <w:footnote w:type="continuationSeparator" w:id="0">
    <w:p w:rsidR="00950839" w:rsidRDefault="0095083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26C5A"/>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3969"/>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0839"/>
    <w:rsid w:val="009A04B2"/>
    <w:rsid w:val="009A394A"/>
    <w:rsid w:val="009B07B5"/>
    <w:rsid w:val="009B23A7"/>
    <w:rsid w:val="009D0426"/>
    <w:rsid w:val="009D52FB"/>
    <w:rsid w:val="009D6D88"/>
    <w:rsid w:val="00A02975"/>
    <w:rsid w:val="00A056B1"/>
    <w:rsid w:val="00A05A3B"/>
    <w:rsid w:val="00A55781"/>
    <w:rsid w:val="00A600D6"/>
    <w:rsid w:val="00A70756"/>
    <w:rsid w:val="00A83BDF"/>
    <w:rsid w:val="00A840BB"/>
    <w:rsid w:val="00A86C63"/>
    <w:rsid w:val="00A97E02"/>
    <w:rsid w:val="00AA372E"/>
    <w:rsid w:val="00AC5203"/>
    <w:rsid w:val="00AE632A"/>
    <w:rsid w:val="00AF6A81"/>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181E"/>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DAA4AD9-098C-4D19-B095-2D24CA2B1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709AB-7DB4-4D59-A975-D1C07163FB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4122A3-9B09-4ACD-A019-5E6763754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3625</Words>
  <Characters>19939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23517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LISBONNE Sylvie SA CE MINDEF</cp:lastModifiedBy>
  <cp:revision>5</cp:revision>
  <cp:lastPrinted>2016-11-02T14:02:00Z</cp:lastPrinted>
  <dcterms:created xsi:type="dcterms:W3CDTF">2026-01-06T15:13:00Z</dcterms:created>
  <dcterms:modified xsi:type="dcterms:W3CDTF">2026-01-23T08:10:00Z</dcterms:modified>
</cp:coreProperties>
</file>